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773F5" w:rsidRPr="00790D0A" w:rsidP="00790D0A">
      <w:pPr>
        <w:spacing w:after="0" w:line="360" w:lineRule="auto"/>
        <w:jc w:val="center"/>
        <w:rPr>
          <w:rFonts w:asciiTheme="minorEastAsia" w:eastAsiaTheme="minorEastAsia" w:hAnsiTheme="minorEastAsia" w:hint="eastAsia"/>
          <w:b/>
          <w:bCs/>
          <w:sz w:val="28"/>
          <w:szCs w:val="24"/>
          <w:lang w:eastAsia="zh-CN"/>
        </w:rPr>
      </w:pP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12255500</wp:posOffset>
            </wp:positionV>
            <wp:extent cx="317500" cy="4572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0002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2019-2020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学年度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广东省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梅州市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宪梓中学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八年级下学期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790D0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第一单元测试卷</w:t>
      </w:r>
    </w:p>
    <w:p w:rsidR="00790D0A" w:rsidRPr="006846BC" w:rsidP="00790D0A">
      <w:pPr>
        <w:spacing w:after="0" w:line="48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b/>
          <w:bCs/>
          <w:sz w:val="24"/>
          <w:szCs w:val="24"/>
          <w:lang w:eastAsia="zh-CN"/>
        </w:rPr>
        <w:t>一、单选题（共</w:t>
      </w:r>
      <w:r w:rsidRPr="00790D0A">
        <w:rPr>
          <w:b/>
          <w:bCs/>
          <w:sz w:val="24"/>
          <w:szCs w:val="24"/>
          <w:lang w:eastAsia="zh-CN"/>
        </w:rPr>
        <w:t>6</w:t>
      </w:r>
      <w:r w:rsidRPr="00790D0A">
        <w:rPr>
          <w:b/>
          <w:bCs/>
          <w:sz w:val="24"/>
          <w:szCs w:val="24"/>
          <w:lang w:eastAsia="zh-CN"/>
        </w:rPr>
        <w:t>题；共</w:t>
      </w:r>
      <w:r w:rsidRPr="00790D0A">
        <w:rPr>
          <w:b/>
          <w:bCs/>
          <w:sz w:val="24"/>
          <w:szCs w:val="24"/>
          <w:lang w:eastAsia="zh-CN"/>
        </w:rPr>
        <w:t>12</w:t>
      </w:r>
      <w:r w:rsidRPr="00790D0A">
        <w:rPr>
          <w:b/>
          <w:bCs/>
          <w:sz w:val="24"/>
          <w:szCs w:val="24"/>
          <w:lang w:eastAsia="zh-CN"/>
        </w:rPr>
        <w:t>分）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1.</w:t>
      </w:r>
      <w:r w:rsidRPr="00790D0A">
        <w:rPr>
          <w:color w:val="000000"/>
          <w:sz w:val="24"/>
          <w:szCs w:val="24"/>
          <w:lang w:eastAsia="zh-CN"/>
        </w:rPr>
        <w:t>下列词语中划线字的注音全都正确的一项是（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="00790D0A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 </w:t>
      </w:r>
      <w:bookmarkStart w:id="0" w:name="_GoBack"/>
      <w:bookmarkEnd w:id="0"/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A. </w:t>
      </w:r>
      <w:r w:rsidRPr="00790D0A">
        <w:rPr>
          <w:color w:val="000000"/>
          <w:sz w:val="24"/>
          <w:szCs w:val="24"/>
          <w:lang w:eastAsia="zh-CN"/>
        </w:rPr>
        <w:t>归</w:t>
      </w:r>
      <w:r w:rsidRPr="00790D0A">
        <w:rPr>
          <w:color w:val="000000"/>
          <w:sz w:val="24"/>
          <w:szCs w:val="24"/>
          <w:u w:val="single"/>
          <w:lang w:eastAsia="zh-CN"/>
        </w:rPr>
        <w:t>省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xǐng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    </w:t>
      </w:r>
      <w:r w:rsidRPr="00790D0A">
        <w:rPr>
          <w:color w:val="000000"/>
          <w:sz w:val="24"/>
          <w:szCs w:val="24"/>
          <w:lang w:eastAsia="zh-CN"/>
        </w:rPr>
        <w:t>不</w:t>
      </w:r>
      <w:r w:rsidRPr="00790D0A">
        <w:rPr>
          <w:color w:val="000000"/>
          <w:sz w:val="24"/>
          <w:szCs w:val="24"/>
          <w:u w:val="single"/>
          <w:lang w:eastAsia="zh-CN"/>
        </w:rPr>
        <w:t>惮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dàn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     </w:t>
      </w:r>
      <w:r w:rsidRPr="00790D0A">
        <w:rPr>
          <w:color w:val="000000"/>
          <w:sz w:val="24"/>
          <w:szCs w:val="24"/>
          <w:u w:val="single"/>
          <w:lang w:eastAsia="zh-CN"/>
        </w:rPr>
        <w:t>潺</w:t>
      </w:r>
      <w:r w:rsidRPr="00790D0A">
        <w:rPr>
          <w:color w:val="000000"/>
          <w:sz w:val="24"/>
          <w:szCs w:val="24"/>
          <w:lang w:eastAsia="zh-CN"/>
        </w:rPr>
        <w:t>潺（</w:t>
      </w:r>
      <w:r w:rsidRPr="00790D0A">
        <w:rPr>
          <w:color w:val="000000"/>
          <w:sz w:val="24"/>
          <w:szCs w:val="24"/>
          <w:lang w:eastAsia="zh-CN"/>
        </w:rPr>
        <w:t>chán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    </w:t>
      </w:r>
      <w:r w:rsidRPr="00790D0A">
        <w:rPr>
          <w:color w:val="000000"/>
          <w:sz w:val="24"/>
          <w:szCs w:val="24"/>
          <w:lang w:eastAsia="zh-CN"/>
        </w:rPr>
        <w:t>旺</w:t>
      </w:r>
      <w:r w:rsidRPr="00790D0A">
        <w:rPr>
          <w:color w:val="000000"/>
          <w:sz w:val="24"/>
          <w:szCs w:val="24"/>
          <w:u w:val="single"/>
          <w:lang w:eastAsia="zh-CN"/>
        </w:rPr>
        <w:t>相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xiàng</w:t>
      </w:r>
      <w:r w:rsidRPr="00790D0A">
        <w:rPr>
          <w:color w:val="000000"/>
          <w:sz w:val="24"/>
          <w:szCs w:val="24"/>
          <w:lang w:eastAsia="zh-CN"/>
        </w:rPr>
        <w:t>）</w:t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B. </w:t>
      </w:r>
      <w:r w:rsidRPr="00790D0A">
        <w:rPr>
          <w:color w:val="000000"/>
          <w:sz w:val="24"/>
          <w:szCs w:val="24"/>
          <w:u w:val="single"/>
          <w:lang w:eastAsia="zh-CN"/>
        </w:rPr>
        <w:t>糜</w:t>
      </w:r>
      <w:r w:rsidRPr="00790D0A">
        <w:rPr>
          <w:color w:val="000000"/>
          <w:sz w:val="24"/>
          <w:szCs w:val="24"/>
          <w:lang w:eastAsia="zh-CN"/>
        </w:rPr>
        <w:t>子（</w:t>
      </w:r>
      <w:r w:rsidRPr="00790D0A">
        <w:rPr>
          <w:color w:val="000000"/>
          <w:sz w:val="24"/>
          <w:szCs w:val="24"/>
          <w:lang w:eastAsia="zh-CN"/>
        </w:rPr>
        <w:t>méi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     </w:t>
      </w:r>
      <w:r w:rsidRPr="00790D0A">
        <w:rPr>
          <w:color w:val="000000"/>
          <w:sz w:val="24"/>
          <w:szCs w:val="24"/>
          <w:lang w:eastAsia="zh-CN"/>
        </w:rPr>
        <w:t>气</w:t>
      </w:r>
      <w:r w:rsidRPr="00790D0A">
        <w:rPr>
          <w:color w:val="000000"/>
          <w:sz w:val="24"/>
          <w:szCs w:val="24"/>
          <w:u w:val="single"/>
          <w:lang w:eastAsia="zh-CN"/>
        </w:rPr>
        <w:t>喘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chuǎi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   </w:t>
      </w:r>
      <w:r w:rsidRPr="00790D0A">
        <w:rPr>
          <w:color w:val="000000"/>
          <w:sz w:val="24"/>
          <w:szCs w:val="24"/>
          <w:lang w:eastAsia="zh-CN"/>
        </w:rPr>
        <w:t>油</w:t>
      </w:r>
      <w:r w:rsidRPr="00790D0A">
        <w:rPr>
          <w:color w:val="000000"/>
          <w:sz w:val="24"/>
          <w:szCs w:val="24"/>
          <w:u w:val="single"/>
          <w:lang w:eastAsia="zh-CN"/>
        </w:rPr>
        <w:t>馍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mó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      </w:t>
      </w:r>
      <w:r w:rsidRPr="00790D0A">
        <w:rPr>
          <w:color w:val="000000"/>
          <w:sz w:val="24"/>
          <w:szCs w:val="24"/>
          <w:lang w:eastAsia="zh-CN"/>
        </w:rPr>
        <w:t>眼</w:t>
      </w:r>
      <w:r w:rsidRPr="00790D0A">
        <w:rPr>
          <w:color w:val="000000"/>
          <w:sz w:val="24"/>
          <w:szCs w:val="24"/>
          <w:u w:val="single"/>
          <w:lang w:eastAsia="zh-CN"/>
        </w:rPr>
        <w:t>眶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kuàng</w:t>
      </w:r>
      <w:r w:rsidRPr="00790D0A">
        <w:rPr>
          <w:color w:val="000000"/>
          <w:sz w:val="24"/>
          <w:szCs w:val="24"/>
          <w:lang w:eastAsia="zh-CN"/>
        </w:rPr>
        <w:t>）</w:t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C. </w:t>
      </w:r>
      <w:r w:rsidRPr="00790D0A">
        <w:rPr>
          <w:color w:val="000000"/>
          <w:sz w:val="24"/>
          <w:szCs w:val="24"/>
          <w:u w:val="single"/>
          <w:lang w:eastAsia="zh-CN"/>
        </w:rPr>
        <w:t>羁</w:t>
      </w:r>
      <w:r w:rsidRPr="00790D0A">
        <w:rPr>
          <w:color w:val="000000"/>
          <w:sz w:val="24"/>
          <w:szCs w:val="24"/>
          <w:lang w:eastAsia="zh-CN"/>
        </w:rPr>
        <w:t>绊（</w:t>
      </w:r>
      <w:r w:rsidRPr="00790D0A">
        <w:rPr>
          <w:color w:val="000000"/>
          <w:sz w:val="24"/>
          <w:szCs w:val="24"/>
          <w:lang w:eastAsia="zh-CN"/>
        </w:rPr>
        <w:t>jī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      </w:t>
      </w:r>
      <w:r w:rsidRPr="00790D0A">
        <w:rPr>
          <w:color w:val="000000"/>
          <w:sz w:val="24"/>
          <w:szCs w:val="24"/>
          <w:lang w:eastAsia="zh-CN"/>
        </w:rPr>
        <w:t>烧</w:t>
      </w:r>
      <w:r w:rsidRPr="00790D0A">
        <w:rPr>
          <w:color w:val="000000"/>
          <w:sz w:val="24"/>
          <w:szCs w:val="24"/>
          <w:u w:val="single"/>
          <w:lang w:eastAsia="zh-CN"/>
        </w:rPr>
        <w:t>灼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shuó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    </w:t>
      </w:r>
      <w:r w:rsidRPr="00790D0A">
        <w:rPr>
          <w:color w:val="000000"/>
          <w:sz w:val="24"/>
          <w:szCs w:val="24"/>
          <w:u w:val="single"/>
          <w:lang w:eastAsia="zh-CN"/>
        </w:rPr>
        <w:t>戛</w:t>
      </w:r>
      <w:r w:rsidRPr="00790D0A">
        <w:rPr>
          <w:color w:val="000000"/>
          <w:sz w:val="24"/>
          <w:szCs w:val="24"/>
          <w:lang w:eastAsia="zh-CN"/>
        </w:rPr>
        <w:t>然（</w:t>
      </w:r>
      <w:r w:rsidRPr="00790D0A">
        <w:rPr>
          <w:color w:val="000000"/>
          <w:sz w:val="24"/>
          <w:szCs w:val="24"/>
          <w:lang w:eastAsia="zh-CN"/>
        </w:rPr>
        <w:t>Jiá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     </w:t>
      </w:r>
      <w:r w:rsidRPr="00790D0A">
        <w:rPr>
          <w:color w:val="000000"/>
          <w:sz w:val="24"/>
          <w:szCs w:val="24"/>
          <w:u w:val="single"/>
          <w:lang w:eastAsia="zh-CN"/>
        </w:rPr>
        <w:t>蓦</w:t>
      </w:r>
      <w:r w:rsidRPr="00790D0A">
        <w:rPr>
          <w:color w:val="000000"/>
          <w:sz w:val="24"/>
          <w:szCs w:val="24"/>
          <w:lang w:eastAsia="zh-CN"/>
        </w:rPr>
        <w:t>然（</w:t>
      </w:r>
      <w:r w:rsidRPr="00790D0A">
        <w:rPr>
          <w:color w:val="000000"/>
          <w:sz w:val="24"/>
          <w:szCs w:val="24"/>
          <w:lang w:eastAsia="zh-CN"/>
        </w:rPr>
        <w:t>mò</w:t>
      </w:r>
      <w:r w:rsidRPr="00790D0A">
        <w:rPr>
          <w:color w:val="000000"/>
          <w:sz w:val="24"/>
          <w:szCs w:val="24"/>
          <w:lang w:eastAsia="zh-CN"/>
        </w:rPr>
        <w:t>）</w:t>
      </w:r>
    </w:p>
    <w:p w:rsidR="00F773F5" w:rsidRP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D. </w:t>
      </w:r>
      <w:r w:rsidRPr="00790D0A">
        <w:rPr>
          <w:color w:val="000000"/>
          <w:sz w:val="24"/>
          <w:szCs w:val="24"/>
          <w:lang w:eastAsia="zh-CN"/>
        </w:rPr>
        <w:t>幽</w:t>
      </w:r>
      <w:r w:rsidRPr="00790D0A">
        <w:rPr>
          <w:color w:val="000000"/>
          <w:sz w:val="24"/>
          <w:szCs w:val="24"/>
          <w:u w:val="single"/>
          <w:lang w:eastAsia="zh-CN"/>
        </w:rPr>
        <w:t>悄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qiāo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    </w:t>
      </w:r>
      <w:r w:rsidRPr="00790D0A">
        <w:rPr>
          <w:color w:val="000000"/>
          <w:sz w:val="24"/>
          <w:szCs w:val="24"/>
          <w:u w:val="single"/>
          <w:lang w:eastAsia="zh-CN"/>
        </w:rPr>
        <w:t>锵</w:t>
      </w:r>
      <w:r w:rsidRPr="00790D0A">
        <w:rPr>
          <w:color w:val="000000"/>
          <w:sz w:val="24"/>
          <w:szCs w:val="24"/>
          <w:lang w:eastAsia="zh-CN"/>
        </w:rPr>
        <w:t>然（</w:t>
      </w:r>
      <w:r w:rsidRPr="00790D0A">
        <w:rPr>
          <w:color w:val="000000"/>
          <w:sz w:val="24"/>
          <w:szCs w:val="24"/>
          <w:lang w:eastAsia="zh-CN"/>
        </w:rPr>
        <w:t>qiāng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神</w:t>
      </w:r>
      <w:r w:rsidRPr="00790D0A">
        <w:rPr>
          <w:color w:val="000000"/>
          <w:sz w:val="24"/>
          <w:szCs w:val="24"/>
          <w:u w:val="single"/>
          <w:lang w:eastAsia="zh-CN"/>
        </w:rPr>
        <w:t>龛</w:t>
      </w: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kān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      </w:t>
      </w:r>
      <w:r w:rsidRPr="00790D0A">
        <w:rPr>
          <w:color w:val="000000"/>
          <w:sz w:val="24"/>
          <w:szCs w:val="24"/>
          <w:u w:val="single"/>
          <w:lang w:eastAsia="zh-CN"/>
        </w:rPr>
        <w:t>斡</w:t>
      </w:r>
      <w:r w:rsidRPr="00790D0A">
        <w:rPr>
          <w:color w:val="000000"/>
          <w:sz w:val="24"/>
          <w:szCs w:val="24"/>
          <w:lang w:eastAsia="zh-CN"/>
        </w:rPr>
        <w:t>旋（</w:t>
      </w:r>
      <w:r w:rsidRPr="00790D0A">
        <w:rPr>
          <w:color w:val="000000"/>
          <w:sz w:val="24"/>
          <w:szCs w:val="24"/>
          <w:lang w:eastAsia="zh-CN"/>
        </w:rPr>
        <w:t>wò</w:t>
      </w:r>
      <w:r w:rsidRPr="00790D0A">
        <w:rPr>
          <w:color w:val="000000"/>
          <w:sz w:val="24"/>
          <w:szCs w:val="24"/>
          <w:lang w:eastAsia="zh-CN"/>
        </w:rPr>
        <w:t>）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2.</w:t>
      </w:r>
      <w:r w:rsidRPr="00790D0A">
        <w:rPr>
          <w:color w:val="000000"/>
          <w:sz w:val="24"/>
          <w:szCs w:val="24"/>
          <w:lang w:eastAsia="zh-CN"/>
        </w:rPr>
        <w:t>下列词语书写正确的一项是（</w:t>
      </w:r>
      <w:r w:rsidRPr="00790D0A">
        <w:rPr>
          <w:color w:val="000000"/>
          <w:sz w:val="24"/>
          <w:szCs w:val="24"/>
          <w:lang w:eastAsia="zh-CN"/>
        </w:rPr>
        <w:t>   </w:t>
      </w:r>
      <w:r w:rsidR="00790D0A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790D0A">
        <w:rPr>
          <w:color w:val="000000"/>
          <w:sz w:val="24"/>
          <w:szCs w:val="24"/>
          <w:lang w:eastAsia="zh-CN"/>
        </w:rPr>
        <w:t xml:space="preserve"> </w:t>
      </w:r>
      <w:r w:rsidRPr="00790D0A">
        <w:rPr>
          <w:color w:val="000000"/>
          <w:sz w:val="24"/>
          <w:szCs w:val="24"/>
          <w:lang w:eastAsia="zh-CN"/>
        </w:rPr>
        <w:t>）</w:t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A. </w:t>
      </w:r>
      <w:r w:rsidRPr="00790D0A">
        <w:rPr>
          <w:color w:val="000000"/>
          <w:sz w:val="24"/>
          <w:szCs w:val="24"/>
          <w:lang w:eastAsia="zh-CN"/>
        </w:rPr>
        <w:t>灯蛾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咕噜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领域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夜深星澜</w:t>
      </w:r>
      <w:r w:rsidRPr="00790D0A">
        <w:rPr>
          <w:color w:val="000000"/>
          <w:sz w:val="24"/>
          <w:szCs w:val="24"/>
          <w:lang w:eastAsia="zh-CN"/>
        </w:rPr>
        <w:t>                  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00812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0D0A">
        <w:rPr>
          <w:color w:val="000000"/>
          <w:sz w:val="24"/>
          <w:szCs w:val="24"/>
          <w:lang w:eastAsia="zh-CN"/>
        </w:rPr>
        <w:t>B. </w:t>
      </w:r>
      <w:r w:rsidRPr="00790D0A">
        <w:rPr>
          <w:color w:val="000000"/>
          <w:sz w:val="24"/>
          <w:szCs w:val="24"/>
          <w:lang w:eastAsia="zh-CN"/>
        </w:rPr>
        <w:t>掌故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静穆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退色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翠羽流苏</w:t>
      </w:r>
    </w:p>
    <w:p w:rsidR="00F773F5" w:rsidRP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C. </w:t>
      </w:r>
      <w:r w:rsidRPr="00790D0A">
        <w:rPr>
          <w:color w:val="000000"/>
          <w:sz w:val="24"/>
          <w:szCs w:val="24"/>
          <w:lang w:eastAsia="zh-CN"/>
        </w:rPr>
        <w:t>怅惘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油坊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点缀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斗方大字</w:t>
      </w:r>
      <w:r w:rsidRPr="00790D0A">
        <w:rPr>
          <w:color w:val="000000"/>
          <w:sz w:val="24"/>
          <w:szCs w:val="24"/>
          <w:lang w:eastAsia="zh-CN"/>
        </w:rPr>
        <w:t>                        </w:t>
      </w:r>
      <w:r w:rsidRPr="00790D0A">
        <w:rPr>
          <w:color w:val="000000"/>
          <w:sz w:val="24"/>
          <w:szCs w:val="24"/>
          <w:lang w:eastAsia="zh-CN"/>
        </w:rPr>
        <w:t>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2794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0D0A">
        <w:rPr>
          <w:color w:val="000000"/>
          <w:sz w:val="24"/>
          <w:szCs w:val="24"/>
          <w:lang w:eastAsia="zh-CN"/>
        </w:rPr>
        <w:t>D. </w:t>
      </w:r>
      <w:r w:rsidRPr="00790D0A">
        <w:rPr>
          <w:color w:val="000000"/>
          <w:sz w:val="24"/>
          <w:szCs w:val="24"/>
          <w:lang w:eastAsia="zh-CN"/>
        </w:rPr>
        <w:t>幽悄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霄夜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思慕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意味深长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3.</w:t>
      </w:r>
      <w:r w:rsidRPr="00790D0A">
        <w:rPr>
          <w:color w:val="000000"/>
          <w:sz w:val="24"/>
          <w:szCs w:val="24"/>
          <w:lang w:eastAsia="zh-CN"/>
        </w:rPr>
        <w:t>下列词语书写有错误的一组是（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="00790D0A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           </w:t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A. </w:t>
      </w:r>
      <w:r w:rsidRPr="00790D0A">
        <w:rPr>
          <w:color w:val="000000"/>
          <w:sz w:val="24"/>
          <w:szCs w:val="24"/>
          <w:lang w:eastAsia="zh-CN"/>
        </w:rPr>
        <w:t>岁梢寒夜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黑夜溺炕</w:t>
      </w:r>
      <w:r w:rsidRPr="00790D0A">
        <w:rPr>
          <w:color w:val="000000"/>
          <w:sz w:val="24"/>
          <w:szCs w:val="24"/>
          <w:lang w:eastAsia="zh-CN"/>
        </w:rPr>
        <w:t>    </w:t>
      </w:r>
      <w:r w:rsidRPr="00790D0A">
        <w:rPr>
          <w:color w:val="000000"/>
          <w:sz w:val="24"/>
          <w:szCs w:val="24"/>
          <w:lang w:eastAsia="zh-CN"/>
        </w:rPr>
        <w:t>萧萧班马</w:t>
      </w:r>
      <w:r w:rsidRPr="00790D0A">
        <w:rPr>
          <w:color w:val="000000"/>
          <w:sz w:val="24"/>
          <w:szCs w:val="24"/>
          <w:lang w:eastAsia="zh-CN"/>
        </w:rPr>
        <w:t>               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18984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0D0A">
        <w:rPr>
          <w:color w:val="000000"/>
          <w:sz w:val="24"/>
          <w:szCs w:val="24"/>
          <w:lang w:eastAsia="zh-CN"/>
        </w:rPr>
        <w:t>B. </w:t>
      </w:r>
      <w:r w:rsidRPr="00790D0A">
        <w:rPr>
          <w:color w:val="000000"/>
          <w:sz w:val="24"/>
          <w:szCs w:val="24"/>
          <w:lang w:eastAsia="zh-CN"/>
        </w:rPr>
        <w:t>荒郊夜宿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盛伏舍茶</w:t>
      </w:r>
      <w:r w:rsidRPr="00790D0A">
        <w:rPr>
          <w:color w:val="000000"/>
          <w:sz w:val="24"/>
          <w:szCs w:val="24"/>
          <w:lang w:eastAsia="zh-CN"/>
        </w:rPr>
        <w:t>    </w:t>
      </w:r>
      <w:r w:rsidRPr="00790D0A">
        <w:rPr>
          <w:color w:val="000000"/>
          <w:sz w:val="24"/>
          <w:szCs w:val="24"/>
          <w:lang w:eastAsia="zh-CN"/>
        </w:rPr>
        <w:t>腊八施粥</w:t>
      </w:r>
    </w:p>
    <w:p w:rsidR="00F773F5" w:rsidRP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C. </w:t>
      </w:r>
      <w:r w:rsidRPr="00790D0A">
        <w:rPr>
          <w:color w:val="000000"/>
          <w:sz w:val="24"/>
          <w:szCs w:val="24"/>
          <w:lang w:eastAsia="zh-CN"/>
        </w:rPr>
        <w:t>四面虚惊</w:t>
      </w:r>
      <w:r w:rsidRPr="00790D0A">
        <w:rPr>
          <w:color w:val="000000"/>
          <w:sz w:val="24"/>
          <w:szCs w:val="24"/>
          <w:lang w:eastAsia="zh-CN"/>
        </w:rPr>
        <w:t>    </w:t>
      </w:r>
      <w:r w:rsidRPr="00790D0A">
        <w:rPr>
          <w:color w:val="000000"/>
          <w:sz w:val="24"/>
          <w:szCs w:val="24"/>
          <w:lang w:eastAsia="zh-CN"/>
        </w:rPr>
        <w:t>垂珠联龙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张灯结彩</w:t>
      </w:r>
      <w:r w:rsidRPr="00790D0A">
        <w:rPr>
          <w:color w:val="000000"/>
          <w:sz w:val="24"/>
          <w:szCs w:val="24"/>
          <w:lang w:eastAsia="zh-CN"/>
        </w:rPr>
        <w:t>               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9977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0D0A">
        <w:rPr>
          <w:color w:val="000000"/>
          <w:sz w:val="24"/>
          <w:szCs w:val="24"/>
          <w:lang w:eastAsia="zh-CN"/>
        </w:rPr>
        <w:t>D. </w:t>
      </w:r>
      <w:r w:rsidRPr="00790D0A">
        <w:rPr>
          <w:color w:val="000000"/>
          <w:sz w:val="24"/>
          <w:szCs w:val="24"/>
          <w:lang w:eastAsia="zh-CN"/>
        </w:rPr>
        <w:t>金吾不禁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风至锵然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翠羽流苏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4.</w:t>
      </w:r>
      <w:r w:rsidRPr="00790D0A">
        <w:rPr>
          <w:color w:val="000000"/>
          <w:sz w:val="24"/>
          <w:szCs w:val="24"/>
          <w:lang w:eastAsia="zh-CN"/>
        </w:rPr>
        <w:t>下列句子中运用比喻修辞手法的一项是（</w:t>
      </w:r>
      <w:r w:rsidRPr="00790D0A">
        <w:rPr>
          <w:color w:val="000000"/>
          <w:sz w:val="24"/>
          <w:szCs w:val="24"/>
          <w:lang w:eastAsia="zh-CN"/>
        </w:rPr>
        <w:t xml:space="preserve">   </w:t>
      </w:r>
      <w:r w:rsidR="00790D0A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790D0A">
        <w:rPr>
          <w:color w:val="000000"/>
          <w:sz w:val="24"/>
          <w:szCs w:val="24"/>
          <w:lang w:eastAsia="zh-CN"/>
        </w:rPr>
        <w:t> 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 </w:t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A. </w:t>
      </w:r>
      <w:r w:rsidRPr="00790D0A">
        <w:rPr>
          <w:color w:val="000000"/>
          <w:sz w:val="24"/>
          <w:szCs w:val="24"/>
          <w:lang w:eastAsia="zh-CN"/>
        </w:rPr>
        <w:t>小孩子喜欢火，喜欢亮光，却仿佛是</w:t>
      </w:r>
      <w:r w:rsidRPr="00790D0A">
        <w:rPr>
          <w:color w:val="000000"/>
          <w:sz w:val="24"/>
          <w:szCs w:val="24"/>
          <w:lang w:eastAsia="zh-CN"/>
        </w:rPr>
        <w:t>天性。</w:t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B. </w:t>
      </w:r>
      <w:r w:rsidRPr="00790D0A">
        <w:rPr>
          <w:color w:val="000000"/>
          <w:sz w:val="24"/>
          <w:szCs w:val="24"/>
          <w:lang w:eastAsia="zh-CN"/>
        </w:rPr>
        <w:t>真的，灯笼的缘结得太多了，记忆的网里挤着的就都是。</w:t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C. </w:t>
      </w:r>
      <w:r w:rsidRPr="00790D0A">
        <w:rPr>
          <w:color w:val="000000"/>
          <w:sz w:val="24"/>
          <w:szCs w:val="24"/>
          <w:lang w:eastAsia="zh-CN"/>
        </w:rPr>
        <w:t>自从远离乡井，为了生活在外面孤单地挣扎之后，像这样慈母口中吩咐的话也很久听不到了。</w:t>
      </w:r>
    </w:p>
    <w:p w:rsidR="00F773F5" w:rsidRP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D. </w:t>
      </w:r>
      <w:r w:rsidRPr="00790D0A">
        <w:rPr>
          <w:color w:val="000000"/>
          <w:sz w:val="24"/>
          <w:szCs w:val="24"/>
          <w:lang w:eastAsia="zh-CN"/>
        </w:rPr>
        <w:t>乡俗还愿，唱戏、挂神袍而外，常在村头高挑一挂红灯。仿佛灯柱上还照例有些松柏枝叶做点缀。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5.</w:t>
      </w:r>
      <w:r w:rsidRPr="00790D0A">
        <w:rPr>
          <w:color w:val="000000"/>
          <w:sz w:val="24"/>
          <w:szCs w:val="24"/>
          <w:lang w:eastAsia="zh-CN"/>
        </w:rPr>
        <w:t>下列句子没有语病的一项是（</w:t>
      </w:r>
      <w:r w:rsidRPr="00790D0A">
        <w:rPr>
          <w:color w:val="000000"/>
          <w:sz w:val="24"/>
          <w:szCs w:val="24"/>
          <w:lang w:eastAsia="zh-CN"/>
        </w:rPr>
        <w:t>  </w:t>
      </w:r>
      <w:r w:rsidR="00790D0A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           </w:t>
      </w:r>
    </w:p>
    <w:p w:rsidR="00790D0A" w:rsidP="00790D0A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A. </w:t>
      </w:r>
      <w:r w:rsidRPr="00790D0A">
        <w:rPr>
          <w:color w:val="000000"/>
          <w:sz w:val="24"/>
          <w:szCs w:val="24"/>
          <w:lang w:eastAsia="zh-CN"/>
        </w:rPr>
        <w:t>据调查，我国超</w:t>
      </w:r>
      <w:r w:rsidRPr="00790D0A">
        <w:rPr>
          <w:color w:val="000000"/>
          <w:sz w:val="24"/>
          <w:szCs w:val="24"/>
          <w:lang w:eastAsia="zh-CN"/>
        </w:rPr>
        <w:t>80</w:t>
      </w:r>
      <w:r w:rsidRPr="00790D0A">
        <w:rPr>
          <w:color w:val="000000"/>
          <w:sz w:val="24"/>
          <w:szCs w:val="24"/>
          <w:lang w:eastAsia="zh-CN"/>
        </w:rPr>
        <w:t>％左右的成年人全谷物摄入不足，导致维生素膳食纤维等的缺失。</w:t>
      </w:r>
      <w:r w:rsidRPr="00790D0A">
        <w:rPr>
          <w:color w:val="000000"/>
          <w:sz w:val="24"/>
          <w:szCs w:val="24"/>
          <w:lang w:eastAsia="zh-CN"/>
        </w:rPr>
        <w:t> 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71782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B</w:t>
      </w:r>
      <w:r w:rsidRPr="00790D0A">
        <w:rPr>
          <w:color w:val="000000"/>
          <w:sz w:val="24"/>
          <w:szCs w:val="24"/>
          <w:lang w:eastAsia="zh-CN"/>
        </w:rPr>
        <w:t>．这三年来，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一带一路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建设从无到有、由点及面，进度和成果都超出了预期效果。</w:t>
      </w:r>
    </w:p>
    <w:p w:rsidR="00790D0A" w:rsidP="00790D0A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C. </w:t>
      </w:r>
      <w:r w:rsidRPr="00790D0A">
        <w:rPr>
          <w:color w:val="000000"/>
          <w:sz w:val="24"/>
          <w:szCs w:val="24"/>
          <w:lang w:eastAsia="zh-CN"/>
        </w:rPr>
        <w:t>通过在扬州钟书阁举办的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人间送小温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首发式，使更多年轻读者深入了解汪曾祺。</w:t>
      </w:r>
      <w:r w:rsidRPr="00790D0A">
        <w:rPr>
          <w:color w:val="000000"/>
          <w:sz w:val="24"/>
          <w:szCs w:val="24"/>
          <w:lang w:eastAsia="zh-CN"/>
        </w:rPr>
        <w:t> 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58308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3F5" w:rsidRP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D. </w:t>
      </w:r>
      <w:r w:rsidRPr="00790D0A">
        <w:rPr>
          <w:color w:val="000000"/>
          <w:sz w:val="24"/>
          <w:szCs w:val="24"/>
          <w:lang w:eastAsia="zh-CN"/>
        </w:rPr>
        <w:t>我们不仅要学习巴西人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用脑踢球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的理念，但也要大力发展我国青少年的足球事业。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6.</w:t>
      </w:r>
      <w:r w:rsidRPr="00790D0A">
        <w:rPr>
          <w:color w:val="000000"/>
          <w:sz w:val="24"/>
          <w:szCs w:val="24"/>
          <w:lang w:eastAsia="zh-CN"/>
        </w:rPr>
        <w:t>下列各句中标点符号使用不规范的一项是（</w:t>
      </w:r>
      <w:r w:rsidRPr="00790D0A">
        <w:rPr>
          <w:color w:val="000000"/>
          <w:sz w:val="24"/>
          <w:szCs w:val="24"/>
          <w:lang w:eastAsia="zh-CN"/>
        </w:rPr>
        <w:t> </w:t>
      </w:r>
      <w:r w:rsidR="00790D0A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           </w:t>
      </w:r>
    </w:p>
    <w:p w:rsidR="00790D0A" w:rsidP="00790D0A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A. </w:t>
      </w:r>
      <w:r w:rsidRPr="00790D0A">
        <w:rPr>
          <w:color w:val="000000"/>
          <w:sz w:val="24"/>
          <w:szCs w:val="24"/>
          <w:lang w:eastAsia="zh-CN"/>
        </w:rPr>
        <w:t>如何让古典音乐走进普通人的生活并深入人们的内心？一些艺术家分享了自己在工作中的经验与感悟。</w:t>
      </w:r>
      <w:r w:rsidRPr="00790D0A">
        <w:rPr>
          <w:color w:val="000000"/>
          <w:sz w:val="24"/>
          <w:szCs w:val="24"/>
          <w:lang w:eastAsia="zh-CN"/>
        </w:rPr>
        <w:t> 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2835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B. </w:t>
      </w:r>
      <w:r w:rsidRPr="00790D0A">
        <w:rPr>
          <w:color w:val="000000"/>
          <w:sz w:val="24"/>
          <w:szCs w:val="24"/>
          <w:lang w:eastAsia="zh-CN"/>
        </w:rPr>
        <w:t>文艺工作者只有真正深入生活并紧跟时代步伐，才可能创作出有温度、有深度、有高度的优秀作品。</w:t>
      </w:r>
    </w:p>
    <w:p w:rsidR="00790D0A" w:rsidP="00790D0A">
      <w:pPr>
        <w:spacing w:after="0" w:line="360" w:lineRule="auto"/>
        <w:ind w:left="150"/>
        <w:rPr>
          <w:rFonts w:hint="eastAsia"/>
          <w:noProof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C. </w:t>
      </w:r>
      <w:r w:rsidRPr="00790D0A">
        <w:rPr>
          <w:color w:val="000000"/>
          <w:sz w:val="24"/>
          <w:szCs w:val="24"/>
          <w:lang w:eastAsia="zh-CN"/>
        </w:rPr>
        <w:t>原始人类阅读的对象就是大自然</w:t>
      </w:r>
      <w:r w:rsidRPr="00790D0A">
        <w:rPr>
          <w:color w:val="000000"/>
          <w:sz w:val="24"/>
          <w:szCs w:val="24"/>
          <w:lang w:eastAsia="zh-CN"/>
        </w:rPr>
        <w:t>：山峦在蔚蓝的天空下寂静绵延，野鹿在蜿蜒的溪流边上悠闲漫步。</w:t>
      </w:r>
      <w:r w:rsidRPr="00790D0A">
        <w:rPr>
          <w:color w:val="000000"/>
          <w:sz w:val="24"/>
          <w:szCs w:val="24"/>
          <w:lang w:eastAsia="zh-CN"/>
        </w:rPr>
        <w:t>          </w:t>
      </w:r>
    </w:p>
    <w:p w:rsidR="00F773F5" w:rsidRP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73155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0D0A">
        <w:rPr>
          <w:color w:val="000000"/>
          <w:sz w:val="24"/>
          <w:szCs w:val="24"/>
          <w:lang w:eastAsia="zh-CN"/>
        </w:rPr>
        <w:t>D. </w:t>
      </w:r>
      <w:r w:rsidRPr="00790D0A">
        <w:rPr>
          <w:color w:val="000000"/>
          <w:sz w:val="24"/>
          <w:szCs w:val="24"/>
          <w:lang w:eastAsia="zh-CN"/>
        </w:rPr>
        <w:t>历史正剧往往庄重严整，因为它倾向于真实再现，历史传奇常常灵动丰盈，因为它有较多理想色彩。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b/>
          <w:bCs/>
          <w:sz w:val="24"/>
          <w:szCs w:val="24"/>
          <w:lang w:eastAsia="zh-CN"/>
        </w:rPr>
        <w:t>二、填空题（</w:t>
      </w:r>
      <w:r w:rsidRPr="00790D0A">
        <w:rPr>
          <w:b/>
          <w:bCs/>
          <w:sz w:val="24"/>
          <w:szCs w:val="24"/>
          <w:lang w:eastAsia="zh-CN"/>
        </w:rPr>
        <w:t>共</w:t>
      </w:r>
      <w:r w:rsidRPr="00790D0A">
        <w:rPr>
          <w:b/>
          <w:bCs/>
          <w:sz w:val="24"/>
          <w:szCs w:val="24"/>
          <w:lang w:eastAsia="zh-CN"/>
        </w:rPr>
        <w:t>6</w:t>
      </w:r>
      <w:r w:rsidRPr="00790D0A">
        <w:rPr>
          <w:b/>
          <w:bCs/>
          <w:sz w:val="24"/>
          <w:szCs w:val="24"/>
          <w:lang w:eastAsia="zh-CN"/>
        </w:rPr>
        <w:t>分）</w:t>
      </w:r>
    </w:p>
    <w:p w:rsidR="00F773F5" w:rsidRPr="00790D0A" w:rsidP="00790D0A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《社戏》通过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和少年伙伴们等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、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、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等情节的描写，展示了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</w:t>
      </w:r>
      <w:r w:rsidRPr="00790D0A">
        <w:rPr>
          <w:color w:val="000000"/>
          <w:sz w:val="24"/>
          <w:szCs w:val="24"/>
          <w:lang w:eastAsia="zh-CN"/>
        </w:rPr>
        <w:t xml:space="preserve">” </w:t>
      </w:r>
      <w:r w:rsidRPr="00790D0A">
        <w:rPr>
          <w:color w:val="000000"/>
          <w:sz w:val="24"/>
          <w:szCs w:val="24"/>
          <w:lang w:eastAsia="zh-CN"/>
        </w:rPr>
        <w:t>的一段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的江南水乡文化生活经历，刻画了一群农家少年的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形象，表现了劳动人民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的美好品德。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b/>
          <w:bCs/>
          <w:sz w:val="24"/>
          <w:szCs w:val="24"/>
          <w:lang w:eastAsia="zh-CN"/>
        </w:rPr>
        <w:t>三、语言表达（</w:t>
      </w:r>
      <w:r w:rsidRPr="00790D0A">
        <w:rPr>
          <w:b/>
          <w:bCs/>
          <w:sz w:val="24"/>
          <w:szCs w:val="24"/>
          <w:lang w:eastAsia="zh-CN"/>
        </w:rPr>
        <w:t>共</w:t>
      </w:r>
      <w:r w:rsidRPr="00790D0A">
        <w:rPr>
          <w:b/>
          <w:bCs/>
          <w:sz w:val="24"/>
          <w:szCs w:val="24"/>
          <w:lang w:eastAsia="zh-CN"/>
        </w:rPr>
        <w:t>8</w:t>
      </w:r>
      <w:r w:rsidRPr="00790D0A">
        <w:rPr>
          <w:b/>
          <w:bCs/>
          <w:sz w:val="24"/>
          <w:szCs w:val="24"/>
          <w:lang w:eastAsia="zh-CN"/>
        </w:rPr>
        <w:t>分）</w:t>
      </w:r>
    </w:p>
    <w:p w:rsidR="00F773F5" w:rsidRPr="00790D0A" w:rsidP="00790D0A">
      <w:pPr>
        <w:spacing w:after="0"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790D0A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标序号的四句话有两个病句，请找出并提出修改意见</w:t>
      </w:r>
      <w:r w:rsidRPr="00790D0A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(</w:t>
      </w:r>
      <w:r w:rsidRPr="00790D0A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不必抄录原句</w:t>
      </w:r>
      <w:r w:rsidRPr="00790D0A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)</w:t>
      </w:r>
      <w:r w:rsidRPr="00790D0A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    ①</w:t>
      </w:r>
      <w:r w:rsidRPr="00790D0A">
        <w:rPr>
          <w:color w:val="000000"/>
          <w:sz w:val="24"/>
          <w:szCs w:val="24"/>
          <w:lang w:eastAsia="zh-CN"/>
        </w:rPr>
        <w:t>人生的高度取决于阅读积淀的厚度。</w:t>
      </w:r>
      <w:r w:rsidRPr="00790D0A">
        <w:rPr>
          <w:color w:val="000000"/>
          <w:sz w:val="24"/>
          <w:szCs w:val="24"/>
          <w:lang w:eastAsia="zh-CN"/>
        </w:rPr>
        <w:t>②</w:t>
      </w:r>
      <w:r w:rsidRPr="00790D0A">
        <w:rPr>
          <w:color w:val="000000"/>
          <w:sz w:val="24"/>
          <w:szCs w:val="24"/>
          <w:lang w:eastAsia="zh-CN"/>
        </w:rPr>
        <w:t>与书籍相伴的人生，一定有生机，有价值；书香飘溢的校园，一定有活力，有内涵。</w:t>
      </w:r>
      <w:r w:rsidRPr="00790D0A">
        <w:rPr>
          <w:color w:val="000000"/>
          <w:sz w:val="24"/>
          <w:szCs w:val="24"/>
          <w:lang w:eastAsia="zh-CN"/>
        </w:rPr>
        <w:t>③</w:t>
      </w:r>
      <w:r w:rsidRPr="00790D0A">
        <w:rPr>
          <w:color w:val="000000"/>
          <w:sz w:val="24"/>
          <w:szCs w:val="24"/>
          <w:lang w:eastAsia="zh-CN"/>
        </w:rPr>
        <w:t>今年，我校的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书香校园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活动取得了丰硕成果，被评为全市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书香校园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示范学校。</w:t>
      </w:r>
      <w:r w:rsidRPr="00790D0A">
        <w:rPr>
          <w:color w:val="000000"/>
          <w:sz w:val="24"/>
          <w:szCs w:val="24"/>
          <w:lang w:eastAsia="zh-CN"/>
        </w:rPr>
        <w:t>④</w:t>
      </w:r>
      <w:r w:rsidRPr="00790D0A">
        <w:rPr>
          <w:color w:val="000000"/>
          <w:sz w:val="24"/>
          <w:szCs w:val="24"/>
          <w:lang w:eastAsia="zh-CN"/>
        </w:rPr>
        <w:t>为了进一步引导全校师生吸收经典著作的营养，提升人生境界为宗旨，学校决定开展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经典阅读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活动。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1</w:t>
      </w:r>
      <w:r w:rsidRPr="00790D0A">
        <w:rPr>
          <w:color w:val="000000"/>
          <w:sz w:val="24"/>
          <w:szCs w:val="24"/>
          <w:lang w:eastAsia="zh-CN"/>
        </w:rPr>
        <w:t>）第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句，修改意见</w:t>
      </w:r>
      <w:r w:rsidRPr="00790D0A">
        <w:rPr>
          <w:color w:val="000000"/>
          <w:sz w:val="24"/>
          <w:szCs w:val="24"/>
          <w:lang w:eastAsia="zh-CN"/>
        </w:rPr>
        <w:t>:__</w:t>
      </w:r>
      <w:r w:rsidRPr="00790D0A" w:rsidR="00790D0A">
        <w:rPr>
          <w:color w:val="000000"/>
          <w:sz w:val="24"/>
          <w:szCs w:val="24"/>
          <w:lang w:eastAsia="zh-CN"/>
        </w:rPr>
        <w:t>________________________________________________</w:t>
      </w:r>
      <w:r w:rsidRPr="00790D0A">
        <w:rPr>
          <w:color w:val="000000"/>
          <w:sz w:val="24"/>
          <w:szCs w:val="24"/>
          <w:lang w:eastAsia="zh-CN"/>
        </w:rPr>
        <w:t>___</w:t>
      </w:r>
      <w:r w:rsidRPr="00790D0A">
        <w:rPr>
          <w:color w:val="000000"/>
          <w:sz w:val="24"/>
          <w:szCs w:val="24"/>
          <w:lang w:eastAsia="zh-CN"/>
        </w:rPr>
        <w:t>。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2</w:t>
      </w:r>
      <w:r w:rsidRPr="00790D0A">
        <w:rPr>
          <w:color w:val="000000"/>
          <w:sz w:val="24"/>
          <w:szCs w:val="24"/>
          <w:lang w:eastAsia="zh-CN"/>
        </w:rPr>
        <w:t>）第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句，修改意见</w:t>
      </w:r>
      <w:r w:rsidRPr="00790D0A">
        <w:rPr>
          <w:color w:val="000000"/>
          <w:sz w:val="24"/>
          <w:szCs w:val="24"/>
          <w:lang w:eastAsia="zh-CN"/>
        </w:rPr>
        <w:t>:___</w:t>
      </w:r>
      <w:r w:rsidRPr="00790D0A" w:rsidR="00790D0A">
        <w:rPr>
          <w:color w:val="000000"/>
          <w:sz w:val="24"/>
          <w:szCs w:val="24"/>
          <w:lang w:eastAsia="zh-CN"/>
        </w:rPr>
        <w:t>_____________________________________________</w:t>
      </w:r>
      <w:r w:rsidRPr="00790D0A">
        <w:rPr>
          <w:color w:val="000000"/>
          <w:sz w:val="24"/>
          <w:szCs w:val="24"/>
          <w:lang w:eastAsia="zh-CN"/>
        </w:rPr>
        <w:t>_____</w:t>
      </w:r>
      <w:r w:rsidRPr="00790D0A">
        <w:rPr>
          <w:color w:val="000000"/>
          <w:sz w:val="24"/>
          <w:szCs w:val="24"/>
          <w:lang w:eastAsia="zh-CN"/>
        </w:rPr>
        <w:t>。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b/>
          <w:bCs/>
          <w:sz w:val="24"/>
          <w:szCs w:val="24"/>
          <w:lang w:eastAsia="zh-CN"/>
        </w:rPr>
        <w:t>四、现代文阅读（</w:t>
      </w:r>
      <w:r w:rsidRPr="00790D0A">
        <w:rPr>
          <w:b/>
          <w:bCs/>
          <w:sz w:val="24"/>
          <w:szCs w:val="24"/>
          <w:lang w:eastAsia="zh-CN"/>
        </w:rPr>
        <w:t>共</w:t>
      </w:r>
      <w:r w:rsidRPr="00790D0A">
        <w:rPr>
          <w:b/>
          <w:bCs/>
          <w:sz w:val="24"/>
          <w:szCs w:val="24"/>
          <w:lang w:eastAsia="zh-CN"/>
        </w:rPr>
        <w:t>34</w:t>
      </w:r>
      <w:r w:rsidRPr="00790D0A">
        <w:rPr>
          <w:b/>
          <w:bCs/>
          <w:sz w:val="24"/>
          <w:szCs w:val="24"/>
          <w:lang w:eastAsia="zh-CN"/>
        </w:rPr>
        <w:t>分）</w:t>
      </w:r>
    </w:p>
    <w:p w:rsidR="00790D0A" w:rsidP="00790D0A">
      <w:pPr>
        <w:spacing w:after="0" w:line="360" w:lineRule="auto"/>
        <w:jc w:val="center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（一）</w:t>
      </w:r>
    </w:p>
    <w:p w:rsidR="00790D0A" w:rsidP="00790D0A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我的很重的心忽而轻松了，身体也似乎舒展到说不出的大。一出门，便望见月下的平桥内泊着一支白篷的航船，大家跳下船，双喜拔前篙，阿发拔后篙，年幼的都陪我坐在舱中，较大的聚在船尾。母亲送出来吩咐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要小心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的时候，我们已经</w:t>
      </w:r>
      <w:r w:rsidRPr="00790D0A">
        <w:rPr>
          <w:color w:val="000000"/>
          <w:sz w:val="24"/>
          <w:szCs w:val="24"/>
          <w:lang w:eastAsia="zh-CN"/>
        </w:rPr>
        <w:t>_____</w:t>
      </w:r>
      <w:r w:rsidRPr="00790D0A">
        <w:rPr>
          <w:color w:val="000000"/>
          <w:sz w:val="24"/>
          <w:szCs w:val="24"/>
          <w:lang w:eastAsia="zh-CN"/>
        </w:rPr>
        <w:t>（摇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荡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点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撑）开船，在桥石上一</w:t>
      </w:r>
      <w:r w:rsidRPr="00790D0A">
        <w:rPr>
          <w:color w:val="000000"/>
          <w:sz w:val="24"/>
          <w:szCs w:val="24"/>
          <w:lang w:eastAsia="zh-CN"/>
        </w:rPr>
        <w:t>_____</w:t>
      </w:r>
      <w:r w:rsidRPr="00790D0A">
        <w:rPr>
          <w:color w:val="000000"/>
          <w:sz w:val="24"/>
          <w:szCs w:val="24"/>
          <w:lang w:eastAsia="zh-CN"/>
        </w:rPr>
        <w:t>（碰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击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磕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撞），退后几尺，即又上前出了桥。于是架起两支橹，一支两人，一里一换，有说笑的，有嚷的，夹着潺潺的船头激水的声音，在左右都是碧绿的豆麦田地的河流中，飞一般径向赵庄前</w:t>
      </w:r>
      <w:r w:rsidRPr="00790D0A">
        <w:rPr>
          <w:color w:val="000000"/>
          <w:sz w:val="24"/>
          <w:szCs w:val="24"/>
          <w:lang w:eastAsia="zh-CN"/>
        </w:rPr>
        <w:t>进了。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 xml:space="preserve">    </w:t>
      </w:r>
      <w:r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790D0A">
        <w:rPr>
          <w:color w:val="000000"/>
          <w:sz w:val="24"/>
          <w:szCs w:val="24"/>
          <w:lang w:eastAsia="zh-CN"/>
        </w:rPr>
        <w:t>两岸的豆麦和河底的水草所发散出来的清香，夹杂在水气中扑面的吹来；月色便朦胧在这水气里。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 xml:space="preserve">    </w:t>
      </w:r>
      <w:r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790D0A">
        <w:rPr>
          <w:color w:val="000000"/>
          <w:sz w:val="24"/>
          <w:szCs w:val="24"/>
          <w:lang w:eastAsia="zh-CN"/>
        </w:rPr>
        <w:t>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那声音大概是横笛，宛转，悠扬，使我的心也沉静，然而又自失起来，觉得要和他弥散在含着豆麦蕴藻之香的夜气里。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那火接近了，果然是渔火；我才记得先前望见</w:t>
      </w:r>
      <w:r w:rsidRPr="00790D0A">
        <w:rPr>
          <w:color w:val="000000"/>
          <w:sz w:val="24"/>
          <w:szCs w:val="24"/>
          <w:lang w:eastAsia="zh-CN"/>
        </w:rPr>
        <w:t>e-j</w:t>
      </w:r>
      <w:r w:rsidRPr="00790D0A">
        <w:rPr>
          <w:color w:val="000000"/>
          <w:sz w:val="24"/>
          <w:szCs w:val="24"/>
          <w:lang w:eastAsia="zh-CN"/>
        </w:rPr>
        <w:t>也不是赵庄。那是正对船头的一丛松柏林，我去年也曾</w:t>
      </w:r>
      <w:r w:rsidRPr="00790D0A">
        <w:rPr>
          <w:color w:val="000000"/>
          <w:sz w:val="24"/>
          <w:szCs w:val="24"/>
          <w:lang w:eastAsia="zh-CN"/>
        </w:rPr>
        <w:t>经去游玩过，还看见破的石马倒在地下，一个石羊蹲在草里呢。过了那林，船便弯进了叉港，于是赵庄便真在眼前了。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1</w:t>
      </w:r>
      <w:r w:rsidRPr="00790D0A">
        <w:rPr>
          <w:color w:val="000000"/>
          <w:sz w:val="24"/>
          <w:szCs w:val="24"/>
          <w:lang w:eastAsia="zh-CN"/>
        </w:rPr>
        <w:t>）为第一段中的空白处选择恰当的字：</w:t>
      </w:r>
      <w:r w:rsidRPr="00790D0A">
        <w:rPr>
          <w:color w:val="000000"/>
          <w:sz w:val="24"/>
          <w:szCs w:val="24"/>
          <w:lang w:eastAsia="zh-CN"/>
        </w:rPr>
        <w:t>_____</w:t>
      </w:r>
      <w:r w:rsidRPr="00790D0A">
        <w:rPr>
          <w:color w:val="000000"/>
          <w:sz w:val="24"/>
          <w:szCs w:val="24"/>
          <w:lang w:eastAsia="zh-CN"/>
        </w:rPr>
        <w:t>_</w:t>
      </w:r>
      <w:r w:rsidRPr="00790D0A" w:rsidR="00790D0A">
        <w:rPr>
          <w:color w:val="000000"/>
          <w:sz w:val="24"/>
          <w:szCs w:val="24"/>
          <w:lang w:eastAsia="zh-CN"/>
        </w:rPr>
        <w:t>__</w:t>
      </w:r>
      <w:r w:rsidRPr="00790D0A" w:rsidR="00790D0A">
        <w:rPr>
          <w:color w:val="000000"/>
          <w:sz w:val="24"/>
          <w:szCs w:val="24"/>
          <w:lang w:eastAsia="zh-CN"/>
        </w:rPr>
        <w:t>、</w:t>
      </w:r>
      <w:r w:rsidRPr="00790D0A" w:rsidR="00790D0A">
        <w:rPr>
          <w:color w:val="000000"/>
          <w:sz w:val="24"/>
          <w:szCs w:val="24"/>
          <w:lang w:eastAsia="zh-CN"/>
        </w:rPr>
        <w:t>________</w:t>
      </w:r>
      <w:r w:rsidRPr="00790D0A" w:rsidR="00790D0A">
        <w:rPr>
          <w:color w:val="000000"/>
          <w:sz w:val="24"/>
          <w:szCs w:val="24"/>
          <w:lang w:eastAsia="zh-CN"/>
        </w:rPr>
        <w:t>。这一段描写农村小朋友们撑船的动作，既说明了</w:t>
      </w:r>
      <w:r w:rsidRPr="00790D0A" w:rsidR="00790D0A">
        <w:rPr>
          <w:color w:val="000000"/>
          <w:sz w:val="24"/>
          <w:szCs w:val="24"/>
          <w:lang w:eastAsia="zh-CN"/>
        </w:rPr>
        <w:t>________</w:t>
      </w:r>
      <w:r w:rsidRPr="00790D0A" w:rsidR="00790D0A">
        <w:rPr>
          <w:color w:val="000000"/>
          <w:sz w:val="24"/>
          <w:szCs w:val="24"/>
          <w:lang w:eastAsia="zh-CN"/>
        </w:rPr>
        <w:t>，又体现了</w:t>
      </w:r>
      <w:r w:rsidRPr="00790D0A" w:rsidR="00790D0A">
        <w:rPr>
          <w:color w:val="000000"/>
          <w:sz w:val="24"/>
          <w:szCs w:val="24"/>
          <w:lang w:eastAsia="zh-CN"/>
        </w:rPr>
        <w:t>_____</w:t>
      </w:r>
      <w:r w:rsidRPr="00790D0A">
        <w:rPr>
          <w:color w:val="000000"/>
          <w:sz w:val="24"/>
          <w:szCs w:val="24"/>
          <w:lang w:eastAsia="zh-CN"/>
        </w:rPr>
        <w:t>___</w:t>
      </w:r>
      <w:r w:rsidRPr="00790D0A">
        <w:rPr>
          <w:color w:val="000000"/>
          <w:sz w:val="24"/>
          <w:szCs w:val="24"/>
          <w:lang w:eastAsia="zh-CN"/>
        </w:rPr>
        <w:t>。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2</w:t>
      </w:r>
      <w:r w:rsidRPr="00790D0A">
        <w:rPr>
          <w:color w:val="000000"/>
          <w:sz w:val="24"/>
          <w:szCs w:val="24"/>
          <w:lang w:eastAsia="zh-CN"/>
        </w:rPr>
        <w:t>）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①“</w:t>
      </w:r>
      <w:r w:rsidRPr="00790D0A">
        <w:rPr>
          <w:color w:val="000000"/>
          <w:sz w:val="24"/>
          <w:szCs w:val="24"/>
          <w:lang w:eastAsia="zh-CN"/>
        </w:rPr>
        <w:t>那火接近了，果然是渔火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，把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果然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换成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竟然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可以吗？为什么？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790D0A" w:rsidRP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F773F5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②“</w:t>
      </w:r>
      <w:r w:rsidRPr="00790D0A">
        <w:rPr>
          <w:color w:val="000000"/>
          <w:sz w:val="24"/>
          <w:szCs w:val="24"/>
          <w:lang w:eastAsia="zh-CN"/>
        </w:rPr>
        <w:t>于是赵庄便真在眼前了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，把句中的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真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字去掉行不行？为什么？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790D0A" w:rsidRP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F773F5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3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淡黑的起伏的连山，仿佛是踊跃的铁的兽脊似的，都远远地向船尾跑去了，但我却</w:t>
      </w:r>
      <w:r w:rsidRPr="00790D0A">
        <w:rPr>
          <w:color w:val="000000"/>
          <w:sz w:val="24"/>
          <w:szCs w:val="24"/>
          <w:lang w:eastAsia="zh-CN"/>
        </w:rPr>
        <w:t>还以为船慢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一句运用了什么修辞手法？有何表达效果？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790D0A" w:rsidRP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4</w:t>
      </w:r>
      <w:r w:rsidRPr="00790D0A">
        <w:rPr>
          <w:color w:val="000000"/>
          <w:sz w:val="24"/>
          <w:szCs w:val="24"/>
          <w:lang w:eastAsia="zh-CN"/>
        </w:rPr>
        <w:t>）从第一，二，三段中各找出一处直接写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心理活动的语句，在文中用波浪线标示出来，再分别从括号里选出能恰当概括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当时的心理活动的词语。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第一段：（活泼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轻松）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第二段：（急切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焦虑）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第三段：（惘然</w:t>
      </w:r>
      <w:r w:rsidRPr="00790D0A">
        <w:rPr>
          <w:color w:val="000000"/>
          <w:sz w:val="24"/>
          <w:szCs w:val="24"/>
          <w:lang w:eastAsia="zh-CN"/>
        </w:rPr>
        <w:t xml:space="preserve">  </w:t>
      </w:r>
      <w:r w:rsidRPr="00790D0A">
        <w:rPr>
          <w:color w:val="000000"/>
          <w:sz w:val="24"/>
          <w:szCs w:val="24"/>
          <w:lang w:eastAsia="zh-CN"/>
        </w:rPr>
        <w:t>陶醉）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p w:rsidR="00790D0A" w:rsidP="00790D0A">
      <w:pPr>
        <w:spacing w:after="0" w:line="360" w:lineRule="auto"/>
        <w:jc w:val="center"/>
        <w:rPr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（二）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    1995</w:t>
      </w:r>
      <w:r w:rsidRPr="00790D0A">
        <w:rPr>
          <w:color w:val="000000"/>
          <w:sz w:val="24"/>
          <w:szCs w:val="24"/>
          <w:lang w:eastAsia="zh-CN"/>
        </w:rPr>
        <w:t>年</w:t>
      </w:r>
      <w:r w:rsidRPr="00790D0A">
        <w:rPr>
          <w:color w:val="000000"/>
          <w:sz w:val="24"/>
          <w:szCs w:val="24"/>
          <w:lang w:eastAsia="zh-CN"/>
        </w:rPr>
        <w:t>9</w:t>
      </w:r>
      <w:r w:rsidRPr="00790D0A">
        <w:rPr>
          <w:color w:val="000000"/>
          <w:sz w:val="24"/>
          <w:szCs w:val="24"/>
          <w:lang w:eastAsia="zh-CN"/>
        </w:rPr>
        <w:t>月</w:t>
      </w:r>
      <w:r w:rsidRPr="00790D0A">
        <w:rPr>
          <w:color w:val="000000"/>
          <w:sz w:val="24"/>
          <w:szCs w:val="24"/>
          <w:lang w:eastAsia="zh-CN"/>
        </w:rPr>
        <w:t>7</w:t>
      </w:r>
      <w:r w:rsidRPr="00790D0A">
        <w:rPr>
          <w:color w:val="000000"/>
          <w:sz w:val="24"/>
          <w:szCs w:val="24"/>
          <w:lang w:eastAsia="zh-CN"/>
        </w:rPr>
        <w:t>日，前门饭店梨园剧场。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晚</w:t>
      </w:r>
      <w:r w:rsidRPr="00790D0A">
        <w:rPr>
          <w:color w:val="000000"/>
          <w:sz w:val="24"/>
          <w:szCs w:val="24"/>
          <w:lang w:eastAsia="zh-CN"/>
        </w:rPr>
        <w:t>7</w:t>
      </w:r>
      <w:r w:rsidRPr="00790D0A">
        <w:rPr>
          <w:color w:val="000000"/>
          <w:sz w:val="24"/>
          <w:szCs w:val="24"/>
          <w:lang w:eastAsia="zh-CN"/>
        </w:rPr>
        <w:t>时</w:t>
      </w:r>
      <w:r w:rsidRPr="00790D0A">
        <w:rPr>
          <w:color w:val="000000"/>
          <w:sz w:val="24"/>
          <w:szCs w:val="24"/>
          <w:lang w:eastAsia="zh-CN"/>
        </w:rPr>
        <w:t>15</w:t>
      </w:r>
      <w:r w:rsidRPr="00790D0A">
        <w:rPr>
          <w:color w:val="000000"/>
          <w:sz w:val="24"/>
          <w:szCs w:val="24"/>
          <w:lang w:eastAsia="zh-CN"/>
        </w:rPr>
        <w:t>分，能容纳上千名观众的演出大厅已是座无虚席，人头攒动。来自五大洲的各国游客，正翘首以待，等待着观赏今晚的剧目。</w:t>
      </w:r>
    </w:p>
    <w:p w:rsidR="00790D0A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    7</w:t>
      </w:r>
      <w:r w:rsidRPr="00790D0A">
        <w:rPr>
          <w:color w:val="000000"/>
          <w:sz w:val="24"/>
          <w:szCs w:val="24"/>
          <w:lang w:eastAsia="zh-CN"/>
        </w:rPr>
        <w:t>时</w:t>
      </w:r>
      <w:r w:rsidRPr="00790D0A">
        <w:rPr>
          <w:color w:val="000000"/>
          <w:sz w:val="24"/>
          <w:szCs w:val="24"/>
          <w:lang w:eastAsia="zh-CN"/>
        </w:rPr>
        <w:t>3</w:t>
      </w:r>
      <w:r w:rsidRPr="00790D0A">
        <w:rPr>
          <w:color w:val="000000"/>
          <w:sz w:val="24"/>
          <w:szCs w:val="24"/>
          <w:lang w:eastAsia="zh-CN"/>
        </w:rPr>
        <w:t>0</w:t>
      </w:r>
      <w:r w:rsidRPr="00790D0A">
        <w:rPr>
          <w:color w:val="000000"/>
          <w:sz w:val="24"/>
          <w:szCs w:val="24"/>
          <w:lang w:eastAsia="zh-CN"/>
        </w:rPr>
        <w:t>分，开场的锣鼓骤然响起，观众席上的灯光暗了下去。在清脆激扬的乐曲声中，身穿中国民族服装的演员出现在舞台上。《三岔口》、《秋江》、《水漫金山》等一出出京剧传统保留剧目展现在观众面前。精彩的武打、优美的舞蹈和圆润动听的唱腔紧紧地扣住了观众的心弦，显示出京剧艺术的无穷魅力。记者身处观众席中，偷眼向四周看去，只见不远处，</w:t>
      </w:r>
      <w:r w:rsidRPr="00790D0A">
        <w:rPr>
          <w:color w:val="000000"/>
          <w:sz w:val="24"/>
          <w:szCs w:val="24"/>
          <w:lang w:eastAsia="zh-CN"/>
        </w:rPr>
        <w:t>一位金发碧眼的女郎已被《三岔口》那出神入化的武打所吸引，每当打到紧要处，就不由自主地抓紧身边男友的手。而当《秋江》的男女主人公出现在舞台上时，记者身边几位鹤发童颜的外国老人便陶醉在悠扬的旋律和美妙</w:t>
      </w:r>
      <w:r w:rsidRPr="00790D0A">
        <w:rPr>
          <w:color w:val="000000"/>
          <w:sz w:val="24"/>
          <w:szCs w:val="24"/>
          <w:lang w:eastAsia="zh-CN"/>
        </w:rPr>
        <w:t>的舞蹈中，情动处，</w:t>
      </w:r>
      <w:r w:rsidRPr="00790D0A">
        <w:rPr>
          <w:color w:val="000000"/>
          <w:sz w:val="24"/>
          <w:szCs w:val="24"/>
          <w:lang w:eastAsia="zh-CN"/>
        </w:rPr>
        <w:t>甚至伴着台上的</w:t>
      </w:r>
      <w:r w:rsidRPr="00790D0A">
        <w:rPr>
          <w:color w:val="000000"/>
          <w:sz w:val="24"/>
          <w:szCs w:val="24"/>
          <w:lang w:eastAsia="zh-CN"/>
        </w:rPr>
        <w:t>_______</w:t>
      </w:r>
      <w:r w:rsidRPr="00790D0A">
        <w:rPr>
          <w:color w:val="000000"/>
          <w:sz w:val="24"/>
          <w:szCs w:val="24"/>
          <w:lang w:eastAsia="zh-CN"/>
        </w:rPr>
        <w:t xml:space="preserve">  </w:t>
      </w:r>
      <w:r w:rsidRPr="00790D0A">
        <w:rPr>
          <w:color w:val="000000"/>
          <w:sz w:val="24"/>
          <w:szCs w:val="24"/>
          <w:lang w:eastAsia="zh-CN"/>
        </w:rPr>
        <w:t>，</w:t>
      </w:r>
      <w:r w:rsidRPr="00790D0A">
        <w:rPr>
          <w:color w:val="000000"/>
          <w:sz w:val="24"/>
          <w:szCs w:val="24"/>
          <w:lang w:eastAsia="zh-CN"/>
        </w:rPr>
        <w:t xml:space="preserve"> </w:t>
      </w:r>
      <w:r w:rsidRPr="00790D0A">
        <w:rPr>
          <w:color w:val="000000"/>
          <w:sz w:val="24"/>
          <w:szCs w:val="24"/>
          <w:lang w:eastAsia="zh-CN"/>
        </w:rPr>
        <w:t>用脚打起了拍子。</w:t>
      </w:r>
    </w:p>
    <w:p w:rsidR="00790D0A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《水漫金山》的演出开始了，剧场内的气氛达到了高潮。白娘子、小青大战法海，那英武俊美的亮相，令人</w:t>
      </w:r>
      <w:r w:rsidRPr="00790D0A">
        <w:rPr>
          <w:color w:val="000000"/>
          <w:sz w:val="24"/>
          <w:szCs w:val="24"/>
          <w:lang w:eastAsia="zh-CN"/>
        </w:rPr>
        <w:t>______</w:t>
      </w:r>
      <w:r w:rsidRPr="00790D0A">
        <w:rPr>
          <w:color w:val="000000"/>
          <w:sz w:val="24"/>
          <w:szCs w:val="24"/>
          <w:lang w:eastAsia="zh-CN"/>
        </w:rPr>
        <w:t>的花枪，还有一连串的毽子小翻，都搏得了满场喝采声。特别是白娘子力战群敌时的踢抢绝技，更是惊得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老外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们</w:t>
      </w:r>
      <w:r w:rsidRPr="00790D0A">
        <w:rPr>
          <w:color w:val="000000"/>
          <w:sz w:val="24"/>
          <w:szCs w:val="24"/>
          <w:lang w:eastAsia="zh-CN"/>
        </w:rPr>
        <w:t>_________</w:t>
      </w:r>
      <w:r w:rsidRPr="00790D0A">
        <w:rPr>
          <w:color w:val="000000"/>
          <w:sz w:val="24"/>
          <w:szCs w:val="24"/>
          <w:lang w:eastAsia="zh-CN"/>
        </w:rPr>
        <w:t xml:space="preserve">  </w:t>
      </w:r>
      <w:r w:rsidRPr="00790D0A">
        <w:rPr>
          <w:color w:val="000000"/>
          <w:sz w:val="24"/>
          <w:szCs w:val="24"/>
          <w:lang w:eastAsia="zh-CN"/>
        </w:rPr>
        <w:t>，</w:t>
      </w:r>
      <w:r w:rsidRPr="00790D0A">
        <w:rPr>
          <w:color w:val="000000"/>
          <w:sz w:val="24"/>
          <w:szCs w:val="24"/>
          <w:lang w:eastAsia="zh-CN"/>
        </w:rPr>
        <w:t xml:space="preserve"> </w:t>
      </w:r>
      <w:r w:rsidRPr="00790D0A">
        <w:rPr>
          <w:color w:val="000000"/>
          <w:sz w:val="24"/>
          <w:szCs w:val="24"/>
          <w:lang w:eastAsia="zh-CN"/>
        </w:rPr>
        <w:t>情绪高涨。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Pr="00790D0A">
        <w:rPr>
          <w:color w:val="000000"/>
          <w:sz w:val="24"/>
          <w:szCs w:val="24"/>
          <w:lang w:eastAsia="zh-CN"/>
        </w:rPr>
        <w:t>掌声，春雷般的掌声，在剧场内一次次滚动。观众席里，接连不断亮起闪光灯的白光。一位中年男子</w:t>
      </w:r>
      <w:r w:rsidRPr="00790D0A">
        <w:rPr>
          <w:color w:val="000000"/>
          <w:sz w:val="24"/>
          <w:szCs w:val="24"/>
          <w:lang w:eastAsia="zh-CN"/>
        </w:rPr>
        <w:t>_______</w:t>
      </w:r>
      <w:r w:rsidRPr="00790D0A">
        <w:rPr>
          <w:color w:val="000000"/>
          <w:sz w:val="24"/>
          <w:szCs w:val="24"/>
          <w:lang w:eastAsia="zh-CN"/>
        </w:rPr>
        <w:t>地跑到台口，不住地按动照相机的快门。一些观众随身</w:t>
      </w:r>
      <w:r w:rsidRPr="00790D0A">
        <w:rPr>
          <w:color w:val="000000"/>
          <w:sz w:val="24"/>
          <w:szCs w:val="24"/>
          <w:lang w:eastAsia="zh-CN"/>
        </w:rPr>
        <w:t>携带的摄像机也开始运转</w:t>
      </w:r>
      <w:r w:rsidRPr="00790D0A">
        <w:rPr>
          <w:color w:val="000000"/>
          <w:sz w:val="24"/>
          <w:szCs w:val="24"/>
          <w:lang w:eastAsia="zh-CN"/>
        </w:rPr>
        <w:t xml:space="preserve">……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1</w:t>
      </w:r>
      <w:r w:rsidRPr="00790D0A">
        <w:rPr>
          <w:color w:val="000000"/>
          <w:sz w:val="24"/>
          <w:szCs w:val="24"/>
          <w:lang w:eastAsia="zh-CN"/>
        </w:rPr>
        <w:t>）依次填入上文句中空格处的词语，最恰当的一组是（</w:t>
      </w:r>
      <w:r w:rsidRPr="00790D0A">
        <w:rPr>
          <w:color w:val="000000"/>
          <w:sz w:val="24"/>
          <w:szCs w:val="24"/>
          <w:lang w:eastAsia="zh-CN"/>
        </w:rPr>
        <w:t xml:space="preserve">    </w:t>
      </w:r>
      <w:r w:rsidR="00790D0A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 xml:space="preserve">            </w:t>
      </w:r>
    </w:p>
    <w:p w:rsidR="00790D0A" w:rsidP="00790D0A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A. </w:t>
      </w:r>
      <w:r w:rsidRPr="00790D0A">
        <w:rPr>
          <w:color w:val="000000"/>
          <w:sz w:val="24"/>
          <w:szCs w:val="24"/>
          <w:lang w:eastAsia="zh-CN"/>
        </w:rPr>
        <w:t>轻歌曼舞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眼花缭乱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目瞪口呆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情不自禁</w:t>
      </w:r>
      <w:r w:rsidRPr="00790D0A">
        <w:rPr>
          <w:color w:val="000000"/>
          <w:sz w:val="24"/>
          <w:szCs w:val="24"/>
          <w:lang w:eastAsia="zh-CN"/>
        </w:rPr>
        <w:t>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93837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B. </w:t>
      </w:r>
      <w:r w:rsidRPr="00790D0A">
        <w:rPr>
          <w:color w:val="000000"/>
          <w:sz w:val="24"/>
          <w:szCs w:val="24"/>
          <w:lang w:eastAsia="zh-CN"/>
        </w:rPr>
        <w:t>燕语莺声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应接不暇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目瞪口呆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不由自主</w:t>
      </w:r>
    </w:p>
    <w:p w:rsidR="00790D0A" w:rsidP="00790D0A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C. </w:t>
      </w:r>
      <w:r w:rsidRPr="00790D0A">
        <w:rPr>
          <w:color w:val="000000"/>
          <w:sz w:val="24"/>
          <w:szCs w:val="24"/>
          <w:lang w:eastAsia="zh-CN"/>
        </w:rPr>
        <w:t>歌舞升平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目不暇接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瞠目结舌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情不自禁</w:t>
      </w:r>
      <w:r w:rsidRPr="00790D0A">
        <w:rPr>
          <w:color w:val="000000"/>
          <w:sz w:val="24"/>
          <w:szCs w:val="24"/>
          <w:lang w:eastAsia="zh-CN"/>
        </w:rPr>
        <w:t>         </w:t>
      </w:r>
      <w:r w:rsidRPr="00790D0A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5434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3F5" w:rsidRPr="00790D0A" w:rsidP="00790D0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D. </w:t>
      </w:r>
      <w:r w:rsidRPr="00790D0A">
        <w:rPr>
          <w:color w:val="000000"/>
          <w:sz w:val="24"/>
          <w:szCs w:val="24"/>
          <w:lang w:eastAsia="zh-CN"/>
        </w:rPr>
        <w:t>轻歌曼舞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应接不暇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瞠目结舌</w:t>
      </w:r>
      <w:r w:rsidRPr="00790D0A">
        <w:rPr>
          <w:color w:val="000000"/>
          <w:sz w:val="24"/>
          <w:szCs w:val="24"/>
          <w:lang w:eastAsia="zh-CN"/>
        </w:rPr>
        <w:t xml:space="preserve">   </w:t>
      </w:r>
      <w:r w:rsidRPr="00790D0A">
        <w:rPr>
          <w:color w:val="000000"/>
          <w:sz w:val="24"/>
          <w:szCs w:val="24"/>
          <w:lang w:eastAsia="zh-CN"/>
        </w:rPr>
        <w:t>不由自主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2</w:t>
      </w:r>
      <w:r w:rsidRPr="00790D0A">
        <w:rPr>
          <w:color w:val="000000"/>
          <w:sz w:val="24"/>
          <w:szCs w:val="24"/>
          <w:lang w:eastAsia="zh-CN"/>
        </w:rPr>
        <w:t>）指出第</w:t>
      </w:r>
      <w:r w:rsidRPr="00790D0A">
        <w:rPr>
          <w:color w:val="000000"/>
          <w:sz w:val="24"/>
          <w:szCs w:val="24"/>
          <w:lang w:eastAsia="zh-CN"/>
        </w:rPr>
        <w:t>4</w:t>
      </w:r>
      <w:r w:rsidRPr="00790D0A">
        <w:rPr>
          <w:color w:val="000000"/>
          <w:sz w:val="24"/>
          <w:szCs w:val="24"/>
          <w:lang w:eastAsia="zh-CN"/>
        </w:rPr>
        <w:t>段中的两个错别字，并改正过来。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改为</w:t>
      </w:r>
      <w:r w:rsidRPr="00790D0A">
        <w:rPr>
          <w:color w:val="000000"/>
          <w:sz w:val="24"/>
          <w:szCs w:val="24"/>
          <w:lang w:eastAsia="zh-CN"/>
        </w:rPr>
        <w:t>____</w:t>
      </w:r>
      <w:r w:rsidRPr="00790D0A">
        <w:rPr>
          <w:color w:val="000000"/>
          <w:sz w:val="24"/>
          <w:szCs w:val="24"/>
          <w:lang w:eastAsia="zh-CN"/>
        </w:rPr>
        <w:t>____</w:t>
      </w:r>
      <w:r w:rsidRPr="00790D0A">
        <w:rPr>
          <w:color w:val="000000"/>
          <w:sz w:val="24"/>
          <w:szCs w:val="24"/>
          <w:lang w:eastAsia="zh-CN"/>
        </w:rPr>
        <w:t>；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改为</w:t>
      </w:r>
      <w:r w:rsidRPr="00790D0A">
        <w:rPr>
          <w:color w:val="000000"/>
          <w:sz w:val="24"/>
          <w:szCs w:val="24"/>
          <w:lang w:eastAsia="zh-CN"/>
        </w:rPr>
        <w:t>________</w:t>
      </w:r>
      <w:r w:rsidRPr="00790D0A">
        <w:rPr>
          <w:color w:val="000000"/>
          <w:sz w:val="24"/>
          <w:szCs w:val="24"/>
          <w:lang w:eastAsia="zh-CN"/>
        </w:rPr>
        <w:t>。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3</w:t>
      </w:r>
      <w:r w:rsidRPr="00790D0A">
        <w:rPr>
          <w:color w:val="000000"/>
          <w:sz w:val="24"/>
          <w:szCs w:val="24"/>
          <w:lang w:eastAsia="zh-CN"/>
        </w:rPr>
        <w:t>）按照原文找出相应的词语填在横线上。乐曲声</w:t>
      </w:r>
      <w:r w:rsidRPr="00790D0A">
        <w:rPr>
          <w:color w:val="000000"/>
          <w:sz w:val="24"/>
          <w:szCs w:val="24"/>
          <w:lang w:eastAsia="zh-CN"/>
        </w:rPr>
        <w:t xml:space="preserve">________    </w:t>
      </w:r>
      <w:r w:rsidRPr="00790D0A">
        <w:rPr>
          <w:color w:val="000000"/>
          <w:sz w:val="24"/>
          <w:szCs w:val="24"/>
          <w:lang w:eastAsia="zh-CN"/>
        </w:rPr>
        <w:t>武打</w:t>
      </w:r>
      <w:r w:rsidRPr="00790D0A">
        <w:rPr>
          <w:color w:val="000000"/>
          <w:sz w:val="24"/>
          <w:szCs w:val="24"/>
          <w:lang w:eastAsia="zh-CN"/>
        </w:rPr>
        <w:t>________     </w:t>
      </w:r>
      <w:r w:rsidRPr="00790D0A">
        <w:rPr>
          <w:color w:val="000000"/>
          <w:sz w:val="24"/>
          <w:szCs w:val="24"/>
          <w:lang w:eastAsia="zh-CN"/>
        </w:rPr>
        <w:t>舞蹈</w:t>
      </w:r>
      <w:r w:rsidRPr="00790D0A">
        <w:rPr>
          <w:color w:val="000000"/>
          <w:sz w:val="24"/>
          <w:szCs w:val="24"/>
          <w:lang w:eastAsia="zh-CN"/>
        </w:rPr>
        <w:t xml:space="preserve">________   </w:t>
      </w:r>
      <w:r w:rsidRPr="00790D0A">
        <w:rPr>
          <w:color w:val="000000"/>
          <w:sz w:val="24"/>
          <w:szCs w:val="24"/>
          <w:lang w:eastAsia="zh-CN"/>
        </w:rPr>
        <w:t>唱腔</w:t>
      </w:r>
      <w:r w:rsidRPr="00790D0A">
        <w:rPr>
          <w:color w:val="000000"/>
          <w:sz w:val="24"/>
          <w:szCs w:val="24"/>
          <w:lang w:eastAsia="zh-CN"/>
        </w:rPr>
        <w:t xml:space="preserve">________    </w:t>
      </w:r>
      <w:r w:rsidRPr="00790D0A">
        <w:rPr>
          <w:color w:val="000000"/>
          <w:sz w:val="24"/>
          <w:szCs w:val="24"/>
          <w:lang w:eastAsia="zh-CN"/>
        </w:rPr>
        <w:t>亮相</w:t>
      </w:r>
      <w:r w:rsidRPr="00790D0A">
        <w:rPr>
          <w:color w:val="000000"/>
          <w:sz w:val="24"/>
          <w:szCs w:val="24"/>
          <w:lang w:eastAsia="zh-CN"/>
        </w:rPr>
        <w:t xml:space="preserve">________    </w:t>
      </w:r>
    </w:p>
    <w:p w:rsidR="00F773F5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4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掌声，春雷般的掌声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一句的含义是什么？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790D0A" w:rsidRP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F773F5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5</w:t>
      </w:r>
      <w:r w:rsidRPr="00790D0A">
        <w:rPr>
          <w:color w:val="000000"/>
          <w:sz w:val="24"/>
          <w:szCs w:val="24"/>
          <w:lang w:eastAsia="zh-CN"/>
        </w:rPr>
        <w:t>）作者怎样描写观众观看京剧表演时的表现？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790D0A" w:rsidRPr="00790D0A" w:rsidP="00790D0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b/>
          <w:bCs/>
          <w:sz w:val="24"/>
          <w:szCs w:val="24"/>
          <w:lang w:eastAsia="zh-CN"/>
        </w:rPr>
        <w:t>五、写作题（</w:t>
      </w:r>
      <w:r w:rsidRPr="00790D0A">
        <w:rPr>
          <w:b/>
          <w:bCs/>
          <w:sz w:val="24"/>
          <w:szCs w:val="24"/>
          <w:lang w:eastAsia="zh-CN"/>
        </w:rPr>
        <w:t>共</w:t>
      </w:r>
      <w:r w:rsidRPr="00790D0A">
        <w:rPr>
          <w:b/>
          <w:bCs/>
          <w:sz w:val="24"/>
          <w:szCs w:val="24"/>
          <w:lang w:eastAsia="zh-CN"/>
        </w:rPr>
        <w:t>40</w:t>
      </w:r>
      <w:r w:rsidRPr="00790D0A">
        <w:rPr>
          <w:b/>
          <w:bCs/>
          <w:sz w:val="24"/>
          <w:szCs w:val="24"/>
          <w:lang w:eastAsia="zh-CN"/>
        </w:rPr>
        <w:t>分）</w:t>
      </w:r>
    </w:p>
    <w:p w:rsidR="00F773F5" w:rsidRPr="00790D0A" w:rsidP="00790D0A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题目：心中的一支歌要求：可以借鉴课文的写法，要尽量写出对音乐或美术的真切情感体验。有适当的议论，可加入一点自己对这个世界的</w:t>
      </w:r>
      <w:r w:rsidRPr="00790D0A">
        <w:rPr>
          <w:color w:val="000000"/>
          <w:sz w:val="24"/>
          <w:szCs w:val="24"/>
          <w:lang w:eastAsia="zh-CN"/>
        </w:rPr>
        <w:t>认识和见解。写成不少于</w:t>
      </w:r>
      <w:r w:rsidRPr="00790D0A">
        <w:rPr>
          <w:color w:val="000000"/>
          <w:sz w:val="24"/>
          <w:szCs w:val="24"/>
          <w:lang w:eastAsia="zh-CN"/>
        </w:rPr>
        <w:t>500</w:t>
      </w:r>
      <w:r w:rsidRPr="00790D0A">
        <w:rPr>
          <w:color w:val="000000"/>
          <w:sz w:val="24"/>
          <w:szCs w:val="24"/>
          <w:lang w:eastAsia="zh-CN"/>
        </w:rPr>
        <w:t>字的记叙文。</w:t>
      </w:r>
      <w:r w:rsidRPr="00790D0A">
        <w:rPr>
          <w:color w:val="000000"/>
          <w:sz w:val="24"/>
          <w:szCs w:val="24"/>
          <w:lang w:eastAsia="zh-CN"/>
        </w:rPr>
        <w:t xml:space="preserve">    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C758F7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5014A9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5014A9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5014A9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C758F7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90D0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0A" w:rsidRPr="00094254" w:rsidP="00C758F7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F773F5" w:rsidRPr="00790D0A" w:rsidP="00790D0A">
      <w:pPr>
        <w:spacing w:after="0" w:line="360" w:lineRule="auto"/>
        <w:jc w:val="center"/>
        <w:rPr>
          <w:sz w:val="28"/>
          <w:szCs w:val="24"/>
          <w:lang w:eastAsia="zh-CN"/>
        </w:rPr>
      </w:pPr>
      <w:r w:rsidRPr="00790D0A">
        <w:rPr>
          <w:sz w:val="24"/>
          <w:szCs w:val="24"/>
          <w:lang w:eastAsia="zh-CN"/>
        </w:rPr>
        <w:br w:type="page"/>
      </w:r>
      <w:r w:rsidRPr="00790D0A">
        <w:rPr>
          <w:b/>
          <w:bCs/>
          <w:sz w:val="28"/>
          <w:szCs w:val="24"/>
          <w:lang w:eastAsia="zh-CN"/>
        </w:rPr>
        <w:t>答案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sz w:val="24"/>
          <w:szCs w:val="24"/>
          <w:lang w:eastAsia="zh-CN"/>
        </w:rPr>
        <w:t>一、</w:t>
      </w:r>
      <w:r w:rsidRPr="00790D0A">
        <w:rPr>
          <w:color w:val="000000"/>
          <w:sz w:val="24"/>
          <w:szCs w:val="24"/>
          <w:lang w:eastAsia="zh-CN"/>
        </w:rPr>
        <w:t>1.</w:t>
      </w:r>
      <w:r w:rsidRPr="00790D0A">
        <w:rPr>
          <w:color w:val="000000"/>
          <w:sz w:val="24"/>
          <w:szCs w:val="24"/>
          <w:lang w:eastAsia="zh-CN"/>
        </w:rPr>
        <w:t xml:space="preserve"> A   </w:t>
      </w:r>
      <w:r w:rsidRPr="00790D0A">
        <w:rPr>
          <w:color w:val="000000"/>
          <w:sz w:val="24"/>
          <w:szCs w:val="24"/>
          <w:lang w:eastAsia="zh-CN"/>
        </w:rPr>
        <w:t>2.</w:t>
      </w:r>
      <w:r w:rsidRPr="00790D0A">
        <w:rPr>
          <w:color w:val="000000"/>
          <w:sz w:val="24"/>
          <w:szCs w:val="24"/>
          <w:lang w:eastAsia="zh-CN"/>
        </w:rPr>
        <w:t xml:space="preserve"> C   </w:t>
      </w:r>
      <w:r w:rsidRPr="00790D0A">
        <w:rPr>
          <w:color w:val="000000"/>
          <w:sz w:val="24"/>
          <w:szCs w:val="24"/>
          <w:lang w:eastAsia="zh-CN"/>
        </w:rPr>
        <w:t>3.</w:t>
      </w:r>
      <w:r w:rsidRPr="00790D0A">
        <w:rPr>
          <w:color w:val="000000"/>
          <w:sz w:val="24"/>
          <w:szCs w:val="24"/>
          <w:lang w:eastAsia="zh-CN"/>
        </w:rPr>
        <w:t xml:space="preserve">C  </w:t>
      </w:r>
      <w:r w:rsidRPr="00790D0A">
        <w:rPr>
          <w:color w:val="000000"/>
          <w:sz w:val="24"/>
          <w:szCs w:val="24"/>
          <w:lang w:eastAsia="zh-CN"/>
        </w:rPr>
        <w:t>4.</w:t>
      </w:r>
      <w:r w:rsidRPr="00790D0A">
        <w:rPr>
          <w:color w:val="000000"/>
          <w:sz w:val="24"/>
          <w:szCs w:val="24"/>
          <w:lang w:eastAsia="zh-CN"/>
        </w:rPr>
        <w:t xml:space="preserve"> B   </w:t>
      </w:r>
      <w:r w:rsidRPr="00790D0A">
        <w:rPr>
          <w:color w:val="000000"/>
          <w:sz w:val="24"/>
          <w:szCs w:val="24"/>
          <w:lang w:eastAsia="zh-CN"/>
        </w:rPr>
        <w:t>5.</w:t>
      </w:r>
      <w:r w:rsidRPr="00790D0A">
        <w:rPr>
          <w:color w:val="000000"/>
          <w:sz w:val="24"/>
          <w:szCs w:val="24"/>
          <w:lang w:eastAsia="zh-CN"/>
        </w:rPr>
        <w:t xml:space="preserve">B  </w:t>
      </w:r>
      <w:r w:rsidRPr="00790D0A">
        <w:rPr>
          <w:color w:val="000000"/>
          <w:sz w:val="24"/>
          <w:szCs w:val="24"/>
          <w:lang w:eastAsia="zh-CN"/>
        </w:rPr>
        <w:t>6.</w:t>
      </w:r>
      <w:r w:rsidRPr="00790D0A">
        <w:rPr>
          <w:color w:val="000000"/>
          <w:sz w:val="24"/>
          <w:szCs w:val="24"/>
          <w:lang w:eastAsia="zh-CN"/>
        </w:rPr>
        <w:t xml:space="preserve"> D 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sz w:val="24"/>
          <w:szCs w:val="24"/>
          <w:lang w:eastAsia="zh-CN"/>
        </w:rPr>
        <w:t>二、</w:t>
      </w:r>
      <w:r w:rsidRPr="00790D0A">
        <w:rPr>
          <w:color w:val="000000"/>
          <w:sz w:val="24"/>
          <w:szCs w:val="24"/>
          <w:lang w:eastAsia="zh-CN"/>
        </w:rPr>
        <w:t>夏夜行船；船头看戏；月下归航；天真烂漫、童趣盎然；活泼、开朗、善良；淳朴、善良、友爱、无私</w:t>
      </w:r>
      <w:r w:rsidRPr="00790D0A">
        <w:rPr>
          <w:color w:val="000000"/>
          <w:sz w:val="24"/>
          <w:szCs w:val="24"/>
          <w:lang w:eastAsia="zh-CN"/>
        </w:rPr>
        <w:t xml:space="preserve">  </w:t>
      </w:r>
    </w:p>
    <w:p w:rsidR="00790D0A" w:rsidRPr="00790D0A" w:rsidP="00790D0A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790D0A">
        <w:rPr>
          <w:sz w:val="24"/>
          <w:szCs w:val="24"/>
          <w:lang w:eastAsia="zh-CN"/>
        </w:rPr>
        <w:t>三、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1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③</w:t>
      </w:r>
      <w:r w:rsidRPr="00790D0A">
        <w:rPr>
          <w:color w:val="000000"/>
          <w:sz w:val="24"/>
          <w:szCs w:val="24"/>
          <w:lang w:eastAsia="zh-CN"/>
        </w:rPr>
        <w:t>；将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我校的</w:t>
      </w:r>
      <w:r w:rsidRPr="00790D0A">
        <w:rPr>
          <w:color w:val="000000"/>
          <w:sz w:val="24"/>
          <w:szCs w:val="24"/>
          <w:lang w:eastAsia="zh-CN"/>
        </w:rPr>
        <w:t>‘</w:t>
      </w:r>
      <w:r w:rsidRPr="00790D0A">
        <w:rPr>
          <w:color w:val="000000"/>
          <w:sz w:val="24"/>
          <w:szCs w:val="24"/>
          <w:lang w:eastAsia="zh-CN"/>
        </w:rPr>
        <w:t>书香校园</w:t>
      </w:r>
      <w:r w:rsidRPr="00790D0A">
        <w:rPr>
          <w:color w:val="000000"/>
          <w:sz w:val="24"/>
          <w:szCs w:val="24"/>
          <w:lang w:eastAsia="zh-CN"/>
        </w:rPr>
        <w:t>’</w:t>
      </w:r>
      <w:r w:rsidRPr="00790D0A">
        <w:rPr>
          <w:color w:val="000000"/>
          <w:sz w:val="24"/>
          <w:szCs w:val="24"/>
          <w:lang w:eastAsia="zh-CN"/>
        </w:rPr>
        <w:t>活动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改为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我校在</w:t>
      </w:r>
      <w:r w:rsidRPr="00790D0A">
        <w:rPr>
          <w:color w:val="000000"/>
          <w:sz w:val="24"/>
          <w:szCs w:val="24"/>
          <w:lang w:eastAsia="zh-CN"/>
        </w:rPr>
        <w:t>‘</w:t>
      </w:r>
      <w:r w:rsidRPr="00790D0A">
        <w:rPr>
          <w:color w:val="000000"/>
          <w:sz w:val="24"/>
          <w:szCs w:val="24"/>
          <w:lang w:eastAsia="zh-CN"/>
        </w:rPr>
        <w:t>书香校园</w:t>
      </w:r>
      <w:r w:rsidRPr="00790D0A">
        <w:rPr>
          <w:color w:val="000000"/>
          <w:sz w:val="24"/>
          <w:szCs w:val="24"/>
          <w:lang w:eastAsia="zh-CN"/>
        </w:rPr>
        <w:t>’</w:t>
      </w:r>
      <w:r w:rsidRPr="00790D0A">
        <w:rPr>
          <w:color w:val="000000"/>
          <w:sz w:val="24"/>
          <w:szCs w:val="24"/>
          <w:lang w:eastAsia="zh-CN"/>
        </w:rPr>
        <w:t>活动中</w:t>
      </w:r>
      <w:r w:rsidRPr="00790D0A">
        <w:rPr>
          <w:color w:val="000000"/>
          <w:sz w:val="24"/>
          <w:szCs w:val="24"/>
          <w:lang w:eastAsia="zh-CN"/>
        </w:rPr>
        <w:t>”(</w:t>
      </w:r>
      <w:r w:rsidRPr="00790D0A">
        <w:rPr>
          <w:color w:val="000000"/>
          <w:sz w:val="24"/>
          <w:szCs w:val="24"/>
          <w:lang w:eastAsia="zh-CN"/>
        </w:rPr>
        <w:t>或</w:t>
      </w:r>
      <w:r w:rsidRPr="00790D0A">
        <w:rPr>
          <w:color w:val="000000"/>
          <w:sz w:val="24"/>
          <w:szCs w:val="24"/>
          <w:lang w:eastAsia="zh-CN"/>
        </w:rPr>
        <w:t>:</w:t>
      </w:r>
      <w:r w:rsidRPr="00790D0A">
        <w:rPr>
          <w:color w:val="000000"/>
          <w:sz w:val="24"/>
          <w:szCs w:val="24"/>
          <w:lang w:eastAsia="zh-CN"/>
        </w:rPr>
        <w:t>在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被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前加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我校</w:t>
      </w:r>
      <w:r w:rsidRPr="00790D0A">
        <w:rPr>
          <w:color w:val="000000"/>
          <w:sz w:val="24"/>
          <w:szCs w:val="24"/>
          <w:lang w:eastAsia="zh-CN"/>
        </w:rPr>
        <w:t>”)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2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④</w:t>
      </w:r>
      <w:r w:rsidRPr="00790D0A">
        <w:rPr>
          <w:color w:val="000000"/>
          <w:sz w:val="24"/>
          <w:szCs w:val="24"/>
          <w:lang w:eastAsia="zh-CN"/>
        </w:rPr>
        <w:t>；删去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为宗旨</w:t>
      </w:r>
      <w:r w:rsidRPr="00790D0A">
        <w:rPr>
          <w:color w:val="000000"/>
          <w:sz w:val="24"/>
          <w:szCs w:val="24"/>
          <w:lang w:eastAsia="zh-CN"/>
        </w:rPr>
        <w:t xml:space="preserve">”.  </w:t>
      </w:r>
    </w:p>
    <w:p w:rsidR="00790D0A" w:rsidP="00790D0A">
      <w:pPr>
        <w:spacing w:after="0" w:line="360" w:lineRule="auto"/>
        <w:rPr>
          <w:rFonts w:hint="eastAsia"/>
          <w:sz w:val="24"/>
          <w:szCs w:val="24"/>
          <w:lang w:eastAsia="zh-CN"/>
        </w:rPr>
      </w:pPr>
      <w:r w:rsidRPr="00790D0A">
        <w:rPr>
          <w:sz w:val="24"/>
          <w:szCs w:val="24"/>
          <w:lang w:eastAsia="zh-CN"/>
        </w:rPr>
        <w:t>四、</w:t>
      </w:r>
      <w:r>
        <w:rPr>
          <w:rFonts w:hint="eastAsia"/>
          <w:sz w:val="24"/>
          <w:szCs w:val="24"/>
          <w:lang w:eastAsia="zh-CN"/>
        </w:rPr>
        <w:t>（一）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1</w:t>
      </w:r>
      <w:r w:rsidRPr="00790D0A">
        <w:rPr>
          <w:color w:val="000000"/>
          <w:sz w:val="24"/>
          <w:szCs w:val="24"/>
          <w:lang w:eastAsia="zh-CN"/>
        </w:rPr>
        <w:t>）点；磕；孩子们驾船技术高超；大家急于看戏的心情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2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①</w:t>
      </w:r>
      <w:r w:rsidRPr="00790D0A">
        <w:rPr>
          <w:color w:val="000000"/>
          <w:sz w:val="24"/>
          <w:szCs w:val="24"/>
          <w:lang w:eastAsia="zh-CN"/>
        </w:rPr>
        <w:t>不可以。因为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果然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是和上文中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但或者也许是渔火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的猜测相照应。</w:t>
      </w:r>
      <w:r w:rsidRPr="00790D0A">
        <w:rPr>
          <w:color w:val="000000"/>
          <w:sz w:val="24"/>
          <w:szCs w:val="24"/>
          <w:lang w:eastAsia="zh-CN"/>
        </w:rPr>
        <w:t>②</w:t>
      </w:r>
      <w:r w:rsidRPr="00790D0A">
        <w:rPr>
          <w:color w:val="000000"/>
          <w:sz w:val="24"/>
          <w:szCs w:val="24"/>
          <w:lang w:eastAsia="zh-CN"/>
        </w:rPr>
        <w:t>不行。因为到赵庄看戏是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盼望已久的，何况前面还有把渔火作为戏台的错误猜测，因此赵庄一出现，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的心情是无比喜悦的。这个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真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字用得十分传神。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3</w:t>
      </w:r>
      <w:r w:rsidRPr="00790D0A">
        <w:rPr>
          <w:color w:val="000000"/>
          <w:sz w:val="24"/>
          <w:szCs w:val="24"/>
          <w:lang w:eastAsia="zh-CN"/>
        </w:rPr>
        <w:t>）运用了比喻修辞。生动形象地写出了船行的速度快，侧面写出了孩子们驾船技术高超，表现了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期待看社戏的急切心情。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4</w:t>
      </w:r>
      <w:r w:rsidRPr="00790D0A">
        <w:rPr>
          <w:color w:val="000000"/>
          <w:sz w:val="24"/>
          <w:szCs w:val="24"/>
          <w:lang w:eastAsia="zh-CN"/>
        </w:rPr>
        <w:t>）画线句依次是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我的很重的心忽而轻松了，身体也似乎舒展到说不出的大</w:t>
      </w:r>
      <w:r w:rsidRPr="00790D0A">
        <w:rPr>
          <w:color w:val="000000"/>
          <w:sz w:val="24"/>
          <w:szCs w:val="24"/>
          <w:lang w:eastAsia="zh-CN"/>
        </w:rPr>
        <w:t>”“</w:t>
      </w:r>
      <w:r w:rsidRPr="00790D0A">
        <w:rPr>
          <w:color w:val="000000"/>
          <w:sz w:val="24"/>
          <w:szCs w:val="24"/>
          <w:lang w:eastAsia="zh-CN"/>
        </w:rPr>
        <w:t>但我却还以为船慢</w:t>
      </w:r>
      <w:r w:rsidRPr="00790D0A">
        <w:rPr>
          <w:color w:val="000000"/>
          <w:sz w:val="24"/>
          <w:szCs w:val="24"/>
          <w:lang w:eastAsia="zh-CN"/>
        </w:rPr>
        <w:t>”“</w:t>
      </w:r>
      <w:r w:rsidRPr="00790D0A">
        <w:rPr>
          <w:color w:val="000000"/>
          <w:sz w:val="24"/>
          <w:szCs w:val="24"/>
          <w:lang w:eastAsia="zh-CN"/>
        </w:rPr>
        <w:t>使我的心也沉静，然而又自失起来，觉得要和他弥散在含着豆麦蕴藻之香的夜气里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。所选词语依次是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轻松</w:t>
      </w:r>
      <w:r w:rsidRPr="00790D0A">
        <w:rPr>
          <w:color w:val="000000"/>
          <w:sz w:val="24"/>
          <w:szCs w:val="24"/>
          <w:lang w:eastAsia="zh-CN"/>
        </w:rPr>
        <w:t>”“</w:t>
      </w:r>
      <w:r w:rsidRPr="00790D0A">
        <w:rPr>
          <w:color w:val="000000"/>
          <w:sz w:val="24"/>
          <w:szCs w:val="24"/>
          <w:lang w:eastAsia="zh-CN"/>
        </w:rPr>
        <w:t>急切</w:t>
      </w:r>
      <w:r w:rsidRPr="00790D0A">
        <w:rPr>
          <w:color w:val="000000"/>
          <w:sz w:val="24"/>
          <w:szCs w:val="24"/>
          <w:lang w:eastAsia="zh-CN"/>
        </w:rPr>
        <w:t>”“</w:t>
      </w:r>
      <w:r w:rsidRPr="00790D0A">
        <w:rPr>
          <w:color w:val="000000"/>
          <w:sz w:val="24"/>
          <w:szCs w:val="24"/>
          <w:lang w:eastAsia="zh-CN"/>
        </w:rPr>
        <w:t>陶醉</w:t>
      </w:r>
      <w:r w:rsidRPr="00790D0A">
        <w:rPr>
          <w:color w:val="000000"/>
          <w:sz w:val="24"/>
          <w:szCs w:val="24"/>
          <w:lang w:eastAsia="zh-CN"/>
        </w:rPr>
        <w:t>”</w:t>
      </w:r>
      <w:r w:rsidRPr="00790D0A">
        <w:rPr>
          <w:color w:val="000000"/>
          <w:sz w:val="24"/>
          <w:szCs w:val="24"/>
          <w:lang w:eastAsia="zh-CN"/>
        </w:rPr>
        <w:t>。</w:t>
      </w:r>
      <w:r w:rsidRPr="00790D0A">
        <w:rPr>
          <w:color w:val="000000"/>
          <w:sz w:val="24"/>
          <w:szCs w:val="24"/>
          <w:lang w:eastAsia="zh-CN"/>
        </w:rPr>
        <w:t xml:space="preserve">  </w:t>
      </w:r>
    </w:p>
    <w:p w:rsidR="00790D0A" w:rsidP="00790D0A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（二）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1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A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2</w:t>
      </w:r>
      <w:r w:rsidRPr="00790D0A">
        <w:rPr>
          <w:color w:val="000000"/>
          <w:sz w:val="24"/>
          <w:szCs w:val="24"/>
          <w:lang w:eastAsia="zh-CN"/>
        </w:rPr>
        <w:t>）搏；博；采；彩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3</w:t>
      </w:r>
      <w:r w:rsidRPr="00790D0A">
        <w:rPr>
          <w:color w:val="000000"/>
          <w:sz w:val="24"/>
          <w:szCs w:val="24"/>
          <w:lang w:eastAsia="zh-CN"/>
        </w:rPr>
        <w:t>）清脆激扬；精彩；出神入化；优美；圆润动听；英武俊美</w:t>
      </w:r>
    </w:p>
    <w:p w:rsid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4</w:t>
      </w:r>
      <w:r w:rsidRPr="00790D0A">
        <w:rPr>
          <w:color w:val="000000"/>
          <w:sz w:val="24"/>
          <w:szCs w:val="24"/>
          <w:lang w:eastAsia="zh-CN"/>
        </w:rPr>
        <w:t>）描写演出现场的热烈气氛。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color w:val="000000"/>
          <w:sz w:val="24"/>
          <w:szCs w:val="24"/>
          <w:lang w:eastAsia="zh-CN"/>
        </w:rPr>
        <w:t>（</w:t>
      </w:r>
      <w:r w:rsidRPr="00790D0A">
        <w:rPr>
          <w:color w:val="000000"/>
          <w:sz w:val="24"/>
          <w:szCs w:val="24"/>
          <w:lang w:eastAsia="zh-CN"/>
        </w:rPr>
        <w:t>5</w:t>
      </w:r>
      <w:r w:rsidRPr="00790D0A">
        <w:rPr>
          <w:color w:val="000000"/>
          <w:sz w:val="24"/>
          <w:szCs w:val="24"/>
          <w:lang w:eastAsia="zh-CN"/>
        </w:rPr>
        <w:t>）</w:t>
      </w:r>
      <w:r w:rsidRPr="00790D0A">
        <w:rPr>
          <w:color w:val="000000"/>
          <w:sz w:val="24"/>
          <w:szCs w:val="24"/>
          <w:lang w:eastAsia="zh-CN"/>
        </w:rPr>
        <w:t>“</w:t>
      </w:r>
      <w:r w:rsidRPr="00790D0A">
        <w:rPr>
          <w:color w:val="000000"/>
          <w:sz w:val="24"/>
          <w:szCs w:val="24"/>
          <w:lang w:eastAsia="zh-CN"/>
        </w:rPr>
        <w:t>一位金发碧眼的外国女郎已被《三岔口》那出神入化的武打所吸引，每当打到紧要处，就不由自主地抓紧身边男友的手。</w:t>
      </w:r>
      <w:r w:rsidRPr="00790D0A">
        <w:rPr>
          <w:color w:val="000000"/>
          <w:sz w:val="24"/>
          <w:szCs w:val="24"/>
          <w:lang w:eastAsia="zh-CN"/>
        </w:rPr>
        <w:t>”“</w:t>
      </w:r>
      <w:r w:rsidRPr="00790D0A">
        <w:rPr>
          <w:color w:val="000000"/>
          <w:sz w:val="24"/>
          <w:szCs w:val="24"/>
          <w:lang w:eastAsia="zh-CN"/>
        </w:rPr>
        <w:t>几位鹤发童颜的外国老人便陶醉在悠扬的旋律和</w:t>
      </w:r>
      <w:r w:rsidRPr="00790D0A">
        <w:rPr>
          <w:color w:val="000000"/>
          <w:sz w:val="24"/>
          <w:szCs w:val="24"/>
          <w:lang w:eastAsia="zh-CN"/>
        </w:rPr>
        <w:t>美妙的舞蹈中，情动处，甚至伴着台上的轻歌曼舞，用脚打起了拍子。</w:t>
      </w:r>
      <w:r w:rsidRPr="00790D0A">
        <w:rPr>
          <w:color w:val="000000"/>
          <w:sz w:val="24"/>
          <w:szCs w:val="24"/>
          <w:lang w:eastAsia="zh-CN"/>
        </w:rPr>
        <w:t xml:space="preserve">”  </w:t>
      </w:r>
    </w:p>
    <w:p w:rsidR="00F773F5" w:rsidRPr="00790D0A" w:rsidP="00790D0A">
      <w:pPr>
        <w:spacing w:after="0" w:line="360" w:lineRule="auto"/>
        <w:rPr>
          <w:sz w:val="24"/>
          <w:szCs w:val="24"/>
          <w:lang w:eastAsia="zh-CN"/>
        </w:rPr>
      </w:pPr>
      <w:r w:rsidRPr="00790D0A">
        <w:rPr>
          <w:sz w:val="24"/>
          <w:szCs w:val="24"/>
          <w:lang w:eastAsia="zh-CN"/>
        </w:rPr>
        <w:t>五、</w:t>
      </w:r>
      <w:r w:rsidRPr="00790D0A">
        <w:rPr>
          <w:color w:val="000000"/>
          <w:sz w:val="24"/>
          <w:szCs w:val="24"/>
          <w:lang w:eastAsia="zh-CN"/>
        </w:rPr>
        <w:t>略</w:t>
      </w:r>
      <w:r w:rsidRPr="00790D0A">
        <w:rPr>
          <w:color w:val="000000"/>
          <w:sz w:val="24"/>
          <w:szCs w:val="24"/>
          <w:lang w:eastAsia="zh-CN"/>
        </w:rPr>
        <w:t xml:space="preserve">  </w:t>
      </w:r>
    </w:p>
    <w:sectPr>
      <w:headerReference w:type="even" r:id="rId1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773F5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F773F5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F773F5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F773F5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F773F5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F773F5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F773F5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092491F"/>
    <w:multiLevelType w:val="hybridMultilevel"/>
    <w:tmpl w:val="BFD2942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FC5015D"/>
    <w:multiLevelType w:val="hybridMultilevel"/>
    <w:tmpl w:val="0B3AF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61141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14A9"/>
    <w:rsid w:val="0052166A"/>
    <w:rsid w:val="00570E98"/>
    <w:rsid w:val="006846BC"/>
    <w:rsid w:val="006B7A92"/>
    <w:rsid w:val="006D054F"/>
    <w:rsid w:val="00751BBD"/>
    <w:rsid w:val="00777D0A"/>
    <w:rsid w:val="00790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58F7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73F5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74F32F-B6C9-4155-A55F-C00FE024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3256</Words>
  <Characters>3551</Characters>
  <Application>Microsoft Office Word</Application>
  <DocSecurity>0</DocSecurity>
  <Lines>126</Lines>
  <Paragraphs>95</Paragraphs>
  <ScaleCrop>false</ScaleCrop>
  <Company/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2020-04-21T07:56:00Z</dcterms:created>
  <dcterms:modified xsi:type="dcterms:W3CDTF">2020-04-21T07:56:00Z</dcterms:modified>
</cp:coreProperties>
</file>