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17753" w:rsidP="00863B66">
      <w:pPr>
        <w:spacing w:after="0" w:line="360" w:lineRule="auto"/>
        <w:jc w:val="center"/>
        <w:rPr>
          <w:b/>
          <w:bCs/>
          <w:sz w:val="28"/>
          <w:szCs w:val="24"/>
          <w:lang w:eastAsia="zh-CN"/>
        </w:rPr>
      </w:pPr>
      <w:r w:rsidRPr="00863B66">
        <w:rPr>
          <w:b/>
          <w:bCs/>
          <w:sz w:val="28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11925300</wp:posOffset>
            </wp:positionV>
            <wp:extent cx="381000" cy="4191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799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3B66">
        <w:rPr>
          <w:b/>
          <w:bCs/>
          <w:sz w:val="28"/>
          <w:szCs w:val="24"/>
          <w:lang w:eastAsia="zh-CN"/>
        </w:rPr>
        <w:t>八年级</w:t>
      </w:r>
      <w:r w:rsidR="002D1936">
        <w:rPr>
          <w:b/>
          <w:bCs/>
          <w:sz w:val="28"/>
          <w:szCs w:val="24"/>
          <w:lang w:eastAsia="zh-CN"/>
        </w:rPr>
        <w:t>语文</w:t>
      </w:r>
      <w:bookmarkStart w:id="0" w:name="_GoBack"/>
      <w:bookmarkEnd w:id="0"/>
      <w:r w:rsidRPr="00863B66">
        <w:rPr>
          <w:b/>
          <w:bCs/>
          <w:sz w:val="28"/>
          <w:szCs w:val="24"/>
          <w:lang w:eastAsia="zh-CN"/>
        </w:rPr>
        <w:t>下学期</w:t>
      </w:r>
      <w:r w:rsidRPr="00863B66">
        <w:rPr>
          <w:b/>
          <w:bCs/>
          <w:sz w:val="28"/>
          <w:szCs w:val="24"/>
          <w:lang w:eastAsia="zh-CN"/>
        </w:rPr>
        <w:t xml:space="preserve"> </w:t>
      </w:r>
      <w:r w:rsidRPr="00863B66">
        <w:rPr>
          <w:b/>
          <w:bCs/>
          <w:sz w:val="28"/>
          <w:szCs w:val="24"/>
          <w:lang w:eastAsia="zh-CN"/>
        </w:rPr>
        <w:t>第二单元</w:t>
      </w:r>
      <w:r w:rsidRPr="00863B66">
        <w:rPr>
          <w:b/>
          <w:bCs/>
          <w:sz w:val="28"/>
          <w:szCs w:val="24"/>
          <w:lang w:eastAsia="zh-CN"/>
        </w:rPr>
        <w:t xml:space="preserve"> </w:t>
      </w:r>
      <w:r w:rsidRPr="00863B66">
        <w:rPr>
          <w:b/>
          <w:bCs/>
          <w:sz w:val="28"/>
          <w:szCs w:val="24"/>
          <w:lang w:eastAsia="zh-CN"/>
        </w:rPr>
        <w:t>单元测试</w:t>
      </w:r>
    </w:p>
    <w:p w:rsidR="00863B66" w:rsidRPr="006846BC" w:rsidP="00863B66">
      <w:pPr>
        <w:spacing w:after="0" w:line="48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 w:rsidRPr="006846BC">
        <w:rPr>
          <w:rFonts w:hint="eastAsia"/>
          <w:bCs/>
          <w:sz w:val="24"/>
          <w:szCs w:val="24"/>
          <w:lang w:eastAsia="zh-CN"/>
        </w:rPr>
        <w:t>姓名：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 w:rsidRPr="006846BC">
        <w:rPr>
          <w:rFonts w:hint="eastAsia"/>
          <w:bCs/>
          <w:sz w:val="24"/>
          <w:szCs w:val="24"/>
          <w:lang w:eastAsia="zh-CN"/>
        </w:rPr>
        <w:t>班级：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 w:rsidRPr="006846BC">
        <w:rPr>
          <w:rFonts w:hint="eastAsia"/>
          <w:bCs/>
          <w:sz w:val="24"/>
          <w:szCs w:val="24"/>
          <w:lang w:eastAsia="zh-CN"/>
        </w:rPr>
        <w:t>座号：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b/>
          <w:bCs/>
          <w:sz w:val="24"/>
          <w:szCs w:val="24"/>
          <w:lang w:eastAsia="zh-CN"/>
        </w:rPr>
        <w:t>一、单选题（共</w:t>
      </w:r>
      <w:r w:rsidRPr="00863B66">
        <w:rPr>
          <w:b/>
          <w:bCs/>
          <w:sz w:val="24"/>
          <w:szCs w:val="24"/>
          <w:lang w:eastAsia="zh-CN"/>
        </w:rPr>
        <w:t>4</w:t>
      </w:r>
      <w:r w:rsidRPr="00863B66">
        <w:rPr>
          <w:b/>
          <w:bCs/>
          <w:sz w:val="24"/>
          <w:szCs w:val="24"/>
          <w:lang w:eastAsia="zh-CN"/>
        </w:rPr>
        <w:t>题；共</w:t>
      </w:r>
      <w:r w:rsidRPr="00863B66">
        <w:rPr>
          <w:b/>
          <w:bCs/>
          <w:sz w:val="24"/>
          <w:szCs w:val="24"/>
          <w:lang w:eastAsia="zh-CN"/>
        </w:rPr>
        <w:t>12</w:t>
      </w:r>
      <w:r w:rsidRPr="00863B66">
        <w:rPr>
          <w:b/>
          <w:bCs/>
          <w:sz w:val="24"/>
          <w:szCs w:val="24"/>
          <w:lang w:eastAsia="zh-CN"/>
        </w:rPr>
        <w:t>分）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1.</w:t>
      </w:r>
      <w:r w:rsidRPr="00863B66">
        <w:rPr>
          <w:color w:val="000000"/>
          <w:sz w:val="24"/>
          <w:szCs w:val="24"/>
          <w:lang w:eastAsia="zh-CN"/>
        </w:rPr>
        <w:t>下列划线字的注音正确的一项是（</w:t>
      </w:r>
      <w:r w:rsidRPr="00863B66">
        <w:rPr>
          <w:color w:val="000000"/>
          <w:sz w:val="24"/>
          <w:szCs w:val="24"/>
          <w:lang w:eastAsia="zh-CN"/>
        </w:rPr>
        <w:t>   </w:t>
      </w:r>
      <w:r w:rsidR="00863B66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863B66">
        <w:rPr>
          <w:color w:val="000000"/>
          <w:sz w:val="24"/>
          <w:szCs w:val="24"/>
          <w:lang w:eastAsia="zh-CN"/>
        </w:rPr>
        <w:t xml:space="preserve"> 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 xml:space="preserve">            </w:t>
      </w:r>
    </w:p>
    <w:p w:rsid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A. </w:t>
      </w:r>
      <w:r w:rsidRPr="00863B66">
        <w:rPr>
          <w:color w:val="000000"/>
          <w:sz w:val="24"/>
          <w:szCs w:val="24"/>
          <w:lang w:eastAsia="zh-CN"/>
        </w:rPr>
        <w:t>冰雪</w:t>
      </w:r>
      <w:r w:rsidRPr="00863B66">
        <w:rPr>
          <w:color w:val="000000"/>
          <w:sz w:val="24"/>
          <w:szCs w:val="24"/>
          <w:u w:val="single"/>
          <w:lang w:eastAsia="zh-CN"/>
        </w:rPr>
        <w:t>融</w:t>
      </w:r>
      <w:r w:rsidRPr="00863B66">
        <w:rPr>
          <w:color w:val="000000"/>
          <w:sz w:val="24"/>
          <w:szCs w:val="24"/>
          <w:lang w:eastAsia="zh-CN"/>
        </w:rPr>
        <w:t>化（</w:t>
      </w:r>
      <w:r w:rsidRPr="00863B66">
        <w:rPr>
          <w:color w:val="000000"/>
          <w:sz w:val="24"/>
          <w:szCs w:val="24"/>
          <w:lang w:eastAsia="zh-CN"/>
        </w:rPr>
        <w:t>ròng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     </w:t>
      </w:r>
      <w:r w:rsidRPr="00863B66">
        <w:rPr>
          <w:color w:val="000000"/>
          <w:sz w:val="24"/>
          <w:szCs w:val="24"/>
          <w:u w:val="single"/>
          <w:lang w:eastAsia="zh-CN"/>
        </w:rPr>
        <w:t>孕</w:t>
      </w:r>
      <w:r w:rsidRPr="00863B66">
        <w:rPr>
          <w:color w:val="000000"/>
          <w:sz w:val="24"/>
          <w:szCs w:val="24"/>
          <w:lang w:eastAsia="zh-CN"/>
        </w:rPr>
        <w:t>育（</w:t>
      </w:r>
      <w:r w:rsidRPr="00863B66">
        <w:rPr>
          <w:color w:val="000000"/>
          <w:sz w:val="24"/>
          <w:szCs w:val="24"/>
          <w:lang w:eastAsia="zh-CN"/>
        </w:rPr>
        <w:t>yùn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       </w:t>
      </w:r>
      <w:r w:rsidRPr="00863B66">
        <w:rPr>
          <w:color w:val="000000"/>
          <w:sz w:val="24"/>
          <w:szCs w:val="24"/>
          <w:u w:val="single"/>
          <w:lang w:eastAsia="zh-CN"/>
        </w:rPr>
        <w:t>翩</w:t>
      </w:r>
      <w:r w:rsidRPr="00863B66">
        <w:rPr>
          <w:color w:val="000000"/>
          <w:sz w:val="24"/>
          <w:szCs w:val="24"/>
          <w:lang w:eastAsia="zh-CN"/>
        </w:rPr>
        <w:t>然（</w:t>
      </w:r>
      <w:r w:rsidRPr="00863B66">
        <w:rPr>
          <w:color w:val="000000"/>
          <w:sz w:val="24"/>
          <w:szCs w:val="24"/>
          <w:lang w:eastAsia="zh-CN"/>
        </w:rPr>
        <w:t>piān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Pr="00863B66">
        <w:rPr>
          <w:color w:val="000000"/>
          <w:sz w:val="24"/>
          <w:szCs w:val="24"/>
          <w:lang w:eastAsia="zh-CN"/>
        </w:rPr>
        <w:t>农</w:t>
      </w:r>
      <w:r w:rsidRPr="00863B66">
        <w:rPr>
          <w:color w:val="000000"/>
          <w:sz w:val="24"/>
          <w:szCs w:val="24"/>
          <w:u w:val="single"/>
          <w:lang w:eastAsia="zh-CN"/>
        </w:rPr>
        <w:t>谚</w:t>
      </w: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yàn</w:t>
      </w:r>
      <w:r w:rsidRPr="00863B66">
        <w:rPr>
          <w:color w:val="000000"/>
          <w:sz w:val="24"/>
          <w:szCs w:val="24"/>
          <w:lang w:eastAsia="zh-CN"/>
        </w:rPr>
        <w:t>）</w:t>
      </w:r>
    </w:p>
    <w:p w:rsid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B. </w:t>
      </w:r>
      <w:r w:rsidRPr="00863B66">
        <w:rPr>
          <w:color w:val="000000"/>
          <w:sz w:val="24"/>
          <w:szCs w:val="24"/>
          <w:lang w:eastAsia="zh-CN"/>
        </w:rPr>
        <w:t>销声</w:t>
      </w:r>
      <w:r w:rsidRPr="00863B66">
        <w:rPr>
          <w:color w:val="000000"/>
          <w:sz w:val="24"/>
          <w:szCs w:val="24"/>
          <w:u w:val="single"/>
          <w:lang w:eastAsia="zh-CN"/>
        </w:rPr>
        <w:t>匿</w:t>
      </w:r>
      <w:r w:rsidRPr="00863B66">
        <w:rPr>
          <w:color w:val="000000"/>
          <w:sz w:val="24"/>
          <w:szCs w:val="24"/>
          <w:lang w:eastAsia="zh-CN"/>
        </w:rPr>
        <w:t>迹（</w:t>
      </w:r>
      <w:r w:rsidRPr="00863B66">
        <w:rPr>
          <w:color w:val="000000"/>
          <w:sz w:val="24"/>
          <w:szCs w:val="24"/>
          <w:lang w:eastAsia="zh-CN"/>
        </w:rPr>
        <w:t>nì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       </w:t>
      </w:r>
      <w:r w:rsidRPr="00863B66">
        <w:rPr>
          <w:color w:val="000000"/>
          <w:sz w:val="24"/>
          <w:szCs w:val="24"/>
          <w:u w:val="single"/>
          <w:lang w:eastAsia="zh-CN"/>
        </w:rPr>
        <w:t>差</w:t>
      </w:r>
      <w:r w:rsidRPr="00863B66">
        <w:rPr>
          <w:color w:val="000000"/>
          <w:sz w:val="24"/>
          <w:szCs w:val="24"/>
          <w:lang w:eastAsia="zh-CN"/>
        </w:rPr>
        <w:t>异（</w:t>
      </w:r>
      <w:r w:rsidRPr="00863B66">
        <w:rPr>
          <w:color w:val="000000"/>
          <w:sz w:val="24"/>
          <w:szCs w:val="24"/>
          <w:lang w:eastAsia="zh-CN"/>
        </w:rPr>
        <w:t>chā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       </w:t>
      </w:r>
      <w:r w:rsidRPr="00863B66">
        <w:rPr>
          <w:color w:val="000000"/>
          <w:sz w:val="24"/>
          <w:szCs w:val="24"/>
          <w:lang w:eastAsia="zh-CN"/>
        </w:rPr>
        <w:t>物</w:t>
      </w:r>
      <w:r w:rsidRPr="00863B66">
        <w:rPr>
          <w:color w:val="000000"/>
          <w:sz w:val="24"/>
          <w:szCs w:val="24"/>
          <w:u w:val="single"/>
          <w:lang w:eastAsia="zh-CN"/>
        </w:rPr>
        <w:t>候</w:t>
      </w: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hóu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     </w:t>
      </w:r>
      <w:r w:rsidRPr="00863B66">
        <w:rPr>
          <w:color w:val="000000"/>
          <w:sz w:val="24"/>
          <w:szCs w:val="24"/>
          <w:u w:val="single"/>
          <w:lang w:eastAsia="zh-CN"/>
        </w:rPr>
        <w:t>纬</w:t>
      </w:r>
      <w:r w:rsidRPr="00863B66">
        <w:rPr>
          <w:color w:val="000000"/>
          <w:sz w:val="24"/>
          <w:szCs w:val="24"/>
          <w:lang w:eastAsia="zh-CN"/>
        </w:rPr>
        <w:t>度（</w:t>
      </w:r>
      <w:r w:rsidRPr="00863B66">
        <w:rPr>
          <w:color w:val="000000"/>
          <w:sz w:val="24"/>
          <w:szCs w:val="24"/>
          <w:lang w:eastAsia="zh-CN"/>
        </w:rPr>
        <w:t>wěi</w:t>
      </w:r>
      <w:r w:rsidRPr="00863B66">
        <w:rPr>
          <w:color w:val="000000"/>
          <w:sz w:val="24"/>
          <w:szCs w:val="24"/>
          <w:lang w:eastAsia="zh-CN"/>
        </w:rPr>
        <w:t>）</w:t>
      </w:r>
    </w:p>
    <w:p w:rsid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C. </w:t>
      </w:r>
      <w:r w:rsidRPr="00863B66">
        <w:rPr>
          <w:color w:val="000000"/>
          <w:sz w:val="24"/>
          <w:szCs w:val="24"/>
          <w:u w:val="single"/>
          <w:lang w:eastAsia="zh-CN"/>
        </w:rPr>
        <w:t>衰</w:t>
      </w:r>
      <w:r w:rsidRPr="00863B66">
        <w:rPr>
          <w:color w:val="000000"/>
          <w:sz w:val="24"/>
          <w:szCs w:val="24"/>
          <w:lang w:eastAsia="zh-CN"/>
        </w:rPr>
        <w:t>草连天（</w:t>
      </w:r>
      <w:r w:rsidRPr="00863B66">
        <w:rPr>
          <w:color w:val="000000"/>
          <w:sz w:val="24"/>
          <w:szCs w:val="24"/>
          <w:lang w:eastAsia="zh-CN"/>
        </w:rPr>
        <w:t>shuāi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Pr="00863B66">
        <w:rPr>
          <w:color w:val="000000"/>
          <w:sz w:val="24"/>
          <w:szCs w:val="24"/>
          <w:lang w:eastAsia="zh-CN"/>
        </w:rPr>
        <w:t>连</w:t>
      </w:r>
      <w:r w:rsidRPr="00863B66">
        <w:rPr>
          <w:color w:val="000000"/>
          <w:sz w:val="24"/>
          <w:szCs w:val="24"/>
          <w:u w:val="single"/>
          <w:lang w:eastAsia="zh-CN"/>
        </w:rPr>
        <w:t>翘</w:t>
      </w: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qiào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 xml:space="preserve">   </w:t>
      </w:r>
      <w:r w:rsidRPr="00863B66">
        <w:rPr>
          <w:color w:val="000000"/>
          <w:sz w:val="24"/>
          <w:szCs w:val="24"/>
          <w:lang w:eastAsia="zh-CN"/>
        </w:rPr>
        <w:t>   </w:t>
      </w:r>
      <w:r w:rsidRPr="00863B66">
        <w:rPr>
          <w:color w:val="000000"/>
          <w:sz w:val="24"/>
          <w:szCs w:val="24"/>
          <w:u w:val="single"/>
          <w:lang w:eastAsia="zh-CN"/>
        </w:rPr>
        <w:t>莺</w:t>
      </w:r>
      <w:r w:rsidRPr="00863B66">
        <w:rPr>
          <w:color w:val="000000"/>
          <w:sz w:val="24"/>
          <w:szCs w:val="24"/>
          <w:lang w:eastAsia="zh-CN"/>
        </w:rPr>
        <w:t>飞（</w:t>
      </w:r>
      <w:r w:rsidRPr="00863B66">
        <w:rPr>
          <w:color w:val="000000"/>
          <w:sz w:val="24"/>
          <w:szCs w:val="24"/>
          <w:lang w:eastAsia="zh-CN"/>
        </w:rPr>
        <w:t>yīng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Pr="00863B66">
        <w:rPr>
          <w:color w:val="000000"/>
          <w:sz w:val="24"/>
          <w:szCs w:val="24"/>
          <w:u w:val="single"/>
          <w:lang w:eastAsia="zh-CN"/>
        </w:rPr>
        <w:t>侵</w:t>
      </w:r>
      <w:r w:rsidRPr="00863B66">
        <w:rPr>
          <w:color w:val="000000"/>
          <w:sz w:val="24"/>
          <w:szCs w:val="24"/>
          <w:lang w:eastAsia="zh-CN"/>
        </w:rPr>
        <w:t>害（</w:t>
      </w:r>
      <w:r w:rsidRPr="00863B66">
        <w:rPr>
          <w:color w:val="000000"/>
          <w:sz w:val="24"/>
          <w:szCs w:val="24"/>
          <w:lang w:eastAsia="zh-CN"/>
        </w:rPr>
        <w:t>qīn</w:t>
      </w:r>
      <w:r w:rsidRPr="00863B66">
        <w:rPr>
          <w:color w:val="000000"/>
          <w:sz w:val="24"/>
          <w:szCs w:val="24"/>
          <w:lang w:eastAsia="zh-CN"/>
        </w:rPr>
        <w:t>）</w:t>
      </w:r>
    </w:p>
    <w:p w:rsidR="00D17753" w:rsidRP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D. </w:t>
      </w:r>
      <w:r w:rsidRPr="00863B66">
        <w:rPr>
          <w:color w:val="000000"/>
          <w:sz w:val="24"/>
          <w:szCs w:val="24"/>
          <w:lang w:eastAsia="zh-CN"/>
        </w:rPr>
        <w:t>风雪</w:t>
      </w:r>
      <w:r w:rsidRPr="00863B66">
        <w:rPr>
          <w:color w:val="000000"/>
          <w:sz w:val="24"/>
          <w:szCs w:val="24"/>
          <w:u w:val="single"/>
          <w:lang w:eastAsia="zh-CN"/>
        </w:rPr>
        <w:t>载</w:t>
      </w:r>
      <w:r w:rsidRPr="00863B66">
        <w:rPr>
          <w:color w:val="000000"/>
          <w:sz w:val="24"/>
          <w:szCs w:val="24"/>
          <w:lang w:eastAsia="zh-CN"/>
        </w:rPr>
        <w:t>途（</w:t>
      </w:r>
      <w:r w:rsidRPr="00863B66">
        <w:rPr>
          <w:color w:val="000000"/>
          <w:sz w:val="24"/>
          <w:szCs w:val="24"/>
          <w:lang w:eastAsia="zh-CN"/>
        </w:rPr>
        <w:t>zài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      </w:t>
      </w:r>
      <w:r w:rsidRPr="00863B66">
        <w:rPr>
          <w:color w:val="000000"/>
          <w:sz w:val="24"/>
          <w:szCs w:val="24"/>
          <w:lang w:eastAsia="zh-CN"/>
        </w:rPr>
        <w:t>竺可</w:t>
      </w:r>
      <w:r w:rsidRPr="00863B66">
        <w:rPr>
          <w:color w:val="000000"/>
          <w:sz w:val="24"/>
          <w:szCs w:val="24"/>
          <w:u w:val="single"/>
          <w:lang w:eastAsia="zh-CN"/>
        </w:rPr>
        <w:t>桢</w:t>
      </w: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zhēn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    </w:t>
      </w:r>
      <w:r w:rsidRPr="00863B66">
        <w:rPr>
          <w:color w:val="000000"/>
          <w:sz w:val="24"/>
          <w:szCs w:val="24"/>
          <w:u w:val="single"/>
          <w:lang w:eastAsia="zh-CN"/>
        </w:rPr>
        <w:t>萌</w:t>
      </w:r>
      <w:r w:rsidRPr="00863B66">
        <w:rPr>
          <w:color w:val="000000"/>
          <w:sz w:val="24"/>
          <w:szCs w:val="24"/>
          <w:lang w:eastAsia="zh-CN"/>
        </w:rPr>
        <w:t>发（</w:t>
      </w:r>
      <w:r w:rsidRPr="00863B66">
        <w:rPr>
          <w:color w:val="000000"/>
          <w:sz w:val="24"/>
          <w:szCs w:val="24"/>
          <w:lang w:eastAsia="zh-CN"/>
        </w:rPr>
        <w:t>méng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Pr="00863B66">
        <w:rPr>
          <w:color w:val="000000"/>
          <w:sz w:val="24"/>
          <w:szCs w:val="24"/>
          <w:u w:val="single"/>
          <w:lang w:eastAsia="zh-CN"/>
        </w:rPr>
        <w:t>悬</w:t>
      </w:r>
      <w:r w:rsidRPr="00863B66">
        <w:rPr>
          <w:color w:val="000000"/>
          <w:sz w:val="24"/>
          <w:szCs w:val="24"/>
          <w:lang w:eastAsia="zh-CN"/>
        </w:rPr>
        <w:t>殊（</w:t>
      </w:r>
      <w:r w:rsidRPr="00863B66">
        <w:rPr>
          <w:color w:val="000000"/>
          <w:sz w:val="24"/>
          <w:szCs w:val="24"/>
          <w:lang w:eastAsia="zh-CN"/>
        </w:rPr>
        <w:t>xuán</w:t>
      </w:r>
      <w:r w:rsidRPr="00863B66">
        <w:rPr>
          <w:color w:val="000000"/>
          <w:sz w:val="24"/>
          <w:szCs w:val="24"/>
          <w:lang w:eastAsia="zh-CN"/>
        </w:rPr>
        <w:t>）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2.</w:t>
      </w:r>
      <w:r w:rsidRPr="00863B66">
        <w:rPr>
          <w:color w:val="000000"/>
          <w:sz w:val="24"/>
          <w:szCs w:val="24"/>
          <w:lang w:eastAsia="zh-CN"/>
        </w:rPr>
        <w:t>下列句子中划线的词语使用不恰当的一项是（</w:t>
      </w: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="00863B66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 xml:space="preserve">            </w:t>
      </w:r>
    </w:p>
    <w:p w:rsidR="00863B66" w:rsidP="00863B66">
      <w:pPr>
        <w:spacing w:after="0" w:line="360" w:lineRule="auto"/>
        <w:ind w:left="150"/>
        <w:rPr>
          <w:noProof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A. </w:t>
      </w:r>
      <w:r w:rsidRPr="00863B66">
        <w:rPr>
          <w:color w:val="000000"/>
          <w:sz w:val="24"/>
          <w:szCs w:val="24"/>
          <w:lang w:eastAsia="zh-CN"/>
        </w:rPr>
        <w:t>面对敌人的威逼利诱，他保持</w:t>
      </w:r>
      <w:r w:rsidRPr="00863B66">
        <w:rPr>
          <w:color w:val="000000"/>
          <w:sz w:val="24"/>
          <w:szCs w:val="24"/>
          <w:u w:val="single"/>
          <w:lang w:eastAsia="zh-CN"/>
        </w:rPr>
        <w:t>缄默</w:t>
      </w:r>
      <w:r w:rsidRPr="00863B66">
        <w:rPr>
          <w:color w:val="000000"/>
          <w:sz w:val="24"/>
          <w:szCs w:val="24"/>
          <w:lang w:eastAsia="zh-CN"/>
        </w:rPr>
        <w:t>。</w:t>
      </w:r>
      <w:r w:rsidRPr="00863B66">
        <w:rPr>
          <w:color w:val="000000"/>
          <w:sz w:val="24"/>
          <w:szCs w:val="24"/>
          <w:lang w:eastAsia="zh-CN"/>
        </w:rPr>
        <w:t>                  </w:t>
      </w:r>
    </w:p>
    <w:p w:rsid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B. 11</w:t>
      </w:r>
      <w:r w:rsidRPr="00863B66">
        <w:rPr>
          <w:color w:val="000000"/>
          <w:sz w:val="24"/>
          <w:szCs w:val="24"/>
          <w:lang w:eastAsia="zh-CN"/>
        </w:rPr>
        <w:t>月份南飞的鸟群，</w:t>
      </w:r>
      <w:r w:rsidRPr="00863B66">
        <w:rPr>
          <w:color w:val="000000"/>
          <w:sz w:val="24"/>
          <w:szCs w:val="24"/>
          <w:u w:val="single"/>
          <w:lang w:eastAsia="zh-CN"/>
        </w:rPr>
        <w:t>目空一切</w:t>
      </w:r>
      <w:r w:rsidRPr="00863B66">
        <w:rPr>
          <w:color w:val="000000"/>
          <w:sz w:val="24"/>
          <w:szCs w:val="24"/>
          <w:lang w:eastAsia="zh-CN"/>
        </w:rPr>
        <w:t>地从我们的头上高高飞过。</w:t>
      </w:r>
    </w:p>
    <w:p w:rsidR="00863B66" w:rsidP="00863B66">
      <w:pPr>
        <w:spacing w:after="0" w:line="360" w:lineRule="auto"/>
        <w:ind w:left="150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C. </w:t>
      </w:r>
      <w:r w:rsidRPr="00863B66">
        <w:rPr>
          <w:color w:val="000000"/>
          <w:sz w:val="24"/>
          <w:szCs w:val="24"/>
          <w:lang w:eastAsia="zh-CN"/>
        </w:rPr>
        <w:t>返回的雁群像</w:t>
      </w:r>
      <w:r w:rsidRPr="00863B66">
        <w:rPr>
          <w:color w:val="000000"/>
          <w:sz w:val="24"/>
          <w:szCs w:val="24"/>
          <w:u w:val="single"/>
          <w:lang w:eastAsia="zh-CN"/>
        </w:rPr>
        <w:t>凋零</w:t>
      </w:r>
      <w:r w:rsidRPr="00863B66">
        <w:rPr>
          <w:color w:val="000000"/>
          <w:sz w:val="24"/>
          <w:szCs w:val="24"/>
          <w:lang w:eastAsia="zh-CN"/>
        </w:rPr>
        <w:t>的枫叶一样，摇晃着从空中落下来。</w:t>
      </w:r>
      <w:r w:rsidRPr="00863B66">
        <w:rPr>
          <w:color w:val="000000"/>
          <w:sz w:val="24"/>
          <w:szCs w:val="24"/>
          <w:lang w:eastAsia="zh-CN"/>
        </w:rPr>
        <w:t>        </w:t>
      </w:r>
      <w:r w:rsidRPr="00863B66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753" w:rsidRP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D. </w:t>
      </w:r>
      <w:r w:rsidRPr="00863B66">
        <w:rPr>
          <w:color w:val="000000"/>
          <w:sz w:val="24"/>
          <w:szCs w:val="24"/>
          <w:lang w:eastAsia="zh-CN"/>
        </w:rPr>
        <w:t>本刊将</w:t>
      </w:r>
      <w:r w:rsidRPr="00863B66">
        <w:rPr>
          <w:color w:val="000000"/>
          <w:sz w:val="24"/>
          <w:szCs w:val="24"/>
          <w:u w:val="single"/>
          <w:lang w:eastAsia="zh-CN"/>
        </w:rPr>
        <w:t>洗心革面</w:t>
      </w:r>
      <w:r w:rsidRPr="00863B66">
        <w:rPr>
          <w:color w:val="000000"/>
          <w:sz w:val="24"/>
          <w:szCs w:val="24"/>
          <w:lang w:eastAsia="zh-CN"/>
        </w:rPr>
        <w:t xml:space="preserve">  </w:t>
      </w:r>
      <w:r w:rsidRPr="00863B66">
        <w:rPr>
          <w:color w:val="000000"/>
          <w:sz w:val="24"/>
          <w:szCs w:val="24"/>
          <w:lang w:eastAsia="zh-CN"/>
        </w:rPr>
        <w:t>，</w:t>
      </w:r>
      <w:r w:rsidRPr="00863B66">
        <w:rPr>
          <w:color w:val="000000"/>
          <w:sz w:val="24"/>
          <w:szCs w:val="24"/>
          <w:lang w:eastAsia="zh-CN"/>
        </w:rPr>
        <w:t xml:space="preserve"> </w:t>
      </w:r>
      <w:r w:rsidRPr="00863B66">
        <w:rPr>
          <w:color w:val="000000"/>
          <w:sz w:val="24"/>
          <w:szCs w:val="24"/>
          <w:lang w:eastAsia="zh-CN"/>
        </w:rPr>
        <w:t>继续提高稿件的编辑质量。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3.</w:t>
      </w:r>
      <w:r w:rsidRPr="00863B66">
        <w:rPr>
          <w:color w:val="000000"/>
          <w:sz w:val="24"/>
          <w:szCs w:val="24"/>
          <w:lang w:eastAsia="zh-CN"/>
        </w:rPr>
        <w:t>下列句子</w:t>
      </w:r>
      <w:r w:rsidRPr="00863B66">
        <w:rPr>
          <w:color w:val="000000"/>
          <w:sz w:val="24"/>
          <w:szCs w:val="24"/>
          <w:lang w:eastAsia="zh-CN"/>
        </w:rPr>
        <w:t>没有语病的一项是（</w:t>
      </w:r>
      <w:r w:rsidRPr="00863B66">
        <w:rPr>
          <w:color w:val="000000"/>
          <w:sz w:val="24"/>
          <w:szCs w:val="24"/>
          <w:lang w:eastAsia="zh-CN"/>
        </w:rPr>
        <w:t> </w:t>
      </w:r>
      <w:r w:rsidR="00863B66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863B66">
        <w:rPr>
          <w:color w:val="000000"/>
          <w:sz w:val="24"/>
          <w:szCs w:val="24"/>
          <w:lang w:eastAsia="zh-CN"/>
        </w:rPr>
        <w:t>   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 xml:space="preserve">            </w:t>
      </w:r>
    </w:p>
    <w:p w:rsidR="00863B66" w:rsidP="00863B66">
      <w:pPr>
        <w:spacing w:after="0" w:line="360" w:lineRule="auto"/>
        <w:ind w:left="150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A. </w:t>
      </w:r>
      <w:r w:rsidRPr="00863B66">
        <w:rPr>
          <w:color w:val="000000"/>
          <w:sz w:val="24"/>
          <w:szCs w:val="24"/>
          <w:lang w:eastAsia="zh-CN"/>
        </w:rPr>
        <w:t>这些蔬菜长得这么好，是由于社员们精心管理的结果。</w:t>
      </w:r>
      <w:r w:rsidRPr="00863B66">
        <w:rPr>
          <w:color w:val="000000"/>
          <w:sz w:val="24"/>
          <w:szCs w:val="24"/>
          <w:lang w:eastAsia="zh-CN"/>
        </w:rPr>
        <w:t>          </w:t>
      </w:r>
      <w:r w:rsidRPr="00863B66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82043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B. </w:t>
      </w:r>
      <w:r w:rsidRPr="00863B66">
        <w:rPr>
          <w:color w:val="000000"/>
          <w:sz w:val="24"/>
          <w:szCs w:val="24"/>
          <w:lang w:eastAsia="zh-CN"/>
        </w:rPr>
        <w:t>近年来，我国重大科研项目捷报频传，增强了我们民族的科技自信和广阔前景。</w:t>
      </w:r>
    </w:p>
    <w:p w:rsidR="00863B66" w:rsidP="00863B66">
      <w:pPr>
        <w:spacing w:after="0" w:line="360" w:lineRule="auto"/>
        <w:ind w:left="150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C. “</w:t>
      </w:r>
      <w:r w:rsidRPr="00863B66">
        <w:rPr>
          <w:color w:val="000000"/>
          <w:sz w:val="24"/>
          <w:szCs w:val="24"/>
          <w:lang w:eastAsia="zh-CN"/>
        </w:rPr>
        <w:t>一带一路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国际合作高峰论坛，是一次共商合作大计、共建合作平台、共享合作成果。</w:t>
      </w:r>
      <w:r w:rsidRPr="00863B66">
        <w:rPr>
          <w:color w:val="000000"/>
          <w:sz w:val="24"/>
          <w:szCs w:val="24"/>
          <w:lang w:eastAsia="zh-CN"/>
        </w:rPr>
        <w:t>          </w:t>
      </w:r>
      <w:r w:rsidRPr="00863B66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08080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753" w:rsidRP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D. </w:t>
      </w:r>
      <w:r w:rsidRPr="00863B66">
        <w:rPr>
          <w:color w:val="000000"/>
          <w:sz w:val="24"/>
          <w:szCs w:val="24"/>
          <w:lang w:eastAsia="zh-CN"/>
        </w:rPr>
        <w:t>传统文化源远流长，其中不少优秀的文化著作，可作为青少年人格教育的读本。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4.</w:t>
      </w:r>
      <w:r w:rsidRPr="00863B66">
        <w:rPr>
          <w:color w:val="000000"/>
          <w:sz w:val="24"/>
          <w:szCs w:val="24"/>
          <w:lang w:eastAsia="zh-CN"/>
        </w:rPr>
        <w:t>依次填入下面文段横线处的语句，衔接最恰当的一组是（</w:t>
      </w:r>
      <w:r w:rsidRPr="00863B66">
        <w:rPr>
          <w:color w:val="000000"/>
          <w:sz w:val="24"/>
          <w:szCs w:val="24"/>
          <w:lang w:eastAsia="zh-CN"/>
        </w:rPr>
        <w:t xml:space="preserve">   </w:t>
      </w:r>
      <w:r w:rsidR="00863B66">
        <w:rPr>
          <w:rFonts w:hint="eastAsia"/>
          <w:color w:val="000000"/>
          <w:sz w:val="24"/>
          <w:szCs w:val="24"/>
          <w:lang w:eastAsia="zh-CN"/>
        </w:rPr>
        <w:t xml:space="preserve">     </w:t>
      </w:r>
      <w:r w:rsidRPr="00863B66">
        <w:rPr>
          <w:color w:val="000000"/>
          <w:sz w:val="24"/>
          <w:szCs w:val="24"/>
          <w:lang w:eastAsia="zh-CN"/>
        </w:rPr>
        <w:t> </w:t>
      </w:r>
      <w:r w:rsidRPr="00863B66">
        <w:rPr>
          <w:color w:val="000000"/>
          <w:sz w:val="24"/>
          <w:szCs w:val="24"/>
          <w:lang w:eastAsia="zh-CN"/>
        </w:rPr>
        <w:t>）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影响物候的第三个因素是高下的差异，</w:t>
      </w:r>
      <w:r w:rsidRPr="00863B66">
        <w:rPr>
          <w:color w:val="000000"/>
          <w:sz w:val="24"/>
          <w:szCs w:val="24"/>
          <w:lang w:eastAsia="zh-CN"/>
        </w:rPr>
        <w:t>__________</w:t>
      </w:r>
      <w:r w:rsidRPr="00863B66">
        <w:rPr>
          <w:color w:val="000000"/>
          <w:sz w:val="24"/>
          <w:szCs w:val="24"/>
          <w:lang w:eastAsia="zh-CN"/>
        </w:rPr>
        <w:t>，</w:t>
      </w:r>
      <w:r w:rsidRPr="00863B66">
        <w:rPr>
          <w:color w:val="000000"/>
          <w:sz w:val="24"/>
          <w:szCs w:val="24"/>
          <w:lang w:eastAsia="zh-CN"/>
        </w:rPr>
        <w:t>__________</w:t>
      </w:r>
      <w:r w:rsidRPr="00863B66">
        <w:rPr>
          <w:color w:val="000000"/>
          <w:sz w:val="24"/>
          <w:szCs w:val="24"/>
          <w:lang w:eastAsia="zh-CN"/>
        </w:rPr>
        <w:t>，</w:t>
      </w:r>
      <w:r w:rsidRPr="00863B66">
        <w:rPr>
          <w:color w:val="000000"/>
          <w:sz w:val="24"/>
          <w:szCs w:val="24"/>
          <w:lang w:eastAsia="zh-CN"/>
        </w:rPr>
        <w:t>__________</w:t>
      </w:r>
      <w:r w:rsidRPr="00863B66">
        <w:rPr>
          <w:color w:val="000000"/>
          <w:sz w:val="24"/>
          <w:szCs w:val="24"/>
          <w:lang w:eastAsia="zh-CN"/>
        </w:rPr>
        <w:t>，</w:t>
      </w:r>
      <w:r w:rsidRPr="00863B66">
        <w:rPr>
          <w:color w:val="000000"/>
          <w:sz w:val="24"/>
          <w:szCs w:val="24"/>
          <w:lang w:eastAsia="zh-CN"/>
        </w:rPr>
        <w:t>__________</w:t>
      </w:r>
      <w:r w:rsidRPr="00863B66">
        <w:rPr>
          <w:color w:val="000000"/>
          <w:sz w:val="24"/>
          <w:szCs w:val="24"/>
          <w:lang w:eastAsia="zh-CN"/>
        </w:rPr>
        <w:t>，</w:t>
      </w:r>
      <w:r w:rsidRPr="00863B66">
        <w:rPr>
          <w:color w:val="000000"/>
          <w:sz w:val="24"/>
          <w:szCs w:val="24"/>
          <w:lang w:eastAsia="zh-CN"/>
        </w:rPr>
        <w:t>__________</w:t>
      </w:r>
      <w:r w:rsidRPr="00863B66">
        <w:rPr>
          <w:color w:val="000000"/>
          <w:sz w:val="24"/>
          <w:szCs w:val="24"/>
          <w:lang w:eastAsia="zh-CN"/>
        </w:rPr>
        <w:t>，</w:t>
      </w:r>
      <w:r w:rsidRPr="00863B66">
        <w:rPr>
          <w:color w:val="000000"/>
          <w:sz w:val="24"/>
          <w:szCs w:val="24"/>
          <w:lang w:eastAsia="zh-CN"/>
        </w:rPr>
        <w:t>__________</w:t>
      </w:r>
      <w:r w:rsidRPr="00863B66">
        <w:rPr>
          <w:color w:val="000000"/>
          <w:sz w:val="24"/>
          <w:szCs w:val="24"/>
          <w:lang w:eastAsia="zh-CN"/>
        </w:rPr>
        <w:t>。在华南丘陵区把热带作物引种到山腰很成功，在山脚反不适宜，就是这个道理。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①</w:t>
      </w:r>
      <w:r w:rsidRPr="00863B66">
        <w:rPr>
          <w:color w:val="000000"/>
          <w:sz w:val="24"/>
          <w:szCs w:val="24"/>
          <w:lang w:eastAsia="zh-CN"/>
        </w:rPr>
        <w:t>例如秋冬之交，天气晴朗的空中，在一定高度上气温反比低处高。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②</w:t>
      </w:r>
      <w:r w:rsidRPr="00863B66">
        <w:rPr>
          <w:color w:val="000000"/>
          <w:sz w:val="24"/>
          <w:szCs w:val="24"/>
          <w:lang w:eastAsia="zh-CN"/>
        </w:rPr>
        <w:t>这叫逆温层。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③</w:t>
      </w:r>
      <w:r w:rsidRPr="00863B66">
        <w:rPr>
          <w:color w:val="000000"/>
          <w:sz w:val="24"/>
          <w:szCs w:val="24"/>
          <w:lang w:eastAsia="zh-CN"/>
        </w:rPr>
        <w:t>植物的抽青、开花等物候现象在春夏</w:t>
      </w:r>
      <w:r w:rsidRPr="00863B66">
        <w:rPr>
          <w:color w:val="000000"/>
          <w:sz w:val="24"/>
          <w:szCs w:val="24"/>
          <w:lang w:eastAsia="zh-CN"/>
        </w:rPr>
        <w:t>两季越往</w:t>
      </w:r>
      <w:r w:rsidRPr="00863B66">
        <w:rPr>
          <w:color w:val="000000"/>
          <w:sz w:val="24"/>
          <w:szCs w:val="24"/>
          <w:lang w:eastAsia="zh-CN"/>
        </w:rPr>
        <w:t>高处越迟，而到秋天乔木的落叶则越往高处越早。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④</w:t>
      </w:r>
      <w:r w:rsidRPr="00863B66">
        <w:rPr>
          <w:color w:val="000000"/>
          <w:sz w:val="24"/>
          <w:szCs w:val="24"/>
          <w:lang w:eastAsia="zh-CN"/>
        </w:rPr>
        <w:t>不过研究这个因素要考虑到特殊的情况。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⑤</w:t>
      </w:r>
      <w:r w:rsidRPr="00863B66">
        <w:rPr>
          <w:color w:val="000000"/>
          <w:sz w:val="24"/>
          <w:szCs w:val="24"/>
          <w:lang w:eastAsia="zh-CN"/>
        </w:rPr>
        <w:t>这种现象在山地秋冬两季，特别是这两季的早晨，极为显著，常会发现山脚有霜而山腰反无霜。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⑥</w:t>
      </w:r>
      <w:r w:rsidRPr="00863B66">
        <w:rPr>
          <w:color w:val="000000"/>
          <w:sz w:val="24"/>
          <w:szCs w:val="24"/>
          <w:lang w:eastAsia="zh-CN"/>
        </w:rPr>
        <w:t>由于冷空气比较重，在无风的夜晚，冷空气便向低处流。</w:t>
      </w:r>
    </w:p>
    <w:p w:rsidR="00D17753" w:rsidRPr="00863B66" w:rsidP="00863B66">
      <w:pPr>
        <w:spacing w:after="0" w:line="360" w:lineRule="auto"/>
        <w:ind w:left="150"/>
        <w:rPr>
          <w:sz w:val="18"/>
          <w:szCs w:val="24"/>
        </w:rPr>
      </w:pPr>
      <w:r w:rsidRPr="00863B66">
        <w:rPr>
          <w:color w:val="000000"/>
          <w:sz w:val="18"/>
          <w:szCs w:val="24"/>
        </w:rPr>
        <w:t>A. ③⑥⑤④①②                  </w:t>
      </w:r>
      <w:r w:rsidRPr="00863B66">
        <w:rPr>
          <w:noProof/>
          <w:sz w:val="18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98698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3B66">
        <w:rPr>
          <w:color w:val="000000"/>
          <w:sz w:val="18"/>
          <w:szCs w:val="24"/>
        </w:rPr>
        <w:t>B. ④①②③⑥⑤                  </w:t>
      </w:r>
      <w:r w:rsidRPr="00863B66">
        <w:rPr>
          <w:noProof/>
          <w:sz w:val="18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21313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3B66">
        <w:rPr>
          <w:color w:val="000000"/>
          <w:sz w:val="18"/>
          <w:szCs w:val="24"/>
        </w:rPr>
        <w:t>C. ③④①②⑥⑤                  </w:t>
      </w:r>
      <w:r w:rsidRPr="00863B66">
        <w:rPr>
          <w:noProof/>
          <w:sz w:val="18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58070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3B66">
        <w:rPr>
          <w:color w:val="000000"/>
          <w:sz w:val="18"/>
          <w:szCs w:val="24"/>
        </w:rPr>
        <w:t>D. ④③①②⑤⑥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b/>
          <w:bCs/>
          <w:sz w:val="24"/>
          <w:szCs w:val="24"/>
          <w:lang w:eastAsia="zh-CN"/>
        </w:rPr>
        <w:t>二、语言表达（共</w:t>
      </w:r>
      <w:r w:rsidRPr="00863B66">
        <w:rPr>
          <w:b/>
          <w:bCs/>
          <w:sz w:val="24"/>
          <w:szCs w:val="24"/>
          <w:lang w:eastAsia="zh-CN"/>
        </w:rPr>
        <w:t>12</w:t>
      </w:r>
      <w:r w:rsidRPr="00863B66">
        <w:rPr>
          <w:b/>
          <w:bCs/>
          <w:sz w:val="24"/>
          <w:szCs w:val="24"/>
          <w:lang w:eastAsia="zh-CN"/>
        </w:rPr>
        <w:t>分）</w:t>
      </w:r>
    </w:p>
    <w:p w:rsidR="00D17753" w:rsidRPr="00863B66" w:rsidP="00863B66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我们正值五彩缤纷的花季年华、朝气蓬勃的青春时代，让我们一起来开展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放飞青春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综合性学习活动吧。</w:t>
      </w:r>
      <w:r w:rsidRPr="00863B66">
        <w:rPr>
          <w:color w:val="000000"/>
          <w:sz w:val="24"/>
          <w:szCs w:val="24"/>
          <w:lang w:eastAsia="zh-CN"/>
        </w:rPr>
        <w:t xml:space="preserve">    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1</w:t>
      </w:r>
      <w:r w:rsidRPr="00863B66">
        <w:rPr>
          <w:color w:val="000000"/>
          <w:sz w:val="24"/>
          <w:szCs w:val="24"/>
          <w:lang w:eastAsia="zh-CN"/>
        </w:rPr>
        <w:t>）【青春座右铭】少年强，国家强；青春梦，中国梦。请你依据下面一段文字，补写青春座右铭。</w:t>
      </w:r>
      <w:r w:rsidRPr="00863B66">
        <w:rPr>
          <w:color w:val="000000"/>
          <w:sz w:val="24"/>
          <w:szCs w:val="24"/>
          <w:lang w:eastAsia="zh-CN"/>
        </w:rPr>
        <w:t xml:space="preserve">  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Pr="00863B66">
        <w:rPr>
          <w:color w:val="000000"/>
          <w:sz w:val="24"/>
          <w:szCs w:val="24"/>
          <w:lang w:eastAsia="zh-CN"/>
        </w:rPr>
        <w:t>青春应立志为国。范仲淹少有大志，每以天下为己任，发愤苦读；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两弹元勋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邓稼先年轻时就立志要让中国变强盛，将自己毕生的心血奉献给了祖国的国防科研事业。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Pr="00863B66">
        <w:rPr>
          <w:color w:val="000000"/>
          <w:sz w:val="24"/>
          <w:szCs w:val="24"/>
          <w:lang w:eastAsia="zh-CN"/>
        </w:rPr>
        <w:t>青春座右铭：以天下为己任发愤苦读，</w:t>
      </w:r>
      <w:r w:rsidRPr="00863B66">
        <w:rPr>
          <w:color w:val="000000"/>
          <w:sz w:val="24"/>
          <w:szCs w:val="24"/>
          <w:lang w:eastAsia="zh-CN"/>
        </w:rPr>
        <w:t>__</w:t>
      </w:r>
      <w:r w:rsidRPr="00863B66" w:rsidR="00863B66">
        <w:rPr>
          <w:color w:val="000000"/>
          <w:sz w:val="24"/>
          <w:szCs w:val="24"/>
          <w:lang w:eastAsia="zh-CN"/>
        </w:rPr>
        <w:t>________________________________________</w:t>
      </w:r>
      <w:r w:rsidRPr="00863B66">
        <w:rPr>
          <w:color w:val="000000"/>
          <w:sz w:val="24"/>
          <w:szCs w:val="24"/>
          <w:lang w:eastAsia="zh-CN"/>
        </w:rPr>
        <w:t>_</w:t>
      </w:r>
      <w:r w:rsidRPr="00863B66">
        <w:rPr>
          <w:color w:val="000000"/>
          <w:sz w:val="24"/>
          <w:szCs w:val="24"/>
          <w:lang w:eastAsia="zh-CN"/>
        </w:rPr>
        <w:t>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2</w:t>
      </w:r>
      <w:r w:rsidRPr="00863B66">
        <w:rPr>
          <w:color w:val="000000"/>
          <w:sz w:val="24"/>
          <w:szCs w:val="24"/>
          <w:lang w:eastAsia="zh-CN"/>
        </w:rPr>
        <w:t>）【青春励志会】班主任计划组织青春励志会，拟分别围绕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立志</w:t>
      </w:r>
      <w:r w:rsidRPr="00863B66">
        <w:rPr>
          <w:color w:val="000000"/>
          <w:sz w:val="24"/>
          <w:szCs w:val="24"/>
          <w:lang w:eastAsia="zh-CN"/>
        </w:rPr>
        <w:t>”“</w:t>
      </w:r>
      <w:r w:rsidRPr="00863B66">
        <w:rPr>
          <w:color w:val="000000"/>
          <w:sz w:val="24"/>
          <w:szCs w:val="24"/>
          <w:lang w:eastAsia="zh-CN"/>
        </w:rPr>
        <w:t>拼搏</w:t>
      </w:r>
      <w:r w:rsidRPr="00863B66">
        <w:rPr>
          <w:color w:val="000000"/>
          <w:sz w:val="24"/>
          <w:szCs w:val="24"/>
          <w:lang w:eastAsia="zh-CN"/>
        </w:rPr>
        <w:t>”“</w:t>
      </w:r>
      <w:r w:rsidRPr="00863B66">
        <w:rPr>
          <w:color w:val="000000"/>
          <w:sz w:val="24"/>
          <w:szCs w:val="24"/>
          <w:lang w:eastAsia="zh-CN"/>
        </w:rPr>
        <w:t>奉献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开展三项活动。他已设计好前两项，请你帮他设计第三项。</w:t>
      </w:r>
      <w:r w:rsidRPr="00863B66">
        <w:rPr>
          <w:color w:val="000000"/>
          <w:sz w:val="24"/>
          <w:szCs w:val="24"/>
          <w:lang w:eastAsia="zh-CN"/>
        </w:rPr>
        <w:t xml:space="preserve">  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活动</w:t>
      </w:r>
      <w:r w:rsidRPr="00863B66">
        <w:rPr>
          <w:color w:val="000000"/>
          <w:sz w:val="24"/>
          <w:szCs w:val="24"/>
          <w:lang w:eastAsia="zh-CN"/>
        </w:rPr>
        <w:t>一</w:t>
      </w:r>
      <w:r w:rsidRPr="00863B66">
        <w:rPr>
          <w:color w:val="000000"/>
          <w:sz w:val="24"/>
          <w:szCs w:val="24"/>
          <w:lang w:eastAsia="zh-CN"/>
        </w:rPr>
        <w:t>:</w:t>
      </w:r>
      <w:r w:rsidRPr="00863B66">
        <w:rPr>
          <w:color w:val="000000"/>
          <w:sz w:val="24"/>
          <w:szCs w:val="24"/>
          <w:lang w:eastAsia="zh-CN"/>
        </w:rPr>
        <w:t>讲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立志的青春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故事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活动二</w:t>
      </w:r>
      <w:r w:rsidRPr="00863B66">
        <w:rPr>
          <w:color w:val="000000"/>
          <w:sz w:val="24"/>
          <w:szCs w:val="24"/>
          <w:lang w:eastAsia="zh-CN"/>
        </w:rPr>
        <w:t>:</w:t>
      </w:r>
      <w:r w:rsidRPr="00863B66">
        <w:rPr>
          <w:color w:val="000000"/>
          <w:sz w:val="24"/>
          <w:szCs w:val="24"/>
          <w:lang w:eastAsia="zh-CN"/>
        </w:rPr>
        <w:t>宣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拼搏的青春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誓言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活动三</w:t>
      </w:r>
      <w:r w:rsidRPr="00863B66">
        <w:rPr>
          <w:color w:val="000000"/>
          <w:sz w:val="24"/>
          <w:szCs w:val="24"/>
          <w:lang w:eastAsia="zh-CN"/>
        </w:rPr>
        <w:t>:_____</w:t>
      </w:r>
      <w:r w:rsidRPr="00863B66" w:rsidR="00863B66">
        <w:rPr>
          <w:color w:val="000000"/>
          <w:sz w:val="24"/>
          <w:szCs w:val="24"/>
          <w:lang w:eastAsia="zh-CN"/>
        </w:rPr>
        <w:t xml:space="preserve"> ____________________________________________________________</w:t>
      </w:r>
      <w:r w:rsidR="00863B66">
        <w:rPr>
          <w:color w:val="000000"/>
          <w:sz w:val="24"/>
          <w:szCs w:val="24"/>
          <w:lang w:eastAsia="zh-CN"/>
        </w:rPr>
        <w:t>___</w:t>
      </w:r>
      <w:r w:rsidRPr="00863B66">
        <w:rPr>
          <w:color w:val="000000"/>
          <w:sz w:val="24"/>
          <w:szCs w:val="24"/>
          <w:lang w:eastAsia="zh-CN"/>
        </w:rPr>
        <w:t>___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3</w:t>
      </w:r>
      <w:r w:rsidRPr="00863B66">
        <w:rPr>
          <w:color w:val="000000"/>
          <w:sz w:val="24"/>
          <w:szCs w:val="24"/>
          <w:lang w:eastAsia="zh-CN"/>
        </w:rPr>
        <w:t>）【青春接力棒】百善孝为先。一个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孝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字，上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老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下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子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，彰显着中华民族孝亲敬长的优良传统。请仿照画线句子，将文段补充完整。</w:t>
      </w:r>
      <w:r w:rsidRPr="00863B66">
        <w:rPr>
          <w:color w:val="000000"/>
          <w:sz w:val="24"/>
          <w:szCs w:val="24"/>
          <w:lang w:eastAsia="zh-CN"/>
        </w:rPr>
        <w:t xml:space="preserve">  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孝亲敬长，就是耐心倾听长辈的</w:t>
      </w:r>
      <w:r w:rsidRPr="00863B66">
        <w:rPr>
          <w:color w:val="000000"/>
          <w:sz w:val="24"/>
          <w:szCs w:val="24"/>
          <w:u w:val="single"/>
          <w:lang w:eastAsia="zh-CN"/>
        </w:rPr>
        <w:t>教导，就像鱼儿一直倾听溪流的歌唱</w:t>
      </w:r>
      <w:r w:rsidRPr="00863B66">
        <w:rPr>
          <w:color w:val="000000"/>
          <w:sz w:val="24"/>
          <w:szCs w:val="24"/>
          <w:lang w:eastAsia="zh-CN"/>
        </w:rPr>
        <w:t>；就是真诚回馈长辈的恩泽，</w:t>
      </w:r>
      <w:r w:rsidRPr="00863B66">
        <w:rPr>
          <w:color w:val="000000"/>
          <w:sz w:val="24"/>
          <w:szCs w:val="24"/>
          <w:lang w:eastAsia="zh-CN"/>
        </w:rPr>
        <w:t>______</w:t>
      </w:r>
      <w:r w:rsidRPr="00863B66" w:rsidR="00863B66">
        <w:rPr>
          <w:color w:val="000000"/>
          <w:sz w:val="24"/>
          <w:szCs w:val="24"/>
          <w:lang w:eastAsia="zh-CN"/>
        </w:rPr>
        <w:t>_________________________________________________________________</w:t>
      </w:r>
      <w:r w:rsidRPr="00863B66">
        <w:rPr>
          <w:color w:val="000000"/>
          <w:sz w:val="24"/>
          <w:szCs w:val="24"/>
          <w:lang w:eastAsia="zh-CN"/>
        </w:rPr>
        <w:t>__</w:t>
      </w:r>
      <w:r w:rsidRPr="00863B66">
        <w:rPr>
          <w:color w:val="000000"/>
          <w:sz w:val="24"/>
          <w:szCs w:val="24"/>
          <w:lang w:eastAsia="zh-CN"/>
        </w:rPr>
        <w:t>；就是全力实现长辈的期</w:t>
      </w:r>
      <w:r w:rsidRPr="00863B66">
        <w:rPr>
          <w:color w:val="000000"/>
          <w:sz w:val="24"/>
          <w:szCs w:val="24"/>
          <w:lang w:eastAsia="zh-CN"/>
        </w:rPr>
        <w:t>望，就像江河奋力前行终成海洋的宽广。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b/>
          <w:bCs/>
          <w:sz w:val="24"/>
          <w:szCs w:val="24"/>
          <w:lang w:eastAsia="zh-CN"/>
        </w:rPr>
        <w:t>三、现代文阅读（共</w:t>
      </w:r>
      <w:r w:rsidRPr="00863B66">
        <w:rPr>
          <w:b/>
          <w:bCs/>
          <w:sz w:val="24"/>
          <w:szCs w:val="24"/>
          <w:lang w:eastAsia="zh-CN"/>
        </w:rPr>
        <w:t>2</w:t>
      </w:r>
      <w:r w:rsidRPr="00863B66">
        <w:rPr>
          <w:b/>
          <w:bCs/>
          <w:sz w:val="24"/>
          <w:szCs w:val="24"/>
          <w:lang w:eastAsia="zh-CN"/>
        </w:rPr>
        <w:t>题；共</w:t>
      </w:r>
      <w:r w:rsidRPr="00863B66">
        <w:rPr>
          <w:b/>
          <w:bCs/>
          <w:sz w:val="24"/>
          <w:szCs w:val="24"/>
          <w:lang w:eastAsia="zh-CN"/>
        </w:rPr>
        <w:t>36</w:t>
      </w:r>
      <w:r w:rsidRPr="00863B66">
        <w:rPr>
          <w:b/>
          <w:bCs/>
          <w:sz w:val="24"/>
          <w:szCs w:val="24"/>
          <w:lang w:eastAsia="zh-CN"/>
        </w:rPr>
        <w:t>分）</w:t>
      </w:r>
    </w:p>
    <w:p w:rsidR="00D17753" w:rsidRPr="00863B66" w:rsidP="00863B66">
      <w:pPr>
        <w:spacing w:after="0" w:line="360" w:lineRule="auto"/>
        <w:jc w:val="center"/>
        <w:rPr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（一）</w:t>
      </w:r>
    </w:p>
    <w:p w:rsidR="00D17753" w:rsidRPr="00863B66" w:rsidP="00863B66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三月的大雁则不同。尽管它们在冬天的大部分时间里都要受到枪击，但现在却是休战时刻。它们顺着弯曲的河流拐来拐去，穿过现在已经没有猎枪的狩猎点和小洲，向每个沙滩低语着，如同向久别的朋友低语一样。它们低低地在沼泽和草地上空曲折地</w:t>
      </w:r>
      <w:r w:rsidRPr="00863B66">
        <w:rPr>
          <w:color w:val="000000"/>
          <w:sz w:val="24"/>
          <w:szCs w:val="24"/>
          <w:lang w:eastAsia="zh-CN"/>
        </w:rPr>
        <w:t>穿行着</w:t>
      </w:r>
      <w:r w:rsidRPr="00863B66">
        <w:rPr>
          <w:color w:val="000000"/>
          <w:sz w:val="24"/>
          <w:szCs w:val="24"/>
          <w:lang w:eastAsia="zh-CN"/>
        </w:rPr>
        <w:t>，向每个刚刚融化的水洼和池塘问好。在我们的沼泽上空做了几次试探性的盘旋之后，它们白色的尾部朝远方的山丘，终于慢慢</w:t>
      </w:r>
      <w:r w:rsidRPr="00863B66">
        <w:rPr>
          <w:color w:val="000000"/>
          <w:sz w:val="24"/>
          <w:szCs w:val="24"/>
          <w:lang w:eastAsia="zh-CN"/>
        </w:rPr>
        <w:t>扇动</w:t>
      </w:r>
      <w:r w:rsidRPr="00863B66">
        <w:rPr>
          <w:color w:val="000000"/>
          <w:sz w:val="24"/>
          <w:szCs w:val="24"/>
          <w:lang w:eastAsia="zh-CN"/>
        </w:rPr>
        <w:t>着黑色的翅膀，静静地向池塘滑翔下来。</w:t>
      </w:r>
      <w:r w:rsidRPr="00863B66">
        <w:rPr>
          <w:color w:val="000000"/>
          <w:sz w:val="24"/>
          <w:szCs w:val="24"/>
          <w:lang w:eastAsia="zh-CN"/>
        </w:rPr>
        <w:t>一</w:t>
      </w:r>
      <w:r w:rsidRPr="00863B66">
        <w:rPr>
          <w:color w:val="000000"/>
          <w:sz w:val="24"/>
          <w:szCs w:val="24"/>
          <w:lang w:eastAsia="zh-CN"/>
        </w:rPr>
        <w:t>触到水，我们刚到的客人就叫起来，似乎它们溅起的水花</w:t>
      </w:r>
      <w:r w:rsidRPr="00863B66">
        <w:rPr>
          <w:color w:val="000000"/>
          <w:sz w:val="24"/>
          <w:szCs w:val="24"/>
          <w:lang w:eastAsia="zh-CN"/>
        </w:rPr>
        <w:t>能抖掉那脆弱的香蒲身上的冬天。我们的大雁又回来了。</w:t>
      </w:r>
    </w:p>
    <w:p w:rsidR="00D17753" w:rsidRPr="00863B66" w:rsidP="00863B66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第一群大雁一旦来到这里，它们便向每一群迁徙的雁群</w:t>
      </w:r>
      <w:r w:rsidRPr="00863B66">
        <w:rPr>
          <w:color w:val="000000"/>
          <w:sz w:val="24"/>
          <w:szCs w:val="24"/>
          <w:lang w:eastAsia="zh-CN"/>
        </w:rPr>
        <w:t>喧嚷着</w:t>
      </w:r>
      <w:r w:rsidRPr="00863B66">
        <w:rPr>
          <w:color w:val="000000"/>
          <w:sz w:val="24"/>
          <w:szCs w:val="24"/>
          <w:lang w:eastAsia="zh-CN"/>
        </w:rPr>
        <w:t>发出邀请。不消几天，沼泽地里到处都可以看到它们。在我们的农场，可以根据两个数字来衡量春天的富足：所种的松树和停留的大雁。</w:t>
      </w:r>
      <w:r w:rsidRPr="00863B66">
        <w:rPr>
          <w:color w:val="000000"/>
          <w:sz w:val="24"/>
          <w:szCs w:val="24"/>
          <w:lang w:eastAsia="zh-CN"/>
        </w:rPr>
        <w:t>1946</w:t>
      </w:r>
      <w:r w:rsidRPr="00863B66">
        <w:rPr>
          <w:color w:val="000000"/>
          <w:sz w:val="24"/>
          <w:szCs w:val="24"/>
          <w:lang w:eastAsia="zh-CN"/>
        </w:rPr>
        <w:t>年</w:t>
      </w:r>
      <w:r w:rsidRPr="00863B66">
        <w:rPr>
          <w:color w:val="000000"/>
          <w:sz w:val="24"/>
          <w:szCs w:val="24"/>
          <w:lang w:eastAsia="zh-CN"/>
        </w:rPr>
        <w:t>4</w:t>
      </w:r>
      <w:r w:rsidRPr="00863B66">
        <w:rPr>
          <w:color w:val="000000"/>
          <w:sz w:val="24"/>
          <w:szCs w:val="24"/>
          <w:lang w:eastAsia="zh-CN"/>
        </w:rPr>
        <w:t>月</w:t>
      </w:r>
      <w:r w:rsidRPr="00863B66">
        <w:rPr>
          <w:color w:val="000000"/>
          <w:sz w:val="24"/>
          <w:szCs w:val="24"/>
          <w:lang w:eastAsia="zh-CN"/>
        </w:rPr>
        <w:t>11</w:t>
      </w:r>
      <w:r w:rsidRPr="00863B66">
        <w:rPr>
          <w:color w:val="000000"/>
          <w:sz w:val="24"/>
          <w:szCs w:val="24"/>
          <w:lang w:eastAsia="zh-CN"/>
        </w:rPr>
        <w:t>日，我们记录下来的大雁是</w:t>
      </w:r>
      <w:r w:rsidRPr="00863B66">
        <w:rPr>
          <w:color w:val="000000"/>
          <w:sz w:val="24"/>
          <w:szCs w:val="24"/>
          <w:lang w:eastAsia="zh-CN"/>
        </w:rPr>
        <w:t>642</w:t>
      </w:r>
      <w:r w:rsidRPr="00863B66">
        <w:rPr>
          <w:color w:val="000000"/>
          <w:sz w:val="24"/>
          <w:szCs w:val="24"/>
          <w:lang w:eastAsia="zh-CN"/>
        </w:rPr>
        <w:t>只。</w:t>
      </w:r>
    </w:p>
    <w:p w:rsidR="00D17753" w:rsidRPr="00863B66" w:rsidP="00863B66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与秋天一样，我们的春</w:t>
      </w:r>
      <w:r w:rsidRPr="00863B66">
        <w:rPr>
          <w:color w:val="000000"/>
          <w:sz w:val="24"/>
          <w:szCs w:val="24"/>
          <w:lang w:eastAsia="zh-CN"/>
        </w:rPr>
        <w:t>雁每天</w:t>
      </w:r>
      <w:r w:rsidRPr="00863B66">
        <w:rPr>
          <w:color w:val="000000"/>
          <w:sz w:val="24"/>
          <w:szCs w:val="24"/>
          <w:lang w:eastAsia="zh-CN"/>
        </w:rPr>
        <w:t>都要往玉米地作一次旅行，但绝不是偷偷摸摸进行的。从早到晚，它们一群</w:t>
      </w:r>
      <w:r w:rsidRPr="00863B66">
        <w:rPr>
          <w:color w:val="000000"/>
          <w:sz w:val="24"/>
          <w:szCs w:val="24"/>
          <w:lang w:eastAsia="zh-CN"/>
        </w:rPr>
        <w:t>一群</w:t>
      </w:r>
      <w:r w:rsidRPr="00863B66">
        <w:rPr>
          <w:color w:val="000000"/>
          <w:sz w:val="24"/>
          <w:szCs w:val="24"/>
          <w:lang w:eastAsia="zh-CN"/>
        </w:rPr>
        <w:t>地喧闹着往收割后的玉米地飞去。每次出发之前，都有一场高声而有趣的辩论，而每次返回之前的争论则更为响亮。返回的雁群，不再在沼泽上空做试探性</w:t>
      </w:r>
      <w:r w:rsidRPr="00863B66">
        <w:rPr>
          <w:color w:val="000000"/>
          <w:sz w:val="24"/>
          <w:szCs w:val="24"/>
          <w:lang w:eastAsia="zh-CN"/>
        </w:rPr>
        <w:t>的盘旋，而像凋零的枫叶一样，摇晃着从空中落下来，并向下面欢呼的鸟儿们伸出双脚。那接着而来的低语，是它们在论述食物的价值。它们现在所吃的玉米粒在整个冬天都被厚厚的积雪覆盖着，所以才未被那些在雪中搜寻玉米的乌鸦、</w:t>
      </w:r>
      <w:r w:rsidRPr="00863B66">
        <w:rPr>
          <w:color w:val="000000"/>
          <w:sz w:val="24"/>
          <w:szCs w:val="24"/>
          <w:lang w:eastAsia="zh-CN"/>
        </w:rPr>
        <w:t>棉尾兔</w:t>
      </w:r>
      <w:r w:rsidRPr="00863B66">
        <w:rPr>
          <w:color w:val="000000"/>
          <w:sz w:val="24"/>
          <w:szCs w:val="24"/>
          <w:lang w:eastAsia="zh-CN"/>
        </w:rPr>
        <w:t>、田鼠以及环</w:t>
      </w:r>
      <w:r w:rsidRPr="00863B66">
        <w:rPr>
          <w:color w:val="000000"/>
          <w:sz w:val="24"/>
          <w:szCs w:val="24"/>
          <w:lang w:eastAsia="zh-CN"/>
        </w:rPr>
        <w:t>颈雉所发现</w:t>
      </w:r>
      <w:r w:rsidRPr="00863B66">
        <w:rPr>
          <w:color w:val="000000"/>
          <w:sz w:val="24"/>
          <w:szCs w:val="24"/>
          <w:lang w:eastAsia="zh-CN"/>
        </w:rPr>
        <w:t>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1</w:t>
      </w:r>
      <w:r w:rsidRPr="00863B66">
        <w:rPr>
          <w:color w:val="000000"/>
          <w:sz w:val="24"/>
          <w:szCs w:val="24"/>
          <w:lang w:eastAsia="zh-CN"/>
        </w:rPr>
        <w:t>）为上文拟一个小标题：</w:t>
      </w:r>
      <w:r w:rsidRPr="00863B66">
        <w:rPr>
          <w:color w:val="000000"/>
          <w:sz w:val="24"/>
          <w:szCs w:val="24"/>
          <w:lang w:eastAsia="zh-CN"/>
        </w:rPr>
        <w:t>__</w:t>
      </w:r>
      <w:r w:rsidRPr="00863B66" w:rsidR="00863B66">
        <w:rPr>
          <w:color w:val="000000"/>
          <w:sz w:val="24"/>
          <w:szCs w:val="24"/>
          <w:lang w:eastAsia="zh-CN"/>
        </w:rPr>
        <w:t>____________________________</w:t>
      </w:r>
      <w:r w:rsidRPr="00863B66">
        <w:rPr>
          <w:color w:val="000000"/>
          <w:sz w:val="24"/>
          <w:szCs w:val="24"/>
          <w:lang w:eastAsia="zh-CN"/>
        </w:rPr>
        <w:t>__</w:t>
      </w:r>
      <w:r w:rsidRPr="00863B66">
        <w:rPr>
          <w:color w:val="000000"/>
          <w:sz w:val="24"/>
          <w:szCs w:val="24"/>
          <w:lang w:eastAsia="zh-CN"/>
        </w:rPr>
        <w:t>。</w:t>
      </w:r>
      <w:r w:rsidRPr="00863B66">
        <w:rPr>
          <w:color w:val="000000"/>
          <w:sz w:val="24"/>
          <w:szCs w:val="24"/>
          <w:lang w:eastAsia="zh-CN"/>
        </w:rPr>
        <w:t xml:space="preserve">    </w:t>
      </w:r>
    </w:p>
    <w:p w:rsidR="00D17753" w:rsidRPr="00863B66" w:rsidP="00863B66">
      <w:pPr>
        <w:spacing w:after="0" w:line="36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2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三月的大雁则不同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是一个过渡句。下列所列的语句均为选文上一段的内容。结合选文，</w:t>
      </w:r>
      <w:r w:rsidRPr="00863B66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选择下列哪一项体现三月的大雁与之不同之处</w:t>
      </w:r>
      <w:r w:rsidRPr="00863B66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(</w:t>
      </w:r>
      <w:r w:rsidR="00863B66">
        <w:rPr>
          <w:rFonts w:asciiTheme="minorEastAsia" w:eastAsiaTheme="minorEastAsia" w:hAnsiTheme="minorEastAsia" w:hint="eastAsia"/>
          <w:color w:val="000000"/>
          <w:sz w:val="24"/>
          <w:szCs w:val="24"/>
          <w:lang w:eastAsia="zh-CN"/>
        </w:rPr>
        <w:t xml:space="preserve">      </w:t>
      </w:r>
      <w:r w:rsidRPr="00863B66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　</w:t>
      </w:r>
      <w:r w:rsidRPr="00863B66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 xml:space="preserve">)            </w:t>
      </w:r>
    </w:p>
    <w:p w:rsid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A. </w:t>
      </w:r>
      <w:r w:rsidRPr="00863B66">
        <w:rPr>
          <w:color w:val="000000"/>
          <w:sz w:val="24"/>
          <w:szCs w:val="24"/>
          <w:lang w:eastAsia="zh-CN"/>
        </w:rPr>
        <w:t>向我们农场宣告新的季节来临的大雁知道很多事情。</w:t>
      </w:r>
    </w:p>
    <w:p w:rsid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B. </w:t>
      </w:r>
      <w:r w:rsidRPr="00863B66">
        <w:rPr>
          <w:color w:val="000000"/>
          <w:sz w:val="24"/>
          <w:szCs w:val="24"/>
          <w:lang w:eastAsia="zh-CN"/>
        </w:rPr>
        <w:t>大雁的飞行是笔直的。</w:t>
      </w:r>
    </w:p>
    <w:p w:rsid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C. </w:t>
      </w:r>
      <w:r w:rsidRPr="00863B66">
        <w:rPr>
          <w:color w:val="000000"/>
          <w:sz w:val="24"/>
          <w:szCs w:val="24"/>
          <w:lang w:eastAsia="zh-CN"/>
        </w:rPr>
        <w:t>大雁知道，从黎明到夜幕降临后，在每个沼泽地和池塘边，都有瞄准它们的猎枪。</w:t>
      </w:r>
    </w:p>
    <w:p w:rsidR="00D17753" w:rsidRPr="00863B66" w:rsidP="00863B66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D. </w:t>
      </w:r>
      <w:r w:rsidRPr="00863B66">
        <w:rPr>
          <w:color w:val="000000"/>
          <w:sz w:val="24"/>
          <w:szCs w:val="24"/>
          <w:lang w:eastAsia="zh-CN"/>
        </w:rPr>
        <w:t>大雁目空一切地从我们头上高高飞过。</w:t>
      </w:r>
    </w:p>
    <w:p w:rsidR="00863B66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3</w:t>
      </w:r>
      <w:r w:rsidRPr="00863B66">
        <w:rPr>
          <w:color w:val="000000"/>
          <w:sz w:val="24"/>
          <w:szCs w:val="24"/>
          <w:lang w:eastAsia="zh-CN"/>
        </w:rPr>
        <w:t>）农场里如何来衡量春天的富足</w:t>
      </w:r>
      <w:r w:rsidRPr="00863B66">
        <w:rPr>
          <w:color w:val="000000"/>
          <w:sz w:val="24"/>
          <w:szCs w:val="24"/>
          <w:lang w:eastAsia="zh-CN"/>
        </w:rPr>
        <w:t>? 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4</w:t>
      </w:r>
      <w:r w:rsidRPr="00863B66">
        <w:rPr>
          <w:color w:val="000000"/>
          <w:sz w:val="24"/>
          <w:szCs w:val="24"/>
          <w:lang w:eastAsia="zh-CN"/>
        </w:rPr>
        <w:t>）指出下列语句的修辞方法：</w:t>
      </w:r>
      <w:r w:rsidRPr="00863B66">
        <w:rPr>
          <w:color w:val="000000"/>
          <w:sz w:val="24"/>
          <w:szCs w:val="24"/>
          <w:lang w:eastAsia="zh-CN"/>
        </w:rPr>
        <w:t xml:space="preserve">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①</w:t>
      </w:r>
      <w:r w:rsidRPr="00863B66">
        <w:rPr>
          <w:color w:val="000000"/>
          <w:sz w:val="24"/>
          <w:szCs w:val="24"/>
          <w:lang w:eastAsia="zh-CN"/>
        </w:rPr>
        <w:t>它们低低地在沼泽和草地上空曲折地</w:t>
      </w:r>
      <w:r w:rsidRPr="00863B66">
        <w:rPr>
          <w:color w:val="000000"/>
          <w:sz w:val="24"/>
          <w:szCs w:val="24"/>
          <w:lang w:eastAsia="zh-CN"/>
        </w:rPr>
        <w:t>穿行着</w:t>
      </w:r>
      <w:r w:rsidRPr="00863B66">
        <w:rPr>
          <w:color w:val="000000"/>
          <w:sz w:val="24"/>
          <w:szCs w:val="24"/>
          <w:lang w:eastAsia="zh-CN"/>
        </w:rPr>
        <w:t>，向每个刚刚融化的水洼和池塘问好。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②</w:t>
      </w:r>
      <w:r w:rsidRPr="00863B66">
        <w:rPr>
          <w:color w:val="000000"/>
          <w:sz w:val="24"/>
          <w:szCs w:val="24"/>
          <w:lang w:eastAsia="zh-CN"/>
        </w:rPr>
        <w:t>返回的雁群不再在沼泽上空做试探性盘旋，而像凋零的枫叶一样，摇晃着从空中落下来，并向下面欢呼的鸟儿们伸出双脚。</w:t>
      </w:r>
      <w:r w:rsidRPr="00863B66">
        <w:rPr>
          <w:color w:val="000000"/>
          <w:sz w:val="24"/>
          <w:szCs w:val="24"/>
          <w:lang w:eastAsia="zh-CN"/>
        </w:rPr>
        <w:t>________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③</w:t>
      </w:r>
      <w:r w:rsidRPr="00863B66">
        <w:rPr>
          <w:color w:val="000000"/>
          <w:sz w:val="24"/>
          <w:szCs w:val="24"/>
          <w:lang w:eastAsia="zh-CN"/>
        </w:rPr>
        <w:t>每次出发之前，都有一场高声而有趣的辩论。</w:t>
      </w:r>
      <w:r w:rsidRPr="00863B66">
        <w:rPr>
          <w:color w:val="000000"/>
          <w:sz w:val="24"/>
          <w:szCs w:val="24"/>
          <w:lang w:eastAsia="zh-CN"/>
        </w:rPr>
        <w:t>________</w:t>
      </w:r>
    </w:p>
    <w:p w:rsidR="00863B66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5</w:t>
      </w:r>
      <w:r w:rsidRPr="00863B66">
        <w:rPr>
          <w:color w:val="000000"/>
          <w:sz w:val="24"/>
          <w:szCs w:val="24"/>
          <w:lang w:eastAsia="zh-CN"/>
        </w:rPr>
        <w:t>）从选文中，可以看出作者对大雁怀</w:t>
      </w:r>
      <w:r w:rsidRPr="00863B66">
        <w:rPr>
          <w:color w:val="000000"/>
          <w:sz w:val="24"/>
          <w:szCs w:val="24"/>
          <w:lang w:eastAsia="zh-CN"/>
        </w:rPr>
        <w:t>有怎样的情感</w:t>
      </w:r>
      <w:r w:rsidRPr="00863B66">
        <w:rPr>
          <w:color w:val="000000"/>
          <w:sz w:val="24"/>
          <w:szCs w:val="24"/>
          <w:lang w:eastAsia="zh-CN"/>
        </w:rPr>
        <w:t>?</w:t>
      </w:r>
      <w:r w:rsidRPr="00863B66">
        <w:rPr>
          <w:color w:val="000000"/>
          <w:sz w:val="24"/>
          <w:szCs w:val="24"/>
          <w:lang w:eastAsia="zh-CN"/>
        </w:rPr>
        <w:t>他怎样看待大雁</w:t>
      </w:r>
      <w:r w:rsidRPr="00863B66">
        <w:rPr>
          <w:color w:val="000000"/>
          <w:sz w:val="24"/>
          <w:szCs w:val="24"/>
          <w:lang w:eastAsia="zh-CN"/>
        </w:rPr>
        <w:t xml:space="preserve">?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</w:t>
      </w:r>
    </w:p>
    <w:p w:rsidR="00D17753" w:rsidRPr="00863B66" w:rsidP="00863B66">
      <w:pPr>
        <w:spacing w:after="0" w:line="360" w:lineRule="auto"/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（二）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="00863B66">
        <w:rPr>
          <w:rFonts w:hint="eastAsia"/>
          <w:color w:val="000000"/>
          <w:sz w:val="24"/>
          <w:szCs w:val="24"/>
          <w:lang w:eastAsia="zh-CN"/>
        </w:rPr>
        <w:t xml:space="preserve"> </w:t>
      </w:r>
      <w:r w:rsidRPr="00863B66">
        <w:rPr>
          <w:color w:val="000000"/>
          <w:sz w:val="24"/>
          <w:szCs w:val="24"/>
          <w:lang w:eastAsia="zh-CN"/>
        </w:rPr>
        <w:t>物候现象的来临决定于哪些因素呢？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="00863B66">
        <w:rPr>
          <w:rFonts w:hint="eastAsia"/>
          <w:color w:val="000000"/>
          <w:sz w:val="24"/>
          <w:szCs w:val="24"/>
          <w:lang w:eastAsia="zh-CN"/>
        </w:rPr>
        <w:t xml:space="preserve"> </w:t>
      </w:r>
      <w:r w:rsidRPr="00863B66">
        <w:rPr>
          <w:color w:val="000000"/>
          <w:sz w:val="24"/>
          <w:szCs w:val="24"/>
          <w:lang w:eastAsia="zh-CN"/>
        </w:rPr>
        <w:t>首先是纬度。越往北桃花开得越迟，候鸟也来得越晚。值得指出的是物候现象南北差异的日数因季节的差别而不同。我国大陆性气候显著，冬冷夏热。冬季南北温度悬殊，夏季却相差不大。在春天，早春跟晚春也不相同。如在早春三四月间，南京桃花要比北京早开</w:t>
      </w:r>
      <w:r w:rsidRPr="00863B66">
        <w:rPr>
          <w:color w:val="000000"/>
          <w:sz w:val="24"/>
          <w:szCs w:val="24"/>
          <w:lang w:eastAsia="zh-CN"/>
        </w:rPr>
        <w:t>20</w:t>
      </w:r>
      <w:r w:rsidRPr="00863B66">
        <w:rPr>
          <w:color w:val="000000"/>
          <w:sz w:val="24"/>
          <w:szCs w:val="24"/>
          <w:lang w:eastAsia="zh-CN"/>
        </w:rPr>
        <w:t>天，</w:t>
      </w:r>
      <w:r w:rsidRPr="00863B66">
        <w:rPr>
          <w:color w:val="000000"/>
          <w:sz w:val="24"/>
          <w:szCs w:val="24"/>
          <w:lang w:eastAsia="zh-CN"/>
        </w:rPr>
        <w:t>但是到晚春五月初，南京刺槐开花只比北京早</w:t>
      </w:r>
      <w:r w:rsidRPr="00863B66">
        <w:rPr>
          <w:color w:val="000000"/>
          <w:sz w:val="24"/>
          <w:szCs w:val="24"/>
          <w:lang w:eastAsia="zh-CN"/>
        </w:rPr>
        <w:t>l0</w:t>
      </w:r>
      <w:r w:rsidRPr="00863B66">
        <w:rPr>
          <w:color w:val="000000"/>
          <w:sz w:val="24"/>
          <w:szCs w:val="24"/>
          <w:lang w:eastAsia="zh-CN"/>
        </w:rPr>
        <w:t>天。所以在华北常感觉到春季短促，冬天结束，夏天就到了。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="00863B66">
        <w:rPr>
          <w:rFonts w:hint="eastAsia"/>
          <w:color w:val="000000"/>
          <w:sz w:val="24"/>
          <w:szCs w:val="24"/>
          <w:lang w:eastAsia="zh-CN"/>
        </w:rPr>
        <w:t xml:space="preserve"> </w:t>
      </w:r>
      <w:r w:rsidRPr="00863B66">
        <w:rPr>
          <w:color w:val="000000"/>
          <w:sz w:val="24"/>
          <w:szCs w:val="24"/>
          <w:lang w:eastAsia="zh-CN"/>
        </w:rPr>
        <w:t>经度的差异是影响物候的第二个因素。凡是近海的地方，比同纬度的内陆，冬天温和，春天反而寒冷。所以沿海地区的春天的来临比内陆要迟若干天。如大连纬度在北京以南约</w:t>
      </w:r>
      <w:r w:rsidRPr="00863B66">
        <w:rPr>
          <w:color w:val="000000"/>
          <w:sz w:val="24"/>
          <w:szCs w:val="24"/>
          <w:lang w:eastAsia="zh-CN"/>
        </w:rPr>
        <w:t>1°</w:t>
      </w:r>
      <w:r w:rsidRPr="00863B66">
        <w:rPr>
          <w:color w:val="000000"/>
          <w:sz w:val="24"/>
          <w:szCs w:val="24"/>
          <w:lang w:eastAsia="zh-CN"/>
        </w:rPr>
        <w:t>，但是在大连，连翘和榆叶梅的盛开都比北京要迟一个星期。又如济南苹果开花在四月中或谷雨节，烟台要到立夏。两地纬度相差无几，但烟台靠海，</w:t>
      </w:r>
      <w:r w:rsidRPr="00863B66">
        <w:rPr>
          <w:color w:val="000000"/>
          <w:sz w:val="24"/>
          <w:szCs w:val="24"/>
          <w:lang w:eastAsia="zh-CN"/>
        </w:rPr>
        <w:t>春天便</w:t>
      </w:r>
      <w:r w:rsidRPr="00863B66">
        <w:rPr>
          <w:color w:val="000000"/>
          <w:sz w:val="24"/>
          <w:szCs w:val="24"/>
          <w:lang w:eastAsia="zh-CN"/>
        </w:rPr>
        <w:t>来得迟了。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="00863B66">
        <w:rPr>
          <w:rFonts w:hint="eastAsia"/>
          <w:color w:val="000000"/>
          <w:sz w:val="24"/>
          <w:szCs w:val="24"/>
          <w:lang w:eastAsia="zh-CN"/>
        </w:rPr>
        <w:t xml:space="preserve"> </w:t>
      </w:r>
      <w:r w:rsidRPr="00863B66">
        <w:rPr>
          <w:color w:val="000000"/>
          <w:sz w:val="24"/>
          <w:szCs w:val="24"/>
          <w:lang w:eastAsia="zh-CN"/>
        </w:rPr>
        <w:t>影响物候的第三个因素是高下的差异。植物的抽青、开花等物候现象在春夏</w:t>
      </w:r>
      <w:r w:rsidRPr="00863B66">
        <w:rPr>
          <w:color w:val="000000"/>
          <w:sz w:val="24"/>
          <w:szCs w:val="24"/>
          <w:lang w:eastAsia="zh-CN"/>
        </w:rPr>
        <w:t>两季越往</w:t>
      </w:r>
      <w:r w:rsidRPr="00863B66">
        <w:rPr>
          <w:color w:val="000000"/>
          <w:sz w:val="24"/>
          <w:szCs w:val="24"/>
          <w:lang w:eastAsia="zh-CN"/>
        </w:rPr>
        <w:t>高处越迟，而到秋天乔木的落叶则越往高处越早。不过研究这个因素要考虑到特殊的情况。例如秋冬之交，天气晴朗的空中，在一定高度</w:t>
      </w:r>
      <w:r w:rsidRPr="00863B66">
        <w:rPr>
          <w:color w:val="000000"/>
          <w:sz w:val="24"/>
          <w:szCs w:val="24"/>
          <w:lang w:eastAsia="zh-CN"/>
        </w:rPr>
        <w:t>上气温反比低处高。这叫逆温层。由于冷空气比较重，在无风的夜晚，冷空气便向低处流。这种现象在山地秋冬两季，特别是这两季的早晨，极为显著，常会发现山脚有霜而山腰反无霜。在华南丘陵区把热带作物引种在山腰很成功，在山脚反不适宜，就是这个道理。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 xml:space="preserve">    </w:t>
      </w:r>
      <w:r w:rsidR="00863B66">
        <w:rPr>
          <w:rFonts w:hint="eastAsia"/>
          <w:color w:val="000000"/>
          <w:sz w:val="24"/>
          <w:szCs w:val="24"/>
          <w:lang w:eastAsia="zh-CN"/>
        </w:rPr>
        <w:t xml:space="preserve"> </w:t>
      </w:r>
      <w:r w:rsidRPr="00863B66">
        <w:rPr>
          <w:color w:val="000000"/>
          <w:sz w:val="24"/>
          <w:szCs w:val="24"/>
          <w:lang w:eastAsia="zh-CN"/>
        </w:rPr>
        <w:t>此外，物候现象来临的迟早还有古今的差异。根据英国南部物候的一种长期记录，拿</w:t>
      </w:r>
      <w:r w:rsidRPr="00863B66">
        <w:rPr>
          <w:color w:val="000000"/>
          <w:sz w:val="24"/>
          <w:szCs w:val="24"/>
          <w:lang w:eastAsia="zh-CN"/>
        </w:rPr>
        <w:t>1741</w:t>
      </w:r>
      <w:r w:rsidRPr="00863B66">
        <w:rPr>
          <w:color w:val="000000"/>
          <w:sz w:val="24"/>
          <w:szCs w:val="24"/>
          <w:lang w:eastAsia="zh-CN"/>
        </w:rPr>
        <w:t>到</w:t>
      </w:r>
      <w:r w:rsidRPr="00863B66">
        <w:rPr>
          <w:color w:val="000000"/>
          <w:sz w:val="24"/>
          <w:szCs w:val="24"/>
          <w:lang w:eastAsia="zh-CN"/>
        </w:rPr>
        <w:t>1750</w:t>
      </w:r>
      <w:r w:rsidRPr="00863B66">
        <w:rPr>
          <w:color w:val="000000"/>
          <w:sz w:val="24"/>
          <w:szCs w:val="24"/>
          <w:lang w:eastAsia="zh-CN"/>
        </w:rPr>
        <w:t>年十年平均的春初七种</w:t>
      </w:r>
      <w:r w:rsidRPr="00863B66">
        <w:rPr>
          <w:color w:val="000000"/>
          <w:sz w:val="24"/>
          <w:szCs w:val="24"/>
          <w:lang w:eastAsia="zh-CN"/>
        </w:rPr>
        <w:t>乔木抽青和</w:t>
      </w:r>
      <w:r w:rsidRPr="00863B66">
        <w:rPr>
          <w:color w:val="000000"/>
          <w:sz w:val="24"/>
          <w:szCs w:val="24"/>
          <w:lang w:eastAsia="zh-CN"/>
        </w:rPr>
        <w:t>开花日期同</w:t>
      </w:r>
      <w:r w:rsidRPr="00863B66">
        <w:rPr>
          <w:color w:val="000000"/>
          <w:sz w:val="24"/>
          <w:szCs w:val="24"/>
          <w:lang w:eastAsia="zh-CN"/>
        </w:rPr>
        <w:t>1921</w:t>
      </w:r>
      <w:r w:rsidRPr="00863B66">
        <w:rPr>
          <w:color w:val="000000"/>
          <w:sz w:val="24"/>
          <w:szCs w:val="24"/>
          <w:lang w:eastAsia="zh-CN"/>
        </w:rPr>
        <w:t>到</w:t>
      </w:r>
      <w:r w:rsidRPr="00863B66">
        <w:rPr>
          <w:color w:val="000000"/>
          <w:sz w:val="24"/>
          <w:szCs w:val="24"/>
          <w:lang w:eastAsia="zh-CN"/>
        </w:rPr>
        <w:t>1930</w:t>
      </w:r>
      <w:r w:rsidRPr="00863B66">
        <w:rPr>
          <w:color w:val="000000"/>
          <w:sz w:val="24"/>
          <w:szCs w:val="24"/>
          <w:lang w:eastAsia="zh-CN"/>
        </w:rPr>
        <w:t>年十年的平均值相比较，可以看出后者比前者早九天。就是说，春天提前九天。</w:t>
      </w:r>
    </w:p>
    <w:p w:rsidR="00863B66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1</w:t>
      </w:r>
      <w:r w:rsidRPr="00863B66">
        <w:rPr>
          <w:color w:val="000000"/>
          <w:sz w:val="24"/>
          <w:szCs w:val="24"/>
          <w:lang w:eastAsia="zh-CN"/>
        </w:rPr>
        <w:t>）选文的说明对象是什么？是按照怎样的说明</w:t>
      </w:r>
      <w:r w:rsidRPr="00863B66">
        <w:rPr>
          <w:color w:val="000000"/>
          <w:sz w:val="24"/>
          <w:szCs w:val="24"/>
          <w:lang w:eastAsia="zh-CN"/>
        </w:rPr>
        <w:t>顺序说明的？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</w:t>
      </w:r>
    </w:p>
    <w:p w:rsidR="00D17753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2</w:t>
      </w:r>
      <w:r w:rsidRPr="00863B66">
        <w:rPr>
          <w:color w:val="000000"/>
          <w:sz w:val="24"/>
          <w:szCs w:val="24"/>
          <w:lang w:eastAsia="zh-CN"/>
        </w:rPr>
        <w:t>）自居易的《大林寺桃花》中有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人间四月芳菲尽，山寺桃花始盛开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的诗句。结合选文内容思考为什么会出现这样的自然现象。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3</w:t>
      </w:r>
      <w:r w:rsidRPr="00863B66">
        <w:rPr>
          <w:color w:val="000000"/>
          <w:sz w:val="24"/>
          <w:szCs w:val="24"/>
          <w:lang w:eastAsia="zh-CN"/>
        </w:rPr>
        <w:t>）阅读选文，回答下列问题。</w:t>
      </w:r>
    </w:p>
    <w:p w:rsidR="00D17753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①“</w:t>
      </w:r>
      <w:r w:rsidRPr="00863B66">
        <w:rPr>
          <w:color w:val="000000"/>
          <w:sz w:val="24"/>
          <w:szCs w:val="24"/>
          <w:lang w:eastAsia="zh-CN"/>
        </w:rPr>
        <w:t>凡是近海的地方，比同纬度的内陆，冬天温和，春天反而寒冷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一句中划线的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凡是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有什么表达作用？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</w:t>
      </w:r>
    </w:p>
    <w:p w:rsidR="00D17753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②</w:t>
      </w:r>
      <w:r w:rsidRPr="00863B66">
        <w:rPr>
          <w:color w:val="000000"/>
          <w:sz w:val="24"/>
          <w:szCs w:val="24"/>
          <w:lang w:eastAsia="zh-CN"/>
        </w:rPr>
        <w:t>选文节选自《大自然的语言》，以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大自然的语言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为标题有什么好处？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</w:t>
      </w:r>
    </w:p>
    <w:p w:rsidR="00D17753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4</w:t>
      </w:r>
      <w:r w:rsidRPr="00863B66">
        <w:rPr>
          <w:color w:val="000000"/>
          <w:sz w:val="24"/>
          <w:szCs w:val="24"/>
          <w:lang w:eastAsia="zh-CN"/>
        </w:rPr>
        <w:t>）选文在多数情况下只举一个例子，但在说明经度差异对物候的影响时却举了两个例子，这是为什么？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b/>
          <w:bCs/>
          <w:sz w:val="24"/>
          <w:szCs w:val="24"/>
          <w:lang w:eastAsia="zh-CN"/>
        </w:rPr>
        <w:t>四、写作题（共</w:t>
      </w:r>
      <w:r w:rsidRPr="00863B66">
        <w:rPr>
          <w:b/>
          <w:bCs/>
          <w:sz w:val="24"/>
          <w:szCs w:val="24"/>
          <w:lang w:eastAsia="zh-CN"/>
        </w:rPr>
        <w:t>40</w:t>
      </w:r>
      <w:r w:rsidRPr="00863B66">
        <w:rPr>
          <w:b/>
          <w:bCs/>
          <w:sz w:val="24"/>
          <w:szCs w:val="24"/>
          <w:lang w:eastAsia="zh-CN"/>
        </w:rPr>
        <w:t>分）</w:t>
      </w:r>
    </w:p>
    <w:p w:rsidR="00D17753" w:rsidRPr="00863B66" w:rsidP="00863B66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题目自拟，选择自己最喜爱的一种家禽，例如：鹅、鸭、鸽子等等，写出它们的生活习性和喜欢它们的原因。文体不限，字数</w:t>
      </w:r>
      <w:r w:rsidRPr="00863B66">
        <w:rPr>
          <w:color w:val="000000"/>
          <w:sz w:val="24"/>
          <w:szCs w:val="24"/>
          <w:lang w:eastAsia="zh-CN"/>
        </w:rPr>
        <w:t>500</w:t>
      </w:r>
      <w:r w:rsidRPr="00863B66">
        <w:rPr>
          <w:color w:val="000000"/>
          <w:sz w:val="24"/>
          <w:szCs w:val="24"/>
          <w:lang w:eastAsia="zh-CN"/>
        </w:rPr>
        <w:t>字左右。</w:t>
      </w:r>
      <w:r w:rsidRPr="00863B66">
        <w:rPr>
          <w:color w:val="000000"/>
          <w:sz w:val="24"/>
          <w:szCs w:val="24"/>
          <w:lang w:eastAsia="zh-CN"/>
        </w:rPr>
        <w:t xml:space="preserve">    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481552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5014A9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5014A9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5014A9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66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D17753" w:rsidRPr="00863B66" w:rsidP="00863B66">
      <w:pPr>
        <w:spacing w:after="0" w:line="360" w:lineRule="auto"/>
        <w:jc w:val="center"/>
        <w:rPr>
          <w:sz w:val="28"/>
          <w:szCs w:val="24"/>
          <w:lang w:eastAsia="zh-CN"/>
        </w:rPr>
      </w:pPr>
      <w:r w:rsidRPr="00863B66">
        <w:rPr>
          <w:sz w:val="24"/>
          <w:szCs w:val="24"/>
          <w:lang w:eastAsia="zh-CN"/>
        </w:rPr>
        <w:br w:type="page"/>
      </w:r>
      <w:r w:rsidRPr="00863B66">
        <w:rPr>
          <w:b/>
          <w:bCs/>
          <w:sz w:val="28"/>
          <w:szCs w:val="24"/>
          <w:lang w:eastAsia="zh-CN"/>
        </w:rPr>
        <w:t>答案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sz w:val="24"/>
          <w:szCs w:val="24"/>
          <w:lang w:eastAsia="zh-CN"/>
        </w:rPr>
        <w:t>一、</w:t>
      </w:r>
      <w:r w:rsidRPr="00863B66">
        <w:rPr>
          <w:color w:val="000000"/>
          <w:sz w:val="24"/>
          <w:szCs w:val="24"/>
          <w:lang w:eastAsia="zh-CN"/>
        </w:rPr>
        <w:t xml:space="preserve">1. </w:t>
      </w:r>
      <w:r w:rsidRPr="00863B66">
        <w:rPr>
          <w:color w:val="000000"/>
          <w:sz w:val="24"/>
          <w:szCs w:val="24"/>
          <w:lang w:eastAsia="zh-CN"/>
        </w:rPr>
        <w:t>D   2.</w:t>
      </w:r>
      <w:r w:rsidRPr="00863B66">
        <w:rPr>
          <w:color w:val="000000"/>
          <w:sz w:val="24"/>
          <w:szCs w:val="24"/>
          <w:lang w:eastAsia="zh-CN"/>
        </w:rPr>
        <w:t xml:space="preserve"> </w:t>
      </w:r>
      <w:r w:rsidRPr="00863B66">
        <w:rPr>
          <w:color w:val="000000"/>
          <w:sz w:val="24"/>
          <w:szCs w:val="24"/>
          <w:lang w:eastAsia="zh-CN"/>
        </w:rPr>
        <w:t>D   3.</w:t>
      </w:r>
      <w:r w:rsidRPr="00863B66">
        <w:rPr>
          <w:color w:val="000000"/>
          <w:sz w:val="24"/>
          <w:szCs w:val="24"/>
          <w:lang w:eastAsia="zh-CN"/>
        </w:rPr>
        <w:t xml:space="preserve"> </w:t>
      </w:r>
      <w:r w:rsidRPr="00863B66">
        <w:rPr>
          <w:color w:val="000000"/>
          <w:sz w:val="24"/>
          <w:szCs w:val="24"/>
          <w:lang w:eastAsia="zh-CN"/>
        </w:rPr>
        <w:t>D   4.</w:t>
      </w:r>
      <w:r w:rsidRPr="00863B66">
        <w:rPr>
          <w:color w:val="000000"/>
          <w:sz w:val="24"/>
          <w:szCs w:val="24"/>
          <w:lang w:eastAsia="zh-CN"/>
        </w:rPr>
        <w:t xml:space="preserve"> C   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863B66">
        <w:rPr>
          <w:sz w:val="24"/>
          <w:szCs w:val="24"/>
          <w:lang w:eastAsia="zh-CN"/>
        </w:rPr>
        <w:t>二、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1</w:t>
      </w:r>
      <w:r w:rsidRPr="00863B66">
        <w:rPr>
          <w:color w:val="000000"/>
          <w:sz w:val="24"/>
          <w:szCs w:val="24"/>
          <w:lang w:eastAsia="zh-CN"/>
        </w:rPr>
        <w:t>）让中国变强盛毕生奉献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2</w:t>
      </w:r>
      <w:r w:rsidRPr="00863B66">
        <w:rPr>
          <w:color w:val="000000"/>
          <w:sz w:val="24"/>
          <w:szCs w:val="24"/>
          <w:lang w:eastAsia="zh-CN"/>
        </w:rPr>
        <w:t>）看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奉献的青春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电影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3</w:t>
      </w:r>
      <w:r w:rsidRPr="00863B66">
        <w:rPr>
          <w:color w:val="000000"/>
          <w:sz w:val="24"/>
          <w:szCs w:val="24"/>
          <w:lang w:eastAsia="zh-CN"/>
        </w:rPr>
        <w:t>）就像花儿美丽绽放回报雨露的滋养</w:t>
      </w:r>
    </w:p>
    <w:p w:rsidR="00863B66" w:rsidRPr="00863B66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863B66">
        <w:rPr>
          <w:sz w:val="24"/>
          <w:szCs w:val="24"/>
          <w:lang w:eastAsia="zh-CN"/>
        </w:rPr>
        <w:t>三、</w:t>
      </w:r>
      <w:r>
        <w:rPr>
          <w:rFonts w:hint="eastAsia"/>
          <w:sz w:val="24"/>
          <w:szCs w:val="24"/>
          <w:lang w:eastAsia="zh-CN"/>
        </w:rPr>
        <w:t>（一）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1</w:t>
      </w:r>
      <w:r w:rsidRPr="00863B66">
        <w:rPr>
          <w:color w:val="000000"/>
          <w:sz w:val="24"/>
          <w:szCs w:val="24"/>
          <w:lang w:eastAsia="zh-CN"/>
        </w:rPr>
        <w:t>）大雁归来与大雁觅食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2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C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3</w:t>
      </w:r>
      <w:r w:rsidRPr="00863B66">
        <w:rPr>
          <w:color w:val="000000"/>
          <w:sz w:val="24"/>
          <w:szCs w:val="24"/>
          <w:lang w:eastAsia="zh-CN"/>
        </w:rPr>
        <w:t>）所种的松树和停留的大雁。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4</w:t>
      </w:r>
      <w:r w:rsidRPr="00863B66">
        <w:rPr>
          <w:color w:val="000000"/>
          <w:sz w:val="24"/>
          <w:szCs w:val="24"/>
          <w:lang w:eastAsia="zh-CN"/>
        </w:rPr>
        <w:t>）拟人；拟人；比喻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5</w:t>
      </w:r>
      <w:r w:rsidRPr="00863B66">
        <w:rPr>
          <w:color w:val="000000"/>
          <w:sz w:val="24"/>
          <w:szCs w:val="24"/>
          <w:lang w:eastAsia="zh-CN"/>
        </w:rPr>
        <w:t>）作者对大雁充满了喜爱之情。他认为大雁是人类的伙伴、朋友。</w:t>
      </w:r>
      <w:r w:rsidRPr="00863B66">
        <w:rPr>
          <w:color w:val="000000"/>
          <w:sz w:val="24"/>
          <w:szCs w:val="24"/>
          <w:lang w:eastAsia="zh-CN"/>
        </w:rPr>
        <w:t xml:space="preserve">   </w:t>
      </w:r>
    </w:p>
    <w:p w:rsidR="00863B66" w:rsidP="00863B66">
      <w:pPr>
        <w:spacing w:after="0" w:line="360" w:lineRule="auto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（二）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1</w:t>
      </w:r>
      <w:r w:rsidRPr="00863B66">
        <w:rPr>
          <w:color w:val="000000"/>
          <w:sz w:val="24"/>
          <w:szCs w:val="24"/>
          <w:lang w:eastAsia="zh-CN"/>
        </w:rPr>
        <w:t>）说明对象：决定物候现象来临的因素。说明顺序：逻辑顺序。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2</w:t>
      </w:r>
      <w:r w:rsidRPr="00863B66">
        <w:rPr>
          <w:color w:val="000000"/>
          <w:sz w:val="24"/>
          <w:szCs w:val="24"/>
          <w:lang w:eastAsia="zh-CN"/>
        </w:rPr>
        <w:t>）因为高下的差异会影响到物候的变化。（或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植物的抽青、开花等物候现象在春夏两季越往高处越迟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）</w:t>
      </w:r>
    </w:p>
    <w:p w:rsid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3</w:t>
      </w:r>
      <w:r w:rsidRPr="00863B66">
        <w:rPr>
          <w:color w:val="000000"/>
          <w:sz w:val="24"/>
          <w:szCs w:val="24"/>
          <w:lang w:eastAsia="zh-CN"/>
        </w:rPr>
        <w:t>）</w:t>
      </w:r>
      <w:r w:rsidRPr="00863B66">
        <w:rPr>
          <w:color w:val="000000"/>
          <w:sz w:val="24"/>
          <w:szCs w:val="24"/>
          <w:lang w:eastAsia="zh-CN"/>
        </w:rPr>
        <w:t>①“</w:t>
      </w:r>
      <w:r w:rsidRPr="00863B66">
        <w:rPr>
          <w:color w:val="000000"/>
          <w:sz w:val="24"/>
          <w:szCs w:val="24"/>
          <w:lang w:eastAsia="zh-CN"/>
        </w:rPr>
        <w:t>凡是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表示范围，说明无一例外，只要是近海的地方，冬天就一定比同纬度的内陆温和．春天寒冷。体现了说明文语言的准确性。</w:t>
      </w:r>
      <w:r w:rsidRPr="00863B66">
        <w:rPr>
          <w:color w:val="000000"/>
          <w:sz w:val="24"/>
          <w:szCs w:val="24"/>
          <w:lang w:eastAsia="zh-CN"/>
        </w:rPr>
        <w:t>②“</w:t>
      </w:r>
      <w:r w:rsidRPr="00863B66">
        <w:rPr>
          <w:color w:val="000000"/>
          <w:sz w:val="24"/>
          <w:szCs w:val="24"/>
          <w:lang w:eastAsia="zh-CN"/>
        </w:rPr>
        <w:t>大自然的语言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是物候现象形象化的手法，以此为题，显得新颖别致，引人人胜，激发了读者的阅读兴趣。（或答：采用比喻的修辞手法，把物候现象比喻为</w:t>
      </w:r>
      <w:r w:rsidRPr="00863B66">
        <w:rPr>
          <w:color w:val="000000"/>
          <w:sz w:val="24"/>
          <w:szCs w:val="24"/>
          <w:lang w:eastAsia="zh-CN"/>
        </w:rPr>
        <w:t>“</w:t>
      </w:r>
      <w:r w:rsidRPr="00863B66">
        <w:rPr>
          <w:color w:val="000000"/>
          <w:sz w:val="24"/>
          <w:szCs w:val="24"/>
          <w:lang w:eastAsia="zh-CN"/>
        </w:rPr>
        <w:t>大自然的</w:t>
      </w:r>
      <w:r w:rsidRPr="00863B66">
        <w:rPr>
          <w:color w:val="000000"/>
          <w:sz w:val="24"/>
          <w:szCs w:val="24"/>
          <w:lang w:eastAsia="zh-CN"/>
        </w:rPr>
        <w:t>语言</w:t>
      </w:r>
      <w:r w:rsidRPr="00863B66">
        <w:rPr>
          <w:color w:val="000000"/>
          <w:sz w:val="24"/>
          <w:szCs w:val="24"/>
          <w:lang w:eastAsia="zh-CN"/>
        </w:rPr>
        <w:t>”</w:t>
      </w:r>
      <w:r w:rsidRPr="00863B66">
        <w:rPr>
          <w:color w:val="000000"/>
          <w:sz w:val="24"/>
          <w:szCs w:val="24"/>
          <w:lang w:eastAsia="zh-CN"/>
        </w:rPr>
        <w:t>，显得新颖别致，引人人胜，激发了读者的阅读兴趣）</w:t>
      </w:r>
    </w:p>
    <w:p w:rsidR="00D17753" w:rsidRPr="00863B66" w:rsidP="00863B66">
      <w:pPr>
        <w:spacing w:after="0" w:line="360" w:lineRule="auto"/>
        <w:rPr>
          <w:sz w:val="24"/>
          <w:szCs w:val="24"/>
          <w:lang w:eastAsia="zh-CN"/>
        </w:rPr>
      </w:pPr>
      <w:r w:rsidRPr="00863B66">
        <w:rPr>
          <w:color w:val="000000"/>
          <w:sz w:val="24"/>
          <w:szCs w:val="24"/>
          <w:lang w:eastAsia="zh-CN"/>
        </w:rPr>
        <w:t>（</w:t>
      </w:r>
      <w:r w:rsidRPr="00863B66">
        <w:rPr>
          <w:color w:val="000000"/>
          <w:sz w:val="24"/>
          <w:szCs w:val="24"/>
          <w:lang w:eastAsia="zh-CN"/>
        </w:rPr>
        <w:t>4</w:t>
      </w:r>
      <w:r w:rsidRPr="00863B66">
        <w:rPr>
          <w:color w:val="000000"/>
          <w:sz w:val="24"/>
          <w:szCs w:val="24"/>
          <w:lang w:eastAsia="zh-CN"/>
        </w:rPr>
        <w:t>）举例多少应按需要而定。关于近海地区的气温，一般人笼统地以为比内地暖和，事实上近海地区春天比内陆反而寒冷，这是读者比较陌生的现象。如果只举一个例子，读者会以为有偶然性，举两个例子，更具说服力，读者就确信无疑了。</w:t>
      </w:r>
      <w:r w:rsidRPr="00863B66">
        <w:rPr>
          <w:color w:val="000000"/>
          <w:sz w:val="24"/>
          <w:szCs w:val="24"/>
          <w:lang w:eastAsia="zh-CN"/>
        </w:rPr>
        <w:t xml:space="preserve">  </w:t>
      </w:r>
    </w:p>
    <w:p w:rsidR="00D17753" w:rsidRPr="00863B66" w:rsidP="00863B66">
      <w:pPr>
        <w:spacing w:after="0" w:line="360" w:lineRule="auto"/>
        <w:rPr>
          <w:sz w:val="24"/>
          <w:szCs w:val="24"/>
        </w:rPr>
      </w:pPr>
      <w:r w:rsidRPr="00863B66">
        <w:rPr>
          <w:sz w:val="24"/>
          <w:szCs w:val="24"/>
        </w:rPr>
        <w:t>四、</w:t>
      </w:r>
      <w:r w:rsidRPr="00863B66">
        <w:rPr>
          <w:color w:val="000000"/>
          <w:sz w:val="24"/>
          <w:szCs w:val="24"/>
        </w:rPr>
        <w:t>略</w:t>
      </w:r>
      <w:r w:rsidRPr="00863B66">
        <w:rPr>
          <w:color w:val="000000"/>
          <w:sz w:val="24"/>
          <w:szCs w:val="24"/>
        </w:rPr>
        <w:t xml:space="preserve">  </w:t>
      </w:r>
    </w:p>
    <w:sectPr>
      <w:headerReference w:type="even" r:id="rId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7753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D17753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外……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装……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订……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线……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D17753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D17753" w:rsidP="002D1936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D17753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D17753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内……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装……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订……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线……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○……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D17753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BF54D9D"/>
    <w:multiLevelType w:val="hybridMultilevel"/>
    <w:tmpl w:val="85CED0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3F57480"/>
    <w:multiLevelType w:val="hybridMultilevel"/>
    <w:tmpl w:val="4A4C95E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105B32"/>
    <w:rsid w:val="0016193D"/>
    <w:rsid w:val="0019595E"/>
    <w:rsid w:val="001F79AC"/>
    <w:rsid w:val="00243F78"/>
    <w:rsid w:val="00244DEA"/>
    <w:rsid w:val="002A22FB"/>
    <w:rsid w:val="002B1B52"/>
    <w:rsid w:val="002B79A1"/>
    <w:rsid w:val="002C5454"/>
    <w:rsid w:val="002D1936"/>
    <w:rsid w:val="002F406B"/>
    <w:rsid w:val="003C7056"/>
    <w:rsid w:val="004621D6"/>
    <w:rsid w:val="00481552"/>
    <w:rsid w:val="004A7EC2"/>
    <w:rsid w:val="004B0B79"/>
    <w:rsid w:val="005014A9"/>
    <w:rsid w:val="0052166A"/>
    <w:rsid w:val="00570E98"/>
    <w:rsid w:val="006846BC"/>
    <w:rsid w:val="006B7A92"/>
    <w:rsid w:val="006D054F"/>
    <w:rsid w:val="00751BBD"/>
    <w:rsid w:val="00777D0A"/>
    <w:rsid w:val="008222E8"/>
    <w:rsid w:val="00827CAC"/>
    <w:rsid w:val="008512EA"/>
    <w:rsid w:val="00863B66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25BE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7753"/>
    <w:rsid w:val="00D2160C"/>
    <w:rsid w:val="00D36692"/>
    <w:rsid w:val="00D51F5D"/>
    <w:rsid w:val="00D67A68"/>
    <w:rsid w:val="00DA5268"/>
    <w:rsid w:val="00DC3A35"/>
    <w:rsid w:val="00DD58AD"/>
    <w:rsid w:val="00DD673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915716-881E-4DF2-A83B-97B9403B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1061</Words>
  <Characters>6051</Characters>
  <Application>Microsoft Office Word</Application>
  <DocSecurity>0</DocSecurity>
  <Lines>50</Lines>
  <Paragraphs>14</Paragraphs>
  <ScaleCrop>false</ScaleCrop>
  <Company/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2020-04-24T23:34:00Z</dcterms:created>
  <dcterms:modified xsi:type="dcterms:W3CDTF">2020-04-24T23:34:00Z</dcterms:modified>
</cp:coreProperties>
</file>