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DD02A5" w:rsidRPr="004E5BD6" w:rsidP="00DD02A5">
      <w:pPr>
        <w:rPr>
          <w:b/>
          <w:bCs/>
          <w:sz w:val="24"/>
          <w:szCs w:val="24"/>
          <w:lang w:eastAsia="zh-CN"/>
        </w:rPr>
      </w:pPr>
      <w:r w:rsidRPr="004E5BD6">
        <w:rPr>
          <w:rFonts w:hint="eastAsia"/>
          <w:b/>
          <w:bCs/>
          <w:sz w:val="24"/>
          <w:szCs w:val="24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11912600</wp:posOffset>
            </wp:positionV>
            <wp:extent cx="279400" cy="419100"/>
            <wp:wrapNone/>
            <wp:docPr id="10003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06334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E5BD6">
        <w:rPr>
          <w:rFonts w:hint="eastAsia"/>
          <w:b/>
          <w:bCs/>
          <w:sz w:val="24"/>
          <w:szCs w:val="24"/>
          <w:lang w:eastAsia="zh-CN"/>
        </w:rPr>
        <w:t>2019</w:t>
      </w:r>
      <w:r w:rsidRPr="004E5BD6">
        <w:rPr>
          <w:rFonts w:hint="eastAsia"/>
          <w:b/>
          <w:bCs/>
          <w:sz w:val="24"/>
          <w:szCs w:val="24"/>
          <w:lang w:eastAsia="zh-CN"/>
        </w:rPr>
        <w:t>—</w:t>
      </w:r>
      <w:r w:rsidRPr="004E5BD6">
        <w:rPr>
          <w:rFonts w:hint="eastAsia"/>
          <w:b/>
          <w:bCs/>
          <w:sz w:val="24"/>
          <w:szCs w:val="24"/>
          <w:lang w:eastAsia="zh-CN"/>
        </w:rPr>
        <w:t>2020</w:t>
      </w:r>
      <w:r w:rsidRPr="004E5BD6">
        <w:rPr>
          <w:rFonts w:hint="eastAsia"/>
          <w:b/>
          <w:bCs/>
          <w:sz w:val="24"/>
          <w:szCs w:val="24"/>
          <w:lang w:eastAsia="zh-CN"/>
        </w:rPr>
        <w:t>年度湖南省邵</w:t>
      </w:r>
      <w:r>
        <w:rPr>
          <w:rFonts w:hint="eastAsia"/>
          <w:b/>
          <w:bCs/>
          <w:sz w:val="24"/>
          <w:szCs w:val="24"/>
          <w:lang w:eastAsia="zh-CN"/>
        </w:rPr>
        <w:t>东市范家山镇中学</w:t>
      </w:r>
      <w:r w:rsidRPr="004E5BD6">
        <w:rPr>
          <w:rFonts w:hint="eastAsia"/>
          <w:b/>
          <w:bCs/>
          <w:sz w:val="24"/>
          <w:szCs w:val="24"/>
          <w:lang w:eastAsia="zh-CN"/>
        </w:rPr>
        <w:t>八年级物理上册《</w:t>
      </w:r>
      <w:r>
        <w:rPr>
          <w:rFonts w:hint="eastAsia"/>
          <w:b/>
          <w:bCs/>
          <w:sz w:val="24"/>
          <w:szCs w:val="24"/>
          <w:lang w:eastAsia="zh-CN"/>
        </w:rPr>
        <w:t>质量与密度</w:t>
      </w:r>
      <w:r w:rsidRPr="004E5BD6">
        <w:rPr>
          <w:rFonts w:hint="eastAsia"/>
          <w:b/>
          <w:bCs/>
          <w:sz w:val="24"/>
          <w:szCs w:val="24"/>
          <w:lang w:eastAsia="zh-CN"/>
        </w:rPr>
        <w:t>》</w:t>
      </w:r>
      <w:r>
        <w:rPr>
          <w:rFonts w:hint="eastAsia"/>
          <w:b/>
          <w:bCs/>
          <w:sz w:val="24"/>
          <w:szCs w:val="24"/>
          <w:lang w:eastAsia="zh-CN"/>
        </w:rPr>
        <w:t>单元</w:t>
      </w:r>
      <w:r w:rsidRPr="004E5BD6">
        <w:rPr>
          <w:rFonts w:hint="eastAsia"/>
          <w:b/>
          <w:bCs/>
          <w:sz w:val="24"/>
          <w:szCs w:val="24"/>
          <w:lang w:eastAsia="zh-CN"/>
        </w:rPr>
        <w:t>检测题</w:t>
      </w:r>
    </w:p>
    <w:p w:rsidR="00DD02A5" w:rsidRPr="004E5BD6" w:rsidP="00DD02A5">
      <w:pPr>
        <w:jc w:val="center"/>
        <w:rPr>
          <w:lang w:eastAsia="zh-CN"/>
        </w:rPr>
      </w:pPr>
      <w:r w:rsidRPr="004E5BD6">
        <w:rPr>
          <w:rFonts w:hint="eastAsia"/>
          <w:bCs/>
          <w:sz w:val="28"/>
          <w:szCs w:val="28"/>
          <w:lang w:eastAsia="zh-CN"/>
        </w:rPr>
        <w:t>时量：</w:t>
      </w:r>
      <w:r>
        <w:rPr>
          <w:rFonts w:hint="eastAsia"/>
          <w:bCs/>
          <w:sz w:val="28"/>
          <w:szCs w:val="28"/>
          <w:lang w:eastAsia="zh-CN"/>
        </w:rPr>
        <w:t>60</w:t>
      </w:r>
      <w:r w:rsidRPr="004E5BD6">
        <w:rPr>
          <w:rFonts w:hint="eastAsia"/>
          <w:bCs/>
          <w:sz w:val="28"/>
          <w:szCs w:val="28"/>
          <w:lang w:eastAsia="zh-CN"/>
        </w:rPr>
        <w:t>分钟，满分：</w:t>
      </w:r>
      <w:r>
        <w:rPr>
          <w:rFonts w:hint="eastAsia"/>
          <w:bCs/>
          <w:sz w:val="28"/>
          <w:szCs w:val="28"/>
          <w:lang w:eastAsia="zh-CN"/>
        </w:rPr>
        <w:t>10</w:t>
      </w:r>
      <w:r w:rsidRPr="004E5BD6">
        <w:rPr>
          <w:rFonts w:hint="eastAsia"/>
          <w:bCs/>
          <w:sz w:val="28"/>
          <w:szCs w:val="28"/>
          <w:lang w:eastAsia="zh-CN"/>
        </w:rPr>
        <w:t>0</w:t>
      </w:r>
      <w:r w:rsidRPr="004E5BD6">
        <w:rPr>
          <w:rFonts w:hint="eastAsia"/>
          <w:bCs/>
          <w:sz w:val="28"/>
          <w:szCs w:val="28"/>
          <w:lang w:eastAsia="zh-CN"/>
        </w:rPr>
        <w:t>分</w:t>
      </w:r>
    </w:p>
    <w:p w:rsidR="000B2881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一、单选题（每个</w:t>
      </w:r>
      <w:r>
        <w:rPr>
          <w:rFonts w:hint="eastAsia"/>
          <w:b/>
          <w:bCs/>
          <w:sz w:val="24"/>
          <w:szCs w:val="24"/>
          <w:lang w:eastAsia="zh-CN"/>
        </w:rPr>
        <w:t>3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27</w:t>
      </w:r>
      <w:r>
        <w:rPr>
          <w:b/>
          <w:bCs/>
          <w:sz w:val="24"/>
          <w:szCs w:val="24"/>
          <w:lang w:eastAsia="zh-CN"/>
        </w:rPr>
        <w:t>分）</w:t>
      </w:r>
    </w:p>
    <w:p w:rsidR="000B2881" w:rsidRPr="00DD02A5">
      <w:pPr>
        <w:spacing w:after="0"/>
        <w:rPr>
          <w:lang w:eastAsia="zh-CN"/>
        </w:rPr>
      </w:pPr>
      <w:r>
        <w:rPr>
          <w:color w:val="000000"/>
          <w:lang w:eastAsia="zh-CN"/>
        </w:rPr>
        <w:t>1.</w:t>
      </w:r>
      <w:r>
        <w:rPr>
          <w:color w:val="000000"/>
          <w:lang w:eastAsia="zh-CN"/>
        </w:rPr>
        <w:t>物体甲的体积是物体乙的体积的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倍，把它们两个分别放在天平的左、右盘里，天平恰好平衡，物体甲的密度为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52781" cy="200533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1673954" name="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781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，物体乙的密度为</w:t>
      </w: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62331" cy="200533"/>
            <wp:effectExtent l="0" t="0" r="0" b="0"/>
            <wp:docPr id="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9000286" name="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331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，则有（</w:t>
      </w:r>
      <w:r>
        <w:rPr>
          <w:rFonts w:hint="eastAsia"/>
          <w:color w:val="000000"/>
          <w:lang w:eastAsia="zh-CN"/>
        </w:rPr>
        <w:t xml:space="preserve">  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0B288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noProof/>
          <w:lang w:eastAsia="zh-CN"/>
        </w:rPr>
        <w:drawing>
          <wp:inline distT="0" distB="0" distL="0" distR="0">
            <wp:extent cx="429717" cy="200533"/>
            <wp:effectExtent l="0" t="0" r="0" b="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4447533" name="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717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388387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noProof/>
          <w:lang w:eastAsia="zh-CN"/>
        </w:rPr>
        <w:drawing>
          <wp:inline distT="0" distB="0" distL="0" distR="0">
            <wp:extent cx="420167" cy="200533"/>
            <wp:effectExtent l="0" t="0" r="0" b="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727608" name="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0167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674111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noProof/>
          <w:lang w:eastAsia="zh-CN"/>
        </w:rPr>
        <w:drawing>
          <wp:inline distT="0" distB="0" distL="0" distR="0">
            <wp:extent cx="429717" cy="200533"/>
            <wp:effectExtent l="0" t="0" r="0" b="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9326210" name="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717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385072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noProof/>
          <w:lang w:eastAsia="zh-CN"/>
        </w:rPr>
        <w:drawing>
          <wp:inline distT="0" distB="0" distL="0" distR="0">
            <wp:extent cx="372415" cy="200533"/>
            <wp:effectExtent l="0" t="0" r="0" b="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574104" name="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200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2.</w:t>
      </w:r>
      <w:r>
        <w:rPr>
          <w:color w:val="000000"/>
          <w:lang w:eastAsia="zh-CN"/>
        </w:rPr>
        <w:t>下列情况中物体的质量和密度都不变的是（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</w:t>
      </w:r>
    </w:p>
    <w:p w:rsidR="00DD02A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水稻的种子被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嫦娥一号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从地面带入太空</w:t>
      </w:r>
      <w:r>
        <w:rPr>
          <w:color w:val="000000"/>
          <w:lang w:eastAsia="zh-CN"/>
        </w:rPr>
        <w:t>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4614320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密闭容器内的冰全部熔化成水</w:t>
      </w:r>
    </w:p>
    <w:p w:rsidR="000B288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一支粉笔被老师用去一半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2933795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一块汉白玉被雕刻成一件精美的艺术品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3.</w:t>
      </w:r>
      <w:r>
        <w:rPr>
          <w:color w:val="000000"/>
          <w:lang w:eastAsia="zh-CN"/>
        </w:rPr>
        <w:t>用托盘天平称物体质量时，被称物体和砝码放错了位置，即砝码放到了左盘，物体放到了右盘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若天平平衡时，左盘上放着一个</w:t>
      </w:r>
      <w:r>
        <w:rPr>
          <w:color w:val="000000"/>
          <w:lang w:eastAsia="zh-CN"/>
        </w:rPr>
        <w:t>100</w:t>
      </w:r>
      <w:r>
        <w:rPr>
          <w:color w:val="000000"/>
          <w:lang w:eastAsia="zh-CN"/>
        </w:rPr>
        <w:t>克和两个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克的砝码，游码读数是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克，则物体的质量是（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　　）</w:t>
      </w:r>
      <w:r>
        <w:rPr>
          <w:color w:val="000000"/>
          <w:lang w:eastAsia="zh-CN"/>
        </w:rPr>
        <w:t xml:space="preserve"> </w:t>
      </w:r>
    </w:p>
    <w:p w:rsidR="000B288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114</w:t>
      </w:r>
      <w:r>
        <w:rPr>
          <w:color w:val="000000"/>
          <w:lang w:eastAsia="zh-CN"/>
        </w:rPr>
        <w:t>克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9860315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110</w:t>
      </w:r>
      <w:r>
        <w:rPr>
          <w:color w:val="000000"/>
          <w:lang w:eastAsia="zh-CN"/>
        </w:rPr>
        <w:t>克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8588074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116</w:t>
      </w:r>
      <w:r>
        <w:rPr>
          <w:color w:val="000000"/>
          <w:lang w:eastAsia="zh-CN"/>
        </w:rPr>
        <w:t>克</w:t>
      </w:r>
      <w:r>
        <w:rPr>
          <w:color w:val="000000"/>
          <w:lang w:eastAsia="zh-CN"/>
        </w:rPr>
        <w:t>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9955621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106</w:t>
      </w:r>
      <w:r>
        <w:rPr>
          <w:color w:val="000000"/>
          <w:lang w:eastAsia="zh-CN"/>
        </w:rPr>
        <w:t>克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color w:val="000000"/>
          <w:lang w:eastAsia="zh-CN"/>
        </w:rPr>
        <w:t>甲、乙两种物体的质量之比是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，体积之比是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，则它们的密度之比是（</w:t>
      </w:r>
      <w:r>
        <w:rPr>
          <w:color w:val="000000"/>
          <w:lang w:eastAsia="zh-CN"/>
        </w:rPr>
        <w:t xml:space="preserve">   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0B288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10                     </w:t>
      </w:r>
      <w:r>
        <w:rPr>
          <w:color w:val="000000"/>
          <w:lang w:eastAsia="zh-CN"/>
        </w:rPr>
        <w:t>              B. 10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                                   C. 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5                                   D. 5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2</w:t>
      </w:r>
    </w:p>
    <w:p w:rsidR="000B2881" w:rsidRPr="00DD02A5">
      <w:pPr>
        <w:spacing w:after="0"/>
        <w:rPr>
          <w:lang w:eastAsia="zh-CN"/>
        </w:rPr>
      </w:pPr>
      <w:r>
        <w:rPr>
          <w:color w:val="000000"/>
          <w:lang w:eastAsia="zh-CN"/>
        </w:rPr>
        <w:t>5.</w:t>
      </w:r>
      <w:r>
        <w:rPr>
          <w:color w:val="000000"/>
          <w:lang w:eastAsia="zh-CN"/>
        </w:rPr>
        <w:t>有一体积为</w:t>
      </w:r>
      <w:r>
        <w:rPr>
          <w:color w:val="000000"/>
          <w:lang w:eastAsia="zh-CN"/>
        </w:rPr>
        <w:t>20cm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的均匀固体，用天平测得它的质量为</w:t>
      </w:r>
      <w:r>
        <w:rPr>
          <w:color w:val="000000"/>
          <w:lang w:eastAsia="zh-CN"/>
        </w:rPr>
        <w:t>160g</w:t>
      </w:r>
      <w:r>
        <w:rPr>
          <w:color w:val="000000"/>
          <w:lang w:eastAsia="zh-CN"/>
        </w:rPr>
        <w:t>，下列说法正确的是（　</w:t>
      </w:r>
      <w:r>
        <w:rPr>
          <w:rFonts w:hint="eastAsia"/>
          <w:color w:val="000000"/>
          <w:lang w:eastAsia="zh-CN"/>
        </w:rPr>
        <w:t xml:space="preserve">    </w:t>
      </w:r>
      <w:r>
        <w:rPr>
          <w:color w:val="000000"/>
          <w:lang w:eastAsia="zh-CN"/>
        </w:rPr>
        <w:t>　）</w:t>
      </w:r>
    </w:p>
    <w:p w:rsidR="00DD02A5" w:rsidP="00DD02A5">
      <w:pPr>
        <w:spacing w:after="0"/>
        <w:ind w:left="150"/>
        <w:rPr>
          <w:rFonts w:hint="eastAsia"/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用天平测它的质量时，砝码应放在天平左盘</w:t>
      </w:r>
      <w:r>
        <w:rPr>
          <w:color w:val="000000"/>
          <w:lang w:eastAsia="zh-CN"/>
        </w:rPr>
        <w:t>    </w:t>
      </w:r>
      <w:r>
        <w:rPr>
          <w:rFonts w:hint="eastAsia"/>
          <w:noProof/>
          <w:lang w:eastAsia="zh-CN"/>
        </w:rPr>
        <w:t xml:space="preserve"> 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2696763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此固体的密度为</w:t>
      </w:r>
      <w:r>
        <w:rPr>
          <w:color w:val="000000"/>
          <w:lang w:eastAsia="zh-CN"/>
        </w:rPr>
        <w:t>8×10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</w:p>
    <w:p w:rsidR="000B2881" w:rsidP="00DD02A5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把此固体带到月球上，质量变为原来的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1</m:t>
            </m:r>
          </m:num>
          <m:den>
            <m:r>
              <w:rPr>
                <w:rFonts w:ascii="Cambria Math" w:hint="eastAsia"/>
                <w:lang w:eastAsia="zh-CN"/>
              </w:rPr>
              <m:t>6</m:t>
            </m:r>
          </m:den>
        </m:f>
      </m:oMath>
      <w:r>
        <w:rPr>
          <w:rFonts w:hint="eastAsia"/>
          <w:lang w:eastAsia="zh-CN"/>
        </w:rPr>
        <w:t xml:space="preserve">  </w:t>
      </w:r>
      <w:r>
        <w:rPr>
          <w:color w:val="000000"/>
          <w:lang w:eastAsia="zh-CN"/>
        </w:rPr>
        <w:t>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893105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把此固体截取一半，剩余部分密度为原来的一半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6.</w:t>
      </w:r>
      <w:r>
        <w:rPr>
          <w:color w:val="000000"/>
          <w:lang w:eastAsia="zh-CN"/>
        </w:rPr>
        <w:t>小明同学阅读了下表后，归纳了一些结论，其中正确的是（　</w:t>
      </w:r>
      <w:r>
        <w:rPr>
          <w:rFonts w:hint="eastAsia"/>
          <w:color w:val="000000"/>
          <w:lang w:eastAsia="zh-CN"/>
        </w:rPr>
        <w:t xml:space="preserve">     </w:t>
      </w:r>
      <w:r>
        <w:rPr>
          <w:color w:val="000000"/>
          <w:lang w:eastAsia="zh-CN"/>
        </w:rPr>
        <w:t>　）</w:t>
      </w:r>
    </w:p>
    <w:p w:rsidR="000B2881">
      <w:pPr>
        <w:spacing w:after="0"/>
        <w:rPr>
          <w:lang w:eastAsia="zh-CN"/>
        </w:rPr>
      </w:pPr>
      <w:r>
        <w:rPr>
          <w:noProof/>
          <w:lang w:eastAsia="zh-CN"/>
        </w:rPr>
        <w:drawing>
          <wp:inline distT="0" distB="0" distL="0" distR="0">
            <wp:extent cx="2895600" cy="1400175"/>
            <wp:effectExtent l="19050" t="0" r="0" b="0"/>
            <wp:docPr id="3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063043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88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不同物质的密度一定不同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050993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固体物质的密度一定比</w:t>
      </w:r>
      <w:r>
        <w:rPr>
          <w:color w:val="000000"/>
          <w:lang w:eastAsia="zh-CN"/>
        </w:rPr>
        <w:t>液体物质大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同种物质的密度一定相同</w:t>
      </w:r>
      <w:r>
        <w:rPr>
          <w:color w:val="000000"/>
          <w:lang w:eastAsia="zh-CN"/>
        </w:rPr>
        <w:t>        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9550" cy="38202"/>
            <wp:effectExtent l="0" t="0" r="0" b="0"/>
            <wp:docPr id="1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2415954" name=""/>
                    <pic:cNvPicPr/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质量相同的实心铜块和铝块，铜块的体积较小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00"/>
          <w:lang w:eastAsia="zh-CN"/>
        </w:rPr>
        <w:t>如图是甲、乙两种物质的重力和体积的关系图像，若用质量相等的甲、乙两种物质分别制成等高的圆柱体</w:t>
      </w:r>
      <w:r>
        <w:rPr>
          <w:color w:val="000000"/>
          <w:lang w:eastAsia="zh-CN"/>
        </w:rPr>
        <w:t xml:space="preserve"> 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。把它们平放在水平地面上，则两圆柱体</w:t>
      </w:r>
      <w:r>
        <w:rPr>
          <w:color w:val="000000"/>
          <w:lang w:eastAsia="zh-CN"/>
        </w:rPr>
        <w:t xml:space="preserve"> 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 xml:space="preserve">B </w:t>
      </w:r>
      <w:r>
        <w:rPr>
          <w:color w:val="000000"/>
          <w:lang w:eastAsia="zh-CN"/>
        </w:rPr>
        <w:t>对水平地面的压强之比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为（</w:t>
      </w:r>
      <w:r>
        <w:rPr>
          <w:color w:val="000000"/>
          <w:lang w:eastAsia="zh-CN"/>
        </w:rPr>
        <w:t>  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 </w:t>
      </w:r>
      <w:r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70485</wp:posOffset>
            </wp:positionH>
            <wp:positionV relativeFrom="paragraph">
              <wp:posOffset>69850</wp:posOffset>
            </wp:positionV>
            <wp:extent cx="1619250" cy="1447800"/>
            <wp:effectExtent l="19050" t="0" r="0" b="0"/>
            <wp:wrapSquare wrapText="bothSides"/>
            <wp:docPr id="1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357920" name="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02A5">
      <w:pPr>
        <w:spacing w:after="0"/>
        <w:ind w:left="150"/>
        <w:rPr>
          <w:rFonts w:hint="eastAsia"/>
          <w:color w:val="000000"/>
          <w:lang w:eastAsia="zh-CN"/>
        </w:rPr>
      </w:pPr>
    </w:p>
    <w:p w:rsidR="00DD02A5">
      <w:pPr>
        <w:spacing w:after="0"/>
        <w:ind w:left="150"/>
        <w:rPr>
          <w:rFonts w:hint="eastAsia"/>
          <w:color w:val="000000"/>
          <w:lang w:eastAsia="zh-CN"/>
        </w:rPr>
      </w:pPr>
    </w:p>
    <w:p w:rsidR="00DD02A5">
      <w:pPr>
        <w:spacing w:after="0"/>
        <w:ind w:left="150"/>
        <w:rPr>
          <w:rFonts w:hint="eastAsia"/>
          <w:color w:val="000000"/>
          <w:lang w:eastAsia="zh-CN"/>
        </w:rPr>
      </w:pPr>
    </w:p>
    <w:p w:rsidR="00DD02A5">
      <w:pPr>
        <w:spacing w:after="0"/>
        <w:ind w:left="150"/>
        <w:rPr>
          <w:rFonts w:hint="eastAsia"/>
          <w:color w:val="000000"/>
          <w:lang w:eastAsia="zh-CN"/>
        </w:rPr>
      </w:pPr>
    </w:p>
    <w:p w:rsidR="00DD02A5">
      <w:pPr>
        <w:spacing w:after="0"/>
        <w:ind w:left="150"/>
        <w:rPr>
          <w:rFonts w:hint="eastAsia"/>
          <w:color w:val="000000"/>
          <w:lang w:eastAsia="zh-CN"/>
        </w:rPr>
      </w:pPr>
    </w:p>
    <w:p w:rsidR="000B288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3:1                                        B. 4:3                         </w:t>
      </w:r>
      <w:r>
        <w:rPr>
          <w:color w:val="000000"/>
          <w:lang w:eastAsia="zh-CN"/>
        </w:rPr>
        <w:t>               C. 2:1                                        D. 3:4</w:t>
      </w:r>
    </w:p>
    <w:p w:rsidR="000B2881" w:rsidRPr="00DD02A5">
      <w:pPr>
        <w:spacing w:after="0"/>
        <w:rPr>
          <w:lang w:eastAsia="zh-CN"/>
        </w:rPr>
      </w:pPr>
      <w:r>
        <w:rPr>
          <w:color w:val="000000"/>
          <w:lang w:eastAsia="zh-CN"/>
        </w:rPr>
        <w:t>8.a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是两个由同种材料制成的金属球，它们的质量分别为</w:t>
      </w:r>
      <w:r>
        <w:rPr>
          <w:color w:val="000000"/>
          <w:lang w:eastAsia="zh-CN"/>
        </w:rPr>
        <w:t>128g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60g</w:t>
      </w:r>
      <w:r>
        <w:rPr>
          <w:color w:val="000000"/>
          <w:lang w:eastAsia="zh-CN"/>
        </w:rPr>
        <w:t>，体积分别为</w:t>
      </w:r>
      <w:r>
        <w:rPr>
          <w:color w:val="000000"/>
          <w:lang w:eastAsia="zh-CN"/>
        </w:rPr>
        <w:t>16cm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12cm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在这两个金属球中，如果有一个是实心的，那么（</w:t>
      </w:r>
      <w:r>
        <w:rPr>
          <w:rFonts w:hint="eastAsia"/>
          <w:color w:val="000000"/>
          <w:lang w:eastAsia="zh-CN"/>
        </w:rPr>
        <w:t xml:space="preserve">       </w:t>
      </w:r>
      <w:r>
        <w:rPr>
          <w:color w:val="000000"/>
          <w:lang w:eastAsia="zh-CN"/>
        </w:rPr>
        <w:t>　　）</w:t>
      </w:r>
    </w:p>
    <w:p w:rsidR="000B2881"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color w:val="000000"/>
          <w:lang w:eastAsia="zh-CN"/>
        </w:rPr>
        <w:t>这个实心球是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，金属的密度是</w:t>
      </w:r>
      <w:r>
        <w:rPr>
          <w:color w:val="000000"/>
          <w:lang w:eastAsia="zh-CN"/>
        </w:rPr>
        <w:t>5g/cm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28651" cy="38202"/>
            <wp:effectExtent l="0" t="0" r="0" b="0"/>
            <wp:docPr id="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921258" name="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color w:val="000000"/>
          <w:lang w:eastAsia="zh-CN"/>
        </w:rPr>
        <w:t>这个实心球是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，金属的密度是</w:t>
      </w:r>
      <w:r>
        <w:rPr>
          <w:color w:val="000000"/>
          <w:lang w:eastAsia="zh-CN"/>
        </w:rPr>
        <w:t>8g/cm</w:t>
      </w:r>
      <w:r>
        <w:rPr>
          <w:color w:val="000000"/>
          <w:vertAlign w:val="superscript"/>
          <w:lang w:eastAsia="zh-CN"/>
        </w:rPr>
        <w:t>3</w:t>
      </w:r>
      <w:r>
        <w:rPr>
          <w:lang w:eastAsia="zh-CN"/>
        </w:rPr>
        <w:br/>
      </w:r>
      <w:r>
        <w:rPr>
          <w:color w:val="000000"/>
          <w:lang w:eastAsia="zh-CN"/>
        </w:rPr>
        <w:t>C. </w:t>
      </w:r>
      <w:r>
        <w:rPr>
          <w:color w:val="000000"/>
          <w:lang w:eastAsia="zh-CN"/>
        </w:rPr>
        <w:t>这个实心球是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，金属的密度是</w:t>
      </w:r>
      <w:r>
        <w:rPr>
          <w:color w:val="000000"/>
          <w:lang w:eastAsia="zh-CN"/>
        </w:rPr>
        <w:t>5g/cm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5110228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color w:val="000000"/>
          <w:lang w:eastAsia="zh-CN"/>
        </w:rPr>
        <w:t>这个</w:t>
      </w:r>
      <w:r>
        <w:rPr>
          <w:color w:val="000000"/>
          <w:lang w:eastAsia="zh-CN"/>
        </w:rPr>
        <w:t>实心球是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，金属的密度是</w:t>
      </w:r>
      <w:r>
        <w:rPr>
          <w:color w:val="000000"/>
          <w:lang w:eastAsia="zh-CN"/>
        </w:rPr>
        <w:t>8g/cm</w:t>
      </w:r>
      <w:r>
        <w:rPr>
          <w:color w:val="000000"/>
          <w:vertAlign w:val="superscript"/>
          <w:lang w:eastAsia="zh-CN"/>
        </w:rPr>
        <w:t>3</w:t>
      </w:r>
    </w:p>
    <w:p w:rsidR="000B2881" w:rsidRPr="00DD02A5"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>人的身体密度接近于水的密度。学完密度后某中学生对自己的身体体积进行了估算，下列估算值最接近实际的是（</w:t>
      </w:r>
      <w:r>
        <w:rPr>
          <w:rFonts w:hint="eastAsia"/>
          <w:color w:val="000000"/>
          <w:lang w:eastAsia="zh-CN"/>
        </w:rPr>
        <w:t xml:space="preserve">           </w:t>
      </w:r>
      <w:r>
        <w:rPr>
          <w:color w:val="000000"/>
          <w:lang w:eastAsia="zh-CN"/>
        </w:rPr>
        <w:t>）</w:t>
      </w:r>
    </w:p>
    <w:p w:rsidR="000B2881">
      <w:pPr>
        <w:spacing w:after="0"/>
        <w:ind w:left="150"/>
      </w:pPr>
      <w:r>
        <w:rPr>
          <w:color w:val="000000"/>
        </w:rPr>
        <w:t>A. 30 dm</w:t>
      </w:r>
      <w:r>
        <w:rPr>
          <w:color w:val="000000"/>
          <w:vertAlign w:val="superscript"/>
        </w:rPr>
        <w:t>3</w:t>
      </w:r>
      <w:r>
        <w:rPr>
          <w:color w:val="000000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3396888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B. 60 dm</w:t>
      </w:r>
      <w:r>
        <w:rPr>
          <w:color w:val="000000"/>
          <w:vertAlign w:val="superscript"/>
        </w:rPr>
        <w:t>3</w:t>
      </w:r>
      <w:r>
        <w:rPr>
          <w:color w:val="000000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7862099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C. 100 dm</w:t>
      </w:r>
      <w:r>
        <w:rPr>
          <w:color w:val="000000"/>
          <w:vertAlign w:val="superscript"/>
        </w:rPr>
        <w:t>3</w:t>
      </w:r>
      <w:r>
        <w:rPr>
          <w:color w:val="000000"/>
        </w:rPr>
        <w:t>                            </w:t>
      </w:r>
      <w:r>
        <w:rPr>
          <w:noProof/>
          <w:lang w:eastAsia="zh-CN"/>
        </w:rPr>
        <w:drawing>
          <wp:inline distT="0" distB="0" distL="0" distR="0">
            <wp:extent cx="19101" cy="38202"/>
            <wp:effectExtent l="0" t="0" r="0" b="0"/>
            <wp:docPr id="2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8531037" name="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D. 120 dm</w:t>
      </w:r>
      <w:r>
        <w:rPr>
          <w:color w:val="000000"/>
          <w:vertAlign w:val="superscript"/>
        </w:rPr>
        <w:t>3</w:t>
      </w:r>
    </w:p>
    <w:p w:rsidR="000B2881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二、填空题（每空</w:t>
      </w:r>
      <w:r>
        <w:rPr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20</w:t>
      </w:r>
      <w:r>
        <w:rPr>
          <w:b/>
          <w:bCs/>
          <w:sz w:val="24"/>
          <w:szCs w:val="24"/>
          <w:lang w:eastAsia="zh-CN"/>
        </w:rPr>
        <w:t>分）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>如图所示，两个密度均匀质量相等的圆柱体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，底面积之比为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S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．若将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的上方水平截去一段叠放在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的正上方后，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剩余部分对水平面的压强恰好等于此时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对水平地面的压强，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剩余部分的高度与叠放后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的总高度相同，则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截去的高度与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原高度之比为</w:t>
      </w:r>
      <w:r>
        <w:rPr>
          <w:color w:val="000000"/>
          <w:lang w:eastAsia="zh-CN"/>
        </w:rPr>
        <w:t>△h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h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的密度之比为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A</w:t>
      </w:r>
      <w:r>
        <w:rPr>
          <w:color w:val="000000"/>
          <w:lang w:eastAsia="zh-CN"/>
        </w:rPr>
        <w:t>：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B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0B2881">
      <w:pPr>
        <w:spacing w:after="0"/>
      </w:pPr>
      <w:r>
        <w:rPr>
          <w:noProof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66040</wp:posOffset>
            </wp:positionV>
            <wp:extent cx="2124075" cy="1047750"/>
            <wp:effectExtent l="19050" t="0" r="9525" b="0"/>
            <wp:wrapSquare wrapText="bothSides"/>
            <wp:docPr id="2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50221" name="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047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>和大多数物质一样，汽油也有热胀冷缩的性质，随着气温上升，汽油的密度会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变小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），受此因素影响，在每吨汽油价格不变的情况下，夏季每升（每立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方分米）汽油的价格应比冬季的价格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（选填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上调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下</w:t>
      </w:r>
      <w:r>
        <w:rPr>
          <w:color w:val="000000"/>
          <w:lang w:eastAsia="zh-CN"/>
        </w:rPr>
        <w:t>调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一个最多能装</w:t>
      </w:r>
      <w:r>
        <w:rPr>
          <w:color w:val="000000"/>
          <w:lang w:eastAsia="zh-CN"/>
        </w:rPr>
        <w:t>1kg</w:t>
      </w:r>
      <w:r>
        <w:rPr>
          <w:color w:val="000000"/>
          <w:lang w:eastAsia="zh-CN"/>
        </w:rPr>
        <w:t>水的瓶子，用它装硫酸最多能装</w:t>
      </w:r>
      <w:r>
        <w:rPr>
          <w:color w:val="000000"/>
          <w:lang w:eastAsia="zh-CN"/>
        </w:rPr>
        <w:t>________ kg</w:t>
      </w:r>
      <w:r>
        <w:rPr>
          <w:color w:val="000000"/>
          <w:lang w:eastAsia="zh-CN"/>
        </w:rPr>
        <w:t>，它能装下</w:t>
      </w:r>
      <w:r>
        <w:rPr>
          <w:color w:val="000000"/>
          <w:lang w:eastAsia="zh-CN"/>
        </w:rPr>
        <w:t>1kg</w:t>
      </w:r>
      <w:r>
        <w:rPr>
          <w:color w:val="000000"/>
          <w:lang w:eastAsia="zh-CN"/>
        </w:rPr>
        <w:t>的煤油吗？答：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、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不能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）（已知硫酸的密度是</w:t>
      </w:r>
      <w:r>
        <w:rPr>
          <w:color w:val="000000"/>
          <w:lang w:eastAsia="zh-CN"/>
        </w:rPr>
        <w:t>1.8×10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煤油的密度为</w:t>
      </w:r>
      <w:r>
        <w:rPr>
          <w:color w:val="000000"/>
          <w:lang w:eastAsia="zh-CN"/>
        </w:rPr>
        <w:t>0.8×10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贵州茅台酒独产于中国的贵州省仁怀市茅台镇，是与苏格兰威士忌、法国科涅克白兰地齐名的三大蒸馏酒之一．有一种精品茅台酒，它的包装盒上标明容量</w:t>
      </w:r>
      <w:r>
        <w:rPr>
          <w:color w:val="000000"/>
          <w:lang w:eastAsia="zh-CN"/>
        </w:rPr>
        <w:t>500mL</w:t>
      </w:r>
      <w:r>
        <w:rPr>
          <w:color w:val="000000"/>
          <w:lang w:eastAsia="zh-CN"/>
        </w:rPr>
        <w:t>（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酒</w:t>
      </w:r>
      <w:r>
        <w:rPr>
          <w:color w:val="000000"/>
          <w:lang w:eastAsia="zh-CN"/>
        </w:rPr>
        <w:t>=0.9×10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），则它所装酒的质量为</w:t>
      </w:r>
      <w:r>
        <w:rPr>
          <w:color w:val="000000"/>
          <w:lang w:eastAsia="zh-CN"/>
        </w:rPr>
        <w:t>________kg</w:t>
      </w:r>
      <w:r>
        <w:rPr>
          <w:color w:val="000000"/>
          <w:lang w:eastAsia="zh-CN"/>
        </w:rPr>
        <w:t>．将酒倒出一半以后，剩余酒</w:t>
      </w:r>
      <w:r>
        <w:rPr>
          <w:color w:val="000000"/>
          <w:lang w:eastAsia="zh-CN"/>
        </w:rPr>
        <w:t>的密度为</w:t>
      </w:r>
      <w:r>
        <w:rPr>
          <w:color w:val="000000"/>
          <w:lang w:eastAsia="zh-CN"/>
        </w:rPr>
        <w:t>________kg/m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养花养草已成为很多人的爱好．如图所示的是市面上给花草喷水的最常用的喷壶．它的使用方法是：先将壶内装一定量的水，然后旋紧壶盖，按动压柄不断地向壶内压入空气，最后，再按下按柄，水就会从喷嘴喷出．当按动压柄向壶内压气时，壶内的空气密度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，水的质量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</w:t>
      </w:r>
    </w:p>
    <w:p w:rsidR="000B2881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43815</wp:posOffset>
            </wp:positionV>
            <wp:extent cx="1609725" cy="1295400"/>
            <wp:effectExtent l="19050" t="0" r="9525" b="0"/>
            <wp:wrapSquare wrapText="bothSides"/>
            <wp:docPr id="2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8171116" name="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02A5">
      <w:pPr>
        <w:rPr>
          <w:rFonts w:hint="eastAsia"/>
          <w:b/>
          <w:bCs/>
          <w:sz w:val="24"/>
          <w:szCs w:val="24"/>
          <w:lang w:eastAsia="zh-CN"/>
        </w:rPr>
      </w:pPr>
    </w:p>
    <w:p w:rsidR="00DD02A5">
      <w:pPr>
        <w:rPr>
          <w:rFonts w:hint="eastAsia"/>
          <w:b/>
          <w:bCs/>
          <w:sz w:val="24"/>
          <w:szCs w:val="24"/>
          <w:lang w:eastAsia="zh-CN"/>
        </w:rPr>
      </w:pPr>
    </w:p>
    <w:p w:rsidR="00DD02A5">
      <w:pPr>
        <w:rPr>
          <w:rFonts w:hint="eastAsia"/>
          <w:b/>
          <w:bCs/>
          <w:sz w:val="24"/>
          <w:szCs w:val="24"/>
          <w:lang w:eastAsia="zh-CN"/>
        </w:rPr>
      </w:pPr>
    </w:p>
    <w:p w:rsidR="00DD02A5">
      <w:pPr>
        <w:rPr>
          <w:rFonts w:hint="eastAsia"/>
          <w:b/>
          <w:bCs/>
          <w:sz w:val="24"/>
          <w:szCs w:val="24"/>
          <w:lang w:eastAsia="zh-CN"/>
        </w:rPr>
      </w:pPr>
    </w:p>
    <w:p w:rsidR="000B2881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三、实验探究</w:t>
      </w:r>
      <w:r>
        <w:rPr>
          <w:b/>
          <w:bCs/>
          <w:sz w:val="24"/>
          <w:szCs w:val="24"/>
          <w:lang w:eastAsia="zh-CN"/>
        </w:rPr>
        <w:t>题（每空</w:t>
      </w:r>
      <w:r>
        <w:rPr>
          <w:b/>
          <w:bCs/>
          <w:sz w:val="24"/>
          <w:szCs w:val="24"/>
          <w:lang w:eastAsia="zh-CN"/>
        </w:rPr>
        <w:t>2</w:t>
      </w:r>
      <w:r>
        <w:rPr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24</w:t>
      </w:r>
      <w:r>
        <w:rPr>
          <w:b/>
          <w:bCs/>
          <w:sz w:val="24"/>
          <w:szCs w:val="24"/>
          <w:lang w:eastAsia="zh-CN"/>
        </w:rPr>
        <w:t>分）</w:t>
      </w:r>
    </w:p>
    <w:p w:rsidR="00DD02A5">
      <w:pPr>
        <w:spacing w:after="0"/>
        <w:rPr>
          <w:rFonts w:hint="eastAsia"/>
          <w:noProof/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小丽用天平和量筒等器材测量小石块的密度</w:t>
      </w:r>
      <w:r>
        <w:rPr>
          <w:color w:val="000000"/>
          <w:lang w:eastAsia="zh-CN"/>
        </w:rPr>
        <w:t>.</w:t>
      </w:r>
      <w:r>
        <w:rPr>
          <w:color w:val="000000"/>
          <w:lang w:eastAsia="zh-CN"/>
        </w:rPr>
        <w:t>如图所示，石块的质量是</w:t>
      </w:r>
      <w:r>
        <w:rPr>
          <w:color w:val="000000"/>
          <w:lang w:eastAsia="zh-CN"/>
        </w:rPr>
        <w:t>________g</w:t>
      </w:r>
      <w:r>
        <w:rPr>
          <w:color w:val="000000"/>
          <w:lang w:eastAsia="zh-CN"/>
        </w:rPr>
        <w:t>，石块的体积是</w:t>
      </w:r>
      <w:r>
        <w:rPr>
          <w:color w:val="000000"/>
          <w:lang w:eastAsia="zh-CN"/>
        </w:rPr>
        <w:t>________cm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石块的密度是</w:t>
      </w:r>
      <w:r>
        <w:rPr>
          <w:color w:val="000000"/>
          <w:lang w:eastAsia="zh-CN"/>
        </w:rPr>
        <w:t>________g/cm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。</w:t>
      </w:r>
    </w:p>
    <w:p w:rsidR="000B2881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89535</wp:posOffset>
            </wp:positionV>
            <wp:extent cx="3248025" cy="1400175"/>
            <wp:effectExtent l="19050" t="0" r="9525" b="0"/>
            <wp:wrapSquare wrapText="bothSides"/>
            <wp:docPr id="3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703100" name="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80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某同学测量正方体金属密度时，</w:t>
      </w:r>
      <w:r>
        <w:rPr>
          <w:lang w:eastAsia="zh-CN"/>
        </w:rPr>
        <w:br/>
      </w:r>
      <w:r>
        <w:rPr>
          <w:noProof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339725</wp:posOffset>
            </wp:positionV>
            <wp:extent cx="1733550" cy="990600"/>
            <wp:effectExtent l="19050" t="0" r="0" b="0"/>
            <wp:wrapSquare wrapText="bothSides"/>
            <wp:docPr id="2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9041972" name="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1737360</wp:posOffset>
            </wp:positionH>
            <wp:positionV relativeFrom="paragraph">
              <wp:posOffset>434975</wp:posOffset>
            </wp:positionV>
            <wp:extent cx="1314450" cy="790575"/>
            <wp:effectExtent l="19050" t="0" r="0" b="0"/>
            <wp:wrapSquare wrapText="bothSides"/>
            <wp:docPr id="2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471717" name="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）先将天平放在水平桌面上，然后将游码移至横梁标尺的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处。若发现天平指针位置如图甲所示，则应将平衡螺母向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侧调节</w:t>
      </w:r>
      <w:r>
        <w:rPr>
          <w:color w:val="000000"/>
          <w:lang w:eastAsia="zh-CN"/>
        </w:rPr>
        <w:t>(</w:t>
      </w:r>
      <w:r>
        <w:rPr>
          <w:color w:val="000000"/>
          <w:lang w:eastAsia="zh-CN"/>
        </w:rPr>
        <w:t>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左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右</w:t>
      </w:r>
      <w:r>
        <w:rPr>
          <w:color w:val="000000"/>
          <w:lang w:eastAsia="zh-CN"/>
        </w:rPr>
        <w:t>”)</w:t>
      </w:r>
      <w:r>
        <w:rPr>
          <w:color w:val="000000"/>
          <w:lang w:eastAsia="zh-CN"/>
        </w:rPr>
        <w:t>。调节天平平衡后，在正确测量的情况下，右盘内所加的砝码和游码在标尺上的位置如图乙所示，则被测金属块的质量为</w:t>
      </w:r>
      <w:r>
        <w:rPr>
          <w:color w:val="000000"/>
          <w:lang w:eastAsia="zh-CN"/>
        </w:rPr>
        <w:t>_______</w:t>
      </w:r>
      <w:r>
        <w:rPr>
          <w:color w:val="000000"/>
          <w:lang w:eastAsia="zh-CN"/>
        </w:rPr>
        <w:t>_ g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）用刻度尺测量金属块边长情况如图所示</w:t>
      </w:r>
      <w:r>
        <w:rPr>
          <w:color w:val="000000"/>
          <w:lang w:eastAsia="zh-CN"/>
        </w:rPr>
        <w:t>,</w:t>
      </w:r>
      <w:r>
        <w:rPr>
          <w:color w:val="000000"/>
          <w:lang w:eastAsia="zh-CN"/>
        </w:rPr>
        <w:t>则金属块的密度为</w:t>
      </w:r>
      <w:r>
        <w:rPr>
          <w:color w:val="000000"/>
          <w:lang w:eastAsia="zh-CN"/>
        </w:rPr>
        <w:t>________ 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DD02A5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小明想知道家中食用油的密度，于是他和小华用天平和量筒做了如下实验：</w:t>
      </w:r>
    </w:p>
    <w:p w:rsidR="000B2881">
      <w:pPr>
        <w:spacing w:after="0"/>
        <w:rPr>
          <w:lang w:eastAsia="zh-CN"/>
        </w:rPr>
      </w:pPr>
      <w:r>
        <w:rPr>
          <w:noProof/>
          <w:lang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58420</wp:posOffset>
            </wp:positionV>
            <wp:extent cx="2762250" cy="1266825"/>
            <wp:effectExtent l="19050" t="0" r="0" b="0"/>
            <wp:wrapSquare wrapText="bothSides"/>
            <wp:docPr id="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9676666" name="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）将天平放在水平工作台上，将游码移到标尺左端的零刻线处，若发现指针指在分度盘的右侧，要使横梁平衡，应将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）用天平测出空烧杯的质量为</w:t>
      </w:r>
      <w:r>
        <w:rPr>
          <w:color w:val="000000"/>
          <w:lang w:eastAsia="zh-CN"/>
        </w:rPr>
        <w:t>17g</w:t>
      </w:r>
      <w:r>
        <w:rPr>
          <w:color w:val="000000"/>
          <w:lang w:eastAsia="zh-CN"/>
        </w:rPr>
        <w:t>，在烧杯中倒入适量的酱油，测出烧杯和酱油的总质量如同甲所示，将烧杯中的酱油全部倒入量筒中，酱油的体积如图乙所示，则烧杯中酱油的质量为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 xml:space="preserve"> g</w:t>
      </w:r>
      <w:r>
        <w:rPr>
          <w:color w:val="000000"/>
          <w:lang w:eastAsia="zh-CN"/>
        </w:rPr>
        <w:t>，酱油的密度为</w:t>
      </w:r>
      <w:r>
        <w:rPr>
          <w:color w:val="000000"/>
          <w:lang w:eastAsia="zh-CN"/>
        </w:rPr>
        <w:t>________kg/m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。</w:t>
      </w:r>
      <w:r>
        <w:rPr>
          <w:color w:val="000000"/>
          <w:lang w:eastAsia="zh-CN"/>
        </w:rPr>
        <w:t xml:space="preserve">    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）小明用这种方法测出的酱油密度会</w:t>
      </w:r>
      <w:r>
        <w:rPr>
          <w:color w:val="000000"/>
          <w:lang w:eastAsia="zh-CN"/>
        </w:rPr>
        <w:t>________</w:t>
      </w:r>
      <w:r>
        <w:rPr>
          <w:color w:val="000000"/>
          <w:lang w:eastAsia="zh-CN"/>
        </w:rPr>
        <w:t>（填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偏大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或</w:t>
      </w:r>
      <w:r>
        <w:rPr>
          <w:color w:val="000000"/>
          <w:lang w:eastAsia="zh-CN"/>
        </w:rPr>
        <w:t>“</w:t>
      </w:r>
      <w:r>
        <w:rPr>
          <w:color w:val="000000"/>
          <w:lang w:eastAsia="zh-CN"/>
        </w:rPr>
        <w:t>偏小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DD02A5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）小明不小心将量筒打碎了，只用天平也能测出酱油的密度。于是小华添加了两个完全相同的烧杯和适量的水，设计了如下实验步骤，请你补充完整。</w:t>
      </w:r>
    </w:p>
    <w:p w:rsidR="00DD02A5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a</w:t>
      </w:r>
      <w:r>
        <w:rPr>
          <w:color w:val="000000"/>
          <w:lang w:eastAsia="zh-CN"/>
        </w:rPr>
        <w:t>、调好天平，用天平测出空烧杯的质量为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0</w:t>
      </w:r>
      <w:r>
        <w:rPr>
          <w:color w:val="000000"/>
          <w:lang w:eastAsia="zh-CN"/>
        </w:rPr>
        <w:t>。</w:t>
      </w:r>
    </w:p>
    <w:p w:rsidR="00DD02A5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b</w:t>
      </w:r>
      <w:r>
        <w:rPr>
          <w:color w:val="000000"/>
          <w:lang w:eastAsia="zh-CN"/>
        </w:rPr>
        <w:t>、将一个烧杯装满水，用天平测出烧杯和水的总质量为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1</w:t>
      </w:r>
      <w:r>
        <w:rPr>
          <w:color w:val="000000"/>
          <w:lang w:eastAsia="zh-CN"/>
        </w:rPr>
        <w:t>。</w:t>
      </w:r>
    </w:p>
    <w:p w:rsidR="00DD02A5"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c</w:t>
      </w:r>
      <w:r>
        <w:rPr>
          <w:color w:val="000000"/>
          <w:lang w:eastAsia="zh-CN"/>
        </w:rPr>
        <w:t>、用另一个烧杯装满酱油，用天平测出烧杯和酱油的总质量为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2</w:t>
      </w:r>
      <w:r>
        <w:rPr>
          <w:color w:val="000000"/>
          <w:lang w:eastAsia="zh-CN"/>
        </w:rPr>
        <w:t>。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d</w:t>
      </w:r>
      <w:r>
        <w:rPr>
          <w:color w:val="000000"/>
          <w:lang w:eastAsia="zh-CN"/>
        </w:rPr>
        <w:t>、酱油的密度表达式</w:t>
      </w:r>
      <w:r>
        <w:rPr>
          <w:color w:val="000000"/>
        </w:rPr>
        <w:t>ρ</w:t>
      </w:r>
      <w:r>
        <w:rPr>
          <w:color w:val="000000"/>
          <w:lang w:eastAsia="zh-CN"/>
        </w:rPr>
        <w:t>=________</w:t>
      </w:r>
      <w:r>
        <w:rPr>
          <w:color w:val="000000"/>
          <w:lang w:eastAsia="zh-CN"/>
        </w:rPr>
        <w:t>（已知水的密度为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水</w:t>
      </w:r>
      <w:r>
        <w:rPr>
          <w:color w:val="000000"/>
          <w:lang w:eastAsia="zh-CN"/>
        </w:rPr>
        <w:t>）。</w:t>
      </w:r>
      <w:r>
        <w:rPr>
          <w:color w:val="000000"/>
          <w:lang w:eastAsia="zh-CN"/>
        </w:rPr>
        <w:t xml:space="preserve">    </w:t>
      </w:r>
    </w:p>
    <w:p w:rsidR="000B2881"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四、计算题（</w:t>
      </w:r>
      <w:r>
        <w:rPr>
          <w:rFonts w:hint="eastAsia"/>
          <w:b/>
          <w:bCs/>
          <w:sz w:val="24"/>
          <w:szCs w:val="24"/>
          <w:lang w:eastAsia="zh-CN"/>
        </w:rPr>
        <w:t>18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18</w:t>
      </w:r>
      <w:r>
        <w:rPr>
          <w:rFonts w:hint="eastAsia"/>
          <w:b/>
          <w:bCs/>
          <w:sz w:val="24"/>
          <w:szCs w:val="24"/>
          <w:lang w:eastAsia="zh-CN"/>
        </w:rPr>
        <w:t>分；</w:t>
      </w:r>
      <w:r>
        <w:rPr>
          <w:rFonts w:hint="eastAsia"/>
          <w:b/>
          <w:bCs/>
          <w:sz w:val="24"/>
          <w:szCs w:val="24"/>
          <w:lang w:eastAsia="zh-CN"/>
        </w:rPr>
        <w:t>19</w:t>
      </w:r>
      <w:r>
        <w:rPr>
          <w:rFonts w:hint="eastAsia"/>
          <w:b/>
          <w:bCs/>
          <w:sz w:val="24"/>
          <w:szCs w:val="24"/>
          <w:lang w:eastAsia="zh-CN"/>
        </w:rPr>
        <w:t>题</w:t>
      </w:r>
      <w:r>
        <w:rPr>
          <w:rFonts w:hint="eastAsia"/>
          <w:b/>
          <w:bCs/>
          <w:sz w:val="24"/>
          <w:szCs w:val="24"/>
          <w:lang w:eastAsia="zh-CN"/>
        </w:rPr>
        <w:t>11</w:t>
      </w:r>
      <w:r>
        <w:rPr>
          <w:rFonts w:hint="eastAsia"/>
          <w:b/>
          <w:bCs/>
          <w:sz w:val="24"/>
          <w:szCs w:val="24"/>
          <w:lang w:eastAsia="zh-CN"/>
        </w:rPr>
        <w:t>分</w:t>
      </w:r>
      <w:r>
        <w:rPr>
          <w:b/>
          <w:bCs/>
          <w:sz w:val="24"/>
          <w:szCs w:val="24"/>
          <w:lang w:eastAsia="zh-CN"/>
        </w:rPr>
        <w:t>；共</w:t>
      </w:r>
      <w:r>
        <w:rPr>
          <w:rFonts w:hint="eastAsia"/>
          <w:b/>
          <w:bCs/>
          <w:sz w:val="24"/>
          <w:szCs w:val="24"/>
          <w:lang w:eastAsia="zh-CN"/>
        </w:rPr>
        <w:t>29</w:t>
      </w:r>
      <w:r>
        <w:rPr>
          <w:b/>
          <w:bCs/>
          <w:sz w:val="24"/>
          <w:szCs w:val="24"/>
          <w:lang w:eastAsia="zh-CN"/>
        </w:rPr>
        <w:t>分）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质量为</w:t>
      </w:r>
      <w:r>
        <w:rPr>
          <w:color w:val="000000"/>
          <w:lang w:eastAsia="zh-CN"/>
        </w:rPr>
        <w:t>35g</w:t>
      </w:r>
      <w:r>
        <w:rPr>
          <w:color w:val="000000"/>
          <w:lang w:eastAsia="zh-CN"/>
        </w:rPr>
        <w:t>的玻璃空瓶，若盖上很薄的盖子浸没在</w:t>
      </w:r>
      <w:r>
        <w:rPr>
          <w:color w:val="000000"/>
          <w:lang w:eastAsia="zh-CN"/>
        </w:rPr>
        <w:t>90cm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的水中时，它和水的总体积为</w:t>
      </w:r>
      <w:r>
        <w:rPr>
          <w:color w:val="000000"/>
          <w:lang w:eastAsia="zh-CN"/>
        </w:rPr>
        <w:t>120cm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若打开盖子浸没在</w:t>
      </w:r>
      <w:r>
        <w:rPr>
          <w:color w:val="000000"/>
          <w:lang w:eastAsia="zh-CN"/>
        </w:rPr>
        <w:t>90cm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的水中时，它和水的总体积为</w:t>
      </w:r>
      <w:r>
        <w:rPr>
          <w:color w:val="000000"/>
          <w:lang w:eastAsia="zh-CN"/>
        </w:rPr>
        <w:t>100cm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求：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）玻璃的密度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）玻璃瓶装满酒精后的总质量．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（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酒精</w:t>
      </w:r>
      <w:r>
        <w:rPr>
          <w:color w:val="000000"/>
          <w:lang w:eastAsia="zh-CN"/>
        </w:rPr>
        <w:t>=0.8×10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kg/m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）</w:t>
      </w: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DD02A5">
      <w:pPr>
        <w:spacing w:after="0"/>
        <w:rPr>
          <w:rFonts w:hint="eastAsia"/>
          <w:color w:val="000000"/>
          <w:lang w:eastAsia="zh-CN"/>
        </w:rPr>
      </w:pP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>体积为</w:t>
      </w:r>
      <w:r>
        <w:rPr>
          <w:color w:val="000000"/>
          <w:lang w:eastAsia="zh-CN"/>
        </w:rPr>
        <w:t>100 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的空心铜球，质量为</w:t>
      </w:r>
      <w:r>
        <w:rPr>
          <w:color w:val="000000"/>
          <w:lang w:eastAsia="zh-CN"/>
        </w:rPr>
        <w:t>445 g</w:t>
      </w:r>
      <w:r>
        <w:rPr>
          <w:color w:val="000000"/>
          <w:lang w:eastAsia="zh-CN"/>
        </w:rPr>
        <w:t>，在其空心部分注满水银、水和酒精中的一种液体后，质量为</w:t>
      </w:r>
      <w:r>
        <w:rPr>
          <w:color w:val="000000"/>
          <w:lang w:eastAsia="zh-CN"/>
        </w:rPr>
        <w:t>485 g</w:t>
      </w:r>
      <w:r>
        <w:rPr>
          <w:color w:val="000000"/>
          <w:lang w:eastAsia="zh-CN"/>
        </w:rPr>
        <w:t>，通过计算说明注入的液体是什么物质？（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铜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8.9 g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>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水银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13.6 g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>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酒精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0.8 g</w:t>
      </w:r>
      <w:r>
        <w:rPr>
          <w:color w:val="000000"/>
          <w:lang w:eastAsia="zh-CN"/>
        </w:rPr>
        <w:t>／</w:t>
      </w:r>
      <w:r>
        <w:rPr>
          <w:color w:val="000000"/>
          <w:lang w:eastAsia="zh-CN"/>
        </w:rPr>
        <w:t>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 xml:space="preserve">    </w:t>
      </w:r>
    </w:p>
    <w:p w:rsidR="000B2881">
      <w:pPr>
        <w:rPr>
          <w:lang w:eastAsia="zh-CN"/>
        </w:rPr>
      </w:pPr>
      <w:r>
        <w:rPr>
          <w:lang w:eastAsia="zh-CN"/>
        </w:rPr>
        <w:br w:type="page"/>
      </w:r>
    </w:p>
    <w:p w:rsidR="000B2881"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</w:t>
      </w:r>
      <w:r>
        <w:rPr>
          <w:b/>
          <w:bCs/>
          <w:sz w:val="28"/>
          <w:szCs w:val="28"/>
          <w:lang w:eastAsia="zh-CN"/>
        </w:rPr>
        <w:t>答案</w:t>
      </w:r>
    </w:p>
    <w:p w:rsidR="000B2881">
      <w:pPr>
        <w:rPr>
          <w:lang w:eastAsia="zh-CN"/>
        </w:rPr>
      </w:pPr>
      <w:r>
        <w:rPr>
          <w:lang w:eastAsia="zh-CN"/>
        </w:rPr>
        <w:t>一、单选题</w:t>
      </w:r>
      <w:r>
        <w:rPr>
          <w:lang w:eastAsia="zh-CN"/>
        </w:rPr>
        <w:t xml:space="preserve">  </w:t>
      </w:r>
    </w:p>
    <w:p w:rsidR="000B2881">
      <w:pPr>
        <w:spacing w:after="0"/>
      </w:pPr>
      <w:r>
        <w:rPr>
          <w:color w:val="000000"/>
        </w:rPr>
        <w:t>1.</w:t>
      </w:r>
      <w:r>
        <w:rPr>
          <w:color w:val="000000"/>
        </w:rPr>
        <w:t xml:space="preserve"> A   </w:t>
      </w:r>
      <w:r>
        <w:rPr>
          <w:color w:val="000000"/>
        </w:rPr>
        <w:t>2.</w:t>
      </w:r>
      <w:r>
        <w:rPr>
          <w:color w:val="000000"/>
        </w:rPr>
        <w:t xml:space="preserve">A  </w:t>
      </w:r>
      <w:r>
        <w:rPr>
          <w:color w:val="000000"/>
        </w:rPr>
        <w:t>3.</w:t>
      </w:r>
      <w:r>
        <w:rPr>
          <w:color w:val="000000"/>
        </w:rPr>
        <w:t xml:space="preserve">D  </w:t>
      </w:r>
      <w:r>
        <w:rPr>
          <w:color w:val="000000"/>
        </w:rPr>
        <w:t>4.</w:t>
      </w:r>
      <w:r>
        <w:rPr>
          <w:color w:val="000000"/>
        </w:rPr>
        <w:t xml:space="preserve">B  </w:t>
      </w:r>
      <w:r>
        <w:rPr>
          <w:color w:val="000000"/>
        </w:rPr>
        <w:t>5.</w:t>
      </w:r>
      <w:r>
        <w:rPr>
          <w:color w:val="000000"/>
        </w:rPr>
        <w:t xml:space="preserve">B  </w:t>
      </w:r>
      <w:r>
        <w:rPr>
          <w:color w:val="000000"/>
        </w:rPr>
        <w:t>6.</w:t>
      </w:r>
      <w:r>
        <w:rPr>
          <w:color w:val="000000"/>
        </w:rPr>
        <w:t xml:space="preserve"> D   </w:t>
      </w:r>
      <w:r>
        <w:rPr>
          <w:color w:val="000000"/>
        </w:rPr>
        <w:t>7.</w:t>
      </w:r>
      <w:r>
        <w:rPr>
          <w:color w:val="000000"/>
        </w:rPr>
        <w:t xml:space="preserve"> A   </w:t>
      </w:r>
      <w:r>
        <w:rPr>
          <w:color w:val="000000"/>
        </w:rPr>
        <w:t>8.</w:t>
      </w:r>
      <w:r>
        <w:rPr>
          <w:color w:val="000000"/>
        </w:rPr>
        <w:t xml:space="preserve"> B   </w:t>
      </w:r>
      <w:r>
        <w:rPr>
          <w:color w:val="000000"/>
          <w:lang w:eastAsia="zh-CN"/>
        </w:rPr>
        <w:t>9.</w:t>
      </w:r>
      <w:r>
        <w:rPr>
          <w:color w:val="000000"/>
          <w:lang w:eastAsia="zh-CN"/>
        </w:rPr>
        <w:t xml:space="preserve"> B   </w:t>
      </w:r>
    </w:p>
    <w:p w:rsidR="000B2881">
      <w:pPr>
        <w:rPr>
          <w:lang w:eastAsia="zh-CN"/>
        </w:rPr>
      </w:pPr>
      <w:r>
        <w:rPr>
          <w:lang w:eastAsia="zh-CN"/>
        </w:rPr>
        <w:t>二、填空题</w:t>
      </w:r>
      <w:r>
        <w:rPr>
          <w:lang w:eastAsia="zh-CN"/>
        </w:rPr>
        <w:t xml:space="preserve">  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00"/>
          <w:lang w:eastAsia="zh-CN"/>
        </w:rPr>
        <w:t xml:space="preserve"> 1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>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9</w:t>
      </w:r>
      <w:r>
        <w:rPr>
          <w:color w:val="000000"/>
          <w:lang w:eastAsia="zh-CN"/>
        </w:rPr>
        <w:t>：</w:t>
      </w:r>
      <w:r>
        <w:rPr>
          <w:color w:val="000000"/>
          <w:lang w:eastAsia="zh-CN"/>
        </w:rPr>
        <w:t xml:space="preserve">10   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11.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变小；下调</w:t>
      </w:r>
      <w:r>
        <w:rPr>
          <w:color w:val="000000"/>
          <w:lang w:eastAsia="zh-CN"/>
        </w:rPr>
        <w:t xml:space="preserve">  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12.</w:t>
      </w:r>
      <w:r>
        <w:rPr>
          <w:color w:val="000000"/>
          <w:lang w:eastAsia="zh-CN"/>
        </w:rPr>
        <w:t>1.8</w:t>
      </w:r>
      <w:r>
        <w:rPr>
          <w:color w:val="000000"/>
          <w:lang w:eastAsia="zh-CN"/>
        </w:rPr>
        <w:t>；不能</w:t>
      </w:r>
      <w:r>
        <w:rPr>
          <w:color w:val="000000"/>
          <w:lang w:eastAsia="zh-CN"/>
        </w:rPr>
        <w:t xml:space="preserve">  </w:t>
      </w:r>
      <w:r>
        <w:rPr>
          <w:rFonts w:hint="eastAsia"/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13.</w:t>
      </w:r>
      <w:r>
        <w:rPr>
          <w:color w:val="000000"/>
          <w:lang w:eastAsia="zh-CN"/>
        </w:rPr>
        <w:t>0.45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0.9×10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w:r>
        <w:rPr>
          <w:rFonts w:hint="eastAsia"/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14.</w:t>
      </w:r>
      <w:r>
        <w:rPr>
          <w:color w:val="000000"/>
          <w:lang w:eastAsia="zh-CN"/>
        </w:rPr>
        <w:t>增大；不变；</w:t>
      </w:r>
      <w:r>
        <w:rPr>
          <w:color w:val="000000"/>
          <w:lang w:eastAsia="zh-CN"/>
        </w:rPr>
        <w:t xml:space="preserve"> </w:t>
      </w:r>
    </w:p>
    <w:p w:rsidR="000B2881">
      <w:pPr>
        <w:rPr>
          <w:lang w:eastAsia="zh-CN"/>
        </w:rPr>
      </w:pPr>
      <w:r>
        <w:rPr>
          <w:lang w:eastAsia="zh-CN"/>
        </w:rPr>
        <w:t>三、实验题</w:t>
      </w:r>
      <w:r>
        <w:rPr>
          <w:lang w:eastAsia="zh-CN"/>
        </w:rPr>
        <w:t xml:space="preserve">  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lang w:eastAsia="zh-CN"/>
        </w:rPr>
        <w:t>27.2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10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 xml:space="preserve">2.72  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“0</w:t>
      </w:r>
      <w:r>
        <w:rPr>
          <w:color w:val="000000"/>
          <w:lang w:eastAsia="zh-CN"/>
        </w:rPr>
        <w:t>刻度线</w:t>
      </w:r>
      <w:r>
        <w:rPr>
          <w:color w:val="000000"/>
          <w:lang w:eastAsia="zh-CN"/>
        </w:rPr>
        <w:t>”</w:t>
      </w:r>
      <w:r>
        <w:rPr>
          <w:color w:val="000000"/>
          <w:lang w:eastAsia="zh-CN"/>
        </w:rPr>
        <w:t>；右；</w:t>
      </w:r>
      <w:r>
        <w:rPr>
          <w:color w:val="000000"/>
          <w:lang w:eastAsia="zh-CN"/>
        </w:rPr>
        <w:t>62.4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7.8×10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）平衡螺母向左调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</w:t>
      </w:r>
      <w:r>
        <w:rPr>
          <w:color w:val="000000"/>
          <w:lang w:eastAsia="zh-CN"/>
        </w:rPr>
        <w:t>45</w:t>
      </w:r>
      <w:r>
        <w:rPr>
          <w:color w:val="000000"/>
          <w:lang w:eastAsia="zh-CN"/>
        </w:rPr>
        <w:t>；</w:t>
      </w:r>
      <w:r>
        <w:rPr>
          <w:color w:val="000000"/>
          <w:lang w:eastAsia="zh-CN"/>
        </w:rPr>
        <w:t>1.125×10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3</w:t>
      </w:r>
      <w:r>
        <w:rPr>
          <w:color w:val="000000"/>
          <w:lang w:eastAsia="zh-CN"/>
        </w:rPr>
        <w:t>）偏大</w:t>
      </w: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4</w:t>
      </w:r>
      <w:r>
        <w:rPr>
          <w:color w:val="000000"/>
          <w:lang w:eastAsia="zh-CN"/>
        </w:rPr>
        <w:t>）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2</m:t>
                </m:r>
              </m:sub>
            </m:sSub>
            <m:r>
              <w:rPr>
                <w:rFonts w:ascii="Cambria Math" w:hint="eastAsia"/>
                <w:lang w:eastAsia="zh-CN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1</m:t>
                </m:r>
              </m:sub>
            </m:sSub>
            <m:r>
              <w:rPr>
                <w:rFonts w:ascii="Cambria Math" w:hint="eastAsia"/>
                <w:lang w:eastAsia="zh-CN"/>
              </w:rPr>
              <m:t>-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0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•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int="eastAsia"/>
                <w:lang w:eastAsia="zh-CN"/>
              </w:rPr>
              <m:t>ρ</m:t>
            </m:r>
          </m:e>
          <m:sub>
            <m:r>
              <w:rPr>
                <w:rFonts w:ascii="Cambria Math" w:hint="eastAsia"/>
                <w:lang w:eastAsia="zh-CN"/>
              </w:rPr>
              <m:t>水</m:t>
            </m:r>
          </m:sub>
        </m:sSub>
        <m:r>
          <w:rPr>
            <w:rFonts w:ascii="Cambria Math" w:hint="eastAsia"/>
            <w:lang w:eastAsia="zh-CN"/>
          </w:rPr>
          <m:t>。</m:t>
        </m:r>
      </m:oMath>
      <w:r>
        <w:rPr>
          <w:color w:val="000000"/>
          <w:lang w:eastAsia="zh-CN"/>
        </w:rPr>
        <w:t xml:space="preserve">  </w:t>
      </w:r>
    </w:p>
    <w:p w:rsidR="000B2881">
      <w:pPr>
        <w:rPr>
          <w:lang w:eastAsia="zh-CN"/>
        </w:rPr>
      </w:pPr>
      <w:r>
        <w:rPr>
          <w:lang w:eastAsia="zh-CN"/>
        </w:rPr>
        <w:t>四、计算题</w:t>
      </w:r>
      <w:r>
        <w:rPr>
          <w:lang w:eastAsia="zh-CN"/>
        </w:rPr>
        <w:t xml:space="preserve">  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00"/>
          <w:lang w:eastAsia="zh-CN"/>
        </w:rPr>
        <w:t>解：（</w:t>
      </w:r>
      <w:r>
        <w:rPr>
          <w:color w:val="000000"/>
          <w:lang w:eastAsia="zh-CN"/>
        </w:rPr>
        <w:t>1</w:t>
      </w:r>
      <w:r>
        <w:rPr>
          <w:color w:val="000000"/>
          <w:lang w:eastAsia="zh-CN"/>
        </w:rPr>
        <w:t>）玻璃瓶的体积：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玻璃</w:t>
      </w:r>
      <w:r>
        <w:rPr>
          <w:color w:val="000000"/>
          <w:lang w:eastAsia="zh-CN"/>
        </w:rPr>
        <w:t>=100cm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90cm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=10cm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</w:p>
    <w:p w:rsidR="000B2881">
      <w:pPr>
        <w:spacing w:after="0"/>
      </w:pPr>
      <w:r>
        <w:rPr>
          <w:color w:val="000000"/>
        </w:rPr>
        <w:t>玻璃的密度：</w:t>
      </w:r>
      <w:r>
        <w:rPr>
          <w:color w:val="000000"/>
        </w:rPr>
        <w:t>ρ</w:t>
      </w:r>
      <w:r>
        <w:rPr>
          <w:color w:val="000000"/>
          <w:vertAlign w:val="subscript"/>
        </w:rPr>
        <w:t>玻璃</w:t>
      </w:r>
      <w:r>
        <w:rPr>
          <w:color w:val="000000"/>
        </w:rPr>
        <w:t>=</w:t>
      </w:r>
      <w:r>
        <w:rPr>
          <w:noProof/>
          <w:lang w:eastAsia="zh-CN"/>
        </w:rPr>
        <w:drawing>
          <wp:inline distT="0" distB="0" distL="0" distR="0">
            <wp:extent cx="372415" cy="391516"/>
            <wp:effectExtent l="0" t="0" r="0" b="0"/>
            <wp:docPr id="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1523107" name="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15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35g</m:t>
            </m:r>
          </m:num>
          <m:den>
            <m:r>
              <w:rPr>
                <w:rFonts w:ascii="Cambria Math" w:hint="eastAsia"/>
                <w:lang w:eastAsia="zh-CN"/>
              </w:rPr>
              <m:t>10c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</m:den>
        </m:f>
      </m:oMath>
      <w:r>
        <w:rPr>
          <w:color w:val="000000"/>
        </w:rPr>
        <w:t>=3.5g/cm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）玻璃瓶的容积：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瓶</w:t>
      </w:r>
      <w:r>
        <w:rPr>
          <w:color w:val="000000"/>
          <w:lang w:eastAsia="zh-CN"/>
        </w:rPr>
        <w:t>=120cm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90cm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﹣</w:t>
      </w:r>
      <w:r>
        <w:rPr>
          <w:color w:val="000000"/>
          <w:lang w:eastAsia="zh-CN"/>
        </w:rPr>
        <w:t>10cm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=20cm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装满酒精的质量为：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酒精</w:t>
      </w:r>
      <w:r>
        <w:rPr>
          <w:color w:val="000000"/>
          <w:lang w:eastAsia="zh-CN"/>
        </w:rPr>
        <w:t>=</w:t>
      </w:r>
      <w:r>
        <w:rPr>
          <w:color w:val="000000"/>
        </w:rPr>
        <w:t>ρ</w:t>
      </w:r>
      <w:r>
        <w:rPr>
          <w:color w:val="000000"/>
          <w:vertAlign w:val="subscript"/>
          <w:lang w:eastAsia="zh-CN"/>
        </w:rPr>
        <w:t>酒精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瓶</w:t>
      </w:r>
      <w:r>
        <w:rPr>
          <w:color w:val="000000"/>
          <w:lang w:eastAsia="zh-CN"/>
        </w:rPr>
        <w:t>=0.8g/cm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×20cm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=16g</w:t>
      </w:r>
      <w:r>
        <w:rPr>
          <w:color w:val="000000"/>
          <w:lang w:eastAsia="zh-CN"/>
        </w:rPr>
        <w:t>，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玻璃瓶装满酒精后的总质量：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总</w:t>
      </w:r>
      <w:r>
        <w:rPr>
          <w:color w:val="000000"/>
          <w:lang w:eastAsia="zh-CN"/>
        </w:rPr>
        <w:t>=m</w:t>
      </w:r>
      <w:r>
        <w:rPr>
          <w:color w:val="000000"/>
          <w:vertAlign w:val="subscript"/>
          <w:lang w:eastAsia="zh-CN"/>
        </w:rPr>
        <w:t>瓶</w:t>
      </w:r>
      <w:r>
        <w:rPr>
          <w:color w:val="000000"/>
          <w:lang w:eastAsia="zh-CN"/>
        </w:rPr>
        <w:t>+m</w:t>
      </w:r>
      <w:r>
        <w:rPr>
          <w:color w:val="000000"/>
          <w:vertAlign w:val="subscript"/>
          <w:lang w:eastAsia="zh-CN"/>
        </w:rPr>
        <w:t>酒精</w:t>
      </w:r>
      <w:r>
        <w:rPr>
          <w:color w:val="000000"/>
          <w:lang w:eastAsia="zh-CN"/>
        </w:rPr>
        <w:t>=35g+16g=51g</w:t>
      </w:r>
      <w:r>
        <w:rPr>
          <w:color w:val="000000"/>
          <w:lang w:eastAsia="zh-CN"/>
        </w:rPr>
        <w:t>．</w:t>
      </w:r>
    </w:p>
    <w:p w:rsidR="000B2881">
      <w:pPr>
        <w:spacing w:after="0"/>
      </w:pPr>
      <w:r>
        <w:rPr>
          <w:color w:val="000000"/>
        </w:rPr>
        <w:t>答：（</w:t>
      </w:r>
      <w:r>
        <w:rPr>
          <w:color w:val="000000"/>
        </w:rPr>
        <w:t>1</w:t>
      </w:r>
      <w:r>
        <w:rPr>
          <w:color w:val="000000"/>
        </w:rPr>
        <w:t>）玻璃的密度</w:t>
      </w:r>
      <w:r>
        <w:rPr>
          <w:color w:val="000000"/>
        </w:rPr>
        <w:t>3.5g/cm</w:t>
      </w:r>
      <w:r>
        <w:rPr>
          <w:color w:val="000000"/>
          <w:vertAlign w:val="superscript"/>
        </w:rPr>
        <w:t>3</w:t>
      </w:r>
      <w:r>
        <w:rPr>
          <w:color w:val="000000"/>
        </w:rPr>
        <w:t>；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（</w:t>
      </w:r>
      <w:r>
        <w:rPr>
          <w:color w:val="000000"/>
          <w:lang w:eastAsia="zh-CN"/>
        </w:rPr>
        <w:t>2</w:t>
      </w:r>
      <w:r>
        <w:rPr>
          <w:color w:val="000000"/>
          <w:lang w:eastAsia="zh-CN"/>
        </w:rPr>
        <w:t>）玻璃瓶装满酒精后的总质量</w:t>
      </w:r>
      <w:r>
        <w:rPr>
          <w:color w:val="000000"/>
          <w:lang w:eastAsia="zh-CN"/>
        </w:rPr>
        <w:t>51g</w:t>
      </w:r>
      <w:r>
        <w:rPr>
          <w:color w:val="000000"/>
          <w:lang w:eastAsia="zh-CN"/>
        </w:rPr>
        <w:t>．</w:t>
      </w:r>
    </w:p>
    <w:p w:rsidR="000B2881"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解：由</w:t>
      </w:r>
      <w:r>
        <w:rPr>
          <w:color w:val="000000"/>
        </w:rPr>
        <w:t>ρ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＝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nor/>
              </m:rPr>
              <w:rPr>
                <w:rFonts w:ascii="Cambria Math" w:hint="eastAsia"/>
                <w:lang w:eastAsia="zh-CN"/>
              </w:rPr>
              <m:t>m</m:t>
            </m:r>
          </m:num>
          <m:den>
            <m:r>
              <w:rPr>
                <w:rFonts w:ascii="Cambria Math" w:hint="eastAsia"/>
                <w:lang w:eastAsia="zh-CN"/>
              </w:rPr>
              <m:t>V</m:t>
            </m:r>
          </m:den>
        </m:f>
      </m:oMath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可得，</w:t>
      </w:r>
      <w:r>
        <w:rPr>
          <w:color w:val="000000"/>
          <w:lang w:eastAsia="zh-CN"/>
        </w:rPr>
        <w:t>445g</w:t>
      </w:r>
      <w:r>
        <w:rPr>
          <w:color w:val="000000"/>
          <w:lang w:eastAsia="zh-CN"/>
        </w:rPr>
        <w:t>铜的体积：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铜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＝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铜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ρ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铜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＝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445</m:t>
            </m:r>
            <m:r>
              <m:rPr>
                <m:nor/>
              </m:rPr>
              <w:rPr>
                <w:rFonts w:ascii="Cambria Math" w:hint="eastAsia"/>
                <w:lang w:eastAsia="zh-CN"/>
              </w:rPr>
              <m:t>g</m:t>
            </m:r>
          </m:num>
          <m:den>
            <m:r>
              <w:rPr>
                <w:rFonts w:ascii="Cambria Math" w:hint="eastAsia"/>
                <w:lang w:eastAsia="zh-CN"/>
              </w:rPr>
              <m:t>8.9</m:t>
            </m:r>
            <m:r>
              <m:rPr>
                <m:nor/>
              </m:rPr>
              <w:rPr>
                <w:rFonts w:ascii="Cambria Math" w:hint="eastAsia"/>
                <w:lang w:eastAsia="zh-CN"/>
              </w:rPr>
              <m:t>g</m:t>
            </m:r>
            <m:r>
              <w:rPr>
                <w:rFonts w:ascii="Cambria Math" w:hint="eastAsia"/>
                <w:lang w:eastAsia="zh-CN"/>
              </w:rPr>
              <m:t>/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hint="eastAsia"/>
                    <w:lang w:eastAsia="zh-CN"/>
                  </w:rPr>
                  <m:t>cm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</m:den>
        </m:f>
        <m:r>
          <w:rPr>
            <w:rFonts w:ascii="Cambria Math" w:hint="eastAsia"/>
            <w:lang w:eastAsia="zh-CN"/>
          </w:rPr>
          <m:t>＝</m:t>
        </m:r>
      </m:oMath>
      <w:r>
        <w:rPr>
          <w:color w:val="000000"/>
          <w:lang w:eastAsia="zh-CN"/>
        </w:rPr>
        <w:t xml:space="preserve"> 50cm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注满液体时液体的体积：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液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空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V</w:t>
      </w:r>
      <w:r>
        <w:rPr>
          <w:color w:val="000000"/>
          <w:vertAlign w:val="subscript"/>
          <w:lang w:eastAsia="zh-CN"/>
        </w:rPr>
        <w:t>球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-</m:t>
        </m:r>
      </m:oMath>
      <w:r>
        <w:rPr>
          <w:color w:val="000000"/>
          <w:lang w:eastAsia="zh-CN"/>
        </w:rPr>
        <w:t xml:space="preserve"> V</w:t>
      </w:r>
      <w:r>
        <w:rPr>
          <w:color w:val="000000"/>
          <w:vertAlign w:val="subscript"/>
          <w:lang w:eastAsia="zh-CN"/>
        </w:rPr>
        <w:t>铜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100cm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-</m:t>
        </m:r>
      </m:oMath>
      <w:r>
        <w:rPr>
          <w:color w:val="000000"/>
          <w:lang w:eastAsia="zh-CN"/>
        </w:rPr>
        <w:t xml:space="preserve"> 50cm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50cm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液体的质量：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液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m</w:t>
      </w:r>
      <w:r>
        <w:rPr>
          <w:color w:val="000000"/>
          <w:vertAlign w:val="subscript"/>
          <w:lang w:eastAsia="zh-CN"/>
        </w:rPr>
        <w:t>总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-</m:t>
        </m:r>
      </m:oMath>
      <w:r>
        <w:rPr>
          <w:color w:val="000000"/>
          <w:lang w:eastAsia="zh-CN"/>
        </w:rPr>
        <w:t xml:space="preserve"> m</w:t>
      </w:r>
      <w:r>
        <w:rPr>
          <w:color w:val="000000"/>
          <w:vertAlign w:val="subscript"/>
          <w:lang w:eastAsia="zh-CN"/>
        </w:rPr>
        <w:t>球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 xml:space="preserve">485g </w:t>
      </w:r>
      <m:oMath>
        <m:r>
          <w:rPr>
            <w:rFonts w:ascii="Cambria Math" w:hint="eastAsia"/>
            <w:lang w:eastAsia="zh-CN"/>
          </w:rPr>
          <m:t>-</m:t>
        </m:r>
      </m:oMath>
      <w:r>
        <w:rPr>
          <w:color w:val="000000"/>
          <w:lang w:eastAsia="zh-CN"/>
        </w:rPr>
        <w:t xml:space="preserve"> 445g</w:t>
      </w:r>
      <w:r>
        <w:rPr>
          <w:color w:val="000000"/>
          <w:lang w:eastAsia="zh-CN"/>
        </w:rPr>
        <w:t>＝</w:t>
      </w:r>
      <w:r>
        <w:rPr>
          <w:color w:val="000000"/>
          <w:lang w:eastAsia="zh-CN"/>
        </w:rPr>
        <w:t>40g</w:t>
      </w:r>
      <w:r>
        <w:rPr>
          <w:color w:val="000000"/>
          <w:lang w:eastAsia="zh-CN"/>
        </w:rPr>
        <w:t>，液体的密度：</w:t>
      </w:r>
      <w:r>
        <w:rPr>
          <w:color w:val="000000"/>
        </w:rPr>
        <w:t>ρ</w:t>
      </w:r>
      <w:r>
        <w:rPr>
          <w:color w:val="000000"/>
          <w:lang w:eastAsia="zh-CN"/>
        </w:rPr>
        <w:t xml:space="preserve"> </w:t>
      </w:r>
      <m:oMath>
        <m:r>
          <w:rPr>
            <w:rFonts w:ascii="Cambria Math" w:hint="eastAsia"/>
            <w:lang w:eastAsia="zh-CN"/>
          </w:rPr>
          <m:t>＝</m:t>
        </m:r>
        <m:f>
          <m:fPr>
            <m:ctrlPr>
              <w:rPr>
                <w:rFonts w:ascii="Cambria Math" w:hAnsi="Cambria Math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m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hint="eastAsia"/>
                    <w:lang w:eastAsia="zh-CN"/>
                  </w:rPr>
                  <m:t>ρ</m:t>
                </m:r>
              </m:e>
              <m:sub>
                <m:r>
                  <w:rPr>
                    <w:rFonts w:ascii="Cambria Math" w:hint="eastAsia"/>
                    <w:lang w:eastAsia="zh-CN"/>
                  </w:rPr>
                  <m:t>液</m:t>
                </m:r>
              </m:sub>
            </m:sSub>
          </m:den>
        </m:f>
        <m:r>
          <w:rPr>
            <w:rFonts w:ascii="Cambria Math" w:hint="eastAsia"/>
            <w:lang w:eastAsia="zh-CN"/>
          </w:rPr>
          <m:t>＝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int="eastAsia"/>
                <w:lang w:eastAsia="zh-CN"/>
              </w:rPr>
              <m:t>40</m:t>
            </m:r>
            <m:r>
              <m:rPr>
                <m:nor/>
              </m:rPr>
              <w:rPr>
                <w:rFonts w:ascii="Cambria Math" w:hint="eastAsia"/>
                <w:lang w:eastAsia="zh-CN"/>
              </w:rPr>
              <m:t>g</m:t>
            </m:r>
          </m:num>
          <m:den>
            <m:r>
              <w:rPr>
                <w:rFonts w:ascii="Cambria Math" w:hint="eastAsia"/>
                <w:lang w:eastAsia="zh-CN"/>
              </w:rPr>
              <m:t>50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m:rPr>
                    <m:nor/>
                  </m:rPr>
                  <w:rPr>
                    <w:rFonts w:ascii="Cambria Math" w:hint="eastAsia"/>
                    <w:lang w:eastAsia="zh-CN"/>
                  </w:rPr>
                  <m:t>cm</m:t>
                </m:r>
              </m:e>
              <m:sup>
                <m:r>
                  <w:rPr>
                    <w:rFonts w:ascii="Cambria Math" w:hint="eastAsia"/>
                    <w:lang w:eastAsia="zh-CN"/>
                  </w:rPr>
                  <m:t>3</m:t>
                </m:r>
              </m:sup>
            </m:sSup>
          </m:den>
        </m:f>
        <m:r>
          <w:rPr>
            <w:rFonts w:ascii="Cambria Math" w:hint="eastAsia"/>
            <w:lang w:eastAsia="zh-CN"/>
          </w:rPr>
          <m:t>＝</m:t>
        </m:r>
      </m:oMath>
      <w:r>
        <w:rPr>
          <w:color w:val="000000"/>
          <w:lang w:eastAsia="zh-CN"/>
        </w:rPr>
        <w:t xml:space="preserve"> 0.8g/cm</w:t>
      </w:r>
      <w:r>
        <w:rPr>
          <w:color w:val="000000"/>
          <w:vertAlign w:val="superscript"/>
          <w:lang w:eastAsia="zh-CN"/>
        </w:rPr>
        <w:t>3</w:t>
      </w:r>
      <w:r>
        <w:rPr>
          <w:color w:val="000000"/>
          <w:lang w:eastAsia="zh-CN"/>
        </w:rPr>
        <w:t xml:space="preserve">  </w:t>
      </w:r>
      <w:r>
        <w:rPr>
          <w:color w:val="000000"/>
          <w:lang w:eastAsia="zh-CN"/>
        </w:rPr>
        <w:t>，</w:t>
      </w:r>
      <w:r>
        <w:rPr>
          <w:color w:val="000000"/>
          <w:lang w:eastAsia="zh-CN"/>
        </w:rPr>
        <w:t xml:space="preserve"> </w:t>
      </w:r>
      <w:r>
        <w:rPr>
          <w:color w:val="000000"/>
          <w:lang w:eastAsia="zh-CN"/>
        </w:rPr>
        <w:t>即注入的液体是酒精。</w:t>
      </w:r>
      <w:r>
        <w:rPr>
          <w:color w:val="000000"/>
          <w:lang w:eastAsia="zh-CN"/>
        </w:rPr>
        <w:t xml:space="preserve">   </w:t>
      </w:r>
    </w:p>
    <w:sectPr w:rsidSect="000B2881">
      <w:headerReference w:type="even" r:id="rId25"/>
      <w:footerReference w:type="default" r:id="rId26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881">
    <w:pPr>
      <w:pStyle w:val="2"/>
      <w:tabs>
        <w:tab w:val="right" w:pos="9639"/>
      </w:tabs>
    </w:pPr>
    <w:r>
      <w:rPr>
        <w:rFonts w:ascii="微软雅黑" w:eastAsia="微软雅黑" w:hAnsi="微软雅黑" w:cs="微软雅黑" w:hint="eastAsia"/>
        <w:sz w:val="18"/>
        <w:szCs w:val="18"/>
      </w:rPr>
      <w:t xml:space="preserve">                                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881">
    <w:pPr>
      <w:pStyle w:val="Header"/>
      <w:pBdr>
        <w:bottom w:val="none" w:sz="0" w:space="0" w:color="auto"/>
      </w:pBdr>
    </w:pPr>
    <w:r>
      <w:pict>
        <v:rect id="Rectangle 7" o:spid="_x0000_s2049" style="width:42.15pt;height:57pt;margin-top:-43pt;margin-left:1056.4pt;mso-height-relative:page;mso-width-relative:page;position:absolute;z-index:251658240" o:preferrelative="t" fillcolor="gray"/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2050" type="#_x0000_t202" style="width:31.6pt;height:843pt;margin-top:-43pt;margin-left:1098.55pt;mso-height-relative:page;mso-width-relative:page;position:absolute;v-text-anchor:middle;z-index:251659264" o:preferrelative="t">
          <v:textbox style="layout-flow:vertical;mso-layout-flow-alt:bottom-to-top">
            <w:txbxContent>
              <w:p w:rsidR="000B288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2051" type="#_x0000_t202" style="width:42.15pt;height:843pt;margin-top:-43pt;margin-left:1056.4pt;mso-height-relative:page;mso-width-relative:page;position:absolute;v-text-anchor:middle;z-index:251660288" o:preferrelative="t" fillcolor="#d8d8d8">
          <v:textbox style="layout-flow:vertical;mso-layout-flow-alt:bottom-to-top">
            <w:txbxContent>
              <w:p w:rsidR="000B2881" w:rsidP="00DD02A5">
                <w:pPr>
                  <w:spacing w:before="312" w:beforeLines="100" w:after="312" w:afterLines="10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2052" type="#_x0000_t202" style="width:30.95pt;height:843pt;margin-top:-43pt;margin-left:1025.45pt;mso-height-relative:page;mso-width-relative:page;position:absolute;v-text-anchor:middle;z-index:251661312" o:preferrelative="t">
          <v:textbox style="layout-flow:vertical;mso-layout-flow-alt:bottom-to-top">
            <w:txbxContent>
              <w:p w:rsidR="000B288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t>………</w:t>
                </w:r>
                <w:r>
                  <w:rPr>
                    <w:rFonts w:hint="eastAsia"/>
                    <w:lang w:eastAsia="zh-CN"/>
                  </w:rPr>
                  <w:drawing>
                    <wp:inline>
                      <wp:extent cx="209579" cy="314369"/>
                      <wp:docPr id="100039" name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56750252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xmlns:r="http://schemas.openxmlformats.org/officeDocument/2006/relationships" r:embed="rId1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209579" cy="314369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t>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073244"/>
    <w:multiLevelType w:val="hybridMultilevel"/>
    <w:tmpl w:val="52120B7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799B7698"/>
    <w:multiLevelType w:val="hybridMultilevel"/>
    <w:tmpl w:val="ED2400D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81CD1"/>
    <w:rsid w:val="00035A1A"/>
    <w:rsid w:val="00081CD1"/>
    <w:rsid w:val="000B288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E5BD6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02A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2881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unhideWhenUsed/>
    <w:qFormat/>
    <w:rsid w:val="000B2881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0B2881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Header">
    <w:name w:val="header"/>
    <w:basedOn w:val="Normal"/>
    <w:link w:val="Char"/>
    <w:uiPriority w:val="99"/>
    <w:unhideWhenUsed/>
    <w:qFormat/>
    <w:rsid w:val="000B2881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">
    <w:name w:val="页眉 Char"/>
    <w:link w:val="Header"/>
    <w:uiPriority w:val="99"/>
    <w:qFormat/>
    <w:rsid w:val="000B2881"/>
    <w:rPr>
      <w:sz w:val="18"/>
      <w:szCs w:val="18"/>
    </w:rPr>
  </w:style>
  <w:style w:type="character" w:customStyle="1" w:styleId="Char0">
    <w:name w:val="页脚 Char"/>
    <w:link w:val="Footer"/>
    <w:uiPriority w:val="99"/>
    <w:qFormat/>
    <w:rsid w:val="000B2881"/>
    <w:rPr>
      <w:sz w:val="18"/>
      <w:szCs w:val="18"/>
    </w:rPr>
  </w:style>
  <w:style w:type="character" w:customStyle="1" w:styleId="Char1">
    <w:name w:val="批注框文本 Char"/>
    <w:link w:val="BalloonText"/>
    <w:uiPriority w:val="99"/>
    <w:semiHidden/>
    <w:qFormat/>
    <w:rsid w:val="000B2881"/>
    <w:rPr>
      <w:sz w:val="18"/>
      <w:szCs w:val="18"/>
    </w:rPr>
  </w:style>
  <w:style w:type="paragraph" w:customStyle="1" w:styleId="1">
    <w:name w:val="正文1"/>
    <w:qFormat/>
    <w:rsid w:val="000B2881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0B288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0B2881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0B2881"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0B288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jpe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header" Target="header1.xml" /><Relationship Id="rId26" Type="http://schemas.openxmlformats.org/officeDocument/2006/relationships/footer" Target="footer1.xml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A3588AE-694B-4EAF-BF4E-A4E180D77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662</Words>
  <Characters>3774</Characters>
  <Application>Microsoft Office Word</Application>
  <DocSecurity>0</DocSecurity>
  <Lines>31</Lines>
  <Paragraphs>8</Paragraphs>
  <ScaleCrop>false</ScaleCrop>
  <Company/>
  <LinksUpToDate>false</LinksUpToDate>
  <CharactersWithSpaces>4428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lam</dc:creator>
  <cp:lastModifiedBy>Windows 用户</cp:lastModifiedBy>
  <cp:revision>2</cp:revision>
  <dcterms:created xsi:type="dcterms:W3CDTF">2019-12-09T13:07:00Z</dcterms:created>
  <dcterms:modified xsi:type="dcterms:W3CDTF">2019-12-09T13:07:00Z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