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22D69" w:rsidRPr="00E12679" w:rsidP="00E12679">
      <w:pPr>
        <w:ind w:firstLine="240" w:firstLineChars="100"/>
        <w:rPr>
          <w:sz w:val="24"/>
          <w:szCs w:val="24"/>
          <w:lang w:eastAsia="zh-CN"/>
        </w:rPr>
      </w:pPr>
      <w:r w:rsidRPr="00E12679">
        <w:rPr>
          <w:rFonts w:hint="eastAsia"/>
          <w:b/>
          <w:bCs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11239500</wp:posOffset>
            </wp:positionV>
            <wp:extent cx="330200" cy="355600"/>
            <wp:wrapNone/>
            <wp:docPr id="1000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697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679">
        <w:rPr>
          <w:rFonts w:hint="eastAsia"/>
          <w:b/>
          <w:bCs/>
          <w:sz w:val="24"/>
          <w:szCs w:val="24"/>
          <w:lang w:eastAsia="zh-CN"/>
        </w:rPr>
        <w:t>2019</w:t>
      </w:r>
      <w:r w:rsidRPr="00E12679">
        <w:rPr>
          <w:rFonts w:hint="eastAsia"/>
          <w:b/>
          <w:bCs/>
          <w:sz w:val="24"/>
          <w:szCs w:val="24"/>
          <w:lang w:eastAsia="zh-CN"/>
        </w:rPr>
        <w:t>—</w:t>
      </w:r>
      <w:r w:rsidRPr="00E12679">
        <w:rPr>
          <w:rFonts w:hint="eastAsia"/>
          <w:b/>
          <w:bCs/>
          <w:sz w:val="24"/>
          <w:szCs w:val="24"/>
          <w:lang w:eastAsia="zh-CN"/>
        </w:rPr>
        <w:t>2020</w:t>
      </w:r>
      <w:r>
        <w:t>年度湖</w:t>
      </w:r>
      <w:r w:rsidRPr="00E12679">
        <w:rPr>
          <w:rFonts w:hint="eastAsia"/>
          <w:b/>
          <w:bCs/>
          <w:sz w:val="24"/>
          <w:szCs w:val="24"/>
          <w:lang w:eastAsia="zh-CN"/>
        </w:rPr>
        <w:drawing>
          <wp:inline>
            <wp:extent cx="247685" cy="266737"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12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8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南省邵阳县五峰铺镇六里桥</w:t>
      </w:r>
      <w:r w:rsidRPr="00E12679">
        <w:rPr>
          <w:rFonts w:hint="eastAsia"/>
          <w:b/>
          <w:bCs/>
          <w:sz w:val="24"/>
          <w:szCs w:val="24"/>
          <w:lang w:eastAsia="zh-CN"/>
        </w:rPr>
        <w:t>中学八</w:t>
      </w:r>
      <w:r w:rsidRPr="00E12679">
        <w:rPr>
          <w:rFonts w:hint="eastAsia"/>
          <w:b/>
          <w:bCs/>
          <w:sz w:val="24"/>
          <w:szCs w:val="24"/>
          <w:lang w:eastAsia="zh-CN"/>
        </w:rPr>
        <w:t>年级物理上册第五章测试题</w:t>
      </w:r>
    </w:p>
    <w:p w:rsidR="00E12679" w:rsidRPr="00E12679" w:rsidP="00E12679">
      <w:pPr>
        <w:ind w:firstLine="2640" w:firstLineChars="1100"/>
        <w:rPr>
          <w:rFonts w:hint="eastAsia"/>
          <w:bCs/>
          <w:sz w:val="24"/>
          <w:szCs w:val="24"/>
          <w:lang w:eastAsia="zh-CN"/>
        </w:rPr>
      </w:pPr>
      <w:r w:rsidRPr="00E12679">
        <w:rPr>
          <w:rFonts w:hint="eastAsia"/>
          <w:bCs/>
          <w:sz w:val="24"/>
          <w:szCs w:val="24"/>
          <w:lang w:eastAsia="zh-CN"/>
        </w:rPr>
        <w:t>时量：</w:t>
      </w:r>
      <w:r w:rsidRPr="00E12679">
        <w:rPr>
          <w:rFonts w:hint="eastAsia"/>
          <w:bCs/>
          <w:sz w:val="24"/>
          <w:szCs w:val="24"/>
          <w:lang w:eastAsia="zh-CN"/>
        </w:rPr>
        <w:t>60</w:t>
      </w:r>
      <w:r w:rsidRPr="00E12679">
        <w:rPr>
          <w:rFonts w:hint="eastAsia"/>
          <w:bCs/>
          <w:sz w:val="24"/>
          <w:szCs w:val="24"/>
          <w:lang w:eastAsia="zh-CN"/>
        </w:rPr>
        <w:t>分钟，满分：</w:t>
      </w:r>
      <w:r w:rsidRPr="00E12679">
        <w:rPr>
          <w:rFonts w:hint="eastAsia"/>
          <w:bCs/>
          <w:sz w:val="24"/>
          <w:szCs w:val="24"/>
          <w:lang w:eastAsia="zh-CN"/>
        </w:rPr>
        <w:t>80</w:t>
      </w:r>
      <w:r w:rsidRPr="00E12679">
        <w:rPr>
          <w:rFonts w:hint="eastAsia"/>
          <w:bCs/>
          <w:sz w:val="24"/>
          <w:szCs w:val="24"/>
          <w:lang w:eastAsia="zh-CN"/>
        </w:rPr>
        <w:t>分</w:t>
      </w:r>
    </w:p>
    <w:p w:rsidR="00922D6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 w:rsidR="0022099A">
        <w:rPr>
          <w:rFonts w:hint="eastAsia"/>
          <w:b/>
          <w:bCs/>
          <w:sz w:val="24"/>
          <w:szCs w:val="24"/>
          <w:lang w:eastAsia="zh-CN"/>
        </w:rPr>
        <w:t>（每个</w:t>
      </w:r>
      <w:r w:rsidR="0022099A">
        <w:rPr>
          <w:rFonts w:hint="eastAsia"/>
          <w:b/>
          <w:bCs/>
          <w:sz w:val="24"/>
          <w:szCs w:val="24"/>
          <w:lang w:eastAsia="zh-CN"/>
        </w:rPr>
        <w:t>2</w:t>
      </w:r>
      <w:r w:rsidR="0022099A">
        <w:rPr>
          <w:rFonts w:hint="eastAsia"/>
          <w:b/>
          <w:bCs/>
          <w:sz w:val="24"/>
          <w:szCs w:val="24"/>
          <w:lang w:eastAsia="zh-CN"/>
        </w:rPr>
        <w:t>分；共</w:t>
      </w:r>
      <w:r w:rsidR="0022099A">
        <w:rPr>
          <w:rFonts w:hint="eastAsia"/>
          <w:b/>
          <w:bCs/>
          <w:sz w:val="24"/>
          <w:szCs w:val="24"/>
          <w:lang w:eastAsia="zh-CN"/>
        </w:rPr>
        <w:t>32</w:t>
      </w:r>
      <w:r w:rsidR="0022099A">
        <w:rPr>
          <w:rFonts w:hint="eastAsia"/>
          <w:b/>
          <w:bCs/>
          <w:sz w:val="24"/>
          <w:szCs w:val="24"/>
          <w:lang w:eastAsia="zh-CN"/>
        </w:rPr>
        <w:t>分）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不能用光的直线传播解释的物理现象是（</w:t>
      </w:r>
      <w:r>
        <w:rPr>
          <w:color w:val="000000"/>
          <w:lang w:eastAsia="zh-CN"/>
        </w:rPr>
        <w:t> </w:t>
      </w:r>
      <w:r w:rsidR="0022099A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日食和月食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51401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影子的形成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89856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小孔成像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46406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发生雷电时，先看到闪电而后听到雷声</w:t>
      </w:r>
    </w:p>
    <w:p w:rsidR="0022099A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在如图所示的四幅图中，分别表示近视眼成像情况和矫正做法的是（</w:t>
      </w:r>
      <w:r>
        <w:rPr>
          <w:color w:val="000000"/>
          <w:lang w:eastAsia="zh-CN"/>
        </w:rPr>
        <w:t xml:space="preserve">  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 w:rsidR="00922D6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44450</wp:posOffset>
            </wp:positionV>
            <wp:extent cx="4533900" cy="695325"/>
            <wp:effectExtent l="19050" t="0" r="0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10403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922D69">
      <w:pPr>
        <w:spacing w:after="0"/>
        <w:ind w:left="150"/>
      </w:pPr>
      <w:r>
        <w:rPr>
          <w:color w:val="000000"/>
        </w:rPr>
        <w:t>A. ②①                                     B. ③①                                     C. ②④                                     D. ③④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下列说法正确的是（</w:t>
      </w:r>
      <w:r>
        <w:rPr>
          <w:color w:val="000000"/>
          <w:lang w:eastAsia="zh-CN"/>
        </w:rPr>
        <w:t>  </w:t>
      </w:r>
      <w:r w:rsidR="0022099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小孔成像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的实验中，离小孔越近的物体所成的像一定越大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游泳运动员在平静的水面下看到游泳池边的物体可能变矮了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蜡烛经凸透镜成像时，当蜡烛靠近透镜，蜡烛的像</w:t>
      </w:r>
      <w:r>
        <w:rPr>
          <w:color w:val="000000"/>
          <w:lang w:eastAsia="zh-CN"/>
        </w:rPr>
        <w:t>一定远离透镜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小球沿水平方向运动，它在平面镜中的像可能沿竖直方向运动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如图所示，下列成语与其物理知识相符的是（</w:t>
      </w:r>
      <w:r>
        <w:rPr>
          <w:color w:val="000000"/>
          <w:lang w:eastAsia="zh-CN"/>
        </w:rPr>
        <w:t xml:space="preserve">  </w:t>
      </w:r>
      <w:r w:rsidR="0022099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海市蜃楼</w:t>
      </w:r>
      <w:r>
        <w:rPr>
          <w:color w:val="000000"/>
          <w:lang w:eastAsia="zh-CN"/>
        </w:rPr>
        <w:t>----</w:t>
      </w:r>
      <w:r>
        <w:rPr>
          <w:color w:val="000000"/>
          <w:lang w:eastAsia="zh-CN"/>
        </w:rPr>
        <w:t>光的反射</w:t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06813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立竿见影</w:t>
      </w:r>
      <w:r>
        <w:rPr>
          <w:color w:val="000000"/>
          <w:lang w:eastAsia="zh-CN"/>
        </w:rPr>
        <w:t>-----</w:t>
      </w:r>
      <w:r>
        <w:rPr>
          <w:color w:val="000000"/>
          <w:lang w:eastAsia="zh-CN"/>
        </w:rPr>
        <w:t>光的折射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凿壁偷光</w:t>
      </w:r>
      <w:r>
        <w:rPr>
          <w:color w:val="000000"/>
          <w:lang w:eastAsia="zh-CN"/>
        </w:rPr>
        <w:t>----</w:t>
      </w:r>
      <w:r>
        <w:rPr>
          <w:color w:val="000000"/>
          <w:lang w:eastAsia="zh-CN"/>
        </w:rPr>
        <w:t>光的直线传播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92877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099A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井底之蛙</w:t>
      </w:r>
      <w:r>
        <w:rPr>
          <w:color w:val="000000"/>
          <w:lang w:eastAsia="zh-CN"/>
        </w:rPr>
        <w:t>-----</w:t>
      </w:r>
      <w:r>
        <w:rPr>
          <w:color w:val="000000"/>
          <w:lang w:eastAsia="zh-CN"/>
        </w:rPr>
        <w:t>光的色散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如图所示的四种现象中，由于光的折射形成的是（</w:t>
      </w:r>
      <w:r>
        <w:rPr>
          <w:color w:val="000000"/>
          <w:lang w:eastAsia="zh-CN"/>
        </w:rPr>
        <w:t> </w:t>
      </w:r>
      <w:r w:rsidR="0022099A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22D69" w:rsidP="0022099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107694" cy="783031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80043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05335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783031" cy="75438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127463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099A">
        <w:rPr>
          <w:rFonts w:hint="eastAsia"/>
          <w:lang w:eastAsia="zh-CN"/>
        </w:rPr>
        <w:t xml:space="preserve">       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031304" cy="75438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84946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</w:t>
      </w:r>
      <w:r w:rsidR="0022099A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05601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630238" cy="79258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540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69" w:rsidRPr="0022099A" w:rsidP="0022099A">
      <w:pPr>
        <w:spacing w:after="0"/>
        <w:ind w:firstLine="630" w:firstLineChars="300"/>
        <w:rPr>
          <w:lang w:eastAsia="zh-CN"/>
        </w:rPr>
      </w:pPr>
      <w:r>
        <w:rPr>
          <w:color w:val="000000"/>
          <w:lang w:eastAsia="zh-CN"/>
        </w:rPr>
        <w:t>水中铅笔</w:t>
      </w:r>
      <w:r>
        <w:rPr>
          <w:rFonts w:hint="eastAsia"/>
          <w:lang w:eastAsia="zh-CN"/>
        </w:rPr>
        <w:t xml:space="preserve">                 </w:t>
      </w:r>
      <w:r>
        <w:rPr>
          <w:color w:val="000000"/>
          <w:lang w:eastAsia="zh-CN"/>
        </w:rPr>
        <w:t>水中倒影</w:t>
      </w:r>
      <w:r>
        <w:rPr>
          <w:rFonts w:hint="eastAsia"/>
          <w:lang w:eastAsia="zh-CN"/>
        </w:rPr>
        <w:t xml:space="preserve">             </w:t>
      </w:r>
      <w:r>
        <w:rPr>
          <w:color w:val="000000"/>
          <w:lang w:eastAsia="zh-CN"/>
        </w:rPr>
        <w:t>林间光柱</w:t>
      </w:r>
      <w:r>
        <w:rPr>
          <w:rFonts w:hint="eastAsia"/>
          <w:color w:val="000000"/>
          <w:lang w:eastAsia="zh-CN"/>
        </w:rPr>
        <w:t xml:space="preserve">             </w:t>
      </w:r>
      <w:r w:rsidR="00E06CA7">
        <w:rPr>
          <w:color w:val="000000"/>
          <w:lang w:eastAsia="zh-CN"/>
        </w:rPr>
        <w:t>立竿见影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下列现象与彩虹的形成原因相同的是（</w:t>
      </w:r>
      <w:r>
        <w:rPr>
          <w:color w:val="000000"/>
          <w:lang w:eastAsia="zh-CN"/>
        </w:rPr>
        <w:t xml:space="preserve">  </w:t>
      </w:r>
      <w:r w:rsidR="0022099A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88606" cy="86897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44926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9112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250937" cy="878523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830630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145896" cy="964463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832794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5806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050404" cy="1021753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086747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如图所示的四种现象中，属于光的折射现象的是（</w:t>
      </w:r>
      <w:r>
        <w:rPr>
          <w:color w:val="000000"/>
          <w:lang w:eastAsia="zh-CN"/>
        </w:rPr>
        <w:t xml:space="preserve"> </w:t>
      </w:r>
      <w:r w:rsidR="0022099A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299720</wp:posOffset>
            </wp:positionV>
            <wp:extent cx="4019550" cy="1066800"/>
            <wp:effectExtent l="19050" t="0" r="0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18619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岸边景物在水中的倒影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77826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玻璃砖后的铅笔杆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错位</w:t>
      </w:r>
      <w:r>
        <w:rPr>
          <w:color w:val="000000"/>
          <w:lang w:eastAsia="zh-CN"/>
        </w:rPr>
        <w:t>”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阳光下鸽子在沙滩上的影子</w:t>
      </w:r>
      <w:r>
        <w:rPr>
          <w:color w:val="000000"/>
          <w:lang w:eastAsia="zh-CN"/>
        </w:rPr>
        <w:t>                                </w:t>
      </w:r>
      <w:r w:rsidR="0022099A">
        <w:rPr>
          <w:rFonts w:hint="eastAsia"/>
          <w:color w:val="000000"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1884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大厦的玻璃外墙反光造成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光污染</w:t>
      </w:r>
      <w:r>
        <w:rPr>
          <w:color w:val="000000"/>
          <w:lang w:eastAsia="zh-CN"/>
        </w:rPr>
        <w:t>”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关于红外线，下列说法正确的是（</w:t>
      </w:r>
      <w:r>
        <w:rPr>
          <w:color w:val="000000"/>
          <w:lang w:eastAsia="zh-CN"/>
        </w:rPr>
        <w:t>  </w:t>
      </w:r>
      <w:r w:rsidR="0022099A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红外线没有能量，所以不可见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4778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红外线是不可见光，但能传递能量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红外线因为不可见，所以它不能传递能量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08155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099A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红外线在空气中很难传递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关于透镜的说法，下列正确的是（</w:t>
      </w:r>
      <w:r>
        <w:rPr>
          <w:color w:val="000000"/>
          <w:lang w:eastAsia="zh-CN"/>
        </w:rPr>
        <w:t>  </w:t>
      </w:r>
      <w:r w:rsidR="0022099A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如果是远视眼，应当用凹透镜加以矫正</w:t>
      </w:r>
      <w:r>
        <w:rPr>
          <w:color w:val="000000"/>
          <w:lang w:eastAsia="zh-CN"/>
        </w:rPr>
        <w:t>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59793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凸透镜成实像时，物距变小，像就变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用照相机照相时，物距应小于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倍焦距</w:t>
      </w:r>
      <w:r>
        <w:rPr>
          <w:color w:val="000000"/>
          <w:lang w:eastAsia="zh-CN"/>
        </w:rPr>
        <w:t>                </w:t>
      </w:r>
      <w:r w:rsidR="0022099A"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85704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利用凸透镜成像，不能得到缩小的虚像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</w:t>
      </w:r>
      <w:r>
        <w:rPr>
          <w:color w:val="000000"/>
          <w:lang w:eastAsia="zh-CN"/>
        </w:rPr>
        <w:t>图所示，一束光线射向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处的光学元件后会聚于主光轴上的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点，去掉光学元件后，光线会聚于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点，则该元件一定是（　</w:t>
      </w:r>
      <w:r w:rsidR="0022099A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922D6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188595</wp:posOffset>
            </wp:positionV>
            <wp:extent cx="1590675" cy="942975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94854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​</w:t>
      </w: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22099A">
      <w:pPr>
        <w:spacing w:after="0"/>
        <w:ind w:left="150"/>
        <w:rPr>
          <w:rFonts w:hint="eastAsia"/>
          <w:color w:val="000000"/>
          <w:lang w:eastAsia="zh-CN"/>
        </w:rPr>
      </w:pP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平面镜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30761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凹面镜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468045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凸透镜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16337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凹透镜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下列说法正确的是（</w:t>
      </w:r>
      <w:r w:rsidR="0022099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近视眼镜用凸透镜制作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. </w:t>
      </w:r>
      <w:r>
        <w:rPr>
          <w:color w:val="000000"/>
          <w:lang w:eastAsia="zh-CN"/>
        </w:rPr>
        <w:t>人离平面镜越近，所成的像越大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从水面上看到水中的鱼是鱼的虚像</w:t>
      </w:r>
      <w:r>
        <w:rPr>
          <w:color w:val="000000"/>
          <w:lang w:eastAsia="zh-CN"/>
        </w:rPr>
        <w:t>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43068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小孔成像和凸透镜成像均是光沿直线传播形成的</w:t>
      </w:r>
    </w:p>
    <w:p w:rsidR="00922D69" w:rsidRPr="0022099A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照相机能成缩小倒立实像的条件是（　</w:t>
      </w:r>
      <w:r w:rsidR="0022099A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物距等于焦距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66944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物距小于焦距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20333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物距大于两倍焦距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97875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物距等于两倍焦距</w:t>
      </w:r>
    </w:p>
    <w:p w:rsidR="00922D69" w:rsidRPr="0022099A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下列光学元件中，对光线起发散作用的是（</w:t>
      </w:r>
      <w:r>
        <w:rPr>
          <w:color w:val="000000"/>
          <w:lang w:eastAsia="zh-CN"/>
        </w:rPr>
        <w:t xml:space="preserve">  </w:t>
      </w:r>
      <w:r w:rsidR="0022099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凸透镜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51363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. </w:t>
      </w:r>
      <w:r>
        <w:rPr>
          <w:color w:val="000000"/>
          <w:lang w:eastAsia="zh-CN"/>
        </w:rPr>
        <w:t>凹透镜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0491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平面镜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247442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潜望镜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下列左侧的各种光现象与右侧对应的物理知识，正确的是（</w:t>
      </w:r>
      <w:r>
        <w:rPr>
          <w:color w:val="000000"/>
          <w:lang w:eastAsia="zh-CN"/>
        </w:rPr>
        <w:t>  </w:t>
      </w:r>
      <w:r w:rsidR="0022099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树下光斑﹣﹣﹣﹣光沿直线传播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水中倒影﹣﹣﹣﹣光的折射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黑板反光﹣﹣﹣﹣光的漫反射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海市蜃楼﹣﹣﹣﹣光的色散</w:t>
      </w:r>
    </w:p>
    <w:p w:rsidR="00922D69" w:rsidRPr="0022099A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下列有关光的现象中，正确的说法是（　</w:t>
      </w:r>
      <w:r w:rsidR="0022099A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老年人通过放大镜看书，看到的是字的实像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光线与镜面成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角射在平面镜上，则反射角是</w:t>
      </w:r>
      <w:r>
        <w:rPr>
          <w:color w:val="000000"/>
          <w:lang w:eastAsia="zh-CN"/>
        </w:rPr>
        <w:t>30°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阳光下，微风吹拂的河面，波光粼粼，这里蕴含着光的反射知识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人们在照镜子时，一定是人靠近镜子时所成的像大，人远离镜子时所成的像小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下列几个现象中，要用光的反射来解释的是（</w:t>
      </w:r>
      <w:r w:rsidR="0022099A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2099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能看到本身并不发光的物体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31202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在太阳光下，物体的后面有影子</w:t>
      </w:r>
    </w:p>
    <w:p w:rsidR="00922D6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水中的鱼，看起来变浅了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26320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099A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用放大镜能看清书上的小字</w:t>
      </w:r>
    </w:p>
    <w:p w:rsidR="00922D6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 w:rsidR="0022099A">
        <w:rPr>
          <w:b/>
          <w:bCs/>
          <w:sz w:val="24"/>
          <w:szCs w:val="24"/>
          <w:lang w:eastAsia="zh-CN"/>
        </w:rPr>
        <w:t>（每空</w:t>
      </w:r>
      <w:r w:rsidR="0022099A">
        <w:rPr>
          <w:rFonts w:hint="eastAsia"/>
          <w:b/>
          <w:bCs/>
          <w:sz w:val="24"/>
          <w:szCs w:val="24"/>
          <w:lang w:eastAsia="zh-CN"/>
        </w:rPr>
        <w:t>2</w:t>
      </w:r>
      <w:r w:rsidR="0022099A">
        <w:rPr>
          <w:b/>
          <w:bCs/>
          <w:sz w:val="24"/>
          <w:szCs w:val="24"/>
          <w:lang w:eastAsia="zh-CN"/>
        </w:rPr>
        <w:t>分；共</w:t>
      </w:r>
      <w:r w:rsidR="0022099A">
        <w:rPr>
          <w:rFonts w:hint="eastAsia"/>
          <w:b/>
          <w:bCs/>
          <w:sz w:val="24"/>
          <w:szCs w:val="24"/>
          <w:lang w:eastAsia="zh-CN"/>
        </w:rPr>
        <w:t>16</w:t>
      </w:r>
      <w:r w:rsidR="0022099A">
        <w:rPr>
          <w:b/>
          <w:bCs/>
          <w:sz w:val="24"/>
          <w:szCs w:val="24"/>
          <w:lang w:eastAsia="zh-CN"/>
        </w:rPr>
        <w:t>分）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人的眼球的晶状体相当于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透镜．近视眼看不清远处的物体，是因为物体的像落在视网膜的</w:t>
      </w:r>
      <w:r>
        <w:rPr>
          <w:color w:val="000000"/>
          <w:lang w:eastAsia="zh-CN"/>
        </w:rPr>
        <w:t xml:space="preserve"> ________ </w:t>
      </w:r>
      <w:r>
        <w:rPr>
          <w:color w:val="000000"/>
          <w:lang w:eastAsia="zh-CN"/>
        </w:rPr>
        <w:t>面，应该利用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透镜矫正</w:t>
      </w:r>
      <w:r w:rsidR="0022099A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如图所示，两条光线会聚于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点，若在虚线</w:t>
      </w:r>
      <w:r>
        <w:rPr>
          <w:color w:val="000000"/>
          <w:lang w:eastAsia="zh-CN"/>
        </w:rPr>
        <w:t>框内放甲透镜</w:t>
      </w:r>
      <w:r>
        <w:rPr>
          <w:color w:val="000000"/>
          <w:lang w:eastAsia="zh-CN"/>
        </w:rPr>
        <w:t>后，光会聚于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点．若在虚线</w:t>
      </w:r>
      <w:r>
        <w:rPr>
          <w:color w:val="000000"/>
          <w:lang w:eastAsia="zh-CN"/>
        </w:rPr>
        <w:t>框内放乙透镜</w:t>
      </w:r>
      <w:r>
        <w:rPr>
          <w:color w:val="000000"/>
          <w:lang w:eastAsia="zh-CN"/>
        </w:rPr>
        <w:t>后，光会聚于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点．则甲透镜是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透镜，乙透镜是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透镜。</w:t>
      </w:r>
    </w:p>
    <w:p w:rsidR="00922D6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138430</wp:posOffset>
            </wp:positionV>
            <wp:extent cx="2838450" cy="914400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14471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D69">
      <w:pPr>
        <w:spacing w:after="0"/>
      </w:pPr>
    </w:p>
    <w:p w:rsidR="0022099A">
      <w:pPr>
        <w:spacing w:after="0"/>
        <w:rPr>
          <w:rFonts w:hint="eastAsia"/>
          <w:color w:val="000000"/>
          <w:lang w:eastAsia="zh-CN"/>
        </w:rPr>
      </w:pPr>
    </w:p>
    <w:p w:rsidR="0022099A">
      <w:pPr>
        <w:spacing w:after="0"/>
        <w:rPr>
          <w:rFonts w:hint="eastAsia"/>
          <w:color w:val="000000"/>
          <w:lang w:eastAsia="zh-CN"/>
        </w:rPr>
      </w:pPr>
    </w:p>
    <w:p w:rsidR="0022099A">
      <w:pPr>
        <w:spacing w:after="0"/>
        <w:rPr>
          <w:rFonts w:hint="eastAsia"/>
          <w:color w:val="000000"/>
          <w:lang w:eastAsia="zh-CN"/>
        </w:rPr>
      </w:pP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有一对联，上联是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月浮水面，捞到水底月还沉</w:t>
      </w:r>
      <w:r>
        <w:rPr>
          <w:color w:val="000000"/>
          <w:lang w:eastAsia="zh-CN"/>
        </w:rPr>
        <w:t>”,</w:t>
      </w:r>
      <w:r>
        <w:rPr>
          <w:color w:val="000000"/>
          <w:lang w:eastAsia="zh-CN"/>
        </w:rPr>
        <w:t>人们看到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月浮水面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的情景，是由于光的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而形成的月亮的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像。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 xml:space="preserve">”)    </w:t>
      </w:r>
    </w:p>
    <w:p w:rsidR="00922D6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613410</wp:posOffset>
            </wp:positionH>
            <wp:positionV relativeFrom="paragraph">
              <wp:posOffset>551180</wp:posOffset>
            </wp:positionV>
            <wp:extent cx="1095375" cy="768350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260596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CA7">
        <w:rPr>
          <w:color w:val="000000"/>
          <w:lang w:eastAsia="zh-CN"/>
        </w:rPr>
        <w:t>20.</w:t>
      </w:r>
      <w:r w:rsidR="00E06CA7">
        <w:rPr>
          <w:color w:val="000000"/>
          <w:lang w:eastAsia="zh-CN"/>
        </w:rPr>
        <w:t>如图所示，一条光线竖直向上射到水平放置的平面镜上，光源</w:t>
      </w:r>
      <w:r w:rsidR="00E06CA7">
        <w:rPr>
          <w:color w:val="000000"/>
          <w:lang w:eastAsia="zh-CN"/>
        </w:rPr>
        <w:t>S</w:t>
      </w:r>
      <w:r w:rsidR="00E06CA7">
        <w:rPr>
          <w:color w:val="000000"/>
          <w:lang w:eastAsia="zh-CN"/>
        </w:rPr>
        <w:t>在地面距平面镜</w:t>
      </w:r>
      <w:r w:rsidR="00E06CA7">
        <w:rPr>
          <w:color w:val="000000"/>
          <w:lang w:eastAsia="zh-CN"/>
        </w:rPr>
        <w:t>2</w:t>
      </w:r>
      <w:r w:rsidR="00E06CA7">
        <w:rPr>
          <w:color w:val="000000"/>
          <w:lang w:eastAsia="zh-CN"/>
        </w:rPr>
        <w:t>米，要想用此光源照亮距光源</w:t>
      </w:r>
      <w:r w:rsidR="00E06CA7">
        <w:rPr>
          <w:color w:val="000000"/>
          <w:lang w:eastAsia="zh-CN"/>
        </w:rPr>
        <w:t>2</w:t>
      </w:r>
      <w:r w:rsidR="00E06CA7">
        <w:rPr>
          <w:color w:val="000000"/>
          <w:lang w:eastAsia="zh-CN"/>
        </w:rPr>
        <w:t>米处地面上的一点</w:t>
      </w:r>
      <w:r w:rsidR="00E06CA7">
        <w:rPr>
          <w:color w:val="000000"/>
          <w:lang w:eastAsia="zh-CN"/>
        </w:rPr>
        <w:t>P</w:t>
      </w:r>
      <w:r w:rsidR="00E06CA7">
        <w:rPr>
          <w:color w:val="000000"/>
          <w:lang w:eastAsia="zh-CN"/>
        </w:rPr>
        <w:t>，镜面应转过</w:t>
      </w:r>
      <w:r w:rsidR="00E06CA7">
        <w:rPr>
          <w:color w:val="000000"/>
          <w:lang w:eastAsia="zh-CN"/>
        </w:rPr>
        <w:t>________</w:t>
      </w:r>
      <w:r w:rsidR="00E06CA7">
        <w:rPr>
          <w:color w:val="000000"/>
          <w:lang w:eastAsia="zh-CN"/>
        </w:rPr>
        <w:t>度角。</w:t>
      </w:r>
      <w:r w:rsidR="00E06CA7">
        <w:rPr>
          <w:lang w:eastAsia="zh-CN"/>
        </w:rPr>
        <w:br/>
      </w:r>
    </w:p>
    <w:p w:rsidR="0022099A">
      <w:pPr>
        <w:rPr>
          <w:rFonts w:hint="eastAsia"/>
          <w:b/>
          <w:bCs/>
          <w:sz w:val="24"/>
          <w:szCs w:val="24"/>
          <w:lang w:eastAsia="zh-CN"/>
        </w:rPr>
      </w:pPr>
    </w:p>
    <w:p w:rsidR="0022099A">
      <w:pPr>
        <w:rPr>
          <w:rFonts w:hint="eastAsia"/>
          <w:b/>
          <w:bCs/>
          <w:sz w:val="24"/>
          <w:szCs w:val="24"/>
          <w:lang w:eastAsia="zh-CN"/>
        </w:rPr>
      </w:pPr>
    </w:p>
    <w:p w:rsidR="00922D6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三、实验题（每空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分）</w:t>
      </w:r>
    </w:p>
    <w:p w:rsidR="00E06CA7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近视眼的形成原因和矫正方法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冰蓉同学</w:t>
      </w:r>
      <w:r>
        <w:rPr>
          <w:color w:val="000000"/>
          <w:lang w:eastAsia="zh-CN"/>
        </w:rPr>
        <w:t>选择了如下器材：</w:t>
      </w:r>
    </w:p>
    <w:p w:rsidR="00E06CA7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蜡烛（模拟所视物）、水凸透镜（模拟人眼晶状体，并与注射器相连）、光屏（模拟人眼视网膜）、</w:t>
      </w:r>
      <w:r>
        <w:rPr>
          <w:color w:val="000000"/>
          <w:lang w:eastAsia="zh-CN"/>
        </w:rPr>
        <w:t>光具座等。</w:t>
      </w:r>
    </w:p>
    <w:p w:rsidR="00E06CA7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（注：水凸透镜的凸起程度可以通过注射器注入或吸取水的多少来调节。</w:t>
      </w:r>
      <w:r>
        <w:rPr>
          <w:color w:val="000000"/>
        </w:rPr>
        <w:t>）</w:t>
      </w:r>
    </w:p>
    <w:p w:rsidR="00922D69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4352925" cy="1371600"/>
            <wp:effectExtent l="19050" t="0" r="9525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07964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）她安装并调整好实验装置，如图所示，将点燃的蜡烛置于透镜前某一位置时，在光屏上得到了烛焰清晰的像；当向水凸透镜内注入水，使透镜更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后，发现光屏上已无烛焰清晰的像，若要在光屏上再次得到烛焰清晰的像，应在水凸透镜前放置一块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透镜；若撤去放置的透镜，应将光屏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选填：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靠近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远离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）水凸透镜，才能得到清晰的像。</w:t>
      </w:r>
      <w:r>
        <w:rPr>
          <w:color w:val="000000"/>
          <w:lang w:eastAsia="zh-CN"/>
        </w:rPr>
        <w:t xml:space="preserve">  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）根据上述实验，可知近视眼的形成原因是：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06CA7">
      <w:pPr>
        <w:spacing w:after="0"/>
        <w:rPr>
          <w:rFonts w:hint="eastAsia"/>
          <w:noProof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937260</wp:posOffset>
            </wp:positionH>
            <wp:positionV relativeFrom="paragraph">
              <wp:posOffset>349250</wp:posOffset>
            </wp:positionV>
            <wp:extent cx="2238375" cy="1362075"/>
            <wp:effectExtent l="19050" t="0" r="9525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43590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如图是小张和小李两位同学利用</w:t>
      </w:r>
      <w:r>
        <w:rPr>
          <w:color w:val="000000"/>
          <w:lang w:eastAsia="zh-CN"/>
        </w:rPr>
        <w:t>光具盘</w:t>
      </w:r>
      <w:r>
        <w:rPr>
          <w:color w:val="000000"/>
          <w:lang w:eastAsia="zh-CN"/>
        </w:rPr>
        <w:t>等工具探究光的折射规律时分别观察到的两种光路情况．并记录了如下数据：</w:t>
      </w:r>
      <w:r>
        <w:rPr>
          <w:color w:val="000000"/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 w:rsidRPr="00E06CA7">
        <w:rPr>
          <w:lang w:eastAsia="zh-CN"/>
        </w:rPr>
        <w:t xml:space="preserve"> </w:t>
      </w:r>
    </w:p>
    <w:p w:rsidR="00E06CA7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-1905</wp:posOffset>
            </wp:positionV>
            <wp:extent cx="1819275" cy="857250"/>
            <wp:effectExtent l="19050" t="0" r="9525" b="0"/>
            <wp:wrapSquare wrapText="bothSides"/>
            <wp:docPr id="5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02918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）实验中，</w:t>
      </w:r>
      <w:r>
        <w:rPr>
          <w:color w:val="000000"/>
          <w:lang w:eastAsia="zh-CN"/>
        </w:rPr>
        <w:t>光具盘除</w:t>
      </w:r>
      <w:r>
        <w:rPr>
          <w:color w:val="000000"/>
          <w:lang w:eastAsia="zh-CN"/>
        </w:rPr>
        <w:t>具有知道入射角和折射角大小的作用外，还有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作用（仅说一条）。</w:t>
      </w:r>
      <w:r>
        <w:rPr>
          <w:color w:val="000000"/>
          <w:lang w:eastAsia="zh-CN"/>
        </w:rPr>
        <w:t xml:space="preserve"> 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）根据表格中的数据，写出一条关于折射的规律：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）当光线从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的入射角从玻璃射向空气时，其折射角是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）如果光从水中斜射入玻璃，其折射角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）入射角。</w:t>
      </w:r>
      <w:r>
        <w:rPr>
          <w:color w:val="000000"/>
          <w:lang w:eastAsia="zh-CN"/>
        </w:rPr>
        <w:t xml:space="preserve">    </w:t>
      </w:r>
    </w:p>
    <w:p w:rsidR="00922D6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四、作图题（每个图</w:t>
      </w:r>
      <w:r>
        <w:rPr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）</w:t>
      </w:r>
    </w:p>
    <w:p w:rsidR="00E06CA7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S′</w:t>
      </w:r>
      <w:r>
        <w:rPr>
          <w:color w:val="000000"/>
          <w:lang w:eastAsia="zh-CN"/>
        </w:rPr>
        <w:t>为发光点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在平面镜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中的像，若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发出的一条光线</w:t>
      </w:r>
      <w:r>
        <w:rPr>
          <w:color w:val="000000"/>
          <w:lang w:eastAsia="zh-CN"/>
        </w:rPr>
        <w:t>SO</w:t>
      </w:r>
      <w:r>
        <w:rPr>
          <w:color w:val="000000"/>
          <w:lang w:eastAsia="zh-CN"/>
        </w:rPr>
        <w:t>经平面镜反射后过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点，请在图中找出发光点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的位置，并完成光路．</w:t>
      </w:r>
      <w:r>
        <w:rPr>
          <w:color w:val="000000"/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82550</wp:posOffset>
            </wp:positionV>
            <wp:extent cx="1200150" cy="619125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99679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24.  </w:t>
      </w:r>
      <w:r>
        <w:rPr>
          <w:color w:val="000000"/>
          <w:lang w:eastAsia="zh-CN"/>
        </w:rPr>
        <w:t>一束光线从空气射入玻璃时，界面</w:t>
      </w:r>
      <w:r>
        <w:rPr>
          <w:color w:val="000000"/>
          <w:lang w:eastAsia="zh-CN"/>
        </w:rPr>
        <w:t xml:space="preserve"> MN </w:t>
      </w:r>
      <w:r>
        <w:rPr>
          <w:color w:val="000000"/>
          <w:lang w:eastAsia="zh-CN"/>
        </w:rPr>
        <w:t>上的反射光线如图所示，请画出对应的入射光线和大致的折射光线。</w:t>
      </w:r>
      <w:r>
        <w:rPr>
          <w:color w:val="000000"/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176530</wp:posOffset>
            </wp:positionV>
            <wp:extent cx="1381125" cy="1543050"/>
            <wp:effectExtent l="19050" t="0" r="9525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437470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 </w:t>
      </w: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E06CA7">
      <w:pPr>
        <w:spacing w:after="0"/>
        <w:rPr>
          <w:rFonts w:hint="eastAsia"/>
          <w:color w:val="000000"/>
          <w:lang w:eastAsia="zh-CN"/>
        </w:rPr>
      </w:pPr>
    </w:p>
    <w:p w:rsidR="00922D69">
      <w:pPr>
        <w:spacing w:after="0"/>
        <w:rPr>
          <w:lang w:eastAsia="zh-CN"/>
        </w:rPr>
      </w:pP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请在图中画出两条人射光线经过凹透镜、</w:t>
      </w:r>
      <w:r>
        <w:rPr>
          <w:color w:val="000000"/>
          <w:lang w:eastAsia="zh-CN"/>
        </w:rPr>
        <w:t>凸透镜后的折射光线。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284480</wp:posOffset>
            </wp:positionV>
            <wp:extent cx="1762125" cy="885825"/>
            <wp:effectExtent l="19050" t="0" r="9525" b="0"/>
            <wp:wrapSquare wrapText="bothSides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17460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1889760</wp:posOffset>
            </wp:positionH>
            <wp:positionV relativeFrom="paragraph">
              <wp:posOffset>284480</wp:posOffset>
            </wp:positionV>
            <wp:extent cx="1428750" cy="695325"/>
            <wp:effectExtent l="19050" t="0" r="0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560393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CA7">
      <w:pPr>
        <w:rPr>
          <w:rFonts w:hint="eastAsia"/>
          <w:b/>
          <w:bCs/>
          <w:sz w:val="24"/>
          <w:szCs w:val="24"/>
          <w:lang w:eastAsia="zh-CN"/>
        </w:rPr>
      </w:pPr>
    </w:p>
    <w:p w:rsidR="00E06CA7">
      <w:pPr>
        <w:rPr>
          <w:rFonts w:hint="eastAsia"/>
          <w:b/>
          <w:bCs/>
          <w:sz w:val="24"/>
          <w:szCs w:val="24"/>
          <w:lang w:eastAsia="zh-CN"/>
        </w:rPr>
      </w:pPr>
    </w:p>
    <w:p w:rsidR="00E06CA7">
      <w:pPr>
        <w:rPr>
          <w:rFonts w:hint="eastAsia"/>
          <w:b/>
          <w:bCs/>
          <w:sz w:val="24"/>
          <w:szCs w:val="24"/>
          <w:lang w:eastAsia="zh-CN"/>
        </w:rPr>
      </w:pPr>
    </w:p>
    <w:p w:rsidR="00922D6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五、综合题（共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如图甲所示，请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凸透镜的入射光线和进入水中的折射光线．</w:t>
      </w:r>
    </w:p>
    <w:p w:rsidR="00922D69">
      <w:pPr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20955</wp:posOffset>
            </wp:positionV>
            <wp:extent cx="1628775" cy="752475"/>
            <wp:effectExtent l="19050" t="0" r="9525" b="0"/>
            <wp:wrapSquare wrapText="bothSides"/>
            <wp:docPr id="5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289044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br w:type="page"/>
      </w:r>
    </w:p>
    <w:p w:rsidR="00922D6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922D69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922D69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D  </w:t>
      </w:r>
      <w:r>
        <w:rPr>
          <w:color w:val="000000"/>
        </w:rPr>
        <w:t>2.</w:t>
      </w:r>
      <w:r>
        <w:rPr>
          <w:color w:val="000000"/>
        </w:rPr>
        <w:t xml:space="preserve">B  </w:t>
      </w:r>
      <w:r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 xml:space="preserve">D  </w:t>
      </w:r>
      <w:r>
        <w:rPr>
          <w:color w:val="000000"/>
        </w:rPr>
        <w:t>4.</w:t>
      </w:r>
      <w:r>
        <w:rPr>
          <w:color w:val="000000"/>
        </w:rPr>
        <w:t xml:space="preserve">C  </w:t>
      </w:r>
      <w:r>
        <w:rPr>
          <w:color w:val="000000"/>
        </w:rPr>
        <w:t>5.</w:t>
      </w:r>
      <w:r>
        <w:rPr>
          <w:color w:val="000000"/>
        </w:rPr>
        <w:t xml:space="preserve">A  </w:t>
      </w:r>
      <w:r>
        <w:rPr>
          <w:color w:val="000000"/>
        </w:rPr>
        <w:t>6.</w:t>
      </w:r>
      <w:r>
        <w:rPr>
          <w:color w:val="000000"/>
        </w:rPr>
        <w:t xml:space="preserve">C  </w:t>
      </w:r>
      <w:r>
        <w:rPr>
          <w:color w:val="000000"/>
        </w:rPr>
        <w:t>7.</w:t>
      </w:r>
      <w:r>
        <w:rPr>
          <w:color w:val="000000"/>
        </w:rPr>
        <w:t xml:space="preserve">B  </w:t>
      </w:r>
      <w:r>
        <w:rPr>
          <w:color w:val="000000"/>
        </w:rPr>
        <w:t>8.</w:t>
      </w:r>
      <w:r>
        <w:rPr>
          <w:color w:val="000000"/>
        </w:rPr>
        <w:t xml:space="preserve">B  </w:t>
      </w:r>
      <w:r>
        <w:rPr>
          <w:color w:val="000000"/>
        </w:rPr>
        <w:t>9.</w:t>
      </w:r>
      <w:r>
        <w:rPr>
          <w:color w:val="000000"/>
        </w:rPr>
        <w:t xml:space="preserve">D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13.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14.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15.</w:t>
      </w:r>
      <w:r>
        <w:rPr>
          <w:color w:val="000000"/>
        </w:rPr>
        <w:t xml:space="preserve"> C   </w:t>
      </w:r>
      <w:r>
        <w:rPr>
          <w:color w:val="000000"/>
        </w:rPr>
        <w:t>16.</w:t>
      </w:r>
      <w:r>
        <w:rPr>
          <w:color w:val="000000"/>
        </w:rPr>
        <w:t xml:space="preserve">A  </w:t>
      </w:r>
    </w:p>
    <w:p w:rsidR="00922D69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；前；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凸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反射；虚</w:t>
      </w:r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 xml:space="preserve">22.5°  </w:t>
      </w:r>
    </w:p>
    <w:p w:rsidR="00922D69">
      <w:pPr>
        <w:rPr>
          <w:lang w:eastAsia="zh-CN"/>
        </w:rPr>
      </w:pPr>
      <w:r>
        <w:rPr>
          <w:lang w:eastAsia="zh-CN"/>
        </w:rPr>
        <w:t>三、实验探究</w:t>
      </w:r>
      <w:r>
        <w:rPr>
          <w:lang w:eastAsia="zh-CN"/>
        </w:rPr>
        <w:t>题</w:t>
      </w:r>
      <w:r>
        <w:rPr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；靠近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）晶状体过厚对光的偏折能力过</w:t>
      </w:r>
      <w:r>
        <w:rPr>
          <w:color w:val="000000"/>
          <w:lang w:eastAsia="zh-CN"/>
        </w:rPr>
        <w:t>强使像</w:t>
      </w:r>
      <w:r>
        <w:rPr>
          <w:color w:val="000000"/>
          <w:lang w:eastAsia="zh-CN"/>
        </w:rPr>
        <w:t>成在视网膜的前方</w:t>
      </w:r>
      <w:r>
        <w:rPr>
          <w:color w:val="000000"/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）显示光路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）光从空气斜射入水中时，折射角小于入射角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60°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）小于</w:t>
      </w:r>
      <w:r>
        <w:rPr>
          <w:color w:val="000000"/>
          <w:lang w:eastAsia="zh-CN"/>
        </w:rPr>
        <w:t xml:space="preserve">  </w:t>
      </w:r>
    </w:p>
    <w:p w:rsidR="00922D69">
      <w:pPr>
        <w:rPr>
          <w:lang w:eastAsia="zh-CN"/>
        </w:rPr>
      </w:pPr>
      <w:r>
        <w:rPr>
          <w:lang w:eastAsia="zh-CN"/>
        </w:rPr>
        <w:t>四、作图题</w:t>
      </w:r>
      <w:r>
        <w:rPr>
          <w:lang w:eastAsia="zh-CN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如下图所示：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279589" cy="783031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744338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如图所示：</w:t>
      </w:r>
      <w:r>
        <w:rPr>
          <w:color w:val="000000"/>
          <w:lang w:eastAsia="zh-CN"/>
        </w:rPr>
        <w:t xml:space="preserve">  </w:t>
      </w:r>
    </w:p>
    <w:p w:rsidR="00922D69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890725" cy="2072157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122572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2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69"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  </w:t>
      </w:r>
    </w:p>
    <w:p w:rsidR="00922D6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如下图所示：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546962" cy="658889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28479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1212736" cy="792582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373968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69">
      <w:pPr>
        <w:rPr>
          <w:lang w:eastAsia="zh-CN"/>
        </w:rPr>
      </w:pPr>
      <w:r>
        <w:rPr>
          <w:lang w:eastAsia="zh-CN"/>
        </w:rPr>
        <w:t>五、综合题</w:t>
      </w:r>
      <w:r>
        <w:rPr>
          <w:lang w:eastAsia="zh-CN"/>
        </w:rPr>
        <w:t xml:space="preserve">  </w:t>
      </w:r>
    </w:p>
    <w:p w:rsidR="00922D69" w:rsidRPr="00E06CA7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如图所示：</w:t>
      </w:r>
    </w:p>
    <w:p w:rsidR="00922D6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57325" cy="695325"/>
            <wp:effectExtent l="19050" t="0" r="9525" b="0"/>
            <wp:docPr id="5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516692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</w:p>
    <w:sectPr w:rsidSect="00922D69">
      <w:headerReference w:type="even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69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69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22D6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22D69" w:rsidP="00E12679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22D6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74112A8"/>
    <w:multiLevelType w:val="hybridMultilevel"/>
    <w:tmpl w:val="8898ADF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5802DAA"/>
    <w:multiLevelType w:val="hybridMultilevel"/>
    <w:tmpl w:val="232A5D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2099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2D69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6CA7"/>
    <w:rsid w:val="00E1267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6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22D6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22D6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22D6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22D6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22D6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22D69"/>
    <w:rPr>
      <w:sz w:val="18"/>
      <w:szCs w:val="18"/>
    </w:rPr>
  </w:style>
  <w:style w:type="paragraph" w:customStyle="1" w:styleId="1">
    <w:name w:val="正文1"/>
    <w:qFormat/>
    <w:rsid w:val="00922D6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22D6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22D6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22D6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22D6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image" Target="media/image23.pn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jpeg" /><Relationship Id="rId33" Type="http://schemas.openxmlformats.org/officeDocument/2006/relationships/image" Target="media/image28.jpe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8DD025-18C7-47C9-9FAB-57F7FDFB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2019-12-03T00:29:00Z</dcterms:created>
  <dcterms:modified xsi:type="dcterms:W3CDTF">2019-12-03T00:29:00Z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