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E4388" w:rsidP="00EA0EA3">
      <w:pPr>
        <w:spacing w:after="0" w:line="360" w:lineRule="auto"/>
        <w:jc w:val="center"/>
        <w:rPr>
          <w:rFonts w:asciiTheme="minorEastAsia" w:eastAsiaTheme="minorEastAsia" w:hAnsiTheme="minorEastAsia" w:hint="eastAsia"/>
          <w:b/>
          <w:bCs/>
          <w:sz w:val="28"/>
          <w:szCs w:val="28"/>
          <w:lang w:eastAsia="zh-CN"/>
        </w:rPr>
      </w:pP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10274300</wp:posOffset>
            </wp:positionV>
            <wp:extent cx="482600" cy="2540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618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2019-2020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学年度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广东省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梅州市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宪梓中学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九年级下学期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EA0EA3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第五单元测试卷</w:t>
      </w:r>
    </w:p>
    <w:p w:rsidR="00EA0EA3" w:rsidRPr="006846BC" w:rsidP="00EA0EA3">
      <w:pPr>
        <w:spacing w:after="0" w:line="36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 w:rsidRPr="006846BC">
        <w:rPr>
          <w:rFonts w:hint="eastAsia"/>
          <w:bCs/>
          <w:sz w:val="24"/>
          <w:szCs w:val="24"/>
          <w:lang w:eastAsia="zh-CN"/>
        </w:rPr>
        <w:t>姓名：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 w:rsidRPr="006846BC">
        <w:rPr>
          <w:rFonts w:hint="eastAsia"/>
          <w:bCs/>
          <w:sz w:val="24"/>
          <w:szCs w:val="24"/>
          <w:lang w:eastAsia="zh-CN"/>
        </w:rPr>
        <w:t>班级：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 w:rsidRPr="006846BC">
        <w:rPr>
          <w:rFonts w:hint="eastAsia"/>
          <w:bCs/>
          <w:sz w:val="24"/>
          <w:szCs w:val="24"/>
          <w:lang w:eastAsia="zh-CN"/>
        </w:rPr>
        <w:t>座号：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</w:t>
      </w:r>
      <w:r>
        <w:rPr>
          <w:b/>
          <w:bCs/>
          <w:sz w:val="24"/>
          <w:szCs w:val="24"/>
          <w:lang w:eastAsia="zh-CN"/>
        </w:rPr>
        <w:t>7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  <w:lang w:eastAsia="zh-CN"/>
        </w:rPr>
        <w:t>分）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下列划线字注音有误的一项是（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国</w:t>
      </w:r>
      <w:r>
        <w:rPr>
          <w:color w:val="000000"/>
          <w:u w:val="single"/>
          <w:lang w:eastAsia="zh-CN"/>
        </w:rPr>
        <w:t>殇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shāng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 </w:t>
      </w:r>
      <w:r>
        <w:rPr>
          <w:color w:val="000000"/>
          <w:u w:val="single"/>
          <w:lang w:eastAsia="zh-CN"/>
        </w:rPr>
        <w:t>睥</w:t>
      </w:r>
      <w:r>
        <w:rPr>
          <w:color w:val="000000"/>
          <w:lang w:eastAsia="zh-CN"/>
        </w:rPr>
        <w:t>睨（</w:t>
      </w:r>
      <w:r>
        <w:rPr>
          <w:color w:val="000000"/>
          <w:lang w:eastAsia="zh-CN"/>
        </w:rPr>
        <w:t>pì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馋</w:t>
      </w:r>
      <w:r>
        <w:rPr>
          <w:color w:val="000000"/>
          <w:lang w:eastAsia="zh-CN"/>
        </w:rPr>
        <w:t>鬼（</w:t>
      </w:r>
      <w:r>
        <w:rPr>
          <w:color w:val="000000"/>
          <w:lang w:eastAsia="zh-CN"/>
        </w:rPr>
        <w:t>chán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喃</w:t>
      </w:r>
      <w:r>
        <w:rPr>
          <w:color w:val="000000"/>
          <w:lang w:eastAsia="zh-CN"/>
        </w:rPr>
        <w:t>喃自语（</w:t>
      </w:r>
      <w:r>
        <w:rPr>
          <w:color w:val="000000"/>
          <w:lang w:eastAsia="zh-CN"/>
        </w:rPr>
        <w:t>nán</w:t>
      </w:r>
      <w:r>
        <w:rPr>
          <w:color w:val="000000"/>
          <w:lang w:eastAsia="zh-CN"/>
        </w:rPr>
        <w:t>）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u w:val="single"/>
          <w:lang w:eastAsia="zh-CN"/>
        </w:rPr>
        <w:t>鞠</w:t>
      </w:r>
      <w:r>
        <w:rPr>
          <w:color w:val="000000"/>
          <w:lang w:eastAsia="zh-CN"/>
        </w:rPr>
        <w:t>躬（</w:t>
      </w:r>
      <w:r>
        <w:rPr>
          <w:color w:val="000000"/>
          <w:lang w:eastAsia="zh-CN"/>
        </w:rPr>
        <w:t>jū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凝</w:t>
      </w:r>
      <w:r>
        <w:rPr>
          <w:color w:val="000000"/>
          <w:lang w:eastAsia="zh-CN"/>
        </w:rPr>
        <w:t>视（</w:t>
      </w:r>
      <w:r>
        <w:rPr>
          <w:color w:val="000000"/>
          <w:lang w:eastAsia="zh-CN"/>
        </w:rPr>
        <w:t>níng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怵</w:t>
      </w:r>
      <w:r>
        <w:rPr>
          <w:color w:val="000000"/>
          <w:lang w:eastAsia="zh-CN"/>
        </w:rPr>
        <w:t>人（</w:t>
      </w:r>
      <w:r>
        <w:rPr>
          <w:color w:val="000000"/>
          <w:lang w:eastAsia="zh-CN"/>
        </w:rPr>
        <w:t>chù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赫</w:t>
      </w:r>
      <w:r>
        <w:rPr>
          <w:color w:val="000000"/>
          <w:lang w:eastAsia="zh-CN"/>
        </w:rPr>
        <w:t>赫扬扬（</w:t>
      </w:r>
      <w:r>
        <w:rPr>
          <w:color w:val="000000"/>
          <w:lang w:eastAsia="zh-CN"/>
        </w:rPr>
        <w:t>hè</w:t>
      </w:r>
      <w:r>
        <w:rPr>
          <w:color w:val="000000"/>
          <w:lang w:eastAsia="zh-CN"/>
        </w:rPr>
        <w:t>）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忌</w:t>
      </w:r>
      <w:r>
        <w:rPr>
          <w:color w:val="000000"/>
          <w:u w:val="single"/>
          <w:lang w:eastAsia="zh-CN"/>
        </w:rPr>
        <w:t>讳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huì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诡</w:t>
      </w:r>
      <w:r>
        <w:rPr>
          <w:color w:val="000000"/>
          <w:u w:val="single"/>
          <w:lang w:eastAsia="zh-CN"/>
        </w:rPr>
        <w:t>谲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juě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囫</w:t>
      </w:r>
      <w:r>
        <w:rPr>
          <w:color w:val="000000"/>
          <w:u w:val="single"/>
          <w:lang w:eastAsia="zh-CN"/>
        </w:rPr>
        <w:t>囵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lún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脚</w:t>
      </w:r>
      <w:r>
        <w:rPr>
          <w:color w:val="000000"/>
          <w:u w:val="single"/>
          <w:lang w:eastAsia="zh-CN"/>
        </w:rPr>
        <w:t>镣</w:t>
      </w:r>
      <w:r>
        <w:rPr>
          <w:color w:val="000000"/>
          <w:lang w:eastAsia="zh-CN"/>
        </w:rPr>
        <w:t>手铐（</w:t>
      </w:r>
      <w:r>
        <w:rPr>
          <w:color w:val="000000"/>
          <w:lang w:eastAsia="zh-CN"/>
        </w:rPr>
        <w:t>liào</w:t>
      </w:r>
      <w:r>
        <w:rPr>
          <w:color w:val="000000"/>
          <w:lang w:eastAsia="zh-CN"/>
        </w:rPr>
        <w:t>）</w:t>
      </w:r>
    </w:p>
    <w:p w:rsidR="008E4388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污</w:t>
      </w:r>
      <w:r>
        <w:rPr>
          <w:color w:val="000000"/>
          <w:u w:val="single"/>
          <w:lang w:eastAsia="zh-CN"/>
        </w:rPr>
        <w:t>秽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huì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侦</w:t>
      </w:r>
      <w:r>
        <w:rPr>
          <w:color w:val="000000"/>
          <w:lang w:eastAsia="zh-CN"/>
        </w:rPr>
        <w:t>缉（</w:t>
      </w:r>
      <w:r>
        <w:rPr>
          <w:color w:val="000000"/>
          <w:lang w:eastAsia="zh-CN"/>
        </w:rPr>
        <w:t>zhēn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幌</w:t>
      </w:r>
      <w:r>
        <w:rPr>
          <w:color w:val="000000"/>
          <w:lang w:eastAsia="zh-CN"/>
        </w:rPr>
        <w:t>子（</w:t>
      </w:r>
      <w:r>
        <w:rPr>
          <w:color w:val="000000"/>
          <w:lang w:eastAsia="zh-CN"/>
        </w:rPr>
        <w:t>huǎng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镗镗</w:t>
      </w:r>
      <w:r>
        <w:rPr>
          <w:color w:val="000000"/>
          <w:u w:val="single"/>
          <w:lang w:eastAsia="zh-CN"/>
        </w:rPr>
        <w:t>鞳</w:t>
      </w:r>
      <w:r>
        <w:rPr>
          <w:color w:val="000000"/>
          <w:lang w:eastAsia="zh-CN"/>
        </w:rPr>
        <w:t>鞳（</w:t>
      </w:r>
      <w:r>
        <w:rPr>
          <w:color w:val="000000"/>
          <w:lang w:eastAsia="zh-CN"/>
        </w:rPr>
        <w:t>tà</w:t>
      </w:r>
      <w:r>
        <w:rPr>
          <w:color w:val="000000"/>
          <w:lang w:eastAsia="zh-CN"/>
        </w:rPr>
        <w:t>）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下列词语书写完全正确的一项是（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咆哮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捣蛋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雕粱画栋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咬牙跺脚</w:t>
      </w:r>
      <w:r>
        <w:rPr>
          <w:color w:val="000000"/>
          <w:lang w:eastAsia="zh-CN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2307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雕塑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凝视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另请高明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骂骂咧咧</w:t>
      </w:r>
    </w:p>
    <w:p w:rsidR="008E4388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囫囵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伺侯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无可奈何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喃喃自语</w:t>
      </w:r>
      <w:r>
        <w:rPr>
          <w:color w:val="000000"/>
          <w:lang w:eastAsia="zh-CN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85028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半</w:t>
      </w:r>
      <w:r>
        <w:rPr>
          <w:color w:val="000000"/>
          <w:lang w:eastAsia="zh-CN"/>
        </w:rPr>
        <w:t>响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积蓄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喜出望外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日进百金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下面句子中划线词语使用正确的一项是（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为了能够</w:t>
      </w:r>
      <w:r>
        <w:rPr>
          <w:color w:val="000000"/>
          <w:u w:val="single"/>
          <w:lang w:eastAsia="zh-CN"/>
        </w:rPr>
        <w:t>哗众取宠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获得班级提名，他一直默默地为班级做事。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四合院是传承百年的中国建筑智慧，更是中国人对于传统文化最好的诠释，</w:t>
      </w:r>
      <w:r>
        <w:rPr>
          <w:color w:val="000000"/>
          <w:u w:val="single"/>
          <w:lang w:eastAsia="zh-CN"/>
        </w:rPr>
        <w:t>雕梁画栋</w:t>
      </w:r>
      <w:r>
        <w:rPr>
          <w:color w:val="000000"/>
          <w:lang w:eastAsia="zh-CN"/>
        </w:rPr>
        <w:t>间是中国人的情感寄托。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上午第一节课，李老师精神焕发，他</w:t>
      </w:r>
      <w:r>
        <w:rPr>
          <w:color w:val="000000"/>
          <w:u w:val="single"/>
          <w:lang w:eastAsia="zh-CN"/>
        </w:rPr>
        <w:t>蹑手蹑脚</w:t>
      </w:r>
      <w:r>
        <w:rPr>
          <w:color w:val="000000"/>
          <w:lang w:eastAsia="zh-CN"/>
        </w:rPr>
        <w:t>地走到讲台前。</w:t>
      </w:r>
    </w:p>
    <w:p w:rsidR="008E4388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他做事雷厉风行、</w:t>
      </w:r>
      <w:r>
        <w:rPr>
          <w:color w:val="000000"/>
          <w:u w:val="single"/>
          <w:lang w:eastAsia="zh-CN"/>
        </w:rPr>
        <w:t>拖泥带水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效率很高，深受员工喜爱。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下列句子中划线词语使用不正确的一项是（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姑妈是</w:t>
      </w:r>
      <w:r>
        <w:rPr>
          <w:color w:val="000000"/>
          <w:u w:val="single"/>
          <w:lang w:eastAsia="zh-CN"/>
        </w:rPr>
        <w:t>宽宏大量</w:t>
      </w:r>
      <w:r>
        <w:rPr>
          <w:color w:val="000000"/>
          <w:lang w:eastAsia="zh-CN"/>
        </w:rPr>
        <w:t>的人，难道还在我们小孩子身上计较不成。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那时，尽管我气得泪水在眼眶里打转，却</w:t>
      </w:r>
      <w:r>
        <w:rPr>
          <w:color w:val="000000"/>
          <w:u w:val="single"/>
          <w:lang w:eastAsia="zh-CN"/>
        </w:rPr>
        <w:t>无可奈何</w:t>
      </w:r>
      <w:r>
        <w:rPr>
          <w:color w:val="000000"/>
          <w:lang w:eastAsia="zh-CN"/>
        </w:rPr>
        <w:t>。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老馆长注视着陨石的图片，</w:t>
      </w:r>
      <w:r>
        <w:rPr>
          <w:color w:val="000000"/>
          <w:u w:val="single"/>
          <w:lang w:eastAsia="zh-CN"/>
        </w:rPr>
        <w:t>喃喃自语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如果真是这样就好了。</w:t>
      </w:r>
      <w:r>
        <w:rPr>
          <w:color w:val="000000"/>
          <w:lang w:eastAsia="zh-CN"/>
        </w:rPr>
        <w:t>”</w:t>
      </w:r>
    </w:p>
    <w:p w:rsidR="008E4388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双方代表经过几轮艰难谈判，</w:t>
      </w:r>
      <w:r>
        <w:rPr>
          <w:color w:val="000000"/>
          <w:u w:val="single"/>
          <w:lang w:eastAsia="zh-CN"/>
        </w:rPr>
        <w:t>一拍即合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签署了合作协议。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依次填入下面横线上的语句，顺序最恰当的一项是（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于是我转念想，对于我们，家又何尝不是一只船？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四周时而风平浪静，时而波涛汹涌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但因为在这只熟悉的船上，我们竟不感到陌生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但只要这只船是牢固的，一切都化为美丽的风景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岁月不会倒流，前面永远是陌生</w:t>
      </w:r>
      <w:r>
        <w:rPr>
          <w:color w:val="000000"/>
          <w:lang w:eastAsia="zh-CN"/>
        </w:rPr>
        <w:t>的水域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这是一只小小的船，却要载我们穿过多么漫长的岁月啊</w:t>
      </w:r>
    </w:p>
    <w:p w:rsidR="008E4388" w:rsidP="00EA0EA3">
      <w:pPr>
        <w:spacing w:after="0" w:line="360" w:lineRule="auto"/>
        <w:ind w:left="150"/>
      </w:pPr>
      <w:r>
        <w:rPr>
          <w:color w:val="000000"/>
        </w:rPr>
        <w:t>A. ④①③⑤②                </w:t>
      </w:r>
      <w:r w:rsidR="003F36D7">
        <w:rPr>
          <w:color w:val="000000"/>
        </w:rPr>
        <w:t> </w:t>
      </w:r>
      <w:r>
        <w:rPr>
          <w:color w:val="000000"/>
        </w:rPr>
        <w:t>     B. ④③①②⑤                     C. ⑤④②①③             </w:t>
      </w:r>
      <w:r w:rsidR="003F36D7">
        <w:rPr>
          <w:color w:val="000000"/>
        </w:rPr>
        <w:t>       D. ⑤②④③①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下列句子没有使用修辞方法的一项是（</w:t>
      </w:r>
      <w:r>
        <w:rPr>
          <w:color w:val="000000"/>
          <w:lang w:eastAsia="zh-CN"/>
        </w:rPr>
        <w:t xml:space="preserve">  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春月是一只青春鸟，驮着幽幽夜色，栖落在古城的墙角。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命运即使让你错过了夕阳，也必将让你看到满天的彩霞；命运即使让你错过了月亮，也必将让你看到满天的星星。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大家都很喜欢他，因为他长得好像周杰伦。</w:t>
      </w:r>
    </w:p>
    <w:p w:rsidR="008E4388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火红的太阳烘烤着一片金黄的大地，麦流翻滚着，扑打着公路上的汽车，像海浪涌着一艘艘的舰船。</w:t>
      </w:r>
    </w:p>
    <w:p w:rsidR="008E4388" w:rsidRPr="00EA0EA3" w:rsidP="00EA0EA3">
      <w:pPr>
        <w:spacing w:after="0" w:line="360" w:lineRule="auto"/>
        <w:rPr>
          <w:rFonts w:asciiTheme="majorEastAsia" w:eastAsiaTheme="majorEastAsia" w:hAnsiTheme="majorEastAsia"/>
          <w:lang w:eastAsia="zh-CN"/>
        </w:rPr>
      </w:pPr>
      <w:r w:rsidRPr="00EA0EA3">
        <w:rPr>
          <w:rFonts w:asciiTheme="majorEastAsia" w:eastAsiaTheme="majorEastAsia" w:hAnsiTheme="majorEastAsia"/>
          <w:color w:val="000000"/>
          <w:lang w:eastAsia="zh-CN"/>
        </w:rPr>
        <w:t>7.</w:t>
      </w:r>
      <w:r w:rsidRPr="00EA0EA3">
        <w:rPr>
          <w:rFonts w:asciiTheme="majorEastAsia" w:eastAsiaTheme="majorEastAsia" w:hAnsiTheme="majorEastAsia"/>
          <w:color w:val="000000"/>
          <w:lang w:eastAsia="zh-CN"/>
        </w:rPr>
        <w:t>下列句子中，标点符号使用有误的一项是</w:t>
      </w:r>
      <w:r w:rsidRPr="00EA0EA3">
        <w:rPr>
          <w:rFonts w:asciiTheme="majorEastAsia" w:eastAsiaTheme="majorEastAsia" w:hAnsiTheme="majorEastAsia"/>
          <w:color w:val="000000"/>
          <w:lang w:eastAsia="zh-CN"/>
        </w:rPr>
        <w:t>(    )</w:t>
      </w:r>
      <w:r w:rsidRPr="00EA0EA3">
        <w:rPr>
          <w:rFonts w:asciiTheme="majorEastAsia" w:eastAsiaTheme="majorEastAsia" w:hAnsiTheme="majorEastAsia"/>
          <w:color w:val="000000"/>
          <w:lang w:eastAsia="zh-CN"/>
        </w:rPr>
        <w:t>。</w:t>
      </w:r>
      <w:r w:rsidRPr="00EA0EA3">
        <w:rPr>
          <w:rFonts w:asciiTheme="majorEastAsia" w:eastAsiaTheme="majorEastAsia" w:hAnsiTheme="majorEastAsia"/>
          <w:color w:val="000000"/>
          <w:lang w:eastAsia="zh-CN"/>
        </w:rPr>
        <w:t xml:space="preserve">            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大爷今天得空儿，没上戏园子</w:t>
      </w:r>
      <w:r>
        <w:rPr>
          <w:color w:val="000000"/>
          <w:lang w:eastAsia="zh-CN"/>
        </w:rPr>
        <w:t>?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他说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东六西四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分账是合同上写的，每月初一准把月钱送到府上去，额外的嘛</w:t>
      </w:r>
      <w:r>
        <w:rPr>
          <w:color w:val="000000"/>
          <w:lang w:eastAsia="zh-CN"/>
        </w:rPr>
        <w:t>……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福顺，盯着点儿门口，胡同口，有要紧的主顾先喊一声。</w:t>
      </w:r>
    </w:p>
    <w:p w:rsidR="008E4388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我？我，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望卢，卢气得说不出话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我也得安顿安顿家里头。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</w:t>
      </w:r>
      <w:r w:rsidRPr="00EA0EA3" w:rsidR="00EA0EA3">
        <w:rPr>
          <w:rFonts w:hint="eastAsia"/>
          <w:b/>
          <w:bCs/>
          <w:sz w:val="24"/>
          <w:szCs w:val="24"/>
          <w:lang w:eastAsia="zh-CN"/>
        </w:rPr>
        <w:t>指出下列句子运用的修辞手法。</w:t>
      </w:r>
      <w:r>
        <w:rPr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风！你咆哮吧！咆哮吧！尽力地咆哮吧！</w:t>
      </w:r>
      <w:r>
        <w:rPr>
          <w:color w:val="000000"/>
          <w:lang w:eastAsia="zh-CN"/>
        </w:rPr>
        <w:t>________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电！你这宇宙中最犀利的剑呀！</w:t>
      </w:r>
      <w:r>
        <w:rPr>
          <w:color w:val="000000"/>
          <w:lang w:eastAsia="zh-CN"/>
        </w:rPr>
        <w:t>________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你，你这土偶木梗，你这没心肝的，没灵魂的，我要把你烧毁，烧毁，烧毁你的一切。</w:t>
      </w:r>
      <w:r>
        <w:rPr>
          <w:color w:val="000000"/>
          <w:lang w:eastAsia="zh-CN"/>
        </w:rPr>
        <w:t>________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你，你东君，你是什么个东君？</w:t>
      </w:r>
      <w:r>
        <w:rPr>
          <w:color w:val="000000"/>
          <w:lang w:eastAsia="zh-CN"/>
        </w:rPr>
        <w:t>________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</w:t>
      </w:r>
      <w:r w:rsidRPr="00EA0EA3" w:rsidR="00EA0EA3">
        <w:rPr>
          <w:rFonts w:hint="eastAsia"/>
          <w:b/>
          <w:bCs/>
          <w:sz w:val="24"/>
          <w:szCs w:val="24"/>
          <w:lang w:eastAsia="zh-CN"/>
        </w:rPr>
        <w:t>仿照句子，以“人生”为话题，再续写两个句子，要求句式基本一致，内容贴切自然。</w:t>
      </w:r>
      <w:r>
        <w:rPr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人生如一场戏，有人在欢乐的歌舞里沉沦，有人在悲伤的泪花中奋发；</w:t>
      </w:r>
      <w:r>
        <w:rPr>
          <w:color w:val="000000"/>
          <w:lang w:eastAsia="zh-CN"/>
        </w:rPr>
        <w:t>_</w:t>
      </w:r>
      <w:r w:rsidR="00EA0EA3">
        <w:rPr>
          <w:color w:val="000000"/>
          <w:lang w:eastAsia="zh-CN"/>
        </w:rPr>
        <w:t>_____________________________________________</w:t>
      </w:r>
      <w:r>
        <w:rPr>
          <w:color w:val="000000"/>
          <w:lang w:eastAsia="zh-CN"/>
        </w:rPr>
        <w:t>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________</w:t>
      </w:r>
      <w:r w:rsidR="00EA0EA3">
        <w:rPr>
          <w:color w:val="000000"/>
          <w:lang w:eastAsia="zh-CN"/>
        </w:rPr>
        <w:t>______________________________</w:t>
      </w:r>
      <w:r>
        <w:rPr>
          <w:color w:val="000000"/>
          <w:lang w:eastAsia="zh-CN"/>
        </w:rPr>
        <w:t>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</w:t>
      </w:r>
      <w:r w:rsidRPr="00EA0EA3" w:rsidR="00EA0EA3">
        <w:rPr>
          <w:rFonts w:hint="eastAsia"/>
          <w:b/>
          <w:bCs/>
          <w:sz w:val="24"/>
          <w:szCs w:val="24"/>
          <w:lang w:eastAsia="zh-CN"/>
        </w:rPr>
        <w:t>阅读文言文，回答问题。</w:t>
      </w:r>
      <w:r>
        <w:rPr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  <w:lang w:eastAsia="zh-CN"/>
        </w:rPr>
        <w:t>分）</w:t>
      </w:r>
    </w:p>
    <w:p w:rsidR="008E4388" w:rsidP="00EA0EA3">
      <w:pPr>
        <w:spacing w:after="0" w:line="360" w:lineRule="auto"/>
        <w:ind w:firstLine="210" w:firstLineChars="100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关羽字云长，河东解人也。亡命奔涿郡，先主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于乡里合徒众，而羽与张飞为之御侮。先主为平原相，以羽、飞为别部司马，分统部曲。先主与二人寝则同床，恩若兄弟；而稠人广坐，侍立终日。随先主周旋，不避艰险。从先主就刘表。表卒，曹公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定荆州，先主自樊将南渡江，别遣羽乘船数百艘会江陵。曹公追至当阳长坂，先主斜趣汉津，适与羽船相值，共至夏口。孙权遣兵佐先主拒曹公，曹公引军退归。先主收江南诸郡，乃封拜元勋，以羽为襄阳太守、荡寇将军，驻江北。先主西定益州</w:t>
      </w:r>
      <w:r>
        <w:rPr>
          <w:color w:val="000000"/>
          <w:lang w:eastAsia="zh-CN"/>
        </w:rPr>
        <w:t>·</w:t>
      </w:r>
      <w:r>
        <w:rPr>
          <w:color w:val="000000"/>
          <w:lang w:eastAsia="zh-CN"/>
        </w:rPr>
        <w:t>拜羽董督荆州事。</w:t>
      </w:r>
      <w:r>
        <w:rPr>
          <w:color w:val="000000"/>
          <w:u w:val="single"/>
          <w:lang w:eastAsia="zh-CN"/>
        </w:rPr>
        <w:t>羽</w:t>
      </w:r>
      <w:r>
        <w:rPr>
          <w:color w:val="000000"/>
          <w:u w:val="single"/>
          <w:lang w:eastAsia="zh-CN"/>
        </w:rPr>
        <w:t>闻马超来降旧非故人羽书与诸葛亮问超人才可谁比类</w:t>
      </w:r>
      <w:r>
        <w:rPr>
          <w:color w:val="000000"/>
          <w:lang w:eastAsia="zh-CN"/>
        </w:rPr>
        <w:t>。亮知羽护前，乃答之曰：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孟起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兼资文武，雄烈过人，一世之杰，当与益德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并驱争先，犹未及髯之绝伦逸群也。</w:t>
      </w:r>
      <w:r>
        <w:rPr>
          <w:color w:val="000000"/>
        </w:rPr>
        <w:t>”</w:t>
      </w:r>
      <w:r>
        <w:rPr>
          <w:color w:val="000000"/>
        </w:rPr>
        <w:t>羽美须髯，故亮谓之髯。</w:t>
      </w:r>
      <w:r>
        <w:rPr>
          <w:color w:val="000000"/>
          <w:lang w:eastAsia="zh-CN"/>
        </w:rPr>
        <w:t>羽省书大悦，以示宾客。</w:t>
      </w:r>
    </w:p>
    <w:p w:rsidR="008E4388" w:rsidP="00EA0EA3">
      <w:pPr>
        <w:spacing w:after="0" w:line="360" w:lineRule="auto"/>
        <w:jc w:val="right"/>
        <w:rPr>
          <w:lang w:eastAsia="zh-CN"/>
        </w:rPr>
      </w:pPr>
      <w:r>
        <w:rPr>
          <w:color w:val="000000"/>
          <w:lang w:eastAsia="zh-CN"/>
        </w:rPr>
        <w:t>    (</w:t>
      </w:r>
      <w:r>
        <w:rPr>
          <w:color w:val="000000"/>
          <w:lang w:eastAsia="zh-CN"/>
        </w:rPr>
        <w:t>节选自中华书局《三国志</w:t>
      </w:r>
      <w:r>
        <w:rPr>
          <w:color w:val="000000"/>
          <w:lang w:eastAsia="zh-CN"/>
        </w:rPr>
        <w:t>·</w:t>
      </w:r>
      <w:r>
        <w:rPr>
          <w:color w:val="000000"/>
          <w:lang w:eastAsia="zh-CN"/>
        </w:rPr>
        <w:t>关羽传》，有删节</w:t>
      </w:r>
      <w:r>
        <w:rPr>
          <w:color w:val="000000"/>
          <w:lang w:eastAsia="zh-CN"/>
        </w:rPr>
        <w:t>)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【注释】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先主：指刘备。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曹公：指曹操。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孟起：马超的字。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益德：张飞的字。</w:t>
      </w:r>
    </w:p>
    <w:p w:rsidR="008E4388" w:rsidRPr="00EA0EA3" w:rsidP="00EA0EA3">
      <w:pPr>
        <w:spacing w:after="0" w:line="360" w:lineRule="auto"/>
        <w:rPr>
          <w:rFonts w:asciiTheme="minorEastAsia" w:eastAsiaTheme="minorEastAsia" w:hAnsiTheme="minorEastAsia"/>
          <w:lang w:eastAsia="zh-CN"/>
        </w:rPr>
      </w:pPr>
      <w:r w:rsidRPr="00EA0EA3">
        <w:rPr>
          <w:rFonts w:asciiTheme="minorEastAsia" w:eastAsiaTheme="minorEastAsia" w:hAnsiTheme="minorEastAsia"/>
          <w:color w:val="000000"/>
          <w:lang w:eastAsia="zh-CN"/>
        </w:rPr>
        <w:t>（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1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）下列对句中加下划线词的理解，不正确的一项是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(    )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。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 xml:space="preserve">            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先主于乡里</w:t>
      </w:r>
      <w:r>
        <w:rPr>
          <w:color w:val="000000"/>
          <w:u w:val="single"/>
          <w:lang w:eastAsia="zh-CN"/>
        </w:rPr>
        <w:t>合</w:t>
      </w:r>
      <w:r>
        <w:rPr>
          <w:color w:val="000000"/>
          <w:lang w:eastAsia="zh-CN"/>
        </w:rPr>
        <w:t>徒众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合：聚集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先主斜</w:t>
      </w:r>
      <w:r>
        <w:rPr>
          <w:color w:val="000000"/>
          <w:u w:val="single"/>
          <w:lang w:eastAsia="zh-CN"/>
        </w:rPr>
        <w:t>趣</w:t>
      </w:r>
      <w:r>
        <w:rPr>
          <w:color w:val="000000"/>
          <w:lang w:eastAsia="zh-CN"/>
        </w:rPr>
        <w:t>汉津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趣：奔赴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u w:val="single"/>
          <w:lang w:eastAsia="zh-CN"/>
        </w:rPr>
        <w:t>适</w:t>
      </w:r>
      <w:r>
        <w:rPr>
          <w:color w:val="000000"/>
          <w:lang w:eastAsia="zh-CN"/>
        </w:rPr>
        <w:t>与羽船相值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适：前往</w:t>
      </w:r>
    </w:p>
    <w:p w:rsidR="008E4388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孙权遣兵佐先主</w:t>
      </w:r>
      <w:r>
        <w:rPr>
          <w:color w:val="000000"/>
          <w:u w:val="single"/>
          <w:lang w:eastAsia="zh-CN"/>
        </w:rPr>
        <w:t>拒</w:t>
      </w:r>
      <w:r>
        <w:rPr>
          <w:color w:val="000000"/>
          <w:lang w:eastAsia="zh-CN"/>
        </w:rPr>
        <w:t>曹公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拒：抵御</w:t>
      </w:r>
    </w:p>
    <w:p w:rsidR="008E4388" w:rsidRPr="00EA0EA3" w:rsidP="00EA0EA3">
      <w:pPr>
        <w:spacing w:after="0" w:line="360" w:lineRule="auto"/>
        <w:rPr>
          <w:rFonts w:asciiTheme="minorEastAsia" w:eastAsiaTheme="minorEastAsia" w:hAnsiTheme="minorEastAsia"/>
          <w:lang w:eastAsia="zh-CN"/>
        </w:rPr>
      </w:pPr>
      <w:r w:rsidRPr="00EA0EA3">
        <w:rPr>
          <w:rFonts w:asciiTheme="minorEastAsia" w:eastAsiaTheme="minorEastAsia" w:hAnsiTheme="minorEastAsia"/>
          <w:color w:val="000000"/>
          <w:lang w:eastAsia="zh-CN"/>
        </w:rPr>
        <w:t>（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2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）下列对文中画线部分的断句，正确的一项是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(    )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。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 xml:space="preserve">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羽闻马超来降旧非故人羽书与诸葛亮问超人才可谁比类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羽闻马超来降／旧非故人羽书／与诸葛亮／问超人才可谁比类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羽闻马超来降旧／非故人／羽书与诸葛亮问／超人才可谁比类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羽闻马超来降／旧非故人／羽书与诸葛亮／问超人才可谁比类</w:t>
      </w:r>
    </w:p>
    <w:p w:rsidR="008E4388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羽闻马超来降旧／非故人羽书／与诸葛亮问／超人才可谁比类</w:t>
      </w:r>
    </w:p>
    <w:p w:rsidR="008E4388" w:rsidRPr="00EA0EA3" w:rsidP="00EA0EA3">
      <w:pPr>
        <w:spacing w:after="0" w:line="360" w:lineRule="auto"/>
        <w:rPr>
          <w:rFonts w:asciiTheme="minorEastAsia" w:eastAsiaTheme="minorEastAsia" w:hAnsiTheme="minorEastAsia"/>
          <w:lang w:eastAsia="zh-CN"/>
        </w:rPr>
      </w:pPr>
      <w:r w:rsidRPr="00EA0EA3">
        <w:rPr>
          <w:rFonts w:asciiTheme="minorEastAsia" w:eastAsiaTheme="minorEastAsia" w:hAnsiTheme="minorEastAsia"/>
          <w:color w:val="000000"/>
          <w:lang w:eastAsia="zh-CN"/>
        </w:rPr>
        <w:t>（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3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）下列对本文内容的理解，不正确的一项是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(    )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>。</w:t>
      </w:r>
      <w:r w:rsidRPr="00EA0EA3">
        <w:rPr>
          <w:rFonts w:asciiTheme="minorEastAsia" w:eastAsiaTheme="minorEastAsia" w:hAnsiTheme="minorEastAsia"/>
          <w:color w:val="000000"/>
          <w:lang w:eastAsia="zh-CN"/>
        </w:rPr>
        <w:t xml:space="preserve">            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关羽流亡到涿郡后，与张飞一起帮助刘备抵御外侮。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关羽、张飞和刘备情同兄弟，同吃同住，任何场合都不分彼此。</w:t>
      </w:r>
    </w:p>
    <w:p w:rsidR="00EA0EA3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曹操平定荆州后，刘备从樊城南渡长江，派关羽率战船到江陵会合。</w:t>
      </w:r>
    </w:p>
    <w:p w:rsidR="008E4388" w:rsidP="00EA0EA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诸葛亮认为马超文武双全，能与张飞比肩，但两人的才能都不及关羽。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）将下面的句子翻译成现代汉语。</w:t>
      </w:r>
      <w:r>
        <w:rPr>
          <w:color w:val="000000"/>
          <w:lang w:eastAsia="zh-CN"/>
        </w:rPr>
        <w:t xml:space="preserve">  </w:t>
      </w:r>
    </w:p>
    <w:p w:rsidR="008E4388" w:rsidP="00EA0EA3">
      <w:pPr>
        <w:spacing w:after="0" w:line="36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羽省书大悦，以示宾客。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</w:t>
      </w:r>
      <w:r w:rsidRPr="00EA0EA3" w:rsidR="00EA0EA3">
        <w:rPr>
          <w:rFonts w:hint="eastAsia"/>
          <w:b/>
          <w:bCs/>
          <w:sz w:val="24"/>
          <w:szCs w:val="24"/>
          <w:lang w:eastAsia="zh-CN"/>
        </w:rPr>
        <w:t>阅读下文，回答问题。</w:t>
      </w:r>
      <w:r>
        <w:rPr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  <w:lang w:eastAsia="zh-CN"/>
        </w:rPr>
        <w:t>分）</w:t>
      </w:r>
    </w:p>
    <w:p w:rsidR="008E4388" w:rsidP="00EA0EA3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母亲挨的那巴掌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我十六岁那年，考入了县中学高中部，是乡里唯一考上县中学的学生。我父亲因在建筑工地打工摔断了腿，再也不能出去打工了，就靠母亲种地的微薄收入和农闲时到县城打零工来维持全家的生活，学费都是乡里帮着出的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②</w:t>
      </w:r>
      <w:r>
        <w:rPr>
          <w:color w:val="000000"/>
          <w:lang w:eastAsia="zh-CN"/>
        </w:rPr>
        <w:t>乍来县城，看到城里的同学穿得光鲜亮丽，吃着五花八门的零食，还玩着新奇的玩具，我心里羡慕不已，同时也充满了自卑，常恨自己为什么没生在城里。有一次，同学带我去了网吧，从没接触过电脑的我，突然进入另外一个世界，毫无抵抗力的我便迅速沦陷，欲罢不能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③</w:t>
      </w:r>
      <w:r>
        <w:rPr>
          <w:color w:val="000000"/>
          <w:lang w:eastAsia="zh-CN"/>
        </w:rPr>
        <w:t>自从我迷恋上网络游戏后，母亲每月给的那点生活费就捉</w:t>
      </w:r>
      <w:r>
        <w:rPr>
          <w:color w:val="000000"/>
          <w:lang w:eastAsia="zh-CN"/>
        </w:rPr>
        <w:t>襟见肘了，我隔一周就会打电话让母亲送钱来。每次看到母亲，都觉得她比上一次又消瘦苍老了些，心里充满了愧疚。可是，当我进入那个虚拟世界时，我就会将现实生活中的一切苦恼抛到了脑后。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④</w:t>
      </w:r>
      <w:r>
        <w:rPr>
          <w:color w:val="000000"/>
          <w:lang w:eastAsia="zh-CN"/>
        </w:rPr>
        <w:t>一天，我又计划着晚上溜出去打游戏，谁知一摸口袋，只剩下几个钢镚儿了，打电话给母亲，母亲让我下午课外活动时，到学校后面的巷口等她。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⑤</w:t>
      </w:r>
      <w:r>
        <w:rPr>
          <w:color w:val="000000"/>
          <w:lang w:eastAsia="zh-CN"/>
        </w:rPr>
        <w:t>下午，我去校外找母亲，刚走到巷口，就听见巷子里一片吵闹声，听见母亲怯懦的声音：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这明明是我先看到的。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你这个疯婆子，也不看看这是谁的地盘？你也敢跟我抢？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一个凶神恶煞般的声音传来，似乎</w:t>
      </w:r>
      <w:r>
        <w:rPr>
          <w:color w:val="000000"/>
          <w:lang w:eastAsia="zh-CN"/>
        </w:rPr>
        <w:t>有人在撕抢什么，我探出头去，刚好看到母亲正在和一个中年男人争夺一个大纸箱。我冲上去，想帮母亲抢回纸箱，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啪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的一声，一记响亮的耳光打在母亲的脸颊上，母亲捂住脸站在原地，完全被打懵了，那人趁机抢了纸箱，转身跑了。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⑥</w:t>
      </w:r>
      <w:r>
        <w:rPr>
          <w:color w:val="000000"/>
          <w:lang w:eastAsia="zh-CN"/>
        </w:rPr>
        <w:t>我顿时觉得浑身的血，全部涌到了脸上，那巴掌好像打在我脸上，火辣辣的烫。</w:t>
      </w:r>
      <w:r>
        <w:rPr>
          <w:color w:val="000000"/>
          <w:u w:val="single"/>
          <w:lang w:eastAsia="zh-CN"/>
        </w:rPr>
        <w:t>我追上去想揍那人，母亲却一把拽住我：</w:t>
      </w:r>
      <w:r>
        <w:rPr>
          <w:color w:val="000000"/>
          <w:u w:val="single"/>
          <w:lang w:eastAsia="zh-CN"/>
        </w:rPr>
        <w:t>“</w:t>
      </w:r>
      <w:r>
        <w:rPr>
          <w:color w:val="000000"/>
          <w:u w:val="single"/>
          <w:lang w:eastAsia="zh-CN"/>
        </w:rPr>
        <w:t>不要和他抢了，惹恼他，以后我就不能在这片儿捡废品了。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谁让你拾垃圾的，要是让我同学看到，丢死人了！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我气愤地呵斥母亲。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你最近生活费都不够，我怕你营养不良，卖点废品补贴一下。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母亲</w:t>
      </w:r>
      <w:r>
        <w:rPr>
          <w:color w:val="000000"/>
          <w:lang w:eastAsia="zh-CN"/>
        </w:rPr>
        <w:t>嗫嚅着低声下气地说，我看着母亲噙着眼泪，站在寒风中，灰白的头发在凌乱飞舞，我突然抽了自己一个嘴巴，掉头就跑，母亲在身后大声地喊我，我没有回应。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⑦</w:t>
      </w:r>
      <w:r>
        <w:rPr>
          <w:color w:val="000000"/>
          <w:lang w:eastAsia="zh-CN"/>
        </w:rPr>
        <w:t>那晚我没有去教室上自习，一个人在操场角落里哭到宿舍熄灯。从此以后，我像变了一个人，早晨早早起来背英语单词，上课认真听讲，课后大量刷题，夜晚教室和宿舍都熄灯了，我還在走廊里看书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课余时间我到处去捡同学们扔掉的饮料瓶、空纸盒、废旧书包去卖，全然不顾同学们异样的目光。自那以后，我再也没去过一次网吧。母亲挨的那巴掌，一直在我心中隐隐作疼，让我无法释怀。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⑧</w:t>
      </w:r>
      <w:r>
        <w:rPr>
          <w:color w:val="000000"/>
          <w:lang w:eastAsia="zh-CN"/>
        </w:rPr>
        <w:t>那年高考，我成为县里的高考状元。在高考优秀学子报告会上，我作为学生代表发言，讲述了那一段经历，我看见台下好多人都在抹眼泪。我在发言的最后说：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母亲挨的那巴掌，打醒了那个懵懂无知的我，让我屈辱万分，也懂得了感恩。我希望寒门学子不要如我一样走弯路，要知道改变家庭命运的重担就在我们肩上！</w:t>
      </w:r>
      <w:r>
        <w:rPr>
          <w:color w:val="000000"/>
          <w:lang w:eastAsia="zh-CN"/>
        </w:rPr>
        <w:t>”</w:t>
      </w:r>
    </w:p>
    <w:p w:rsidR="008E4388" w:rsidP="00EA0EA3">
      <w:pPr>
        <w:numPr>
          <w:ilvl w:val="0"/>
          <w:numId w:val="10"/>
        </w:numPr>
        <w:spacing w:after="0" w:line="36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请用简洁的语言概括本文的主要内容。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  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）第</w:t>
      </w:r>
      <w:r>
        <w:rPr>
          <w:color w:val="000000"/>
          <w:lang w:eastAsia="zh-CN"/>
        </w:rPr>
        <w:t>⑥</w:t>
      </w:r>
      <w:r>
        <w:rPr>
          <w:color w:val="000000"/>
          <w:lang w:eastAsia="zh-CN"/>
        </w:rPr>
        <w:t>段中的画线句是怎样刻画人物的？请简要分析。</w:t>
      </w:r>
      <w:r>
        <w:rPr>
          <w:color w:val="000000"/>
          <w:lang w:eastAsia="zh-CN"/>
        </w:rPr>
        <w:t xml:space="preserve">    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  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）文章以《母亲挨的那巴掌》为标题有何作用？</w:t>
      </w:r>
      <w:r>
        <w:rPr>
          <w:color w:val="000000"/>
          <w:lang w:eastAsia="zh-CN"/>
        </w:rPr>
        <w:t xml:space="preserve">    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  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）读了文章的结尾，请谈谈你的理解。</w:t>
      </w:r>
      <w:r>
        <w:rPr>
          <w:color w:val="000000"/>
          <w:lang w:eastAsia="zh-CN"/>
        </w:rPr>
        <w:t xml:space="preserve">    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  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）你认</w:t>
      </w:r>
      <w:r>
        <w:rPr>
          <w:color w:val="000000"/>
          <w:lang w:eastAsia="zh-CN"/>
        </w:rPr>
        <w:t>为文中的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母亲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是一个怎样的人？</w:t>
      </w:r>
      <w:r>
        <w:rPr>
          <w:color w:val="000000"/>
          <w:lang w:eastAsia="zh-CN"/>
        </w:rPr>
        <w:t xml:space="preserve">    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  </w:t>
      </w:r>
    </w:p>
    <w:p w:rsidR="00EA0EA3" w:rsidRPr="00EA0EA3" w:rsidP="00EA0EA3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六、写作题（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40</w:t>
      </w:r>
      <w:r>
        <w:rPr>
          <w:b/>
          <w:bCs/>
          <w:sz w:val="24"/>
          <w:szCs w:val="24"/>
          <w:lang w:eastAsia="zh-CN"/>
        </w:rPr>
        <w:t>分）</w:t>
      </w:r>
    </w:p>
    <w:p w:rsidR="008E4388" w:rsidP="00EA0EA3">
      <w:pPr>
        <w:spacing w:after="0" w:line="360" w:lineRule="auto"/>
        <w:ind w:firstLine="420" w:firstLineChars="200"/>
        <w:rPr>
          <w:lang w:eastAsia="zh-CN"/>
        </w:rPr>
      </w:pP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攀爬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是一种积极向上的姿态。不断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攀爬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，我们才能够到达顶峰，才能实现自己的梦想。请以《攀爬的姿态》为题，写一篇文章。</w:t>
      </w:r>
      <w:r>
        <w:rPr>
          <w:color w:val="000000"/>
          <w:lang w:eastAsia="zh-CN"/>
        </w:rPr>
        <w:t xml:space="preserve">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要求：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内容具体，有真情实感；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文体不限（诗歌、戏剧除外）；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字数不少于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字。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Tr="00A40ECD">
        <w:tblPrEx>
          <w:tblW w:w="9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5014A9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5014A9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5014A9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40EC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EA0EA3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EA0EA3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EA0EA3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EA0EA3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EA0EA3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EA0EA3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EA0EA3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EA0EA3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EA0EA3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EA0EA3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3" w:rsidRPr="00094254" w:rsidP="00A40EC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</w:tbl>
    <w:p w:rsidR="008E4388" w:rsidP="00EA0EA3">
      <w:pPr>
        <w:spacing w:after="0" w:line="360" w:lineRule="auto"/>
        <w:jc w:val="center"/>
        <w:rPr>
          <w:lang w:eastAsia="zh-CN"/>
        </w:rPr>
      </w:pP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t>答案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lang w:eastAsia="zh-CN"/>
        </w:rPr>
        <w:t>一、</w:t>
      </w: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 xml:space="preserve"> C   </w:t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 xml:space="preserve"> B   </w:t>
      </w: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 xml:space="preserve"> B   </w:t>
      </w: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 xml:space="preserve"> D   </w:t>
      </w: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 xml:space="preserve"> C   </w:t>
      </w: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 xml:space="preserve"> C   </w:t>
      </w: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 xml:space="preserve"> C 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lang w:eastAsia="zh-CN"/>
        </w:rPr>
        <w:t>二、</w:t>
      </w:r>
      <w:r>
        <w:rPr>
          <w:color w:val="000000"/>
          <w:lang w:eastAsia="zh-CN"/>
        </w:rPr>
        <w:t>拟人；反复；比喻；反复；反问</w:t>
      </w:r>
      <w:r>
        <w:rPr>
          <w:color w:val="000000"/>
          <w:lang w:eastAsia="zh-CN"/>
        </w:rPr>
        <w:t xml:space="preserve">   </w:t>
      </w:r>
    </w:p>
    <w:p w:rsidR="00EA0EA3" w:rsidP="00EA0EA3">
      <w:pPr>
        <w:spacing w:after="0" w:line="360" w:lineRule="auto"/>
        <w:rPr>
          <w:rFonts w:hint="eastAsia"/>
          <w:lang w:eastAsia="zh-CN"/>
        </w:rPr>
      </w:pPr>
      <w:r>
        <w:rPr>
          <w:lang w:eastAsia="zh-CN"/>
        </w:rPr>
        <w:t>三、</w:t>
      </w:r>
      <w:r>
        <w:rPr>
          <w:rFonts w:hint="eastAsia"/>
          <w:lang w:eastAsia="zh-CN"/>
        </w:rPr>
        <w:t xml:space="preserve"> </w:t>
      </w:r>
    </w:p>
    <w:p w:rsidR="008E4388" w:rsidP="00EA0EA3">
      <w:pPr>
        <w:spacing w:after="0" w:line="360" w:lineRule="auto"/>
        <w:ind w:firstLine="420" w:firstLineChars="200"/>
        <w:rPr>
          <w:lang w:eastAsia="zh-CN"/>
        </w:rPr>
      </w:pPr>
      <w:r>
        <w:rPr>
          <w:color w:val="000000"/>
          <w:lang w:eastAsia="zh-CN"/>
        </w:rPr>
        <w:t>人生如一场梦，有人在繁华的流年里忘返，有人在辛酸的过往中图强；人生如一杯酒，有人在沁人的绵香里沉醉，有人在干烈的火里狂放（人生如一条河，有人在平静的暖流中安逸，有人在汹涌的浪涛中探索）</w:t>
      </w:r>
      <w:r>
        <w:rPr>
          <w:color w:val="000000"/>
          <w:lang w:eastAsia="zh-CN"/>
        </w:rPr>
        <w:t xml:space="preserve">   </w:t>
      </w:r>
    </w:p>
    <w:p w:rsidR="00EA0EA3" w:rsidP="00EA0EA3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四、</w:t>
      </w:r>
    </w:p>
    <w:p w:rsidR="00EA0EA3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C</w:t>
      </w:r>
    </w:p>
    <w:p w:rsidR="00EA0EA3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C</w:t>
      </w:r>
    </w:p>
    <w:p w:rsidR="00EA0EA3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）关羽看信后非常高兴，把信给宾客看。</w:t>
      </w:r>
      <w:r>
        <w:rPr>
          <w:color w:val="000000"/>
          <w:lang w:eastAsia="zh-CN"/>
        </w:rPr>
        <w:t xml:space="preserve">   </w:t>
      </w:r>
    </w:p>
    <w:p w:rsidR="00EA0EA3" w:rsidP="00EA0EA3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五、</w:t>
      </w:r>
    </w:p>
    <w:p w:rsidR="00EA0EA3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）文章写了读高中的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隔三岔五地向母亲要钱来打游戏，直到看见母亲在和一个中年男人争夺纸箱时被打了一记耳光后</w:t>
      </w:r>
      <w:r>
        <w:rPr>
          <w:color w:val="000000"/>
          <w:lang w:eastAsia="zh-CN"/>
        </w:rPr>
        <w:t>，发奋努力考上大学的故事。</w:t>
      </w:r>
    </w:p>
    <w:p w:rsidR="00EA0EA3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）运用动作、语言描写，突出了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急于为母亲打抱不平，而母亲为了能继续捡废品赚钱改善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的生活，宁愿自己受苦，断然阻止了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，表现了母亲的爱子情深。</w:t>
      </w:r>
    </w:p>
    <w:p w:rsidR="00EA0EA3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设置悬念，激发读者的阅读兴趣；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揭示文章的主要内容；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充当文章的线索。</w:t>
      </w:r>
    </w:p>
    <w:p w:rsidR="00EA0EA3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）示例：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青少年要知错就改，尽量少走弯路；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寒门学子要发奋努力，改变自己的命运；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每个人都应该对父母心怀感恩，做一个有责任感的人。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）勤劳、善良、爱孩子胜过爱自己的一位平凡又伟大的女性。</w:t>
      </w:r>
      <w:r>
        <w:rPr>
          <w:color w:val="000000"/>
          <w:lang w:eastAsia="zh-CN"/>
        </w:rPr>
        <w:t xml:space="preserve">   </w:t>
      </w:r>
    </w:p>
    <w:p w:rsidR="008E4388" w:rsidP="00EA0EA3">
      <w:pPr>
        <w:spacing w:after="0" w:line="360" w:lineRule="auto"/>
        <w:rPr>
          <w:lang w:eastAsia="zh-CN"/>
        </w:rPr>
      </w:pPr>
      <w:r>
        <w:rPr>
          <w:lang w:eastAsia="zh-CN"/>
        </w:rPr>
        <w:t>六、</w:t>
      </w:r>
      <w:bookmarkStart w:id="0" w:name="_GoBack"/>
      <w:bookmarkEnd w:id="0"/>
      <w:r>
        <w:rPr>
          <w:color w:val="000000"/>
          <w:lang w:eastAsia="zh-CN"/>
        </w:rPr>
        <w:t>略</w:t>
      </w:r>
      <w:r>
        <w:rPr>
          <w:color w:val="000000"/>
          <w:lang w:eastAsia="zh-CN"/>
        </w:rPr>
        <w:t xml:space="preserve">   </w:t>
      </w:r>
    </w:p>
    <w:sectPr>
      <w:headerReference w:type="even" r:id="rId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E4388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2049" style="width:42.15pt;height:57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8E4388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8E4388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8E4388"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2051" type="#_x0000_t202" style="width:42.15pt;height:843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 fillcolor="#d8d8d8">
              <v:textbox style="layout-flow:vertical;mso-layout-flow-alt:bottom-to-top">
                <w:txbxContent>
                  <w:p w:rsidR="008E4388"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8E4388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2052" type="#_x0000_t202" style="width:30.95pt;height:843pt;margin-top:-43pt;margin-left:1025.4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5408">
              <v:textbox style="layout-flow:vertical;mso-layout-flow-alt:bottom-to-top">
                <w:txbxContent>
                  <w:p w:rsidR="008E4388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3F6A33"/>
    <w:multiLevelType w:val="hybridMultilevel"/>
    <w:tmpl w:val="D9D2F65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51C48"/>
    <w:multiLevelType w:val="hybridMultilevel"/>
    <w:tmpl w:val="400C67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D24E2D"/>
    <w:multiLevelType w:val="hybridMultilevel"/>
    <w:tmpl w:val="AB3486B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36D7"/>
    <w:rsid w:val="004621D6"/>
    <w:rsid w:val="004A7EC2"/>
    <w:rsid w:val="004B0B79"/>
    <w:rsid w:val="005014A9"/>
    <w:rsid w:val="0052166A"/>
    <w:rsid w:val="00570E98"/>
    <w:rsid w:val="006846B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4388"/>
    <w:rsid w:val="00903B0A"/>
    <w:rsid w:val="009413CA"/>
    <w:rsid w:val="0099608E"/>
    <w:rsid w:val="009A1E5B"/>
    <w:rsid w:val="009B1FC3"/>
    <w:rsid w:val="00A00BCA"/>
    <w:rsid w:val="00A35226"/>
    <w:rsid w:val="00A40ECD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0EA3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60898E-EDAA-4C78-86B7-3FEC6C05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3460</Words>
  <Characters>3600</Characters>
  <Application>Microsoft Office Word</Application>
  <DocSecurity>0</DocSecurity>
  <Lines>138</Lines>
  <Paragraphs>141</Paragraphs>
  <ScaleCrop>false</ScaleCrop>
  <Company/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2020-04-26T06:22:00Z</dcterms:created>
  <dcterms:modified xsi:type="dcterms:W3CDTF">2020-04-26T06:22:00Z</dcterms:modified>
</cp:coreProperties>
</file>