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07" w:rsidRPr="009C6F71" w:rsidRDefault="002F4807" w:rsidP="009C6F71">
      <w:pPr>
        <w:spacing w:line="360" w:lineRule="auto"/>
        <w:rPr>
          <w:lang w:eastAsia="zh-CN"/>
        </w:rPr>
      </w:pPr>
      <w:bookmarkStart w:id="0" w:name="_GoBack"/>
      <w:bookmarkEnd w:id="0"/>
    </w:p>
    <w:p w:rsidR="002F4807" w:rsidRPr="009C6F71" w:rsidRDefault="006B0461" w:rsidP="009C6F71">
      <w:pPr>
        <w:spacing w:line="360" w:lineRule="auto"/>
        <w:jc w:val="center"/>
        <w:rPr>
          <w:lang w:eastAsia="zh-CN"/>
        </w:rPr>
      </w:pPr>
      <w:r w:rsidRPr="006B0461">
        <w:rPr>
          <w:rFonts w:hint="eastAsia"/>
          <w:b/>
          <w:bCs/>
          <w:sz w:val="28"/>
          <w:szCs w:val="28"/>
          <w:lang w:eastAsia="zh-CN"/>
        </w:rPr>
        <w:t>一年级下册数学单元测试</w:t>
      </w:r>
      <w:r w:rsidRPr="006B0461">
        <w:rPr>
          <w:rFonts w:hint="eastAsia"/>
          <w:b/>
          <w:bCs/>
          <w:sz w:val="28"/>
          <w:szCs w:val="28"/>
          <w:lang w:eastAsia="zh-CN"/>
        </w:rPr>
        <w:t>- 4.</w:t>
      </w:r>
      <w:r w:rsidRPr="006B0461">
        <w:rPr>
          <w:rFonts w:hint="eastAsia"/>
          <w:b/>
          <w:bCs/>
          <w:sz w:val="28"/>
          <w:szCs w:val="28"/>
          <w:lang w:eastAsia="zh-CN"/>
        </w:rPr>
        <w:t>认识图形（一）</w:t>
      </w:r>
      <w:r w:rsidRPr="006B0461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b/>
          <w:bCs/>
          <w:sz w:val="24"/>
          <w:szCs w:val="24"/>
          <w:lang w:eastAsia="zh-CN"/>
        </w:rPr>
        <w:t>一、单选题</w:t>
      </w:r>
      <w:r w:rsidRPr="009C6F71">
        <w:rPr>
          <w:b/>
          <w:bCs/>
          <w:sz w:val="24"/>
          <w:szCs w:val="24"/>
          <w:lang w:eastAsia="zh-CN"/>
        </w:rPr>
        <w:t xml:space="preserve">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1.</w:t>
      </w:r>
      <w:r w:rsidRPr="009C6F71">
        <w:rPr>
          <w:lang w:eastAsia="zh-CN"/>
        </w:rPr>
        <w:t>这是什么图形</w:t>
      </w:r>
      <w:r w:rsidRPr="009C6F71">
        <w:rPr>
          <w:lang w:eastAsia="zh-CN"/>
        </w:rPr>
        <w:t xml:space="preserve">?   </w:t>
      </w:r>
      <w:r w:rsidR="00BA44EC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70.2pt;height:65.4pt;visibility:visible;mso-wrap-style:square">
            <v:imagedata r:id="rId10" o:title=""/>
          </v:shape>
        </w:pict>
      </w:r>
    </w:p>
    <w:p w:rsidR="002F4807" w:rsidRPr="009C6F71" w:rsidRDefault="009C6F71" w:rsidP="009C6F71">
      <w:pPr>
        <w:spacing w:after="0" w:line="360" w:lineRule="auto"/>
        <w:ind w:left="150"/>
        <w:rPr>
          <w:lang w:eastAsia="zh-CN"/>
        </w:rPr>
      </w:pPr>
      <w:r w:rsidRPr="009C6F71">
        <w:rPr>
          <w:lang w:eastAsia="zh-CN"/>
        </w:rPr>
        <w:t>A. </w:t>
      </w:r>
      <w:r w:rsidRPr="009C6F71">
        <w:rPr>
          <w:lang w:eastAsia="zh-CN"/>
        </w:rPr>
        <w:t>正方形</w:t>
      </w:r>
      <w:r w:rsidRPr="009C6F71">
        <w:rPr>
          <w:lang w:eastAsia="zh-CN"/>
        </w:rPr>
        <w:t>                                      B. </w:t>
      </w:r>
      <w:r w:rsidRPr="009C6F71">
        <w:rPr>
          <w:lang w:eastAsia="zh-CN"/>
        </w:rPr>
        <w:t>正方体</w:t>
      </w:r>
      <w:r w:rsidRPr="009C6F71">
        <w:rPr>
          <w:lang w:eastAsia="zh-CN"/>
        </w:rPr>
        <w:t>                                      C. </w:t>
      </w:r>
      <w:r w:rsidRPr="009C6F71">
        <w:rPr>
          <w:lang w:eastAsia="zh-CN"/>
        </w:rPr>
        <w:t>长方体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2.</w:t>
      </w:r>
      <w:r w:rsidRPr="009C6F71">
        <w:rPr>
          <w:lang w:eastAsia="zh-CN"/>
        </w:rPr>
        <w:t>下图中有（</w:t>
      </w:r>
      <w:r w:rsidRPr="009C6F71">
        <w:rPr>
          <w:lang w:eastAsia="zh-CN"/>
        </w:rPr>
        <w:t xml:space="preserve">    </w:t>
      </w:r>
      <w:r w:rsidRPr="009C6F71">
        <w:rPr>
          <w:lang w:eastAsia="zh-CN"/>
        </w:rPr>
        <w:t>）个圆柱体。</w:t>
      </w:r>
      <w:r w:rsidRPr="009C6F71">
        <w:rPr>
          <w:lang w:eastAsia="zh-CN"/>
        </w:rPr>
        <w:t xml:space="preserve">    </w:t>
      </w:r>
      <w:r w:rsidR="00BA44EC">
        <w:rPr>
          <w:noProof/>
          <w:lang w:eastAsia="zh-CN"/>
        </w:rPr>
        <w:pict>
          <v:shape id="图片 2" o:spid="_x0000_i1026" type="#_x0000_t75" style="width:60.6pt;height:32.4pt;visibility:visible;mso-wrap-style:square">
            <v:imagedata r:id="rId11" o:title=""/>
          </v:shape>
        </w:pict>
      </w:r>
    </w:p>
    <w:p w:rsidR="002F4807" w:rsidRPr="009C6F71" w:rsidRDefault="009C6F71" w:rsidP="009C6F71">
      <w:pPr>
        <w:spacing w:after="0" w:line="360" w:lineRule="auto"/>
        <w:ind w:left="150"/>
        <w:rPr>
          <w:lang w:eastAsia="zh-CN"/>
        </w:rPr>
      </w:pPr>
      <w:r w:rsidRPr="009C6F71">
        <w:rPr>
          <w:lang w:eastAsia="zh-CN"/>
        </w:rPr>
        <w:t>A. 3                                           </w:t>
      </w:r>
      <w:r w:rsidR="00BA44EC">
        <w:rPr>
          <w:noProof/>
          <w:lang w:eastAsia="zh-CN"/>
        </w:rPr>
        <w:pict>
          <v:shape id="图片 3" o:spid="_x0000_i1027" type="#_x0000_t75" style="width:2.4pt;height:3pt;visibility:visible;mso-wrap-style:square">
            <v:imagedata r:id="rId12" o:title=""/>
          </v:shape>
        </w:pict>
      </w:r>
      <w:r w:rsidRPr="009C6F71">
        <w:rPr>
          <w:lang w:eastAsia="zh-CN"/>
        </w:rPr>
        <w:t>B. 4                                           </w:t>
      </w:r>
      <w:r w:rsidR="00BA44EC">
        <w:rPr>
          <w:noProof/>
          <w:lang w:eastAsia="zh-CN"/>
        </w:rPr>
        <w:pict>
          <v:shape id="图片 4" o:spid="_x0000_i1028" type="#_x0000_t75" style="width:2.4pt;height:3pt;visibility:visible;mso-wrap-style:square">
            <v:imagedata r:id="rId12" o:title=""/>
          </v:shape>
        </w:pict>
      </w:r>
      <w:r w:rsidRPr="009C6F71">
        <w:rPr>
          <w:lang w:eastAsia="zh-CN"/>
        </w:rPr>
        <w:t>C. 5                                           </w:t>
      </w:r>
      <w:r w:rsidR="00BA44EC">
        <w:rPr>
          <w:noProof/>
          <w:lang w:eastAsia="zh-CN"/>
        </w:rPr>
        <w:pict>
          <v:shape id="图片 5" o:spid="_x0000_i1029" type="#_x0000_t75" style="width:2.4pt;height:3pt;visibility:visible;mso-wrap-style:square">
            <v:imagedata r:id="rId12" o:title=""/>
          </v:shape>
        </w:pict>
      </w:r>
      <w:r w:rsidRPr="009C6F71">
        <w:rPr>
          <w:lang w:eastAsia="zh-CN"/>
        </w:rPr>
        <w:t>D. 6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3.</w:t>
      </w:r>
      <w:r w:rsidRPr="009C6F71">
        <w:rPr>
          <w:lang w:eastAsia="zh-CN"/>
        </w:rPr>
        <w:t>判断下图中哪个是长方体（</w:t>
      </w:r>
      <w:r w:rsidRPr="009C6F71">
        <w:rPr>
          <w:lang w:eastAsia="zh-CN"/>
        </w:rPr>
        <w:t xml:space="preserve">  </w:t>
      </w:r>
      <w:r w:rsidRPr="009C6F71">
        <w:rPr>
          <w:lang w:eastAsia="zh-CN"/>
        </w:rPr>
        <w:t>）</w:t>
      </w:r>
      <w:r w:rsidRPr="009C6F71">
        <w:rPr>
          <w:lang w:eastAsia="zh-CN"/>
        </w:rPr>
        <w:t xml:space="preserve">            </w:t>
      </w:r>
    </w:p>
    <w:p w:rsidR="002F4807" w:rsidRPr="009C6F71" w:rsidRDefault="009C6F71" w:rsidP="009C6F71">
      <w:pPr>
        <w:spacing w:after="0" w:line="360" w:lineRule="auto"/>
        <w:ind w:left="150"/>
      </w:pPr>
      <w:r w:rsidRPr="009C6F71">
        <w:t>A. </w:t>
      </w:r>
      <w:r w:rsidR="00BA44EC">
        <w:rPr>
          <w:noProof/>
          <w:lang w:eastAsia="zh-CN"/>
        </w:rPr>
        <w:pict>
          <v:shape id="图片 6" o:spid="_x0000_i1030" type="#_x0000_t75" style="width:88.8pt;height:55.8pt;visibility:visible;mso-wrap-style:square">
            <v:imagedata r:id="rId13" o:title=""/>
          </v:shape>
        </w:pict>
      </w:r>
      <w:r w:rsidRPr="009C6F71">
        <w:t>                  </w:t>
      </w:r>
      <w:r w:rsidR="00BA44EC">
        <w:rPr>
          <w:noProof/>
          <w:lang w:eastAsia="zh-CN"/>
        </w:rPr>
        <w:pict>
          <v:shape id="图片 7" o:spid="_x0000_i1031" type="#_x0000_t75" style="width:1.8pt;height:3pt;visibility:visible;mso-wrap-style:square">
            <v:imagedata r:id="rId14" o:title=""/>
          </v:shape>
        </w:pict>
      </w:r>
      <w:r w:rsidRPr="009C6F71">
        <w:t>B. </w:t>
      </w:r>
      <w:r w:rsidR="00BA44EC">
        <w:rPr>
          <w:noProof/>
          <w:lang w:eastAsia="zh-CN"/>
        </w:rPr>
        <w:pict>
          <v:shape id="图片 8" o:spid="_x0000_i1032" type="#_x0000_t75" style="width:83.4pt;height:46.8pt;visibility:visible;mso-wrap-style:square">
            <v:imagedata r:id="rId15" o:title=""/>
          </v:shape>
        </w:pict>
      </w:r>
      <w:r w:rsidRPr="009C6F71">
        <w:t>                  </w:t>
      </w:r>
      <w:r w:rsidR="00BA44EC">
        <w:rPr>
          <w:noProof/>
          <w:lang w:eastAsia="zh-CN"/>
        </w:rPr>
        <w:pict>
          <v:shape id="图片 9" o:spid="_x0000_i1033" type="#_x0000_t75" style="width:1.8pt;height:3pt;visibility:visible;mso-wrap-style:square">
            <v:imagedata r:id="rId14" o:title=""/>
          </v:shape>
        </w:pict>
      </w:r>
      <w:r w:rsidRPr="009C6F71">
        <w:t>C. </w:t>
      </w:r>
      <w:r w:rsidR="00BA44EC">
        <w:rPr>
          <w:noProof/>
          <w:lang w:eastAsia="zh-CN"/>
        </w:rPr>
        <w:pict>
          <v:shape id="图片 10" o:spid="_x0000_i1034" type="#_x0000_t75" style="width:97.8pt;height:55.2pt;visibility:visible;mso-wrap-style:square">
            <v:imagedata r:id="rId16" o:title=""/>
          </v:shape>
        </w:pic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4.</w:t>
      </w:r>
      <w:r w:rsidRPr="009C6F71">
        <w:rPr>
          <w:lang w:eastAsia="zh-CN"/>
        </w:rPr>
        <w:t>下面哪个图形与其他图形不是同一类。</w:t>
      </w:r>
      <w:r w:rsidRPr="009C6F71">
        <w:rPr>
          <w:lang w:eastAsia="zh-CN"/>
        </w:rPr>
        <w:t xml:space="preserve">            </w:t>
      </w:r>
    </w:p>
    <w:p w:rsidR="002F4807" w:rsidRPr="009C6F71" w:rsidRDefault="009C6F71" w:rsidP="009C6F71">
      <w:pPr>
        <w:spacing w:after="0" w:line="360" w:lineRule="auto"/>
        <w:ind w:left="150"/>
      </w:pPr>
      <w:r w:rsidRPr="009C6F71">
        <w:t>A. </w:t>
      </w:r>
      <w:r w:rsidR="00BA44EC">
        <w:rPr>
          <w:noProof/>
          <w:lang w:eastAsia="zh-CN"/>
        </w:rPr>
        <w:pict>
          <v:shape id="图片 11" o:spid="_x0000_i1035" type="#_x0000_t75" style="width:79.8pt;height:33.6pt;visibility:visible;mso-wrap-style:square">
            <v:imagedata r:id="rId17" o:title=""/>
          </v:shape>
        </w:pict>
      </w:r>
      <w:r w:rsidRPr="009C6F71">
        <w:t>                                 </w:t>
      </w:r>
      <w:r w:rsidR="00BA44EC">
        <w:rPr>
          <w:noProof/>
          <w:lang w:eastAsia="zh-CN"/>
        </w:rPr>
        <w:pict>
          <v:shape id="图片 12" o:spid="_x0000_i1036" type="#_x0000_t75" style="width:2.4pt;height:3pt;visibility:visible;mso-wrap-style:square">
            <v:imagedata r:id="rId12" o:title=""/>
          </v:shape>
        </w:pict>
      </w:r>
      <w:r w:rsidRPr="009C6F71">
        <w:t>B. </w:t>
      </w:r>
      <w:r w:rsidR="00BA44EC">
        <w:rPr>
          <w:noProof/>
          <w:lang w:eastAsia="zh-CN"/>
        </w:rPr>
        <w:pict>
          <v:shape id="图片 13" o:spid="_x0000_i1037" type="#_x0000_t75" style="width:42pt;height:42pt;visibility:visible;mso-wrap-style:square">
            <v:imagedata r:id="rId18" o:title=""/>
          </v:shape>
        </w:pict>
      </w:r>
      <w:r w:rsidRPr="009C6F71">
        <w:t>                                 </w:t>
      </w:r>
      <w:r w:rsidR="00BA44EC">
        <w:rPr>
          <w:noProof/>
          <w:lang w:eastAsia="zh-CN"/>
        </w:rPr>
        <w:pict>
          <v:shape id="图片 14" o:spid="_x0000_i1038" type="#_x0000_t75" style="width:2.4pt;height:3pt;visibility:visible;mso-wrap-style:square">
            <v:imagedata r:id="rId12" o:title=""/>
          </v:shape>
        </w:pict>
      </w:r>
      <w:r w:rsidRPr="009C6F71">
        <w:t>C. </w:t>
      </w:r>
      <w:r w:rsidR="00BA44EC">
        <w:rPr>
          <w:noProof/>
          <w:lang w:eastAsia="zh-CN"/>
        </w:rPr>
        <w:pict>
          <v:shape id="图片 15" o:spid="_x0000_i1039" type="#_x0000_t75" style="width:78pt;height:38.4pt;visibility:visible;mso-wrap-style:square">
            <v:imagedata r:id="rId19" o:title=""/>
          </v:shape>
        </w:pic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5.</w:t>
      </w:r>
      <w:r w:rsidRPr="009C6F71">
        <w:rPr>
          <w:lang w:eastAsia="zh-CN"/>
        </w:rPr>
        <w:t>下图中的图形各式由哪几个图形拼成的（</w:t>
      </w:r>
      <w:r w:rsidRPr="009C6F71">
        <w:rPr>
          <w:lang w:eastAsia="zh-CN"/>
        </w:rPr>
        <w:t xml:space="preserve">  </w:t>
      </w:r>
      <w:r w:rsidRPr="009C6F71">
        <w:rPr>
          <w:lang w:eastAsia="zh-CN"/>
        </w:rPr>
        <w:t>）</w:t>
      </w:r>
      <w:r w:rsidRPr="009C6F71">
        <w:rPr>
          <w:lang w:eastAsia="zh-CN"/>
        </w:rPr>
        <w:t xml:space="preserve">  </w:t>
      </w:r>
    </w:p>
    <w:p w:rsidR="002F4807" w:rsidRPr="009C6F71" w:rsidRDefault="00BA44EC" w:rsidP="009C6F71">
      <w:pPr>
        <w:spacing w:after="0" w:line="360" w:lineRule="auto"/>
      </w:pPr>
      <w:r>
        <w:rPr>
          <w:noProof/>
          <w:lang w:eastAsia="zh-CN"/>
        </w:rPr>
        <w:pict>
          <v:shape id="图片 16" o:spid="_x0000_i1040" type="#_x0000_t75" style="width:64.8pt;height:51pt;visibility:visible;mso-wrap-style:square">
            <v:imagedata r:id="rId20" o:title=""/>
          </v:shape>
        </w:pict>
      </w:r>
    </w:p>
    <w:p w:rsidR="002F4807" w:rsidRPr="009C6F71" w:rsidRDefault="009C6F71" w:rsidP="009C6F71">
      <w:pPr>
        <w:spacing w:after="0" w:line="360" w:lineRule="auto"/>
        <w:ind w:left="150"/>
      </w:pPr>
      <w:r w:rsidRPr="009C6F71">
        <w:t>A. </w:t>
      </w:r>
      <w:r w:rsidR="00BA44EC">
        <w:rPr>
          <w:noProof/>
          <w:lang w:eastAsia="zh-CN"/>
        </w:rPr>
        <w:pict>
          <v:shape id="图片 17" o:spid="_x0000_i1041" type="#_x0000_t75" style="width:87pt;height:36.6pt;visibility:visible;mso-wrap-style:square">
            <v:imagedata r:id="rId21" o:title=""/>
          </v:shape>
        </w:pict>
      </w:r>
      <w:r w:rsidRPr="009C6F71">
        <w:t>                     B. </w:t>
      </w:r>
      <w:r w:rsidR="00BA44EC">
        <w:rPr>
          <w:noProof/>
          <w:lang w:eastAsia="zh-CN"/>
        </w:rPr>
        <w:pict>
          <v:shape id="图片 18" o:spid="_x0000_i1042" type="#_x0000_t75" style="width:90pt;height:36.6pt;visibility:visible;mso-wrap-style:square">
            <v:imagedata r:id="rId22" o:title=""/>
          </v:shape>
        </w:pict>
      </w:r>
      <w:r w:rsidRPr="009C6F71">
        <w:t>                     C. </w:t>
      </w:r>
      <w:r w:rsidR="00BA44EC">
        <w:rPr>
          <w:noProof/>
          <w:lang w:eastAsia="zh-CN"/>
        </w:rPr>
        <w:pict>
          <v:shape id="图片 19" o:spid="_x0000_i1043" type="#_x0000_t75" style="width:28.8pt;height:28.8pt;visibility:visible;mso-wrap-style:square">
            <v:imagedata r:id="rId23" o:title=""/>
          </v:shape>
        </w:pict>
      </w:r>
      <w:r w:rsidR="00BA44EC">
        <w:rPr>
          <w:noProof/>
          <w:lang w:eastAsia="zh-CN"/>
        </w:rPr>
        <w:pict>
          <v:shape id="图片 20" o:spid="_x0000_i1044" type="#_x0000_t75" style="width:37.8pt;height:29.4pt;visibility:visible;mso-wrap-style:square">
            <v:imagedata r:id="rId24" o:title=""/>
          </v:shape>
        </w:pic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b/>
          <w:bCs/>
          <w:sz w:val="24"/>
          <w:szCs w:val="24"/>
          <w:lang w:eastAsia="zh-CN"/>
        </w:rPr>
        <w:t>二、判断题</w:t>
      </w:r>
      <w:r w:rsidRPr="009C6F71">
        <w:rPr>
          <w:b/>
          <w:bCs/>
          <w:sz w:val="24"/>
          <w:szCs w:val="24"/>
          <w:lang w:eastAsia="zh-CN"/>
        </w:rPr>
        <w:t xml:space="preserve">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6.</w:t>
      </w:r>
      <w:r w:rsidR="00BA44EC">
        <w:rPr>
          <w:noProof/>
          <w:lang w:eastAsia="zh-CN"/>
        </w:rPr>
        <w:pict>
          <v:shape id="图片 21" o:spid="_x0000_i1045" type="#_x0000_t75" style="width:26.4pt;height:32.4pt;visibility:visible;mso-wrap-style:square">
            <v:imagedata r:id="rId25" o:title=""/>
          </v:shape>
        </w:pict>
      </w:r>
      <w:r w:rsidRPr="009C6F71">
        <w:rPr>
          <w:lang w:eastAsia="zh-CN"/>
        </w:rPr>
        <w:t>左边的水杯是圆柱体。</w:t>
      </w:r>
      <w:r w:rsidRPr="009C6F71">
        <w:rPr>
          <w:lang w:eastAsia="zh-CN"/>
        </w:rPr>
        <w:t xml:space="preserve"> 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7.</w:t>
      </w:r>
      <w:r w:rsidRPr="009C6F71">
        <w:rPr>
          <w:lang w:eastAsia="zh-CN"/>
        </w:rPr>
        <w:t>圆柱上下两个面是不一样大小的圆。</w:t>
      </w:r>
      <w:r w:rsidRPr="009C6F71">
        <w:rPr>
          <w:lang w:eastAsia="zh-CN"/>
        </w:rPr>
        <w:t xml:space="preserve"> 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8.</w:t>
      </w:r>
      <w:r w:rsidR="00BA44EC">
        <w:rPr>
          <w:noProof/>
          <w:lang w:eastAsia="zh-CN"/>
        </w:rPr>
        <w:pict>
          <v:shape id="图片 22" o:spid="_x0000_i1046" type="#_x0000_t75" style="width:18pt;height:18pt;visibility:visible;mso-wrap-style:square">
            <v:imagedata r:id="rId26" o:title=""/>
          </v:shape>
        </w:pict>
      </w:r>
      <w:r w:rsidRPr="009C6F71">
        <w:rPr>
          <w:lang w:eastAsia="zh-CN"/>
        </w:rPr>
        <w:t>是圆形的。</w:t>
      </w:r>
      <w:r w:rsidRPr="009C6F71">
        <w:rPr>
          <w:lang w:eastAsia="zh-CN"/>
        </w:rPr>
        <w:t xml:space="preserve"> 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9.</w:t>
      </w:r>
      <w:r w:rsidRPr="009C6F71">
        <w:rPr>
          <w:lang w:eastAsia="zh-CN"/>
        </w:rPr>
        <w:t>立体图形的顶点数</w:t>
      </w:r>
      <w:r w:rsidRPr="009C6F71">
        <w:rPr>
          <w:lang w:eastAsia="zh-CN"/>
        </w:rPr>
        <w:t>+</w:t>
      </w:r>
      <w:r w:rsidRPr="009C6F71">
        <w:rPr>
          <w:lang w:eastAsia="zh-CN"/>
        </w:rPr>
        <w:t>面数﹣棱数</w:t>
      </w:r>
      <w:r w:rsidRPr="009C6F71">
        <w:rPr>
          <w:lang w:eastAsia="zh-CN"/>
        </w:rPr>
        <w:t>=2</w:t>
      </w:r>
      <w:r w:rsidRPr="009C6F71">
        <w:rPr>
          <w:lang w:eastAsia="zh-CN"/>
        </w:rPr>
        <w:t>．</w:t>
      </w:r>
      <w:r w:rsidRPr="009C6F71">
        <w:rPr>
          <w:lang w:eastAsia="zh-CN"/>
        </w:rPr>
        <w:t xml:space="preserve">    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b/>
          <w:bCs/>
          <w:sz w:val="24"/>
          <w:szCs w:val="24"/>
          <w:lang w:eastAsia="zh-CN"/>
        </w:rPr>
        <w:lastRenderedPageBreak/>
        <w:t>三、填空题</w:t>
      </w:r>
      <w:r w:rsidRPr="009C6F71">
        <w:rPr>
          <w:b/>
          <w:bCs/>
          <w:sz w:val="24"/>
          <w:szCs w:val="24"/>
          <w:lang w:eastAsia="zh-CN"/>
        </w:rPr>
        <w:t xml:space="preserve"> </w:t>
      </w:r>
    </w:p>
    <w:p w:rsidR="002F4807" w:rsidRPr="009C6F71" w:rsidRDefault="009C6F71" w:rsidP="009C6F71">
      <w:pPr>
        <w:spacing w:after="0" w:line="360" w:lineRule="auto"/>
      </w:pPr>
      <w:r w:rsidRPr="009C6F71">
        <w:rPr>
          <w:lang w:eastAsia="zh-CN"/>
        </w:rPr>
        <w:t>10.</w:t>
      </w:r>
      <w:r w:rsidRPr="009C6F71">
        <w:rPr>
          <w:lang w:eastAsia="zh-CN"/>
        </w:rPr>
        <w:t>数一数、填一填</w:t>
      </w:r>
      <w:r w:rsidRPr="009C6F71">
        <w:rPr>
          <w:lang w:eastAsia="zh-CN"/>
        </w:rPr>
        <w:t xml:space="preserve">.  </w:t>
      </w:r>
      <w:r w:rsidR="00BA44EC">
        <w:rPr>
          <w:noProof/>
          <w:lang w:eastAsia="zh-CN"/>
        </w:rPr>
        <w:pict>
          <v:shape id="图片 23" o:spid="_x0000_i1047" type="#_x0000_t75" style="width:119.4pt;height:66pt;visibility:visible;mso-wrap-style:square">
            <v:imagedata r:id="rId27" o:title=""/>
          </v:shape>
        </w:pict>
      </w:r>
      <w:r w:rsidRPr="009C6F71">
        <w:rPr>
          <w:lang w:eastAsia="zh-CN"/>
        </w:rPr>
        <w:br/>
      </w:r>
      <w:r w:rsidRPr="009C6F71">
        <w:t>一共有：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510"/>
        <w:gridCol w:w="1077"/>
      </w:tblGrid>
      <w:tr w:rsidR="002F4807" w:rsidRPr="009C6F71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BA44EC" w:rsidP="009C6F71">
            <w:pPr>
              <w:spacing w:line="360" w:lineRule="auto"/>
            </w:pPr>
            <w:r>
              <w:rPr>
                <w:noProof/>
                <w:lang w:eastAsia="zh-CN"/>
              </w:rPr>
              <w:pict>
                <v:shape id="图片 24" o:spid="_x0000_i1048" type="#_x0000_t75" style="width:21pt;height:21.6pt;visibility:visible;mso-wrap-style:square">
                  <v:imagedata r:id="rId28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9C6F71" w:rsidP="009C6F71">
            <w:pPr>
              <w:spacing w:after="0" w:line="360" w:lineRule="auto"/>
            </w:pPr>
            <w:r w:rsidRPr="009C6F71">
              <w:t>________</w:t>
            </w:r>
            <w:r w:rsidRPr="009C6F71">
              <w:t>个</w:t>
            </w:r>
          </w:p>
        </w:tc>
      </w:tr>
      <w:tr w:rsidR="002F4807" w:rsidRPr="009C6F71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BA44EC" w:rsidP="009C6F71">
            <w:pPr>
              <w:spacing w:line="360" w:lineRule="auto"/>
            </w:pPr>
            <w:r>
              <w:rPr>
                <w:noProof/>
                <w:lang w:eastAsia="zh-CN"/>
              </w:rPr>
              <w:pict>
                <v:shape id="图片 25" o:spid="_x0000_i1049" type="#_x0000_t75" style="width:21pt;height:21.6pt;visibility:visible;mso-wrap-style:square">
                  <v:imagedata r:id="rId29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9C6F71" w:rsidP="009C6F71">
            <w:pPr>
              <w:spacing w:after="0" w:line="360" w:lineRule="auto"/>
            </w:pPr>
            <w:r w:rsidRPr="009C6F71">
              <w:t>________</w:t>
            </w:r>
            <w:r w:rsidRPr="009C6F71">
              <w:t>个</w:t>
            </w:r>
          </w:p>
        </w:tc>
      </w:tr>
      <w:tr w:rsidR="002F4807" w:rsidRPr="009C6F71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BA44EC" w:rsidP="009C6F71">
            <w:pPr>
              <w:spacing w:line="360" w:lineRule="auto"/>
            </w:pPr>
            <w:r>
              <w:rPr>
                <w:noProof/>
                <w:lang w:eastAsia="zh-CN"/>
              </w:rPr>
              <w:pict>
                <v:shape id="图片 26" o:spid="_x0000_i1050" type="#_x0000_t75" style="width:15pt;height:23.4pt;visibility:visible;mso-wrap-style:square">
                  <v:imagedata r:id="rId30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9C6F71" w:rsidP="009C6F71">
            <w:pPr>
              <w:spacing w:after="0" w:line="360" w:lineRule="auto"/>
            </w:pPr>
            <w:r w:rsidRPr="009C6F71">
              <w:t>________</w:t>
            </w:r>
            <w:r w:rsidRPr="009C6F71">
              <w:t>个</w:t>
            </w:r>
          </w:p>
        </w:tc>
      </w:tr>
      <w:tr w:rsidR="002F4807" w:rsidRPr="009C6F71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BA44EC" w:rsidP="009C6F71">
            <w:pPr>
              <w:spacing w:line="360" w:lineRule="auto"/>
            </w:pPr>
            <w:r>
              <w:rPr>
                <w:noProof/>
                <w:lang w:eastAsia="zh-CN"/>
              </w:rPr>
              <w:pict>
                <v:shape id="图片 27" o:spid="_x0000_i1051" type="#_x0000_t75" style="width:24pt;height:36pt;visibility:visible;mso-wrap-style:square">
                  <v:imagedata r:id="rId31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F4807" w:rsidRPr="009C6F71" w:rsidRDefault="009C6F71" w:rsidP="009C6F71">
            <w:pPr>
              <w:spacing w:after="0" w:line="360" w:lineRule="auto"/>
            </w:pPr>
            <w:r w:rsidRPr="009C6F71">
              <w:t>________</w:t>
            </w:r>
            <w:r w:rsidRPr="009C6F71">
              <w:t>个</w:t>
            </w:r>
          </w:p>
        </w:tc>
      </w:tr>
    </w:tbl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11.</w:t>
      </w:r>
      <w:r w:rsidRPr="009C6F71">
        <w:rPr>
          <w:lang w:eastAsia="zh-CN"/>
        </w:rPr>
        <w:t>圆柱体上下两个面是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形．</w:t>
      </w:r>
      <w:r w:rsidRPr="009C6F71">
        <w:rPr>
          <w:lang w:eastAsia="zh-CN"/>
        </w:rPr>
        <w:t xml:space="preserve">    </w:t>
      </w:r>
    </w:p>
    <w:p w:rsidR="002F4807" w:rsidRPr="009C6F71" w:rsidRDefault="009C6F71" w:rsidP="009C6F71">
      <w:pPr>
        <w:spacing w:after="0" w:line="360" w:lineRule="auto"/>
      </w:pPr>
      <w:r w:rsidRPr="009C6F71">
        <w:t>12.</w:t>
      </w:r>
      <w:r w:rsidRPr="009C6F71">
        <w:t>数一数。</w:t>
      </w:r>
    </w:p>
    <w:p w:rsidR="002F4807" w:rsidRPr="009C6F71" w:rsidRDefault="00BA44EC" w:rsidP="009C6F71">
      <w:pPr>
        <w:spacing w:after="0" w:line="360" w:lineRule="auto"/>
      </w:pPr>
      <w:r>
        <w:rPr>
          <w:noProof/>
          <w:lang w:eastAsia="zh-CN"/>
        </w:rPr>
        <w:pict>
          <v:shape id="图片 28" o:spid="_x0000_i1052" type="#_x0000_t75" style="width:235.8pt;height:55.2pt;visibility:visible;mso-wrap-style:square">
            <v:imagedata r:id="rId32" o:title=""/>
          </v:shape>
        </w:pic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长方体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个；</w:t>
      </w:r>
      <w:r w:rsidRPr="009C6F71">
        <w:rPr>
          <w:lang w:eastAsia="zh-CN"/>
        </w:rPr>
        <w:t xml:space="preserve"> </w:t>
      </w:r>
      <w:r w:rsidRPr="009C6F71">
        <w:rPr>
          <w:lang w:eastAsia="zh-CN"/>
        </w:rPr>
        <w:t>正方体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个；</w:t>
      </w:r>
      <w:r w:rsidRPr="009C6F71">
        <w:rPr>
          <w:lang w:eastAsia="zh-CN"/>
        </w:rPr>
        <w:t xml:space="preserve"> </w:t>
      </w:r>
      <w:r w:rsidRPr="009C6F71">
        <w:rPr>
          <w:lang w:eastAsia="zh-CN"/>
        </w:rPr>
        <w:t>圆柱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个；球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个。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13.</w:t>
      </w:r>
      <w:r w:rsidR="00BA44EC">
        <w:rPr>
          <w:noProof/>
          <w:lang w:eastAsia="zh-CN"/>
        </w:rPr>
        <w:pict>
          <v:shape id="图片 29" o:spid="_x0000_i1053" type="#_x0000_t75" style="width:169.8pt;height:172.2pt;visibility:visible;mso-wrap-style:square">
            <v:imagedata r:id="rId33" o:title=""/>
          </v:shape>
        </w:pict>
      </w:r>
      <w:r w:rsidRPr="009C6F71">
        <w:rPr>
          <w:lang w:eastAsia="zh-CN"/>
        </w:rPr>
        <w:br/>
      </w:r>
      <w:r w:rsidR="00BA44EC">
        <w:rPr>
          <w:noProof/>
          <w:lang w:eastAsia="zh-CN"/>
        </w:rPr>
        <w:pict>
          <v:shape id="图片 30" o:spid="_x0000_i1054" type="#_x0000_t75" style="width:28.8pt;height:39pt;visibility:visible;mso-wrap-style:square">
            <v:imagedata r:id="rId34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个，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31" o:spid="_x0000_i1055" type="#_x0000_t75" style="width:21pt;height:36pt;visibility:visible;mso-wrap-style:square">
            <v:imagedata r:id="rId35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个，</w:t>
      </w:r>
      <w:r w:rsidRPr="009C6F71">
        <w:rPr>
          <w:lang w:eastAsia="zh-CN"/>
        </w:rPr>
        <w:br/>
      </w:r>
      <w:r w:rsidR="00BA44EC">
        <w:rPr>
          <w:noProof/>
          <w:lang w:eastAsia="zh-CN"/>
        </w:rPr>
        <w:pict>
          <v:shape id="图片 32" o:spid="_x0000_i1056" type="#_x0000_t75" style="width:28.8pt;height:30pt;visibility:visible;mso-wrap-style:square">
            <v:imagedata r:id="rId36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个，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33" o:spid="_x0000_i1057" type="#_x0000_t75" style="width:27.6pt;height:29.4pt;visibility:visible;mso-wrap-style:square">
            <v:imagedata r:id="rId37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个。</w:t>
      </w:r>
      <w:r w:rsidRPr="009C6F71">
        <w:rPr>
          <w:lang w:eastAsia="zh-CN"/>
        </w:rPr>
        <w:t xml:space="preserve"> 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lastRenderedPageBreak/>
        <w:t>14.</w:t>
      </w:r>
      <w:r w:rsidRPr="009C6F71">
        <w:rPr>
          <w:lang w:eastAsia="zh-CN"/>
        </w:rPr>
        <w:t>比一比，看谁数得快又对．</w:t>
      </w:r>
      <w:r w:rsidRPr="009C6F71">
        <w:rPr>
          <w:lang w:eastAsia="zh-CN"/>
        </w:rPr>
        <w:t xml:space="preserve">  </w:t>
      </w:r>
      <w:r w:rsidRPr="009C6F71">
        <w:rPr>
          <w:lang w:eastAsia="zh-CN"/>
        </w:rPr>
        <w:br/>
      </w:r>
      <w:r w:rsidR="00BA44EC">
        <w:rPr>
          <w:noProof/>
          <w:lang w:eastAsia="zh-CN"/>
        </w:rPr>
        <w:pict>
          <v:shape id="图片 34" o:spid="_x0000_i1058" type="#_x0000_t75" style="width:84pt;height:90pt;visibility:visible;mso-wrap-style:square">
            <v:imagedata r:id="rId38" o:title=""/>
          </v:shape>
        </w:pict>
      </w:r>
      <w:r w:rsidRPr="009C6F71">
        <w:rPr>
          <w:lang w:eastAsia="zh-CN"/>
        </w:rPr>
        <w:br/>
        <w:t>________</w:t>
      </w:r>
      <w:r w:rsidRPr="009C6F71">
        <w:rPr>
          <w:lang w:eastAsia="zh-CN"/>
        </w:rPr>
        <w:t>个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35" o:spid="_x0000_i1059" type="#_x0000_t75" style="width:27pt;height:29.4pt;visibility:visible;mso-wrap-style:square">
            <v:imagedata r:id="rId39" o:title=""/>
          </v:shape>
        </w:pict>
      </w:r>
      <w:r w:rsidRPr="009C6F71">
        <w:rPr>
          <w:lang w:eastAsia="zh-CN"/>
        </w:rPr>
        <w:br/>
        <w:t>________</w:t>
      </w:r>
      <w:r w:rsidRPr="009C6F71">
        <w:rPr>
          <w:lang w:eastAsia="zh-CN"/>
        </w:rPr>
        <w:t>个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36" o:spid="_x0000_i1060" type="#_x0000_t75" style="width:27.6pt;height:42pt;visibility:visible;mso-wrap-style:square">
            <v:imagedata r:id="rId40" o:title=""/>
          </v:shape>
        </w:pict>
      </w:r>
      <w:r w:rsidRPr="009C6F71">
        <w:rPr>
          <w:lang w:eastAsia="zh-CN"/>
        </w:rPr>
        <w:br/>
        <w:t>________</w:t>
      </w:r>
      <w:r w:rsidRPr="009C6F71">
        <w:rPr>
          <w:lang w:eastAsia="zh-CN"/>
        </w:rPr>
        <w:t>个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37" o:spid="_x0000_i1061" type="#_x0000_t75" style="width:33.6pt;height:36pt;visibility:visible;mso-wrap-style:square">
            <v:imagedata r:id="rId41" o:title=""/>
          </v:shape>
        </w:pic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15.</w:t>
      </w:r>
      <w:r w:rsidRPr="009C6F71">
        <w:rPr>
          <w:lang w:eastAsia="zh-CN"/>
        </w:rPr>
        <w:t>至少要用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个棱长</w:t>
      </w:r>
      <w:r w:rsidRPr="009C6F71">
        <w:rPr>
          <w:lang w:eastAsia="zh-CN"/>
        </w:rPr>
        <w:t>1cm</w:t>
      </w:r>
      <w:r w:rsidRPr="009C6F71">
        <w:rPr>
          <w:lang w:eastAsia="zh-CN"/>
        </w:rPr>
        <w:t>的正方体才能拼成一个大正方体。</w:t>
      </w:r>
      <w:r w:rsidRPr="009C6F71">
        <w:rPr>
          <w:lang w:eastAsia="zh-CN"/>
        </w:rPr>
        <w:t xml:space="preserve">    </w:t>
      </w:r>
    </w:p>
    <w:p w:rsidR="002F4807" w:rsidRPr="009C6F71" w:rsidRDefault="009C6F71" w:rsidP="009C6F71">
      <w:pPr>
        <w:spacing w:line="360" w:lineRule="auto"/>
      </w:pPr>
      <w:r w:rsidRPr="009C6F71">
        <w:rPr>
          <w:b/>
          <w:bCs/>
          <w:sz w:val="24"/>
          <w:szCs w:val="24"/>
        </w:rPr>
        <w:t>四、解答题</w:t>
      </w:r>
      <w:r w:rsidRPr="009C6F71">
        <w:rPr>
          <w:b/>
          <w:bCs/>
          <w:sz w:val="24"/>
          <w:szCs w:val="24"/>
        </w:rPr>
        <w:t xml:space="preserve"> </w:t>
      </w:r>
    </w:p>
    <w:p w:rsidR="002F4807" w:rsidRPr="009C6F71" w:rsidRDefault="009C6F71" w:rsidP="009C6F71">
      <w:pPr>
        <w:spacing w:after="0" w:line="360" w:lineRule="auto"/>
      </w:pPr>
      <w:r w:rsidRPr="009C6F71">
        <w:t>16.</w:t>
      </w:r>
      <w:r w:rsidRPr="009C6F71">
        <w:t>数一数。</w:t>
      </w:r>
      <w:r w:rsidRPr="009C6F71">
        <w:t xml:space="preserve">  </w:t>
      </w:r>
    </w:p>
    <w:p w:rsidR="002F4807" w:rsidRPr="009C6F71" w:rsidRDefault="009C6F71" w:rsidP="009C6F71">
      <w:pPr>
        <w:spacing w:after="0" w:line="360" w:lineRule="auto"/>
      </w:pPr>
      <w:r w:rsidRPr="009C6F71">
        <w:t xml:space="preserve"> </w:t>
      </w:r>
      <w:r w:rsidR="00BA44EC">
        <w:rPr>
          <w:noProof/>
          <w:lang w:eastAsia="zh-CN"/>
        </w:rPr>
        <w:pict>
          <v:shape id="图片 38" o:spid="_x0000_i1062" type="#_x0000_t75" style="width:340.2pt;height:198.6pt;visibility:visible;mso-wrap-style:square">
            <v:imagedata r:id="rId42" o:title=""/>
          </v:shape>
        </w:pic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17.</w:t>
      </w:r>
      <w:r w:rsidRPr="009C6F71">
        <w:rPr>
          <w:lang w:eastAsia="zh-CN"/>
        </w:rPr>
        <w:t>请你找出用右侧哪一个物体可以画出左侧的图形，用笔圈出来。</w:t>
      </w:r>
    </w:p>
    <w:p w:rsidR="002F4807" w:rsidRPr="009C6F71" w:rsidRDefault="00BA44EC" w:rsidP="009C6F71">
      <w:pPr>
        <w:spacing w:after="0" w:line="360" w:lineRule="auto"/>
      </w:pPr>
      <w:r>
        <w:rPr>
          <w:noProof/>
          <w:lang w:eastAsia="zh-CN"/>
        </w:rPr>
        <w:pict>
          <v:shape id="图片 39" o:spid="_x0000_i1063" type="#_x0000_t75" style="width:312pt;height:132.6pt;visibility:visible;mso-wrap-style:square">
            <v:imagedata r:id="rId43" o:title=""/>
          </v:shape>
        </w:pic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b/>
          <w:bCs/>
          <w:sz w:val="24"/>
          <w:szCs w:val="24"/>
          <w:lang w:eastAsia="zh-CN"/>
        </w:rPr>
        <w:t>五、综合题</w:t>
      </w:r>
      <w:r w:rsidRPr="009C6F71">
        <w:rPr>
          <w:b/>
          <w:bCs/>
          <w:sz w:val="24"/>
          <w:szCs w:val="24"/>
          <w:lang w:eastAsia="zh-CN"/>
        </w:rPr>
        <w:t xml:space="preserve">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18.</w:t>
      </w:r>
      <w:r w:rsidR="00BA44EC">
        <w:rPr>
          <w:noProof/>
          <w:lang w:eastAsia="zh-CN"/>
        </w:rPr>
        <w:pict>
          <v:shape id="图片 40" o:spid="_x0000_i1064" type="#_x0000_t75" style="width:211.8pt;height:163.2pt;visibility:visible;mso-wrap-style:square">
            <v:imagedata r:id="rId44" o:title=""/>
          </v:shape>
        </w:pic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（</w:t>
      </w:r>
      <w:r w:rsidRPr="009C6F71">
        <w:rPr>
          <w:lang w:eastAsia="zh-CN"/>
        </w:rPr>
        <w:t>1</w:t>
      </w:r>
      <w:r w:rsidRPr="009C6F71">
        <w:rPr>
          <w:lang w:eastAsia="zh-CN"/>
        </w:rPr>
        <w:t>）数一数。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41" o:spid="_x0000_i1065" type="#_x0000_t75" style="width:26.4pt;height:24.6pt;visibility:visible;mso-wrap-style:square">
            <v:imagedata r:id="rId45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个，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42" o:spid="_x0000_i1066" type="#_x0000_t75" style="width:19.8pt;height:34.8pt;visibility:visible;mso-wrap-style:square">
            <v:imagedata r:id="rId46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个，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43" o:spid="_x0000_i1067" type="#_x0000_t75" style="width:25.8pt;height:35.4pt;visibility:visible;mso-wrap-style:square">
            <v:imagedata r:id="rId47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个，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44" o:spid="_x0000_i1068" type="#_x0000_t75" style="width:24.6pt;height:27pt;visibility:visible;mso-wrap-style:square">
            <v:imagedata r:id="rId48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个。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（</w:t>
      </w:r>
      <w:r w:rsidRPr="009C6F71">
        <w:rPr>
          <w:lang w:eastAsia="zh-CN"/>
        </w:rPr>
        <w:t>2</w:t>
      </w:r>
      <w:r w:rsidRPr="009C6F71">
        <w:rPr>
          <w:lang w:eastAsia="zh-CN"/>
        </w:rPr>
        <w:t>）画一画，填一填。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________</w:t>
      </w:r>
      <w:r w:rsidRPr="009C6F71">
        <w:rPr>
          <w:lang w:eastAsia="zh-CN"/>
        </w:rPr>
        <w:t>最多，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最少，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比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多</w:t>
      </w:r>
      <w:r w:rsidRPr="009C6F71">
        <w:rPr>
          <w:lang w:eastAsia="zh-CN"/>
        </w:rPr>
        <w:t>________</w:t>
      </w:r>
      <w:r w:rsidRPr="009C6F71">
        <w:rPr>
          <w:lang w:eastAsia="zh-CN"/>
        </w:rPr>
        <w:t>个。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lang w:eastAsia="zh-CN"/>
        </w:rPr>
        <w:br w:type="page"/>
      </w:r>
    </w:p>
    <w:p w:rsidR="002F4807" w:rsidRPr="009C6F71" w:rsidRDefault="009C6F71" w:rsidP="009C6F71">
      <w:pPr>
        <w:spacing w:line="360" w:lineRule="auto"/>
        <w:jc w:val="center"/>
        <w:rPr>
          <w:lang w:eastAsia="zh-CN"/>
        </w:rPr>
      </w:pPr>
      <w:r w:rsidRPr="009C6F71">
        <w:rPr>
          <w:b/>
          <w:bCs/>
          <w:sz w:val="28"/>
          <w:szCs w:val="28"/>
          <w:lang w:eastAsia="zh-CN"/>
        </w:rPr>
        <w:t>参考答案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lang w:eastAsia="zh-CN"/>
        </w:rPr>
        <w:t>一、单选题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B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【解析】【解答】正方体的特点</w:t>
      </w:r>
      <w:r w:rsidRPr="009C6F71">
        <w:rPr>
          <w:lang w:eastAsia="zh-CN"/>
        </w:rPr>
        <w:t xml:space="preserve">   </w:t>
      </w:r>
      <w:r w:rsidRPr="009C6F71">
        <w:rPr>
          <w:lang w:eastAsia="zh-CN"/>
        </w:rPr>
        <w:t>【分析】考查了图形的分类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2.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D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【解析】【解答】图中有</w:t>
      </w:r>
      <w:r w:rsidRPr="009C6F71">
        <w:rPr>
          <w:lang w:eastAsia="zh-CN"/>
        </w:rPr>
        <w:t>6</w:t>
      </w:r>
      <w:r w:rsidRPr="009C6F71">
        <w:rPr>
          <w:lang w:eastAsia="zh-CN"/>
        </w:rPr>
        <w:t>个圆柱体。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【分析】一层一层地数，图中共有</w:t>
      </w:r>
      <w:r w:rsidRPr="009C6F71">
        <w:rPr>
          <w:lang w:eastAsia="zh-CN"/>
        </w:rPr>
        <w:t>6</w:t>
      </w:r>
      <w:r w:rsidRPr="009C6F71">
        <w:rPr>
          <w:lang w:eastAsia="zh-CN"/>
        </w:rPr>
        <w:t>个圆柱体。</w:t>
      </w:r>
    </w:p>
    <w:p w:rsidR="009C6F71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故选：</w:t>
      </w:r>
      <w:r w:rsidRPr="009C6F71">
        <w:rPr>
          <w:lang w:eastAsia="zh-CN"/>
        </w:rPr>
        <w:t>D</w:t>
      </w:r>
      <w:r w:rsidRPr="009C6F71">
        <w:rPr>
          <w:lang w:eastAsia="zh-CN"/>
        </w:rPr>
        <w:t>。此题考查的是立体图形的分类及识别。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3.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A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【解析】【解答】第一幅图是长方形，第二三幅不是。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【分析】长方体每个面都是长方形，第二幅图的平面里有三角形，第三幅图里的面有梯形。本题考查立体图形的分类及识别。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4.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C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【解析】【解答】解：</w:t>
      </w:r>
      <w:r w:rsidRPr="009C6F71">
        <w:rPr>
          <w:lang w:eastAsia="zh-CN"/>
        </w:rPr>
        <w:t>C</w:t>
      </w:r>
      <w:r w:rsidRPr="009C6F71">
        <w:rPr>
          <w:lang w:eastAsia="zh-CN"/>
        </w:rPr>
        <w:t>项的图形与其他图形不是同一类。</w:t>
      </w:r>
      <w:r w:rsidRPr="009C6F71">
        <w:rPr>
          <w:lang w:eastAsia="zh-CN"/>
        </w:rPr>
        <w:br/>
        <w:t xml:space="preserve"> </w:t>
      </w:r>
      <w:r w:rsidRPr="009C6F71">
        <w:rPr>
          <w:lang w:eastAsia="zh-CN"/>
        </w:rPr>
        <w:t>故答案为：</w:t>
      </w:r>
      <w:r w:rsidRPr="009C6F71">
        <w:rPr>
          <w:lang w:eastAsia="zh-CN"/>
        </w:rPr>
        <w:t>C</w:t>
      </w:r>
      <w:r w:rsidRPr="009C6F71">
        <w:rPr>
          <w:lang w:eastAsia="zh-CN"/>
        </w:rPr>
        <w:t>。</w:t>
      </w:r>
      <w:r w:rsidRPr="009C6F71">
        <w:rPr>
          <w:lang w:eastAsia="zh-CN"/>
        </w:rPr>
        <w:br/>
        <w:t xml:space="preserve"> </w:t>
      </w:r>
      <w:r w:rsidRPr="009C6F71">
        <w:rPr>
          <w:lang w:eastAsia="zh-CN"/>
        </w:rPr>
        <w:t>【分析】</w:t>
      </w:r>
      <w:r w:rsidRPr="009C6F71">
        <w:rPr>
          <w:lang w:eastAsia="zh-CN"/>
        </w:rPr>
        <w:t>A</w:t>
      </w:r>
      <w:r w:rsidRPr="009C6F71">
        <w:rPr>
          <w:lang w:eastAsia="zh-CN"/>
        </w:rPr>
        <w:t>、</w:t>
      </w:r>
      <w:r w:rsidRPr="009C6F71">
        <w:rPr>
          <w:lang w:eastAsia="zh-CN"/>
        </w:rPr>
        <w:t>B</w:t>
      </w:r>
      <w:r w:rsidRPr="009C6F71">
        <w:rPr>
          <w:lang w:eastAsia="zh-CN"/>
        </w:rPr>
        <w:t>项中的图形是平面图形，</w:t>
      </w:r>
      <w:r w:rsidRPr="009C6F71">
        <w:rPr>
          <w:lang w:eastAsia="zh-CN"/>
        </w:rPr>
        <w:t>C</w:t>
      </w:r>
      <w:r w:rsidRPr="009C6F71">
        <w:rPr>
          <w:lang w:eastAsia="zh-CN"/>
        </w:rPr>
        <w:t>项中的图形是立体图形。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5.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B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【解析】【解答】观察图片可知，（</w:t>
      </w:r>
      <w:r w:rsidRPr="009C6F71">
        <w:rPr>
          <w:lang w:eastAsia="zh-CN"/>
        </w:rPr>
        <w:t>1</w:t>
      </w:r>
      <w:r w:rsidRPr="009C6F71">
        <w:rPr>
          <w:lang w:eastAsia="zh-CN"/>
        </w:rPr>
        <w:t>）球体和正方体（</w:t>
      </w:r>
      <w:r w:rsidRPr="009C6F71">
        <w:rPr>
          <w:lang w:eastAsia="zh-CN"/>
        </w:rPr>
        <w:t>2</w:t>
      </w:r>
      <w:r w:rsidRPr="009C6F71">
        <w:rPr>
          <w:lang w:eastAsia="zh-CN"/>
        </w:rPr>
        <w:t>）长方体和圆柱体。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【分析】由立体图形的分类及识别可知。本题考查立体图形的分类及识别。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lang w:eastAsia="zh-CN"/>
        </w:rPr>
        <w:t>二、判断题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6.</w:t>
      </w:r>
      <w:r w:rsidRPr="009C6F71">
        <w:rPr>
          <w:lang w:eastAsia="zh-CN"/>
        </w:rPr>
        <w:t>【答案】错误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7.</w:t>
      </w:r>
      <w:r w:rsidRPr="009C6F71">
        <w:rPr>
          <w:lang w:eastAsia="zh-CN"/>
        </w:rPr>
        <w:t>【答案】错误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8.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</w:t>
      </w:r>
      <w:r w:rsidRPr="009C6F71">
        <w:rPr>
          <w:lang w:eastAsia="zh-CN"/>
        </w:rPr>
        <w:t>错误</w:t>
      </w:r>
      <w:r w:rsidRPr="009C6F71">
        <w:rPr>
          <w:lang w:eastAsia="zh-CN"/>
        </w:rPr>
        <w:t xml:space="preserve">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【解析】【解答】解：这个球是球形，不是圆形；原题说法错误</w:t>
      </w:r>
      <w:r w:rsidRPr="009C6F71">
        <w:rPr>
          <w:lang w:eastAsia="zh-CN"/>
        </w:rPr>
        <w:t>.</w:t>
      </w:r>
      <w:r w:rsidRPr="009C6F71">
        <w:rPr>
          <w:lang w:eastAsia="zh-CN"/>
        </w:rPr>
        <w:br/>
      </w:r>
      <w:r w:rsidRPr="009C6F71">
        <w:rPr>
          <w:lang w:eastAsia="zh-CN"/>
        </w:rPr>
        <w:t>故答案为：错误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【分析】圆形是平面图形，而这个物体是立体图形，要分清楚平面图形与立体图形的区别</w:t>
      </w:r>
      <w:r w:rsidRPr="009C6F71">
        <w:rPr>
          <w:lang w:eastAsia="zh-CN"/>
        </w:rPr>
        <w:t>.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9.</w:t>
      </w:r>
      <w:r w:rsidRPr="009C6F71">
        <w:rPr>
          <w:lang w:eastAsia="zh-CN"/>
        </w:rPr>
        <w:t>【答案】错误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【解析】【解答】解：因为立体图形顶点数、面数、棱数不固定，所以本题无法确定，所以本题说法错误；</w:t>
      </w:r>
      <w:r w:rsidRPr="009C6F71">
        <w:rPr>
          <w:lang w:eastAsia="zh-CN"/>
        </w:rPr>
        <w:t xml:space="preserve">  </w:t>
      </w:r>
      <w:r w:rsidRPr="009C6F71">
        <w:rPr>
          <w:lang w:eastAsia="zh-CN"/>
        </w:rPr>
        <w:br/>
      </w:r>
      <w:r w:rsidRPr="009C6F71">
        <w:rPr>
          <w:lang w:eastAsia="zh-CN"/>
        </w:rPr>
        <w:t>故答案为：错误．</w:t>
      </w:r>
      <w:r w:rsidRPr="009C6F71">
        <w:rPr>
          <w:lang w:eastAsia="zh-CN"/>
        </w:rPr>
        <w:br/>
      </w:r>
      <w:r w:rsidRPr="009C6F71">
        <w:rPr>
          <w:lang w:eastAsia="zh-CN"/>
        </w:rPr>
        <w:t>【分析】立体图形有正方体、长方体、棱柱、三棱台等，所以顶点数、面数、棱数不固定，所以本题无法确定；由此进行判断即可．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lang w:eastAsia="zh-CN"/>
        </w:rPr>
        <w:t>三、填空题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10.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>1</w:t>
      </w:r>
      <w:r w:rsidRPr="009C6F71">
        <w:rPr>
          <w:lang w:eastAsia="zh-CN"/>
        </w:rPr>
        <w:t>；</w:t>
      </w:r>
      <w:r w:rsidRPr="009C6F71">
        <w:rPr>
          <w:lang w:eastAsia="zh-CN"/>
        </w:rPr>
        <w:t>1</w:t>
      </w:r>
      <w:r w:rsidRPr="009C6F71">
        <w:rPr>
          <w:lang w:eastAsia="zh-CN"/>
        </w:rPr>
        <w:t>；</w:t>
      </w:r>
      <w:r w:rsidRPr="009C6F71">
        <w:rPr>
          <w:lang w:eastAsia="zh-CN"/>
        </w:rPr>
        <w:t>5</w:t>
      </w:r>
      <w:r w:rsidRPr="009C6F71">
        <w:rPr>
          <w:lang w:eastAsia="zh-CN"/>
        </w:rPr>
        <w:t>；</w:t>
      </w:r>
      <w:r w:rsidRPr="009C6F71">
        <w:rPr>
          <w:lang w:eastAsia="zh-CN"/>
        </w:rPr>
        <w:t xml:space="preserve">1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11.</w:t>
      </w:r>
      <w:r w:rsidRPr="009C6F71">
        <w:rPr>
          <w:lang w:eastAsia="zh-CN"/>
        </w:rPr>
        <w:t>【答案】圆</w:t>
      </w:r>
      <w:r w:rsidRPr="009C6F71">
        <w:rPr>
          <w:lang w:eastAsia="zh-CN"/>
        </w:rPr>
        <w:t xml:space="preserve">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12.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>3</w:t>
      </w:r>
      <w:r w:rsidRPr="009C6F71">
        <w:rPr>
          <w:lang w:eastAsia="zh-CN"/>
        </w:rPr>
        <w:t>；</w:t>
      </w:r>
      <w:r w:rsidRPr="009C6F71">
        <w:rPr>
          <w:lang w:eastAsia="zh-CN"/>
        </w:rPr>
        <w:t>2</w:t>
      </w:r>
      <w:r w:rsidRPr="009C6F71">
        <w:rPr>
          <w:lang w:eastAsia="zh-CN"/>
        </w:rPr>
        <w:t>；</w:t>
      </w:r>
      <w:r w:rsidRPr="009C6F71">
        <w:rPr>
          <w:lang w:eastAsia="zh-CN"/>
        </w:rPr>
        <w:t>3</w:t>
      </w:r>
      <w:r w:rsidRPr="009C6F71">
        <w:rPr>
          <w:lang w:eastAsia="zh-CN"/>
        </w:rPr>
        <w:t>；</w:t>
      </w:r>
      <w:r w:rsidRPr="009C6F71">
        <w:rPr>
          <w:lang w:eastAsia="zh-CN"/>
        </w:rPr>
        <w:t xml:space="preserve">4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【解析】【解答】解：长方体</w:t>
      </w:r>
      <w:r w:rsidRPr="009C6F71">
        <w:rPr>
          <w:lang w:eastAsia="zh-CN"/>
        </w:rPr>
        <w:t>3</w:t>
      </w:r>
      <w:r w:rsidRPr="009C6F71">
        <w:rPr>
          <w:lang w:eastAsia="zh-CN"/>
        </w:rPr>
        <w:t>个，正方体</w:t>
      </w:r>
      <w:r w:rsidRPr="009C6F71">
        <w:rPr>
          <w:lang w:eastAsia="zh-CN"/>
        </w:rPr>
        <w:t>2</w:t>
      </w:r>
      <w:r w:rsidRPr="009C6F71">
        <w:rPr>
          <w:lang w:eastAsia="zh-CN"/>
        </w:rPr>
        <w:t>个，圆柱</w:t>
      </w:r>
      <w:r w:rsidRPr="009C6F71">
        <w:rPr>
          <w:lang w:eastAsia="zh-CN"/>
        </w:rPr>
        <w:t>3</w:t>
      </w:r>
      <w:r w:rsidRPr="009C6F71">
        <w:rPr>
          <w:lang w:eastAsia="zh-CN"/>
        </w:rPr>
        <w:t>个，球</w:t>
      </w:r>
      <w:r w:rsidRPr="009C6F71">
        <w:rPr>
          <w:lang w:eastAsia="zh-CN"/>
        </w:rPr>
        <w:t>4</w:t>
      </w:r>
      <w:r w:rsidRPr="009C6F71">
        <w:rPr>
          <w:lang w:eastAsia="zh-CN"/>
        </w:rPr>
        <w:t>个。</w:t>
      </w:r>
      <w:r w:rsidRPr="009C6F71">
        <w:rPr>
          <w:lang w:eastAsia="zh-CN"/>
        </w:rPr>
        <w:br/>
      </w:r>
      <w:r w:rsidRPr="009C6F71">
        <w:rPr>
          <w:lang w:eastAsia="zh-CN"/>
        </w:rPr>
        <w:t>故答案为：</w:t>
      </w:r>
      <w:r w:rsidRPr="009C6F71">
        <w:rPr>
          <w:lang w:eastAsia="zh-CN"/>
        </w:rPr>
        <w:t>3</w:t>
      </w:r>
      <w:r w:rsidRPr="009C6F71">
        <w:rPr>
          <w:lang w:eastAsia="zh-CN"/>
        </w:rPr>
        <w:t>；</w:t>
      </w:r>
      <w:r w:rsidRPr="009C6F71">
        <w:rPr>
          <w:lang w:eastAsia="zh-CN"/>
        </w:rPr>
        <w:t>2</w:t>
      </w:r>
      <w:r w:rsidRPr="009C6F71">
        <w:rPr>
          <w:lang w:eastAsia="zh-CN"/>
        </w:rPr>
        <w:t>；</w:t>
      </w:r>
      <w:r w:rsidRPr="009C6F71">
        <w:rPr>
          <w:lang w:eastAsia="zh-CN"/>
        </w:rPr>
        <w:t>3</w:t>
      </w:r>
      <w:r w:rsidRPr="009C6F71">
        <w:rPr>
          <w:lang w:eastAsia="zh-CN"/>
        </w:rPr>
        <w:t>；</w:t>
      </w:r>
      <w:r w:rsidRPr="009C6F71">
        <w:rPr>
          <w:lang w:eastAsia="zh-CN"/>
        </w:rPr>
        <w:t>4</w:t>
      </w:r>
      <w:r w:rsidRPr="009C6F71">
        <w:rPr>
          <w:lang w:eastAsia="zh-CN"/>
        </w:rPr>
        <w:t>。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【分析】长方体至少有</w:t>
      </w:r>
      <w:r w:rsidRPr="009C6F71">
        <w:rPr>
          <w:lang w:eastAsia="zh-CN"/>
        </w:rPr>
        <w:t>4</w:t>
      </w:r>
      <w:r w:rsidRPr="009C6F71">
        <w:rPr>
          <w:lang w:eastAsia="zh-CN"/>
        </w:rPr>
        <w:t>个长方形的面，正方体每个面都是正方形，圆柱上下面是圆形，球体是一个曲面围成的图形，由此分类计数即可。</w:t>
      </w:r>
    </w:p>
    <w:p w:rsidR="002F4807" w:rsidRPr="009C6F71" w:rsidRDefault="009C6F71" w:rsidP="009C6F71">
      <w:pPr>
        <w:spacing w:after="0" w:line="360" w:lineRule="auto"/>
      </w:pPr>
      <w:r w:rsidRPr="009C6F71">
        <w:t>13.</w:t>
      </w:r>
      <w:r w:rsidRPr="009C6F71">
        <w:t>【答案】</w:t>
      </w:r>
      <w:r w:rsidRPr="009C6F71">
        <w:t>1</w:t>
      </w:r>
      <w:r w:rsidRPr="009C6F71">
        <w:t>；</w:t>
      </w:r>
      <w:r w:rsidRPr="009C6F71">
        <w:t>6</w:t>
      </w:r>
      <w:r w:rsidRPr="009C6F71">
        <w:t>；</w:t>
      </w:r>
      <w:r w:rsidRPr="009C6F71">
        <w:t>2</w:t>
      </w:r>
      <w:r w:rsidRPr="009C6F71">
        <w:t>；</w:t>
      </w:r>
      <w:r w:rsidRPr="009C6F71">
        <w:t xml:space="preserve">9  </w:t>
      </w:r>
    </w:p>
    <w:p w:rsidR="002F4807" w:rsidRPr="009C6F71" w:rsidRDefault="009C6F71" w:rsidP="009C6F71">
      <w:pPr>
        <w:spacing w:after="0" w:line="360" w:lineRule="auto"/>
      </w:pPr>
      <w:r w:rsidRPr="009C6F71">
        <w:t>【解析】</w:t>
      </w:r>
    </w:p>
    <w:p w:rsidR="002F4807" w:rsidRPr="009C6F71" w:rsidRDefault="009C6F71" w:rsidP="009C6F71">
      <w:pPr>
        <w:spacing w:after="0" w:line="360" w:lineRule="auto"/>
      </w:pPr>
      <w:r w:rsidRPr="009C6F71">
        <w:t>14.</w:t>
      </w:r>
      <w:r w:rsidRPr="009C6F71">
        <w:t>【答案】</w:t>
      </w:r>
      <w:r w:rsidRPr="009C6F71">
        <w:t>3</w:t>
      </w:r>
      <w:r w:rsidRPr="009C6F71">
        <w:t>；</w:t>
      </w:r>
      <w:r w:rsidRPr="009C6F71">
        <w:t>4</w:t>
      </w:r>
      <w:r w:rsidRPr="009C6F71">
        <w:t>；</w:t>
      </w:r>
      <w:r w:rsidRPr="009C6F71">
        <w:t xml:space="preserve">1  </w:t>
      </w:r>
    </w:p>
    <w:p w:rsidR="002F4807" w:rsidRPr="009C6F71" w:rsidRDefault="009C6F71" w:rsidP="009C6F71">
      <w:pPr>
        <w:spacing w:after="0" w:line="360" w:lineRule="auto"/>
      </w:pPr>
      <w:r w:rsidRPr="009C6F71">
        <w:t>【解析】</w:t>
      </w:r>
    </w:p>
    <w:p w:rsidR="002F4807" w:rsidRPr="009C6F71" w:rsidRDefault="009C6F71" w:rsidP="009C6F71">
      <w:pPr>
        <w:spacing w:after="0" w:line="360" w:lineRule="auto"/>
      </w:pPr>
      <w:r w:rsidRPr="009C6F71">
        <w:t>15.</w:t>
      </w:r>
      <w:r w:rsidRPr="009C6F71">
        <w:t>【答案】</w:t>
      </w:r>
      <w:r w:rsidRPr="009C6F71">
        <w:t xml:space="preserve">8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</w:t>
      </w:r>
      <w:r w:rsidRPr="009C6F71">
        <w:rPr>
          <w:lang w:eastAsia="zh-CN"/>
        </w:rPr>
        <w:t>2×2×2=8</w:t>
      </w:r>
      <w:r w:rsidRPr="009C6F71">
        <w:rPr>
          <w:lang w:eastAsia="zh-CN"/>
        </w:rPr>
        <w:br/>
      </w:r>
      <w:r w:rsidRPr="009C6F71">
        <w:rPr>
          <w:lang w:eastAsia="zh-CN"/>
        </w:rPr>
        <w:t>【分析】用棱长</w:t>
      </w:r>
      <w:r w:rsidRPr="009C6F71">
        <w:rPr>
          <w:lang w:eastAsia="zh-CN"/>
        </w:rPr>
        <w:t>1cm</w:t>
      </w:r>
      <w:r w:rsidRPr="009C6F71">
        <w:rPr>
          <w:lang w:eastAsia="zh-CN"/>
        </w:rPr>
        <w:t>的正方体拼成一个大正方体，最少用几个，那么就考虑棱长是</w:t>
      </w:r>
      <w:r w:rsidRPr="009C6F71">
        <w:rPr>
          <w:lang w:eastAsia="zh-CN"/>
        </w:rPr>
        <w:t>2cm</w:t>
      </w:r>
      <w:r w:rsidRPr="009C6F71">
        <w:rPr>
          <w:lang w:eastAsia="zh-CN"/>
        </w:rPr>
        <w:t>的正方体，分别是要有两层，两列，前后两排。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lang w:eastAsia="zh-CN"/>
        </w:rPr>
        <w:t>四、解答题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16.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</w:t>
      </w:r>
      <w:r w:rsidR="00BA44EC">
        <w:rPr>
          <w:noProof/>
          <w:lang w:eastAsia="zh-CN"/>
        </w:rPr>
        <w:pict>
          <v:shape id="图片 45" o:spid="_x0000_i1069" type="#_x0000_t75" style="width:340.2pt;height:198.6pt;visibility:visible;mso-wrap-style:square">
            <v:imagedata r:id="rId49" o:title=""/>
          </v:shape>
        </w:pic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【解析】【分析】上面三幅平面图形，先数单独一个的图形，再数两个组合的图形，然后数三个或四个组合的图形，然后相加；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下面三幅立体图形，分层数一数，再相加即可。</w:t>
      </w:r>
    </w:p>
    <w:p w:rsidR="009C6F71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17.</w:t>
      </w:r>
      <w:r w:rsidRPr="009C6F71">
        <w:rPr>
          <w:lang w:eastAsia="zh-CN"/>
        </w:rPr>
        <w:t>【答案】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【解析】【解答】立体图形的分类及识别。考查知识点为立体图形的分类及识别。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分析】长方体里面含有长方形，可以画出长方形。第二行中正方体里含有正方形，故可以画出正方形。第三行中茶叶罐和圆锥均可画出圆形，但是此时的圆形是小的，所以选择茶叶罐。第四行中三棱柱中含有三角形，故可以画出三角形。本题考查立体图形的分类及识别。</w:t>
      </w:r>
    </w:p>
    <w:p w:rsidR="002F4807" w:rsidRPr="009C6F71" w:rsidRDefault="009C6F71" w:rsidP="009C6F71">
      <w:pPr>
        <w:spacing w:line="360" w:lineRule="auto"/>
        <w:rPr>
          <w:lang w:eastAsia="zh-CN"/>
        </w:rPr>
      </w:pPr>
      <w:r w:rsidRPr="009C6F71">
        <w:rPr>
          <w:lang w:eastAsia="zh-CN"/>
        </w:rPr>
        <w:t>五、综合题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18.</w:t>
      </w:r>
      <w:r w:rsidRPr="009C6F71">
        <w:rPr>
          <w:lang w:eastAsia="zh-CN"/>
        </w:rPr>
        <w:t>【答案】</w:t>
      </w:r>
      <w:r w:rsidRPr="009C6F71">
        <w:rPr>
          <w:lang w:eastAsia="zh-CN"/>
        </w:rPr>
        <w:t xml:space="preserve"> </w:t>
      </w:r>
      <w:r w:rsidRPr="009C6F71">
        <w:rPr>
          <w:lang w:eastAsia="zh-CN"/>
        </w:rPr>
        <w:t>（</w:t>
      </w:r>
      <w:r w:rsidRPr="009C6F71">
        <w:rPr>
          <w:lang w:eastAsia="zh-CN"/>
        </w:rPr>
        <w:t>1</w:t>
      </w:r>
      <w:r w:rsidRPr="009C6F71">
        <w:rPr>
          <w:lang w:eastAsia="zh-CN"/>
        </w:rPr>
        <w:t>）</w:t>
      </w:r>
      <w:r w:rsidRPr="009C6F71">
        <w:rPr>
          <w:lang w:eastAsia="zh-CN"/>
        </w:rPr>
        <w:t>1</w:t>
      </w:r>
      <w:r w:rsidRPr="009C6F71">
        <w:rPr>
          <w:lang w:eastAsia="zh-CN"/>
        </w:rPr>
        <w:t>；</w:t>
      </w:r>
      <w:r w:rsidRPr="009C6F71">
        <w:rPr>
          <w:lang w:eastAsia="zh-CN"/>
        </w:rPr>
        <w:t>3</w:t>
      </w:r>
      <w:r w:rsidRPr="009C6F71">
        <w:rPr>
          <w:lang w:eastAsia="zh-CN"/>
        </w:rPr>
        <w:t>；</w:t>
      </w:r>
      <w:r w:rsidRPr="009C6F71">
        <w:rPr>
          <w:lang w:eastAsia="zh-CN"/>
        </w:rPr>
        <w:t>5</w:t>
      </w:r>
      <w:r w:rsidRPr="009C6F71">
        <w:rPr>
          <w:lang w:eastAsia="zh-CN"/>
        </w:rPr>
        <w:t>；</w:t>
      </w:r>
      <w:r w:rsidRPr="009C6F71">
        <w:rPr>
          <w:lang w:eastAsia="zh-CN"/>
        </w:rPr>
        <w:t>7</w:t>
      </w:r>
      <w:r w:rsidRPr="009C6F71">
        <w:rPr>
          <w:lang w:eastAsia="zh-CN"/>
        </w:rPr>
        <w:br/>
      </w:r>
      <w:r w:rsidRPr="009C6F71">
        <w:rPr>
          <w:lang w:eastAsia="zh-CN"/>
        </w:rPr>
        <w:t>（</w:t>
      </w:r>
      <w:r w:rsidRPr="009C6F71">
        <w:rPr>
          <w:lang w:eastAsia="zh-CN"/>
        </w:rPr>
        <w:t>2</w:t>
      </w:r>
      <w:r w:rsidRPr="009C6F71">
        <w:rPr>
          <w:lang w:eastAsia="zh-CN"/>
        </w:rPr>
        <w:t>）</w:t>
      </w:r>
      <w:r w:rsidR="00BA44EC">
        <w:rPr>
          <w:noProof/>
          <w:lang w:eastAsia="zh-CN"/>
        </w:rPr>
        <w:pict>
          <v:shape id="图片 46" o:spid="_x0000_i1070" type="#_x0000_t75" style="width:19.8pt;height:25.8pt;visibility:visible;mso-wrap-style:square">
            <v:imagedata r:id="rId50" o:title=""/>
          </v:shape>
        </w:pict>
      </w:r>
      <w:r w:rsidRPr="009C6F71">
        <w:rPr>
          <w:lang w:eastAsia="zh-CN"/>
        </w:rPr>
        <w:t>；</w:t>
      </w:r>
      <w:r w:rsidR="00BA44EC">
        <w:rPr>
          <w:noProof/>
          <w:lang w:eastAsia="zh-CN"/>
        </w:rPr>
        <w:pict>
          <v:shape id="图片 47" o:spid="_x0000_i1071" type="#_x0000_t75" style="width:39.6pt;height:35.4pt;visibility:visible;mso-wrap-style:square">
            <v:imagedata r:id="rId51" o:title=""/>
          </v:shape>
        </w:pict>
      </w:r>
      <w:r w:rsidRPr="009C6F71">
        <w:rPr>
          <w:lang w:eastAsia="zh-CN"/>
        </w:rPr>
        <w:t>；</w:t>
      </w:r>
      <w:r w:rsidR="00BA44EC">
        <w:rPr>
          <w:noProof/>
          <w:lang w:eastAsia="zh-CN"/>
        </w:rPr>
        <w:pict>
          <v:shape id="图片 48" o:spid="_x0000_i1072" type="#_x0000_t75" style="width:40.8pt;height:44.4pt;visibility:visible;mso-wrap-style:square">
            <v:imagedata r:id="rId52" o:title=""/>
          </v:shape>
        </w:pict>
      </w:r>
      <w:r w:rsidRPr="009C6F71">
        <w:rPr>
          <w:lang w:eastAsia="zh-CN"/>
        </w:rPr>
        <w:t>；</w:t>
      </w:r>
      <w:r w:rsidR="00BA44EC">
        <w:rPr>
          <w:noProof/>
          <w:lang w:eastAsia="zh-CN"/>
        </w:rPr>
        <w:pict>
          <v:shape id="图片 49" o:spid="_x0000_i1073" type="#_x0000_t75" style="width:38.4pt;height:37.8pt;visibility:visible;mso-wrap-style:square">
            <v:imagedata r:id="rId53" o:title=""/>
          </v:shape>
        </w:pict>
      </w:r>
      <w:r w:rsidRPr="009C6F71">
        <w:rPr>
          <w:lang w:eastAsia="zh-CN"/>
        </w:rPr>
        <w:t>；</w:t>
      </w:r>
      <w:r w:rsidRPr="009C6F71">
        <w:rPr>
          <w:lang w:eastAsia="zh-CN"/>
        </w:rPr>
        <w:t xml:space="preserve">2   </w:t>
      </w:r>
    </w:p>
    <w:p w:rsidR="002F4807" w:rsidRPr="009C6F71" w:rsidRDefault="009C6F71" w:rsidP="009C6F71">
      <w:pPr>
        <w:spacing w:after="0" w:line="360" w:lineRule="auto"/>
        <w:rPr>
          <w:lang w:eastAsia="zh-CN"/>
        </w:rPr>
      </w:pPr>
      <w:r w:rsidRPr="009C6F71">
        <w:rPr>
          <w:lang w:eastAsia="zh-CN"/>
        </w:rPr>
        <w:t>【解析】【解答】解：（</w:t>
      </w:r>
      <w:r w:rsidRPr="009C6F71">
        <w:rPr>
          <w:lang w:eastAsia="zh-CN"/>
        </w:rPr>
        <w:t>1</w:t>
      </w:r>
      <w:r w:rsidRPr="009C6F71">
        <w:rPr>
          <w:lang w:eastAsia="zh-CN"/>
        </w:rPr>
        <w:t>）</w:t>
      </w:r>
      <w:r w:rsidR="00BA44EC">
        <w:rPr>
          <w:noProof/>
          <w:lang w:eastAsia="zh-CN"/>
        </w:rPr>
        <w:pict>
          <v:shape id="图片 50" o:spid="_x0000_i1074" type="#_x0000_t75" style="width:26.4pt;height:24.6pt;visibility:visible;mso-wrap-style:square">
            <v:imagedata r:id="rId45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1</w:t>
      </w:r>
      <w:r w:rsidRPr="009C6F71">
        <w:rPr>
          <w:lang w:eastAsia="zh-CN"/>
        </w:rPr>
        <w:t>个，</w:t>
      </w:r>
      <w:r w:rsidR="00BA44EC">
        <w:rPr>
          <w:noProof/>
          <w:lang w:eastAsia="zh-CN"/>
        </w:rPr>
        <w:pict>
          <v:shape id="图片 51" o:spid="_x0000_i1075" type="#_x0000_t75" style="width:19.8pt;height:34.8pt;visibility:visible;mso-wrap-style:square">
            <v:imagedata r:id="rId46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3</w:t>
      </w:r>
      <w:r w:rsidRPr="009C6F71">
        <w:rPr>
          <w:lang w:eastAsia="zh-CN"/>
        </w:rPr>
        <w:t>个，</w:t>
      </w:r>
      <w:r w:rsidR="00BA44EC">
        <w:rPr>
          <w:noProof/>
          <w:lang w:eastAsia="zh-CN"/>
        </w:rPr>
        <w:pict>
          <v:shape id="图片 52" o:spid="_x0000_i1076" type="#_x0000_t75" style="width:25.8pt;height:35.4pt;visibility:visible;mso-wrap-style:square">
            <v:imagedata r:id="rId47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5</w:t>
      </w:r>
      <w:r w:rsidRPr="009C6F71">
        <w:rPr>
          <w:lang w:eastAsia="zh-CN"/>
        </w:rPr>
        <w:t>个，</w:t>
      </w:r>
      <w:r w:rsidR="00BA44EC">
        <w:rPr>
          <w:noProof/>
          <w:lang w:eastAsia="zh-CN"/>
        </w:rPr>
        <w:pict>
          <v:shape id="图片 53" o:spid="_x0000_i1077" type="#_x0000_t75" style="width:24.6pt;height:27pt;visibility:visible;mso-wrap-style:square">
            <v:imagedata r:id="rId48" o:title=""/>
          </v:shape>
        </w:pict>
      </w:r>
      <w:r w:rsidRPr="009C6F71">
        <w:rPr>
          <w:lang w:eastAsia="zh-CN"/>
        </w:rPr>
        <w:t>有</w:t>
      </w:r>
      <w:r w:rsidRPr="009C6F71">
        <w:rPr>
          <w:lang w:eastAsia="zh-CN"/>
        </w:rPr>
        <w:t>7</w:t>
      </w:r>
      <w:r w:rsidRPr="009C6F71">
        <w:rPr>
          <w:lang w:eastAsia="zh-CN"/>
        </w:rPr>
        <w:t>个；</w:t>
      </w:r>
      <w:r w:rsidRPr="009C6F71">
        <w:rPr>
          <w:lang w:eastAsia="zh-CN"/>
        </w:rPr>
        <w:br/>
        <w:t xml:space="preserve"> </w:t>
      </w:r>
      <w:r w:rsidRPr="009C6F71">
        <w:rPr>
          <w:lang w:eastAsia="zh-CN"/>
        </w:rPr>
        <w:t>（</w:t>
      </w:r>
      <w:r w:rsidRPr="009C6F71">
        <w:rPr>
          <w:lang w:eastAsia="zh-CN"/>
        </w:rPr>
        <w:t>2</w:t>
      </w:r>
      <w:r w:rsidRPr="009C6F71">
        <w:rPr>
          <w:lang w:eastAsia="zh-CN"/>
        </w:rPr>
        <w:t>）</w:t>
      </w:r>
      <w:r w:rsidRPr="009C6F71">
        <w:rPr>
          <w:lang w:eastAsia="zh-CN"/>
        </w:rPr>
        <w:t>7</w:t>
      </w:r>
      <w:r w:rsidRPr="009C6F71">
        <w:rPr>
          <w:lang w:eastAsia="zh-CN"/>
        </w:rPr>
        <w:t>＞</w:t>
      </w:r>
      <w:r w:rsidRPr="009C6F71">
        <w:rPr>
          <w:lang w:eastAsia="zh-CN"/>
        </w:rPr>
        <w:t>5</w:t>
      </w:r>
      <w:r w:rsidRPr="009C6F71">
        <w:rPr>
          <w:lang w:eastAsia="zh-CN"/>
        </w:rPr>
        <w:t>＞</w:t>
      </w:r>
      <w:r w:rsidRPr="009C6F71">
        <w:rPr>
          <w:lang w:eastAsia="zh-CN"/>
        </w:rPr>
        <w:t>3</w:t>
      </w:r>
      <w:r w:rsidRPr="009C6F71">
        <w:rPr>
          <w:lang w:eastAsia="zh-CN"/>
        </w:rPr>
        <w:t>＞</w:t>
      </w:r>
      <w:r w:rsidRPr="009C6F71">
        <w:rPr>
          <w:lang w:eastAsia="zh-CN"/>
        </w:rPr>
        <w:t>1</w:t>
      </w:r>
      <w:r w:rsidRPr="009C6F71">
        <w:rPr>
          <w:lang w:eastAsia="zh-CN"/>
        </w:rPr>
        <w:t>，所以</w:t>
      </w:r>
      <w:r w:rsidR="00BA44EC">
        <w:rPr>
          <w:noProof/>
          <w:lang w:eastAsia="zh-CN"/>
        </w:rPr>
        <w:pict>
          <v:shape id="图片 54" o:spid="_x0000_i1078" type="#_x0000_t75" style="width:19.8pt;height:25.8pt;visibility:visible;mso-wrap-style:square">
            <v:imagedata r:id="rId50" o:title=""/>
          </v:shape>
        </w:pict>
      </w:r>
      <w:r w:rsidRPr="009C6F71">
        <w:rPr>
          <w:lang w:eastAsia="zh-CN"/>
        </w:rPr>
        <w:t>最多，</w:t>
      </w:r>
      <w:r w:rsidR="00BA44EC">
        <w:rPr>
          <w:noProof/>
          <w:lang w:eastAsia="zh-CN"/>
        </w:rPr>
        <w:pict>
          <v:shape id="图片 55" o:spid="_x0000_i1079" type="#_x0000_t75" style="width:39.6pt;height:35.4pt;visibility:visible;mso-wrap-style:square">
            <v:imagedata r:id="rId51" o:title=""/>
          </v:shape>
        </w:pict>
      </w:r>
      <w:r w:rsidRPr="009C6F71">
        <w:rPr>
          <w:lang w:eastAsia="zh-CN"/>
        </w:rPr>
        <w:t>最少，</w:t>
      </w:r>
      <w:r w:rsidR="00BA44EC">
        <w:rPr>
          <w:noProof/>
          <w:lang w:eastAsia="zh-CN"/>
        </w:rPr>
        <w:pict>
          <v:shape id="图片 56" o:spid="_x0000_i1080" type="#_x0000_t75" style="width:40.8pt;height:44.4pt;visibility:visible;mso-wrap-style:square">
            <v:imagedata r:id="rId52" o:title=""/>
          </v:shape>
        </w:pict>
      </w:r>
      <w:r w:rsidRPr="009C6F71">
        <w:rPr>
          <w:lang w:eastAsia="zh-CN"/>
        </w:rPr>
        <w:t>比</w:t>
      </w:r>
      <w:r w:rsidR="00BA44EC">
        <w:rPr>
          <w:noProof/>
          <w:lang w:eastAsia="zh-CN"/>
        </w:rPr>
        <w:pict>
          <v:shape id="图片 57" o:spid="_x0000_i1081" type="#_x0000_t75" style="width:38.4pt;height:37.8pt;visibility:visible;mso-wrap-style:square">
            <v:imagedata r:id="rId53" o:title=""/>
          </v:shape>
        </w:pict>
      </w:r>
      <w:r w:rsidRPr="009C6F71">
        <w:rPr>
          <w:lang w:eastAsia="zh-CN"/>
        </w:rPr>
        <w:t>多</w:t>
      </w:r>
      <w:r w:rsidRPr="009C6F71">
        <w:rPr>
          <w:lang w:eastAsia="zh-CN"/>
        </w:rPr>
        <w:t>3-1=2</w:t>
      </w:r>
      <w:r w:rsidRPr="009C6F71">
        <w:rPr>
          <w:lang w:eastAsia="zh-CN"/>
        </w:rPr>
        <w:t>（个）。</w:t>
      </w:r>
      <w:r w:rsidRPr="009C6F71">
        <w:rPr>
          <w:lang w:eastAsia="zh-CN"/>
        </w:rPr>
        <w:br/>
        <w:t xml:space="preserve"> </w:t>
      </w:r>
      <w:r w:rsidRPr="009C6F71">
        <w:rPr>
          <w:lang w:eastAsia="zh-CN"/>
        </w:rPr>
        <w:t>故答案为：（</w:t>
      </w:r>
      <w:r w:rsidRPr="009C6F71">
        <w:rPr>
          <w:lang w:eastAsia="zh-CN"/>
        </w:rPr>
        <w:t>1</w:t>
      </w:r>
      <w:r w:rsidRPr="009C6F71">
        <w:rPr>
          <w:lang w:eastAsia="zh-CN"/>
        </w:rPr>
        <w:t>）</w:t>
      </w:r>
      <w:r w:rsidRPr="009C6F71">
        <w:rPr>
          <w:lang w:eastAsia="zh-CN"/>
        </w:rPr>
        <w:t>1</w:t>
      </w:r>
      <w:r w:rsidRPr="009C6F71">
        <w:rPr>
          <w:lang w:eastAsia="zh-CN"/>
        </w:rPr>
        <w:t>；</w:t>
      </w:r>
      <w:r w:rsidRPr="009C6F71">
        <w:rPr>
          <w:lang w:eastAsia="zh-CN"/>
        </w:rPr>
        <w:t>3</w:t>
      </w:r>
      <w:r w:rsidRPr="009C6F71">
        <w:rPr>
          <w:lang w:eastAsia="zh-CN"/>
        </w:rPr>
        <w:t>；</w:t>
      </w:r>
      <w:r w:rsidRPr="009C6F71">
        <w:rPr>
          <w:lang w:eastAsia="zh-CN"/>
        </w:rPr>
        <w:t>5</w:t>
      </w:r>
      <w:r w:rsidRPr="009C6F71">
        <w:rPr>
          <w:lang w:eastAsia="zh-CN"/>
        </w:rPr>
        <w:t>；</w:t>
      </w:r>
      <w:r w:rsidRPr="009C6F71">
        <w:rPr>
          <w:lang w:eastAsia="zh-CN"/>
        </w:rPr>
        <w:t>7</w:t>
      </w:r>
      <w:r w:rsidRPr="009C6F71">
        <w:rPr>
          <w:lang w:eastAsia="zh-CN"/>
        </w:rPr>
        <w:t>；（</w:t>
      </w:r>
      <w:r w:rsidRPr="009C6F71">
        <w:rPr>
          <w:lang w:eastAsia="zh-CN"/>
        </w:rPr>
        <w:t>2</w:t>
      </w:r>
      <w:r w:rsidRPr="009C6F71">
        <w:rPr>
          <w:lang w:eastAsia="zh-CN"/>
        </w:rPr>
        <w:t>）</w:t>
      </w:r>
      <w:r w:rsidR="00BA44EC">
        <w:rPr>
          <w:noProof/>
          <w:lang w:eastAsia="zh-CN"/>
        </w:rPr>
        <w:pict>
          <v:shape id="图片 58" o:spid="_x0000_i1082" type="#_x0000_t75" style="width:19.8pt;height:25.8pt;visibility:visible;mso-wrap-style:square">
            <v:imagedata r:id="rId50" o:title=""/>
          </v:shape>
        </w:pict>
      </w:r>
      <w:r w:rsidRPr="009C6F71">
        <w:rPr>
          <w:lang w:eastAsia="zh-CN"/>
        </w:rPr>
        <w:t>；</w:t>
      </w:r>
      <w:r w:rsidR="00BA44EC">
        <w:rPr>
          <w:noProof/>
          <w:lang w:eastAsia="zh-CN"/>
        </w:rPr>
        <w:pict>
          <v:shape id="图片 59" o:spid="_x0000_i1083" type="#_x0000_t75" style="width:39.6pt;height:35.4pt;visibility:visible;mso-wrap-style:square">
            <v:imagedata r:id="rId51" o:title=""/>
          </v:shape>
        </w:pict>
      </w:r>
      <w:r w:rsidRPr="009C6F71">
        <w:rPr>
          <w:lang w:eastAsia="zh-CN"/>
        </w:rPr>
        <w:t>；</w:t>
      </w:r>
      <w:r w:rsidR="00BA44EC">
        <w:rPr>
          <w:noProof/>
          <w:lang w:eastAsia="zh-CN"/>
        </w:rPr>
        <w:pict>
          <v:shape id="图片 60" o:spid="_x0000_i1084" type="#_x0000_t75" style="width:40.8pt;height:44.4pt;visibility:visible;mso-wrap-style:square">
            <v:imagedata r:id="rId52" o:title=""/>
          </v:shape>
        </w:pict>
      </w:r>
      <w:r w:rsidRPr="009C6F71">
        <w:rPr>
          <w:lang w:eastAsia="zh-CN"/>
        </w:rPr>
        <w:t>；</w:t>
      </w:r>
      <w:r w:rsidR="00BA44EC">
        <w:rPr>
          <w:noProof/>
          <w:lang w:eastAsia="zh-CN"/>
        </w:rPr>
        <w:pict>
          <v:shape id="图片 61" o:spid="_x0000_i1085" type="#_x0000_t75" style="width:38.4pt;height:37.8pt;visibility:visible;mso-wrap-style:square">
            <v:imagedata r:id="rId53" o:title=""/>
          </v:shape>
        </w:pict>
      </w:r>
      <w:r w:rsidRPr="009C6F71">
        <w:rPr>
          <w:lang w:eastAsia="zh-CN"/>
        </w:rPr>
        <w:t>；</w:t>
      </w:r>
      <w:r w:rsidRPr="009C6F71">
        <w:rPr>
          <w:lang w:eastAsia="zh-CN"/>
        </w:rPr>
        <w:t>2</w:t>
      </w:r>
      <w:r w:rsidRPr="009C6F71">
        <w:rPr>
          <w:lang w:eastAsia="zh-CN"/>
        </w:rPr>
        <w:t>。</w:t>
      </w:r>
      <w:r w:rsidRPr="009C6F71">
        <w:rPr>
          <w:lang w:eastAsia="zh-CN"/>
        </w:rPr>
        <w:br/>
        <w:t xml:space="preserve"> </w:t>
      </w:r>
      <w:r w:rsidRPr="009C6F71">
        <w:rPr>
          <w:lang w:eastAsia="zh-CN"/>
        </w:rPr>
        <w:t>【分析】（</w:t>
      </w:r>
      <w:r w:rsidRPr="009C6F71">
        <w:rPr>
          <w:lang w:eastAsia="zh-CN"/>
        </w:rPr>
        <w:t>1</w:t>
      </w:r>
      <w:r w:rsidRPr="009C6F71">
        <w:rPr>
          <w:lang w:eastAsia="zh-CN"/>
        </w:rPr>
        <w:t>）分别数出每种图形的个数，注意不要漏数也不要多数；</w:t>
      </w:r>
      <w:r w:rsidRPr="009C6F71">
        <w:rPr>
          <w:lang w:eastAsia="zh-CN"/>
        </w:rPr>
        <w:br/>
        <w:t xml:space="preserve"> </w:t>
      </w:r>
      <w:r w:rsidRPr="009C6F71">
        <w:rPr>
          <w:lang w:eastAsia="zh-CN"/>
        </w:rPr>
        <w:t>（</w:t>
      </w:r>
      <w:r w:rsidRPr="009C6F71">
        <w:rPr>
          <w:lang w:eastAsia="zh-CN"/>
        </w:rPr>
        <w:t>2</w:t>
      </w:r>
      <w:r w:rsidRPr="009C6F71">
        <w:rPr>
          <w:lang w:eastAsia="zh-CN"/>
        </w:rPr>
        <w:t>）比较多少确定最多的和最少的图形，用减法计算一种图形比另一种图形多几个。</w:t>
      </w:r>
    </w:p>
    <w:sectPr w:rsidR="002F4807" w:rsidRPr="009C6F71">
      <w:headerReference w:type="even" r:id="rId54"/>
      <w:headerReference w:type="default" r:id="rId55"/>
      <w:footerReference w:type="default" r:id="rId5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C5" w:rsidRDefault="008C7AC5">
      <w:pPr>
        <w:spacing w:after="0" w:line="240" w:lineRule="auto"/>
      </w:pPr>
      <w:r>
        <w:separator/>
      </w:r>
    </w:p>
  </w:endnote>
  <w:endnote w:type="continuationSeparator" w:id="0">
    <w:p w:rsidR="008C7AC5" w:rsidRDefault="008C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07" w:rsidRPr="009C6F71" w:rsidRDefault="009C6F71" w:rsidP="009C6F71">
    <w:pPr>
      <w:pStyle w:val="a4"/>
    </w:pPr>
    <w:r>
      <w:t xml:space="preserve"> </w:t>
    </w:r>
    <w:r w:rsidRPr="009C6F7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C5" w:rsidRDefault="008C7AC5">
      <w:pPr>
        <w:spacing w:after="0" w:line="240" w:lineRule="auto"/>
      </w:pPr>
      <w:r>
        <w:separator/>
      </w:r>
    </w:p>
  </w:footnote>
  <w:footnote w:type="continuationSeparator" w:id="0">
    <w:p w:rsidR="008C7AC5" w:rsidRDefault="008C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07" w:rsidRDefault="00BA44EC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2F4807" w:rsidRDefault="009C6F7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2F4807" w:rsidRDefault="009C6F7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2F4807" w:rsidRDefault="009C6F7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07" w:rsidRPr="009C6F71" w:rsidRDefault="009C6F71" w:rsidP="00BA44EC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166574F"/>
    <w:multiLevelType w:val="hybridMultilevel"/>
    <w:tmpl w:val="86E22EFC"/>
    <w:lvl w:ilvl="0" w:tplc="35152199">
      <w:start w:val="1"/>
      <w:numFmt w:val="decimal"/>
      <w:lvlText w:val="%1."/>
      <w:lvlJc w:val="left"/>
      <w:pPr>
        <w:ind w:left="720" w:hanging="360"/>
      </w:pPr>
    </w:lvl>
    <w:lvl w:ilvl="1" w:tplc="35152199" w:tentative="1">
      <w:start w:val="1"/>
      <w:numFmt w:val="lowerLetter"/>
      <w:lvlText w:val="%2."/>
      <w:lvlJc w:val="left"/>
      <w:pPr>
        <w:ind w:left="1440" w:hanging="360"/>
      </w:pPr>
    </w:lvl>
    <w:lvl w:ilvl="2" w:tplc="35152199" w:tentative="1">
      <w:start w:val="1"/>
      <w:numFmt w:val="lowerRoman"/>
      <w:lvlText w:val="%3."/>
      <w:lvlJc w:val="right"/>
      <w:pPr>
        <w:ind w:left="2160" w:hanging="180"/>
      </w:pPr>
    </w:lvl>
    <w:lvl w:ilvl="3" w:tplc="35152199" w:tentative="1">
      <w:start w:val="1"/>
      <w:numFmt w:val="decimal"/>
      <w:lvlText w:val="%4."/>
      <w:lvlJc w:val="left"/>
      <w:pPr>
        <w:ind w:left="2880" w:hanging="360"/>
      </w:pPr>
    </w:lvl>
    <w:lvl w:ilvl="4" w:tplc="35152199" w:tentative="1">
      <w:start w:val="1"/>
      <w:numFmt w:val="lowerLetter"/>
      <w:lvlText w:val="%5."/>
      <w:lvlJc w:val="left"/>
      <w:pPr>
        <w:ind w:left="3600" w:hanging="360"/>
      </w:pPr>
    </w:lvl>
    <w:lvl w:ilvl="5" w:tplc="35152199" w:tentative="1">
      <w:start w:val="1"/>
      <w:numFmt w:val="lowerRoman"/>
      <w:lvlText w:val="%6."/>
      <w:lvlJc w:val="right"/>
      <w:pPr>
        <w:ind w:left="4320" w:hanging="180"/>
      </w:pPr>
    </w:lvl>
    <w:lvl w:ilvl="6" w:tplc="35152199" w:tentative="1">
      <w:start w:val="1"/>
      <w:numFmt w:val="decimal"/>
      <w:lvlText w:val="%7."/>
      <w:lvlJc w:val="left"/>
      <w:pPr>
        <w:ind w:left="5040" w:hanging="360"/>
      </w:pPr>
    </w:lvl>
    <w:lvl w:ilvl="7" w:tplc="35152199" w:tentative="1">
      <w:start w:val="1"/>
      <w:numFmt w:val="lowerLetter"/>
      <w:lvlText w:val="%8."/>
      <w:lvlJc w:val="left"/>
      <w:pPr>
        <w:ind w:left="5760" w:hanging="360"/>
      </w:pPr>
    </w:lvl>
    <w:lvl w:ilvl="8" w:tplc="351521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B0BB2"/>
    <w:multiLevelType w:val="hybridMultilevel"/>
    <w:tmpl w:val="96769B06"/>
    <w:lvl w:ilvl="0" w:tplc="76842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4807"/>
    <w:rsid w:val="003C7056"/>
    <w:rsid w:val="004621D6"/>
    <w:rsid w:val="004A7EC2"/>
    <w:rsid w:val="004B0B79"/>
    <w:rsid w:val="0052166A"/>
    <w:rsid w:val="00570E98"/>
    <w:rsid w:val="006B046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7AC5"/>
    <w:rsid w:val="008E0712"/>
    <w:rsid w:val="008F1EBD"/>
    <w:rsid w:val="00903B0A"/>
    <w:rsid w:val="009413CA"/>
    <w:rsid w:val="0099608E"/>
    <w:rsid w:val="009A1E5B"/>
    <w:rsid w:val="009B1FC3"/>
    <w:rsid w:val="009C6F71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44E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jpeg"/><Relationship Id="rId46" Type="http://schemas.openxmlformats.org/officeDocument/2006/relationships/image" Target="media/image37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41" Type="http://schemas.openxmlformats.org/officeDocument/2006/relationships/image" Target="media/image32.jpeg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png"/><Relationship Id="rId58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gif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969512-4AF9-4E99-BA3C-D0B0F9A5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DELL</cp:lastModifiedBy>
  <cp:revision>9</cp:revision>
  <dcterms:created xsi:type="dcterms:W3CDTF">2013-12-09T06:44:00Z</dcterms:created>
  <dcterms:modified xsi:type="dcterms:W3CDTF">2020-07-30T05:14:00Z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