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3C" w:rsidRPr="0096643A" w:rsidRDefault="00B12B3C" w:rsidP="0096643A">
      <w:pPr>
        <w:spacing w:line="360" w:lineRule="auto"/>
        <w:rPr>
          <w:lang w:eastAsia="zh-CN"/>
        </w:rPr>
      </w:pPr>
      <w:bookmarkStart w:id="0" w:name="_GoBack"/>
      <w:bookmarkEnd w:id="0"/>
    </w:p>
    <w:p w:rsidR="00B12B3C" w:rsidRPr="0096643A" w:rsidRDefault="007E2B6B" w:rsidP="0096643A">
      <w:pPr>
        <w:spacing w:line="360" w:lineRule="auto"/>
        <w:jc w:val="center"/>
        <w:rPr>
          <w:lang w:eastAsia="zh-CN"/>
        </w:rPr>
      </w:pPr>
      <w:r w:rsidRPr="007E2B6B">
        <w:rPr>
          <w:rFonts w:hint="eastAsia"/>
          <w:b/>
          <w:bCs/>
          <w:sz w:val="28"/>
          <w:szCs w:val="28"/>
          <w:lang w:eastAsia="zh-CN"/>
        </w:rPr>
        <w:t>一年级下册数学单元测试</w:t>
      </w:r>
      <w:r w:rsidRPr="007E2B6B">
        <w:rPr>
          <w:rFonts w:hint="eastAsia"/>
          <w:b/>
          <w:bCs/>
          <w:sz w:val="28"/>
          <w:szCs w:val="28"/>
          <w:lang w:eastAsia="zh-CN"/>
        </w:rPr>
        <w:t>- 4.</w:t>
      </w:r>
      <w:r w:rsidRPr="007E2B6B">
        <w:rPr>
          <w:rFonts w:hint="eastAsia"/>
          <w:b/>
          <w:bCs/>
          <w:sz w:val="28"/>
          <w:szCs w:val="28"/>
          <w:lang w:eastAsia="zh-CN"/>
        </w:rPr>
        <w:t>认识图形（一）</w:t>
      </w:r>
      <w:r w:rsidRPr="007E2B6B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b/>
          <w:bCs/>
          <w:sz w:val="24"/>
          <w:szCs w:val="24"/>
          <w:lang w:eastAsia="zh-CN"/>
        </w:rPr>
        <w:t>一、单选题</w:t>
      </w:r>
      <w:r w:rsidRPr="0096643A">
        <w:rPr>
          <w:b/>
          <w:bCs/>
          <w:sz w:val="24"/>
          <w:szCs w:val="24"/>
          <w:lang w:eastAsia="zh-CN"/>
        </w:rPr>
        <w:t xml:space="preserve">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1.</w:t>
      </w:r>
      <w:r w:rsidRPr="0096643A">
        <w:rPr>
          <w:lang w:eastAsia="zh-CN"/>
        </w:rPr>
        <w:t>哪个形状是用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</w:t>
      </w: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3.6pt;height:37.8pt;visibility:visible;mso-wrap-style:square">
            <v:imagedata r:id="rId10" o:title=""/>
          </v:shape>
        </w:pict>
      </w:r>
      <w:r w:rsidRPr="0096643A">
        <w:rPr>
          <w:lang w:eastAsia="zh-CN"/>
        </w:rPr>
        <w:t>拼成的？（</w:t>
      </w:r>
      <w:r w:rsidRPr="0096643A">
        <w:rPr>
          <w:lang w:eastAsia="zh-CN"/>
        </w:rPr>
        <w:t xml:space="preserve">   </w:t>
      </w:r>
      <w:r w:rsidRPr="0096643A">
        <w:rPr>
          <w:lang w:eastAsia="zh-CN"/>
        </w:rPr>
        <w:t>）</w:t>
      </w:r>
      <w:r w:rsidRPr="0096643A">
        <w:rPr>
          <w:lang w:eastAsia="zh-CN"/>
        </w:rPr>
        <w:t xml:space="preserve">            </w:t>
      </w:r>
    </w:p>
    <w:p w:rsidR="00B12B3C" w:rsidRPr="0096643A" w:rsidRDefault="0096643A" w:rsidP="0096643A">
      <w:pPr>
        <w:spacing w:after="0" w:line="360" w:lineRule="auto"/>
        <w:ind w:left="150"/>
        <w:rPr>
          <w:lang w:eastAsia="zh-CN"/>
        </w:rPr>
      </w:pPr>
      <w:r w:rsidRPr="0096643A">
        <w:rPr>
          <w:lang w:eastAsia="zh-CN"/>
        </w:rPr>
        <w:t>A. </w:t>
      </w:r>
      <w:r w:rsidR="00040962">
        <w:rPr>
          <w:noProof/>
          <w:lang w:eastAsia="zh-CN"/>
        </w:rPr>
        <w:pict>
          <v:shape id="图片 2" o:spid="_x0000_i1026" type="#_x0000_t75" style="width:111pt;height:70.8pt;visibility:visible;mso-wrap-style:square">
            <v:imagedata r:id="rId11" o:title=""/>
          </v:shape>
        </w:pict>
      </w:r>
      <w:r w:rsidRPr="0096643A">
        <w:rPr>
          <w:lang w:eastAsia="zh-CN"/>
        </w:rPr>
        <w:t>                          </w:t>
      </w:r>
      <w:r w:rsidR="00040962">
        <w:rPr>
          <w:noProof/>
          <w:lang w:eastAsia="zh-CN"/>
        </w:rPr>
        <w:pict>
          <v:shape id="图片 3" o:spid="_x0000_i1027" type="#_x0000_t75" style="width:1.8pt;height:3pt;visibility:visible;mso-wrap-style:square">
            <v:imagedata r:id="rId12" o:title=""/>
          </v:shape>
        </w:pict>
      </w:r>
      <w:r w:rsidRPr="0096643A">
        <w:rPr>
          <w:lang w:eastAsia="zh-CN"/>
        </w:rPr>
        <w:t>B. </w:t>
      </w:r>
      <w:r w:rsidR="00040962">
        <w:rPr>
          <w:noProof/>
          <w:lang w:eastAsia="zh-CN"/>
        </w:rPr>
        <w:pict>
          <v:shape id="图片 4" o:spid="_x0000_i1028" type="#_x0000_t75" style="width:83.4pt;height:79.2pt;visibility:visible;mso-wrap-style:square">
            <v:imagedata r:id="rId13" o:title=""/>
          </v:shape>
        </w:pict>
      </w:r>
      <w:r w:rsidRPr="0096643A">
        <w:rPr>
          <w:lang w:eastAsia="zh-CN"/>
        </w:rPr>
        <w:t>                          </w:t>
      </w:r>
      <w:r w:rsidR="00040962">
        <w:rPr>
          <w:noProof/>
          <w:lang w:eastAsia="zh-CN"/>
        </w:rPr>
        <w:pict>
          <v:shape id="图片 5" o:spid="_x0000_i1029" type="#_x0000_t75" style="width:1.8pt;height:3pt;visibility:visible;mso-wrap-style:square">
            <v:imagedata r:id="rId12" o:title=""/>
          </v:shape>
        </w:pict>
      </w:r>
      <w:r w:rsidRPr="0096643A">
        <w:rPr>
          <w:lang w:eastAsia="zh-CN"/>
        </w:rPr>
        <w:t>C. </w:t>
      </w:r>
      <w:r w:rsidR="00040962">
        <w:rPr>
          <w:noProof/>
          <w:lang w:eastAsia="zh-CN"/>
        </w:rPr>
        <w:pict>
          <v:shape id="图片 6" o:spid="_x0000_i1030" type="#_x0000_t75" style="width:102pt;height:64.8pt;visibility:visible;mso-wrap-style:square">
            <v:imagedata r:id="rId14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2.</w:t>
      </w:r>
      <w:r w:rsidRPr="0096643A">
        <w:rPr>
          <w:lang w:eastAsia="zh-CN"/>
        </w:rPr>
        <w:t>选出正方体（</w:t>
      </w:r>
      <w:r w:rsidRPr="0096643A">
        <w:rPr>
          <w:lang w:eastAsia="zh-CN"/>
        </w:rPr>
        <w:t xml:space="preserve">  </w:t>
      </w:r>
      <w:r w:rsidRPr="0096643A">
        <w:rPr>
          <w:lang w:eastAsia="zh-CN"/>
        </w:rPr>
        <w:t>）</w:t>
      </w:r>
      <w:r w:rsidRPr="0096643A">
        <w:rPr>
          <w:lang w:eastAsia="zh-CN"/>
        </w:rPr>
        <w:t xml:space="preserve">            </w:t>
      </w:r>
    </w:p>
    <w:p w:rsidR="00B12B3C" w:rsidRPr="0096643A" w:rsidRDefault="0096643A" w:rsidP="0096643A">
      <w:pPr>
        <w:spacing w:after="0" w:line="360" w:lineRule="auto"/>
        <w:ind w:left="150"/>
      </w:pPr>
      <w:r w:rsidRPr="0096643A">
        <w:rPr>
          <w:lang w:eastAsia="zh-CN"/>
        </w:rPr>
        <w:t>A. </w:t>
      </w:r>
      <w:r w:rsidR="00040962">
        <w:rPr>
          <w:noProof/>
          <w:lang w:eastAsia="zh-CN"/>
        </w:rPr>
        <w:pict>
          <v:shape id="图片 7" o:spid="_x0000_i1031" type="#_x0000_t75" style="width:55.2pt;height:40.8pt;visibility:visible;mso-wrap-style:square">
            <v:imagedata r:id="rId15" o:title=""/>
          </v:shape>
        </w:pict>
      </w:r>
      <w:r w:rsidRPr="0096643A">
        <w:rPr>
          <w:lang w:eastAsia="zh-CN"/>
        </w:rPr>
        <w:t>                         </w:t>
      </w:r>
      <w:r w:rsidR="00040962">
        <w:rPr>
          <w:noProof/>
          <w:lang w:eastAsia="zh-CN"/>
        </w:rPr>
        <w:pict>
          <v:shape id="图片 8" o:spid="_x0000_i1032" type="#_x0000_t75" style="width:1.8pt;height:3pt;visibility:visible;mso-wrap-style:square">
            <v:imagedata r:id="rId12" o:title=""/>
          </v:shape>
        </w:pict>
      </w:r>
      <w:r w:rsidRPr="0096643A">
        <w:rPr>
          <w:lang w:eastAsia="zh-CN"/>
        </w:rPr>
        <w:t>B. </w:t>
      </w:r>
      <w:r w:rsidR="00040962">
        <w:rPr>
          <w:noProof/>
          <w:lang w:eastAsia="zh-CN"/>
        </w:rPr>
        <w:pict>
          <v:shape id="图片 9" o:spid="_x0000_i1033" type="#_x0000_t75" style="width:34.8pt;height:48.6pt;visibility:visible;mso-wrap-style:square">
            <v:imagedata r:id="rId16" o:title=""/>
          </v:shape>
        </w:pict>
      </w:r>
      <w:r w:rsidRPr="0096643A">
        <w:rPr>
          <w:lang w:eastAsia="zh-CN"/>
        </w:rPr>
        <w:t>                         </w:t>
      </w:r>
      <w:r w:rsidR="00040962">
        <w:rPr>
          <w:noProof/>
          <w:lang w:eastAsia="zh-CN"/>
        </w:rPr>
        <w:pict>
          <v:shape id="图片 10" o:spid="_x0000_i1034" type="#_x0000_t75" style="width:1.8pt;height:3pt;visibility:visible;mso-wrap-style:square">
            <v:imagedata r:id="rId12" o:title=""/>
          </v:shape>
        </w:pict>
      </w:r>
      <w:r w:rsidRPr="0096643A">
        <w:t>C. </w:t>
      </w:r>
      <w:r w:rsidR="00040962">
        <w:rPr>
          <w:noProof/>
          <w:lang w:eastAsia="zh-CN"/>
        </w:rPr>
        <w:pict>
          <v:shape id="图片 11" o:spid="_x0000_i1035" type="#_x0000_t75" style="width:47.4pt;height:63.6pt;visibility:visible;mso-wrap-style:square">
            <v:imagedata r:id="rId17" o:title=""/>
          </v:shape>
        </w:pict>
      </w:r>
      <w:r w:rsidRPr="0096643A">
        <w:t>                         </w:t>
      </w:r>
      <w:r w:rsidR="00040962">
        <w:rPr>
          <w:noProof/>
          <w:lang w:eastAsia="zh-CN"/>
        </w:rPr>
        <w:pict>
          <v:shape id="图片 12" o:spid="_x0000_i1036" type="#_x0000_t75" style="width:1.8pt;height:3pt;visibility:visible;mso-wrap-style:square">
            <v:imagedata r:id="rId12" o:title=""/>
          </v:shape>
        </w:pict>
      </w:r>
      <w:r w:rsidRPr="0096643A">
        <w:t>D. </w:t>
      </w:r>
      <w:r w:rsidR="00040962">
        <w:rPr>
          <w:noProof/>
          <w:lang w:eastAsia="zh-CN"/>
        </w:rPr>
        <w:pict>
          <v:shape id="图片 13" o:spid="_x0000_i1037" type="#_x0000_t75" style="width:51pt;height:54pt;visibility:visible;mso-wrap-style:square">
            <v:imagedata r:id="rId18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3.</w:t>
      </w:r>
      <w:r w:rsidRPr="0096643A">
        <w:rPr>
          <w:lang w:eastAsia="zh-CN"/>
        </w:rPr>
        <w:t>判断哪个是正方体（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）</w:t>
      </w:r>
      <w:r w:rsidRPr="0096643A">
        <w:rPr>
          <w:lang w:eastAsia="zh-CN"/>
        </w:rPr>
        <w:t xml:space="preserve">            </w:t>
      </w:r>
    </w:p>
    <w:p w:rsidR="00B12B3C" w:rsidRPr="0096643A" w:rsidRDefault="0096643A" w:rsidP="0096643A">
      <w:pPr>
        <w:spacing w:after="0" w:line="360" w:lineRule="auto"/>
        <w:ind w:left="150"/>
      </w:pPr>
      <w:r w:rsidRPr="0096643A">
        <w:t>A. </w:t>
      </w:r>
      <w:r w:rsidR="00040962">
        <w:rPr>
          <w:noProof/>
          <w:lang w:eastAsia="zh-CN"/>
        </w:rPr>
        <w:pict>
          <v:shape id="图片 14" o:spid="_x0000_i1038" type="#_x0000_t75" style="width:70.2pt;height:56.4pt;visibility:visible;mso-wrap-style:square">
            <v:imagedata r:id="rId19" o:title=""/>
          </v:shape>
        </w:pict>
      </w:r>
      <w:r w:rsidRPr="0096643A">
        <w:t>                              B. </w:t>
      </w:r>
      <w:r w:rsidR="00040962">
        <w:rPr>
          <w:noProof/>
          <w:lang w:eastAsia="zh-CN"/>
        </w:rPr>
        <w:pict>
          <v:shape id="图片 15" o:spid="_x0000_i1039" type="#_x0000_t75" style="width:113.4pt;height:80.4pt;visibility:visible;mso-wrap-style:square">
            <v:imagedata r:id="rId20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4.</w:t>
      </w:r>
      <w:r w:rsidRPr="0096643A">
        <w:rPr>
          <w:lang w:eastAsia="zh-CN"/>
        </w:rPr>
        <w:t>看看那个小猴子手里的钥匙，可以打开门（</w:t>
      </w:r>
      <w:r w:rsidRPr="0096643A">
        <w:rPr>
          <w:lang w:eastAsia="zh-CN"/>
        </w:rPr>
        <w:t xml:space="preserve">  </w:t>
      </w:r>
      <w:r w:rsidRPr="0096643A">
        <w:rPr>
          <w:lang w:eastAsia="zh-CN"/>
        </w:rPr>
        <w:t>）</w:t>
      </w:r>
      <w:r w:rsidRPr="0096643A">
        <w:rPr>
          <w:lang w:eastAsia="zh-CN"/>
        </w:rPr>
        <w:t xml:space="preserve">  </w:t>
      </w:r>
    </w:p>
    <w:p w:rsidR="00B12B3C" w:rsidRPr="0096643A" w:rsidRDefault="00040962" w:rsidP="0096643A">
      <w:pPr>
        <w:spacing w:after="0" w:line="360" w:lineRule="auto"/>
      </w:pPr>
      <w:r>
        <w:rPr>
          <w:noProof/>
          <w:lang w:eastAsia="zh-CN"/>
        </w:rPr>
        <w:pict>
          <v:shape id="图片 16" o:spid="_x0000_i1040" type="#_x0000_t75" style="width:86.4pt;height:33pt;visibility:visible;mso-wrap-style:square">
            <v:imagedata r:id="rId21" o:title=""/>
          </v:shape>
        </w:pict>
      </w:r>
    </w:p>
    <w:p w:rsidR="00B12B3C" w:rsidRPr="0096643A" w:rsidRDefault="0096643A" w:rsidP="0096643A">
      <w:pPr>
        <w:spacing w:after="0" w:line="360" w:lineRule="auto"/>
        <w:ind w:left="150"/>
      </w:pPr>
      <w:r w:rsidRPr="0096643A">
        <w:t>A. </w:t>
      </w:r>
      <w:r w:rsidR="00040962">
        <w:rPr>
          <w:noProof/>
          <w:lang w:eastAsia="zh-CN"/>
        </w:rPr>
        <w:pict>
          <v:shape id="图片 17" o:spid="_x0000_i1041" type="#_x0000_t75" style="width:54pt;height:51pt;visibility:visible;mso-wrap-style:square">
            <v:imagedata r:id="rId22" o:title=""/>
          </v:shape>
        </w:pict>
      </w:r>
      <w:r w:rsidRPr="0096643A">
        <w:t>                            </w:t>
      </w:r>
      <w:r w:rsidR="00040962">
        <w:rPr>
          <w:noProof/>
          <w:lang w:eastAsia="zh-CN"/>
        </w:rPr>
        <w:pict>
          <v:shape id="图片 18" o:spid="_x0000_i1042" type="#_x0000_t75" style="width:1.8pt;height:3pt;visibility:visible;mso-wrap-style:square">
            <v:imagedata r:id="rId12" o:title=""/>
          </v:shape>
        </w:pict>
      </w:r>
      <w:r w:rsidRPr="0096643A">
        <w:t>B. </w:t>
      </w:r>
      <w:r w:rsidR="00040962">
        <w:rPr>
          <w:noProof/>
          <w:lang w:eastAsia="zh-CN"/>
        </w:rPr>
        <w:pict>
          <v:shape id="图片 19" o:spid="_x0000_i1043" type="#_x0000_t75" style="width:63pt;height:52.8pt;visibility:visible;mso-wrap-style:square">
            <v:imagedata r:id="rId23" o:title=""/>
          </v:shape>
        </w:pict>
      </w:r>
      <w:r w:rsidRPr="0096643A">
        <w:t>                            </w:t>
      </w:r>
      <w:r w:rsidR="00040962">
        <w:rPr>
          <w:noProof/>
          <w:lang w:eastAsia="zh-CN"/>
        </w:rPr>
        <w:pict>
          <v:shape id="图片 20" o:spid="_x0000_i1044" type="#_x0000_t75" style="width:1.8pt;height:3pt;visibility:visible;mso-wrap-style:square">
            <v:imagedata r:id="rId12" o:title=""/>
          </v:shape>
        </w:pict>
      </w:r>
      <w:r w:rsidRPr="0096643A">
        <w:t>C. </w:t>
      </w:r>
      <w:r w:rsidR="00040962">
        <w:rPr>
          <w:noProof/>
          <w:lang w:eastAsia="zh-CN"/>
        </w:rPr>
        <w:pict>
          <v:shape id="图片 21" o:spid="_x0000_i1045" type="#_x0000_t75" style="width:62.4pt;height:50.4pt;visibility:visible;mso-wrap-style:square">
            <v:imagedata r:id="rId24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5.</w:t>
      </w:r>
      <w:r w:rsidRPr="0096643A">
        <w:rPr>
          <w:lang w:eastAsia="zh-CN"/>
        </w:rPr>
        <w:t>如图所示为某几何体的展开图，那么这个几何体的棱的条数为（</w:t>
      </w:r>
      <w:r w:rsidRPr="0096643A">
        <w:rPr>
          <w:lang w:eastAsia="zh-CN"/>
        </w:rPr>
        <w:t xml:space="preserve">   </w:t>
      </w:r>
      <w:r w:rsidRPr="0096643A">
        <w:rPr>
          <w:lang w:eastAsia="zh-CN"/>
        </w:rPr>
        <w:t>）</w:t>
      </w:r>
    </w:p>
    <w:p w:rsidR="00B12B3C" w:rsidRPr="0096643A" w:rsidRDefault="00040962" w:rsidP="0096643A">
      <w:pPr>
        <w:spacing w:after="0" w:line="360" w:lineRule="auto"/>
      </w:pPr>
      <w:r>
        <w:rPr>
          <w:noProof/>
          <w:lang w:eastAsia="zh-CN"/>
        </w:rPr>
        <w:pict>
          <v:shape id="图片 22" o:spid="_x0000_i1046" type="#_x0000_t75" style="width:118.8pt;height:50.4pt;visibility:visible;mso-wrap-style:square">
            <v:imagedata r:id="rId25" o:title=""/>
          </v:shape>
        </w:pict>
      </w:r>
    </w:p>
    <w:p w:rsidR="00B12B3C" w:rsidRPr="0096643A" w:rsidRDefault="0096643A" w:rsidP="0096643A">
      <w:pPr>
        <w:spacing w:after="0" w:line="360" w:lineRule="auto"/>
        <w:ind w:left="150"/>
      </w:pPr>
      <w:r w:rsidRPr="0096643A">
        <w:t>A. 10                                           B. 9                                           C. 8                                           D. 7</w:t>
      </w:r>
    </w:p>
    <w:p w:rsidR="00B12B3C" w:rsidRPr="0096643A" w:rsidRDefault="0096643A" w:rsidP="0096643A">
      <w:pPr>
        <w:spacing w:after="0" w:line="360" w:lineRule="auto"/>
      </w:pPr>
      <w:r w:rsidRPr="0096643A">
        <w:t>6.________</w:t>
      </w:r>
      <w:r w:rsidRPr="0096643A">
        <w:t>是正方体</w:t>
      </w:r>
      <w:r w:rsidRPr="0096643A">
        <w:t xml:space="preserve">. </w:t>
      </w:r>
      <w:r w:rsidRPr="0096643A">
        <w:t>（</w:t>
      </w:r>
      <w:r w:rsidRPr="0096643A">
        <w:t xml:space="preserve">  </w:t>
      </w:r>
      <w:r w:rsidRPr="0096643A">
        <w:t>）</w:t>
      </w:r>
      <w:r w:rsidRPr="0096643A">
        <w:t xml:space="preserve">            </w:t>
      </w:r>
    </w:p>
    <w:p w:rsidR="00B12B3C" w:rsidRPr="0096643A" w:rsidRDefault="0096643A" w:rsidP="0096643A">
      <w:pPr>
        <w:spacing w:after="0" w:line="360" w:lineRule="auto"/>
        <w:ind w:left="150"/>
      </w:pPr>
      <w:r w:rsidRPr="0096643A">
        <w:lastRenderedPageBreak/>
        <w:t xml:space="preserve">A.     </w:t>
      </w:r>
      <w:r w:rsidR="00040962">
        <w:rPr>
          <w:noProof/>
          <w:lang w:eastAsia="zh-CN"/>
        </w:rPr>
        <w:pict>
          <v:shape id="图片 23" o:spid="_x0000_i1047" type="#_x0000_t75" style="width:79.2pt;height:58.2pt;visibility:visible;mso-wrap-style:square">
            <v:imagedata r:id="rId26" o:title=""/>
          </v:shape>
        </w:pict>
      </w:r>
      <w:r w:rsidRPr="0096643A">
        <w:t>              </w:t>
      </w:r>
      <w:r w:rsidR="00040962">
        <w:rPr>
          <w:noProof/>
          <w:lang w:eastAsia="zh-CN"/>
        </w:rPr>
        <w:pict>
          <v:shape id="图片 24" o:spid="_x0000_i1048" type="#_x0000_t75" style="width:.6pt;height:3pt;visibility:visible;mso-wrap-style:square">
            <v:imagedata r:id="rId27" o:title=""/>
          </v:shape>
        </w:pict>
      </w:r>
      <w:r w:rsidRPr="0096643A">
        <w:t>B. </w:t>
      </w:r>
      <w:r w:rsidR="00040962">
        <w:rPr>
          <w:noProof/>
          <w:lang w:eastAsia="zh-CN"/>
        </w:rPr>
        <w:pict>
          <v:shape id="图片 25" o:spid="_x0000_i1049" type="#_x0000_t75" style="width:79.8pt;height:46.8pt;visibility:visible;mso-wrap-style:square">
            <v:imagedata r:id="rId28" o:title=""/>
          </v:shape>
        </w:pict>
      </w:r>
      <w:r w:rsidRPr="0096643A">
        <w:t>              </w:t>
      </w:r>
      <w:r w:rsidR="00040962">
        <w:rPr>
          <w:noProof/>
          <w:lang w:eastAsia="zh-CN"/>
        </w:rPr>
        <w:pict>
          <v:shape id="图片 26" o:spid="_x0000_i1050" type="#_x0000_t75" style="width:.6pt;height:3pt;visibility:visible;mso-wrap-style:square">
            <v:imagedata r:id="rId27" o:title=""/>
          </v:shape>
        </w:pict>
      </w:r>
      <w:r w:rsidRPr="0096643A">
        <w:t>C. </w:t>
      </w:r>
      <w:r w:rsidR="00040962">
        <w:rPr>
          <w:noProof/>
          <w:lang w:eastAsia="zh-CN"/>
        </w:rPr>
        <w:pict>
          <v:shape id="图片 27" o:spid="_x0000_i1051" type="#_x0000_t75" style="width:71.4pt;height:61.8pt;visibility:visible;mso-wrap-style:square">
            <v:imagedata r:id="rId29" o:title=""/>
          </v:shape>
        </w:pict>
      </w:r>
      <w:r w:rsidRPr="0096643A">
        <w:t>              </w:t>
      </w:r>
      <w:r w:rsidR="00040962">
        <w:rPr>
          <w:noProof/>
          <w:lang w:eastAsia="zh-CN"/>
        </w:rPr>
        <w:pict>
          <v:shape id="图片 28" o:spid="_x0000_i1052" type="#_x0000_t75" style="width:.6pt;height:3pt;visibility:visible;mso-wrap-style:square">
            <v:imagedata r:id="rId27" o:title=""/>
          </v:shape>
        </w:pict>
      </w:r>
      <w:r w:rsidRPr="0096643A">
        <w:t>D. </w:t>
      </w:r>
      <w:r w:rsidR="00040962">
        <w:rPr>
          <w:noProof/>
          <w:lang w:eastAsia="zh-CN"/>
        </w:rPr>
        <w:pict>
          <v:shape id="图片 29" o:spid="_x0000_i1053" type="#_x0000_t75" style="width:55.2pt;height:48.6pt;visibility:visible;mso-wrap-style:square">
            <v:imagedata r:id="rId30" o:title=""/>
          </v:shape>
        </w:pic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b/>
          <w:bCs/>
          <w:sz w:val="24"/>
          <w:szCs w:val="24"/>
          <w:lang w:eastAsia="zh-CN"/>
        </w:rPr>
        <w:t>二、判断题</w:t>
      </w:r>
      <w:r w:rsidRPr="0096643A">
        <w:rPr>
          <w:b/>
          <w:bCs/>
          <w:sz w:val="24"/>
          <w:szCs w:val="24"/>
          <w:lang w:eastAsia="zh-CN"/>
        </w:rPr>
        <w:t xml:space="preserve">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7.</w:t>
      </w:r>
      <w:r w:rsidR="007E2B6B" w:rsidRPr="0096643A">
        <w:rPr>
          <w:noProof/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0" o:spid="_x0000_i1054" type="#_x0000_t75" style="width:26.4pt;height:31.8pt;visibility:visible;mso-wrap-style:square">
            <v:imagedata r:id="rId31" o:title=""/>
          </v:shape>
        </w:pict>
      </w:r>
      <w:r w:rsidRPr="0096643A">
        <w:rPr>
          <w:lang w:eastAsia="zh-CN"/>
        </w:rPr>
        <w:t>的形状是圆柱体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8.</w:t>
      </w:r>
      <w:r w:rsidRPr="0096643A">
        <w:rPr>
          <w:lang w:eastAsia="zh-CN"/>
        </w:rPr>
        <w:t>用</w:t>
      </w:r>
      <w:r w:rsidRPr="0096643A">
        <w:rPr>
          <w:lang w:eastAsia="zh-CN"/>
        </w:rPr>
        <w:t>8</w:t>
      </w:r>
      <w:r w:rsidRPr="0096643A">
        <w:rPr>
          <w:lang w:eastAsia="zh-CN"/>
        </w:rPr>
        <w:t>个相同的小正方体就能拼成一个大正方体。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</w:pPr>
      <w:r w:rsidRPr="0096643A">
        <w:t>9.</w:t>
      </w:r>
      <w:r w:rsidRPr="0096643A">
        <w:t>这个纸杯是圆柱。</w:t>
      </w:r>
    </w:p>
    <w:p w:rsidR="00B12B3C" w:rsidRPr="0096643A" w:rsidRDefault="00040962" w:rsidP="0096643A">
      <w:pPr>
        <w:spacing w:after="0" w:line="360" w:lineRule="auto"/>
      </w:pPr>
      <w:r>
        <w:rPr>
          <w:noProof/>
          <w:lang w:eastAsia="zh-CN"/>
        </w:rPr>
        <w:pict>
          <v:shape id="图片 31" o:spid="_x0000_i1055" type="#_x0000_t75" style="width:45pt;height:56.4pt;visibility:visible;mso-wrap-style:square">
            <v:imagedata r:id="rId32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10.</w:t>
      </w:r>
      <w:r w:rsidR="00040962">
        <w:rPr>
          <w:noProof/>
          <w:lang w:eastAsia="zh-CN"/>
        </w:rPr>
        <w:pict>
          <v:shape id="图片 32" o:spid="_x0000_i1056" type="#_x0000_t75" style="width:42.6pt;height:36pt;visibility:visible;mso-wrap-style:square">
            <v:imagedata r:id="rId33" o:title=""/>
          </v:shape>
        </w:pict>
      </w:r>
      <w:r w:rsidRPr="0096643A">
        <w:rPr>
          <w:lang w:eastAsia="zh-CN"/>
        </w:rPr>
        <w:t>是很容易立住的图形。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11.</w:t>
      </w:r>
      <w:r w:rsidR="00040962">
        <w:rPr>
          <w:noProof/>
          <w:lang w:eastAsia="zh-CN"/>
        </w:rPr>
        <w:pict>
          <v:shape id="图片 33" o:spid="_x0000_i1057" type="#_x0000_t75" style="width:42.6pt;height:43.8pt;visibility:visible;mso-wrap-style:square">
            <v:imagedata r:id="rId34" o:title=""/>
          </v:shape>
        </w:pict>
      </w:r>
      <w:r w:rsidRPr="0096643A">
        <w:rPr>
          <w:lang w:eastAsia="zh-CN"/>
        </w:rPr>
        <w:t>是由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</w:t>
      </w: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4" o:spid="_x0000_i1058" type="#_x0000_t75" style="width:32.4pt;height:33pt;visibility:visible;mso-wrap-style:square">
            <v:imagedata r:id="rId35" o:title=""/>
          </v:shape>
        </w:pict>
      </w:r>
      <w:r w:rsidRPr="0096643A">
        <w:rPr>
          <w:lang w:eastAsia="zh-CN"/>
        </w:rPr>
        <w:t>拼成的。</w:t>
      </w:r>
      <w:r w:rsidRPr="0096643A">
        <w:rPr>
          <w:lang w:eastAsia="zh-CN"/>
        </w:rPr>
        <w:t xml:space="preserve">   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b/>
          <w:bCs/>
          <w:sz w:val="24"/>
          <w:szCs w:val="24"/>
          <w:lang w:eastAsia="zh-CN"/>
        </w:rPr>
        <w:t>三、填空题</w:t>
      </w:r>
      <w:r w:rsidRPr="0096643A">
        <w:rPr>
          <w:b/>
          <w:bCs/>
          <w:sz w:val="24"/>
          <w:szCs w:val="24"/>
          <w:lang w:eastAsia="zh-CN"/>
        </w:rPr>
        <w:t xml:space="preserve"> </w:t>
      </w:r>
    </w:p>
    <w:p w:rsidR="00B12B3C" w:rsidRPr="0096643A" w:rsidRDefault="0096643A" w:rsidP="0096643A">
      <w:pPr>
        <w:spacing w:after="0" w:line="360" w:lineRule="auto"/>
      </w:pPr>
      <w:r w:rsidRPr="0096643A">
        <w:t>12.</w:t>
      </w:r>
      <w:r w:rsidRPr="0096643A">
        <w:t>数一数。</w:t>
      </w:r>
      <w:r w:rsidRPr="0096643A">
        <w:t xml:space="preserve">  </w:t>
      </w:r>
    </w:p>
    <w:p w:rsidR="00B12B3C" w:rsidRPr="0096643A" w:rsidRDefault="0096643A" w:rsidP="0096643A">
      <w:pPr>
        <w:spacing w:after="0" w:line="360" w:lineRule="auto"/>
      </w:pPr>
      <w:r w:rsidRPr="0096643A">
        <w:t xml:space="preserve"> </w:t>
      </w:r>
      <w:r w:rsidR="00040962">
        <w:rPr>
          <w:noProof/>
          <w:lang w:eastAsia="zh-CN"/>
        </w:rPr>
        <w:pict>
          <v:shape id="图片 35" o:spid="_x0000_i1059" type="#_x0000_t75" style="width:133.2pt;height:92.4pt;visibility:visible;mso-wrap-style:square">
            <v:imagedata r:id="rId36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6" o:spid="_x0000_i1060" type="#_x0000_t75" style="width:27pt;height:21.6pt;visibility:visible;mso-wrap-style:square">
            <v:imagedata r:id="rId37" o:title=""/>
          </v:shape>
        </w:pic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7" o:spid="_x0000_i1061" type="#_x0000_t75" style="width:23.4pt;height:19.8pt;visibility:visible;mso-wrap-style:square">
            <v:imagedata r:id="rId38" o:title=""/>
          </v:shape>
        </w:pic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8" o:spid="_x0000_i1062" type="#_x0000_t75" style="width:34.8pt;height:18pt;visibility:visible;mso-wrap-style:square">
            <v:imagedata r:id="rId39" o:title=""/>
          </v:shape>
        </w:pic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39" o:spid="_x0000_i1063" type="#_x0000_t75" style="width:27pt;height:18.6pt;visibility:visible;mso-wrap-style:square">
            <v:imagedata r:id="rId40" o:title=""/>
          </v:shape>
        </w:pic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lastRenderedPageBreak/>
        <w:t>13.</w:t>
      </w:r>
      <w:r w:rsidRPr="0096643A">
        <w:rPr>
          <w:lang w:eastAsia="zh-CN"/>
        </w:rPr>
        <w:t>数一数，填一填。</w:t>
      </w:r>
      <w:r w:rsidRPr="0096643A">
        <w:rPr>
          <w:lang w:eastAsia="zh-CN"/>
        </w:rPr>
        <w:br/>
      </w:r>
      <w:r w:rsidR="00040962">
        <w:rPr>
          <w:noProof/>
          <w:lang w:eastAsia="zh-CN"/>
        </w:rPr>
        <w:pict>
          <v:shape id="图片 40" o:spid="_x0000_i1064" type="#_x0000_t75" style="width:161.4pt;height:148.2pt;visibility:visible;mso-wrap-style:square">
            <v:imagedata r:id="rId41" o:title=""/>
          </v:shape>
        </w:pict>
      </w:r>
      <w:r w:rsidRPr="0096643A">
        <w:rPr>
          <w:lang w:eastAsia="zh-CN"/>
        </w:rPr>
        <w:br/>
      </w:r>
      <w:r w:rsidR="00040962">
        <w:rPr>
          <w:noProof/>
          <w:lang w:eastAsia="zh-CN"/>
        </w:rPr>
        <w:pict>
          <v:shape id="图片 41" o:spid="_x0000_i1065" type="#_x0000_t75" style="width:41.4pt;height:18.6pt;visibility:visible;mso-wrap-style:square">
            <v:imagedata r:id="rId42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 xml:space="preserve"> ________</w:t>
      </w:r>
      <w:r w:rsidRPr="0096643A">
        <w:rPr>
          <w:lang w:eastAsia="zh-CN"/>
        </w:rPr>
        <w:t>个，</w:t>
      </w:r>
      <w:r w:rsidR="00040962">
        <w:rPr>
          <w:noProof/>
          <w:lang w:eastAsia="zh-CN"/>
        </w:rPr>
        <w:pict>
          <v:shape id="图片 42" o:spid="_x0000_i1066" type="#_x0000_t75" style="width:33pt;height:25.8pt;visibility:visible;mso-wrap-style:square">
            <v:imagedata r:id="rId43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个，</w:t>
      </w: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43" o:spid="_x0000_i1067" type="#_x0000_t75" style="width:23.4pt;height:27pt;visibility:visible;mso-wrap-style:square">
            <v:imagedata r:id="rId44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个，</w:t>
      </w: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44" o:spid="_x0000_i1068" type="#_x0000_t75" style="width:58.8pt;height:27pt;visibility:visible;mso-wrap-style:square">
            <v:imagedata r:id="rId45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14.</w:t>
      </w:r>
      <w:r w:rsidRPr="0096643A">
        <w:rPr>
          <w:lang w:eastAsia="zh-CN"/>
        </w:rPr>
        <w:t>从左边起第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个是</w:t>
      </w: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45" o:spid="_x0000_i1069" type="#_x0000_t75" style="width:33pt;height:35.4pt;visibility:visible;mso-wrap-style:square">
            <v:imagedata r:id="rId46" o:title=""/>
          </v:shape>
        </w:pict>
      </w:r>
      <w:r w:rsidRPr="0096643A">
        <w:rPr>
          <w:lang w:eastAsia="zh-CN"/>
        </w:rPr>
        <w:t>。</w:t>
      </w:r>
      <w:r w:rsidRPr="0096643A">
        <w:rPr>
          <w:lang w:eastAsia="zh-CN"/>
        </w:rPr>
        <w:br/>
        <w:t xml:space="preserve">    </w:t>
      </w:r>
      <w:r w:rsidR="00040962">
        <w:rPr>
          <w:noProof/>
          <w:lang w:eastAsia="zh-CN"/>
        </w:rPr>
        <w:pict>
          <v:shape id="图片 46" o:spid="_x0000_i1070" type="#_x0000_t75" style="width:347.4pt;height:48.6pt;visibility:visible;mso-wrap-style:square">
            <v:imagedata r:id="rId47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15.</w:t>
      </w:r>
      <w:r w:rsidRPr="0096643A">
        <w:rPr>
          <w:lang w:eastAsia="zh-CN"/>
        </w:rPr>
        <w:t>把下列物体分成两类，填写像一个序号</w:t>
      </w:r>
    </w:p>
    <w:p w:rsidR="00B12B3C" w:rsidRPr="0096643A" w:rsidRDefault="00040962" w:rsidP="0096643A">
      <w:pPr>
        <w:spacing w:after="0" w:line="360" w:lineRule="auto"/>
      </w:pPr>
      <w:r>
        <w:rPr>
          <w:noProof/>
          <w:lang w:eastAsia="zh-CN"/>
        </w:rPr>
        <w:pict>
          <v:shape id="图片 47" o:spid="_x0000_i1071" type="#_x0000_t75" style="width:251.4pt;height:66pt;visibility:visible;mso-wrap-style:square">
            <v:imagedata r:id="rId48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平面图形：</w:t>
      </w:r>
      <w:r w:rsidRPr="0096643A">
        <w:rPr>
          <w:lang w:eastAsia="zh-CN"/>
        </w:rPr>
        <w:t>________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立体图形：</w:t>
      </w:r>
      <w:r w:rsidRPr="0096643A">
        <w:rPr>
          <w:lang w:eastAsia="zh-CN"/>
        </w:rPr>
        <w:t>________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b/>
          <w:bCs/>
          <w:sz w:val="24"/>
          <w:szCs w:val="24"/>
          <w:lang w:eastAsia="zh-CN"/>
        </w:rPr>
        <w:t>四、解答题</w:t>
      </w:r>
      <w:r w:rsidRPr="0096643A">
        <w:rPr>
          <w:b/>
          <w:bCs/>
          <w:sz w:val="24"/>
          <w:szCs w:val="24"/>
          <w:lang w:eastAsia="zh-CN"/>
        </w:rPr>
        <w:t xml:space="preserve">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16.</w:t>
      </w:r>
      <w:r w:rsidRPr="0096643A">
        <w:rPr>
          <w:lang w:eastAsia="zh-CN"/>
        </w:rPr>
        <w:t>仔细观察下图，数一数，填一填。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</w:pPr>
      <w:r w:rsidRPr="0096643A">
        <w:rPr>
          <w:lang w:eastAsia="zh-CN"/>
        </w:rPr>
        <w:t xml:space="preserve"> </w:t>
      </w:r>
      <w:r w:rsidR="00040962">
        <w:rPr>
          <w:noProof/>
          <w:lang w:eastAsia="zh-CN"/>
        </w:rPr>
        <w:pict>
          <v:shape id="图片 48" o:spid="_x0000_i1072" type="#_x0000_t75" style="width:416.4pt;height:60.6pt;visibility:visible;mso-wrap-style:square">
            <v:imagedata r:id="rId49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）一共有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个图形。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）从左边数起，球是第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个，这个球的右边有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个长方体、</w:t>
      </w:r>
      <w:r w:rsidRPr="0096643A">
        <w:rPr>
          <w:lang w:eastAsia="zh-CN"/>
        </w:rPr>
        <w:t>________</w:t>
      </w:r>
      <w:r w:rsidRPr="0096643A">
        <w:rPr>
          <w:lang w:eastAsia="zh-CN"/>
        </w:rPr>
        <w:t>个圆柱。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（</w:t>
      </w:r>
      <w:r w:rsidRPr="0096643A">
        <w:rPr>
          <w:lang w:eastAsia="zh-CN"/>
        </w:rPr>
        <w:t>3</w:t>
      </w:r>
      <w:r w:rsidRPr="0096643A">
        <w:rPr>
          <w:lang w:eastAsia="zh-CN"/>
        </w:rPr>
        <w:t>）把右边的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个图形圈起来。</w:t>
      </w:r>
      <w:r w:rsidRPr="0096643A">
        <w:rPr>
          <w:lang w:eastAsia="zh-CN"/>
        </w:rPr>
        <w:t xml:space="preserve">    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b/>
          <w:bCs/>
          <w:sz w:val="24"/>
          <w:szCs w:val="24"/>
          <w:lang w:eastAsia="zh-CN"/>
        </w:rPr>
        <w:t>五、综合题</w:t>
      </w:r>
      <w:r w:rsidRPr="0096643A">
        <w:rPr>
          <w:b/>
          <w:bCs/>
          <w:sz w:val="24"/>
          <w:szCs w:val="24"/>
          <w:lang w:eastAsia="zh-CN"/>
        </w:rPr>
        <w:t xml:space="preserve">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17.</w:t>
      </w:r>
      <w:r w:rsidRPr="0096643A">
        <w:rPr>
          <w:lang w:eastAsia="zh-CN"/>
        </w:rPr>
        <w:t>数一数，填一填。</w:t>
      </w:r>
      <w:r w:rsidRPr="0096643A">
        <w:rPr>
          <w:lang w:eastAsia="zh-CN"/>
        </w:rPr>
        <w:t xml:space="preserve">  </w:t>
      </w:r>
      <w:r w:rsidRPr="0096643A">
        <w:rPr>
          <w:lang w:eastAsia="zh-CN"/>
        </w:rPr>
        <w:br/>
        <w:t xml:space="preserve">    </w:t>
      </w:r>
    </w:p>
    <w:p w:rsidR="00B12B3C" w:rsidRPr="0096643A" w:rsidRDefault="0096643A" w:rsidP="0096643A">
      <w:pPr>
        <w:spacing w:after="0" w:line="360" w:lineRule="auto"/>
      </w:pPr>
      <w:r w:rsidRPr="0096643A">
        <w:t>（</w:t>
      </w:r>
      <w:r w:rsidRPr="0096643A">
        <w:t>1</w:t>
      </w:r>
      <w:r w:rsidRPr="0096643A">
        <w:t>）</w:t>
      </w:r>
      <w:r w:rsidR="00040962">
        <w:rPr>
          <w:noProof/>
          <w:lang w:eastAsia="zh-CN"/>
        </w:rPr>
        <w:pict>
          <v:shape id="图片 49" o:spid="_x0000_i1073" type="#_x0000_t75" style="width:163.2pt;height:63pt;visibility:visible;mso-wrap-style:square">
            <v:imagedata r:id="rId50" o:title=""/>
          </v:shape>
        </w:pic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</w:tblGrid>
      <w:tr w:rsidR="00B12B3C" w:rsidRPr="0096643A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040962" w:rsidP="0096643A">
            <w:pPr>
              <w:spacing w:after="0" w:line="360" w:lineRule="auto"/>
            </w:pPr>
            <w:r>
              <w:rPr>
                <w:noProof/>
                <w:lang w:eastAsia="zh-CN"/>
              </w:rPr>
              <w:pict>
                <v:shape id="图片 50" o:spid="_x0000_i1074" type="#_x0000_t75" style="width:39.6pt;height:28.8pt;visibility:visible;mso-wrap-style:square">
                  <v:imagedata r:id="rId51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040962" w:rsidP="0096643A">
            <w:pPr>
              <w:spacing w:after="0" w:line="360" w:lineRule="auto"/>
            </w:pPr>
            <w:r>
              <w:rPr>
                <w:noProof/>
                <w:lang w:eastAsia="zh-CN"/>
              </w:rPr>
              <w:pict>
                <v:shape id="图片 51" o:spid="_x0000_i1075" type="#_x0000_t75" style="width:27pt;height:25.8pt;visibility:visible;mso-wrap-style:square">
                  <v:imagedata r:id="rId52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040962" w:rsidP="0096643A">
            <w:pPr>
              <w:spacing w:after="0" w:line="360" w:lineRule="auto"/>
            </w:pPr>
            <w:r>
              <w:rPr>
                <w:noProof/>
                <w:lang w:eastAsia="zh-CN"/>
              </w:rPr>
              <w:pict>
                <v:shape id="图片 52" o:spid="_x0000_i1076" type="#_x0000_t75" style="width:15pt;height:31.8pt;visibility:visible;mso-wrap-style:square">
                  <v:imagedata r:id="rId53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040962" w:rsidP="0096643A">
            <w:pPr>
              <w:spacing w:after="0" w:line="360" w:lineRule="auto"/>
            </w:pPr>
            <w:r>
              <w:rPr>
                <w:noProof/>
                <w:lang w:eastAsia="zh-CN"/>
              </w:rPr>
              <w:pict>
                <v:shape id="图片 53" o:spid="_x0000_i1077" type="#_x0000_t75" style="width:18.6pt;height:18.6pt;visibility:visible;mso-wrap-style:square">
                  <v:imagedata r:id="rId54" o:title=""/>
                </v:shape>
              </w:pict>
            </w:r>
          </w:p>
        </w:tc>
      </w:tr>
      <w:tr w:rsidR="00B12B3C" w:rsidRPr="0096643A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96643A" w:rsidP="0096643A">
            <w:pPr>
              <w:spacing w:after="0" w:line="360" w:lineRule="auto"/>
            </w:pPr>
            <w:r w:rsidRPr="0096643A">
              <w:t>________</w:t>
            </w:r>
            <w:r w:rsidRPr="0096643A">
              <w:t>个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96643A" w:rsidP="0096643A">
            <w:pPr>
              <w:spacing w:after="0" w:line="360" w:lineRule="auto"/>
            </w:pPr>
            <w:r w:rsidRPr="0096643A">
              <w:t>________</w:t>
            </w:r>
            <w:r w:rsidRPr="0096643A">
              <w:t>个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96643A" w:rsidP="0096643A">
            <w:pPr>
              <w:spacing w:after="0" w:line="360" w:lineRule="auto"/>
            </w:pPr>
            <w:r w:rsidRPr="0096643A">
              <w:t>________</w:t>
            </w:r>
            <w:r w:rsidRPr="0096643A">
              <w:t>个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B3C" w:rsidRPr="0096643A" w:rsidRDefault="0096643A" w:rsidP="0096643A">
            <w:pPr>
              <w:spacing w:after="0" w:line="360" w:lineRule="auto"/>
            </w:pPr>
            <w:r w:rsidRPr="0096643A">
              <w:t>________</w:t>
            </w:r>
            <w:r w:rsidRPr="0096643A">
              <w:t>个</w:t>
            </w:r>
          </w:p>
        </w:tc>
      </w:tr>
    </w:tbl>
    <w:p w:rsidR="00B12B3C" w:rsidRPr="0096643A" w:rsidRDefault="0096643A" w:rsidP="0096643A">
      <w:pPr>
        <w:spacing w:after="0" w:line="360" w:lineRule="auto"/>
      </w:pPr>
      <w:r w:rsidRPr="0096643A">
        <w:t>（</w:t>
      </w:r>
      <w:r w:rsidRPr="0096643A">
        <w:t>2</w:t>
      </w:r>
      <w:r w:rsidRPr="0096643A">
        <w:t>）</w:t>
      </w:r>
      <w:r w:rsidRPr="0096643A">
        <w:t>________</w:t>
      </w:r>
      <w:r w:rsidRPr="0096643A">
        <w:t>和</w:t>
      </w:r>
      <w:r w:rsidRPr="0096643A">
        <w:t>________</w:t>
      </w:r>
      <w:r w:rsidRPr="0096643A">
        <w:t>同样多。</w:t>
      </w:r>
      <w:r w:rsidRPr="0096643A">
        <w:t xml:space="preserve">    </w:t>
      </w:r>
    </w:p>
    <w:p w:rsidR="00B12B3C" w:rsidRPr="0096643A" w:rsidRDefault="0096643A" w:rsidP="0096643A">
      <w:pPr>
        <w:spacing w:after="0" w:line="360" w:lineRule="auto"/>
      </w:pPr>
      <w:r w:rsidRPr="0096643A">
        <w:t>（</w:t>
      </w:r>
      <w:r w:rsidRPr="0096643A">
        <w:t>3</w:t>
      </w:r>
      <w:r w:rsidRPr="0096643A">
        <w:t>）</w:t>
      </w:r>
      <w:r w:rsidR="00040962">
        <w:rPr>
          <w:noProof/>
          <w:lang w:eastAsia="zh-CN"/>
        </w:rPr>
        <w:pict>
          <v:shape id="图片 54" o:spid="_x0000_i1078" type="#_x0000_t75" style="width:18.6pt;height:18.6pt;visibility:visible;mso-wrap-style:square">
            <v:imagedata r:id="rId55" o:title=""/>
          </v:shape>
        </w:pict>
      </w:r>
      <w:r w:rsidRPr="0096643A">
        <w:t>和</w:t>
      </w:r>
      <w:r w:rsidRPr="0096643A">
        <w:t xml:space="preserve"> </w:t>
      </w:r>
      <w:r w:rsidR="00040962">
        <w:rPr>
          <w:noProof/>
          <w:lang w:eastAsia="zh-CN"/>
        </w:rPr>
        <w:pict>
          <v:shape id="图片 55" o:spid="_x0000_i1079" type="#_x0000_t75" style="width:15pt;height:31.8pt;visibility:visible;mso-wrap-style:square">
            <v:imagedata r:id="rId53" o:title=""/>
          </v:shape>
        </w:pict>
      </w:r>
      <w:r w:rsidRPr="0096643A">
        <w:t>一共有</w:t>
      </w:r>
      <w:r w:rsidRPr="0096643A">
        <w:t>________</w:t>
      </w:r>
      <w:r w:rsidRPr="0096643A">
        <w:t>个。</w:t>
      </w:r>
      <w:r w:rsidRPr="0096643A">
        <w:t xml:space="preserve">    </w:t>
      </w:r>
    </w:p>
    <w:p w:rsidR="00B12B3C" w:rsidRPr="0096643A" w:rsidRDefault="0096643A" w:rsidP="0096643A">
      <w:pPr>
        <w:spacing w:after="0" w:line="360" w:lineRule="auto"/>
      </w:pPr>
      <w:r w:rsidRPr="0096643A">
        <w:t>（</w:t>
      </w:r>
      <w:r w:rsidRPr="0096643A">
        <w:t>4</w:t>
      </w:r>
      <w:r w:rsidRPr="0096643A">
        <w:t>）</w:t>
      </w:r>
      <w:r w:rsidR="00040962">
        <w:rPr>
          <w:noProof/>
          <w:lang w:eastAsia="zh-CN"/>
        </w:rPr>
        <w:pict>
          <v:shape id="图片 56" o:spid="_x0000_i1080" type="#_x0000_t75" style="width:27pt;height:25.8pt;visibility:visible;mso-wrap-style:square">
            <v:imagedata r:id="rId56" o:title=""/>
          </v:shape>
        </w:pict>
      </w:r>
      <w:r w:rsidRPr="0096643A">
        <w:t>比</w:t>
      </w:r>
      <w:r w:rsidRPr="0096643A">
        <w:t xml:space="preserve"> </w:t>
      </w:r>
      <w:r w:rsidR="00040962">
        <w:rPr>
          <w:noProof/>
          <w:lang w:eastAsia="zh-CN"/>
        </w:rPr>
        <w:pict>
          <v:shape id="图片 57" o:spid="_x0000_i1081" type="#_x0000_t75" style="width:39.6pt;height:28.8pt;visibility:visible;mso-wrap-style:square">
            <v:imagedata r:id="rId57" o:title=""/>
          </v:shape>
        </w:pict>
      </w:r>
      <w:r w:rsidRPr="0096643A">
        <w:t>少</w:t>
      </w:r>
      <w:r w:rsidRPr="0096643A">
        <w:t>________</w:t>
      </w:r>
      <w:r w:rsidRPr="0096643A">
        <w:t>个。</w:t>
      </w:r>
      <w:r w:rsidRPr="0096643A">
        <w:br/>
        <w:t xml:space="preserve">    </w:t>
      </w:r>
    </w:p>
    <w:p w:rsidR="00B12B3C" w:rsidRPr="0096643A" w:rsidRDefault="0096643A" w:rsidP="0096643A">
      <w:pPr>
        <w:spacing w:line="360" w:lineRule="auto"/>
      </w:pPr>
      <w:r w:rsidRPr="0096643A">
        <w:rPr>
          <w:b/>
          <w:bCs/>
          <w:sz w:val="24"/>
          <w:szCs w:val="24"/>
        </w:rPr>
        <w:t>六、应用题</w:t>
      </w:r>
      <w:r w:rsidRPr="0096643A">
        <w:rPr>
          <w:b/>
          <w:bCs/>
          <w:sz w:val="24"/>
          <w:szCs w:val="24"/>
        </w:rPr>
        <w:t xml:space="preserve">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18.3</w:t>
      </w:r>
      <w:r w:rsidRPr="0096643A">
        <w:rPr>
          <w:lang w:eastAsia="zh-CN"/>
        </w:rPr>
        <w:t>个棱长都是</w:t>
      </w:r>
      <w:r w:rsidRPr="0096643A">
        <w:rPr>
          <w:lang w:eastAsia="zh-CN"/>
        </w:rPr>
        <w:t>10 cm</w:t>
      </w:r>
      <w:r w:rsidRPr="0096643A">
        <w:rPr>
          <w:lang w:eastAsia="zh-CN"/>
        </w:rPr>
        <w:t>的正方体堆放在墙角处（如下图），露在外面的面积是多少</w:t>
      </w:r>
      <w:r w:rsidR="00040962">
        <w:rPr>
          <w:noProof/>
          <w:lang w:eastAsia="zh-CN"/>
        </w:rPr>
        <w:pict>
          <v:shape id="图片 58" o:spid="_x0000_i1082" type="#_x0000_t75" style="width:18.6pt;height:9.6pt;visibility:visible;mso-wrap-style:square">
            <v:imagedata r:id="rId58" o:title=""/>
          </v:shape>
        </w:pict>
      </w:r>
      <w:r w:rsidRPr="0096643A">
        <w:rPr>
          <w:lang w:eastAsia="zh-CN"/>
        </w:rPr>
        <w:t>？</w:t>
      </w:r>
      <w:r w:rsidRPr="0096643A">
        <w:rPr>
          <w:lang w:eastAsia="zh-CN"/>
        </w:rPr>
        <w:br/>
      </w:r>
      <w:r w:rsidR="00040962">
        <w:rPr>
          <w:noProof/>
          <w:lang w:eastAsia="zh-CN"/>
        </w:rPr>
        <w:pict>
          <v:shape id="图片 59" o:spid="_x0000_i1083" type="#_x0000_t75" style="width:143.4pt;height:121.2pt;visibility:visible;mso-wrap-style:square">
            <v:imagedata r:id="rId59" o:title=""/>
          </v:shape>
        </w:pic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br w:type="page"/>
      </w:r>
    </w:p>
    <w:p w:rsidR="00B12B3C" w:rsidRPr="0096643A" w:rsidRDefault="0096643A" w:rsidP="0096643A">
      <w:pPr>
        <w:spacing w:line="360" w:lineRule="auto"/>
        <w:jc w:val="center"/>
        <w:rPr>
          <w:lang w:eastAsia="zh-CN"/>
        </w:rPr>
      </w:pPr>
      <w:r w:rsidRPr="0096643A">
        <w:rPr>
          <w:b/>
          <w:bCs/>
          <w:sz w:val="28"/>
          <w:szCs w:val="28"/>
          <w:lang w:eastAsia="zh-CN"/>
        </w:rPr>
        <w:t>参考答案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一、单选题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B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【解析】【解答】解：</w:t>
      </w:r>
      <w:r w:rsidRPr="0096643A">
        <w:rPr>
          <w:lang w:eastAsia="zh-CN"/>
        </w:rPr>
        <w:t>A</w:t>
      </w:r>
      <w:r w:rsidRPr="0096643A">
        <w:rPr>
          <w:lang w:eastAsia="zh-CN"/>
        </w:rPr>
        <w:t>项中有</w:t>
      </w:r>
      <w:r w:rsidRPr="0096643A">
        <w:rPr>
          <w:lang w:eastAsia="zh-CN"/>
        </w:rPr>
        <w:t>5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0" o:spid="_x0000_i1084" type="#_x0000_t75" style="width:33.6pt;height:37.8pt;visibility:visible;mso-wrap-style:square">
            <v:imagedata r:id="rId10" o:title=""/>
          </v:shape>
        </w:pict>
      </w:r>
      <w:r w:rsidRPr="0096643A">
        <w:rPr>
          <w:lang w:eastAsia="zh-CN"/>
        </w:rPr>
        <w:t>；</w:t>
      </w:r>
      <w:r w:rsidRPr="0096643A">
        <w:rPr>
          <w:lang w:eastAsia="zh-CN"/>
        </w:rPr>
        <w:t>B</w:t>
      </w:r>
      <w:r w:rsidRPr="0096643A">
        <w:rPr>
          <w:lang w:eastAsia="zh-CN"/>
        </w:rPr>
        <w:t>项中有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1" o:spid="_x0000_i1085" type="#_x0000_t75" style="width:33.6pt;height:37.8pt;visibility:visible;mso-wrap-style:square">
            <v:imagedata r:id="rId10" o:title=""/>
          </v:shape>
        </w:pict>
      </w:r>
      <w:r w:rsidRPr="0096643A">
        <w:rPr>
          <w:lang w:eastAsia="zh-CN"/>
        </w:rPr>
        <w:t>；</w:t>
      </w:r>
      <w:r w:rsidRPr="0096643A">
        <w:rPr>
          <w:lang w:eastAsia="zh-CN"/>
        </w:rPr>
        <w:t>C</w:t>
      </w:r>
      <w:r w:rsidRPr="0096643A">
        <w:rPr>
          <w:lang w:eastAsia="zh-CN"/>
        </w:rPr>
        <w:t>项中有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2" o:spid="_x0000_i1086" type="#_x0000_t75" style="width:33.6pt;height:37.8pt;visibility:visible;mso-wrap-style:square">
            <v:imagedata r:id="rId10" o:title=""/>
          </v:shape>
        </w:pict>
      </w:r>
      <w:r w:rsidRPr="0096643A">
        <w:rPr>
          <w:lang w:eastAsia="zh-CN"/>
        </w:rPr>
        <w:t>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故答案为：</w:t>
      </w:r>
      <w:r w:rsidRPr="0096643A">
        <w:rPr>
          <w:lang w:eastAsia="zh-CN"/>
        </w:rPr>
        <w:t>B</w:t>
      </w:r>
      <w:r w:rsidRPr="0096643A">
        <w:rPr>
          <w:lang w:eastAsia="zh-CN"/>
        </w:rPr>
        <w:t>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【分析】数出每个选项中</w:t>
      </w:r>
      <w:r w:rsidR="00040962">
        <w:rPr>
          <w:noProof/>
          <w:lang w:eastAsia="zh-CN"/>
        </w:rPr>
        <w:pict>
          <v:shape id="图片 63" o:spid="_x0000_i1087" type="#_x0000_t75" style="width:33.6pt;height:37.8pt;visibility:visible;mso-wrap-style:square">
            <v:imagedata r:id="rId10" o:title=""/>
          </v:shape>
        </w:pict>
      </w:r>
      <w:r w:rsidRPr="0096643A">
        <w:rPr>
          <w:lang w:eastAsia="zh-CN"/>
        </w:rPr>
        <w:t>的个数作答即可。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2.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D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【解析】【解答】由图可知，第四个是正方体。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【分析】正方体有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个平平的面，每个面是一模一样的正方形，由此可知，只有第四个符合，其余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个均是平面图形。本题考查立体图形的分类及识别。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3.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A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【解析】【解答】第一个是正方体，第二个是长方体。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【分析】正方体和是特殊的长方体，正方体的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个面都是一模一样的正方形。本题考查立体图形的分类及识别。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4.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C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【解析】【解答】由立体图形的分类及识别可知，图中的门的钥匙孔是圆形的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，所以只有圆形的钥匙才能打开房门。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【分析】长方体的面是长方形，三棱柱的侧面中有三角形，圆柱有两个底面是圆形，本题考查立体图形的分类及识别。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5.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B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【解析】【解答】解：这个几何体左右两个面是三角形，另外三个面是长方形，两个三角形有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条棱，只剩下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个长方形的</w:t>
      </w:r>
      <w:r w:rsidRPr="0096643A">
        <w:rPr>
          <w:lang w:eastAsia="zh-CN"/>
        </w:rPr>
        <w:t>3</w:t>
      </w:r>
      <w:r w:rsidRPr="0096643A">
        <w:rPr>
          <w:lang w:eastAsia="zh-CN"/>
        </w:rPr>
        <w:t>条棱，共</w:t>
      </w:r>
      <w:r w:rsidRPr="0096643A">
        <w:rPr>
          <w:lang w:eastAsia="zh-CN"/>
        </w:rPr>
        <w:t>6+3=9(</w:t>
      </w:r>
      <w:r w:rsidRPr="0096643A">
        <w:rPr>
          <w:lang w:eastAsia="zh-CN"/>
        </w:rPr>
        <w:t>条</w:t>
      </w:r>
      <w:r w:rsidRPr="0096643A">
        <w:rPr>
          <w:lang w:eastAsia="zh-CN"/>
        </w:rPr>
        <w:t>)</w:t>
      </w:r>
      <w:r w:rsidRPr="0096643A">
        <w:rPr>
          <w:lang w:eastAsia="zh-CN"/>
        </w:rPr>
        <w:br/>
      </w:r>
      <w:r w:rsidRPr="0096643A">
        <w:rPr>
          <w:lang w:eastAsia="zh-CN"/>
        </w:rPr>
        <w:t>故答案为：</w:t>
      </w:r>
      <w:r w:rsidRPr="0096643A">
        <w:rPr>
          <w:lang w:eastAsia="zh-CN"/>
        </w:rPr>
        <w:t>B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【分析】这个几何体左右两个三角形的边与长方形的宽是重合的，三个长方形的长也是重合的，一定要去掉重合的棱的条数</w:t>
      </w:r>
      <w:r w:rsidRPr="0096643A">
        <w:rPr>
          <w:lang w:eastAsia="zh-CN"/>
        </w:rPr>
        <w:t>.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6.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D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二、判断题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7.</w:t>
      </w:r>
      <w:r w:rsidRPr="0096643A">
        <w:rPr>
          <w:lang w:eastAsia="zh-CN"/>
        </w:rPr>
        <w:t>【答案】错误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8.</w:t>
      </w:r>
      <w:r w:rsidRPr="0096643A">
        <w:rPr>
          <w:lang w:eastAsia="zh-CN"/>
        </w:rPr>
        <w:t>【答案】正确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【解析】【解答】用</w:t>
      </w:r>
      <w:r w:rsidRPr="0096643A">
        <w:rPr>
          <w:lang w:eastAsia="zh-CN"/>
        </w:rPr>
        <w:t>8</w:t>
      </w:r>
      <w:r w:rsidRPr="0096643A">
        <w:rPr>
          <w:lang w:eastAsia="zh-CN"/>
        </w:rPr>
        <w:t>个相同的小正方体方能拼成一个大正方体。</w:t>
      </w:r>
      <w:r w:rsidRPr="0096643A">
        <w:rPr>
          <w:lang w:eastAsia="zh-CN"/>
        </w:rPr>
        <w:br/>
      </w:r>
      <w:r w:rsidRPr="0096643A">
        <w:rPr>
          <w:lang w:eastAsia="zh-CN"/>
        </w:rPr>
        <w:t>【分析】最小的用个小正方体可以搭成一个大的正方体，如果再大一点的正方体应该用</w:t>
      </w:r>
      <w:r w:rsidRPr="0096643A">
        <w:rPr>
          <w:lang w:eastAsia="zh-CN"/>
        </w:rPr>
        <w:t>4</w:t>
      </w:r>
      <w:r w:rsidRPr="0096643A">
        <w:rPr>
          <w:lang w:eastAsia="zh-CN"/>
        </w:rPr>
        <w:t>的倍数个小正方体方能拼成一个大正方体，即</w:t>
      </w:r>
      <w:r w:rsidRPr="0096643A">
        <w:rPr>
          <w:lang w:eastAsia="zh-CN"/>
        </w:rPr>
        <w:t>64</w:t>
      </w:r>
      <w:r w:rsidRPr="0096643A">
        <w:rPr>
          <w:lang w:eastAsia="zh-CN"/>
        </w:rPr>
        <w:t>个。本题考查立体图形的分类及识别。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9.</w:t>
      </w:r>
      <w:r w:rsidRPr="0096643A">
        <w:rPr>
          <w:lang w:eastAsia="zh-CN"/>
        </w:rPr>
        <w:t>【答案】错误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10.</w:t>
      </w:r>
      <w:r w:rsidRPr="0096643A">
        <w:rPr>
          <w:lang w:eastAsia="zh-CN"/>
        </w:rPr>
        <w:t>【答案】错误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【解析】【解答】球和圆柱都是的侧面都是曲面，所以这个图形不容易立住</w:t>
      </w:r>
      <w:r w:rsidRPr="0096643A">
        <w:rPr>
          <w:lang w:eastAsia="zh-CN"/>
        </w:rPr>
        <w:t>.</w:t>
      </w:r>
      <w:r w:rsidRPr="0096643A">
        <w:rPr>
          <w:lang w:eastAsia="zh-CN"/>
        </w:rPr>
        <w:t>【分析】这道题主要考查了学生对立体图形的认识，解答此题时可以根据题意，找来球和圆柱体进行实际操作，这要很容易得出答案。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11.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错误</w:t>
      </w:r>
      <w:r w:rsidRPr="0096643A">
        <w:rPr>
          <w:lang w:eastAsia="zh-CN"/>
        </w:rPr>
        <w:t xml:space="preserve">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【解析】【解答】解：图中是由</w:t>
      </w:r>
      <w:r w:rsidRPr="0096643A">
        <w:rPr>
          <w:lang w:eastAsia="zh-CN"/>
        </w:rPr>
        <w:t>8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4" o:spid="_x0000_i1088" type="#_x0000_t75" style="width:32.4pt;height:33pt;visibility:visible;mso-wrap-style:square">
            <v:imagedata r:id="rId35" o:title=""/>
          </v:shape>
        </w:pict>
      </w:r>
      <w:r w:rsidRPr="0096643A">
        <w:rPr>
          <w:lang w:eastAsia="zh-CN"/>
        </w:rPr>
        <w:t>拼成的。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故答案为：错误。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【分析】从图中可以看出上面一层有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5" o:spid="_x0000_i1089" type="#_x0000_t75" style="width:32.4pt;height:33pt;visibility:visible;mso-wrap-style:square">
            <v:imagedata r:id="rId35" o:title=""/>
          </v:shape>
        </w:pict>
      </w:r>
      <w:r w:rsidRPr="0096643A">
        <w:rPr>
          <w:lang w:eastAsia="zh-CN"/>
        </w:rPr>
        <w:t>，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下面一层有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6" o:spid="_x0000_i1090" type="#_x0000_t75" style="width:32.4pt;height:33pt;visibility:visible;mso-wrap-style:square">
            <v:imagedata r:id="rId35" o:title=""/>
          </v:shape>
        </w:pict>
      </w:r>
      <w:r w:rsidRPr="0096643A">
        <w:rPr>
          <w:lang w:eastAsia="zh-CN"/>
        </w:rPr>
        <w:t>，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一共有</w:t>
      </w:r>
      <w:r w:rsidRPr="0096643A">
        <w:rPr>
          <w:lang w:eastAsia="zh-CN"/>
        </w:rPr>
        <w:t>8</w:t>
      </w:r>
      <w:r w:rsidRPr="0096643A">
        <w:rPr>
          <w:lang w:eastAsia="zh-CN"/>
        </w:rPr>
        <w:t>个</w:t>
      </w:r>
      <w:r w:rsidR="00040962">
        <w:rPr>
          <w:noProof/>
          <w:lang w:eastAsia="zh-CN"/>
        </w:rPr>
        <w:pict>
          <v:shape id="图片 67" o:spid="_x0000_i1091" type="#_x0000_t75" style="width:32.4pt;height:33pt;visibility:visible;mso-wrap-style:square">
            <v:imagedata r:id="rId35" o:title=""/>
          </v:shape>
        </w:pict>
      </w:r>
      <w:r w:rsidRPr="0096643A">
        <w:rPr>
          <w:lang w:eastAsia="zh-CN"/>
        </w:rPr>
        <w:t>。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三、填空题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12.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3</w:t>
      </w:r>
      <w:r w:rsidRPr="0096643A">
        <w:rPr>
          <w:lang w:eastAsia="zh-CN"/>
        </w:rPr>
        <w:t>；</w:t>
      </w:r>
      <w:r w:rsidRPr="0096643A">
        <w:rPr>
          <w:lang w:eastAsia="zh-CN"/>
        </w:rPr>
        <w:t>2</w:t>
      </w:r>
      <w:r w:rsidRPr="0096643A">
        <w:rPr>
          <w:lang w:eastAsia="zh-CN"/>
        </w:rPr>
        <w:t>；</w:t>
      </w:r>
      <w:r w:rsidRPr="0096643A">
        <w:rPr>
          <w:lang w:eastAsia="zh-CN"/>
        </w:rPr>
        <w:t>4</w:t>
      </w:r>
      <w:r w:rsidRPr="0096643A">
        <w:rPr>
          <w:lang w:eastAsia="zh-CN"/>
        </w:rPr>
        <w:t>；</w:t>
      </w:r>
      <w:r w:rsidRPr="0096643A">
        <w:rPr>
          <w:lang w:eastAsia="zh-CN"/>
        </w:rPr>
        <w:t xml:space="preserve">4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【解析】【解答】解：</w:t>
      </w:r>
      <w:r w:rsidR="00040962">
        <w:rPr>
          <w:noProof/>
          <w:lang w:eastAsia="zh-CN"/>
        </w:rPr>
        <w:pict>
          <v:shape id="图片 68" o:spid="_x0000_i1092" type="#_x0000_t75" style="width:27pt;height:21.6pt;visibility:visible;mso-wrap-style:square">
            <v:imagedata r:id="rId37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个；</w:t>
      </w:r>
      <w:r w:rsidR="00040962">
        <w:rPr>
          <w:noProof/>
          <w:lang w:eastAsia="zh-CN"/>
        </w:rPr>
        <w:pict>
          <v:shape id="图片 69" o:spid="_x0000_i1093" type="#_x0000_t75" style="width:23.4pt;height:19.8pt;visibility:visible;mso-wrap-style:square">
            <v:imagedata r:id="rId38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2</w:t>
      </w:r>
      <w:r w:rsidRPr="0096643A">
        <w:rPr>
          <w:lang w:eastAsia="zh-CN"/>
        </w:rPr>
        <w:t>个；</w:t>
      </w:r>
      <w:r w:rsidR="00040962">
        <w:rPr>
          <w:noProof/>
          <w:lang w:eastAsia="zh-CN"/>
        </w:rPr>
        <w:pict>
          <v:shape id="图片 70" o:spid="_x0000_i1094" type="#_x0000_t75" style="width:34.8pt;height:18pt;visibility:visible;mso-wrap-style:square">
            <v:imagedata r:id="rId39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个；</w:t>
      </w:r>
      <w:r w:rsidR="00040962">
        <w:rPr>
          <w:noProof/>
          <w:lang w:eastAsia="zh-CN"/>
        </w:rPr>
        <w:pict>
          <v:shape id="图片 71" o:spid="_x0000_i1095" type="#_x0000_t75" style="width:27pt;height:18.6pt;visibility:visible;mso-wrap-style:square">
            <v:imagedata r:id="rId40" o:title=""/>
          </v:shape>
        </w:pict>
      </w:r>
      <w:r w:rsidRPr="0096643A">
        <w:rPr>
          <w:lang w:eastAsia="zh-CN"/>
        </w:rPr>
        <w:t>有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故答案为：</w:t>
      </w:r>
      <w:r w:rsidRPr="0096643A">
        <w:rPr>
          <w:lang w:eastAsia="zh-CN"/>
        </w:rPr>
        <w:t>3</w:t>
      </w:r>
      <w:r w:rsidRPr="0096643A">
        <w:rPr>
          <w:lang w:eastAsia="zh-CN"/>
        </w:rPr>
        <w:t>；</w:t>
      </w:r>
      <w:r w:rsidRPr="0096643A">
        <w:rPr>
          <w:lang w:eastAsia="zh-CN"/>
        </w:rPr>
        <w:t>2</w:t>
      </w:r>
      <w:r w:rsidRPr="0096643A">
        <w:rPr>
          <w:lang w:eastAsia="zh-CN"/>
        </w:rPr>
        <w:t>；</w:t>
      </w:r>
      <w:r w:rsidRPr="0096643A">
        <w:rPr>
          <w:lang w:eastAsia="zh-CN"/>
        </w:rPr>
        <w:t>4</w:t>
      </w:r>
      <w:r w:rsidRPr="0096643A">
        <w:rPr>
          <w:lang w:eastAsia="zh-CN"/>
        </w:rPr>
        <w:t>；</w:t>
      </w:r>
      <w:r w:rsidRPr="0096643A">
        <w:rPr>
          <w:lang w:eastAsia="zh-CN"/>
        </w:rPr>
        <w:t>4</w:t>
      </w:r>
      <w:r w:rsidRPr="0096643A">
        <w:rPr>
          <w:lang w:eastAsia="zh-CN"/>
        </w:rPr>
        <w:t>。</w:t>
      </w:r>
      <w:r w:rsidRPr="0096643A">
        <w:rPr>
          <w:lang w:eastAsia="zh-CN"/>
        </w:rPr>
        <w:br/>
        <w:t xml:space="preserve"> </w:t>
      </w:r>
      <w:r w:rsidRPr="0096643A">
        <w:rPr>
          <w:lang w:eastAsia="zh-CN"/>
        </w:rPr>
        <w:t>【分析】根据每种图形的个数作答即可。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13.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>1</w:t>
      </w:r>
      <w:r w:rsidRPr="0096643A">
        <w:rPr>
          <w:lang w:eastAsia="zh-CN"/>
        </w:rPr>
        <w:t>；</w:t>
      </w:r>
      <w:r w:rsidRPr="0096643A">
        <w:rPr>
          <w:lang w:eastAsia="zh-CN"/>
        </w:rPr>
        <w:t>3</w:t>
      </w:r>
      <w:r w:rsidRPr="0096643A">
        <w:rPr>
          <w:lang w:eastAsia="zh-CN"/>
        </w:rPr>
        <w:t>；</w:t>
      </w:r>
      <w:r w:rsidRPr="0096643A">
        <w:rPr>
          <w:lang w:eastAsia="zh-CN"/>
        </w:rPr>
        <w:t>6</w:t>
      </w:r>
      <w:r w:rsidRPr="0096643A">
        <w:rPr>
          <w:lang w:eastAsia="zh-CN"/>
        </w:rPr>
        <w:t>；</w:t>
      </w:r>
      <w:r w:rsidRPr="0096643A">
        <w:rPr>
          <w:lang w:eastAsia="zh-CN"/>
        </w:rPr>
        <w:t xml:space="preserve">6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【解析】【解答】长方体有</w:t>
      </w:r>
      <w:r w:rsidRPr="0096643A">
        <w:rPr>
          <w:lang w:eastAsia="zh-CN"/>
        </w:rPr>
        <w:t>1</w:t>
      </w:r>
      <w:r w:rsidRPr="0096643A">
        <w:rPr>
          <w:lang w:eastAsia="zh-CN"/>
        </w:rPr>
        <w:t>个，正方体有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个，圆柱体有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个，球有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个。</w:t>
      </w:r>
      <w:r w:rsidRPr="0096643A">
        <w:rPr>
          <w:lang w:eastAsia="zh-CN"/>
        </w:rPr>
        <w:br/>
      </w:r>
      <w:r w:rsidRPr="0096643A">
        <w:rPr>
          <w:lang w:eastAsia="zh-CN"/>
        </w:rPr>
        <w:t>【分析】机器人的踏板是长方体，所以长方体有</w:t>
      </w:r>
      <w:r w:rsidRPr="0096643A">
        <w:rPr>
          <w:lang w:eastAsia="zh-CN"/>
        </w:rPr>
        <w:t>1</w:t>
      </w:r>
      <w:r w:rsidRPr="0096643A">
        <w:rPr>
          <w:lang w:eastAsia="zh-CN"/>
        </w:rPr>
        <w:t>个。机器人的脸蛋、耳朵以及脑袋上的天线是球，所以球有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个，机器人的身体、鞋子是正方体，所以正方体有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个，机器人的手脚是由圆柱组成的，所以圆柱有</w:t>
      </w:r>
      <w:r w:rsidRPr="0096643A">
        <w:rPr>
          <w:lang w:eastAsia="zh-CN"/>
        </w:rPr>
        <w:t>6</w:t>
      </w:r>
      <w:r w:rsidRPr="0096643A">
        <w:rPr>
          <w:lang w:eastAsia="zh-CN"/>
        </w:rPr>
        <w:t>个。本题考查立体图形的分类及识别。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14.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2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【解析】【解答】从左边数第</w:t>
      </w:r>
      <w:r w:rsidRPr="0096643A">
        <w:rPr>
          <w:lang w:eastAsia="zh-CN"/>
        </w:rPr>
        <w:t>2</w:t>
      </w:r>
      <w:r w:rsidRPr="0096643A">
        <w:rPr>
          <w:lang w:eastAsia="zh-CN"/>
        </w:rPr>
        <w:t>个是球。</w:t>
      </w:r>
      <w:r w:rsidRPr="0096643A">
        <w:rPr>
          <w:lang w:eastAsia="zh-CN"/>
        </w:rPr>
        <w:br/>
      </w:r>
      <w:r w:rsidRPr="0096643A">
        <w:rPr>
          <w:lang w:eastAsia="zh-CN"/>
        </w:rPr>
        <w:t>【分析】长方体是长长方方的</w:t>
      </w:r>
      <w:r w:rsidRPr="0096643A">
        <w:rPr>
          <w:lang w:eastAsia="zh-CN"/>
        </w:rPr>
        <w:t>,</w:t>
      </w:r>
      <w:r w:rsidRPr="0096643A">
        <w:rPr>
          <w:lang w:eastAsia="zh-CN"/>
        </w:rPr>
        <w:t>有平平的面</w:t>
      </w:r>
      <w:r w:rsidRPr="0096643A">
        <w:rPr>
          <w:lang w:eastAsia="zh-CN"/>
        </w:rPr>
        <w:t>,</w:t>
      </w:r>
      <w:r w:rsidRPr="0096643A">
        <w:rPr>
          <w:lang w:eastAsia="zh-CN"/>
        </w:rPr>
        <w:t>有尖尖的点</w:t>
      </w:r>
      <w:r w:rsidRPr="0096643A">
        <w:rPr>
          <w:lang w:eastAsia="zh-CN"/>
        </w:rPr>
        <w:t>,</w:t>
      </w:r>
      <w:r w:rsidRPr="0096643A">
        <w:rPr>
          <w:lang w:eastAsia="zh-CN"/>
        </w:rPr>
        <w:t>无法滚动。正方体是四四方方的</w:t>
      </w:r>
      <w:r w:rsidRPr="0096643A">
        <w:rPr>
          <w:lang w:eastAsia="zh-CN"/>
        </w:rPr>
        <w:t>,</w:t>
      </w:r>
      <w:r w:rsidRPr="0096643A">
        <w:rPr>
          <w:lang w:eastAsia="zh-CN"/>
        </w:rPr>
        <w:t>有平平的面</w:t>
      </w:r>
      <w:r w:rsidRPr="0096643A">
        <w:rPr>
          <w:lang w:eastAsia="zh-CN"/>
        </w:rPr>
        <w:t>,</w:t>
      </w:r>
      <w:r w:rsidRPr="0096643A">
        <w:rPr>
          <w:lang w:eastAsia="zh-CN"/>
        </w:rPr>
        <w:t>有尖尖的点</w:t>
      </w:r>
      <w:r w:rsidRPr="0096643A">
        <w:rPr>
          <w:lang w:eastAsia="zh-CN"/>
        </w:rPr>
        <w:t>,</w:t>
      </w:r>
      <w:r w:rsidRPr="0096643A">
        <w:rPr>
          <w:lang w:eastAsia="zh-CN"/>
        </w:rPr>
        <w:t>正方体也无法滚动。圆柱是直直的</w:t>
      </w:r>
      <w:r w:rsidRPr="0096643A">
        <w:rPr>
          <w:lang w:eastAsia="zh-CN"/>
        </w:rPr>
        <w:t>,</w:t>
      </w:r>
      <w:r w:rsidRPr="0096643A">
        <w:rPr>
          <w:lang w:eastAsia="zh-CN"/>
        </w:rPr>
        <w:t>上下一样粗细</w:t>
      </w:r>
      <w:r w:rsidRPr="0096643A">
        <w:rPr>
          <w:lang w:eastAsia="zh-CN"/>
        </w:rPr>
        <w:t>,</w:t>
      </w:r>
      <w:r w:rsidRPr="0096643A">
        <w:rPr>
          <w:lang w:eastAsia="zh-CN"/>
        </w:rPr>
        <w:t>两头圆圆的</w:t>
      </w:r>
      <w:r w:rsidRPr="0096643A">
        <w:rPr>
          <w:lang w:eastAsia="zh-CN"/>
        </w:rPr>
        <w:t>,</w:t>
      </w:r>
      <w:r w:rsidRPr="0096643A">
        <w:rPr>
          <w:lang w:eastAsia="zh-CN"/>
        </w:rPr>
        <w:t>平平的</w:t>
      </w:r>
      <w:r w:rsidRPr="0096643A">
        <w:rPr>
          <w:lang w:eastAsia="zh-CN"/>
        </w:rPr>
        <w:t>;</w:t>
      </w:r>
      <w:r w:rsidRPr="0096643A">
        <w:rPr>
          <w:lang w:eastAsia="zh-CN"/>
        </w:rPr>
        <w:t>圆柱如果</w:t>
      </w:r>
      <w:r w:rsidRPr="0096643A">
        <w:rPr>
          <w:lang w:eastAsia="zh-CN"/>
        </w:rPr>
        <w:t>“</w:t>
      </w:r>
      <w:r w:rsidRPr="0096643A">
        <w:rPr>
          <w:lang w:eastAsia="zh-CN"/>
        </w:rPr>
        <w:t>躺</w:t>
      </w:r>
      <w:r w:rsidRPr="0096643A">
        <w:rPr>
          <w:lang w:eastAsia="zh-CN"/>
        </w:rPr>
        <w:t>”</w:t>
      </w:r>
      <w:r w:rsidRPr="0096643A">
        <w:rPr>
          <w:lang w:eastAsia="zh-CN"/>
        </w:rPr>
        <w:t>在桌子上</w:t>
      </w:r>
      <w:r w:rsidRPr="0096643A">
        <w:rPr>
          <w:lang w:eastAsia="zh-CN"/>
        </w:rPr>
        <w:t>,</w:t>
      </w:r>
      <w:r w:rsidRPr="0096643A">
        <w:rPr>
          <w:lang w:eastAsia="zh-CN"/>
        </w:rPr>
        <w:t>它能够滚动</w:t>
      </w:r>
      <w:r w:rsidRPr="0096643A">
        <w:rPr>
          <w:lang w:eastAsia="zh-CN"/>
        </w:rPr>
        <w:t>,</w:t>
      </w:r>
      <w:r w:rsidRPr="0096643A">
        <w:rPr>
          <w:lang w:eastAsia="zh-CN"/>
        </w:rPr>
        <w:t>如果立在桌子上</w:t>
      </w:r>
      <w:r w:rsidRPr="0096643A">
        <w:rPr>
          <w:lang w:eastAsia="zh-CN"/>
        </w:rPr>
        <w:t>,</w:t>
      </w:r>
      <w:r w:rsidRPr="0096643A">
        <w:rPr>
          <w:lang w:eastAsia="zh-CN"/>
        </w:rPr>
        <w:t>它就不能滚动。球是圆圆的</w:t>
      </w:r>
      <w:r w:rsidRPr="0096643A">
        <w:rPr>
          <w:lang w:eastAsia="zh-CN"/>
        </w:rPr>
        <w:t>,</w:t>
      </w:r>
      <w:r w:rsidRPr="0096643A">
        <w:rPr>
          <w:lang w:eastAsia="zh-CN"/>
        </w:rPr>
        <w:t>它没有平平的面</w:t>
      </w:r>
      <w:r w:rsidRPr="0096643A">
        <w:rPr>
          <w:lang w:eastAsia="zh-CN"/>
        </w:rPr>
        <w:t>,</w:t>
      </w:r>
      <w:r w:rsidRPr="0096643A">
        <w:rPr>
          <w:lang w:eastAsia="zh-CN"/>
        </w:rPr>
        <w:t>放在桌子上可以任意地滚动。根据球的特点，从左边开始数起，第</w:t>
      </w:r>
      <w:r w:rsidRPr="0096643A">
        <w:rPr>
          <w:lang w:eastAsia="zh-CN"/>
        </w:rPr>
        <w:t>2</w:t>
      </w:r>
      <w:r w:rsidRPr="0096643A">
        <w:rPr>
          <w:lang w:eastAsia="zh-CN"/>
        </w:rPr>
        <w:t>个是球。</w:t>
      </w:r>
      <w:r w:rsidRPr="0096643A">
        <w:rPr>
          <w:lang w:eastAsia="zh-CN"/>
        </w:rPr>
        <w:br/>
      </w:r>
      <w:r w:rsidRPr="0096643A">
        <w:rPr>
          <w:lang w:eastAsia="zh-CN"/>
        </w:rPr>
        <w:t>故答案为：从左边数第</w:t>
      </w:r>
      <w:r w:rsidRPr="0096643A">
        <w:rPr>
          <w:lang w:eastAsia="zh-CN"/>
        </w:rPr>
        <w:t>2</w:t>
      </w:r>
      <w:r w:rsidRPr="0096643A">
        <w:rPr>
          <w:lang w:eastAsia="zh-CN"/>
        </w:rPr>
        <w:t>个是球。此题考查立体图形的分类及识别。</w:t>
      </w:r>
    </w:p>
    <w:p w:rsidR="00B12B3C" w:rsidRPr="0096643A" w:rsidRDefault="0096643A" w:rsidP="0096643A">
      <w:pPr>
        <w:spacing w:after="0" w:line="360" w:lineRule="auto"/>
      </w:pPr>
      <w:r w:rsidRPr="0096643A">
        <w:t>15.</w:t>
      </w:r>
      <w:r w:rsidRPr="0096643A">
        <w:t>【答案】</w:t>
      </w:r>
      <w:r w:rsidRPr="0096643A">
        <w:t xml:space="preserve"> 2</w:t>
      </w:r>
      <w:r w:rsidRPr="0096643A">
        <w:t>、</w:t>
      </w:r>
      <w:r w:rsidRPr="0096643A">
        <w:t>8</w:t>
      </w:r>
      <w:r w:rsidRPr="0096643A">
        <w:t>；</w:t>
      </w:r>
      <w:r w:rsidRPr="0096643A">
        <w:t>1</w:t>
      </w:r>
      <w:r w:rsidRPr="0096643A">
        <w:t>、</w:t>
      </w:r>
      <w:r w:rsidRPr="0096643A">
        <w:t>3</w:t>
      </w:r>
      <w:r w:rsidRPr="0096643A">
        <w:t>、</w:t>
      </w:r>
      <w:r w:rsidRPr="0096643A">
        <w:t>4</w:t>
      </w:r>
      <w:r w:rsidRPr="0096643A">
        <w:t>、</w:t>
      </w:r>
      <w:r w:rsidRPr="0096643A">
        <w:t>5</w:t>
      </w:r>
      <w:r w:rsidRPr="0096643A">
        <w:t>、</w:t>
      </w:r>
      <w:r w:rsidRPr="0096643A">
        <w:t>6</w:t>
      </w:r>
      <w:r w:rsidRPr="0096643A">
        <w:t>、</w:t>
      </w:r>
      <w:r w:rsidRPr="0096643A">
        <w:t xml:space="preserve">7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【解析】【解答】平面图形：</w:t>
      </w:r>
      <w:r w:rsidRPr="0096643A">
        <w:rPr>
          <w:lang w:eastAsia="zh-CN"/>
        </w:rPr>
        <w:t>2</w:t>
      </w:r>
      <w:r w:rsidRPr="0096643A">
        <w:rPr>
          <w:lang w:eastAsia="zh-CN"/>
        </w:rPr>
        <w:t>、</w:t>
      </w:r>
      <w:r w:rsidRPr="0096643A">
        <w:rPr>
          <w:lang w:eastAsia="zh-CN"/>
        </w:rPr>
        <w:t>8</w:t>
      </w:r>
      <w:r w:rsidRPr="0096643A">
        <w:rPr>
          <w:lang w:eastAsia="zh-CN"/>
        </w:rPr>
        <w:t>；立体图形：</w:t>
      </w:r>
      <w:r w:rsidRPr="0096643A">
        <w:rPr>
          <w:lang w:eastAsia="zh-CN"/>
        </w:rPr>
        <w:t>1</w:t>
      </w:r>
      <w:r w:rsidRPr="0096643A">
        <w:rPr>
          <w:lang w:eastAsia="zh-CN"/>
        </w:rPr>
        <w:t>、</w:t>
      </w:r>
      <w:r w:rsidRPr="0096643A">
        <w:rPr>
          <w:lang w:eastAsia="zh-CN"/>
        </w:rPr>
        <w:t>3</w:t>
      </w:r>
      <w:r w:rsidRPr="0096643A">
        <w:rPr>
          <w:lang w:eastAsia="zh-CN"/>
        </w:rPr>
        <w:t>、</w:t>
      </w:r>
      <w:r w:rsidRPr="0096643A">
        <w:rPr>
          <w:lang w:eastAsia="zh-CN"/>
        </w:rPr>
        <w:t>4</w:t>
      </w:r>
      <w:r w:rsidRPr="0096643A">
        <w:rPr>
          <w:lang w:eastAsia="zh-CN"/>
        </w:rPr>
        <w:t>、</w:t>
      </w:r>
      <w:r w:rsidRPr="0096643A">
        <w:rPr>
          <w:lang w:eastAsia="zh-CN"/>
        </w:rPr>
        <w:t>5</w:t>
      </w:r>
      <w:r w:rsidRPr="0096643A">
        <w:rPr>
          <w:lang w:eastAsia="zh-CN"/>
        </w:rPr>
        <w:t>、</w:t>
      </w:r>
      <w:r w:rsidRPr="0096643A">
        <w:rPr>
          <w:lang w:eastAsia="zh-CN"/>
        </w:rPr>
        <w:t>6</w:t>
      </w:r>
      <w:r w:rsidRPr="0096643A">
        <w:rPr>
          <w:lang w:eastAsia="zh-CN"/>
        </w:rPr>
        <w:t>、</w:t>
      </w:r>
      <w:r w:rsidRPr="0096643A">
        <w:rPr>
          <w:lang w:eastAsia="zh-CN"/>
        </w:rPr>
        <w:t>7.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【分析】这道题主要考查了学生对立体图形和平面图形的特征的掌握情况</w:t>
      </w:r>
      <w:r w:rsidRPr="0096643A">
        <w:rPr>
          <w:lang w:eastAsia="zh-CN"/>
        </w:rPr>
        <w:t>.</w:t>
      </w:r>
      <w:r w:rsidRPr="0096643A">
        <w:rPr>
          <w:lang w:eastAsia="zh-CN"/>
        </w:rPr>
        <w:t>解答此题的关键是根据立体图形和平面图形的基本特征进行判断</w:t>
      </w:r>
      <w:r w:rsidRPr="0096643A">
        <w:rPr>
          <w:lang w:eastAsia="zh-CN"/>
        </w:rPr>
        <w:t>.</w:t>
      </w:r>
      <w:r w:rsidRPr="0096643A">
        <w:rPr>
          <w:lang w:eastAsia="zh-CN"/>
        </w:rPr>
        <w:t>平面图形图形所表示的各个部分都在同一平面内，称为平面图形。立体图形是各部分不在同一平面内的几何图形，由一个或多个面围成的可以存在于现实生活中的三维图形。</w:t>
      </w:r>
      <w:r w:rsidRPr="0096643A">
        <w:rPr>
          <w:lang w:eastAsia="zh-CN"/>
        </w:rPr>
        <w:br/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四、解答题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16.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</w:t>
      </w:r>
      <w:r w:rsidRPr="0096643A">
        <w:rPr>
          <w:lang w:eastAsia="zh-CN"/>
        </w:rPr>
        <w:t>10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</w:t>
      </w:r>
      <w:r w:rsidRPr="0096643A">
        <w:rPr>
          <w:lang w:eastAsia="zh-CN"/>
        </w:rPr>
        <w:t>4</w:t>
      </w:r>
      <w:r w:rsidRPr="0096643A">
        <w:rPr>
          <w:lang w:eastAsia="zh-CN"/>
        </w:rPr>
        <w:t>；</w:t>
      </w:r>
      <w:r w:rsidRPr="0096643A">
        <w:rPr>
          <w:lang w:eastAsia="zh-CN"/>
        </w:rPr>
        <w:t>3</w:t>
      </w:r>
      <w:r w:rsidRPr="0096643A">
        <w:rPr>
          <w:lang w:eastAsia="zh-CN"/>
        </w:rPr>
        <w:t>；</w:t>
      </w:r>
      <w:r w:rsidRPr="0096643A">
        <w:rPr>
          <w:lang w:eastAsia="zh-CN"/>
        </w:rPr>
        <w:t>3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3</w:t>
      </w:r>
      <w:r w:rsidRPr="0096643A">
        <w:rPr>
          <w:lang w:eastAsia="zh-CN"/>
        </w:rPr>
        <w:t>）</w:t>
      </w:r>
      <w:r w:rsidR="00040962">
        <w:rPr>
          <w:noProof/>
          <w:lang w:eastAsia="zh-CN"/>
        </w:rPr>
        <w:pict>
          <v:shape id="图片 72" o:spid="_x0000_i1096" type="#_x0000_t75" style="width:418.2pt;height:60pt;visibility:visible;mso-wrap-style:square">
            <v:imagedata r:id="rId60" o:title=""/>
          </v:shape>
        </w:pic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【解析】【解答】解：（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）一共有</w:t>
      </w:r>
      <w:r w:rsidRPr="0096643A">
        <w:rPr>
          <w:lang w:eastAsia="zh-CN"/>
        </w:rPr>
        <w:t>10</w:t>
      </w:r>
      <w:r w:rsidRPr="0096643A">
        <w:rPr>
          <w:lang w:eastAsia="zh-CN"/>
        </w:rPr>
        <w:t>个图形；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）从左边数起，球是第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个，这个球的右边有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个长方体、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个圆柱；</w:t>
      </w:r>
      <w:r w:rsidRPr="0096643A">
        <w:rPr>
          <w:lang w:eastAsia="zh-CN"/>
        </w:rPr>
        <w:br/>
      </w:r>
      <w:r w:rsidRPr="0096643A">
        <w:rPr>
          <w:lang w:eastAsia="zh-CN"/>
        </w:rPr>
        <w:t>故答案为：（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</w:t>
      </w:r>
      <w:r w:rsidRPr="0096643A">
        <w:rPr>
          <w:lang w:eastAsia="zh-CN"/>
        </w:rPr>
        <w:t>10</w:t>
      </w:r>
      <w:r w:rsidRPr="0096643A">
        <w:rPr>
          <w:lang w:eastAsia="zh-CN"/>
        </w:rPr>
        <w:t>；（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</w:t>
      </w:r>
      <w:r w:rsidRPr="0096643A">
        <w:rPr>
          <w:lang w:eastAsia="zh-CN"/>
        </w:rPr>
        <w:t>4</w:t>
      </w:r>
      <w:r w:rsidRPr="0096643A">
        <w:rPr>
          <w:lang w:eastAsia="zh-CN"/>
        </w:rPr>
        <w:t>；</w:t>
      </w:r>
      <w:r w:rsidRPr="0096643A">
        <w:rPr>
          <w:lang w:eastAsia="zh-CN"/>
        </w:rPr>
        <w:t>3</w:t>
      </w:r>
      <w:r w:rsidRPr="0096643A">
        <w:rPr>
          <w:lang w:eastAsia="zh-CN"/>
        </w:rPr>
        <w:t>；</w:t>
      </w:r>
      <w:r w:rsidRPr="0096643A">
        <w:rPr>
          <w:lang w:eastAsia="zh-CN"/>
        </w:rPr>
        <w:t>3</w:t>
      </w:r>
      <w:r w:rsidRPr="0096643A">
        <w:rPr>
          <w:lang w:eastAsia="zh-CN"/>
        </w:rPr>
        <w:t>。</w:t>
      </w:r>
      <w:r w:rsidRPr="0096643A">
        <w:rPr>
          <w:lang w:eastAsia="zh-CN"/>
        </w:rPr>
        <w:br/>
      </w:r>
      <w:r w:rsidRPr="0096643A">
        <w:rPr>
          <w:lang w:eastAsia="zh-CN"/>
        </w:rPr>
        <w:t>【分析】（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）依次数出一共有多少个图形即可；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）确定左边，数出球是第几个，然后确定球右边有几个长方体、几个圆柱；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3</w:t>
      </w:r>
      <w:r w:rsidRPr="0096643A">
        <w:rPr>
          <w:lang w:eastAsia="zh-CN"/>
        </w:rPr>
        <w:t>）确定右边，数出</w:t>
      </w:r>
      <w:r w:rsidRPr="0096643A">
        <w:rPr>
          <w:lang w:eastAsia="zh-CN"/>
        </w:rPr>
        <w:t>4</w:t>
      </w:r>
      <w:r w:rsidRPr="0096643A">
        <w:rPr>
          <w:lang w:eastAsia="zh-CN"/>
        </w:rPr>
        <w:t>个图形，并把这四个图形圈起来。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五、综合题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17.</w:t>
      </w:r>
      <w:r w:rsidRPr="0096643A">
        <w:rPr>
          <w:lang w:eastAsia="zh-CN"/>
        </w:rPr>
        <w:t>【答案】</w:t>
      </w:r>
      <w:r w:rsidRPr="0096643A">
        <w:rPr>
          <w:lang w:eastAsia="zh-CN"/>
        </w:rPr>
        <w:t xml:space="preserve"> </w:t>
      </w:r>
      <w:r w:rsidRPr="0096643A">
        <w:rPr>
          <w:lang w:eastAsia="zh-CN"/>
        </w:rPr>
        <w:t>（</w:t>
      </w:r>
      <w:r w:rsidRPr="0096643A">
        <w:rPr>
          <w:lang w:eastAsia="zh-CN"/>
        </w:rPr>
        <w:t>1</w:t>
      </w:r>
      <w:r w:rsidRPr="0096643A">
        <w:rPr>
          <w:lang w:eastAsia="zh-CN"/>
        </w:rPr>
        <w:t>）</w:t>
      </w:r>
      <w:r w:rsidRPr="0096643A">
        <w:rPr>
          <w:lang w:eastAsia="zh-CN"/>
        </w:rPr>
        <w:t>5</w:t>
      </w:r>
      <w:r w:rsidRPr="0096643A">
        <w:rPr>
          <w:lang w:eastAsia="zh-CN"/>
        </w:rPr>
        <w:t>；</w:t>
      </w:r>
      <w:r w:rsidRPr="0096643A">
        <w:rPr>
          <w:lang w:eastAsia="zh-CN"/>
        </w:rPr>
        <w:t>2</w:t>
      </w:r>
      <w:r w:rsidRPr="0096643A">
        <w:rPr>
          <w:lang w:eastAsia="zh-CN"/>
        </w:rPr>
        <w:t>；</w:t>
      </w:r>
      <w:r w:rsidRPr="0096643A">
        <w:rPr>
          <w:lang w:eastAsia="zh-CN"/>
        </w:rPr>
        <w:t>2</w:t>
      </w:r>
      <w:r w:rsidRPr="0096643A">
        <w:rPr>
          <w:lang w:eastAsia="zh-CN"/>
        </w:rPr>
        <w:t>；</w:t>
      </w:r>
      <w:r w:rsidRPr="0096643A">
        <w:rPr>
          <w:lang w:eastAsia="zh-CN"/>
        </w:rPr>
        <w:t>1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2</w:t>
      </w:r>
      <w:r w:rsidRPr="0096643A">
        <w:rPr>
          <w:lang w:eastAsia="zh-CN"/>
        </w:rPr>
        <w:t>）正方体；圆柱</w:t>
      </w:r>
      <w:r w:rsidRPr="0096643A">
        <w:rPr>
          <w:lang w:eastAsia="zh-CN"/>
        </w:rPr>
        <w:br/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3</w:t>
      </w:r>
      <w:r w:rsidRPr="0096643A">
        <w:rPr>
          <w:lang w:eastAsia="zh-CN"/>
        </w:rPr>
        <w:t>）</w:t>
      </w:r>
      <w:r w:rsidRPr="0096643A">
        <w:rPr>
          <w:lang w:eastAsia="zh-CN"/>
        </w:rPr>
        <w:t>3</w:t>
      </w:r>
      <w:r w:rsidRPr="0096643A">
        <w:rPr>
          <w:lang w:eastAsia="zh-CN"/>
        </w:rPr>
        <w:br/>
      </w:r>
      <w:r w:rsidRPr="0096643A">
        <w:rPr>
          <w:lang w:eastAsia="zh-CN"/>
        </w:rPr>
        <w:t>（</w:t>
      </w:r>
      <w:r w:rsidRPr="0096643A">
        <w:rPr>
          <w:lang w:eastAsia="zh-CN"/>
        </w:rPr>
        <w:t>4</w:t>
      </w:r>
      <w:r w:rsidRPr="0096643A">
        <w:rPr>
          <w:lang w:eastAsia="zh-CN"/>
        </w:rPr>
        <w:t>）</w:t>
      </w:r>
      <w:r w:rsidRPr="0096643A">
        <w:rPr>
          <w:lang w:eastAsia="zh-CN"/>
        </w:rPr>
        <w:t xml:space="preserve">3 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</w:t>
      </w:r>
    </w:p>
    <w:p w:rsidR="00B12B3C" w:rsidRPr="0096643A" w:rsidRDefault="0096643A" w:rsidP="0096643A">
      <w:pPr>
        <w:spacing w:line="360" w:lineRule="auto"/>
        <w:rPr>
          <w:lang w:eastAsia="zh-CN"/>
        </w:rPr>
      </w:pPr>
      <w:r w:rsidRPr="0096643A">
        <w:rPr>
          <w:lang w:eastAsia="zh-CN"/>
        </w:rPr>
        <w:t>六、应用题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18.</w:t>
      </w:r>
      <w:r w:rsidRPr="0096643A">
        <w:rPr>
          <w:lang w:eastAsia="zh-CN"/>
        </w:rPr>
        <w:t>【答案】解：</w:t>
      </w:r>
      <w:r w:rsidRPr="0096643A">
        <w:rPr>
          <w:lang w:eastAsia="zh-CN"/>
        </w:rPr>
        <w:t>10×10×</w:t>
      </w:r>
      <w:r w:rsidRPr="0096643A">
        <w:rPr>
          <w:lang w:eastAsia="zh-CN"/>
        </w:rPr>
        <w:t>（</w:t>
      </w:r>
      <w:r w:rsidRPr="0096643A">
        <w:rPr>
          <w:lang w:eastAsia="zh-CN"/>
        </w:rPr>
        <w:t>3</w:t>
      </w:r>
      <w:r w:rsidRPr="0096643A">
        <w:rPr>
          <w:lang w:eastAsia="zh-CN"/>
        </w:rPr>
        <w:t>＋</w:t>
      </w:r>
      <w:r w:rsidRPr="0096643A">
        <w:rPr>
          <w:lang w:eastAsia="zh-CN"/>
        </w:rPr>
        <w:t>1</w:t>
      </w:r>
      <w:r w:rsidRPr="0096643A">
        <w:rPr>
          <w:lang w:eastAsia="zh-CN"/>
        </w:rPr>
        <w:t>＋</w:t>
      </w:r>
      <w:r w:rsidRPr="0096643A">
        <w:rPr>
          <w:lang w:eastAsia="zh-CN"/>
        </w:rPr>
        <w:t>3</w:t>
      </w:r>
      <w:r w:rsidRPr="0096643A">
        <w:rPr>
          <w:lang w:eastAsia="zh-CN"/>
        </w:rPr>
        <w:t>）</w:t>
      </w:r>
      <w:r w:rsidRPr="0096643A">
        <w:rPr>
          <w:lang w:eastAsia="zh-CN"/>
        </w:rPr>
        <w:t>=700</w:t>
      </w:r>
      <w:r w:rsidRPr="0096643A">
        <w:rPr>
          <w:lang w:eastAsia="zh-CN"/>
        </w:rPr>
        <w:t>（平方厘米）</w:t>
      </w:r>
      <w:r w:rsidRPr="0096643A">
        <w:rPr>
          <w:lang w:eastAsia="zh-CN"/>
        </w:rPr>
        <w:br/>
      </w:r>
      <w:r w:rsidRPr="0096643A">
        <w:rPr>
          <w:lang w:eastAsia="zh-CN"/>
        </w:rPr>
        <w:t>答：露在外面的面积是</w:t>
      </w:r>
      <w:r w:rsidRPr="0096643A">
        <w:rPr>
          <w:lang w:eastAsia="zh-CN"/>
        </w:rPr>
        <w:t>700</w:t>
      </w:r>
      <w:r w:rsidRPr="0096643A">
        <w:rPr>
          <w:lang w:eastAsia="zh-CN"/>
        </w:rPr>
        <w:t>平方厘米。</w:t>
      </w:r>
      <w:r w:rsidRPr="0096643A">
        <w:rPr>
          <w:lang w:eastAsia="zh-CN"/>
        </w:rPr>
        <w:t xml:space="preserve">  </w:t>
      </w:r>
    </w:p>
    <w:p w:rsidR="00B12B3C" w:rsidRPr="0096643A" w:rsidRDefault="0096643A" w:rsidP="0096643A">
      <w:pPr>
        <w:spacing w:after="0" w:line="360" w:lineRule="auto"/>
        <w:rPr>
          <w:lang w:eastAsia="zh-CN"/>
        </w:rPr>
      </w:pPr>
      <w:r w:rsidRPr="0096643A">
        <w:rPr>
          <w:lang w:eastAsia="zh-CN"/>
        </w:rPr>
        <w:t>【解析】【分析】上面的一个正方体，露在外面的有三个面，下面靠左的正方体，露在外面的有</w:t>
      </w:r>
      <w:r w:rsidRPr="0096643A">
        <w:rPr>
          <w:lang w:eastAsia="zh-CN"/>
        </w:rPr>
        <w:t>1</w:t>
      </w:r>
      <w:r w:rsidRPr="0096643A">
        <w:rPr>
          <w:lang w:eastAsia="zh-CN"/>
        </w:rPr>
        <w:t>个面，下面靠右的正方体，露在外面的有</w:t>
      </w:r>
      <w:r w:rsidRPr="0096643A">
        <w:rPr>
          <w:lang w:eastAsia="zh-CN"/>
        </w:rPr>
        <w:t>3</w:t>
      </w:r>
      <w:r w:rsidRPr="0096643A">
        <w:rPr>
          <w:lang w:eastAsia="zh-CN"/>
        </w:rPr>
        <w:t>个面，总共是有</w:t>
      </w:r>
      <w:r w:rsidRPr="0096643A">
        <w:rPr>
          <w:lang w:eastAsia="zh-CN"/>
        </w:rPr>
        <w:t>7</w:t>
      </w:r>
      <w:r w:rsidRPr="0096643A">
        <w:rPr>
          <w:lang w:eastAsia="zh-CN"/>
        </w:rPr>
        <w:t>个面露在外面，每个面的面积是</w:t>
      </w:r>
      <w:r w:rsidRPr="0096643A">
        <w:rPr>
          <w:lang w:eastAsia="zh-CN"/>
        </w:rPr>
        <w:t>10×10</w:t>
      </w:r>
      <w:r w:rsidRPr="0096643A">
        <w:rPr>
          <w:lang w:eastAsia="zh-CN"/>
        </w:rPr>
        <w:t>。</w:t>
      </w:r>
    </w:p>
    <w:sectPr w:rsidR="00B12B3C" w:rsidRPr="0096643A">
      <w:headerReference w:type="even" r:id="rId61"/>
      <w:headerReference w:type="default" r:id="rId62"/>
      <w:footerReference w:type="default" r:id="rId6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74" w:rsidRDefault="003F1774">
      <w:pPr>
        <w:spacing w:after="0" w:line="240" w:lineRule="auto"/>
      </w:pPr>
      <w:r>
        <w:separator/>
      </w:r>
    </w:p>
  </w:endnote>
  <w:endnote w:type="continuationSeparator" w:id="0">
    <w:p w:rsidR="003F1774" w:rsidRDefault="003F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3C" w:rsidRPr="0096643A" w:rsidRDefault="0096643A" w:rsidP="0096643A">
    <w:pPr>
      <w:pStyle w:val="a4"/>
    </w:pPr>
    <w:r>
      <w:t xml:space="preserve"> </w:t>
    </w:r>
    <w:r w:rsidRPr="0096643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74" w:rsidRDefault="003F1774">
      <w:pPr>
        <w:spacing w:after="0" w:line="240" w:lineRule="auto"/>
      </w:pPr>
      <w:r>
        <w:separator/>
      </w:r>
    </w:p>
  </w:footnote>
  <w:footnote w:type="continuationSeparator" w:id="0">
    <w:p w:rsidR="003F1774" w:rsidRDefault="003F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3C" w:rsidRDefault="00040962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B12B3C" w:rsidRDefault="0096643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B12B3C" w:rsidRDefault="0096643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B12B3C" w:rsidRDefault="0096643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3C" w:rsidRPr="0096643A" w:rsidRDefault="0096643A" w:rsidP="00040962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C61"/>
    <w:multiLevelType w:val="hybridMultilevel"/>
    <w:tmpl w:val="309EA262"/>
    <w:lvl w:ilvl="0" w:tplc="7499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D266901"/>
    <w:multiLevelType w:val="hybridMultilevel"/>
    <w:tmpl w:val="2B6A078A"/>
    <w:lvl w:ilvl="0" w:tplc="67108343">
      <w:start w:val="1"/>
      <w:numFmt w:val="decimal"/>
      <w:lvlText w:val="%1."/>
      <w:lvlJc w:val="left"/>
      <w:pPr>
        <w:ind w:left="720" w:hanging="360"/>
      </w:pPr>
    </w:lvl>
    <w:lvl w:ilvl="1" w:tplc="67108343" w:tentative="1">
      <w:start w:val="1"/>
      <w:numFmt w:val="lowerLetter"/>
      <w:lvlText w:val="%2."/>
      <w:lvlJc w:val="left"/>
      <w:pPr>
        <w:ind w:left="1440" w:hanging="360"/>
      </w:pPr>
    </w:lvl>
    <w:lvl w:ilvl="2" w:tplc="67108343" w:tentative="1">
      <w:start w:val="1"/>
      <w:numFmt w:val="lowerRoman"/>
      <w:lvlText w:val="%3."/>
      <w:lvlJc w:val="right"/>
      <w:pPr>
        <w:ind w:left="2160" w:hanging="180"/>
      </w:pPr>
    </w:lvl>
    <w:lvl w:ilvl="3" w:tplc="67108343" w:tentative="1">
      <w:start w:val="1"/>
      <w:numFmt w:val="decimal"/>
      <w:lvlText w:val="%4."/>
      <w:lvlJc w:val="left"/>
      <w:pPr>
        <w:ind w:left="2880" w:hanging="360"/>
      </w:pPr>
    </w:lvl>
    <w:lvl w:ilvl="4" w:tplc="67108343" w:tentative="1">
      <w:start w:val="1"/>
      <w:numFmt w:val="lowerLetter"/>
      <w:lvlText w:val="%5."/>
      <w:lvlJc w:val="left"/>
      <w:pPr>
        <w:ind w:left="3600" w:hanging="360"/>
      </w:pPr>
    </w:lvl>
    <w:lvl w:ilvl="5" w:tplc="67108343" w:tentative="1">
      <w:start w:val="1"/>
      <w:numFmt w:val="lowerRoman"/>
      <w:lvlText w:val="%6."/>
      <w:lvlJc w:val="right"/>
      <w:pPr>
        <w:ind w:left="4320" w:hanging="180"/>
      </w:pPr>
    </w:lvl>
    <w:lvl w:ilvl="6" w:tplc="67108343" w:tentative="1">
      <w:start w:val="1"/>
      <w:numFmt w:val="decimal"/>
      <w:lvlText w:val="%7."/>
      <w:lvlJc w:val="left"/>
      <w:pPr>
        <w:ind w:left="5040" w:hanging="360"/>
      </w:pPr>
    </w:lvl>
    <w:lvl w:ilvl="7" w:tplc="67108343" w:tentative="1">
      <w:start w:val="1"/>
      <w:numFmt w:val="lowerLetter"/>
      <w:lvlText w:val="%8."/>
      <w:lvlJc w:val="left"/>
      <w:pPr>
        <w:ind w:left="5760" w:hanging="360"/>
      </w:pPr>
    </w:lvl>
    <w:lvl w:ilvl="8" w:tplc="6710834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40962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1774"/>
    <w:rsid w:val="004621D6"/>
    <w:rsid w:val="004A7EC2"/>
    <w:rsid w:val="004B0B79"/>
    <w:rsid w:val="004D40E3"/>
    <w:rsid w:val="0052166A"/>
    <w:rsid w:val="00570E98"/>
    <w:rsid w:val="006B7A92"/>
    <w:rsid w:val="006D054F"/>
    <w:rsid w:val="00751BBD"/>
    <w:rsid w:val="00777D0A"/>
    <w:rsid w:val="007E2B6B"/>
    <w:rsid w:val="008222E8"/>
    <w:rsid w:val="00827CAC"/>
    <w:rsid w:val="008512EA"/>
    <w:rsid w:val="008860DB"/>
    <w:rsid w:val="008977BC"/>
    <w:rsid w:val="008E0712"/>
    <w:rsid w:val="00903B0A"/>
    <w:rsid w:val="009413CA"/>
    <w:rsid w:val="0096643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2B3C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41" Type="http://schemas.openxmlformats.org/officeDocument/2006/relationships/image" Target="media/image32.jpeg"/><Relationship Id="rId54" Type="http://schemas.openxmlformats.org/officeDocument/2006/relationships/image" Target="media/image45.png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jpe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png"/><Relationship Id="rId44" Type="http://schemas.openxmlformats.org/officeDocument/2006/relationships/image" Target="media/image35.jpe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jpe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numbering" Target="numbering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gif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51E0B-920E-462D-A853-AFC21E67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DELL</cp:lastModifiedBy>
  <cp:revision>9</cp:revision>
  <dcterms:created xsi:type="dcterms:W3CDTF">2013-12-09T06:44:00Z</dcterms:created>
  <dcterms:modified xsi:type="dcterms:W3CDTF">2020-05-08T02:10:00Z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