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C45F5" w14:textId="77777777" w:rsidR="004F3596" w:rsidRPr="0088379C" w:rsidRDefault="00B70B5F" w:rsidP="0088379C">
      <w:pPr>
        <w:spacing w:line="360" w:lineRule="auto"/>
        <w:jc w:val="center"/>
        <w:rPr>
          <w:lang w:eastAsia="zh-CN"/>
        </w:rPr>
      </w:pPr>
      <w:r w:rsidRPr="00B70B5F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B70B5F">
        <w:rPr>
          <w:rFonts w:hint="eastAsia"/>
          <w:b/>
          <w:bCs/>
          <w:sz w:val="28"/>
          <w:szCs w:val="28"/>
          <w:lang w:eastAsia="zh-CN"/>
        </w:rPr>
        <w:t>-4.</w:t>
      </w:r>
      <w:r w:rsidRPr="00B70B5F">
        <w:rPr>
          <w:rFonts w:hint="eastAsia"/>
          <w:b/>
          <w:bCs/>
          <w:sz w:val="28"/>
          <w:szCs w:val="28"/>
          <w:lang w:eastAsia="zh-CN"/>
        </w:rPr>
        <w:t>表内乘法（一）</w:t>
      </w:r>
      <w:r w:rsidRPr="00B70B5F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59A4794E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b/>
          <w:bCs/>
          <w:sz w:val="24"/>
          <w:szCs w:val="24"/>
          <w:lang w:eastAsia="zh-CN"/>
        </w:rPr>
        <w:t>一、单选题</w:t>
      </w:r>
      <w:r w:rsidRPr="0088379C">
        <w:rPr>
          <w:b/>
          <w:bCs/>
          <w:sz w:val="24"/>
          <w:szCs w:val="24"/>
          <w:lang w:eastAsia="zh-CN"/>
        </w:rPr>
        <w:t xml:space="preserve"> </w:t>
      </w:r>
    </w:p>
    <w:p w14:paraId="15CE931C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1.5×7=</w:t>
      </w:r>
      <w:r w:rsidRPr="0088379C">
        <w:rPr>
          <w:lang w:eastAsia="zh-CN"/>
        </w:rPr>
        <w:t>（</w:t>
      </w:r>
      <w:r w:rsidRPr="0088379C">
        <w:rPr>
          <w:lang w:eastAsia="zh-CN"/>
        </w:rPr>
        <w:t xml:space="preserve">   </w:t>
      </w:r>
      <w:r w:rsidRPr="0088379C">
        <w:rPr>
          <w:lang w:eastAsia="zh-CN"/>
        </w:rPr>
        <w:t>）</w:t>
      </w:r>
      <w:r w:rsidRPr="0088379C">
        <w:rPr>
          <w:lang w:eastAsia="zh-CN"/>
        </w:rPr>
        <w:t xml:space="preserve">            </w:t>
      </w:r>
    </w:p>
    <w:p w14:paraId="30EE509F" w14:textId="77777777" w:rsidR="004F3596" w:rsidRPr="0088379C" w:rsidRDefault="0088379C" w:rsidP="0088379C">
      <w:pPr>
        <w:spacing w:after="0" w:line="360" w:lineRule="auto"/>
        <w:ind w:left="150"/>
        <w:rPr>
          <w:lang w:eastAsia="zh-CN"/>
        </w:rPr>
      </w:pPr>
      <w:r w:rsidRPr="0088379C">
        <w:rPr>
          <w:lang w:eastAsia="zh-CN"/>
        </w:rPr>
        <w:t>A. 35                                         </w:t>
      </w:r>
      <w:r w:rsidR="00C267D9">
        <w:rPr>
          <w:noProof/>
          <w:lang w:eastAsia="zh-CN"/>
        </w:rPr>
        <w:pict w14:anchorId="5BBA2F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9" o:title=""/>
          </v:shape>
        </w:pict>
      </w:r>
      <w:r w:rsidRPr="0088379C">
        <w:rPr>
          <w:lang w:eastAsia="zh-CN"/>
        </w:rPr>
        <w:t>B. 8                                         </w:t>
      </w:r>
      <w:r w:rsidR="00C267D9">
        <w:rPr>
          <w:noProof/>
          <w:lang w:eastAsia="zh-CN"/>
        </w:rPr>
        <w:pict w14:anchorId="10B14491">
          <v:shape id="图片 2" o:spid="_x0000_i1026" type="#_x0000_t75" style="width:2.25pt;height:3pt;visibility:visible;mso-wrap-style:square">
            <v:imagedata r:id="rId9" o:title=""/>
          </v:shape>
        </w:pict>
      </w:r>
      <w:r w:rsidRPr="0088379C">
        <w:rPr>
          <w:lang w:eastAsia="zh-CN"/>
        </w:rPr>
        <w:t>C. 53                                         </w:t>
      </w:r>
      <w:r w:rsidR="00C267D9">
        <w:rPr>
          <w:noProof/>
          <w:lang w:eastAsia="zh-CN"/>
        </w:rPr>
        <w:pict w14:anchorId="7BA03960">
          <v:shape id="图片 3" o:spid="_x0000_i1027" type="#_x0000_t75" style="width:2.25pt;height:3pt;visibility:visible;mso-wrap-style:square">
            <v:imagedata r:id="rId9" o:title=""/>
          </v:shape>
        </w:pict>
      </w:r>
      <w:r w:rsidRPr="0088379C">
        <w:rPr>
          <w:lang w:eastAsia="zh-CN"/>
        </w:rPr>
        <w:t>D. 96</w:t>
      </w:r>
    </w:p>
    <w:p w14:paraId="4197A71F" w14:textId="77777777" w:rsidR="004F3596" w:rsidRPr="0088379C" w:rsidRDefault="0088379C" w:rsidP="0088379C">
      <w:pPr>
        <w:spacing w:after="0" w:line="360" w:lineRule="auto"/>
      </w:pPr>
      <w:r w:rsidRPr="0088379C">
        <w:t>2.</w:t>
      </w:r>
      <w:r w:rsidRPr="0088379C">
        <w:t>不可以用算式</w:t>
      </w:r>
      <w:r w:rsidRPr="0088379C">
        <w:t>3×8</w:t>
      </w:r>
      <w:r w:rsidRPr="0088379C">
        <w:t>表示的是（</w:t>
      </w:r>
      <w:r w:rsidRPr="0088379C">
        <w:t xml:space="preserve">   </w:t>
      </w:r>
      <w:r w:rsidRPr="0088379C">
        <w:t>）。</w:t>
      </w:r>
      <w:r w:rsidRPr="0088379C">
        <w:t xml:space="preserve">            </w:t>
      </w:r>
    </w:p>
    <w:p w14:paraId="71F3356A" w14:textId="77777777" w:rsidR="004F3596" w:rsidRPr="0088379C" w:rsidRDefault="0088379C" w:rsidP="0088379C">
      <w:pPr>
        <w:spacing w:after="0" w:line="360" w:lineRule="auto"/>
        <w:ind w:left="150"/>
        <w:rPr>
          <w:lang w:eastAsia="zh-CN"/>
        </w:rPr>
      </w:pPr>
      <w:r w:rsidRPr="0088379C">
        <w:rPr>
          <w:lang w:eastAsia="zh-CN"/>
        </w:rPr>
        <w:t>A. 3</w:t>
      </w:r>
      <w:r w:rsidRPr="0088379C">
        <w:rPr>
          <w:lang w:eastAsia="zh-CN"/>
        </w:rPr>
        <w:t>个</w:t>
      </w:r>
      <w:r w:rsidRPr="0088379C">
        <w:rPr>
          <w:lang w:eastAsia="zh-CN"/>
        </w:rPr>
        <w:t>8</w:t>
      </w:r>
      <w:r w:rsidRPr="0088379C">
        <w:rPr>
          <w:lang w:eastAsia="zh-CN"/>
        </w:rPr>
        <w:t>相加</w:t>
      </w:r>
      <w:r w:rsidRPr="0088379C">
        <w:rPr>
          <w:lang w:eastAsia="zh-CN"/>
        </w:rPr>
        <w:t>                                  B. 8</w:t>
      </w:r>
      <w:r w:rsidRPr="0088379C">
        <w:rPr>
          <w:lang w:eastAsia="zh-CN"/>
        </w:rPr>
        <w:t>个</w:t>
      </w:r>
      <w:r w:rsidRPr="0088379C">
        <w:rPr>
          <w:lang w:eastAsia="zh-CN"/>
        </w:rPr>
        <w:t>3</w:t>
      </w:r>
      <w:r w:rsidRPr="0088379C">
        <w:rPr>
          <w:lang w:eastAsia="zh-CN"/>
        </w:rPr>
        <w:t>相加</w:t>
      </w:r>
      <w:r w:rsidRPr="0088379C">
        <w:rPr>
          <w:lang w:eastAsia="zh-CN"/>
        </w:rPr>
        <w:t>                                  C. 3</w:t>
      </w:r>
      <w:r w:rsidRPr="0088379C">
        <w:rPr>
          <w:lang w:eastAsia="zh-CN"/>
        </w:rPr>
        <w:t>个</w:t>
      </w:r>
      <w:r w:rsidRPr="0088379C">
        <w:rPr>
          <w:lang w:eastAsia="zh-CN"/>
        </w:rPr>
        <w:t>8</w:t>
      </w:r>
      <w:r w:rsidRPr="0088379C">
        <w:rPr>
          <w:lang w:eastAsia="zh-CN"/>
        </w:rPr>
        <w:t>相乘</w:t>
      </w:r>
    </w:p>
    <w:p w14:paraId="1A550597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3.</w:t>
      </w:r>
      <w:r w:rsidRPr="0088379C">
        <w:rPr>
          <w:lang w:eastAsia="zh-CN"/>
        </w:rPr>
        <w:t>要求出下面一共有多少个</w:t>
      </w:r>
      <w:r w:rsidRPr="0088379C">
        <w:rPr>
          <w:lang w:eastAsia="zh-CN"/>
        </w:rPr>
        <w:t>★?</w:t>
      </w:r>
      <w:r w:rsidRPr="0088379C">
        <w:rPr>
          <w:lang w:eastAsia="zh-CN"/>
        </w:rPr>
        <w:t>下列选项中错误的是（</w:t>
      </w:r>
      <w:r w:rsidRPr="0088379C">
        <w:rPr>
          <w:lang w:eastAsia="zh-CN"/>
        </w:rPr>
        <w:t xml:space="preserve">   </w:t>
      </w:r>
      <w:r w:rsidRPr="0088379C">
        <w:rPr>
          <w:lang w:eastAsia="zh-CN"/>
        </w:rPr>
        <w:t>）。</w:t>
      </w:r>
      <w:r w:rsidRPr="0088379C">
        <w:rPr>
          <w:lang w:eastAsia="zh-CN"/>
        </w:rPr>
        <w:t xml:space="preserve">  </w:t>
      </w:r>
    </w:p>
    <w:p w14:paraId="4AC442DA" w14:textId="77777777" w:rsidR="004F3596" w:rsidRPr="0088379C" w:rsidRDefault="0088379C" w:rsidP="0088379C">
      <w:pPr>
        <w:spacing w:after="0" w:line="360" w:lineRule="auto"/>
      </w:pPr>
      <w:r w:rsidRPr="0088379C">
        <w:rPr>
          <w:lang w:eastAsia="zh-CN"/>
        </w:rPr>
        <w:t xml:space="preserve"> </w:t>
      </w:r>
      <w:r w:rsidR="00C267D9">
        <w:rPr>
          <w:noProof/>
          <w:lang w:eastAsia="zh-CN"/>
        </w:rPr>
        <w:pict w14:anchorId="4CC61BC0">
          <v:shape id="图片 4" o:spid="_x0000_i1028" type="#_x0000_t75" style="width:235.5pt;height:44.25pt;visibility:visible;mso-wrap-style:square">
            <v:imagedata r:id="rId10" o:title=""/>
          </v:shape>
        </w:pict>
      </w:r>
    </w:p>
    <w:p w14:paraId="66458C98" w14:textId="77777777" w:rsidR="004F3596" w:rsidRPr="0088379C" w:rsidRDefault="0088379C" w:rsidP="0088379C">
      <w:pPr>
        <w:spacing w:after="0" w:line="360" w:lineRule="auto"/>
        <w:ind w:left="150"/>
      </w:pPr>
      <w:r w:rsidRPr="0088379C">
        <w:t>A. 3×6+3                                      B. 3×6-3                                      C. 4×6-3</w:t>
      </w:r>
    </w:p>
    <w:p w14:paraId="152F9689" w14:textId="77777777" w:rsidR="004F3596" w:rsidRPr="0088379C" w:rsidRDefault="0088379C" w:rsidP="0088379C">
      <w:pPr>
        <w:spacing w:after="0" w:line="360" w:lineRule="auto"/>
      </w:pPr>
      <w:r w:rsidRPr="0088379C">
        <w:t xml:space="preserve">4.4×5(  )3×4            </w:t>
      </w:r>
    </w:p>
    <w:p w14:paraId="5DAECE26" w14:textId="77777777" w:rsidR="004F3596" w:rsidRPr="0088379C" w:rsidRDefault="0088379C" w:rsidP="0088379C">
      <w:pPr>
        <w:spacing w:after="0" w:line="360" w:lineRule="auto"/>
        <w:ind w:left="150"/>
      </w:pPr>
      <w:r w:rsidRPr="0088379C">
        <w:t>A. </w:t>
      </w:r>
      <w:r w:rsidRPr="0088379C">
        <w:t>＝</w:t>
      </w:r>
      <w:r w:rsidRPr="0088379C">
        <w:t>                                             B. </w:t>
      </w:r>
      <w:r w:rsidRPr="0088379C">
        <w:t>＞</w:t>
      </w:r>
      <w:r w:rsidRPr="0088379C">
        <w:t>                                             C. </w:t>
      </w:r>
      <w:r w:rsidRPr="0088379C">
        <w:t>＜</w:t>
      </w:r>
    </w:p>
    <w:p w14:paraId="1627737B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b/>
          <w:bCs/>
          <w:sz w:val="24"/>
          <w:szCs w:val="24"/>
          <w:lang w:eastAsia="zh-CN"/>
        </w:rPr>
        <w:t>二、判断题</w:t>
      </w:r>
      <w:r w:rsidRPr="0088379C">
        <w:rPr>
          <w:b/>
          <w:bCs/>
          <w:sz w:val="24"/>
          <w:szCs w:val="24"/>
          <w:lang w:eastAsia="zh-CN"/>
        </w:rPr>
        <w:t xml:space="preserve"> </w:t>
      </w:r>
    </w:p>
    <w:p w14:paraId="0285E9D6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5.</w:t>
      </w:r>
      <w:r w:rsidRPr="0088379C">
        <w:rPr>
          <w:lang w:eastAsia="zh-CN"/>
        </w:rPr>
        <w:t>请你来当小法官．</w:t>
      </w:r>
      <w:r w:rsidRPr="0088379C">
        <w:rPr>
          <w:lang w:eastAsia="zh-CN"/>
        </w:rPr>
        <w:t xml:space="preserve">  </w:t>
      </w:r>
    </w:p>
    <w:p w14:paraId="66687A67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将</w:t>
      </w:r>
      <w:r w:rsidRPr="0088379C">
        <w:rPr>
          <w:lang w:eastAsia="zh-CN"/>
        </w:rPr>
        <w:t>A</w:t>
      </w:r>
      <w:r w:rsidRPr="0088379C">
        <w:rPr>
          <w:lang w:eastAsia="zh-CN"/>
        </w:rPr>
        <w:t>＋</w:t>
      </w:r>
      <w:r w:rsidRPr="0088379C">
        <w:rPr>
          <w:lang w:eastAsia="zh-CN"/>
        </w:rPr>
        <w:t>A</w:t>
      </w:r>
      <w:r w:rsidRPr="0088379C">
        <w:rPr>
          <w:lang w:eastAsia="zh-CN"/>
        </w:rPr>
        <w:t>＋</w:t>
      </w:r>
      <w:r w:rsidRPr="0088379C">
        <w:rPr>
          <w:lang w:eastAsia="zh-CN"/>
        </w:rPr>
        <w:t>A</w:t>
      </w:r>
      <w:r w:rsidRPr="0088379C">
        <w:rPr>
          <w:lang w:eastAsia="zh-CN"/>
        </w:rPr>
        <w:t>＋</w:t>
      </w:r>
      <w:r w:rsidRPr="0088379C">
        <w:rPr>
          <w:lang w:eastAsia="zh-CN"/>
        </w:rPr>
        <w:t>A</w:t>
      </w:r>
      <w:r w:rsidRPr="0088379C">
        <w:rPr>
          <w:lang w:eastAsia="zh-CN"/>
        </w:rPr>
        <w:t>改写成乘法算式是</w:t>
      </w:r>
      <w:r w:rsidRPr="0088379C">
        <w:rPr>
          <w:lang w:eastAsia="zh-CN"/>
        </w:rPr>
        <w:t>A×A</w:t>
      </w:r>
      <w:r w:rsidRPr="0088379C">
        <w:rPr>
          <w:lang w:eastAsia="zh-CN"/>
        </w:rPr>
        <w:t>．</w:t>
      </w:r>
    </w:p>
    <w:p w14:paraId="512C9C15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6.</w:t>
      </w:r>
      <w:r w:rsidRPr="0088379C">
        <w:rPr>
          <w:lang w:eastAsia="zh-CN"/>
        </w:rPr>
        <w:t>判断对错</w:t>
      </w:r>
      <w:r w:rsidRPr="0088379C">
        <w:rPr>
          <w:lang w:eastAsia="zh-CN"/>
        </w:rPr>
        <w:t xml:space="preserve">.    </w:t>
      </w:r>
    </w:p>
    <w:p w14:paraId="376CBA3B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（</w:t>
      </w:r>
      <w:r w:rsidRPr="0088379C">
        <w:rPr>
          <w:lang w:eastAsia="zh-CN"/>
        </w:rPr>
        <w:t>1</w:t>
      </w:r>
      <w:r w:rsidRPr="0088379C">
        <w:rPr>
          <w:lang w:eastAsia="zh-CN"/>
        </w:rPr>
        <w:t>）</w:t>
      </w:r>
      <w:r w:rsidRPr="0088379C">
        <w:rPr>
          <w:lang w:eastAsia="zh-CN"/>
        </w:rPr>
        <w:t xml:space="preserve">5×2=2×5    </w:t>
      </w:r>
    </w:p>
    <w:p w14:paraId="613132C9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（</w:t>
      </w:r>
      <w:r w:rsidRPr="0088379C">
        <w:rPr>
          <w:lang w:eastAsia="zh-CN"/>
        </w:rPr>
        <w:t>2</w:t>
      </w:r>
      <w:r w:rsidRPr="0088379C">
        <w:rPr>
          <w:lang w:eastAsia="zh-CN"/>
        </w:rPr>
        <w:t>）</w:t>
      </w:r>
      <w:r w:rsidRPr="0088379C">
        <w:rPr>
          <w:lang w:eastAsia="zh-CN"/>
        </w:rPr>
        <w:t>2</w:t>
      </w:r>
      <w:r w:rsidRPr="0088379C">
        <w:rPr>
          <w:lang w:eastAsia="zh-CN"/>
        </w:rPr>
        <w:t>＋</w:t>
      </w:r>
      <w:r w:rsidRPr="0088379C">
        <w:rPr>
          <w:lang w:eastAsia="zh-CN"/>
        </w:rPr>
        <w:t xml:space="preserve">2=2×2    </w:t>
      </w:r>
    </w:p>
    <w:p w14:paraId="3776428E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7.4×2</w:t>
      </w:r>
      <w:r w:rsidRPr="0088379C">
        <w:rPr>
          <w:lang w:eastAsia="zh-CN"/>
        </w:rPr>
        <w:t>写成加法算式可以是</w:t>
      </w:r>
      <w:r w:rsidRPr="0088379C">
        <w:rPr>
          <w:lang w:eastAsia="zh-CN"/>
        </w:rPr>
        <w:t>4+4,</w:t>
      </w:r>
      <w:r w:rsidRPr="0088379C">
        <w:rPr>
          <w:lang w:eastAsia="zh-CN"/>
        </w:rPr>
        <w:t>也可以是</w:t>
      </w:r>
      <w:r w:rsidRPr="0088379C">
        <w:rPr>
          <w:lang w:eastAsia="zh-CN"/>
        </w:rPr>
        <w:t>2+2+2+2</w:t>
      </w:r>
      <w:r w:rsidRPr="0088379C">
        <w:rPr>
          <w:lang w:eastAsia="zh-CN"/>
        </w:rPr>
        <w:t>．</w:t>
      </w:r>
      <w:r w:rsidRPr="0088379C">
        <w:rPr>
          <w:lang w:eastAsia="zh-CN"/>
        </w:rPr>
        <w:t xml:space="preserve">    </w:t>
      </w:r>
    </w:p>
    <w:p w14:paraId="4EE40CE3" w14:textId="77777777" w:rsidR="0088379C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8.</w:t>
      </w:r>
      <w:r w:rsidRPr="0088379C">
        <w:rPr>
          <w:lang w:eastAsia="zh-CN"/>
        </w:rPr>
        <w:t>判断对错</w:t>
      </w:r>
    </w:p>
    <w:p w14:paraId="1DCF4F5C" w14:textId="77777777" w:rsidR="004F3596" w:rsidRPr="0088379C" w:rsidRDefault="00C267D9" w:rsidP="0088379C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67236299">
          <v:shape id="图片 5" o:spid="_x0000_i1029" type="#_x0000_t75" style="width:70.5pt;height:23.25pt;visibility:visible;mso-wrap-style:square">
            <v:imagedata r:id="rId11" o:title=""/>
          </v:shape>
        </w:pict>
      </w:r>
      <w:r w:rsidR="0088379C" w:rsidRPr="0088379C">
        <w:rPr>
          <w:lang w:eastAsia="zh-CN"/>
        </w:rPr>
        <w:t>可以写成</w:t>
      </w:r>
      <w:r w:rsidR="0088379C" w:rsidRPr="0088379C">
        <w:rPr>
          <w:lang w:eastAsia="zh-CN"/>
        </w:rPr>
        <w:t>2×10</w:t>
      </w:r>
      <w:r w:rsidR="0088379C" w:rsidRPr="0088379C">
        <w:rPr>
          <w:lang w:eastAsia="zh-CN"/>
        </w:rPr>
        <w:t>．</w:t>
      </w:r>
    </w:p>
    <w:p w14:paraId="35244FAB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b/>
          <w:bCs/>
          <w:sz w:val="24"/>
          <w:szCs w:val="24"/>
          <w:lang w:eastAsia="zh-CN"/>
        </w:rPr>
        <w:t>三、填空题</w:t>
      </w:r>
      <w:r w:rsidRPr="0088379C">
        <w:rPr>
          <w:b/>
          <w:bCs/>
          <w:sz w:val="24"/>
          <w:szCs w:val="24"/>
          <w:lang w:eastAsia="zh-CN"/>
        </w:rPr>
        <w:t xml:space="preserve"> </w:t>
      </w:r>
    </w:p>
    <w:p w14:paraId="4D112564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9.</w:t>
      </w:r>
      <w:r w:rsidRPr="0088379C">
        <w:rPr>
          <w:lang w:eastAsia="zh-CN"/>
        </w:rPr>
        <w:t>先找规律，再想一想横线上应该填几？</w:t>
      </w:r>
      <w:r w:rsidRPr="0088379C">
        <w:rPr>
          <w:lang w:eastAsia="zh-CN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7"/>
        <w:gridCol w:w="243"/>
        <w:gridCol w:w="867"/>
        <w:gridCol w:w="867"/>
        <w:gridCol w:w="243"/>
      </w:tblGrid>
      <w:tr w:rsidR="004F3596" w:rsidRPr="0088379C" w14:paraId="7BA67CAB" w14:textId="7777777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D4581A" w14:textId="77777777" w:rsidR="004F3596" w:rsidRPr="0088379C" w:rsidRDefault="0088379C" w:rsidP="0088379C">
            <w:pPr>
              <w:spacing w:after="0" w:line="360" w:lineRule="auto"/>
            </w:pPr>
            <w:r w:rsidRPr="0088379C"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44B110" w14:textId="77777777" w:rsidR="004F3596" w:rsidRPr="0088379C" w:rsidRDefault="0088379C" w:rsidP="0088379C">
            <w:pPr>
              <w:spacing w:after="0" w:line="360" w:lineRule="auto"/>
            </w:pPr>
            <w:r w:rsidRPr="0088379C"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49A7EE" w14:textId="77777777" w:rsidR="004F3596" w:rsidRPr="0088379C" w:rsidRDefault="0088379C" w:rsidP="0088379C">
            <w:pPr>
              <w:spacing w:after="0" w:line="360" w:lineRule="auto"/>
            </w:pPr>
            <w:r w:rsidRPr="0088379C"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BC0545" w14:textId="77777777" w:rsidR="004F3596" w:rsidRPr="0088379C" w:rsidRDefault="0088379C" w:rsidP="0088379C">
            <w:pPr>
              <w:spacing w:after="0" w:line="360" w:lineRule="auto"/>
            </w:pPr>
            <w:r w:rsidRPr="0088379C"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22D732" w14:textId="77777777" w:rsidR="004F3596" w:rsidRPr="0088379C" w:rsidRDefault="0088379C" w:rsidP="0088379C">
            <w:pPr>
              <w:spacing w:after="0" w:line="360" w:lineRule="auto"/>
            </w:pPr>
            <w:r w:rsidRPr="0088379C">
              <w:t>25</w:t>
            </w:r>
          </w:p>
        </w:tc>
      </w:tr>
    </w:tbl>
    <w:p w14:paraId="3D0999D1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10.</w:t>
      </w:r>
      <w:r w:rsidRPr="0088379C">
        <w:rPr>
          <w:lang w:eastAsia="zh-CN"/>
        </w:rPr>
        <w:t>看图列式并写出口诀．</w:t>
      </w:r>
      <w:r w:rsidRPr="0088379C">
        <w:rPr>
          <w:lang w:eastAsia="zh-CN"/>
        </w:rPr>
        <w:t xml:space="preserve">  </w:t>
      </w:r>
      <w:r w:rsidR="00C267D9">
        <w:rPr>
          <w:noProof/>
          <w:lang w:eastAsia="zh-CN"/>
        </w:rPr>
        <w:pict w14:anchorId="538A7D38">
          <v:shape id="图片 6" o:spid="_x0000_i1030" type="#_x0000_t75" style="width:242.25pt;height:60pt;visibility:visible;mso-wrap-style:square">
            <v:imagedata r:id="rId12" o:title=""/>
          </v:shape>
        </w:pict>
      </w:r>
      <w:r w:rsidRPr="0088379C">
        <w:rPr>
          <w:lang w:eastAsia="zh-CN"/>
        </w:rPr>
        <w:br/>
        <w:t>________×________=________</w:t>
      </w:r>
      <w:r w:rsidRPr="0088379C">
        <w:rPr>
          <w:lang w:eastAsia="zh-CN"/>
        </w:rPr>
        <w:br/>
      </w:r>
      <w:r w:rsidRPr="0088379C">
        <w:rPr>
          <w:lang w:eastAsia="zh-CN"/>
        </w:rPr>
        <w:t>口诀</w:t>
      </w:r>
      <w:r w:rsidRPr="0088379C">
        <w:rPr>
          <w:lang w:eastAsia="zh-CN"/>
        </w:rPr>
        <w:t xml:space="preserve">________    </w:t>
      </w:r>
    </w:p>
    <w:p w14:paraId="345EBDC5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lastRenderedPageBreak/>
        <w:t>11.</w:t>
      </w:r>
      <w:r w:rsidRPr="0088379C">
        <w:rPr>
          <w:lang w:eastAsia="zh-CN"/>
        </w:rPr>
        <w:t>一本书有</w:t>
      </w:r>
      <w:r w:rsidRPr="0088379C">
        <w:rPr>
          <w:lang w:eastAsia="zh-CN"/>
        </w:rPr>
        <w:t>60</w:t>
      </w:r>
      <w:r w:rsidRPr="0088379C">
        <w:rPr>
          <w:lang w:eastAsia="zh-CN"/>
        </w:rPr>
        <w:t>页，如果每天看</w:t>
      </w:r>
      <w:r w:rsidRPr="0088379C">
        <w:rPr>
          <w:lang w:eastAsia="zh-CN"/>
        </w:rPr>
        <w:t>9</w:t>
      </w:r>
      <w:r w:rsidRPr="0088379C">
        <w:rPr>
          <w:lang w:eastAsia="zh-CN"/>
        </w:rPr>
        <w:t>页，</w:t>
      </w:r>
      <w:r w:rsidRPr="0088379C">
        <w:rPr>
          <w:lang w:eastAsia="zh-CN"/>
        </w:rPr>
        <w:t>6</w:t>
      </w:r>
      <w:r w:rsidRPr="0088379C">
        <w:rPr>
          <w:lang w:eastAsia="zh-CN"/>
        </w:rPr>
        <w:t>天一共能看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页，还剩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页没看。</w:t>
      </w:r>
      <w:r w:rsidRPr="0088379C">
        <w:rPr>
          <w:lang w:eastAsia="zh-CN"/>
        </w:rPr>
        <w:t xml:space="preserve">    </w:t>
      </w:r>
    </w:p>
    <w:p w14:paraId="31A2F60D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12.4+4+4+4+4</w:t>
      </w:r>
      <w:r w:rsidRPr="0088379C">
        <w:rPr>
          <w:lang w:eastAsia="zh-CN"/>
        </w:rPr>
        <w:t>表示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个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相加，改写成乘法算式是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，根据口诀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进行计算。</w:t>
      </w:r>
      <w:r w:rsidRPr="0088379C">
        <w:rPr>
          <w:lang w:eastAsia="zh-CN"/>
        </w:rPr>
        <w:t xml:space="preserve">    </w:t>
      </w:r>
    </w:p>
    <w:p w14:paraId="53C60F23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13.</w:t>
      </w:r>
      <w:r w:rsidRPr="0088379C">
        <w:rPr>
          <w:lang w:eastAsia="zh-CN"/>
        </w:rPr>
        <w:t>每幅图有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个长方形，</w:t>
      </w:r>
      <w:r w:rsidRPr="0088379C">
        <w:rPr>
          <w:lang w:eastAsia="zh-CN"/>
        </w:rPr>
        <w:t xml:space="preserve">4 </w:t>
      </w:r>
      <w:r w:rsidRPr="0088379C">
        <w:rPr>
          <w:lang w:eastAsia="zh-CN"/>
        </w:rPr>
        <w:t>幅图一共有</w:t>
      </w:r>
      <w:r w:rsidRPr="0088379C">
        <w:rPr>
          <w:lang w:eastAsia="zh-CN"/>
        </w:rPr>
        <w:t>________</w:t>
      </w:r>
      <w:r w:rsidRPr="0088379C">
        <w:rPr>
          <w:lang w:eastAsia="zh-CN"/>
        </w:rPr>
        <w:t>个长方形。</w:t>
      </w:r>
      <w:r w:rsidR="00C267D9">
        <w:rPr>
          <w:noProof/>
          <w:lang w:eastAsia="zh-CN"/>
        </w:rPr>
        <w:pict w14:anchorId="02F2ADEE">
          <v:shape id="图片 7" o:spid="_x0000_i1031" type="#_x0000_t75" style="width:278.25pt;height:59.25pt;visibility:visible;mso-wrap-style:square">
            <v:imagedata r:id="rId13" o:title=""/>
          </v:shape>
        </w:pict>
      </w:r>
    </w:p>
    <w:p w14:paraId="703F9751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b/>
          <w:bCs/>
          <w:sz w:val="24"/>
          <w:szCs w:val="24"/>
          <w:lang w:eastAsia="zh-CN"/>
        </w:rPr>
        <w:t>四、解答题</w:t>
      </w:r>
      <w:r w:rsidRPr="0088379C">
        <w:rPr>
          <w:b/>
          <w:bCs/>
          <w:sz w:val="24"/>
          <w:szCs w:val="24"/>
          <w:lang w:eastAsia="zh-CN"/>
        </w:rPr>
        <w:t xml:space="preserve"> </w:t>
      </w:r>
    </w:p>
    <w:p w14:paraId="529CE3F4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14.</w:t>
      </w:r>
      <w:r w:rsidRPr="0088379C">
        <w:rPr>
          <w:lang w:eastAsia="zh-CN"/>
        </w:rPr>
        <w:t>把下列算式按从小到大的顺序排列起来。</w:t>
      </w:r>
      <w:r w:rsidRPr="0088379C">
        <w:rPr>
          <w:lang w:eastAsia="zh-CN"/>
        </w:rPr>
        <w:t xml:space="preserve">  </w:t>
      </w:r>
      <w:r w:rsidRPr="0088379C">
        <w:rPr>
          <w:lang w:eastAsia="zh-CN"/>
        </w:rPr>
        <w:br/>
        <w:t xml:space="preserve">2×3   2×9   4×8   7+7+7   5×2    </w:t>
      </w:r>
    </w:p>
    <w:p w14:paraId="67E1E646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b/>
          <w:bCs/>
          <w:sz w:val="24"/>
          <w:szCs w:val="24"/>
          <w:lang w:eastAsia="zh-CN"/>
        </w:rPr>
        <w:t>五、综合题</w:t>
      </w:r>
      <w:r w:rsidRPr="0088379C">
        <w:rPr>
          <w:b/>
          <w:bCs/>
          <w:sz w:val="24"/>
          <w:szCs w:val="24"/>
          <w:lang w:eastAsia="zh-CN"/>
        </w:rPr>
        <w:t xml:space="preserve"> </w:t>
      </w:r>
    </w:p>
    <w:p w14:paraId="604BF514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15.</w:t>
      </w:r>
      <w:r w:rsidRPr="0088379C">
        <w:rPr>
          <w:lang w:eastAsia="zh-CN"/>
        </w:rPr>
        <w:t>看图回答。</w:t>
      </w:r>
    </w:p>
    <w:p w14:paraId="5D05DE73" w14:textId="77777777" w:rsidR="004F3596" w:rsidRPr="0088379C" w:rsidRDefault="00C267D9" w:rsidP="0088379C">
      <w:pPr>
        <w:spacing w:after="0" w:line="360" w:lineRule="auto"/>
      </w:pPr>
      <w:r>
        <w:rPr>
          <w:noProof/>
          <w:lang w:eastAsia="zh-CN"/>
        </w:rPr>
        <w:pict w14:anchorId="33073C1C">
          <v:shape id="图片 8" o:spid="_x0000_i1032" type="#_x0000_t75" style="width:237pt;height:75pt;visibility:visible;mso-wrap-style:square">
            <v:imagedata r:id="rId14" o:title=""/>
          </v:shape>
        </w:pict>
      </w:r>
    </w:p>
    <w:p w14:paraId="4533C7FB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（</w:t>
      </w:r>
      <w:r w:rsidRPr="0088379C">
        <w:rPr>
          <w:lang w:eastAsia="zh-CN"/>
        </w:rPr>
        <w:t>1</w:t>
      </w:r>
      <w:r w:rsidRPr="0088379C">
        <w:rPr>
          <w:lang w:eastAsia="zh-CN"/>
        </w:rPr>
        <w:t>）小芸带了</w:t>
      </w:r>
      <w:r w:rsidRPr="0088379C">
        <w:rPr>
          <w:lang w:eastAsia="zh-CN"/>
        </w:rPr>
        <w:t>20</w:t>
      </w:r>
      <w:r w:rsidRPr="0088379C">
        <w:rPr>
          <w:lang w:eastAsia="zh-CN"/>
        </w:rPr>
        <w:t>元钱，可以买几个面包</w:t>
      </w:r>
      <w:r w:rsidRPr="0088379C">
        <w:rPr>
          <w:lang w:eastAsia="zh-CN"/>
        </w:rPr>
        <w:t xml:space="preserve">?    </w:t>
      </w:r>
    </w:p>
    <w:p w14:paraId="6E8BB8BB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（</w:t>
      </w:r>
      <w:r w:rsidRPr="0088379C">
        <w:rPr>
          <w:lang w:eastAsia="zh-CN"/>
        </w:rPr>
        <w:t>2</w:t>
      </w:r>
      <w:r w:rsidRPr="0088379C">
        <w:rPr>
          <w:lang w:eastAsia="zh-CN"/>
        </w:rPr>
        <w:t>）小明有</w:t>
      </w:r>
      <w:r w:rsidRPr="0088379C">
        <w:rPr>
          <w:lang w:eastAsia="zh-CN"/>
        </w:rPr>
        <w:t>9</w:t>
      </w:r>
      <w:r w:rsidRPr="0088379C">
        <w:rPr>
          <w:lang w:eastAsia="zh-CN"/>
        </w:rPr>
        <w:t>元钱，他可以买几瓶汽水</w:t>
      </w:r>
      <w:r w:rsidRPr="0088379C">
        <w:rPr>
          <w:lang w:eastAsia="zh-CN"/>
        </w:rPr>
        <w:t xml:space="preserve">?    </w:t>
      </w:r>
    </w:p>
    <w:p w14:paraId="013AC1E4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（</w:t>
      </w:r>
      <w:r w:rsidRPr="0088379C">
        <w:rPr>
          <w:lang w:eastAsia="zh-CN"/>
        </w:rPr>
        <w:t>3</w:t>
      </w:r>
      <w:r w:rsidRPr="0088379C">
        <w:rPr>
          <w:lang w:eastAsia="zh-CN"/>
        </w:rPr>
        <w:t>）小兵用</w:t>
      </w:r>
      <w:r w:rsidRPr="0088379C">
        <w:rPr>
          <w:lang w:eastAsia="zh-CN"/>
        </w:rPr>
        <w:t>20</w:t>
      </w:r>
      <w:r w:rsidRPr="0088379C">
        <w:rPr>
          <w:lang w:eastAsia="zh-CN"/>
        </w:rPr>
        <w:t>元钱，买</w:t>
      </w:r>
      <w:r w:rsidRPr="0088379C">
        <w:rPr>
          <w:lang w:eastAsia="zh-CN"/>
        </w:rPr>
        <w:t>3</w:t>
      </w:r>
      <w:r w:rsidRPr="0088379C">
        <w:rPr>
          <w:lang w:eastAsia="zh-CN"/>
        </w:rPr>
        <w:t>瓶汽水，</w:t>
      </w:r>
      <w:r w:rsidRPr="0088379C">
        <w:rPr>
          <w:lang w:eastAsia="zh-CN"/>
        </w:rPr>
        <w:t>2</w:t>
      </w:r>
      <w:r w:rsidRPr="0088379C">
        <w:rPr>
          <w:lang w:eastAsia="zh-CN"/>
        </w:rPr>
        <w:t>瓶牛奶，</w:t>
      </w:r>
      <w:r w:rsidRPr="0088379C">
        <w:rPr>
          <w:lang w:eastAsia="zh-CN"/>
        </w:rPr>
        <w:t>1</w:t>
      </w:r>
      <w:r w:rsidRPr="0088379C">
        <w:rPr>
          <w:lang w:eastAsia="zh-CN"/>
        </w:rPr>
        <w:t>个面包，还可以找回多少元钱</w:t>
      </w:r>
      <w:r w:rsidRPr="0088379C">
        <w:rPr>
          <w:lang w:eastAsia="zh-CN"/>
        </w:rPr>
        <w:t xml:space="preserve">?    </w:t>
      </w:r>
    </w:p>
    <w:p w14:paraId="462D074B" w14:textId="77777777" w:rsidR="004F3596" w:rsidRPr="0088379C" w:rsidRDefault="0088379C" w:rsidP="0088379C">
      <w:pPr>
        <w:spacing w:line="360" w:lineRule="auto"/>
      </w:pPr>
      <w:proofErr w:type="spellStart"/>
      <w:r w:rsidRPr="0088379C">
        <w:rPr>
          <w:b/>
          <w:bCs/>
          <w:sz w:val="24"/>
          <w:szCs w:val="24"/>
        </w:rPr>
        <w:t>六、应用题</w:t>
      </w:r>
      <w:proofErr w:type="spellEnd"/>
      <w:r w:rsidRPr="0088379C">
        <w:rPr>
          <w:b/>
          <w:bCs/>
          <w:sz w:val="24"/>
          <w:szCs w:val="24"/>
        </w:rPr>
        <w:t xml:space="preserve"> </w:t>
      </w:r>
    </w:p>
    <w:p w14:paraId="487D9C51" w14:textId="77777777" w:rsidR="004F3596" w:rsidRPr="0088379C" w:rsidRDefault="0088379C" w:rsidP="0088379C">
      <w:pPr>
        <w:spacing w:after="0" w:line="360" w:lineRule="auto"/>
      </w:pPr>
      <w:r w:rsidRPr="0088379C">
        <w:t>16.</w:t>
      </w:r>
      <w:r w:rsidRPr="0088379C">
        <w:t>解决问题</w:t>
      </w:r>
      <w:r w:rsidRPr="0088379C">
        <w:t xml:space="preserve">.  </w:t>
      </w:r>
    </w:p>
    <w:p w14:paraId="15E2AD17" w14:textId="77777777" w:rsidR="004F3596" w:rsidRPr="0088379C" w:rsidRDefault="00C267D9" w:rsidP="0088379C">
      <w:pPr>
        <w:spacing w:after="0" w:line="360" w:lineRule="auto"/>
      </w:pPr>
      <w:r>
        <w:rPr>
          <w:noProof/>
          <w:lang w:eastAsia="zh-CN"/>
        </w:rPr>
        <w:pict w14:anchorId="3799BDF0">
          <v:shape id="图片 9" o:spid="_x0000_i1033" type="#_x0000_t75" style="width:222.75pt;height:189pt;visibility:visible;mso-wrap-style:square">
            <v:imagedata r:id="rId15" o:title=""/>
          </v:shape>
        </w:pict>
      </w:r>
    </w:p>
    <w:p w14:paraId="341700C8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17.</w:t>
      </w:r>
      <w:r w:rsidRPr="0088379C">
        <w:rPr>
          <w:lang w:eastAsia="zh-CN"/>
        </w:rPr>
        <w:t>用一个长</w:t>
      </w:r>
      <w:r w:rsidRPr="0088379C">
        <w:rPr>
          <w:lang w:eastAsia="zh-CN"/>
        </w:rPr>
        <w:t>8</w:t>
      </w:r>
      <w:r w:rsidRPr="0088379C">
        <w:rPr>
          <w:lang w:eastAsia="zh-CN"/>
        </w:rPr>
        <w:t>厘米，宽</w:t>
      </w:r>
      <w:r w:rsidRPr="0088379C">
        <w:rPr>
          <w:lang w:eastAsia="zh-CN"/>
        </w:rPr>
        <w:t>4</w:t>
      </w:r>
      <w:r w:rsidRPr="0088379C">
        <w:rPr>
          <w:lang w:eastAsia="zh-CN"/>
        </w:rPr>
        <w:t>厘米的长方形形纸改一个正方形。最大的正方形的周长是多少厘米？</w:t>
      </w:r>
      <w:r w:rsidRPr="0088379C">
        <w:rPr>
          <w:lang w:eastAsia="zh-CN"/>
        </w:rPr>
        <w:t xml:space="preserve">    </w:t>
      </w:r>
    </w:p>
    <w:p w14:paraId="3317A445" w14:textId="2F9D3780" w:rsidR="004F3596" w:rsidRPr="0088379C" w:rsidRDefault="0088379C" w:rsidP="00C75660">
      <w:pPr>
        <w:spacing w:line="360" w:lineRule="auto"/>
        <w:jc w:val="center"/>
        <w:rPr>
          <w:lang w:eastAsia="zh-CN"/>
        </w:rPr>
      </w:pPr>
      <w:r w:rsidRPr="0088379C">
        <w:rPr>
          <w:lang w:eastAsia="zh-CN"/>
        </w:rPr>
        <w:br w:type="page"/>
      </w:r>
      <w:r w:rsidRPr="0088379C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2D05C31C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lang w:eastAsia="zh-CN"/>
        </w:rPr>
        <w:t>一、单选题</w:t>
      </w:r>
    </w:p>
    <w:p w14:paraId="511ACD0E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 xml:space="preserve">A  </w:t>
      </w:r>
    </w:p>
    <w:p w14:paraId="0C3981A8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</w:t>
      </w:r>
    </w:p>
    <w:p w14:paraId="152FCF45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2.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 xml:space="preserve"> C   </w:t>
      </w:r>
    </w:p>
    <w:p w14:paraId="662F373F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【解析】【解答】解：</w:t>
      </w:r>
      <w:r w:rsidRPr="0088379C">
        <w:rPr>
          <w:lang w:eastAsia="zh-CN"/>
        </w:rPr>
        <w:t>A</w:t>
      </w:r>
      <w:r w:rsidRPr="0088379C">
        <w:rPr>
          <w:lang w:eastAsia="zh-CN"/>
        </w:rPr>
        <w:t>：</w:t>
      </w:r>
      <w:r w:rsidRPr="0088379C">
        <w:rPr>
          <w:lang w:eastAsia="zh-CN"/>
        </w:rPr>
        <w:t>8+8+8=3×8</w:t>
      </w:r>
      <w:r w:rsidRPr="0088379C">
        <w:rPr>
          <w:lang w:eastAsia="zh-CN"/>
        </w:rPr>
        <w:t>，</w:t>
      </w:r>
      <w:r w:rsidRPr="0088379C">
        <w:rPr>
          <w:lang w:eastAsia="zh-CN"/>
        </w:rPr>
        <w:t>A</w:t>
      </w:r>
      <w:r w:rsidRPr="0088379C">
        <w:rPr>
          <w:lang w:eastAsia="zh-CN"/>
        </w:rPr>
        <w:t>选项正确；</w:t>
      </w:r>
      <w:r w:rsidRPr="0088379C">
        <w:rPr>
          <w:lang w:eastAsia="zh-CN"/>
        </w:rPr>
        <w:br/>
        <w:t xml:space="preserve"> B</w:t>
      </w:r>
      <w:r w:rsidRPr="0088379C">
        <w:rPr>
          <w:lang w:eastAsia="zh-CN"/>
        </w:rPr>
        <w:t>：</w:t>
      </w:r>
      <w:r w:rsidRPr="0088379C">
        <w:rPr>
          <w:lang w:eastAsia="zh-CN"/>
        </w:rPr>
        <w:t>8+8+8=3×8</w:t>
      </w:r>
      <w:r w:rsidRPr="0088379C">
        <w:rPr>
          <w:lang w:eastAsia="zh-CN"/>
        </w:rPr>
        <w:t>，</w:t>
      </w:r>
      <w:r w:rsidRPr="0088379C">
        <w:rPr>
          <w:lang w:eastAsia="zh-CN"/>
        </w:rPr>
        <w:t>B</w:t>
      </w:r>
      <w:r w:rsidRPr="0088379C">
        <w:rPr>
          <w:lang w:eastAsia="zh-CN"/>
        </w:rPr>
        <w:t>选项正确</w:t>
      </w:r>
      <w:r w:rsidRPr="0088379C">
        <w:rPr>
          <w:lang w:eastAsia="zh-CN"/>
        </w:rPr>
        <w:br/>
        <w:t xml:space="preserve"> C</w:t>
      </w:r>
      <w:r w:rsidRPr="0088379C">
        <w:rPr>
          <w:lang w:eastAsia="zh-CN"/>
        </w:rPr>
        <w:t>：选项</w:t>
      </w:r>
      <w:r w:rsidRPr="0088379C">
        <w:rPr>
          <w:lang w:eastAsia="zh-CN"/>
        </w:rPr>
        <w:t>8×8×8</w:t>
      </w:r>
      <w:r w:rsidRPr="0088379C">
        <w:rPr>
          <w:lang w:eastAsia="zh-CN"/>
        </w:rPr>
        <w:t>，故</w:t>
      </w:r>
      <w:r w:rsidRPr="0088379C">
        <w:rPr>
          <w:lang w:eastAsia="zh-CN"/>
        </w:rPr>
        <w:t>C</w:t>
      </w:r>
      <w:r w:rsidRPr="0088379C">
        <w:rPr>
          <w:lang w:eastAsia="zh-CN"/>
        </w:rPr>
        <w:t>选项不可用算式</w:t>
      </w:r>
      <w:r w:rsidRPr="0088379C">
        <w:rPr>
          <w:lang w:eastAsia="zh-CN"/>
        </w:rPr>
        <w:t>3×8</w:t>
      </w:r>
      <w:r w:rsidRPr="0088379C">
        <w:rPr>
          <w:lang w:eastAsia="zh-CN"/>
        </w:rPr>
        <w:t>表示。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故答案为：</w:t>
      </w:r>
      <w:r w:rsidRPr="0088379C">
        <w:rPr>
          <w:lang w:eastAsia="zh-CN"/>
        </w:rPr>
        <w:t>C</w:t>
      </w:r>
      <w:r w:rsidRPr="0088379C">
        <w:rPr>
          <w:lang w:eastAsia="zh-CN"/>
        </w:rPr>
        <w:t>。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【分析】乘法是求几个相同加数和的简便运算，因此</w:t>
      </w:r>
      <w:r w:rsidRPr="0088379C">
        <w:rPr>
          <w:lang w:eastAsia="zh-CN"/>
        </w:rPr>
        <w:t>3×8</w:t>
      </w:r>
      <w:r w:rsidRPr="0088379C">
        <w:rPr>
          <w:lang w:eastAsia="zh-CN"/>
        </w:rPr>
        <w:t>表示</w:t>
      </w:r>
      <w:r w:rsidRPr="0088379C">
        <w:rPr>
          <w:lang w:eastAsia="zh-CN"/>
        </w:rPr>
        <w:t>3</w:t>
      </w:r>
      <w:r w:rsidRPr="0088379C">
        <w:rPr>
          <w:lang w:eastAsia="zh-CN"/>
        </w:rPr>
        <w:t>个</w:t>
      </w:r>
      <w:r w:rsidRPr="0088379C">
        <w:rPr>
          <w:lang w:eastAsia="zh-CN"/>
        </w:rPr>
        <w:t>8</w:t>
      </w:r>
      <w:r w:rsidRPr="0088379C">
        <w:rPr>
          <w:lang w:eastAsia="zh-CN"/>
        </w:rPr>
        <w:t>相加或</w:t>
      </w:r>
      <w:r w:rsidRPr="0088379C">
        <w:rPr>
          <w:lang w:eastAsia="zh-CN"/>
        </w:rPr>
        <w:t>8</w:t>
      </w:r>
      <w:r w:rsidRPr="0088379C">
        <w:rPr>
          <w:lang w:eastAsia="zh-CN"/>
        </w:rPr>
        <w:t>个</w:t>
      </w:r>
      <w:r w:rsidRPr="0088379C">
        <w:rPr>
          <w:lang w:eastAsia="zh-CN"/>
        </w:rPr>
        <w:t>3</w:t>
      </w:r>
      <w:r w:rsidRPr="0088379C">
        <w:rPr>
          <w:lang w:eastAsia="zh-CN"/>
        </w:rPr>
        <w:t>相加的和。</w:t>
      </w:r>
    </w:p>
    <w:p w14:paraId="3C675A08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3.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 xml:space="preserve"> B   </w:t>
      </w:r>
    </w:p>
    <w:p w14:paraId="63F5BF31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【解析】【解答】解：图可解释为</w:t>
      </w:r>
      <w:r w:rsidRPr="0088379C">
        <w:rPr>
          <w:lang w:eastAsia="zh-CN"/>
        </w:rPr>
        <w:t>3</w:t>
      </w:r>
      <w:r w:rsidRPr="0088379C">
        <w:rPr>
          <w:lang w:eastAsia="zh-CN"/>
        </w:rPr>
        <w:t>个</w:t>
      </w:r>
      <w:r w:rsidRPr="0088379C">
        <w:rPr>
          <w:lang w:eastAsia="zh-CN"/>
        </w:rPr>
        <w:t>6</w:t>
      </w:r>
      <w:r w:rsidRPr="0088379C">
        <w:rPr>
          <w:lang w:eastAsia="zh-CN"/>
        </w:rPr>
        <w:t>多</w:t>
      </w:r>
      <w:r w:rsidRPr="0088379C">
        <w:rPr>
          <w:lang w:eastAsia="zh-CN"/>
        </w:rPr>
        <w:t>3</w:t>
      </w:r>
      <w:r w:rsidRPr="0088379C">
        <w:rPr>
          <w:lang w:eastAsia="zh-CN"/>
        </w:rPr>
        <w:t>或</w:t>
      </w:r>
      <w:r w:rsidRPr="0088379C">
        <w:rPr>
          <w:lang w:eastAsia="zh-CN"/>
        </w:rPr>
        <w:t>4</w:t>
      </w:r>
      <w:r w:rsidRPr="0088379C">
        <w:rPr>
          <w:lang w:eastAsia="zh-CN"/>
        </w:rPr>
        <w:t>个</w:t>
      </w:r>
      <w:r w:rsidRPr="0088379C">
        <w:rPr>
          <w:lang w:eastAsia="zh-CN"/>
        </w:rPr>
        <w:t>6</w:t>
      </w:r>
      <w:r w:rsidRPr="0088379C">
        <w:rPr>
          <w:lang w:eastAsia="zh-CN"/>
        </w:rPr>
        <w:t>少</w:t>
      </w:r>
      <w:r w:rsidRPr="0088379C">
        <w:rPr>
          <w:lang w:eastAsia="zh-CN"/>
        </w:rPr>
        <w:t>3</w:t>
      </w:r>
      <w:r w:rsidRPr="0088379C">
        <w:rPr>
          <w:lang w:eastAsia="zh-CN"/>
        </w:rPr>
        <w:t>，可分别表示成</w:t>
      </w:r>
      <w:r w:rsidRPr="0088379C">
        <w:rPr>
          <w:lang w:eastAsia="zh-CN"/>
        </w:rPr>
        <w:t>A</w:t>
      </w:r>
      <w:r w:rsidRPr="0088379C">
        <w:rPr>
          <w:lang w:eastAsia="zh-CN"/>
        </w:rPr>
        <w:t>和</w:t>
      </w:r>
      <w:r w:rsidRPr="0088379C">
        <w:rPr>
          <w:lang w:eastAsia="zh-CN"/>
        </w:rPr>
        <w:t>C</w:t>
      </w:r>
      <w:r w:rsidRPr="0088379C">
        <w:rPr>
          <w:lang w:eastAsia="zh-CN"/>
        </w:rPr>
        <w:t>，而</w:t>
      </w:r>
      <w:r w:rsidRPr="0088379C">
        <w:rPr>
          <w:lang w:eastAsia="zh-CN"/>
        </w:rPr>
        <w:t>B</w:t>
      </w:r>
      <w:r w:rsidRPr="0088379C">
        <w:rPr>
          <w:lang w:eastAsia="zh-CN"/>
        </w:rPr>
        <w:t>不符。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故答案为：</w:t>
      </w:r>
      <w:r w:rsidRPr="0088379C">
        <w:rPr>
          <w:lang w:eastAsia="zh-CN"/>
        </w:rPr>
        <w:t>B</w:t>
      </w:r>
      <w:r w:rsidRPr="0088379C">
        <w:rPr>
          <w:lang w:eastAsia="zh-CN"/>
        </w:rPr>
        <w:t>。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【分析】图中前三份每份有</w:t>
      </w:r>
      <w:r w:rsidRPr="0088379C">
        <w:rPr>
          <w:lang w:eastAsia="zh-CN"/>
        </w:rPr>
        <w:t>6</w:t>
      </w:r>
      <w:r w:rsidRPr="0088379C">
        <w:rPr>
          <w:lang w:eastAsia="zh-CN"/>
        </w:rPr>
        <w:t>颗星星，第四份有</w:t>
      </w:r>
      <w:r w:rsidRPr="0088379C">
        <w:rPr>
          <w:lang w:eastAsia="zh-CN"/>
        </w:rPr>
        <w:t>3</w:t>
      </w:r>
      <w:r w:rsidRPr="0088379C">
        <w:rPr>
          <w:lang w:eastAsia="zh-CN"/>
        </w:rPr>
        <w:t>颗星星，比前面每份少</w:t>
      </w:r>
      <w:r w:rsidRPr="0088379C">
        <w:rPr>
          <w:lang w:eastAsia="zh-CN"/>
        </w:rPr>
        <w:t>3</w:t>
      </w:r>
      <w:r w:rsidRPr="0088379C">
        <w:rPr>
          <w:lang w:eastAsia="zh-CN"/>
        </w:rPr>
        <w:t>颗，所以可以列式为：</w:t>
      </w:r>
      <w:r w:rsidRPr="0088379C">
        <w:rPr>
          <w:lang w:eastAsia="zh-CN"/>
        </w:rPr>
        <w:t>3×6+3</w:t>
      </w:r>
      <w:r w:rsidRPr="0088379C">
        <w:rPr>
          <w:lang w:eastAsia="zh-CN"/>
        </w:rPr>
        <w:t>，或者</w:t>
      </w:r>
      <w:r w:rsidRPr="0088379C">
        <w:rPr>
          <w:lang w:eastAsia="zh-CN"/>
        </w:rPr>
        <w:t>4×6-3</w:t>
      </w:r>
      <w:r w:rsidRPr="0088379C">
        <w:rPr>
          <w:lang w:eastAsia="zh-CN"/>
        </w:rPr>
        <w:t>。</w:t>
      </w:r>
    </w:p>
    <w:p w14:paraId="65B4B648" w14:textId="77777777" w:rsidR="004F3596" w:rsidRPr="0088379C" w:rsidRDefault="0088379C" w:rsidP="0088379C">
      <w:pPr>
        <w:spacing w:after="0" w:line="360" w:lineRule="auto"/>
      </w:pPr>
      <w:r w:rsidRPr="0088379C">
        <w:t>4.</w:t>
      </w:r>
      <w:r w:rsidRPr="0088379C">
        <w:t>【答案】</w:t>
      </w:r>
      <w:r w:rsidRPr="0088379C">
        <w:t xml:space="preserve">B  </w:t>
      </w:r>
    </w:p>
    <w:p w14:paraId="60C1CF2E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】【解答】</w:t>
      </w:r>
      <w:r w:rsidRPr="0088379C">
        <w:t>4×5</w:t>
      </w:r>
      <w:r w:rsidRPr="0088379C">
        <w:t>＝</w:t>
      </w:r>
      <w:r w:rsidRPr="0088379C">
        <w:t>20</w:t>
      </w:r>
      <w:r w:rsidRPr="0088379C">
        <w:t>，</w:t>
      </w:r>
      <w:r w:rsidRPr="0088379C">
        <w:t xml:space="preserve"> 3×4</w:t>
      </w:r>
      <w:r w:rsidRPr="0088379C">
        <w:t>＝</w:t>
      </w:r>
      <w:r w:rsidRPr="0088379C">
        <w:t>12 </w:t>
      </w:r>
      <w:r w:rsidRPr="0088379C">
        <w:t>，所以</w:t>
      </w:r>
      <w:r w:rsidRPr="0088379C">
        <w:t>4×5</w:t>
      </w:r>
      <w:r w:rsidRPr="0088379C">
        <w:t>＞</w:t>
      </w:r>
      <w:r w:rsidRPr="0088379C">
        <w:t>3×4</w:t>
      </w:r>
      <w:r w:rsidRPr="0088379C">
        <w:t>。</w:t>
      </w:r>
      <w:r w:rsidRPr="0088379C">
        <w:rPr>
          <w:lang w:eastAsia="zh-CN"/>
        </w:rPr>
        <w:t>故选</w:t>
      </w:r>
      <w:r w:rsidRPr="0088379C">
        <w:rPr>
          <w:lang w:eastAsia="zh-CN"/>
        </w:rPr>
        <w:t>B</w:t>
      </w:r>
      <w:r w:rsidRPr="0088379C">
        <w:rPr>
          <w:lang w:eastAsia="zh-CN"/>
        </w:rPr>
        <w:t>。【分析】本题考查学生能运用所学知识解决简单的实际问题。</w:t>
      </w:r>
    </w:p>
    <w:p w14:paraId="06360E8D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lang w:eastAsia="zh-CN"/>
        </w:rPr>
        <w:t>二、判断题</w:t>
      </w:r>
    </w:p>
    <w:p w14:paraId="62D8EDD8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5.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 xml:space="preserve"> </w:t>
      </w:r>
      <w:r w:rsidRPr="0088379C">
        <w:rPr>
          <w:lang w:eastAsia="zh-CN"/>
        </w:rPr>
        <w:t>错误</w:t>
      </w:r>
      <w:r w:rsidRPr="0088379C">
        <w:rPr>
          <w:lang w:eastAsia="zh-CN"/>
        </w:rPr>
        <w:t xml:space="preserve">   </w:t>
      </w:r>
    </w:p>
    <w:p w14:paraId="37296145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  <w:r w:rsidRPr="0088379C">
        <w:t>  </w:t>
      </w:r>
    </w:p>
    <w:p w14:paraId="498559D3" w14:textId="77777777" w:rsidR="004F3596" w:rsidRPr="0088379C" w:rsidRDefault="0088379C" w:rsidP="0088379C">
      <w:pPr>
        <w:spacing w:after="0" w:line="360" w:lineRule="auto"/>
      </w:pPr>
      <w:r w:rsidRPr="0088379C">
        <w:t>6.</w:t>
      </w:r>
      <w:r w:rsidRPr="0088379C">
        <w:t>【答案】</w:t>
      </w:r>
      <w:r w:rsidRPr="0088379C">
        <w:t xml:space="preserve"> </w:t>
      </w:r>
      <w:r w:rsidRPr="0088379C">
        <w:t>（</w:t>
      </w:r>
      <w:r w:rsidRPr="0088379C">
        <w:t>1</w:t>
      </w:r>
      <w:r w:rsidRPr="0088379C">
        <w:t>）</w:t>
      </w:r>
      <w:r w:rsidRPr="0088379C">
        <w:t>1</w:t>
      </w:r>
      <w:r w:rsidRPr="0088379C">
        <w:br/>
      </w:r>
      <w:r w:rsidRPr="0088379C">
        <w:t>（</w:t>
      </w:r>
      <w:r w:rsidRPr="0088379C">
        <w:t>2</w:t>
      </w:r>
      <w:r w:rsidRPr="0088379C">
        <w:t>）</w:t>
      </w:r>
      <w:r w:rsidRPr="0088379C">
        <w:t xml:space="preserve">1   </w:t>
      </w:r>
    </w:p>
    <w:p w14:paraId="1BD3D19D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</w:p>
    <w:p w14:paraId="281D4556" w14:textId="77777777" w:rsidR="004F3596" w:rsidRPr="0088379C" w:rsidRDefault="0088379C" w:rsidP="0088379C">
      <w:pPr>
        <w:spacing w:after="0" w:line="360" w:lineRule="auto"/>
      </w:pPr>
      <w:r w:rsidRPr="0088379C">
        <w:t>7.</w:t>
      </w:r>
      <w:r w:rsidRPr="0088379C">
        <w:t>【答案】</w:t>
      </w:r>
      <w:r w:rsidRPr="0088379C">
        <w:t xml:space="preserve"> </w:t>
      </w:r>
      <w:proofErr w:type="spellStart"/>
      <w:r w:rsidRPr="0088379C">
        <w:t>正确</w:t>
      </w:r>
      <w:proofErr w:type="spellEnd"/>
      <w:r w:rsidRPr="0088379C">
        <w:t xml:space="preserve">   </w:t>
      </w:r>
    </w:p>
    <w:p w14:paraId="05F9AACB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  <w:r w:rsidRPr="0088379C">
        <w:t> </w:t>
      </w:r>
    </w:p>
    <w:p w14:paraId="5619EA36" w14:textId="77777777" w:rsidR="004F3596" w:rsidRPr="0088379C" w:rsidRDefault="0088379C" w:rsidP="0088379C">
      <w:pPr>
        <w:spacing w:after="0" w:line="360" w:lineRule="auto"/>
      </w:pPr>
      <w:r w:rsidRPr="0088379C">
        <w:t>8.</w:t>
      </w:r>
      <w:r w:rsidRPr="0088379C">
        <w:t>【答案】</w:t>
      </w:r>
      <w:r w:rsidRPr="0088379C">
        <w:t xml:space="preserve"> </w:t>
      </w:r>
      <w:proofErr w:type="spellStart"/>
      <w:r w:rsidRPr="0088379C">
        <w:t>正确</w:t>
      </w:r>
      <w:proofErr w:type="spellEnd"/>
      <w:r w:rsidRPr="0088379C">
        <w:t xml:space="preserve">   </w:t>
      </w:r>
    </w:p>
    <w:p w14:paraId="3B3B09DC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</w:t>
      </w:r>
      <w:r w:rsidRPr="0088379C">
        <w:rPr>
          <w:lang w:eastAsia="zh-CN"/>
        </w:rPr>
        <w:t> </w:t>
      </w:r>
    </w:p>
    <w:p w14:paraId="3311FCA0" w14:textId="77777777" w:rsidR="00C75660" w:rsidRDefault="00C75660" w:rsidP="0088379C">
      <w:pPr>
        <w:spacing w:line="360" w:lineRule="auto"/>
        <w:rPr>
          <w:lang w:eastAsia="zh-CN"/>
        </w:rPr>
      </w:pPr>
    </w:p>
    <w:p w14:paraId="62F61A81" w14:textId="3D66FD58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lang w:eastAsia="zh-CN"/>
        </w:rPr>
        <w:lastRenderedPageBreak/>
        <w:t>三、填空题</w:t>
      </w:r>
    </w:p>
    <w:p w14:paraId="1663C20C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9.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>15</w:t>
      </w:r>
      <w:r w:rsidRPr="0088379C">
        <w:rPr>
          <w:lang w:eastAsia="zh-CN"/>
        </w:rPr>
        <w:t>；</w:t>
      </w:r>
      <w:r w:rsidRPr="0088379C">
        <w:rPr>
          <w:lang w:eastAsia="zh-CN"/>
        </w:rPr>
        <w:t xml:space="preserve">20  </w:t>
      </w:r>
    </w:p>
    <w:p w14:paraId="0C181184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</w:p>
    <w:p w14:paraId="1264AF8D" w14:textId="77777777" w:rsidR="004F3596" w:rsidRPr="0088379C" w:rsidRDefault="0088379C" w:rsidP="0088379C">
      <w:pPr>
        <w:spacing w:after="0" w:line="360" w:lineRule="auto"/>
      </w:pPr>
      <w:r w:rsidRPr="0088379C">
        <w:t>10.</w:t>
      </w:r>
      <w:r w:rsidRPr="0088379C">
        <w:t>【答案】</w:t>
      </w:r>
      <w:r w:rsidRPr="0088379C">
        <w:t>3</w:t>
      </w:r>
      <w:r w:rsidRPr="0088379C">
        <w:t>；</w:t>
      </w:r>
      <w:r w:rsidRPr="0088379C">
        <w:t>4</w:t>
      </w:r>
      <w:r w:rsidRPr="0088379C">
        <w:t>；</w:t>
      </w:r>
      <w:r w:rsidRPr="0088379C">
        <w:t>12</w:t>
      </w:r>
      <w:r w:rsidRPr="0088379C">
        <w:t>；三四十二</w:t>
      </w:r>
      <w:r w:rsidRPr="0088379C">
        <w:t xml:space="preserve">  </w:t>
      </w:r>
    </w:p>
    <w:p w14:paraId="3BAF6959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</w:p>
    <w:p w14:paraId="53694CDA" w14:textId="77777777" w:rsidR="004F3596" w:rsidRPr="0088379C" w:rsidRDefault="0088379C" w:rsidP="0088379C">
      <w:pPr>
        <w:spacing w:after="0" w:line="360" w:lineRule="auto"/>
      </w:pPr>
      <w:r w:rsidRPr="0088379C">
        <w:t>11.</w:t>
      </w:r>
      <w:r w:rsidRPr="0088379C">
        <w:t>【答案】</w:t>
      </w:r>
      <w:r w:rsidRPr="0088379C">
        <w:t xml:space="preserve"> 54</w:t>
      </w:r>
      <w:r w:rsidRPr="0088379C">
        <w:t>；</w:t>
      </w:r>
      <w:r w:rsidRPr="0088379C">
        <w:t xml:space="preserve">6   </w:t>
      </w:r>
    </w:p>
    <w:p w14:paraId="09B63904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</w:p>
    <w:p w14:paraId="2EB5FE8F" w14:textId="77777777" w:rsidR="004F3596" w:rsidRPr="0088379C" w:rsidRDefault="0088379C" w:rsidP="0088379C">
      <w:pPr>
        <w:spacing w:after="0" w:line="360" w:lineRule="auto"/>
      </w:pPr>
      <w:r w:rsidRPr="0088379C">
        <w:t>12.</w:t>
      </w:r>
      <w:r w:rsidRPr="0088379C">
        <w:t>【答案】</w:t>
      </w:r>
      <w:r w:rsidRPr="0088379C">
        <w:t xml:space="preserve"> 5</w:t>
      </w:r>
      <w:r w:rsidRPr="0088379C">
        <w:t>；</w:t>
      </w:r>
      <w:r w:rsidRPr="0088379C">
        <w:t>4</w:t>
      </w:r>
      <w:r w:rsidRPr="0088379C">
        <w:t>；</w:t>
      </w:r>
      <w:r w:rsidRPr="0088379C">
        <w:t>4×5</w:t>
      </w:r>
      <w:r w:rsidRPr="0088379C">
        <w:t>或</w:t>
      </w:r>
      <w:r w:rsidRPr="0088379C">
        <w:t>5×4</w:t>
      </w:r>
      <w:r w:rsidRPr="0088379C">
        <w:t>；四五二十</w:t>
      </w:r>
      <w:r w:rsidRPr="0088379C">
        <w:t xml:space="preserve">   </w:t>
      </w:r>
    </w:p>
    <w:p w14:paraId="16F37EF5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【解析】【解答】解：</w:t>
      </w:r>
      <w:r w:rsidRPr="0088379C">
        <w:rPr>
          <w:lang w:eastAsia="zh-CN"/>
        </w:rPr>
        <w:t>4+4+4+4+4</w:t>
      </w:r>
      <w:r w:rsidRPr="0088379C">
        <w:rPr>
          <w:lang w:eastAsia="zh-CN"/>
        </w:rPr>
        <w:t>表示</w:t>
      </w:r>
      <w:r w:rsidRPr="0088379C">
        <w:rPr>
          <w:lang w:eastAsia="zh-CN"/>
        </w:rPr>
        <w:t>5</w:t>
      </w:r>
      <w:r w:rsidRPr="0088379C">
        <w:rPr>
          <w:lang w:eastAsia="zh-CN"/>
        </w:rPr>
        <w:t>个</w:t>
      </w:r>
      <w:r w:rsidRPr="0088379C">
        <w:rPr>
          <w:lang w:eastAsia="zh-CN"/>
        </w:rPr>
        <w:t>4</w:t>
      </w:r>
      <w:r w:rsidRPr="0088379C">
        <w:rPr>
          <w:lang w:eastAsia="zh-CN"/>
        </w:rPr>
        <w:t>相加，改写成乘法算式是</w:t>
      </w:r>
      <w:r w:rsidRPr="0088379C">
        <w:rPr>
          <w:lang w:eastAsia="zh-CN"/>
        </w:rPr>
        <w:t>4×5</w:t>
      </w:r>
      <w:r w:rsidRPr="0088379C">
        <w:rPr>
          <w:lang w:eastAsia="zh-CN"/>
        </w:rPr>
        <w:t>或</w:t>
      </w:r>
      <w:r w:rsidRPr="0088379C">
        <w:rPr>
          <w:lang w:eastAsia="zh-CN"/>
        </w:rPr>
        <w:t>5×4</w:t>
      </w:r>
      <w:r w:rsidRPr="0088379C">
        <w:rPr>
          <w:lang w:eastAsia="zh-CN"/>
        </w:rPr>
        <w:t>，根据口诀四五二十进行计算。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故答案为：</w:t>
      </w:r>
      <w:r w:rsidRPr="0088379C">
        <w:rPr>
          <w:lang w:eastAsia="zh-CN"/>
        </w:rPr>
        <w:t>5</w:t>
      </w:r>
      <w:r w:rsidRPr="0088379C">
        <w:rPr>
          <w:lang w:eastAsia="zh-CN"/>
        </w:rPr>
        <w:t>；</w:t>
      </w:r>
      <w:r w:rsidRPr="0088379C">
        <w:rPr>
          <w:lang w:eastAsia="zh-CN"/>
        </w:rPr>
        <w:t>4</w:t>
      </w:r>
      <w:r w:rsidRPr="0088379C">
        <w:rPr>
          <w:lang w:eastAsia="zh-CN"/>
        </w:rPr>
        <w:t>；</w:t>
      </w:r>
      <w:r w:rsidRPr="0088379C">
        <w:rPr>
          <w:lang w:eastAsia="zh-CN"/>
        </w:rPr>
        <w:t>4×5</w:t>
      </w:r>
      <w:r w:rsidRPr="0088379C">
        <w:rPr>
          <w:lang w:eastAsia="zh-CN"/>
        </w:rPr>
        <w:t>或</w:t>
      </w:r>
      <w:r w:rsidRPr="0088379C">
        <w:rPr>
          <w:lang w:eastAsia="zh-CN"/>
        </w:rPr>
        <w:t>5×4</w:t>
      </w:r>
      <w:r w:rsidRPr="0088379C">
        <w:rPr>
          <w:lang w:eastAsia="zh-CN"/>
        </w:rPr>
        <w:t>。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【分析】求几个相同加数的和，可以用乘法表示，即这个相同加数</w:t>
      </w:r>
      <w:r w:rsidRPr="0088379C">
        <w:rPr>
          <w:lang w:eastAsia="zh-CN"/>
        </w:rPr>
        <w:t>×</w:t>
      </w:r>
      <w:r w:rsidRPr="0088379C">
        <w:rPr>
          <w:lang w:eastAsia="zh-CN"/>
        </w:rPr>
        <w:t>相同加数的个数，或相同加数的个数</w:t>
      </w:r>
      <w:r w:rsidRPr="0088379C">
        <w:rPr>
          <w:lang w:eastAsia="zh-CN"/>
        </w:rPr>
        <w:t>×</w:t>
      </w:r>
      <w:r w:rsidRPr="0088379C">
        <w:rPr>
          <w:lang w:eastAsia="zh-CN"/>
        </w:rPr>
        <w:t>这个相同加数；</w:t>
      </w:r>
      <w:r w:rsidRPr="0088379C">
        <w:rPr>
          <w:lang w:eastAsia="zh-CN"/>
        </w:rPr>
        <w:br/>
        <w:t xml:space="preserve"> </w:t>
      </w:r>
      <w:r w:rsidRPr="0088379C">
        <w:rPr>
          <w:lang w:eastAsia="zh-CN"/>
        </w:rPr>
        <w:t>乘法算式中，两个乘数分别是</w:t>
      </w:r>
      <w:r w:rsidRPr="0088379C">
        <w:rPr>
          <w:lang w:eastAsia="zh-CN"/>
        </w:rPr>
        <w:t>5</w:t>
      </w:r>
      <w:r w:rsidRPr="0088379C">
        <w:rPr>
          <w:lang w:eastAsia="zh-CN"/>
        </w:rPr>
        <w:t>和</w:t>
      </w:r>
      <w:r w:rsidRPr="0088379C">
        <w:rPr>
          <w:lang w:eastAsia="zh-CN"/>
        </w:rPr>
        <w:t>4</w:t>
      </w:r>
      <w:r w:rsidRPr="0088379C">
        <w:rPr>
          <w:lang w:eastAsia="zh-CN"/>
        </w:rPr>
        <w:t>，那么可以利用乘法口诀</w:t>
      </w:r>
      <w:r w:rsidRPr="0088379C">
        <w:rPr>
          <w:lang w:eastAsia="zh-CN"/>
        </w:rPr>
        <w:t>“</w:t>
      </w:r>
      <w:r w:rsidRPr="0088379C">
        <w:rPr>
          <w:lang w:eastAsia="zh-CN"/>
        </w:rPr>
        <w:t>四五二十</w:t>
      </w:r>
      <w:r w:rsidRPr="0088379C">
        <w:rPr>
          <w:lang w:eastAsia="zh-CN"/>
        </w:rPr>
        <w:t>”</w:t>
      </w:r>
      <w:r w:rsidRPr="0088379C">
        <w:rPr>
          <w:lang w:eastAsia="zh-CN"/>
        </w:rPr>
        <w:t>作答即可。</w:t>
      </w:r>
    </w:p>
    <w:p w14:paraId="165A29AA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13.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>4</w:t>
      </w:r>
      <w:r w:rsidRPr="0088379C">
        <w:rPr>
          <w:lang w:eastAsia="zh-CN"/>
        </w:rPr>
        <w:t>；</w:t>
      </w:r>
      <w:r w:rsidRPr="0088379C">
        <w:rPr>
          <w:lang w:eastAsia="zh-CN"/>
        </w:rPr>
        <w:t xml:space="preserve">16  </w:t>
      </w:r>
    </w:p>
    <w:p w14:paraId="1BFD1C20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【解析】【解答】解：每幅图有</w:t>
      </w:r>
      <w:r w:rsidRPr="0088379C">
        <w:rPr>
          <w:lang w:eastAsia="zh-CN"/>
        </w:rPr>
        <w:t>4</w:t>
      </w:r>
      <w:r w:rsidRPr="0088379C">
        <w:rPr>
          <w:lang w:eastAsia="zh-CN"/>
        </w:rPr>
        <w:t>个长方形，</w:t>
      </w:r>
      <w:r w:rsidRPr="0088379C">
        <w:rPr>
          <w:lang w:eastAsia="zh-CN"/>
        </w:rPr>
        <w:t>4</w:t>
      </w:r>
      <w:r w:rsidRPr="0088379C">
        <w:rPr>
          <w:lang w:eastAsia="zh-CN"/>
        </w:rPr>
        <w:t>幅图一共有：</w:t>
      </w:r>
      <w:r w:rsidRPr="0088379C">
        <w:rPr>
          <w:lang w:eastAsia="zh-CN"/>
        </w:rPr>
        <w:t>4×4=16(</w:t>
      </w:r>
      <w:r w:rsidRPr="0088379C">
        <w:rPr>
          <w:lang w:eastAsia="zh-CN"/>
        </w:rPr>
        <w:t>个</w:t>
      </w:r>
      <w:r w:rsidRPr="0088379C">
        <w:rPr>
          <w:lang w:eastAsia="zh-CN"/>
        </w:rPr>
        <w:t>)</w:t>
      </w:r>
      <w:r w:rsidRPr="0088379C">
        <w:rPr>
          <w:lang w:eastAsia="zh-CN"/>
        </w:rPr>
        <w:br/>
      </w:r>
      <w:r w:rsidRPr="0088379C">
        <w:rPr>
          <w:lang w:eastAsia="zh-CN"/>
        </w:rPr>
        <w:t>故答案为：</w:t>
      </w:r>
      <w:r w:rsidRPr="0088379C">
        <w:rPr>
          <w:lang w:eastAsia="zh-CN"/>
        </w:rPr>
        <w:t>4</w:t>
      </w:r>
      <w:r w:rsidRPr="0088379C">
        <w:rPr>
          <w:lang w:eastAsia="zh-CN"/>
        </w:rPr>
        <w:t>；</w:t>
      </w:r>
      <w:r w:rsidRPr="0088379C">
        <w:rPr>
          <w:lang w:eastAsia="zh-CN"/>
        </w:rPr>
        <w:t>16</w:t>
      </w:r>
      <w:r w:rsidRPr="0088379C">
        <w:rPr>
          <w:lang w:eastAsia="zh-CN"/>
        </w:rPr>
        <w:t>【分析】先数出每幅图中长方形的个数，注意组合成的长方形也要数。用每幅图中长方形的个数乘</w:t>
      </w:r>
      <w:r w:rsidRPr="0088379C">
        <w:rPr>
          <w:lang w:eastAsia="zh-CN"/>
        </w:rPr>
        <w:t>4</w:t>
      </w:r>
      <w:r w:rsidRPr="0088379C">
        <w:rPr>
          <w:lang w:eastAsia="zh-CN"/>
        </w:rPr>
        <w:t>即可求出长方形的总数。</w:t>
      </w:r>
    </w:p>
    <w:p w14:paraId="582CC866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lang w:eastAsia="zh-CN"/>
        </w:rPr>
        <w:t>四、解答题</w:t>
      </w:r>
    </w:p>
    <w:p w14:paraId="4910C38D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14.</w:t>
      </w:r>
      <w:r w:rsidRPr="0088379C">
        <w:rPr>
          <w:lang w:eastAsia="zh-CN"/>
        </w:rPr>
        <w:t>【答案】解：</w:t>
      </w:r>
      <w:r w:rsidRPr="0088379C">
        <w:rPr>
          <w:lang w:eastAsia="zh-CN"/>
        </w:rPr>
        <w:t xml:space="preserve">2×3&lt;5×2&lt;2×9&lt;7+7+7&lt;4×8  </w:t>
      </w:r>
    </w:p>
    <w:p w14:paraId="232AD18A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</w:t>
      </w:r>
    </w:p>
    <w:p w14:paraId="3CB56264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lang w:eastAsia="zh-CN"/>
        </w:rPr>
        <w:t>五、综合题</w:t>
      </w:r>
    </w:p>
    <w:p w14:paraId="158C6634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15.</w:t>
      </w:r>
      <w:r w:rsidRPr="0088379C">
        <w:rPr>
          <w:lang w:eastAsia="zh-CN"/>
        </w:rPr>
        <w:t>【答案】（</w:t>
      </w:r>
      <w:r w:rsidRPr="0088379C">
        <w:rPr>
          <w:lang w:eastAsia="zh-CN"/>
        </w:rPr>
        <w:t>1</w:t>
      </w:r>
      <w:r w:rsidRPr="0088379C">
        <w:rPr>
          <w:lang w:eastAsia="zh-CN"/>
        </w:rPr>
        <w:t>）解：</w:t>
      </w:r>
      <w:r w:rsidRPr="0088379C">
        <w:rPr>
          <w:lang w:eastAsia="zh-CN"/>
        </w:rPr>
        <w:t>20÷4=5(</w:t>
      </w:r>
      <w:r w:rsidRPr="0088379C">
        <w:rPr>
          <w:lang w:eastAsia="zh-CN"/>
        </w:rPr>
        <w:t>个</w:t>
      </w:r>
      <w:r w:rsidRPr="0088379C">
        <w:rPr>
          <w:lang w:eastAsia="zh-CN"/>
        </w:rPr>
        <w:t>)</w:t>
      </w:r>
    </w:p>
    <w:p w14:paraId="4639A47E" w14:textId="77777777" w:rsidR="0088379C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答：可以买</w:t>
      </w:r>
      <w:r w:rsidRPr="0088379C">
        <w:rPr>
          <w:lang w:eastAsia="zh-CN"/>
        </w:rPr>
        <w:t>5</w:t>
      </w:r>
      <w:r w:rsidRPr="0088379C">
        <w:rPr>
          <w:lang w:eastAsia="zh-CN"/>
        </w:rPr>
        <w:t>个面包。</w:t>
      </w:r>
    </w:p>
    <w:p w14:paraId="2C685A2E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（</w:t>
      </w:r>
      <w:r w:rsidRPr="0088379C">
        <w:rPr>
          <w:lang w:eastAsia="zh-CN"/>
        </w:rPr>
        <w:t>2</w:t>
      </w:r>
      <w:r w:rsidRPr="0088379C">
        <w:rPr>
          <w:lang w:eastAsia="zh-CN"/>
        </w:rPr>
        <w:t>）解：</w:t>
      </w:r>
      <w:r w:rsidRPr="0088379C">
        <w:rPr>
          <w:lang w:eastAsia="zh-CN"/>
        </w:rPr>
        <w:t>9÷3=3(</w:t>
      </w:r>
      <w:r w:rsidRPr="0088379C">
        <w:rPr>
          <w:lang w:eastAsia="zh-CN"/>
        </w:rPr>
        <w:t>瓶</w:t>
      </w:r>
      <w:r w:rsidRPr="0088379C">
        <w:rPr>
          <w:lang w:eastAsia="zh-CN"/>
        </w:rPr>
        <w:t>)</w:t>
      </w:r>
    </w:p>
    <w:p w14:paraId="3A585979" w14:textId="77777777" w:rsidR="0088379C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答：他可以买</w:t>
      </w:r>
      <w:r w:rsidRPr="0088379C">
        <w:rPr>
          <w:lang w:eastAsia="zh-CN"/>
        </w:rPr>
        <w:t>3</w:t>
      </w:r>
      <w:r w:rsidRPr="0088379C">
        <w:rPr>
          <w:lang w:eastAsia="zh-CN"/>
        </w:rPr>
        <w:t>瓶汽水。</w:t>
      </w:r>
    </w:p>
    <w:p w14:paraId="50A83414" w14:textId="77777777" w:rsidR="00C75660" w:rsidRDefault="00C75660" w:rsidP="0088379C">
      <w:pPr>
        <w:spacing w:after="0" w:line="360" w:lineRule="auto"/>
        <w:rPr>
          <w:lang w:eastAsia="zh-CN"/>
        </w:rPr>
      </w:pPr>
    </w:p>
    <w:p w14:paraId="185B0809" w14:textId="77777777" w:rsidR="00C75660" w:rsidRDefault="00C75660" w:rsidP="0088379C">
      <w:pPr>
        <w:spacing w:after="0" w:line="360" w:lineRule="auto"/>
        <w:rPr>
          <w:lang w:eastAsia="zh-CN"/>
        </w:rPr>
      </w:pPr>
    </w:p>
    <w:p w14:paraId="530542B2" w14:textId="77777777" w:rsidR="00C75660" w:rsidRDefault="00C75660" w:rsidP="0088379C">
      <w:pPr>
        <w:spacing w:after="0" w:line="360" w:lineRule="auto"/>
        <w:rPr>
          <w:lang w:eastAsia="zh-CN"/>
        </w:rPr>
      </w:pPr>
    </w:p>
    <w:p w14:paraId="23B3B820" w14:textId="77777777" w:rsidR="00C75660" w:rsidRDefault="00C75660" w:rsidP="0088379C">
      <w:pPr>
        <w:spacing w:after="0" w:line="360" w:lineRule="auto"/>
        <w:rPr>
          <w:lang w:eastAsia="zh-CN"/>
        </w:rPr>
      </w:pPr>
    </w:p>
    <w:p w14:paraId="6A6D4AB9" w14:textId="0BDC7651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lastRenderedPageBreak/>
        <w:t>（</w:t>
      </w:r>
      <w:r w:rsidRPr="0088379C">
        <w:rPr>
          <w:lang w:eastAsia="zh-CN"/>
        </w:rPr>
        <w:t>3</w:t>
      </w:r>
      <w:r w:rsidRPr="0088379C">
        <w:rPr>
          <w:lang w:eastAsia="zh-CN"/>
        </w:rPr>
        <w:t>）解：</w:t>
      </w:r>
      <w:r w:rsidRPr="0088379C">
        <w:rPr>
          <w:lang w:eastAsia="zh-CN"/>
        </w:rPr>
        <w:t>3×3=9(</w:t>
      </w:r>
      <w:r w:rsidRPr="0088379C">
        <w:rPr>
          <w:lang w:eastAsia="zh-CN"/>
        </w:rPr>
        <w:t>元</w:t>
      </w:r>
      <w:r w:rsidRPr="0088379C">
        <w:rPr>
          <w:lang w:eastAsia="zh-CN"/>
        </w:rPr>
        <w:t>)</w:t>
      </w:r>
    </w:p>
    <w:p w14:paraId="7DD89E41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2×2=4(</w:t>
      </w:r>
      <w:r w:rsidRPr="0088379C">
        <w:rPr>
          <w:lang w:eastAsia="zh-CN"/>
        </w:rPr>
        <w:t>元</w:t>
      </w:r>
      <w:r w:rsidRPr="0088379C">
        <w:rPr>
          <w:lang w:eastAsia="zh-CN"/>
        </w:rPr>
        <w:t>)</w:t>
      </w:r>
    </w:p>
    <w:p w14:paraId="7A3C17E6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4×1=4(</w:t>
      </w:r>
      <w:r w:rsidRPr="0088379C">
        <w:rPr>
          <w:lang w:eastAsia="zh-CN"/>
        </w:rPr>
        <w:t>元</w:t>
      </w:r>
      <w:r w:rsidRPr="0088379C">
        <w:rPr>
          <w:lang w:eastAsia="zh-CN"/>
        </w:rPr>
        <w:t>)</w:t>
      </w:r>
    </w:p>
    <w:p w14:paraId="6E6DCF28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20-9-4-4=3(</w:t>
      </w:r>
      <w:r w:rsidRPr="0088379C">
        <w:rPr>
          <w:lang w:eastAsia="zh-CN"/>
        </w:rPr>
        <w:t>元</w:t>
      </w:r>
      <w:r w:rsidRPr="0088379C">
        <w:rPr>
          <w:lang w:eastAsia="zh-CN"/>
        </w:rPr>
        <w:t>)</w:t>
      </w:r>
    </w:p>
    <w:p w14:paraId="05B1346F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答：还可以找回</w:t>
      </w:r>
      <w:r w:rsidRPr="0088379C">
        <w:rPr>
          <w:lang w:eastAsia="zh-CN"/>
        </w:rPr>
        <w:t>3</w:t>
      </w:r>
      <w:r w:rsidRPr="0088379C">
        <w:rPr>
          <w:lang w:eastAsia="zh-CN"/>
        </w:rPr>
        <w:t>元。</w:t>
      </w:r>
    </w:p>
    <w:p w14:paraId="7A354662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</w:t>
      </w:r>
    </w:p>
    <w:p w14:paraId="68DA296A" w14:textId="77777777" w:rsidR="004F3596" w:rsidRPr="0088379C" w:rsidRDefault="0088379C" w:rsidP="0088379C">
      <w:pPr>
        <w:spacing w:line="360" w:lineRule="auto"/>
        <w:rPr>
          <w:lang w:eastAsia="zh-CN"/>
        </w:rPr>
      </w:pPr>
      <w:r w:rsidRPr="0088379C">
        <w:rPr>
          <w:lang w:eastAsia="zh-CN"/>
        </w:rPr>
        <w:t>六、应用题</w:t>
      </w:r>
    </w:p>
    <w:p w14:paraId="1473C59D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16.</w:t>
      </w:r>
      <w:r w:rsidRPr="0088379C">
        <w:rPr>
          <w:lang w:eastAsia="zh-CN"/>
        </w:rPr>
        <w:t>【答案】</w:t>
      </w:r>
      <w:r w:rsidRPr="0088379C">
        <w:rPr>
          <w:lang w:eastAsia="zh-CN"/>
        </w:rPr>
        <w:t xml:space="preserve"> </w:t>
      </w:r>
      <w:r w:rsidRPr="0088379C">
        <w:rPr>
          <w:lang w:eastAsia="zh-CN"/>
        </w:rPr>
        <w:t>解：</w:t>
      </w:r>
      <w:r w:rsidRPr="0088379C">
        <w:rPr>
          <w:lang w:eastAsia="zh-CN"/>
        </w:rPr>
        <w:t>2×7=14(</w:t>
      </w:r>
      <w:r w:rsidRPr="0088379C">
        <w:rPr>
          <w:lang w:eastAsia="zh-CN"/>
        </w:rPr>
        <w:t>人</w:t>
      </w:r>
      <w:r w:rsidRPr="0088379C">
        <w:rPr>
          <w:lang w:eastAsia="zh-CN"/>
        </w:rPr>
        <w:t>)</w:t>
      </w:r>
      <w:r w:rsidRPr="0088379C">
        <w:rPr>
          <w:lang w:eastAsia="zh-CN"/>
        </w:rPr>
        <w:t>或</w:t>
      </w:r>
      <w:r w:rsidRPr="0088379C">
        <w:rPr>
          <w:lang w:eastAsia="zh-CN"/>
        </w:rPr>
        <w:t>7×2=14(</w:t>
      </w:r>
      <w:r w:rsidRPr="0088379C">
        <w:rPr>
          <w:lang w:eastAsia="zh-CN"/>
        </w:rPr>
        <w:t>人</w:t>
      </w:r>
      <w:r w:rsidRPr="0088379C">
        <w:rPr>
          <w:lang w:eastAsia="zh-CN"/>
        </w:rPr>
        <w:t xml:space="preserve">)   </w:t>
      </w:r>
    </w:p>
    <w:p w14:paraId="3870E669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【解析】【分析】这道题是利用</w:t>
      </w:r>
      <w:r w:rsidRPr="0088379C">
        <w:rPr>
          <w:lang w:eastAsia="zh-CN"/>
        </w:rPr>
        <w:t>“</w:t>
      </w:r>
      <w:r w:rsidRPr="0088379C">
        <w:rPr>
          <w:lang w:eastAsia="zh-CN"/>
        </w:rPr>
        <w:t>求一个数的几倍是多少</w:t>
      </w:r>
      <w:r w:rsidRPr="0088379C">
        <w:rPr>
          <w:lang w:eastAsia="zh-CN"/>
        </w:rPr>
        <w:t>”</w:t>
      </w:r>
      <w:r w:rsidRPr="0088379C">
        <w:rPr>
          <w:lang w:eastAsia="zh-CN"/>
        </w:rPr>
        <w:t>的方法解决实际问题的式题，情境图中的数学信息是打扫教室卫生，扫地的有</w:t>
      </w:r>
      <w:r w:rsidRPr="0088379C">
        <w:rPr>
          <w:lang w:eastAsia="zh-CN"/>
        </w:rPr>
        <w:t>7</w:t>
      </w:r>
      <w:r w:rsidRPr="0088379C">
        <w:rPr>
          <w:lang w:eastAsia="zh-CN"/>
        </w:rPr>
        <w:t>人，擦桌子的是扫地的</w:t>
      </w:r>
      <w:r w:rsidRPr="0088379C">
        <w:rPr>
          <w:lang w:eastAsia="zh-CN"/>
        </w:rPr>
        <w:t>2</w:t>
      </w:r>
      <w:r w:rsidRPr="0088379C">
        <w:rPr>
          <w:lang w:eastAsia="zh-CN"/>
        </w:rPr>
        <w:t>倍。同学们观察图下面的线段图就会发现题目中要解决的问题是</w:t>
      </w:r>
      <w:r w:rsidRPr="0088379C">
        <w:rPr>
          <w:lang w:eastAsia="zh-CN"/>
        </w:rPr>
        <w:t>“</w:t>
      </w:r>
      <w:r w:rsidRPr="0088379C">
        <w:rPr>
          <w:lang w:eastAsia="zh-CN"/>
        </w:rPr>
        <w:t>擦桌子的有多少人</w:t>
      </w:r>
      <w:r w:rsidRPr="0088379C">
        <w:rPr>
          <w:lang w:eastAsia="zh-CN"/>
        </w:rPr>
        <w:t>?”</w:t>
      </w:r>
      <w:r w:rsidRPr="0088379C">
        <w:rPr>
          <w:lang w:eastAsia="zh-CN"/>
        </w:rPr>
        <w:t>观察图下面的小人线段直观图，可以知道解决这个问题就是求</w:t>
      </w:r>
      <w:r w:rsidRPr="0088379C">
        <w:rPr>
          <w:lang w:eastAsia="zh-CN"/>
        </w:rPr>
        <w:t>7</w:t>
      </w:r>
      <w:r w:rsidRPr="0088379C">
        <w:rPr>
          <w:lang w:eastAsia="zh-CN"/>
        </w:rPr>
        <w:t>的</w:t>
      </w:r>
      <w:r w:rsidRPr="0088379C">
        <w:rPr>
          <w:lang w:eastAsia="zh-CN"/>
        </w:rPr>
        <w:t>2</w:t>
      </w:r>
      <w:r w:rsidRPr="0088379C">
        <w:rPr>
          <w:lang w:eastAsia="zh-CN"/>
        </w:rPr>
        <w:t>倍是多少，也就是求</w:t>
      </w:r>
      <w:r w:rsidRPr="0088379C">
        <w:rPr>
          <w:lang w:eastAsia="zh-CN"/>
        </w:rPr>
        <w:t>2</w:t>
      </w:r>
      <w:r w:rsidRPr="0088379C">
        <w:rPr>
          <w:lang w:eastAsia="zh-CN"/>
        </w:rPr>
        <w:t>个</w:t>
      </w:r>
      <w:r w:rsidRPr="0088379C">
        <w:rPr>
          <w:lang w:eastAsia="zh-CN"/>
        </w:rPr>
        <w:t>7</w:t>
      </w:r>
      <w:r w:rsidRPr="0088379C">
        <w:rPr>
          <w:lang w:eastAsia="zh-CN"/>
        </w:rPr>
        <w:t>是多少，用乘法计算。</w:t>
      </w:r>
    </w:p>
    <w:p w14:paraId="5E4423D5" w14:textId="77777777" w:rsidR="004F3596" w:rsidRPr="0088379C" w:rsidRDefault="0088379C" w:rsidP="0088379C">
      <w:pPr>
        <w:spacing w:after="0" w:line="360" w:lineRule="auto"/>
      </w:pPr>
      <w:r w:rsidRPr="0088379C">
        <w:t>17.</w:t>
      </w:r>
      <w:r w:rsidRPr="0088379C">
        <w:t>【答案】</w:t>
      </w:r>
      <w:r w:rsidRPr="0088379C">
        <w:t xml:space="preserve"> </w:t>
      </w:r>
      <w:r w:rsidRPr="0088379C">
        <w:t>解：</w:t>
      </w:r>
      <w:r w:rsidRPr="0088379C">
        <w:t>4×4</w:t>
      </w:r>
      <w:r w:rsidRPr="0088379C">
        <w:t>＝</w:t>
      </w:r>
      <w:r w:rsidRPr="0088379C">
        <w:t>16</w:t>
      </w:r>
      <w:r w:rsidRPr="0088379C">
        <w:t>﹙厘米﹚</w:t>
      </w:r>
    </w:p>
    <w:p w14:paraId="771F8C79" w14:textId="77777777" w:rsidR="004F3596" w:rsidRPr="0088379C" w:rsidRDefault="0088379C" w:rsidP="0088379C">
      <w:pPr>
        <w:spacing w:after="0" w:line="360" w:lineRule="auto"/>
        <w:rPr>
          <w:lang w:eastAsia="zh-CN"/>
        </w:rPr>
      </w:pPr>
      <w:r w:rsidRPr="0088379C">
        <w:rPr>
          <w:lang w:eastAsia="zh-CN"/>
        </w:rPr>
        <w:t>答：最大的正方形的周长是</w:t>
      </w:r>
      <w:r w:rsidRPr="0088379C">
        <w:rPr>
          <w:lang w:eastAsia="zh-CN"/>
        </w:rPr>
        <w:t>16</w:t>
      </w:r>
      <w:r w:rsidRPr="0088379C">
        <w:rPr>
          <w:lang w:eastAsia="zh-CN"/>
        </w:rPr>
        <w:t>厘米。</w:t>
      </w:r>
    </w:p>
    <w:p w14:paraId="105D05F5" w14:textId="77777777" w:rsidR="004F3596" w:rsidRPr="0088379C" w:rsidRDefault="0088379C" w:rsidP="0088379C">
      <w:pPr>
        <w:spacing w:after="0" w:line="360" w:lineRule="auto"/>
      </w:pPr>
      <w:r w:rsidRPr="0088379C">
        <w:t>【</w:t>
      </w:r>
      <w:proofErr w:type="spellStart"/>
      <w:r w:rsidRPr="0088379C">
        <w:t>解析</w:t>
      </w:r>
      <w:proofErr w:type="spellEnd"/>
      <w:r w:rsidRPr="0088379C">
        <w:t>】</w:t>
      </w:r>
      <w:r w:rsidRPr="0088379C">
        <w:t> </w:t>
      </w:r>
    </w:p>
    <w:sectPr w:rsidR="004F3596" w:rsidRPr="0088379C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AF641" w14:textId="77777777" w:rsidR="00C267D9" w:rsidRDefault="00C267D9">
      <w:pPr>
        <w:spacing w:after="0" w:line="240" w:lineRule="auto"/>
      </w:pPr>
      <w:r>
        <w:separator/>
      </w:r>
    </w:p>
  </w:endnote>
  <w:endnote w:type="continuationSeparator" w:id="0">
    <w:p w14:paraId="047C6CAF" w14:textId="77777777" w:rsidR="00C267D9" w:rsidRDefault="00C26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32F02" w14:textId="77777777" w:rsidR="004F3596" w:rsidRPr="0088379C" w:rsidRDefault="0088379C" w:rsidP="0088379C">
    <w:pPr>
      <w:pStyle w:val="a5"/>
    </w:pPr>
    <w:r>
      <w:t xml:space="preserve"> </w:t>
    </w:r>
    <w:r w:rsidRPr="0088379C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3590C" w14:textId="77777777" w:rsidR="00C267D9" w:rsidRDefault="00C267D9">
      <w:pPr>
        <w:spacing w:after="0" w:line="240" w:lineRule="auto"/>
      </w:pPr>
      <w:r>
        <w:separator/>
      </w:r>
    </w:p>
  </w:footnote>
  <w:footnote w:type="continuationSeparator" w:id="0">
    <w:p w14:paraId="385F29EA" w14:textId="77777777" w:rsidR="00C267D9" w:rsidRDefault="00C26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D34C9" w14:textId="77777777" w:rsidR="004F3596" w:rsidRDefault="00C267D9">
    <w:pPr>
      <w:pStyle w:val="a7"/>
      <w:pBdr>
        <w:bottom w:val="none" w:sz="0" w:space="0" w:color="auto"/>
      </w:pBdr>
    </w:pPr>
    <w:r>
      <w:pict w14:anchorId="78540686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4A8B4787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0A2DF07B" w14:textId="77777777" w:rsidR="004F3596" w:rsidRDefault="0088379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5C43E1D4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0C67E3CE" w14:textId="77777777" w:rsidR="004F3596" w:rsidRDefault="0088379C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333B6F69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3CE10955" w14:textId="77777777" w:rsidR="004F3596" w:rsidRDefault="0088379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41B0A" w14:textId="77777777" w:rsidR="004F3596" w:rsidRPr="0088379C" w:rsidRDefault="0088379C" w:rsidP="001E10B9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2D06459"/>
    <w:multiLevelType w:val="hybridMultilevel"/>
    <w:tmpl w:val="EA2631CA"/>
    <w:lvl w:ilvl="0" w:tplc="82953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18971E0"/>
    <w:multiLevelType w:val="hybridMultilevel"/>
    <w:tmpl w:val="EED8737E"/>
    <w:lvl w:ilvl="0" w:tplc="27870309">
      <w:start w:val="1"/>
      <w:numFmt w:val="decimal"/>
      <w:lvlText w:val="%1."/>
      <w:lvlJc w:val="left"/>
      <w:pPr>
        <w:ind w:left="720" w:hanging="360"/>
      </w:pPr>
    </w:lvl>
    <w:lvl w:ilvl="1" w:tplc="27870309" w:tentative="1">
      <w:start w:val="1"/>
      <w:numFmt w:val="lowerLetter"/>
      <w:lvlText w:val="%2."/>
      <w:lvlJc w:val="left"/>
      <w:pPr>
        <w:ind w:left="1440" w:hanging="360"/>
      </w:pPr>
    </w:lvl>
    <w:lvl w:ilvl="2" w:tplc="27870309" w:tentative="1">
      <w:start w:val="1"/>
      <w:numFmt w:val="lowerRoman"/>
      <w:lvlText w:val="%3."/>
      <w:lvlJc w:val="right"/>
      <w:pPr>
        <w:ind w:left="2160" w:hanging="180"/>
      </w:pPr>
    </w:lvl>
    <w:lvl w:ilvl="3" w:tplc="27870309" w:tentative="1">
      <w:start w:val="1"/>
      <w:numFmt w:val="decimal"/>
      <w:lvlText w:val="%4."/>
      <w:lvlJc w:val="left"/>
      <w:pPr>
        <w:ind w:left="2880" w:hanging="360"/>
      </w:pPr>
    </w:lvl>
    <w:lvl w:ilvl="4" w:tplc="27870309" w:tentative="1">
      <w:start w:val="1"/>
      <w:numFmt w:val="lowerLetter"/>
      <w:lvlText w:val="%5."/>
      <w:lvlJc w:val="left"/>
      <w:pPr>
        <w:ind w:left="3600" w:hanging="360"/>
      </w:pPr>
    </w:lvl>
    <w:lvl w:ilvl="5" w:tplc="27870309" w:tentative="1">
      <w:start w:val="1"/>
      <w:numFmt w:val="lowerRoman"/>
      <w:lvlText w:val="%6."/>
      <w:lvlJc w:val="right"/>
      <w:pPr>
        <w:ind w:left="4320" w:hanging="180"/>
      </w:pPr>
    </w:lvl>
    <w:lvl w:ilvl="6" w:tplc="27870309" w:tentative="1">
      <w:start w:val="1"/>
      <w:numFmt w:val="decimal"/>
      <w:lvlText w:val="%7."/>
      <w:lvlJc w:val="left"/>
      <w:pPr>
        <w:ind w:left="5040" w:hanging="360"/>
      </w:pPr>
    </w:lvl>
    <w:lvl w:ilvl="7" w:tplc="27870309" w:tentative="1">
      <w:start w:val="1"/>
      <w:numFmt w:val="lowerLetter"/>
      <w:lvlText w:val="%8."/>
      <w:lvlJc w:val="left"/>
      <w:pPr>
        <w:ind w:left="5760" w:hanging="360"/>
      </w:pPr>
    </w:lvl>
    <w:lvl w:ilvl="8" w:tplc="2787030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0F98"/>
    <w:rsid w:val="001E10B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359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63670"/>
    <w:rsid w:val="0088379C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0B5F"/>
    <w:rsid w:val="00B71ACD"/>
    <w:rsid w:val="00C00B1C"/>
    <w:rsid w:val="00C205D4"/>
    <w:rsid w:val="00C267D9"/>
    <w:rsid w:val="00C26A2D"/>
    <w:rsid w:val="00C7566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1964AEB2"/>
  <w15:docId w15:val="{C5465A95-2DE6-403F-86C9-64FEECBD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12315F5-5913-4A25-B94B-E357AC60B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376</Words>
  <Characters>2145</Characters>
  <Application>Microsoft Office Word</Application>
  <DocSecurity>0</DocSecurity>
  <Lines>17</Lines>
  <Paragraphs>5</Paragraphs>
  <ScaleCrop>false</ScaleCrop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2020-08-19T08:22:00Z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