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CAA6F" w14:textId="77777777" w:rsidR="00AE630E" w:rsidRPr="00E045AF" w:rsidRDefault="009723EF" w:rsidP="00E045AF">
      <w:pPr>
        <w:spacing w:line="360" w:lineRule="auto"/>
        <w:jc w:val="center"/>
        <w:rPr>
          <w:lang w:eastAsia="zh-CN"/>
        </w:rPr>
      </w:pPr>
      <w:r w:rsidRPr="009723EF">
        <w:rPr>
          <w:rFonts w:hint="eastAsia"/>
          <w:b/>
          <w:bCs/>
          <w:sz w:val="28"/>
          <w:szCs w:val="28"/>
          <w:lang w:eastAsia="zh-CN"/>
        </w:rPr>
        <w:t>二年级上册数学单元测试</w:t>
      </w:r>
      <w:r w:rsidRPr="009723EF">
        <w:rPr>
          <w:rFonts w:hint="eastAsia"/>
          <w:b/>
          <w:bCs/>
          <w:sz w:val="28"/>
          <w:szCs w:val="28"/>
          <w:lang w:eastAsia="zh-CN"/>
        </w:rPr>
        <w:t>-4.</w:t>
      </w:r>
      <w:r w:rsidRPr="009723EF">
        <w:rPr>
          <w:rFonts w:hint="eastAsia"/>
          <w:b/>
          <w:bCs/>
          <w:sz w:val="28"/>
          <w:szCs w:val="28"/>
          <w:lang w:eastAsia="zh-CN"/>
        </w:rPr>
        <w:t>表内乘法（一）</w:t>
      </w:r>
      <w:r w:rsidRPr="009723EF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14:paraId="4DC324CD" w14:textId="77777777" w:rsidR="00AE630E" w:rsidRPr="00E045AF" w:rsidRDefault="00E045AF" w:rsidP="00E045AF">
      <w:pPr>
        <w:spacing w:line="360" w:lineRule="auto"/>
        <w:rPr>
          <w:lang w:eastAsia="zh-CN"/>
        </w:rPr>
      </w:pPr>
      <w:r w:rsidRPr="00E045AF">
        <w:rPr>
          <w:b/>
          <w:bCs/>
          <w:sz w:val="24"/>
          <w:szCs w:val="24"/>
          <w:lang w:eastAsia="zh-CN"/>
        </w:rPr>
        <w:t>一、单选题</w:t>
      </w:r>
      <w:r w:rsidRPr="00E045AF">
        <w:rPr>
          <w:b/>
          <w:bCs/>
          <w:sz w:val="24"/>
          <w:szCs w:val="24"/>
          <w:lang w:eastAsia="zh-CN"/>
        </w:rPr>
        <w:t xml:space="preserve"> </w:t>
      </w:r>
    </w:p>
    <w:p w14:paraId="52679EB5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1.</w:t>
      </w:r>
      <w:r w:rsidRPr="00E045AF">
        <w:rPr>
          <w:lang w:eastAsia="zh-CN"/>
        </w:rPr>
        <w:t>在</w:t>
      </w:r>
      <w:r w:rsidRPr="00E045AF">
        <w:rPr>
          <w:lang w:eastAsia="zh-CN"/>
        </w:rPr>
        <w:t>6×5=30</w:t>
      </w:r>
      <w:r w:rsidRPr="00E045AF">
        <w:rPr>
          <w:lang w:eastAsia="zh-CN"/>
        </w:rPr>
        <w:t>中，</w:t>
      </w:r>
      <w:r w:rsidRPr="00E045AF">
        <w:rPr>
          <w:lang w:eastAsia="zh-CN"/>
        </w:rPr>
        <w:t>30</w:t>
      </w:r>
      <w:r w:rsidRPr="00E045AF">
        <w:rPr>
          <w:lang w:eastAsia="zh-CN"/>
        </w:rPr>
        <w:t>是算式的</w:t>
      </w:r>
      <w:r w:rsidRPr="00E045AF">
        <w:rPr>
          <w:lang w:eastAsia="zh-CN"/>
        </w:rPr>
        <w:t xml:space="preserve">(      )            </w:t>
      </w:r>
    </w:p>
    <w:p w14:paraId="6C4059D2" w14:textId="77777777" w:rsidR="00AE630E" w:rsidRPr="00E045AF" w:rsidRDefault="00E045AF" w:rsidP="00E045AF">
      <w:pPr>
        <w:spacing w:after="0" w:line="360" w:lineRule="auto"/>
        <w:ind w:left="150"/>
        <w:rPr>
          <w:lang w:eastAsia="zh-CN"/>
        </w:rPr>
      </w:pPr>
      <w:r w:rsidRPr="00E045AF">
        <w:rPr>
          <w:lang w:eastAsia="zh-CN"/>
        </w:rPr>
        <w:t>A. </w:t>
      </w:r>
      <w:r w:rsidRPr="00E045AF">
        <w:rPr>
          <w:lang w:eastAsia="zh-CN"/>
        </w:rPr>
        <w:t>加数</w:t>
      </w:r>
      <w:r w:rsidRPr="00E045AF">
        <w:rPr>
          <w:lang w:eastAsia="zh-CN"/>
        </w:rPr>
        <w:t>                                               B. </w:t>
      </w:r>
      <w:r w:rsidRPr="00E045AF">
        <w:rPr>
          <w:lang w:eastAsia="zh-CN"/>
        </w:rPr>
        <w:t>积</w:t>
      </w:r>
    </w:p>
    <w:p w14:paraId="7BC2C5D8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2.9×6</w:t>
      </w:r>
      <w:r w:rsidRPr="00E045AF">
        <w:rPr>
          <w:lang w:eastAsia="zh-CN"/>
        </w:rPr>
        <w:t>＋</w:t>
      </w:r>
      <w:r w:rsidRPr="00E045AF">
        <w:rPr>
          <w:lang w:eastAsia="zh-CN"/>
        </w:rPr>
        <w:t>9=</w:t>
      </w:r>
      <w:r w:rsidRPr="00E045AF">
        <w:rPr>
          <w:lang w:eastAsia="zh-CN"/>
        </w:rPr>
        <w:t>（</w:t>
      </w:r>
      <w:r w:rsidRPr="00E045AF">
        <w:rPr>
          <w:lang w:eastAsia="zh-CN"/>
        </w:rPr>
        <w:t xml:space="preserve">   </w:t>
      </w:r>
      <w:r w:rsidRPr="00E045AF">
        <w:rPr>
          <w:lang w:eastAsia="zh-CN"/>
        </w:rPr>
        <w:t>）</w:t>
      </w:r>
      <w:r w:rsidRPr="00E045AF">
        <w:rPr>
          <w:lang w:eastAsia="zh-CN"/>
        </w:rPr>
        <w:t xml:space="preserve">            </w:t>
      </w:r>
    </w:p>
    <w:p w14:paraId="7A2CF9B5" w14:textId="77777777" w:rsidR="00AE630E" w:rsidRPr="00E045AF" w:rsidRDefault="00E045AF" w:rsidP="00E045AF">
      <w:pPr>
        <w:spacing w:after="0" w:line="360" w:lineRule="auto"/>
        <w:ind w:left="150"/>
        <w:rPr>
          <w:lang w:eastAsia="zh-CN"/>
        </w:rPr>
      </w:pPr>
      <w:r w:rsidRPr="00E045AF">
        <w:rPr>
          <w:lang w:eastAsia="zh-CN"/>
        </w:rPr>
        <w:t>A. 27                                         B. 36                                         C. 54                                         D. 63</w:t>
      </w:r>
    </w:p>
    <w:p w14:paraId="2A7499E7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3.</w:t>
      </w:r>
      <w:r w:rsidRPr="00E045AF">
        <w:rPr>
          <w:lang w:eastAsia="zh-CN"/>
        </w:rPr>
        <w:t>公园的门票是</w:t>
      </w:r>
      <w:r w:rsidRPr="00E045AF">
        <w:rPr>
          <w:lang w:eastAsia="zh-CN"/>
        </w:rPr>
        <w:t>8</w:t>
      </w:r>
      <w:r w:rsidRPr="00E045AF">
        <w:rPr>
          <w:lang w:eastAsia="zh-CN"/>
        </w:rPr>
        <w:t>元一张，小华有</w:t>
      </w:r>
      <w:r w:rsidRPr="00E045AF">
        <w:rPr>
          <w:lang w:eastAsia="zh-CN"/>
        </w:rPr>
        <w:t>40</w:t>
      </w:r>
      <w:r w:rsidRPr="00E045AF">
        <w:rPr>
          <w:lang w:eastAsia="zh-CN"/>
        </w:rPr>
        <w:t>元，买</w:t>
      </w:r>
      <w:r w:rsidRPr="00E045AF">
        <w:rPr>
          <w:lang w:eastAsia="zh-CN"/>
        </w:rPr>
        <w:t>3</w:t>
      </w:r>
      <w:r w:rsidRPr="00E045AF">
        <w:rPr>
          <w:lang w:eastAsia="zh-CN"/>
        </w:rPr>
        <w:t>张门票，应该找回多少元？列算式是</w:t>
      </w:r>
      <w:r w:rsidR="009723EF">
        <w:rPr>
          <w:lang w:eastAsia="zh-CN"/>
        </w:rPr>
        <w:t>(      )</w:t>
      </w:r>
    </w:p>
    <w:p w14:paraId="56410437" w14:textId="77777777" w:rsidR="00AE630E" w:rsidRPr="00E045AF" w:rsidRDefault="00E045AF" w:rsidP="00E045AF">
      <w:pPr>
        <w:spacing w:after="0" w:line="360" w:lineRule="auto"/>
        <w:ind w:left="150"/>
      </w:pPr>
      <w:r w:rsidRPr="00E045AF">
        <w:t>A. 40-8×3                                   </w:t>
      </w:r>
      <w:r w:rsidR="00296BB0">
        <w:rPr>
          <w:noProof/>
          <w:lang w:eastAsia="zh-CN"/>
        </w:rPr>
        <w:pict w14:anchorId="09F4BA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.75pt;height:3pt;visibility:visible;mso-wrap-style:square">
            <v:imagedata r:id="rId9" o:title=""/>
          </v:shape>
        </w:pict>
      </w:r>
      <w:r w:rsidRPr="00E045AF">
        <w:t>B. (40-8)×3                                   </w:t>
      </w:r>
      <w:r w:rsidR="00296BB0">
        <w:rPr>
          <w:noProof/>
          <w:lang w:eastAsia="zh-CN"/>
        </w:rPr>
        <w:pict w14:anchorId="0C9F74C2">
          <v:shape id="图片 2" o:spid="_x0000_i1026" type="#_x0000_t75" style="width:.75pt;height:3pt;visibility:visible;mso-wrap-style:square">
            <v:imagedata r:id="rId9" o:title=""/>
          </v:shape>
        </w:pict>
      </w:r>
      <w:r w:rsidRPr="00E045AF">
        <w:t>C. 8×3-40</w:t>
      </w:r>
    </w:p>
    <w:p w14:paraId="174B8EE5" w14:textId="77777777" w:rsidR="00AE630E" w:rsidRPr="00E045AF" w:rsidRDefault="00E045AF" w:rsidP="00E045AF">
      <w:pPr>
        <w:spacing w:after="0" w:line="360" w:lineRule="auto"/>
      </w:pPr>
      <w:r w:rsidRPr="00E045AF">
        <w:t>4.3(  )6</w:t>
      </w:r>
      <w:r w:rsidRPr="00E045AF">
        <w:t>＝</w:t>
      </w:r>
      <w:r w:rsidRPr="00E045AF">
        <w:t xml:space="preserve">18                  </w:t>
      </w:r>
    </w:p>
    <w:p w14:paraId="48B5A3A9" w14:textId="77777777" w:rsidR="00AE630E" w:rsidRPr="00E045AF" w:rsidRDefault="00E045AF" w:rsidP="00E045AF">
      <w:pPr>
        <w:spacing w:after="0" w:line="360" w:lineRule="auto"/>
        <w:ind w:left="150"/>
      </w:pPr>
      <w:r w:rsidRPr="00E045AF">
        <w:t>A. </w:t>
      </w:r>
      <w:r w:rsidRPr="00E045AF">
        <w:t>＋</w:t>
      </w:r>
      <w:r w:rsidRPr="00E045AF">
        <w:t>                                             </w:t>
      </w:r>
      <w:r w:rsidR="00296BB0">
        <w:rPr>
          <w:noProof/>
          <w:lang w:eastAsia="zh-CN"/>
        </w:rPr>
        <w:pict w14:anchorId="5C4EF591">
          <v:shape id="图片 3" o:spid="_x0000_i1027" type="#_x0000_t75" style="width:.75pt;height:3pt;visibility:visible;mso-wrap-style:square">
            <v:imagedata r:id="rId9" o:title=""/>
          </v:shape>
        </w:pict>
      </w:r>
      <w:r w:rsidRPr="00E045AF">
        <w:t>B. </w:t>
      </w:r>
      <w:r w:rsidRPr="00E045AF">
        <w:t>－</w:t>
      </w:r>
      <w:r w:rsidRPr="00E045AF">
        <w:t>                                             </w:t>
      </w:r>
      <w:r w:rsidR="00296BB0">
        <w:rPr>
          <w:noProof/>
          <w:lang w:eastAsia="zh-CN"/>
        </w:rPr>
        <w:pict w14:anchorId="5C2F9344">
          <v:shape id="图片 4" o:spid="_x0000_i1028" type="#_x0000_t75" style="width:.75pt;height:3pt;visibility:visible;mso-wrap-style:square">
            <v:imagedata r:id="rId9" o:title=""/>
          </v:shape>
        </w:pict>
      </w:r>
      <w:r w:rsidRPr="00E045AF">
        <w:t>C. ×</w:t>
      </w:r>
    </w:p>
    <w:p w14:paraId="7B545445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5.“2×3=12</w:t>
      </w:r>
      <w:r w:rsidRPr="00E045AF">
        <w:rPr>
          <w:lang w:eastAsia="zh-CN"/>
        </w:rPr>
        <w:t>－（</w:t>
      </w:r>
      <w:r w:rsidRPr="00E045AF">
        <w:rPr>
          <w:lang w:eastAsia="zh-CN"/>
        </w:rPr>
        <w:t xml:space="preserve">   </w:t>
      </w:r>
      <w:r w:rsidRPr="00E045AF">
        <w:rPr>
          <w:lang w:eastAsia="zh-CN"/>
        </w:rPr>
        <w:t>）</w:t>
      </w:r>
      <w:r w:rsidRPr="00E045AF">
        <w:rPr>
          <w:lang w:eastAsia="zh-CN"/>
        </w:rPr>
        <w:t>”</w:t>
      </w:r>
      <w:r w:rsidRPr="00E045AF">
        <w:rPr>
          <w:lang w:eastAsia="zh-CN"/>
        </w:rPr>
        <w:t>，在（</w:t>
      </w:r>
      <w:r w:rsidRPr="00E045AF">
        <w:rPr>
          <w:lang w:eastAsia="zh-CN"/>
        </w:rPr>
        <w:t xml:space="preserve"> </w:t>
      </w:r>
      <w:r w:rsidRPr="00E045AF">
        <w:rPr>
          <w:lang w:eastAsia="zh-CN"/>
        </w:rPr>
        <w:t>）里应填的数是</w:t>
      </w:r>
      <w:r w:rsidRPr="00E045AF">
        <w:rPr>
          <w:lang w:eastAsia="zh-CN"/>
        </w:rPr>
        <w:t xml:space="preserve">            </w:t>
      </w:r>
    </w:p>
    <w:p w14:paraId="6D31DF03" w14:textId="77777777" w:rsidR="00AE630E" w:rsidRPr="00E045AF" w:rsidRDefault="00E045AF" w:rsidP="00E045AF">
      <w:pPr>
        <w:spacing w:after="0" w:line="360" w:lineRule="auto"/>
        <w:ind w:left="150"/>
        <w:rPr>
          <w:lang w:eastAsia="zh-CN"/>
        </w:rPr>
      </w:pPr>
      <w:r w:rsidRPr="00E045AF">
        <w:rPr>
          <w:lang w:eastAsia="zh-CN"/>
        </w:rPr>
        <w:t>A. 2                                           </w:t>
      </w:r>
      <w:r w:rsidR="00296BB0">
        <w:rPr>
          <w:noProof/>
          <w:lang w:eastAsia="zh-CN"/>
        </w:rPr>
        <w:pict w14:anchorId="28317E82">
          <v:shape id="图片 5" o:spid="_x0000_i1029" type="#_x0000_t75" style="width:2.25pt;height:3pt;visibility:visible;mso-wrap-style:square">
            <v:imagedata r:id="rId10" o:title=""/>
          </v:shape>
        </w:pict>
      </w:r>
      <w:r w:rsidRPr="00E045AF">
        <w:rPr>
          <w:lang w:eastAsia="zh-CN"/>
        </w:rPr>
        <w:t>B. 6                                           </w:t>
      </w:r>
      <w:r w:rsidR="00296BB0">
        <w:rPr>
          <w:noProof/>
          <w:lang w:eastAsia="zh-CN"/>
        </w:rPr>
        <w:pict w14:anchorId="0DCEFCCC">
          <v:shape id="图片 6" o:spid="_x0000_i1030" type="#_x0000_t75" style="width:2.25pt;height:3pt;visibility:visible;mso-wrap-style:square">
            <v:imagedata r:id="rId10" o:title=""/>
          </v:shape>
        </w:pict>
      </w:r>
      <w:r w:rsidRPr="00E045AF">
        <w:rPr>
          <w:lang w:eastAsia="zh-CN"/>
        </w:rPr>
        <w:t>C. 7                                           </w:t>
      </w:r>
      <w:r w:rsidR="00296BB0">
        <w:rPr>
          <w:noProof/>
          <w:lang w:eastAsia="zh-CN"/>
        </w:rPr>
        <w:pict w14:anchorId="58C4E118">
          <v:shape id="图片 7" o:spid="_x0000_i1031" type="#_x0000_t75" style="width:2.25pt;height:3pt;visibility:visible;mso-wrap-style:square">
            <v:imagedata r:id="rId10" o:title=""/>
          </v:shape>
        </w:pict>
      </w:r>
      <w:r w:rsidRPr="00E045AF">
        <w:rPr>
          <w:lang w:eastAsia="zh-CN"/>
        </w:rPr>
        <w:t>D. 8</w:t>
      </w:r>
    </w:p>
    <w:p w14:paraId="2D457159" w14:textId="77777777" w:rsidR="00AE630E" w:rsidRPr="00E045AF" w:rsidRDefault="00E045AF" w:rsidP="00E045AF">
      <w:pPr>
        <w:spacing w:line="360" w:lineRule="auto"/>
        <w:rPr>
          <w:lang w:eastAsia="zh-CN"/>
        </w:rPr>
      </w:pPr>
      <w:r w:rsidRPr="00E045AF">
        <w:rPr>
          <w:b/>
          <w:bCs/>
          <w:sz w:val="24"/>
          <w:szCs w:val="24"/>
          <w:lang w:eastAsia="zh-CN"/>
        </w:rPr>
        <w:t>二、判断题</w:t>
      </w:r>
      <w:r w:rsidRPr="00E045AF">
        <w:rPr>
          <w:b/>
          <w:bCs/>
          <w:sz w:val="24"/>
          <w:szCs w:val="24"/>
          <w:lang w:eastAsia="zh-CN"/>
        </w:rPr>
        <w:t xml:space="preserve"> </w:t>
      </w:r>
    </w:p>
    <w:p w14:paraId="5C1A3587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6.</w:t>
      </w:r>
      <w:r w:rsidRPr="00E045AF">
        <w:rPr>
          <w:lang w:eastAsia="zh-CN"/>
        </w:rPr>
        <w:t>判断对错：</w:t>
      </w:r>
      <w:r w:rsidRPr="00E045AF">
        <w:rPr>
          <w:lang w:eastAsia="zh-CN"/>
        </w:rPr>
        <w:t xml:space="preserve">  </w:t>
      </w:r>
    </w:p>
    <w:p w14:paraId="74845FD8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几个数相加，用乘法计算比较简便．</w:t>
      </w:r>
    </w:p>
    <w:p w14:paraId="155DDF93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7.4×5</w:t>
      </w:r>
      <w:r w:rsidRPr="00E045AF">
        <w:rPr>
          <w:lang w:eastAsia="zh-CN"/>
        </w:rPr>
        <w:t>＝</w:t>
      </w:r>
      <w:r w:rsidRPr="00E045AF">
        <w:rPr>
          <w:lang w:eastAsia="zh-CN"/>
        </w:rPr>
        <w:t>4×4</w:t>
      </w:r>
      <w:r w:rsidRPr="00E045AF">
        <w:rPr>
          <w:lang w:eastAsia="zh-CN"/>
        </w:rPr>
        <w:t>＋</w:t>
      </w:r>
      <w:r w:rsidRPr="00E045AF">
        <w:rPr>
          <w:lang w:eastAsia="zh-CN"/>
        </w:rPr>
        <w:t>4</w:t>
      </w:r>
      <w:r w:rsidRPr="00E045AF">
        <w:rPr>
          <w:lang w:eastAsia="zh-CN"/>
        </w:rPr>
        <w:t>。</w:t>
      </w:r>
      <w:r w:rsidRPr="00E045AF">
        <w:rPr>
          <w:lang w:eastAsia="zh-CN"/>
        </w:rPr>
        <w:t xml:space="preserve">    </w:t>
      </w:r>
    </w:p>
    <w:p w14:paraId="4D56D8DA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8.</w:t>
      </w:r>
      <w:r w:rsidRPr="00E045AF">
        <w:rPr>
          <w:lang w:eastAsia="zh-CN"/>
        </w:rPr>
        <w:t>任何数与</w:t>
      </w:r>
      <w:r w:rsidRPr="00E045AF">
        <w:rPr>
          <w:lang w:eastAsia="zh-CN"/>
        </w:rPr>
        <w:t>1</w:t>
      </w:r>
      <w:r w:rsidRPr="00E045AF">
        <w:rPr>
          <w:lang w:eastAsia="zh-CN"/>
        </w:rPr>
        <w:t>相除，都得任何数。</w:t>
      </w:r>
      <w:r w:rsidRPr="00E045AF">
        <w:rPr>
          <w:lang w:eastAsia="zh-CN"/>
        </w:rPr>
        <w:t xml:space="preserve">    </w:t>
      </w:r>
    </w:p>
    <w:p w14:paraId="17CA03DB" w14:textId="77777777" w:rsidR="00E045AF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9.</w:t>
      </w:r>
      <w:r w:rsidRPr="00E045AF">
        <w:rPr>
          <w:lang w:eastAsia="zh-CN"/>
        </w:rPr>
        <w:t>判断对错</w:t>
      </w:r>
    </w:p>
    <w:p w14:paraId="3C02A82C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4×3</w:t>
      </w:r>
      <w:r w:rsidRPr="00E045AF">
        <w:rPr>
          <w:lang w:eastAsia="zh-CN"/>
        </w:rPr>
        <w:t>表示</w:t>
      </w:r>
      <w:r w:rsidRPr="00E045AF">
        <w:rPr>
          <w:lang w:eastAsia="zh-CN"/>
        </w:rPr>
        <w:t>4</w:t>
      </w:r>
      <w:r w:rsidRPr="00E045AF">
        <w:rPr>
          <w:lang w:eastAsia="zh-CN"/>
        </w:rPr>
        <w:t>和</w:t>
      </w:r>
      <w:r w:rsidRPr="00E045AF">
        <w:rPr>
          <w:lang w:eastAsia="zh-CN"/>
        </w:rPr>
        <w:t>3</w:t>
      </w:r>
      <w:r w:rsidRPr="00E045AF">
        <w:rPr>
          <w:lang w:eastAsia="zh-CN"/>
        </w:rPr>
        <w:t>相加．</w:t>
      </w:r>
    </w:p>
    <w:p w14:paraId="4CFA81FD" w14:textId="77777777" w:rsidR="00AE630E" w:rsidRPr="00E045AF" w:rsidRDefault="00E045AF" w:rsidP="00E045AF">
      <w:pPr>
        <w:spacing w:line="360" w:lineRule="auto"/>
      </w:pPr>
      <w:proofErr w:type="spellStart"/>
      <w:r w:rsidRPr="00E045AF">
        <w:rPr>
          <w:b/>
          <w:bCs/>
          <w:sz w:val="24"/>
          <w:szCs w:val="24"/>
        </w:rPr>
        <w:t>三、填空题</w:t>
      </w:r>
      <w:proofErr w:type="spellEnd"/>
      <w:r w:rsidRPr="00E045AF">
        <w:rPr>
          <w:b/>
          <w:bCs/>
          <w:sz w:val="24"/>
          <w:szCs w:val="24"/>
        </w:rPr>
        <w:t xml:space="preserve"> </w:t>
      </w:r>
    </w:p>
    <w:p w14:paraId="4159B73A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10.</w:t>
      </w:r>
      <w:r w:rsidRPr="00E045AF">
        <w:rPr>
          <w:lang w:eastAsia="zh-CN"/>
        </w:rPr>
        <w:t>填空</w:t>
      </w:r>
      <w:r w:rsidRPr="00E045AF">
        <w:rPr>
          <w:lang w:eastAsia="zh-CN"/>
        </w:rPr>
        <w:t xml:space="preserve">  </w:t>
      </w:r>
      <w:r w:rsidR="00296BB0">
        <w:rPr>
          <w:noProof/>
          <w:lang w:eastAsia="zh-CN"/>
        </w:rPr>
        <w:pict w14:anchorId="13FC3E66">
          <v:shape id="图片 8" o:spid="_x0000_i1032" type="#_x0000_t75" style="width:220.5pt;height:138.75pt;visibility:visible;mso-wrap-style:square">
            <v:imagedata r:id="rId11" o:title=""/>
          </v:shape>
        </w:pict>
      </w:r>
      <w:r w:rsidRPr="00E045AF">
        <w:rPr>
          <w:lang w:eastAsia="zh-CN"/>
        </w:rPr>
        <w:br/>
        <w:t>4×6</w:t>
      </w:r>
      <w:r w:rsidRPr="00E045AF">
        <w:rPr>
          <w:lang w:eastAsia="zh-CN"/>
        </w:rPr>
        <w:t>＝</w:t>
      </w:r>
      <w:r w:rsidRPr="00E045AF">
        <w:rPr>
          <w:lang w:eastAsia="zh-CN"/>
        </w:rPr>
        <w:t>24</w:t>
      </w:r>
      <w:r w:rsidRPr="00E045AF">
        <w:rPr>
          <w:lang w:eastAsia="zh-CN"/>
        </w:rPr>
        <w:br/>
        <w:t>24÷4</w:t>
      </w:r>
      <w:r w:rsidRPr="00E045AF">
        <w:rPr>
          <w:lang w:eastAsia="zh-CN"/>
        </w:rPr>
        <w:t>＝</w:t>
      </w:r>
      <w:r w:rsidRPr="00E045AF">
        <w:rPr>
          <w:lang w:eastAsia="zh-CN"/>
        </w:rPr>
        <w:t xml:space="preserve"> </w:t>
      </w:r>
      <w:r w:rsidR="00296BB0">
        <w:rPr>
          <w:noProof/>
          <w:lang w:eastAsia="zh-CN"/>
        </w:rPr>
        <w:pict w14:anchorId="4EF27904">
          <v:shape id="图片 9" o:spid="_x0000_i1033" type="#_x0000_t75" style="width:21.75pt;height:22.5pt;visibility:visible;mso-wrap-style:square">
            <v:imagedata r:id="rId12" o:title=""/>
          </v:shape>
        </w:pict>
      </w:r>
      <w:r w:rsidRPr="00E045AF">
        <w:rPr>
          <w:lang w:eastAsia="zh-CN"/>
        </w:rPr>
        <w:t>________   24÷6</w:t>
      </w:r>
      <w:r w:rsidRPr="00E045AF">
        <w:rPr>
          <w:lang w:eastAsia="zh-CN"/>
        </w:rPr>
        <w:t>＝</w:t>
      </w:r>
      <w:r w:rsidRPr="00E045AF">
        <w:rPr>
          <w:lang w:eastAsia="zh-CN"/>
        </w:rPr>
        <w:t xml:space="preserve"> </w:t>
      </w:r>
      <w:r w:rsidR="00296BB0">
        <w:rPr>
          <w:noProof/>
          <w:lang w:eastAsia="zh-CN"/>
        </w:rPr>
        <w:pict w14:anchorId="47195D81">
          <v:shape id="图片 10" o:spid="_x0000_i1034" type="#_x0000_t75" style="width:21.75pt;height:22.5pt;visibility:visible;mso-wrap-style:square">
            <v:imagedata r:id="rId12" o:title=""/>
          </v:shape>
        </w:pict>
      </w:r>
      <w:r w:rsidRPr="00E045AF">
        <w:rPr>
          <w:lang w:eastAsia="zh-CN"/>
        </w:rPr>
        <w:t xml:space="preserve">________    </w:t>
      </w:r>
    </w:p>
    <w:p w14:paraId="29D710A0" w14:textId="77777777" w:rsidR="00AE630E" w:rsidRPr="00E045AF" w:rsidRDefault="00E045AF" w:rsidP="00E045AF">
      <w:pPr>
        <w:spacing w:after="0" w:line="360" w:lineRule="auto"/>
      </w:pPr>
      <w:r w:rsidRPr="00E045AF">
        <w:rPr>
          <w:lang w:eastAsia="zh-CN"/>
        </w:rPr>
        <w:lastRenderedPageBreak/>
        <w:t>11.</w:t>
      </w:r>
      <w:r w:rsidRPr="00E045AF">
        <w:rPr>
          <w:lang w:eastAsia="zh-CN"/>
        </w:rPr>
        <w:t>从左到右</w:t>
      </w:r>
      <w:r w:rsidRPr="00E045AF">
        <w:rPr>
          <w:lang w:eastAsia="zh-CN"/>
        </w:rPr>
        <w:t>,</w:t>
      </w:r>
      <w:r w:rsidRPr="00E045AF">
        <w:rPr>
          <w:lang w:eastAsia="zh-CN"/>
        </w:rPr>
        <w:t>直接写出得数。</w:t>
      </w:r>
      <w:r w:rsidRPr="00E045AF">
        <w:rPr>
          <w:lang w:eastAsia="zh-CN"/>
        </w:rPr>
        <w:t xml:space="preserve">  </w:t>
      </w:r>
      <w:r w:rsidRPr="00E045AF">
        <w:rPr>
          <w:lang w:eastAsia="zh-CN"/>
        </w:rPr>
        <w:br/>
      </w:r>
      <w:r w:rsidRPr="00E045AF">
        <w:t>4×3</w:t>
      </w:r>
      <w:r w:rsidRPr="00E045AF">
        <w:t>＝</w:t>
      </w:r>
      <w:r w:rsidRPr="00E045AF">
        <w:t>________3×1</w:t>
      </w:r>
      <w:r w:rsidRPr="00E045AF">
        <w:t>＝</w:t>
      </w:r>
      <w:r w:rsidRPr="00E045AF">
        <w:t>________3×4</w:t>
      </w:r>
      <w:r w:rsidRPr="00E045AF">
        <w:t>＝</w:t>
      </w:r>
      <w:r w:rsidRPr="00E045AF">
        <w:t>________1×2</w:t>
      </w:r>
      <w:r w:rsidRPr="00E045AF">
        <w:t>＝</w:t>
      </w:r>
      <w:r w:rsidRPr="00E045AF">
        <w:t xml:space="preserve">________    </w:t>
      </w:r>
    </w:p>
    <w:p w14:paraId="3AA59AD3" w14:textId="77777777" w:rsidR="00AE630E" w:rsidRPr="00E045AF" w:rsidRDefault="00E045AF" w:rsidP="00E045AF">
      <w:pPr>
        <w:spacing w:after="0" w:line="360" w:lineRule="auto"/>
      </w:pPr>
      <w:r w:rsidRPr="00E045AF">
        <w:t>12.</w:t>
      </w:r>
      <w:r w:rsidRPr="00E045AF">
        <w:t>一共是</w:t>
      </w:r>
      <w:r w:rsidRPr="00E045AF">
        <w:t>________</w:t>
      </w:r>
      <w:r w:rsidRPr="00E045AF">
        <w:t>元？</w:t>
      </w:r>
      <w:r w:rsidRPr="00E045AF">
        <w:t xml:space="preserve">  </w:t>
      </w:r>
    </w:p>
    <w:p w14:paraId="7E315C2D" w14:textId="77777777" w:rsidR="00AE630E" w:rsidRPr="00E045AF" w:rsidRDefault="00296BB0" w:rsidP="00E045AF">
      <w:pPr>
        <w:spacing w:after="0" w:line="360" w:lineRule="auto"/>
      </w:pPr>
      <w:r>
        <w:rPr>
          <w:noProof/>
          <w:lang w:eastAsia="zh-CN"/>
        </w:rPr>
        <w:pict w14:anchorId="3324E98B">
          <v:shape id="图片 11" o:spid="_x0000_i1035" type="#_x0000_t75" style="width:111pt;height:81.75pt;visibility:visible;mso-wrap-style:square">
            <v:imagedata r:id="rId13" o:title=""/>
          </v:shape>
        </w:pict>
      </w:r>
    </w:p>
    <w:p w14:paraId="46AA2E25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13.24</w:t>
      </w:r>
      <w:r w:rsidRPr="00E045AF">
        <w:rPr>
          <w:lang w:eastAsia="zh-CN"/>
        </w:rPr>
        <w:t>根火柴棒可以摆</w:t>
      </w:r>
      <w:r w:rsidRPr="00E045AF">
        <w:rPr>
          <w:lang w:eastAsia="zh-CN"/>
        </w:rPr>
        <w:t>________</w:t>
      </w:r>
      <w:r w:rsidRPr="00E045AF">
        <w:rPr>
          <w:lang w:eastAsia="zh-CN"/>
        </w:rPr>
        <w:t>个</w:t>
      </w:r>
      <w:r w:rsidRPr="00E045AF">
        <w:rPr>
          <w:lang w:eastAsia="zh-CN"/>
        </w:rPr>
        <w:t xml:space="preserve"> </w:t>
      </w:r>
      <w:r w:rsidR="00296BB0">
        <w:rPr>
          <w:noProof/>
          <w:lang w:eastAsia="zh-CN"/>
        </w:rPr>
        <w:pict w14:anchorId="2A203E82">
          <v:shape id="图片 12" o:spid="_x0000_i1036" type="#_x0000_t75" style="width:30.75pt;height:30pt;visibility:visible;mso-wrap-style:square">
            <v:imagedata r:id="rId14" o:title=""/>
          </v:shape>
        </w:pict>
      </w:r>
      <w:r w:rsidRPr="00E045AF">
        <w:rPr>
          <w:lang w:eastAsia="zh-CN"/>
        </w:rPr>
        <w:t>。</w:t>
      </w:r>
      <w:r w:rsidRPr="00E045AF">
        <w:rPr>
          <w:lang w:eastAsia="zh-CN"/>
        </w:rPr>
        <w:t>24</w:t>
      </w:r>
      <w:r w:rsidRPr="00E045AF">
        <w:rPr>
          <w:lang w:eastAsia="zh-CN"/>
        </w:rPr>
        <w:t>根火柴棒可以摆</w:t>
      </w:r>
      <w:r w:rsidRPr="00E045AF">
        <w:rPr>
          <w:lang w:eastAsia="zh-CN"/>
        </w:rPr>
        <w:t>________</w:t>
      </w:r>
      <w:r w:rsidRPr="00E045AF">
        <w:rPr>
          <w:lang w:eastAsia="zh-CN"/>
        </w:rPr>
        <w:t>个</w:t>
      </w:r>
      <w:r w:rsidRPr="00E045AF">
        <w:rPr>
          <w:lang w:eastAsia="zh-CN"/>
        </w:rPr>
        <w:t xml:space="preserve"> </w:t>
      </w:r>
      <w:r w:rsidR="00296BB0">
        <w:rPr>
          <w:noProof/>
          <w:lang w:eastAsia="zh-CN"/>
        </w:rPr>
        <w:pict w14:anchorId="320ABFDE">
          <v:shape id="图片 13" o:spid="_x0000_i1037" type="#_x0000_t75" style="width:36pt;height:27pt;visibility:visible;mso-wrap-style:square">
            <v:imagedata r:id="rId15" o:title=""/>
          </v:shape>
        </w:pict>
      </w:r>
      <w:r w:rsidRPr="00E045AF">
        <w:rPr>
          <w:lang w:eastAsia="zh-CN"/>
        </w:rPr>
        <w:t>。</w:t>
      </w:r>
      <w:r w:rsidRPr="00E045AF">
        <w:rPr>
          <w:lang w:eastAsia="zh-CN"/>
        </w:rPr>
        <w:t xml:space="preserve">    </w:t>
      </w:r>
    </w:p>
    <w:p w14:paraId="09B92EC4" w14:textId="77777777" w:rsidR="00AE630E" w:rsidRPr="00E045AF" w:rsidRDefault="00E045AF" w:rsidP="00E045AF">
      <w:pPr>
        <w:spacing w:after="0" w:line="360" w:lineRule="auto"/>
      </w:pPr>
      <w:r w:rsidRPr="00E045AF">
        <w:t>14.</w:t>
      </w:r>
      <w:r w:rsidRPr="00E045AF">
        <w:t>从左到右填写．</w:t>
      </w:r>
      <w:r w:rsidRPr="00E045AF">
        <w:br/>
      </w:r>
      <w:r w:rsidR="00296BB0">
        <w:rPr>
          <w:noProof/>
          <w:lang w:eastAsia="zh-CN"/>
        </w:rPr>
        <w:pict w14:anchorId="616F7BCB">
          <v:shape id="图片 14" o:spid="_x0000_i1038" type="#_x0000_t75" style="width:269.25pt;height:94.5pt;visibility:visible;mso-wrap-style:square">
            <v:imagedata r:id="rId16" o:title=""/>
          </v:shape>
        </w:pict>
      </w:r>
      <w:r w:rsidRPr="00E045AF">
        <w:br/>
        <w:t>________×________ +________=________(</w:t>
      </w:r>
      <w:r w:rsidRPr="00E045AF">
        <w:t>个</w:t>
      </w:r>
      <w:r w:rsidRPr="00E045AF">
        <w:t xml:space="preserve">)    </w:t>
      </w:r>
    </w:p>
    <w:p w14:paraId="2043C935" w14:textId="77777777" w:rsidR="00AE630E" w:rsidRPr="00E045AF" w:rsidRDefault="00E045AF" w:rsidP="00E045AF">
      <w:pPr>
        <w:spacing w:line="360" w:lineRule="auto"/>
        <w:rPr>
          <w:lang w:eastAsia="zh-CN"/>
        </w:rPr>
      </w:pPr>
      <w:r w:rsidRPr="00E045AF">
        <w:rPr>
          <w:b/>
          <w:bCs/>
          <w:sz w:val="24"/>
          <w:szCs w:val="24"/>
          <w:lang w:eastAsia="zh-CN"/>
        </w:rPr>
        <w:t>四、解答题</w:t>
      </w:r>
      <w:r w:rsidRPr="00E045AF">
        <w:rPr>
          <w:b/>
          <w:bCs/>
          <w:sz w:val="24"/>
          <w:szCs w:val="24"/>
          <w:lang w:eastAsia="zh-CN"/>
        </w:rPr>
        <w:t xml:space="preserve"> </w:t>
      </w:r>
    </w:p>
    <w:p w14:paraId="638AABFA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15.</w:t>
      </w:r>
      <w:r w:rsidRPr="00E045AF">
        <w:rPr>
          <w:lang w:eastAsia="zh-CN"/>
        </w:rPr>
        <w:t>看图列式计算</w:t>
      </w:r>
      <w:r w:rsidRPr="00E045AF">
        <w:rPr>
          <w:lang w:eastAsia="zh-CN"/>
        </w:rPr>
        <w:t xml:space="preserve">  </w:t>
      </w:r>
    </w:p>
    <w:p w14:paraId="59F478B9" w14:textId="77777777" w:rsidR="00AE630E" w:rsidRPr="00E045AF" w:rsidRDefault="00E045AF" w:rsidP="00E045AF">
      <w:pPr>
        <w:spacing w:after="0" w:line="360" w:lineRule="auto"/>
      </w:pPr>
      <w:r w:rsidRPr="00E045AF">
        <w:rPr>
          <w:lang w:eastAsia="zh-CN"/>
        </w:rPr>
        <w:t xml:space="preserve"> </w:t>
      </w:r>
      <w:r w:rsidR="00296BB0">
        <w:rPr>
          <w:noProof/>
          <w:lang w:eastAsia="zh-CN"/>
        </w:rPr>
        <w:pict w14:anchorId="0CECF3EA">
          <v:shape id="图片 15" o:spid="_x0000_i1039" type="#_x0000_t75" style="width:245.25pt;height:129pt;visibility:visible;mso-wrap-style:square">
            <v:imagedata r:id="rId17" o:title=""/>
          </v:shape>
        </w:pict>
      </w:r>
    </w:p>
    <w:p w14:paraId="12C8486C" w14:textId="77777777" w:rsidR="00AE630E" w:rsidRPr="00E045AF" w:rsidRDefault="00E045AF" w:rsidP="00E045AF">
      <w:pPr>
        <w:spacing w:after="0" w:line="360" w:lineRule="auto"/>
      </w:pPr>
      <w:r w:rsidRPr="00E045AF">
        <w:t xml:space="preserve"> </w:t>
      </w:r>
      <w:r w:rsidR="00296BB0">
        <w:rPr>
          <w:noProof/>
          <w:lang w:eastAsia="zh-CN"/>
        </w:rPr>
        <w:pict w14:anchorId="79561153">
          <v:shape id="图片 16" o:spid="_x0000_i1040" type="#_x0000_t75" style="width:231pt;height:32.25pt;visibility:visible;mso-wrap-style:square">
            <v:imagedata r:id="rId18" o:title=""/>
          </v:shape>
        </w:pict>
      </w:r>
    </w:p>
    <w:p w14:paraId="288F0A56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16.</w:t>
      </w:r>
      <w:r w:rsidRPr="00E045AF">
        <w:rPr>
          <w:lang w:eastAsia="zh-CN"/>
        </w:rPr>
        <w:t>看图列算式</w:t>
      </w:r>
      <w:r w:rsidRPr="00E045AF">
        <w:rPr>
          <w:lang w:eastAsia="zh-CN"/>
        </w:rPr>
        <w:t xml:space="preserve">    </w:t>
      </w:r>
    </w:p>
    <w:p w14:paraId="128C5A70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（</w:t>
      </w:r>
      <w:r w:rsidRPr="00E045AF">
        <w:rPr>
          <w:lang w:eastAsia="zh-CN"/>
        </w:rPr>
        <w:t>1</w:t>
      </w:r>
      <w:r w:rsidRPr="00E045AF">
        <w:rPr>
          <w:lang w:eastAsia="zh-CN"/>
        </w:rPr>
        <w:t>）</w:t>
      </w:r>
      <w:r w:rsidR="00296BB0">
        <w:rPr>
          <w:noProof/>
          <w:lang w:eastAsia="zh-CN"/>
        </w:rPr>
        <w:pict w14:anchorId="75E39BA1">
          <v:shape id="图片 17" o:spid="_x0000_i1041" type="#_x0000_t75" style="width:285.75pt;height:96pt;visibility:visible;mso-wrap-style:square">
            <v:imagedata r:id="rId19" o:title=""/>
          </v:shape>
        </w:pict>
      </w:r>
    </w:p>
    <w:p w14:paraId="2D764252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lastRenderedPageBreak/>
        <w:t>（</w:t>
      </w:r>
      <w:r w:rsidRPr="00E045AF">
        <w:rPr>
          <w:lang w:eastAsia="zh-CN"/>
        </w:rPr>
        <w:t>2</w:t>
      </w:r>
      <w:r w:rsidRPr="00E045AF">
        <w:rPr>
          <w:lang w:eastAsia="zh-CN"/>
        </w:rPr>
        <w:t>）一共有多少个</w:t>
      </w:r>
      <w:r w:rsidRPr="00E045AF">
        <w:rPr>
          <w:lang w:eastAsia="zh-CN"/>
        </w:rPr>
        <w:t xml:space="preserve"> </w:t>
      </w:r>
      <w:r w:rsidR="00296BB0">
        <w:rPr>
          <w:noProof/>
          <w:lang w:eastAsia="zh-CN"/>
        </w:rPr>
        <w:pict w14:anchorId="37D660B5">
          <v:shape id="图片 18" o:spid="_x0000_i1042" type="#_x0000_t75" style="width:16.5pt;height:17.25pt;visibility:visible;mso-wrap-style:square">
            <v:imagedata r:id="rId20" o:title=""/>
          </v:shape>
        </w:pict>
      </w:r>
      <w:r w:rsidRPr="00E045AF">
        <w:rPr>
          <w:lang w:eastAsia="zh-CN"/>
        </w:rPr>
        <w:t>？</w:t>
      </w:r>
      <w:r w:rsidRPr="00E045AF">
        <w:rPr>
          <w:lang w:eastAsia="zh-CN"/>
        </w:rPr>
        <w:t xml:space="preserve">  </w:t>
      </w:r>
    </w:p>
    <w:p w14:paraId="2CDB1024" w14:textId="77777777" w:rsidR="00AE630E" w:rsidRPr="00E045AF" w:rsidRDefault="00E045AF" w:rsidP="00E045AF">
      <w:pPr>
        <w:spacing w:after="0" w:line="360" w:lineRule="auto"/>
      </w:pPr>
      <w:r w:rsidRPr="00E045AF">
        <w:rPr>
          <w:lang w:eastAsia="zh-CN"/>
        </w:rPr>
        <w:t xml:space="preserve"> </w:t>
      </w:r>
      <w:r w:rsidR="00296BB0">
        <w:rPr>
          <w:noProof/>
          <w:lang w:eastAsia="zh-CN"/>
        </w:rPr>
        <w:pict w14:anchorId="3648C4EA">
          <v:shape id="图片 19" o:spid="_x0000_i1043" type="#_x0000_t75" style="width:332.25pt;height:63.75pt;visibility:visible;mso-wrap-style:square">
            <v:imagedata r:id="rId21" o:title=""/>
          </v:shape>
        </w:pict>
      </w:r>
    </w:p>
    <w:p w14:paraId="6B071270" w14:textId="77777777" w:rsidR="00AE630E" w:rsidRPr="00E045AF" w:rsidRDefault="00E045AF" w:rsidP="00E045AF">
      <w:pPr>
        <w:spacing w:line="360" w:lineRule="auto"/>
        <w:rPr>
          <w:lang w:eastAsia="zh-CN"/>
        </w:rPr>
      </w:pPr>
      <w:r w:rsidRPr="00E045AF">
        <w:rPr>
          <w:b/>
          <w:bCs/>
          <w:sz w:val="24"/>
          <w:szCs w:val="24"/>
          <w:lang w:eastAsia="zh-CN"/>
        </w:rPr>
        <w:t>五、综合题</w:t>
      </w:r>
      <w:r w:rsidRPr="00E045AF">
        <w:rPr>
          <w:b/>
          <w:bCs/>
          <w:sz w:val="24"/>
          <w:szCs w:val="24"/>
          <w:lang w:eastAsia="zh-CN"/>
        </w:rPr>
        <w:t xml:space="preserve"> </w:t>
      </w:r>
    </w:p>
    <w:p w14:paraId="095B38F8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17.</w:t>
      </w:r>
      <w:r w:rsidRPr="00E045AF">
        <w:rPr>
          <w:lang w:eastAsia="zh-CN"/>
        </w:rPr>
        <w:t>小芳写了</w:t>
      </w:r>
      <w:r w:rsidRPr="00E045AF">
        <w:rPr>
          <w:lang w:eastAsia="zh-CN"/>
        </w:rPr>
        <w:t>2</w:t>
      </w:r>
      <w:r w:rsidRPr="00E045AF">
        <w:rPr>
          <w:lang w:eastAsia="zh-CN"/>
        </w:rPr>
        <w:t>天大字，每天写</w:t>
      </w:r>
      <w:r w:rsidRPr="00E045AF">
        <w:rPr>
          <w:lang w:eastAsia="zh-CN"/>
        </w:rPr>
        <w:t>5</w:t>
      </w:r>
      <w:r w:rsidRPr="00E045AF">
        <w:rPr>
          <w:lang w:eastAsia="zh-CN"/>
        </w:rPr>
        <w:t>个。弟弟也写了</w:t>
      </w:r>
      <w:r w:rsidRPr="00E045AF">
        <w:rPr>
          <w:lang w:eastAsia="zh-CN"/>
        </w:rPr>
        <w:t>2</w:t>
      </w:r>
      <w:r w:rsidRPr="00E045AF">
        <w:rPr>
          <w:lang w:eastAsia="zh-CN"/>
        </w:rPr>
        <w:t>天大字，第一天写了</w:t>
      </w:r>
      <w:r w:rsidRPr="00E045AF">
        <w:rPr>
          <w:lang w:eastAsia="zh-CN"/>
        </w:rPr>
        <w:t>4</w:t>
      </w:r>
      <w:r w:rsidRPr="00E045AF">
        <w:rPr>
          <w:lang w:eastAsia="zh-CN"/>
        </w:rPr>
        <w:t>个，第二天写了</w:t>
      </w:r>
      <w:r w:rsidRPr="00E045AF">
        <w:rPr>
          <w:lang w:eastAsia="zh-CN"/>
        </w:rPr>
        <w:t>8</w:t>
      </w:r>
      <w:r w:rsidRPr="00E045AF">
        <w:rPr>
          <w:lang w:eastAsia="zh-CN"/>
        </w:rPr>
        <w:t>个。</w:t>
      </w:r>
      <w:r w:rsidRPr="00E045AF">
        <w:rPr>
          <w:lang w:eastAsia="zh-CN"/>
        </w:rPr>
        <w:t xml:space="preserve">    </w:t>
      </w:r>
    </w:p>
    <w:p w14:paraId="0BA53353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（</w:t>
      </w:r>
      <w:r w:rsidRPr="00E045AF">
        <w:rPr>
          <w:lang w:eastAsia="zh-CN"/>
        </w:rPr>
        <w:t>1</w:t>
      </w:r>
      <w:r w:rsidRPr="00E045AF">
        <w:rPr>
          <w:lang w:eastAsia="zh-CN"/>
        </w:rPr>
        <w:t>）小芳一共写了多少个大字？</w:t>
      </w:r>
      <w:r w:rsidRPr="00E045AF">
        <w:rPr>
          <w:lang w:eastAsia="zh-CN"/>
        </w:rPr>
        <w:t xml:space="preserve">    </w:t>
      </w:r>
    </w:p>
    <w:p w14:paraId="5BAEB797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（</w:t>
      </w:r>
      <w:r w:rsidRPr="00E045AF">
        <w:rPr>
          <w:lang w:eastAsia="zh-CN"/>
        </w:rPr>
        <w:t>2</w:t>
      </w:r>
      <w:r w:rsidRPr="00E045AF">
        <w:rPr>
          <w:lang w:eastAsia="zh-CN"/>
        </w:rPr>
        <w:t>）弟弟一共写了多少个大字？</w:t>
      </w:r>
      <w:r w:rsidRPr="00E045AF">
        <w:rPr>
          <w:lang w:eastAsia="zh-CN"/>
        </w:rPr>
        <w:t xml:space="preserve">    </w:t>
      </w:r>
    </w:p>
    <w:p w14:paraId="58C5FDC9" w14:textId="77777777" w:rsidR="00AE630E" w:rsidRPr="00E045AF" w:rsidRDefault="00E045AF" w:rsidP="00E045AF">
      <w:pPr>
        <w:spacing w:line="360" w:lineRule="auto"/>
        <w:rPr>
          <w:lang w:eastAsia="zh-CN"/>
        </w:rPr>
      </w:pPr>
      <w:r w:rsidRPr="00E045AF">
        <w:rPr>
          <w:b/>
          <w:bCs/>
          <w:sz w:val="24"/>
          <w:szCs w:val="24"/>
          <w:lang w:eastAsia="zh-CN"/>
        </w:rPr>
        <w:t>六、应用题</w:t>
      </w:r>
      <w:r w:rsidRPr="00E045AF">
        <w:rPr>
          <w:b/>
          <w:bCs/>
          <w:sz w:val="24"/>
          <w:szCs w:val="24"/>
          <w:lang w:eastAsia="zh-CN"/>
        </w:rPr>
        <w:t xml:space="preserve"> </w:t>
      </w:r>
    </w:p>
    <w:p w14:paraId="3EA5F15E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18.</w:t>
      </w:r>
      <w:r w:rsidRPr="00E045AF">
        <w:rPr>
          <w:lang w:eastAsia="zh-CN"/>
        </w:rPr>
        <w:t>一、二年级有</w:t>
      </w:r>
      <w:r w:rsidRPr="00E045AF">
        <w:rPr>
          <w:lang w:eastAsia="zh-CN"/>
        </w:rPr>
        <w:t>4</w:t>
      </w:r>
      <w:r w:rsidRPr="00E045AF">
        <w:rPr>
          <w:lang w:eastAsia="zh-CN"/>
        </w:rPr>
        <w:t>个班，每班有</w:t>
      </w:r>
      <w:r w:rsidRPr="00E045AF">
        <w:rPr>
          <w:lang w:eastAsia="zh-CN"/>
        </w:rPr>
        <w:t>4</w:t>
      </w:r>
      <w:r w:rsidRPr="00E045AF">
        <w:rPr>
          <w:lang w:eastAsia="zh-CN"/>
        </w:rPr>
        <w:t>人参加舞蹈组，一共有多少人？后来舞蹈组增加了</w:t>
      </w:r>
      <w:r w:rsidRPr="00E045AF">
        <w:rPr>
          <w:lang w:eastAsia="zh-CN"/>
        </w:rPr>
        <w:t>10</w:t>
      </w:r>
      <w:r w:rsidRPr="00E045AF">
        <w:rPr>
          <w:lang w:eastAsia="zh-CN"/>
        </w:rPr>
        <w:t>人，现在舞蹈组有多少人？</w:t>
      </w:r>
      <w:r w:rsidRPr="00E045AF">
        <w:rPr>
          <w:lang w:eastAsia="zh-CN"/>
        </w:rPr>
        <w:t xml:space="preserve">    </w:t>
      </w:r>
    </w:p>
    <w:p w14:paraId="77E5EDF9" w14:textId="778D650E" w:rsidR="00AE630E" w:rsidRPr="00E045AF" w:rsidRDefault="00E045AF" w:rsidP="0017496B">
      <w:pPr>
        <w:spacing w:line="360" w:lineRule="auto"/>
        <w:jc w:val="center"/>
        <w:rPr>
          <w:lang w:eastAsia="zh-CN"/>
        </w:rPr>
      </w:pPr>
      <w:r w:rsidRPr="00E045AF">
        <w:rPr>
          <w:lang w:eastAsia="zh-CN"/>
        </w:rPr>
        <w:br w:type="page"/>
      </w:r>
      <w:r w:rsidRPr="00E045AF">
        <w:rPr>
          <w:b/>
          <w:bCs/>
          <w:sz w:val="28"/>
          <w:szCs w:val="28"/>
          <w:lang w:eastAsia="zh-CN"/>
        </w:rPr>
        <w:lastRenderedPageBreak/>
        <w:t>参考答案</w:t>
      </w:r>
    </w:p>
    <w:p w14:paraId="4AE75EDF" w14:textId="77777777" w:rsidR="00AE630E" w:rsidRPr="00E045AF" w:rsidRDefault="00E045AF" w:rsidP="00E045AF">
      <w:pPr>
        <w:spacing w:line="360" w:lineRule="auto"/>
        <w:rPr>
          <w:lang w:eastAsia="zh-CN"/>
        </w:rPr>
      </w:pPr>
      <w:r w:rsidRPr="00E045AF">
        <w:rPr>
          <w:lang w:eastAsia="zh-CN"/>
        </w:rPr>
        <w:t>一、单选题</w:t>
      </w:r>
    </w:p>
    <w:p w14:paraId="292F5CC4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1.</w:t>
      </w:r>
      <w:r w:rsidRPr="00E045AF">
        <w:rPr>
          <w:lang w:eastAsia="zh-CN"/>
        </w:rPr>
        <w:t>【答案】</w:t>
      </w:r>
      <w:r w:rsidRPr="00E045AF">
        <w:rPr>
          <w:lang w:eastAsia="zh-CN"/>
        </w:rPr>
        <w:t xml:space="preserve"> B   </w:t>
      </w:r>
    </w:p>
    <w:p w14:paraId="1906972F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【解析】【解答】根据题意和乘法的定义可以知道：在算式</w:t>
      </w:r>
      <w:r w:rsidRPr="00E045AF">
        <w:rPr>
          <w:lang w:eastAsia="zh-CN"/>
        </w:rPr>
        <w:t>6×5=30</w:t>
      </w:r>
      <w:r w:rsidRPr="00E045AF">
        <w:rPr>
          <w:lang w:eastAsia="zh-CN"/>
        </w:rPr>
        <w:t>中</w:t>
      </w:r>
      <w:r w:rsidRPr="00E045AF">
        <w:rPr>
          <w:lang w:eastAsia="zh-CN"/>
        </w:rPr>
        <w:t>30</w:t>
      </w:r>
      <w:r w:rsidRPr="00E045AF">
        <w:rPr>
          <w:lang w:eastAsia="zh-CN"/>
        </w:rPr>
        <w:t>是积，</w:t>
      </w:r>
      <w:r w:rsidRPr="00E045AF">
        <w:rPr>
          <w:lang w:eastAsia="zh-CN"/>
        </w:rPr>
        <w:t xml:space="preserve"> </w:t>
      </w:r>
    </w:p>
    <w:p w14:paraId="2CE2A098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【分析】了解乘法算式的定义可以依照进行判定解答。</w:t>
      </w:r>
    </w:p>
    <w:p w14:paraId="0D37BBBE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故选：</w:t>
      </w:r>
      <w:r w:rsidRPr="00E045AF">
        <w:rPr>
          <w:lang w:eastAsia="zh-CN"/>
        </w:rPr>
        <w:t>B</w:t>
      </w:r>
    </w:p>
    <w:p w14:paraId="2E2A174E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2.</w:t>
      </w:r>
      <w:r w:rsidRPr="00E045AF">
        <w:rPr>
          <w:lang w:eastAsia="zh-CN"/>
        </w:rPr>
        <w:t>【答案】</w:t>
      </w:r>
      <w:r w:rsidRPr="00E045AF">
        <w:rPr>
          <w:lang w:eastAsia="zh-CN"/>
        </w:rPr>
        <w:t xml:space="preserve"> D   </w:t>
      </w:r>
    </w:p>
    <w:p w14:paraId="1FCCD66B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【解析】在一道算式中</w:t>
      </w:r>
      <w:r w:rsidRPr="00E045AF">
        <w:rPr>
          <w:lang w:eastAsia="zh-CN"/>
        </w:rPr>
        <w:t>,</w:t>
      </w:r>
      <w:r w:rsidRPr="00E045AF">
        <w:rPr>
          <w:lang w:eastAsia="zh-CN"/>
        </w:rPr>
        <w:t>有加法又有乘法</w:t>
      </w:r>
      <w:r w:rsidRPr="00E045AF">
        <w:rPr>
          <w:lang w:eastAsia="zh-CN"/>
        </w:rPr>
        <w:t>,</w:t>
      </w:r>
      <w:r w:rsidRPr="00E045AF">
        <w:rPr>
          <w:lang w:eastAsia="zh-CN"/>
        </w:rPr>
        <w:t>先算乘法</w:t>
      </w:r>
      <w:r w:rsidRPr="00E045AF">
        <w:rPr>
          <w:lang w:eastAsia="zh-CN"/>
        </w:rPr>
        <w:t>,</w:t>
      </w:r>
      <w:r w:rsidRPr="00E045AF">
        <w:rPr>
          <w:lang w:eastAsia="zh-CN"/>
        </w:rPr>
        <w:t>再算加法</w:t>
      </w:r>
      <w:r w:rsidRPr="00E045AF">
        <w:rPr>
          <w:lang w:eastAsia="zh-CN"/>
        </w:rPr>
        <w:t xml:space="preserve">.  </w:t>
      </w:r>
    </w:p>
    <w:p w14:paraId="104A7A80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先算乘法</w:t>
      </w:r>
      <w:r w:rsidRPr="00E045AF">
        <w:rPr>
          <w:lang w:eastAsia="zh-CN"/>
        </w:rPr>
        <w:t>:9×6</w:t>
      </w:r>
      <w:r w:rsidRPr="00E045AF">
        <w:rPr>
          <w:lang w:eastAsia="zh-CN"/>
        </w:rPr>
        <w:t>＝</w:t>
      </w:r>
      <w:r w:rsidRPr="00E045AF">
        <w:rPr>
          <w:lang w:eastAsia="zh-CN"/>
        </w:rPr>
        <w:t>54,</w:t>
      </w:r>
      <w:r w:rsidRPr="00E045AF">
        <w:rPr>
          <w:lang w:eastAsia="zh-CN"/>
        </w:rPr>
        <w:t>再算加法</w:t>
      </w:r>
      <w:r w:rsidRPr="00E045AF">
        <w:rPr>
          <w:lang w:eastAsia="zh-CN"/>
        </w:rPr>
        <w:t>:54</w:t>
      </w:r>
      <w:r w:rsidRPr="00E045AF">
        <w:rPr>
          <w:lang w:eastAsia="zh-CN"/>
        </w:rPr>
        <w:t>＋</w:t>
      </w:r>
      <w:r w:rsidRPr="00E045AF">
        <w:rPr>
          <w:lang w:eastAsia="zh-CN"/>
        </w:rPr>
        <w:t>9=63,</w:t>
      </w:r>
      <w:r w:rsidRPr="00E045AF">
        <w:rPr>
          <w:lang w:eastAsia="zh-CN"/>
        </w:rPr>
        <w:t>，所以</w:t>
      </w:r>
      <w:r w:rsidRPr="00E045AF">
        <w:rPr>
          <w:lang w:eastAsia="zh-CN"/>
        </w:rPr>
        <w:t>9×6</w:t>
      </w:r>
      <w:r w:rsidRPr="00E045AF">
        <w:rPr>
          <w:lang w:eastAsia="zh-CN"/>
        </w:rPr>
        <w:t>＋</w:t>
      </w:r>
      <w:r w:rsidRPr="00E045AF">
        <w:rPr>
          <w:lang w:eastAsia="zh-CN"/>
        </w:rPr>
        <w:t>9=63</w:t>
      </w:r>
      <w:r w:rsidRPr="00E045AF">
        <w:rPr>
          <w:lang w:eastAsia="zh-CN"/>
        </w:rPr>
        <w:t>，选</w:t>
      </w:r>
      <w:r w:rsidRPr="00E045AF">
        <w:rPr>
          <w:lang w:eastAsia="zh-CN"/>
        </w:rPr>
        <w:t>D</w:t>
      </w:r>
      <w:r w:rsidRPr="00E045AF">
        <w:rPr>
          <w:lang w:eastAsia="zh-CN"/>
        </w:rPr>
        <w:t>．</w:t>
      </w:r>
    </w:p>
    <w:p w14:paraId="144A39C0" w14:textId="77777777" w:rsidR="00AE630E" w:rsidRPr="00E045AF" w:rsidRDefault="00E045AF" w:rsidP="00E045AF">
      <w:pPr>
        <w:spacing w:after="0" w:line="360" w:lineRule="auto"/>
      </w:pPr>
      <w:r w:rsidRPr="00E045AF">
        <w:t>3.</w:t>
      </w:r>
      <w:r w:rsidRPr="00E045AF">
        <w:t>【答案】</w:t>
      </w:r>
      <w:r w:rsidRPr="00E045AF">
        <w:t xml:space="preserve"> A   </w:t>
      </w:r>
    </w:p>
    <w:p w14:paraId="7E962588" w14:textId="77777777" w:rsidR="00AE630E" w:rsidRPr="00E045AF" w:rsidRDefault="00E045AF" w:rsidP="00E045AF">
      <w:pPr>
        <w:spacing w:after="0" w:line="360" w:lineRule="auto"/>
      </w:pPr>
      <w:r w:rsidRPr="00E045AF">
        <w:t>【</w:t>
      </w:r>
      <w:proofErr w:type="spellStart"/>
      <w:r w:rsidRPr="00E045AF">
        <w:t>解析</w:t>
      </w:r>
      <w:proofErr w:type="spellEnd"/>
      <w:r w:rsidRPr="00E045AF">
        <w:t>】</w:t>
      </w:r>
    </w:p>
    <w:p w14:paraId="612AC7BE" w14:textId="77777777" w:rsidR="00AE630E" w:rsidRPr="00E045AF" w:rsidRDefault="00E045AF" w:rsidP="00E045AF">
      <w:pPr>
        <w:spacing w:after="0" w:line="360" w:lineRule="auto"/>
      </w:pPr>
      <w:r w:rsidRPr="00E045AF">
        <w:t>4.</w:t>
      </w:r>
      <w:r w:rsidRPr="00E045AF">
        <w:t>【答案】</w:t>
      </w:r>
      <w:r w:rsidRPr="00E045AF">
        <w:t xml:space="preserve"> C   </w:t>
      </w:r>
    </w:p>
    <w:p w14:paraId="413DAF3F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【解析】【解答】</w:t>
      </w:r>
      <w:r w:rsidRPr="00E045AF">
        <w:rPr>
          <w:lang w:eastAsia="zh-CN"/>
        </w:rPr>
        <w:t>3×6</w:t>
      </w:r>
      <w:r w:rsidRPr="00E045AF">
        <w:rPr>
          <w:lang w:eastAsia="zh-CN"/>
        </w:rPr>
        <w:t>＝</w:t>
      </w:r>
      <w:r w:rsidRPr="00E045AF">
        <w:rPr>
          <w:lang w:eastAsia="zh-CN"/>
        </w:rPr>
        <w:t>18</w:t>
      </w:r>
      <w:r w:rsidRPr="00E045AF">
        <w:rPr>
          <w:lang w:eastAsia="zh-CN"/>
        </w:rPr>
        <w:t>，故选</w:t>
      </w:r>
      <w:r w:rsidRPr="00E045AF">
        <w:rPr>
          <w:lang w:eastAsia="zh-CN"/>
        </w:rPr>
        <w:t>C</w:t>
      </w:r>
      <w:r w:rsidRPr="00E045AF">
        <w:rPr>
          <w:lang w:eastAsia="zh-CN"/>
        </w:rPr>
        <w:t>。</w:t>
      </w:r>
      <w:r w:rsidRPr="00E045AF">
        <w:rPr>
          <w:lang w:eastAsia="zh-CN"/>
        </w:rPr>
        <w:t xml:space="preserve"> </w:t>
      </w:r>
      <w:r w:rsidRPr="00E045AF">
        <w:rPr>
          <w:lang w:eastAsia="zh-CN"/>
        </w:rPr>
        <w:t>【分析】本题考查学生能运用所学知识解决简单的实际问题，提高运用乘法解决问题的能力。</w:t>
      </w:r>
    </w:p>
    <w:p w14:paraId="7678DAF3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5.</w:t>
      </w:r>
      <w:r w:rsidRPr="00E045AF">
        <w:rPr>
          <w:lang w:eastAsia="zh-CN"/>
        </w:rPr>
        <w:t>【答案】</w:t>
      </w:r>
      <w:r w:rsidRPr="00E045AF">
        <w:rPr>
          <w:lang w:eastAsia="zh-CN"/>
        </w:rPr>
        <w:t xml:space="preserve"> B   </w:t>
      </w:r>
    </w:p>
    <w:p w14:paraId="15749F08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【解析】</w:t>
      </w:r>
    </w:p>
    <w:p w14:paraId="3605A809" w14:textId="77777777" w:rsidR="00AE630E" w:rsidRPr="00E045AF" w:rsidRDefault="00E045AF" w:rsidP="00E045AF">
      <w:pPr>
        <w:spacing w:line="360" w:lineRule="auto"/>
        <w:rPr>
          <w:lang w:eastAsia="zh-CN"/>
        </w:rPr>
      </w:pPr>
      <w:r w:rsidRPr="00E045AF">
        <w:rPr>
          <w:lang w:eastAsia="zh-CN"/>
        </w:rPr>
        <w:t>二、判断题</w:t>
      </w:r>
    </w:p>
    <w:p w14:paraId="120C289B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6.</w:t>
      </w:r>
      <w:r w:rsidRPr="00E045AF">
        <w:rPr>
          <w:lang w:eastAsia="zh-CN"/>
        </w:rPr>
        <w:t>【答案】</w:t>
      </w:r>
      <w:r w:rsidRPr="00E045AF">
        <w:rPr>
          <w:lang w:eastAsia="zh-CN"/>
        </w:rPr>
        <w:t xml:space="preserve"> </w:t>
      </w:r>
      <w:r w:rsidRPr="00E045AF">
        <w:rPr>
          <w:lang w:eastAsia="zh-CN"/>
        </w:rPr>
        <w:t>错误</w:t>
      </w:r>
      <w:r w:rsidRPr="00E045AF">
        <w:rPr>
          <w:lang w:eastAsia="zh-CN"/>
        </w:rPr>
        <w:t xml:space="preserve">   </w:t>
      </w:r>
    </w:p>
    <w:p w14:paraId="777E72C9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【解析】解：几个相同的数连加，用乘法计算比较简便。</w:t>
      </w:r>
    </w:p>
    <w:p w14:paraId="490676DD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7.</w:t>
      </w:r>
      <w:r w:rsidRPr="00E045AF">
        <w:rPr>
          <w:lang w:eastAsia="zh-CN"/>
        </w:rPr>
        <w:t>【答案】正确</w:t>
      </w:r>
      <w:r w:rsidRPr="00E045AF">
        <w:rPr>
          <w:lang w:eastAsia="zh-CN"/>
        </w:rPr>
        <w:t xml:space="preserve">  </w:t>
      </w:r>
    </w:p>
    <w:p w14:paraId="180AE137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【解析】【解答】依题目</w:t>
      </w:r>
      <w:r w:rsidRPr="00E045AF">
        <w:rPr>
          <w:lang w:eastAsia="zh-CN"/>
        </w:rPr>
        <w:t>4×5</w:t>
      </w:r>
      <w:r w:rsidRPr="00E045AF">
        <w:rPr>
          <w:lang w:eastAsia="zh-CN"/>
        </w:rPr>
        <w:t>即</w:t>
      </w:r>
      <w:r w:rsidRPr="00E045AF">
        <w:rPr>
          <w:lang w:eastAsia="zh-CN"/>
        </w:rPr>
        <w:t>5</w:t>
      </w:r>
      <w:r w:rsidRPr="00E045AF">
        <w:rPr>
          <w:lang w:eastAsia="zh-CN"/>
        </w:rPr>
        <w:t>个</w:t>
      </w:r>
      <w:r w:rsidRPr="00E045AF">
        <w:rPr>
          <w:lang w:eastAsia="zh-CN"/>
        </w:rPr>
        <w:t>4</w:t>
      </w:r>
      <w:r w:rsidRPr="00E045AF">
        <w:rPr>
          <w:lang w:eastAsia="zh-CN"/>
        </w:rPr>
        <w:t>相加，</w:t>
      </w:r>
      <w:r w:rsidRPr="00E045AF">
        <w:rPr>
          <w:lang w:eastAsia="zh-CN"/>
        </w:rPr>
        <w:t>4×4</w:t>
      </w:r>
      <w:r w:rsidRPr="00E045AF">
        <w:rPr>
          <w:lang w:eastAsia="zh-CN"/>
        </w:rPr>
        <w:t>即</w:t>
      </w:r>
      <w:r w:rsidRPr="00E045AF">
        <w:rPr>
          <w:lang w:eastAsia="zh-CN"/>
        </w:rPr>
        <w:t>4</w:t>
      </w:r>
      <w:r w:rsidRPr="00E045AF">
        <w:rPr>
          <w:lang w:eastAsia="zh-CN"/>
        </w:rPr>
        <w:t>个</w:t>
      </w:r>
      <w:r w:rsidRPr="00E045AF">
        <w:rPr>
          <w:lang w:eastAsia="zh-CN"/>
        </w:rPr>
        <w:t>4</w:t>
      </w:r>
      <w:r w:rsidRPr="00E045AF">
        <w:rPr>
          <w:lang w:eastAsia="zh-CN"/>
        </w:rPr>
        <w:t>相加，再加上一个</w:t>
      </w:r>
      <w:r w:rsidRPr="00E045AF">
        <w:rPr>
          <w:lang w:eastAsia="zh-CN"/>
        </w:rPr>
        <w:t>4</w:t>
      </w:r>
      <w:r w:rsidRPr="00E045AF">
        <w:rPr>
          <w:lang w:eastAsia="zh-CN"/>
        </w:rPr>
        <w:t>则相等，则判断题正确。【分析】理解题意分析后作出判断题。</w:t>
      </w:r>
    </w:p>
    <w:p w14:paraId="746EC827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8.</w:t>
      </w:r>
      <w:r w:rsidRPr="00E045AF">
        <w:rPr>
          <w:lang w:eastAsia="zh-CN"/>
        </w:rPr>
        <w:t>【答案】正确</w:t>
      </w:r>
      <w:r w:rsidRPr="00E045AF">
        <w:rPr>
          <w:lang w:eastAsia="zh-CN"/>
        </w:rPr>
        <w:t xml:space="preserve">  </w:t>
      </w:r>
    </w:p>
    <w:p w14:paraId="590183D1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【解析】</w:t>
      </w:r>
    </w:p>
    <w:p w14:paraId="2A2AC850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9.</w:t>
      </w:r>
      <w:r w:rsidRPr="00E045AF">
        <w:rPr>
          <w:lang w:eastAsia="zh-CN"/>
        </w:rPr>
        <w:t>【答案】</w:t>
      </w:r>
      <w:r w:rsidRPr="00E045AF">
        <w:rPr>
          <w:lang w:eastAsia="zh-CN"/>
        </w:rPr>
        <w:t xml:space="preserve"> </w:t>
      </w:r>
      <w:r w:rsidRPr="00E045AF">
        <w:rPr>
          <w:lang w:eastAsia="zh-CN"/>
        </w:rPr>
        <w:t>错误</w:t>
      </w:r>
      <w:r w:rsidRPr="00E045AF">
        <w:rPr>
          <w:lang w:eastAsia="zh-CN"/>
        </w:rPr>
        <w:t xml:space="preserve">   </w:t>
      </w:r>
    </w:p>
    <w:p w14:paraId="4653614E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【解析】</w:t>
      </w:r>
      <w:r w:rsidRPr="00E045AF">
        <w:rPr>
          <w:lang w:eastAsia="zh-CN"/>
        </w:rPr>
        <w:t> </w:t>
      </w:r>
    </w:p>
    <w:p w14:paraId="07C8C8AD" w14:textId="77777777" w:rsidR="00AE630E" w:rsidRPr="00E045AF" w:rsidRDefault="00E045AF" w:rsidP="00E045AF">
      <w:pPr>
        <w:spacing w:line="360" w:lineRule="auto"/>
        <w:rPr>
          <w:lang w:eastAsia="zh-CN"/>
        </w:rPr>
      </w:pPr>
      <w:r w:rsidRPr="00E045AF">
        <w:rPr>
          <w:lang w:eastAsia="zh-CN"/>
        </w:rPr>
        <w:t>三、填空题</w:t>
      </w:r>
    </w:p>
    <w:p w14:paraId="3CC7586F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10.</w:t>
      </w:r>
      <w:r w:rsidRPr="00E045AF">
        <w:rPr>
          <w:lang w:eastAsia="zh-CN"/>
        </w:rPr>
        <w:t>【答案】</w:t>
      </w:r>
      <w:r w:rsidRPr="00E045AF">
        <w:rPr>
          <w:lang w:eastAsia="zh-CN"/>
        </w:rPr>
        <w:t>6</w:t>
      </w:r>
      <w:r w:rsidRPr="00E045AF">
        <w:rPr>
          <w:lang w:eastAsia="zh-CN"/>
        </w:rPr>
        <w:t>；</w:t>
      </w:r>
      <w:r w:rsidRPr="00E045AF">
        <w:rPr>
          <w:lang w:eastAsia="zh-CN"/>
        </w:rPr>
        <w:t xml:space="preserve">4  </w:t>
      </w:r>
    </w:p>
    <w:p w14:paraId="46986E05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lastRenderedPageBreak/>
        <w:t>【解析】比较两道除法算式与乘法算式，我们会发现：乘法算式的积作为除法算式中的被除数，除法算式中的除数是乘法算式中的因数，求两道除法算式的商，我们很容易想到乘法算式的相应口诀，想四</w:t>
      </w:r>
      <w:r w:rsidRPr="00E045AF">
        <w:rPr>
          <w:lang w:eastAsia="zh-CN"/>
        </w:rPr>
        <w:t>(</w:t>
      </w:r>
      <w:r w:rsidRPr="00E045AF">
        <w:rPr>
          <w:lang w:eastAsia="zh-CN"/>
        </w:rPr>
        <w:t>六</w:t>
      </w:r>
      <w:r w:rsidRPr="00E045AF">
        <w:rPr>
          <w:lang w:eastAsia="zh-CN"/>
        </w:rPr>
        <w:t>)</w:t>
      </w:r>
      <w:r w:rsidRPr="00E045AF">
        <w:rPr>
          <w:lang w:eastAsia="zh-CN"/>
        </w:rPr>
        <w:t>二十四，可求</w:t>
      </w:r>
      <w:r w:rsidRPr="00E045AF">
        <w:rPr>
          <w:lang w:eastAsia="zh-CN"/>
        </w:rPr>
        <w:t>24÷4</w:t>
      </w:r>
      <w:r w:rsidRPr="00E045AF">
        <w:rPr>
          <w:lang w:eastAsia="zh-CN"/>
        </w:rPr>
        <w:t>的商，想</w:t>
      </w:r>
      <w:r w:rsidRPr="00E045AF">
        <w:rPr>
          <w:lang w:eastAsia="zh-CN"/>
        </w:rPr>
        <w:t>(</w:t>
      </w:r>
      <w:r w:rsidRPr="00E045AF">
        <w:rPr>
          <w:lang w:eastAsia="zh-CN"/>
        </w:rPr>
        <w:t>四</w:t>
      </w:r>
      <w:r w:rsidRPr="00E045AF">
        <w:rPr>
          <w:lang w:eastAsia="zh-CN"/>
        </w:rPr>
        <w:t>)</w:t>
      </w:r>
      <w:r w:rsidRPr="00E045AF">
        <w:rPr>
          <w:lang w:eastAsia="zh-CN"/>
        </w:rPr>
        <w:t>六二十四，可求</w:t>
      </w:r>
      <w:r w:rsidRPr="00E045AF">
        <w:rPr>
          <w:lang w:eastAsia="zh-CN"/>
        </w:rPr>
        <w:t>24÷6</w:t>
      </w:r>
      <w:r w:rsidRPr="00E045AF">
        <w:rPr>
          <w:lang w:eastAsia="zh-CN"/>
        </w:rPr>
        <w:t>的商。也可以利用图示来分析乘法与除法的关系。</w:t>
      </w:r>
      <w:r w:rsidRPr="00E045AF">
        <w:rPr>
          <w:lang w:eastAsia="zh-CN"/>
        </w:rPr>
        <w:t xml:space="preserve">   </w:t>
      </w:r>
      <w:r w:rsidRPr="00E045AF">
        <w:rPr>
          <w:lang w:eastAsia="zh-CN"/>
        </w:rPr>
        <w:br/>
      </w:r>
      <w:r w:rsidR="00296BB0">
        <w:rPr>
          <w:noProof/>
          <w:lang w:eastAsia="zh-CN"/>
        </w:rPr>
        <w:pict w14:anchorId="20B71196">
          <v:shape id="图片 20" o:spid="_x0000_i1044" type="#_x0000_t75" style="width:166.5pt;height:86.25pt;visibility:visible;mso-wrap-style:square">
            <v:imagedata r:id="rId22" o:title=""/>
          </v:shape>
        </w:pict>
      </w:r>
      <w:r w:rsidRPr="00E045AF">
        <w:rPr>
          <w:lang w:eastAsia="zh-CN"/>
        </w:rPr>
        <w:br/>
        <w:t>24÷4</w:t>
      </w:r>
      <w:r w:rsidRPr="00E045AF">
        <w:rPr>
          <w:lang w:eastAsia="zh-CN"/>
        </w:rPr>
        <w:t>＝</w:t>
      </w:r>
      <w:r w:rsidRPr="00E045AF">
        <w:rPr>
          <w:lang w:eastAsia="zh-CN"/>
        </w:rPr>
        <w:t>6   24÷6</w:t>
      </w:r>
      <w:r w:rsidRPr="00E045AF">
        <w:rPr>
          <w:lang w:eastAsia="zh-CN"/>
        </w:rPr>
        <w:t>＝</w:t>
      </w:r>
      <w:r w:rsidRPr="00E045AF">
        <w:rPr>
          <w:lang w:eastAsia="zh-CN"/>
        </w:rPr>
        <w:t>4</w:t>
      </w:r>
      <w:r w:rsidRPr="00E045AF">
        <w:rPr>
          <w:lang w:eastAsia="zh-CN"/>
        </w:rPr>
        <w:br/>
      </w:r>
      <w:r w:rsidRPr="00E045AF">
        <w:rPr>
          <w:lang w:eastAsia="zh-CN"/>
        </w:rPr>
        <w:t>根据一道乘法算式可以写出两道除法算式，其中乘法算式的积，就是除法算式的被除数，乘法算式的因数，就是除法算式的除数和商。求除法算式的商可利用乘法口诀直接求出。</w:t>
      </w:r>
    </w:p>
    <w:p w14:paraId="60C18B88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11.</w:t>
      </w:r>
      <w:r w:rsidRPr="00E045AF">
        <w:rPr>
          <w:lang w:eastAsia="zh-CN"/>
        </w:rPr>
        <w:t>【答案】</w:t>
      </w:r>
      <w:r w:rsidRPr="00E045AF">
        <w:rPr>
          <w:lang w:eastAsia="zh-CN"/>
        </w:rPr>
        <w:t>12</w:t>
      </w:r>
      <w:r w:rsidRPr="00E045AF">
        <w:rPr>
          <w:lang w:eastAsia="zh-CN"/>
        </w:rPr>
        <w:t>；</w:t>
      </w:r>
      <w:r w:rsidRPr="00E045AF">
        <w:rPr>
          <w:lang w:eastAsia="zh-CN"/>
        </w:rPr>
        <w:t>3</w:t>
      </w:r>
      <w:r w:rsidRPr="00E045AF">
        <w:rPr>
          <w:lang w:eastAsia="zh-CN"/>
        </w:rPr>
        <w:t>；</w:t>
      </w:r>
      <w:r w:rsidRPr="00E045AF">
        <w:rPr>
          <w:lang w:eastAsia="zh-CN"/>
        </w:rPr>
        <w:t>12</w:t>
      </w:r>
      <w:r w:rsidRPr="00E045AF">
        <w:rPr>
          <w:lang w:eastAsia="zh-CN"/>
        </w:rPr>
        <w:t>；</w:t>
      </w:r>
      <w:r w:rsidRPr="00E045AF">
        <w:rPr>
          <w:lang w:eastAsia="zh-CN"/>
        </w:rPr>
        <w:t xml:space="preserve">2  </w:t>
      </w:r>
    </w:p>
    <w:p w14:paraId="7C12D8D0" w14:textId="77777777" w:rsidR="00AE630E" w:rsidRPr="00E045AF" w:rsidRDefault="00E045AF" w:rsidP="00E045AF">
      <w:pPr>
        <w:spacing w:after="0" w:line="360" w:lineRule="auto"/>
      </w:pPr>
      <w:r w:rsidRPr="00E045AF">
        <w:t>【</w:t>
      </w:r>
      <w:proofErr w:type="spellStart"/>
      <w:r w:rsidRPr="00E045AF">
        <w:t>解析</w:t>
      </w:r>
      <w:proofErr w:type="spellEnd"/>
      <w:r w:rsidRPr="00E045AF">
        <w:t>】</w:t>
      </w:r>
    </w:p>
    <w:p w14:paraId="7A149FCA" w14:textId="77777777" w:rsidR="00AE630E" w:rsidRPr="00E045AF" w:rsidRDefault="00E045AF" w:rsidP="00E045AF">
      <w:pPr>
        <w:spacing w:after="0" w:line="360" w:lineRule="auto"/>
      </w:pPr>
      <w:r w:rsidRPr="00E045AF">
        <w:t>12.</w:t>
      </w:r>
      <w:r w:rsidRPr="00E045AF">
        <w:t>【答案】</w:t>
      </w:r>
      <w:r w:rsidRPr="00E045AF">
        <w:t xml:space="preserve"> 35   </w:t>
      </w:r>
    </w:p>
    <w:p w14:paraId="04430EE2" w14:textId="77777777" w:rsidR="00AE630E" w:rsidRPr="00E045AF" w:rsidRDefault="00E045AF" w:rsidP="00E045AF">
      <w:pPr>
        <w:spacing w:after="0" w:line="360" w:lineRule="auto"/>
      </w:pPr>
      <w:r w:rsidRPr="00E045AF">
        <w:t>【</w:t>
      </w:r>
      <w:proofErr w:type="spellStart"/>
      <w:r w:rsidRPr="00E045AF">
        <w:t>解析</w:t>
      </w:r>
      <w:proofErr w:type="spellEnd"/>
      <w:r w:rsidRPr="00E045AF">
        <w:t>】</w:t>
      </w:r>
      <w:r w:rsidRPr="00E045AF">
        <w:t>  </w:t>
      </w:r>
    </w:p>
    <w:p w14:paraId="1B9EA961" w14:textId="77777777" w:rsidR="00AE630E" w:rsidRPr="00E045AF" w:rsidRDefault="00E045AF" w:rsidP="00E045AF">
      <w:pPr>
        <w:spacing w:after="0" w:line="360" w:lineRule="auto"/>
      </w:pPr>
      <w:r w:rsidRPr="00E045AF">
        <w:t>13.</w:t>
      </w:r>
      <w:r w:rsidRPr="00E045AF">
        <w:t>【答案】</w:t>
      </w:r>
      <w:r w:rsidRPr="00E045AF">
        <w:t>8</w:t>
      </w:r>
      <w:r w:rsidRPr="00E045AF">
        <w:t>；</w:t>
      </w:r>
      <w:r w:rsidRPr="00E045AF">
        <w:t xml:space="preserve">4  </w:t>
      </w:r>
    </w:p>
    <w:p w14:paraId="30D4A756" w14:textId="77777777" w:rsidR="00AE630E" w:rsidRPr="00E045AF" w:rsidRDefault="00E045AF" w:rsidP="00E045AF">
      <w:pPr>
        <w:spacing w:after="0" w:line="360" w:lineRule="auto"/>
      </w:pPr>
      <w:r w:rsidRPr="00E045AF">
        <w:t>【</w:t>
      </w:r>
      <w:proofErr w:type="spellStart"/>
      <w:r w:rsidRPr="00E045AF">
        <w:t>解析</w:t>
      </w:r>
      <w:proofErr w:type="spellEnd"/>
      <w:r w:rsidRPr="00E045AF">
        <w:t>】</w:t>
      </w:r>
    </w:p>
    <w:p w14:paraId="69245173" w14:textId="77777777" w:rsidR="00AE630E" w:rsidRPr="00E045AF" w:rsidRDefault="00E045AF" w:rsidP="00E045AF">
      <w:pPr>
        <w:spacing w:after="0" w:line="360" w:lineRule="auto"/>
      </w:pPr>
      <w:r w:rsidRPr="00E045AF">
        <w:t>14.</w:t>
      </w:r>
      <w:r w:rsidRPr="00E045AF">
        <w:t>【答案】</w:t>
      </w:r>
      <w:r w:rsidRPr="00E045AF">
        <w:t>3</w:t>
      </w:r>
      <w:r w:rsidRPr="00E045AF">
        <w:t>；</w:t>
      </w:r>
      <w:r w:rsidRPr="00E045AF">
        <w:t>3</w:t>
      </w:r>
      <w:r w:rsidRPr="00E045AF">
        <w:t>；</w:t>
      </w:r>
      <w:r w:rsidRPr="00E045AF">
        <w:t>2</w:t>
      </w:r>
      <w:r w:rsidRPr="00E045AF">
        <w:t>；</w:t>
      </w:r>
      <w:r w:rsidRPr="00E045AF">
        <w:t xml:space="preserve">11  </w:t>
      </w:r>
    </w:p>
    <w:p w14:paraId="3155A65C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【解析】【解答】</w:t>
      </w:r>
      <w:r w:rsidRPr="00E045AF">
        <w:rPr>
          <w:lang w:eastAsia="zh-CN"/>
        </w:rPr>
        <w:t>3×3</w:t>
      </w:r>
      <w:r w:rsidRPr="00E045AF">
        <w:rPr>
          <w:lang w:eastAsia="zh-CN"/>
        </w:rPr>
        <w:t>＋</w:t>
      </w:r>
      <w:r w:rsidRPr="00E045AF">
        <w:rPr>
          <w:lang w:eastAsia="zh-CN"/>
        </w:rPr>
        <w:t>2</w:t>
      </w:r>
      <w:r w:rsidRPr="00E045AF">
        <w:rPr>
          <w:lang w:eastAsia="zh-CN"/>
        </w:rPr>
        <w:t>＝</w:t>
      </w:r>
      <w:r w:rsidRPr="00E045AF">
        <w:rPr>
          <w:lang w:eastAsia="zh-CN"/>
        </w:rPr>
        <w:t>11(</w:t>
      </w:r>
      <w:r w:rsidRPr="00E045AF">
        <w:rPr>
          <w:lang w:eastAsia="zh-CN"/>
        </w:rPr>
        <w:t>个</w:t>
      </w:r>
      <w:r w:rsidRPr="00E045AF">
        <w:rPr>
          <w:lang w:eastAsia="zh-CN"/>
        </w:rPr>
        <w:t>)</w:t>
      </w:r>
    </w:p>
    <w:p w14:paraId="3DDBDB62" w14:textId="77777777" w:rsidR="00AE630E" w:rsidRPr="00E045AF" w:rsidRDefault="00E045AF" w:rsidP="00E045AF">
      <w:pPr>
        <w:spacing w:line="360" w:lineRule="auto"/>
        <w:rPr>
          <w:lang w:eastAsia="zh-CN"/>
        </w:rPr>
      </w:pPr>
      <w:r w:rsidRPr="00E045AF">
        <w:rPr>
          <w:lang w:eastAsia="zh-CN"/>
        </w:rPr>
        <w:t>四、解答题</w:t>
      </w:r>
    </w:p>
    <w:p w14:paraId="367C0EC7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15.</w:t>
      </w:r>
      <w:r w:rsidRPr="00E045AF">
        <w:rPr>
          <w:lang w:eastAsia="zh-CN"/>
        </w:rPr>
        <w:t>【答案】</w:t>
      </w:r>
      <w:r w:rsidRPr="00E045AF">
        <w:rPr>
          <w:lang w:eastAsia="zh-CN"/>
        </w:rPr>
        <w:t xml:space="preserve"> 4×4+3=19</w:t>
      </w:r>
      <w:r w:rsidRPr="00E045AF">
        <w:rPr>
          <w:lang w:eastAsia="zh-CN"/>
        </w:rPr>
        <w:t>（朵）（或</w:t>
      </w:r>
      <w:r w:rsidRPr="00E045AF">
        <w:rPr>
          <w:lang w:eastAsia="zh-CN"/>
        </w:rPr>
        <w:t>3×5+4=19</w:t>
      </w:r>
      <w:r w:rsidRPr="00E045AF">
        <w:rPr>
          <w:lang w:eastAsia="zh-CN"/>
        </w:rPr>
        <w:t>（朵）或</w:t>
      </w:r>
      <w:r w:rsidRPr="00E045AF">
        <w:rPr>
          <w:lang w:eastAsia="zh-CN"/>
        </w:rPr>
        <w:t>4×5-1=19</w:t>
      </w:r>
      <w:r w:rsidRPr="00E045AF">
        <w:rPr>
          <w:lang w:eastAsia="zh-CN"/>
        </w:rPr>
        <w:t>（朵））</w:t>
      </w:r>
      <w:r w:rsidRPr="00E045AF">
        <w:rPr>
          <w:lang w:eastAsia="zh-CN"/>
        </w:rPr>
        <w:t xml:space="preserve">   </w:t>
      </w:r>
    </w:p>
    <w:p w14:paraId="504FA968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【解析】【分析】观察图可知，上面</w:t>
      </w:r>
      <w:r w:rsidRPr="00E045AF">
        <w:rPr>
          <w:lang w:eastAsia="zh-CN"/>
        </w:rPr>
        <w:t>4</w:t>
      </w:r>
      <w:r w:rsidRPr="00E045AF">
        <w:rPr>
          <w:lang w:eastAsia="zh-CN"/>
        </w:rPr>
        <w:t>排，每排有</w:t>
      </w:r>
      <w:r w:rsidRPr="00E045AF">
        <w:rPr>
          <w:lang w:eastAsia="zh-CN"/>
        </w:rPr>
        <w:t>4</w:t>
      </w:r>
      <w:r w:rsidRPr="00E045AF">
        <w:rPr>
          <w:lang w:eastAsia="zh-CN"/>
        </w:rPr>
        <w:t>朵花，最下面一排只有</w:t>
      </w:r>
      <w:r w:rsidRPr="00E045AF">
        <w:rPr>
          <w:lang w:eastAsia="zh-CN"/>
        </w:rPr>
        <w:t>3</w:t>
      </w:r>
      <w:r w:rsidRPr="00E045AF">
        <w:rPr>
          <w:lang w:eastAsia="zh-CN"/>
        </w:rPr>
        <w:t>朵花，要求一共有几朵，用上面每排的数量</w:t>
      </w:r>
      <w:r w:rsidRPr="00E045AF">
        <w:rPr>
          <w:lang w:eastAsia="zh-CN"/>
        </w:rPr>
        <w:t>×</w:t>
      </w:r>
      <w:r w:rsidRPr="00E045AF">
        <w:rPr>
          <w:lang w:eastAsia="zh-CN"/>
        </w:rPr>
        <w:t>排数</w:t>
      </w:r>
      <w:r w:rsidRPr="00E045AF">
        <w:rPr>
          <w:lang w:eastAsia="zh-CN"/>
        </w:rPr>
        <w:t>+</w:t>
      </w:r>
      <w:r w:rsidRPr="00E045AF">
        <w:rPr>
          <w:lang w:eastAsia="zh-CN"/>
        </w:rPr>
        <w:t>最下面一排的数量</w:t>
      </w:r>
      <w:r w:rsidRPr="00E045AF">
        <w:rPr>
          <w:lang w:eastAsia="zh-CN"/>
        </w:rPr>
        <w:t>=</w:t>
      </w:r>
      <w:r w:rsidRPr="00E045AF">
        <w:rPr>
          <w:lang w:eastAsia="zh-CN"/>
        </w:rPr>
        <w:t>总朵数，据此列式解答。</w:t>
      </w:r>
    </w:p>
    <w:p w14:paraId="1B22CEB4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16.</w:t>
      </w:r>
      <w:r w:rsidRPr="00E045AF">
        <w:rPr>
          <w:lang w:eastAsia="zh-CN"/>
        </w:rPr>
        <w:t>【答案】</w:t>
      </w:r>
      <w:r w:rsidRPr="00E045AF">
        <w:rPr>
          <w:lang w:eastAsia="zh-CN"/>
        </w:rPr>
        <w:t xml:space="preserve"> </w:t>
      </w:r>
      <w:r w:rsidRPr="00E045AF">
        <w:rPr>
          <w:lang w:eastAsia="zh-CN"/>
        </w:rPr>
        <w:t>（</w:t>
      </w:r>
      <w:r w:rsidRPr="00E045AF">
        <w:rPr>
          <w:lang w:eastAsia="zh-CN"/>
        </w:rPr>
        <w:t>1</w:t>
      </w:r>
      <w:r w:rsidRPr="00E045AF">
        <w:rPr>
          <w:lang w:eastAsia="zh-CN"/>
        </w:rPr>
        <w:t>）</w:t>
      </w:r>
      <w:r w:rsidRPr="00E045AF">
        <w:rPr>
          <w:lang w:eastAsia="zh-CN"/>
        </w:rPr>
        <w:t>3×5=15</w:t>
      </w:r>
      <w:r w:rsidRPr="00E045AF">
        <w:rPr>
          <w:lang w:eastAsia="zh-CN"/>
        </w:rPr>
        <w:t>（个）</w:t>
      </w:r>
      <w:r w:rsidRPr="00E045AF">
        <w:rPr>
          <w:lang w:eastAsia="zh-CN"/>
        </w:rPr>
        <w:br/>
      </w:r>
      <w:r w:rsidRPr="00E045AF">
        <w:rPr>
          <w:lang w:eastAsia="zh-CN"/>
        </w:rPr>
        <w:br/>
      </w:r>
      <w:r w:rsidRPr="00E045AF">
        <w:rPr>
          <w:lang w:eastAsia="zh-CN"/>
        </w:rPr>
        <w:t>（</w:t>
      </w:r>
      <w:r w:rsidRPr="00E045AF">
        <w:rPr>
          <w:lang w:eastAsia="zh-CN"/>
        </w:rPr>
        <w:t>2</w:t>
      </w:r>
      <w:r w:rsidRPr="00E045AF">
        <w:rPr>
          <w:lang w:eastAsia="zh-CN"/>
        </w:rPr>
        <w:t>）</w:t>
      </w:r>
      <w:r w:rsidRPr="00E045AF">
        <w:rPr>
          <w:lang w:eastAsia="zh-CN"/>
        </w:rPr>
        <w:t>4×4+3=19</w:t>
      </w:r>
      <w:r w:rsidRPr="00E045AF">
        <w:rPr>
          <w:lang w:eastAsia="zh-CN"/>
        </w:rPr>
        <w:t>（个）或</w:t>
      </w:r>
      <w:r w:rsidRPr="00E045AF">
        <w:rPr>
          <w:lang w:eastAsia="zh-CN"/>
        </w:rPr>
        <w:t>4×5-1=19</w:t>
      </w:r>
      <w:r w:rsidRPr="00E045AF">
        <w:rPr>
          <w:lang w:eastAsia="zh-CN"/>
        </w:rPr>
        <w:t>（个）</w:t>
      </w:r>
      <w:r w:rsidRPr="00E045AF">
        <w:rPr>
          <w:lang w:eastAsia="zh-CN"/>
        </w:rPr>
        <w:t xml:space="preserve">   </w:t>
      </w:r>
    </w:p>
    <w:p w14:paraId="216093A7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【解析】【分析】（</w:t>
      </w:r>
      <w:r w:rsidRPr="00E045AF">
        <w:rPr>
          <w:lang w:eastAsia="zh-CN"/>
        </w:rPr>
        <w:t>1</w:t>
      </w:r>
      <w:r w:rsidRPr="00E045AF">
        <w:rPr>
          <w:lang w:eastAsia="zh-CN"/>
        </w:rPr>
        <w:t>）观察图可知，每堆有</w:t>
      </w:r>
      <w:r w:rsidRPr="00E045AF">
        <w:rPr>
          <w:lang w:eastAsia="zh-CN"/>
        </w:rPr>
        <w:t>5</w:t>
      </w:r>
      <w:r w:rsidRPr="00E045AF">
        <w:rPr>
          <w:lang w:eastAsia="zh-CN"/>
        </w:rPr>
        <w:t>个苹果，有</w:t>
      </w:r>
      <w:r w:rsidRPr="00E045AF">
        <w:rPr>
          <w:lang w:eastAsia="zh-CN"/>
        </w:rPr>
        <w:t>3</w:t>
      </w:r>
      <w:r w:rsidRPr="00E045AF">
        <w:rPr>
          <w:lang w:eastAsia="zh-CN"/>
        </w:rPr>
        <w:t>堆，要求一共有几个苹果，用乘法计算，据此列式解答；</w:t>
      </w:r>
      <w:r w:rsidRPr="00E045AF">
        <w:rPr>
          <w:lang w:eastAsia="zh-CN"/>
        </w:rPr>
        <w:br/>
      </w:r>
      <w:r w:rsidRPr="00E045AF">
        <w:rPr>
          <w:lang w:eastAsia="zh-CN"/>
        </w:rPr>
        <w:t>（</w:t>
      </w:r>
      <w:r w:rsidRPr="00E045AF">
        <w:rPr>
          <w:lang w:eastAsia="zh-CN"/>
        </w:rPr>
        <w:t>2</w:t>
      </w:r>
      <w:r w:rsidRPr="00E045AF">
        <w:rPr>
          <w:lang w:eastAsia="zh-CN"/>
        </w:rPr>
        <w:t>）观察图可知，每份是</w:t>
      </w:r>
      <w:r w:rsidRPr="00E045AF">
        <w:rPr>
          <w:lang w:eastAsia="zh-CN"/>
        </w:rPr>
        <w:t>4</w:t>
      </w:r>
      <w:r w:rsidRPr="00E045AF">
        <w:rPr>
          <w:lang w:eastAsia="zh-CN"/>
        </w:rPr>
        <w:t>个</w:t>
      </w:r>
      <w:r w:rsidRPr="00E045AF">
        <w:rPr>
          <w:lang w:eastAsia="zh-CN"/>
        </w:rPr>
        <w:t>★</w:t>
      </w:r>
      <w:r w:rsidRPr="00E045AF">
        <w:rPr>
          <w:lang w:eastAsia="zh-CN"/>
        </w:rPr>
        <w:t>，一共有这样的</w:t>
      </w:r>
      <w:r w:rsidRPr="00E045AF">
        <w:rPr>
          <w:lang w:eastAsia="zh-CN"/>
        </w:rPr>
        <w:t>4</w:t>
      </w:r>
      <w:r w:rsidRPr="00E045AF">
        <w:rPr>
          <w:lang w:eastAsia="zh-CN"/>
        </w:rPr>
        <w:t>份，还有</w:t>
      </w:r>
      <w:r w:rsidRPr="00E045AF">
        <w:rPr>
          <w:lang w:eastAsia="zh-CN"/>
        </w:rPr>
        <w:t>1</w:t>
      </w:r>
      <w:r w:rsidRPr="00E045AF">
        <w:rPr>
          <w:lang w:eastAsia="zh-CN"/>
        </w:rPr>
        <w:t>份只有</w:t>
      </w:r>
      <w:r w:rsidRPr="00E045AF">
        <w:rPr>
          <w:lang w:eastAsia="zh-CN"/>
        </w:rPr>
        <w:t>3</w:t>
      </w:r>
      <w:r w:rsidRPr="00E045AF">
        <w:rPr>
          <w:lang w:eastAsia="zh-CN"/>
        </w:rPr>
        <w:t>颗</w:t>
      </w:r>
      <w:r w:rsidRPr="00E045AF">
        <w:rPr>
          <w:lang w:eastAsia="zh-CN"/>
        </w:rPr>
        <w:t>★</w:t>
      </w:r>
      <w:r w:rsidRPr="00E045AF">
        <w:rPr>
          <w:lang w:eastAsia="zh-CN"/>
        </w:rPr>
        <w:t>，要求一共有几个</w:t>
      </w:r>
      <w:r w:rsidRPr="00E045AF">
        <w:rPr>
          <w:lang w:eastAsia="zh-CN"/>
        </w:rPr>
        <w:t>★</w:t>
      </w:r>
      <w:r w:rsidRPr="00E045AF">
        <w:rPr>
          <w:lang w:eastAsia="zh-CN"/>
        </w:rPr>
        <w:t>，用乘加或乘减计算。</w:t>
      </w:r>
    </w:p>
    <w:p w14:paraId="48DC9645" w14:textId="77777777" w:rsidR="0017496B" w:rsidRDefault="0017496B" w:rsidP="00E045AF">
      <w:pPr>
        <w:spacing w:line="360" w:lineRule="auto"/>
        <w:rPr>
          <w:lang w:eastAsia="zh-CN"/>
        </w:rPr>
      </w:pPr>
    </w:p>
    <w:p w14:paraId="110D335B" w14:textId="066AC38C" w:rsidR="00AE630E" w:rsidRPr="00E045AF" w:rsidRDefault="00E045AF" w:rsidP="00E045AF">
      <w:pPr>
        <w:spacing w:line="360" w:lineRule="auto"/>
        <w:rPr>
          <w:lang w:eastAsia="zh-CN"/>
        </w:rPr>
      </w:pPr>
      <w:r w:rsidRPr="00E045AF">
        <w:rPr>
          <w:lang w:eastAsia="zh-CN"/>
        </w:rPr>
        <w:lastRenderedPageBreak/>
        <w:t>五、综合题</w:t>
      </w:r>
    </w:p>
    <w:p w14:paraId="4277DAB0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17.</w:t>
      </w:r>
      <w:r w:rsidRPr="00E045AF">
        <w:rPr>
          <w:lang w:eastAsia="zh-CN"/>
        </w:rPr>
        <w:t>【答案】（</w:t>
      </w:r>
      <w:r w:rsidRPr="00E045AF">
        <w:rPr>
          <w:lang w:eastAsia="zh-CN"/>
        </w:rPr>
        <w:t>1</w:t>
      </w:r>
      <w:r w:rsidRPr="00E045AF">
        <w:rPr>
          <w:lang w:eastAsia="zh-CN"/>
        </w:rPr>
        <w:t>）</w:t>
      </w:r>
      <w:r w:rsidRPr="00E045AF">
        <w:rPr>
          <w:lang w:eastAsia="zh-CN"/>
        </w:rPr>
        <w:t>2×5=10</w:t>
      </w:r>
      <w:r w:rsidRPr="00E045AF">
        <w:rPr>
          <w:lang w:eastAsia="zh-CN"/>
        </w:rPr>
        <w:t>（个）</w:t>
      </w:r>
      <w:r w:rsidRPr="00E045AF">
        <w:rPr>
          <w:lang w:eastAsia="zh-CN"/>
        </w:rPr>
        <w:br/>
      </w:r>
      <w:r w:rsidRPr="00E045AF">
        <w:rPr>
          <w:lang w:eastAsia="zh-CN"/>
        </w:rPr>
        <w:t>（</w:t>
      </w:r>
      <w:r w:rsidRPr="00E045AF">
        <w:rPr>
          <w:lang w:eastAsia="zh-CN"/>
        </w:rPr>
        <w:t>2</w:t>
      </w:r>
      <w:r w:rsidRPr="00E045AF">
        <w:rPr>
          <w:lang w:eastAsia="zh-CN"/>
        </w:rPr>
        <w:t>）</w:t>
      </w:r>
      <w:r w:rsidRPr="00E045AF">
        <w:rPr>
          <w:lang w:eastAsia="zh-CN"/>
        </w:rPr>
        <w:t>8+4=12</w:t>
      </w:r>
      <w:r w:rsidRPr="00E045AF">
        <w:rPr>
          <w:lang w:eastAsia="zh-CN"/>
        </w:rPr>
        <w:t>（个）</w:t>
      </w:r>
      <w:r w:rsidRPr="00E045AF">
        <w:rPr>
          <w:lang w:eastAsia="zh-CN"/>
        </w:rPr>
        <w:t xml:space="preserve">  </w:t>
      </w:r>
    </w:p>
    <w:p w14:paraId="0B0D675C" w14:textId="77777777" w:rsidR="00E045AF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【解析】</w:t>
      </w:r>
    </w:p>
    <w:p w14:paraId="1C42EA99" w14:textId="77777777" w:rsidR="00AE630E" w:rsidRPr="00E045AF" w:rsidRDefault="00E045AF" w:rsidP="00E045AF">
      <w:pPr>
        <w:spacing w:line="360" w:lineRule="auto"/>
        <w:rPr>
          <w:lang w:eastAsia="zh-CN"/>
        </w:rPr>
      </w:pPr>
      <w:r w:rsidRPr="00E045AF">
        <w:rPr>
          <w:lang w:eastAsia="zh-CN"/>
        </w:rPr>
        <w:t>六、应用题</w:t>
      </w:r>
    </w:p>
    <w:p w14:paraId="4E2EAF92" w14:textId="77777777" w:rsidR="00AE630E" w:rsidRPr="00E045AF" w:rsidRDefault="00E045AF" w:rsidP="00E045AF">
      <w:pPr>
        <w:spacing w:after="0" w:line="360" w:lineRule="auto"/>
        <w:rPr>
          <w:lang w:eastAsia="zh-CN"/>
        </w:rPr>
      </w:pPr>
      <w:r w:rsidRPr="00E045AF">
        <w:rPr>
          <w:lang w:eastAsia="zh-CN"/>
        </w:rPr>
        <w:t>18.</w:t>
      </w:r>
      <w:r w:rsidRPr="00E045AF">
        <w:rPr>
          <w:lang w:eastAsia="zh-CN"/>
        </w:rPr>
        <w:t>【答案】</w:t>
      </w:r>
      <w:r w:rsidRPr="00E045AF">
        <w:rPr>
          <w:lang w:eastAsia="zh-CN"/>
        </w:rPr>
        <w:t xml:space="preserve"> 4×4=16</w:t>
      </w:r>
      <w:r w:rsidRPr="00E045AF">
        <w:rPr>
          <w:lang w:eastAsia="zh-CN"/>
        </w:rPr>
        <w:t>（人）</w:t>
      </w:r>
      <w:r w:rsidRPr="00E045AF">
        <w:rPr>
          <w:lang w:eastAsia="zh-CN"/>
        </w:rPr>
        <w:t>16+10=26</w:t>
      </w:r>
      <w:r w:rsidRPr="00E045AF">
        <w:rPr>
          <w:lang w:eastAsia="zh-CN"/>
        </w:rPr>
        <w:t>（人）</w:t>
      </w:r>
      <w:r w:rsidRPr="00E045AF">
        <w:rPr>
          <w:lang w:eastAsia="zh-CN"/>
        </w:rPr>
        <w:t xml:space="preserve">   </w:t>
      </w:r>
    </w:p>
    <w:p w14:paraId="70125285" w14:textId="77777777" w:rsidR="00AE630E" w:rsidRPr="00E045AF" w:rsidRDefault="00E045AF" w:rsidP="00E045AF">
      <w:pPr>
        <w:spacing w:after="0" w:line="360" w:lineRule="auto"/>
      </w:pPr>
      <w:r w:rsidRPr="00E045AF">
        <w:t>【</w:t>
      </w:r>
      <w:proofErr w:type="spellStart"/>
      <w:r w:rsidRPr="00E045AF">
        <w:t>解析</w:t>
      </w:r>
      <w:proofErr w:type="spellEnd"/>
      <w:r w:rsidRPr="00E045AF">
        <w:t>】</w:t>
      </w:r>
      <w:r w:rsidRPr="00E045AF">
        <w:t> </w:t>
      </w:r>
    </w:p>
    <w:sectPr w:rsidR="00AE630E" w:rsidRPr="00E045AF">
      <w:headerReference w:type="even" r:id="rId23"/>
      <w:headerReference w:type="default" r:id="rId24"/>
      <w:footerReference w:type="default" r:id="rId25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E904E4" w14:textId="77777777" w:rsidR="00296BB0" w:rsidRDefault="00296BB0">
      <w:pPr>
        <w:spacing w:after="0" w:line="240" w:lineRule="auto"/>
      </w:pPr>
      <w:r>
        <w:separator/>
      </w:r>
    </w:p>
  </w:endnote>
  <w:endnote w:type="continuationSeparator" w:id="0">
    <w:p w14:paraId="05AD2CF9" w14:textId="77777777" w:rsidR="00296BB0" w:rsidRDefault="00296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0A60B" w14:textId="77777777" w:rsidR="00AE630E" w:rsidRPr="00E045AF" w:rsidRDefault="00E045AF" w:rsidP="00E045AF">
    <w:pPr>
      <w:pStyle w:val="a5"/>
    </w:pPr>
    <w:r>
      <w:t xml:space="preserve"> </w:t>
    </w:r>
    <w:r w:rsidRPr="00E045AF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035016" w14:textId="77777777" w:rsidR="00296BB0" w:rsidRDefault="00296BB0">
      <w:pPr>
        <w:spacing w:after="0" w:line="240" w:lineRule="auto"/>
      </w:pPr>
      <w:r>
        <w:separator/>
      </w:r>
    </w:p>
  </w:footnote>
  <w:footnote w:type="continuationSeparator" w:id="0">
    <w:p w14:paraId="3A38C2DA" w14:textId="77777777" w:rsidR="00296BB0" w:rsidRDefault="00296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3EADF" w14:textId="77777777" w:rsidR="00AE630E" w:rsidRDefault="00296BB0">
    <w:pPr>
      <w:pStyle w:val="a7"/>
      <w:pBdr>
        <w:bottom w:val="none" w:sz="0" w:space="0" w:color="auto"/>
      </w:pBdr>
    </w:pPr>
    <w:r>
      <w:pict w14:anchorId="1FB6B13D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3EBA380B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28FD6F4D" w14:textId="77777777" w:rsidR="00AE630E" w:rsidRDefault="00E045AF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0904D165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2BD744AD" w14:textId="77777777" w:rsidR="00AE630E" w:rsidRDefault="00E045AF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18E1C98A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4DDF6EDC" w14:textId="77777777" w:rsidR="00AE630E" w:rsidRDefault="00E045AF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CEC591" w14:textId="77777777" w:rsidR="00AE630E" w:rsidRPr="00E045AF" w:rsidRDefault="00E045AF" w:rsidP="002677C9">
    <w:pPr>
      <w:pStyle w:val="a7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A3B47A2"/>
    <w:multiLevelType w:val="hybridMultilevel"/>
    <w:tmpl w:val="ADE49B24"/>
    <w:lvl w:ilvl="0" w:tplc="54642420">
      <w:start w:val="1"/>
      <w:numFmt w:val="decimal"/>
      <w:lvlText w:val="%1."/>
      <w:lvlJc w:val="left"/>
      <w:pPr>
        <w:ind w:left="720" w:hanging="360"/>
      </w:pPr>
    </w:lvl>
    <w:lvl w:ilvl="1" w:tplc="54642420" w:tentative="1">
      <w:start w:val="1"/>
      <w:numFmt w:val="lowerLetter"/>
      <w:lvlText w:val="%2."/>
      <w:lvlJc w:val="left"/>
      <w:pPr>
        <w:ind w:left="1440" w:hanging="360"/>
      </w:pPr>
    </w:lvl>
    <w:lvl w:ilvl="2" w:tplc="54642420" w:tentative="1">
      <w:start w:val="1"/>
      <w:numFmt w:val="lowerRoman"/>
      <w:lvlText w:val="%3."/>
      <w:lvlJc w:val="right"/>
      <w:pPr>
        <w:ind w:left="2160" w:hanging="180"/>
      </w:pPr>
    </w:lvl>
    <w:lvl w:ilvl="3" w:tplc="54642420" w:tentative="1">
      <w:start w:val="1"/>
      <w:numFmt w:val="decimal"/>
      <w:lvlText w:val="%4."/>
      <w:lvlJc w:val="left"/>
      <w:pPr>
        <w:ind w:left="2880" w:hanging="360"/>
      </w:pPr>
    </w:lvl>
    <w:lvl w:ilvl="4" w:tplc="54642420" w:tentative="1">
      <w:start w:val="1"/>
      <w:numFmt w:val="lowerLetter"/>
      <w:lvlText w:val="%5."/>
      <w:lvlJc w:val="left"/>
      <w:pPr>
        <w:ind w:left="3600" w:hanging="360"/>
      </w:pPr>
    </w:lvl>
    <w:lvl w:ilvl="5" w:tplc="54642420" w:tentative="1">
      <w:start w:val="1"/>
      <w:numFmt w:val="lowerRoman"/>
      <w:lvlText w:val="%6."/>
      <w:lvlJc w:val="right"/>
      <w:pPr>
        <w:ind w:left="4320" w:hanging="180"/>
      </w:pPr>
    </w:lvl>
    <w:lvl w:ilvl="6" w:tplc="54642420" w:tentative="1">
      <w:start w:val="1"/>
      <w:numFmt w:val="decimal"/>
      <w:lvlText w:val="%7."/>
      <w:lvlJc w:val="left"/>
      <w:pPr>
        <w:ind w:left="5040" w:hanging="360"/>
      </w:pPr>
    </w:lvl>
    <w:lvl w:ilvl="7" w:tplc="54642420" w:tentative="1">
      <w:start w:val="1"/>
      <w:numFmt w:val="lowerLetter"/>
      <w:lvlText w:val="%8."/>
      <w:lvlJc w:val="left"/>
      <w:pPr>
        <w:ind w:left="5760" w:hanging="360"/>
      </w:pPr>
    </w:lvl>
    <w:lvl w:ilvl="8" w:tplc="546424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D9711B7"/>
    <w:multiLevelType w:val="hybridMultilevel"/>
    <w:tmpl w:val="BE5202A4"/>
    <w:lvl w:ilvl="0" w:tplc="1248669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7496B"/>
    <w:rsid w:val="0019595E"/>
    <w:rsid w:val="00243F78"/>
    <w:rsid w:val="00244DEA"/>
    <w:rsid w:val="002677C9"/>
    <w:rsid w:val="00296BB0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23EF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E630E"/>
    <w:rsid w:val="00AF3E37"/>
    <w:rsid w:val="00B255F7"/>
    <w:rsid w:val="00B63FEF"/>
    <w:rsid w:val="00B71ACD"/>
    <w:rsid w:val="00C00B1C"/>
    <w:rsid w:val="00C205D4"/>
    <w:rsid w:val="00C26A2D"/>
    <w:rsid w:val="00C30AB8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45AF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1864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219C5D5D"/>
  <w15:docId w15:val="{32756BC6-CD7B-412A-9AF1-092929F39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image" Target="media/image9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4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3E99AA-CD73-41DE-8BA0-F01C412D2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377</Words>
  <Characters>2154</Characters>
  <Application>Microsoft Office Word</Application>
  <DocSecurity>0</DocSecurity>
  <Lines>17</Lines>
  <Paragraphs>5</Paragraphs>
  <ScaleCrop>false</ScaleCrop>
  <Company>Microsoft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11</cp:revision>
  <dcterms:created xsi:type="dcterms:W3CDTF">2013-12-09T06:44:00Z</dcterms:created>
  <dcterms:modified xsi:type="dcterms:W3CDTF">2020-08-19T08:22:00Z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