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E3C" w:rsidRPr="006A7C9A" w:rsidRDefault="00EA297D" w:rsidP="006A7C9A">
      <w:pPr>
        <w:spacing w:line="360" w:lineRule="auto"/>
        <w:jc w:val="center"/>
      </w:pPr>
      <w:bookmarkStart w:id="0" w:name="_GoBack"/>
      <w:bookmarkEnd w:id="0"/>
      <w:r w:rsidRPr="00EA297D">
        <w:rPr>
          <w:rFonts w:hint="eastAsia"/>
          <w:b/>
          <w:bCs/>
          <w:sz w:val="28"/>
          <w:szCs w:val="28"/>
        </w:rPr>
        <w:t>三年级上册数学单元测试</w:t>
      </w:r>
      <w:r w:rsidRPr="00EA297D">
        <w:rPr>
          <w:rFonts w:hint="eastAsia"/>
          <w:b/>
          <w:bCs/>
          <w:sz w:val="28"/>
          <w:szCs w:val="28"/>
        </w:rPr>
        <w:t>-4.</w:t>
      </w:r>
      <w:r w:rsidRPr="00EA297D">
        <w:rPr>
          <w:rFonts w:hint="eastAsia"/>
          <w:b/>
          <w:bCs/>
          <w:sz w:val="28"/>
          <w:szCs w:val="28"/>
        </w:rPr>
        <w:t>万以内的激发和减法（二）</w:t>
      </w:r>
      <w:r w:rsidRPr="00EA297D">
        <w:rPr>
          <w:rFonts w:hint="eastAsia"/>
          <w:b/>
          <w:bCs/>
          <w:sz w:val="28"/>
          <w:szCs w:val="28"/>
        </w:rPr>
        <w:t xml:space="preserve"> </w:t>
      </w:r>
    </w:p>
    <w:p w:rsidR="006F4E3C" w:rsidRPr="006A7C9A" w:rsidRDefault="006A7C9A" w:rsidP="006A7C9A">
      <w:pPr>
        <w:spacing w:line="360" w:lineRule="auto"/>
      </w:pPr>
      <w:r w:rsidRPr="006A7C9A">
        <w:rPr>
          <w:b/>
          <w:bCs/>
          <w:sz w:val="24"/>
          <w:szCs w:val="24"/>
        </w:rPr>
        <w:t>一、单选题</w:t>
      </w:r>
      <w:r w:rsidRPr="006A7C9A">
        <w:rPr>
          <w:b/>
          <w:bCs/>
          <w:sz w:val="24"/>
          <w:szCs w:val="24"/>
        </w:rPr>
        <w:t xml:space="preserve"> </w:t>
      </w:r>
    </w:p>
    <w:p w:rsidR="006F4E3C" w:rsidRPr="006A7C9A" w:rsidRDefault="006A7C9A" w:rsidP="006A7C9A">
      <w:pPr>
        <w:spacing w:after="0" w:line="360" w:lineRule="auto"/>
      </w:pPr>
      <w:r w:rsidRPr="006A7C9A">
        <w:t>1.</w:t>
      </w:r>
      <w:r w:rsidRPr="006A7C9A">
        <w:t>下面与</w:t>
      </w:r>
      <w:r w:rsidRPr="006A7C9A">
        <w:t>25÷5</w:t>
      </w:r>
      <w:r w:rsidRPr="006A7C9A">
        <w:t>得数相同的算式是（</w:t>
      </w:r>
      <w:r w:rsidRPr="006A7C9A">
        <w:t xml:space="preserve">    </w:t>
      </w:r>
      <w:r w:rsidRPr="006A7C9A">
        <w:t>）</w:t>
      </w:r>
      <w:r w:rsidRPr="006A7C9A">
        <w:t xml:space="preserve">               </w:t>
      </w:r>
    </w:p>
    <w:p w:rsidR="006F4E3C" w:rsidRPr="006A7C9A" w:rsidRDefault="006A7C9A" w:rsidP="006A7C9A">
      <w:pPr>
        <w:spacing w:after="0" w:line="360" w:lineRule="auto"/>
        <w:ind w:left="150"/>
      </w:pPr>
      <w:r w:rsidRPr="006A7C9A">
        <w:t>A. 64÷8                                    B. 5×2                                    C. 28÷7                                    D. 1×5</w:t>
      </w:r>
    </w:p>
    <w:p w:rsidR="006F4E3C" w:rsidRPr="006A7C9A" w:rsidRDefault="006A7C9A" w:rsidP="006A7C9A">
      <w:pPr>
        <w:spacing w:after="0" w:line="360" w:lineRule="auto"/>
      </w:pPr>
      <w:r w:rsidRPr="006A7C9A">
        <w:t>2.</w:t>
      </w:r>
      <w:r w:rsidRPr="006A7C9A">
        <w:t>计算</w:t>
      </w:r>
      <w:r w:rsidRPr="006A7C9A">
        <w:t>7×9</w:t>
      </w:r>
      <w:r w:rsidRPr="006A7C9A">
        <w:t>与计算</w:t>
      </w:r>
      <w:r w:rsidRPr="006A7C9A">
        <w:t>(     )</w:t>
      </w:r>
      <w:r w:rsidRPr="006A7C9A">
        <w:t>所用到的口诀相同。</w:t>
      </w:r>
      <w:r w:rsidRPr="006A7C9A">
        <w:t xml:space="preserve">            </w:t>
      </w:r>
    </w:p>
    <w:p w:rsidR="006F4E3C" w:rsidRPr="006A7C9A" w:rsidRDefault="006A7C9A" w:rsidP="006A7C9A">
      <w:pPr>
        <w:spacing w:after="0" w:line="360" w:lineRule="auto"/>
        <w:ind w:left="150"/>
      </w:pPr>
      <w:r w:rsidRPr="006A7C9A">
        <w:t>A. 6×7                                         </w:t>
      </w:r>
      <w:r w:rsidR="002722F5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.25pt;height:3pt;visibility:visible;mso-wrap-style:square">
            <v:imagedata r:id="rId10" o:title=""/>
          </v:shape>
        </w:pict>
      </w:r>
      <w:r w:rsidRPr="006A7C9A">
        <w:t>B. 9×7                                         </w:t>
      </w:r>
      <w:r w:rsidR="002722F5">
        <w:rPr>
          <w:noProof/>
          <w:lang w:eastAsia="zh-CN"/>
        </w:rPr>
        <w:pict>
          <v:shape id="图片 2" o:spid="_x0000_i1026" type="#_x0000_t75" style="width:2.25pt;height:3pt;visibility:visible;mso-wrap-style:square">
            <v:imagedata r:id="rId10" o:title=""/>
          </v:shape>
        </w:pict>
      </w:r>
      <w:r w:rsidRPr="006A7C9A">
        <w:t>C. 9×8</w:t>
      </w:r>
    </w:p>
    <w:p w:rsidR="006F4E3C" w:rsidRPr="006A7C9A" w:rsidRDefault="006A7C9A" w:rsidP="006A7C9A">
      <w:pPr>
        <w:spacing w:after="0" w:line="360" w:lineRule="auto"/>
      </w:pPr>
      <w:r w:rsidRPr="006A7C9A">
        <w:t>3.24÷8=</w:t>
      </w:r>
      <w:r w:rsidRPr="006A7C9A">
        <w:t>（</w:t>
      </w:r>
      <w:r w:rsidRPr="006A7C9A">
        <w:t xml:space="preserve">   </w:t>
      </w:r>
      <w:r w:rsidRPr="006A7C9A">
        <w:t>）</w:t>
      </w:r>
      <w:r w:rsidRPr="006A7C9A">
        <w:t xml:space="preserve">            </w:t>
      </w:r>
    </w:p>
    <w:p w:rsidR="006F4E3C" w:rsidRPr="006A7C9A" w:rsidRDefault="006A7C9A" w:rsidP="006A7C9A">
      <w:pPr>
        <w:spacing w:after="0" w:line="360" w:lineRule="auto"/>
        <w:ind w:left="150"/>
      </w:pPr>
      <w:r w:rsidRPr="006A7C9A">
        <w:t>A. 6                                           </w:t>
      </w:r>
      <w:r w:rsidR="002722F5">
        <w:rPr>
          <w:noProof/>
          <w:lang w:eastAsia="zh-CN"/>
        </w:rPr>
        <w:pict>
          <v:shape id="图片 3" o:spid="_x0000_i1027" type="#_x0000_t75" style="width:2.25pt;height:3pt;visibility:visible;mso-wrap-style:square">
            <v:imagedata r:id="rId10" o:title=""/>
          </v:shape>
        </w:pict>
      </w:r>
      <w:r w:rsidRPr="006A7C9A">
        <w:t>B. 5                                           </w:t>
      </w:r>
      <w:r w:rsidR="002722F5">
        <w:rPr>
          <w:noProof/>
          <w:lang w:eastAsia="zh-CN"/>
        </w:rPr>
        <w:pict>
          <v:shape id="图片 4" o:spid="_x0000_i1028" type="#_x0000_t75" style="width:2.25pt;height:3pt;visibility:visible;mso-wrap-style:square">
            <v:imagedata r:id="rId10" o:title=""/>
          </v:shape>
        </w:pict>
      </w:r>
      <w:r w:rsidRPr="006A7C9A">
        <w:t>C. 4                                           </w:t>
      </w:r>
      <w:r w:rsidR="002722F5">
        <w:rPr>
          <w:noProof/>
          <w:lang w:eastAsia="zh-CN"/>
        </w:rPr>
        <w:pict>
          <v:shape id="图片 5" o:spid="_x0000_i1029" type="#_x0000_t75" style="width:2.25pt;height:3pt;visibility:visible;mso-wrap-style:square">
            <v:imagedata r:id="rId10" o:title=""/>
          </v:shape>
        </w:pict>
      </w:r>
      <w:r w:rsidRPr="006A7C9A">
        <w:t>D. 3</w:t>
      </w:r>
    </w:p>
    <w:p w:rsidR="006F4E3C" w:rsidRPr="006A7C9A" w:rsidRDefault="006A7C9A" w:rsidP="006A7C9A">
      <w:pPr>
        <w:spacing w:after="0" w:line="360" w:lineRule="auto"/>
      </w:pPr>
      <w:r w:rsidRPr="006A7C9A">
        <w:t>4.</w:t>
      </w:r>
      <w:r w:rsidRPr="006A7C9A">
        <w:t>根据算式填空</w:t>
      </w:r>
      <w:r w:rsidRPr="006A7C9A">
        <w:t xml:space="preserve">:    </w:t>
      </w:r>
    </w:p>
    <w:p w:rsidR="006F4E3C" w:rsidRPr="006A7C9A" w:rsidRDefault="006A7C9A" w:rsidP="006A7C9A">
      <w:pPr>
        <w:spacing w:after="0" w:line="360" w:lineRule="auto"/>
      </w:pPr>
      <w:r w:rsidRPr="006A7C9A">
        <w:t>（</w:t>
      </w:r>
      <w:r w:rsidRPr="006A7C9A">
        <w:t>1</w:t>
      </w:r>
      <w:r w:rsidRPr="006A7C9A">
        <w:t>）</w:t>
      </w:r>
      <w:r w:rsidRPr="006A7C9A">
        <w:t>35</w:t>
      </w:r>
      <w:r w:rsidRPr="006A7C9A">
        <w:rPr>
          <w:u w:val="single"/>
        </w:rPr>
        <w:t xml:space="preserve">     </w:t>
      </w:r>
      <w:r w:rsidRPr="006A7C9A">
        <w:t>5=40</w:t>
      </w:r>
      <w:r w:rsidRPr="006A7C9A">
        <w:t>，应填（</w:t>
      </w:r>
      <w:r w:rsidRPr="006A7C9A">
        <w:t xml:space="preserve">   </w:t>
      </w:r>
      <w:r w:rsidRPr="006A7C9A">
        <w:t>）</w:t>
      </w:r>
      <w:r w:rsidRPr="006A7C9A">
        <w:t xml:space="preserve">            </w:t>
      </w:r>
    </w:p>
    <w:p w:rsidR="006F4E3C" w:rsidRPr="006A7C9A" w:rsidRDefault="006A7C9A" w:rsidP="006A7C9A">
      <w:pPr>
        <w:spacing w:after="0" w:line="360" w:lineRule="auto"/>
        <w:ind w:left="150"/>
      </w:pPr>
      <w:r w:rsidRPr="006A7C9A">
        <w:t>A. </w:t>
      </w:r>
      <w:r w:rsidRPr="006A7C9A">
        <w:t>＋</w:t>
      </w:r>
      <w:r w:rsidRPr="006A7C9A">
        <w:t>                                          </w:t>
      </w:r>
      <w:r w:rsidR="002722F5">
        <w:rPr>
          <w:noProof/>
          <w:lang w:eastAsia="zh-CN"/>
        </w:rPr>
        <w:pict>
          <v:shape id="图片 6" o:spid="_x0000_i1030" type="#_x0000_t75" style="width:1.5pt;height:3pt;visibility:visible;mso-wrap-style:square">
            <v:imagedata r:id="rId11" o:title=""/>
          </v:shape>
        </w:pict>
      </w:r>
      <w:r w:rsidRPr="006A7C9A">
        <w:t>B. </w:t>
      </w:r>
      <w:r w:rsidRPr="006A7C9A">
        <w:t>－</w:t>
      </w:r>
      <w:r w:rsidRPr="006A7C9A">
        <w:t>                                          </w:t>
      </w:r>
      <w:r w:rsidR="002722F5">
        <w:rPr>
          <w:noProof/>
          <w:lang w:eastAsia="zh-CN"/>
        </w:rPr>
        <w:pict>
          <v:shape id="图片 7" o:spid="_x0000_i1031" type="#_x0000_t75" style="width:1.5pt;height:3pt;visibility:visible;mso-wrap-style:square">
            <v:imagedata r:id="rId11" o:title=""/>
          </v:shape>
        </w:pict>
      </w:r>
      <w:r w:rsidRPr="006A7C9A">
        <w:t>C. ×                                          </w:t>
      </w:r>
      <w:r w:rsidR="002722F5">
        <w:rPr>
          <w:noProof/>
          <w:lang w:eastAsia="zh-CN"/>
        </w:rPr>
        <w:pict>
          <v:shape id="图片 8" o:spid="_x0000_i1032" type="#_x0000_t75" style="width:1.5pt;height:3pt;visibility:visible;mso-wrap-style:square">
            <v:imagedata r:id="rId11" o:title=""/>
          </v:shape>
        </w:pict>
      </w:r>
      <w:r w:rsidRPr="006A7C9A">
        <w:t>D. ÷</w:t>
      </w:r>
    </w:p>
    <w:p w:rsidR="006F4E3C" w:rsidRPr="006A7C9A" w:rsidRDefault="006A7C9A" w:rsidP="006A7C9A">
      <w:pPr>
        <w:spacing w:after="0" w:line="360" w:lineRule="auto"/>
      </w:pPr>
      <w:r w:rsidRPr="006A7C9A">
        <w:t>（</w:t>
      </w:r>
      <w:r w:rsidRPr="006A7C9A">
        <w:t>2</w:t>
      </w:r>
      <w:r w:rsidRPr="006A7C9A">
        <w:t>）</w:t>
      </w:r>
      <w:r w:rsidRPr="006A7C9A">
        <w:t>16</w:t>
      </w:r>
      <w:r w:rsidRPr="006A7C9A">
        <w:rPr>
          <w:u w:val="single"/>
        </w:rPr>
        <w:t xml:space="preserve">     </w:t>
      </w:r>
      <w:r w:rsidRPr="006A7C9A">
        <w:t>8=2</w:t>
      </w:r>
      <w:r w:rsidRPr="006A7C9A">
        <w:t>，应填（</w:t>
      </w:r>
      <w:r w:rsidRPr="006A7C9A">
        <w:t xml:space="preserve">   </w:t>
      </w:r>
      <w:r w:rsidRPr="006A7C9A">
        <w:t>）</w:t>
      </w:r>
      <w:r w:rsidRPr="006A7C9A">
        <w:t xml:space="preserve">            </w:t>
      </w:r>
    </w:p>
    <w:p w:rsidR="006F4E3C" w:rsidRPr="006A7C9A" w:rsidRDefault="006A7C9A" w:rsidP="006A7C9A">
      <w:pPr>
        <w:spacing w:after="0" w:line="360" w:lineRule="auto"/>
        <w:ind w:left="150"/>
      </w:pPr>
      <w:r w:rsidRPr="006A7C9A">
        <w:t>A. </w:t>
      </w:r>
      <w:r w:rsidRPr="006A7C9A">
        <w:t>＋</w:t>
      </w:r>
      <w:r w:rsidRPr="006A7C9A">
        <w:t>                                          </w:t>
      </w:r>
      <w:r w:rsidR="002722F5">
        <w:rPr>
          <w:noProof/>
          <w:lang w:eastAsia="zh-CN"/>
        </w:rPr>
        <w:pict>
          <v:shape id="图片 9" o:spid="_x0000_i1033" type="#_x0000_t75" style="width:1.5pt;height:3pt;visibility:visible;mso-wrap-style:square">
            <v:imagedata r:id="rId11" o:title=""/>
          </v:shape>
        </w:pict>
      </w:r>
      <w:r w:rsidRPr="006A7C9A">
        <w:t>B. </w:t>
      </w:r>
      <w:r w:rsidRPr="006A7C9A">
        <w:t>－</w:t>
      </w:r>
      <w:r w:rsidRPr="006A7C9A">
        <w:t>                                          </w:t>
      </w:r>
      <w:r w:rsidR="002722F5">
        <w:rPr>
          <w:noProof/>
          <w:lang w:eastAsia="zh-CN"/>
        </w:rPr>
        <w:pict>
          <v:shape id="图片 10" o:spid="_x0000_i1034" type="#_x0000_t75" style="width:1.5pt;height:3pt;visibility:visible;mso-wrap-style:square">
            <v:imagedata r:id="rId11" o:title=""/>
          </v:shape>
        </w:pict>
      </w:r>
      <w:r w:rsidRPr="006A7C9A">
        <w:t>C. ×                                          </w:t>
      </w:r>
      <w:r w:rsidR="002722F5">
        <w:rPr>
          <w:noProof/>
          <w:lang w:eastAsia="zh-CN"/>
        </w:rPr>
        <w:pict>
          <v:shape id="图片 11" o:spid="_x0000_i1035" type="#_x0000_t75" style="width:1.5pt;height:3pt;visibility:visible;mso-wrap-style:square">
            <v:imagedata r:id="rId11" o:title=""/>
          </v:shape>
        </w:pict>
      </w:r>
      <w:r w:rsidRPr="006A7C9A">
        <w:t>D. ÷</w:t>
      </w:r>
    </w:p>
    <w:p w:rsidR="006F4E3C" w:rsidRPr="006A7C9A" w:rsidRDefault="006A7C9A" w:rsidP="006A7C9A">
      <w:pPr>
        <w:spacing w:after="0" w:line="360" w:lineRule="auto"/>
      </w:pPr>
      <w:r w:rsidRPr="006A7C9A">
        <w:t>（</w:t>
      </w:r>
      <w:r w:rsidRPr="006A7C9A">
        <w:t>3</w:t>
      </w:r>
      <w:r w:rsidRPr="006A7C9A">
        <w:t>）</w:t>
      </w:r>
      <w:r w:rsidRPr="006A7C9A">
        <w:t>3</w:t>
      </w:r>
      <w:r w:rsidRPr="006A7C9A">
        <w:rPr>
          <w:u w:val="single"/>
        </w:rPr>
        <w:t xml:space="preserve">     </w:t>
      </w:r>
      <w:r w:rsidRPr="006A7C9A">
        <w:t>8=24</w:t>
      </w:r>
      <w:r w:rsidRPr="006A7C9A">
        <w:t>，应填（</w:t>
      </w:r>
      <w:r w:rsidRPr="006A7C9A">
        <w:t xml:space="preserve">   </w:t>
      </w:r>
      <w:r w:rsidRPr="006A7C9A">
        <w:t>）</w:t>
      </w:r>
      <w:r w:rsidRPr="006A7C9A">
        <w:t xml:space="preserve">            </w:t>
      </w:r>
    </w:p>
    <w:p w:rsidR="006F4E3C" w:rsidRPr="006A7C9A" w:rsidRDefault="006A7C9A" w:rsidP="006A7C9A">
      <w:pPr>
        <w:spacing w:after="0" w:line="360" w:lineRule="auto"/>
        <w:ind w:left="150"/>
      </w:pPr>
      <w:r w:rsidRPr="006A7C9A">
        <w:t>A. </w:t>
      </w:r>
      <w:r w:rsidRPr="006A7C9A">
        <w:t>＋</w:t>
      </w:r>
      <w:r w:rsidRPr="006A7C9A">
        <w:t>                                          </w:t>
      </w:r>
      <w:r w:rsidR="002722F5">
        <w:rPr>
          <w:noProof/>
          <w:lang w:eastAsia="zh-CN"/>
        </w:rPr>
        <w:pict>
          <v:shape id="图片 12" o:spid="_x0000_i1036" type="#_x0000_t75" style="width:1.5pt;height:3pt;visibility:visible;mso-wrap-style:square">
            <v:imagedata r:id="rId11" o:title=""/>
          </v:shape>
        </w:pict>
      </w:r>
      <w:r w:rsidRPr="006A7C9A">
        <w:t>B. </w:t>
      </w:r>
      <w:r w:rsidRPr="006A7C9A">
        <w:t>－</w:t>
      </w:r>
      <w:r w:rsidRPr="006A7C9A">
        <w:t>                                          </w:t>
      </w:r>
      <w:r w:rsidR="002722F5">
        <w:rPr>
          <w:noProof/>
          <w:lang w:eastAsia="zh-CN"/>
        </w:rPr>
        <w:pict>
          <v:shape id="图片 13" o:spid="_x0000_i1037" type="#_x0000_t75" style="width:1.5pt;height:3pt;visibility:visible;mso-wrap-style:square">
            <v:imagedata r:id="rId11" o:title=""/>
          </v:shape>
        </w:pict>
      </w:r>
      <w:r w:rsidRPr="006A7C9A">
        <w:t>C. ×                                          </w:t>
      </w:r>
      <w:r w:rsidR="002722F5">
        <w:rPr>
          <w:noProof/>
          <w:lang w:eastAsia="zh-CN"/>
        </w:rPr>
        <w:pict>
          <v:shape id="图片 14" o:spid="_x0000_i1038" type="#_x0000_t75" style="width:1.5pt;height:3pt;visibility:visible;mso-wrap-style:square">
            <v:imagedata r:id="rId11" o:title=""/>
          </v:shape>
        </w:pict>
      </w:r>
      <w:r w:rsidRPr="006A7C9A">
        <w:t>D. ÷</w:t>
      </w:r>
    </w:p>
    <w:p w:rsidR="006F4E3C" w:rsidRPr="006A7C9A" w:rsidRDefault="006A7C9A" w:rsidP="006A7C9A">
      <w:pPr>
        <w:spacing w:after="0" w:line="360" w:lineRule="auto"/>
      </w:pPr>
      <w:r w:rsidRPr="006A7C9A">
        <w:t>（</w:t>
      </w:r>
      <w:r w:rsidRPr="006A7C9A">
        <w:t>4</w:t>
      </w:r>
      <w:r w:rsidRPr="006A7C9A">
        <w:t>）</w:t>
      </w:r>
      <w:r w:rsidRPr="006A7C9A">
        <w:t>24</w:t>
      </w:r>
      <w:r w:rsidRPr="006A7C9A">
        <w:rPr>
          <w:u w:val="single"/>
        </w:rPr>
        <w:t xml:space="preserve">     </w:t>
      </w:r>
      <w:r w:rsidRPr="006A7C9A">
        <w:t>8=16</w:t>
      </w:r>
      <w:r w:rsidRPr="006A7C9A">
        <w:t>，应填（</w:t>
      </w:r>
      <w:r w:rsidRPr="006A7C9A">
        <w:t xml:space="preserve">   </w:t>
      </w:r>
      <w:r w:rsidRPr="006A7C9A">
        <w:t>）</w:t>
      </w:r>
      <w:r w:rsidRPr="006A7C9A">
        <w:t xml:space="preserve">            </w:t>
      </w:r>
    </w:p>
    <w:p w:rsidR="006F4E3C" w:rsidRPr="006A7C9A" w:rsidRDefault="006A7C9A" w:rsidP="006A7C9A">
      <w:pPr>
        <w:spacing w:after="0" w:line="360" w:lineRule="auto"/>
        <w:ind w:left="150"/>
      </w:pPr>
      <w:r w:rsidRPr="006A7C9A">
        <w:t>A. </w:t>
      </w:r>
      <w:r w:rsidRPr="006A7C9A">
        <w:t>＋</w:t>
      </w:r>
      <w:r w:rsidRPr="006A7C9A">
        <w:t>                                          </w:t>
      </w:r>
      <w:r w:rsidR="002722F5">
        <w:rPr>
          <w:noProof/>
          <w:lang w:eastAsia="zh-CN"/>
        </w:rPr>
        <w:pict>
          <v:shape id="图片 15" o:spid="_x0000_i1039" type="#_x0000_t75" style="width:1.5pt;height:3pt;visibility:visible;mso-wrap-style:square">
            <v:imagedata r:id="rId11" o:title=""/>
          </v:shape>
        </w:pict>
      </w:r>
      <w:r w:rsidRPr="006A7C9A">
        <w:t>B. </w:t>
      </w:r>
      <w:r w:rsidRPr="006A7C9A">
        <w:t>－</w:t>
      </w:r>
      <w:r w:rsidRPr="006A7C9A">
        <w:t>                                          </w:t>
      </w:r>
      <w:r w:rsidR="002722F5">
        <w:rPr>
          <w:noProof/>
          <w:lang w:eastAsia="zh-CN"/>
        </w:rPr>
        <w:pict>
          <v:shape id="图片 16" o:spid="_x0000_i1040" type="#_x0000_t75" style="width:1.5pt;height:3pt;visibility:visible;mso-wrap-style:square">
            <v:imagedata r:id="rId11" o:title=""/>
          </v:shape>
        </w:pict>
      </w:r>
      <w:r w:rsidRPr="006A7C9A">
        <w:t>C. ×                                          </w:t>
      </w:r>
      <w:r w:rsidR="002722F5">
        <w:rPr>
          <w:noProof/>
          <w:lang w:eastAsia="zh-CN"/>
        </w:rPr>
        <w:pict>
          <v:shape id="图片 17" o:spid="_x0000_i1041" type="#_x0000_t75" style="width:1.5pt;height:3pt;visibility:visible;mso-wrap-style:square">
            <v:imagedata r:id="rId11" o:title=""/>
          </v:shape>
        </w:pict>
      </w:r>
      <w:r w:rsidRPr="006A7C9A">
        <w:t>D. ÷</w:t>
      </w:r>
    </w:p>
    <w:p w:rsidR="006F4E3C" w:rsidRPr="006A7C9A" w:rsidRDefault="006A7C9A" w:rsidP="006A7C9A">
      <w:pPr>
        <w:spacing w:line="360" w:lineRule="auto"/>
      </w:pPr>
      <w:r w:rsidRPr="006A7C9A">
        <w:rPr>
          <w:b/>
          <w:bCs/>
          <w:sz w:val="24"/>
          <w:szCs w:val="24"/>
        </w:rPr>
        <w:t>二、判断题</w:t>
      </w:r>
      <w:r w:rsidRPr="006A7C9A">
        <w:rPr>
          <w:b/>
          <w:bCs/>
          <w:sz w:val="24"/>
          <w:szCs w:val="24"/>
        </w:rPr>
        <w:t xml:space="preserve"> </w:t>
      </w:r>
    </w:p>
    <w:p w:rsidR="006F4E3C" w:rsidRPr="006A7C9A" w:rsidRDefault="006A7C9A" w:rsidP="006A7C9A">
      <w:pPr>
        <w:spacing w:after="0" w:line="360" w:lineRule="auto"/>
      </w:pPr>
      <w:r w:rsidRPr="006A7C9A">
        <w:t>5.</w:t>
      </w:r>
      <w:r w:rsidRPr="006A7C9A">
        <w:t>判断对错</w:t>
      </w:r>
      <w:r w:rsidRPr="006A7C9A">
        <w:t xml:space="preserve">  </w:t>
      </w:r>
    </w:p>
    <w:p w:rsidR="006F4E3C" w:rsidRPr="006A7C9A" w:rsidRDefault="006A7C9A" w:rsidP="006A7C9A">
      <w:pPr>
        <w:spacing w:after="0" w:line="360" w:lineRule="auto"/>
      </w:pPr>
      <w:r w:rsidRPr="006A7C9A">
        <w:t>把</w:t>
      </w:r>
      <w:r w:rsidRPr="006A7C9A">
        <w:t>35</w:t>
      </w:r>
      <w:r w:rsidRPr="006A7C9A">
        <w:t>分成</w:t>
      </w:r>
      <w:r w:rsidRPr="006A7C9A">
        <w:t>7</w:t>
      </w:r>
      <w:r w:rsidRPr="006A7C9A">
        <w:t>份，每份是</w:t>
      </w:r>
      <w:r w:rsidRPr="006A7C9A">
        <w:t>5</w:t>
      </w:r>
      <w:r w:rsidRPr="006A7C9A">
        <w:t>。</w:t>
      </w:r>
    </w:p>
    <w:p w:rsidR="006F4E3C" w:rsidRPr="006A7C9A" w:rsidRDefault="006A7C9A" w:rsidP="006A7C9A">
      <w:pPr>
        <w:spacing w:after="0" w:line="360" w:lineRule="auto"/>
      </w:pPr>
      <w:r w:rsidRPr="006A7C9A">
        <w:t>6.81÷9</w:t>
      </w:r>
      <w:r w:rsidRPr="006A7C9A">
        <w:t>＝</w:t>
      </w:r>
      <w:r w:rsidRPr="006A7C9A">
        <w:t xml:space="preserve">9                                       </w:t>
      </w:r>
      <w:r w:rsidRPr="006A7C9A">
        <w:t>（</w:t>
      </w:r>
      <w:r w:rsidRPr="006A7C9A">
        <w:t xml:space="preserve">    </w:t>
      </w:r>
      <w:r w:rsidRPr="006A7C9A">
        <w:t>）</w:t>
      </w:r>
      <w:r w:rsidRPr="006A7C9A">
        <w:t xml:space="preserve">    </w:t>
      </w:r>
    </w:p>
    <w:p w:rsidR="006F4E3C" w:rsidRPr="006A7C9A" w:rsidRDefault="006A7C9A" w:rsidP="006A7C9A">
      <w:pPr>
        <w:spacing w:after="0" w:line="360" w:lineRule="auto"/>
      </w:pPr>
      <w:r w:rsidRPr="006A7C9A">
        <w:t>7.</w:t>
      </w:r>
      <w:r w:rsidRPr="006A7C9A">
        <w:t>判断对错</w:t>
      </w:r>
      <w:r w:rsidRPr="006A7C9A">
        <w:t xml:space="preserve">  </w:t>
      </w:r>
    </w:p>
    <w:p w:rsidR="006F4E3C" w:rsidRPr="006A7C9A" w:rsidRDefault="006A7C9A" w:rsidP="006A7C9A">
      <w:pPr>
        <w:spacing w:after="0" w:line="360" w:lineRule="auto"/>
      </w:pPr>
      <w:r w:rsidRPr="006A7C9A">
        <w:t>把</w:t>
      </w:r>
      <w:r w:rsidRPr="006A7C9A">
        <w:t>42</w:t>
      </w:r>
      <w:r w:rsidRPr="006A7C9A">
        <w:t>分成</w:t>
      </w:r>
      <w:r w:rsidRPr="006A7C9A">
        <w:t>7</w:t>
      </w:r>
      <w:r w:rsidRPr="006A7C9A">
        <w:t>份，每份是</w:t>
      </w:r>
      <w:r w:rsidRPr="006A7C9A">
        <w:t>6</w:t>
      </w:r>
      <w:r w:rsidRPr="006A7C9A">
        <w:t>．</w:t>
      </w:r>
    </w:p>
    <w:p w:rsidR="006F4E3C" w:rsidRPr="006A7C9A" w:rsidRDefault="006A7C9A" w:rsidP="006A7C9A">
      <w:pPr>
        <w:spacing w:line="360" w:lineRule="auto"/>
      </w:pPr>
      <w:r w:rsidRPr="006A7C9A">
        <w:rPr>
          <w:b/>
          <w:bCs/>
          <w:sz w:val="24"/>
          <w:szCs w:val="24"/>
        </w:rPr>
        <w:t>三、填空题</w:t>
      </w:r>
      <w:r w:rsidRPr="006A7C9A">
        <w:rPr>
          <w:b/>
          <w:bCs/>
          <w:sz w:val="24"/>
          <w:szCs w:val="24"/>
        </w:rPr>
        <w:t xml:space="preserve"> </w:t>
      </w:r>
    </w:p>
    <w:p w:rsidR="006F4E3C" w:rsidRPr="006A7C9A" w:rsidRDefault="006A7C9A" w:rsidP="006A7C9A">
      <w:pPr>
        <w:spacing w:after="0" w:line="360" w:lineRule="auto"/>
      </w:pPr>
      <w:r w:rsidRPr="006A7C9A">
        <w:t>8.7×6</w:t>
      </w:r>
      <w:r w:rsidRPr="006A7C9A">
        <w:t>＋</w:t>
      </w:r>
      <w:r w:rsidRPr="006A7C9A">
        <w:t xml:space="preserve">7=________    </w:t>
      </w:r>
    </w:p>
    <w:p w:rsidR="006F4E3C" w:rsidRPr="006A7C9A" w:rsidRDefault="006A7C9A" w:rsidP="006A7C9A">
      <w:pPr>
        <w:spacing w:after="0" w:line="360" w:lineRule="auto"/>
      </w:pPr>
      <w:r w:rsidRPr="006A7C9A">
        <w:t>9.</w:t>
      </w:r>
      <w:r w:rsidRPr="006A7C9A">
        <w:t>口算．</w:t>
      </w:r>
      <w:r w:rsidRPr="006A7C9A">
        <w:t xml:space="preserve">  64÷8</w:t>
      </w:r>
      <w:r w:rsidRPr="006A7C9A">
        <w:t>＝</w:t>
      </w:r>
      <w:r w:rsidRPr="006A7C9A">
        <w:t>________</w:t>
      </w:r>
      <w:r w:rsidRPr="006A7C9A">
        <w:br/>
        <w:t>7×9</w:t>
      </w:r>
      <w:r w:rsidRPr="006A7C9A">
        <w:t>＝</w:t>
      </w:r>
      <w:r w:rsidRPr="006A7C9A">
        <w:t>________</w:t>
      </w:r>
      <w:r w:rsidRPr="006A7C9A">
        <w:br/>
        <w:t>56÷8</w:t>
      </w:r>
      <w:r w:rsidRPr="006A7C9A">
        <w:t>＝</w:t>
      </w:r>
      <w:r w:rsidRPr="006A7C9A">
        <w:t>________</w:t>
      </w:r>
      <w:r w:rsidRPr="006A7C9A">
        <w:br/>
        <w:t>63÷7</w:t>
      </w:r>
      <w:r w:rsidRPr="006A7C9A">
        <w:t>＝</w:t>
      </w:r>
      <w:r w:rsidRPr="006A7C9A">
        <w:t xml:space="preserve">________    </w:t>
      </w:r>
    </w:p>
    <w:p w:rsidR="006F4E3C" w:rsidRPr="006A7C9A" w:rsidRDefault="006A7C9A" w:rsidP="006A7C9A">
      <w:pPr>
        <w:spacing w:after="0" w:line="360" w:lineRule="auto"/>
      </w:pPr>
      <w:r w:rsidRPr="006A7C9A">
        <w:lastRenderedPageBreak/>
        <w:t>10.</w:t>
      </w:r>
      <w:r w:rsidRPr="006A7C9A">
        <w:t>小东从第</w:t>
      </w:r>
      <w:r w:rsidRPr="006A7C9A">
        <w:t>1</w:t>
      </w:r>
      <w:r w:rsidRPr="006A7C9A">
        <w:t>棵树跑到第</w:t>
      </w:r>
      <w:r w:rsidRPr="006A7C9A">
        <w:t>10</w:t>
      </w:r>
      <w:r w:rsidRPr="006A7C9A">
        <w:t>棵树，一共跑了</w:t>
      </w:r>
      <w:r w:rsidRPr="006A7C9A">
        <w:t>54</w:t>
      </w:r>
      <w:r w:rsidRPr="006A7C9A">
        <w:t>米，相邻两棵树之间有</w:t>
      </w:r>
      <w:r w:rsidRPr="006A7C9A">
        <w:t>________</w:t>
      </w:r>
      <w:r w:rsidRPr="006A7C9A">
        <w:t>米</w:t>
      </w:r>
      <w:r w:rsidRPr="006A7C9A">
        <w:t xml:space="preserve">?  </w:t>
      </w:r>
      <w:r w:rsidRPr="006A7C9A">
        <w:br/>
      </w:r>
      <w:r w:rsidR="002722F5">
        <w:rPr>
          <w:noProof/>
          <w:lang w:eastAsia="zh-CN"/>
        </w:rPr>
        <w:pict>
          <v:shape id="图片 18" o:spid="_x0000_i1042" type="#_x0000_t75" style="width:317.25pt;height:79.5pt;visibility:visible;mso-wrap-style:square">
            <v:imagedata r:id="rId12" o:title=""/>
          </v:shape>
        </w:pict>
      </w:r>
    </w:p>
    <w:p w:rsidR="006F4E3C" w:rsidRPr="006A7C9A" w:rsidRDefault="006A7C9A" w:rsidP="006A7C9A">
      <w:pPr>
        <w:spacing w:after="0" w:line="360" w:lineRule="auto"/>
      </w:pPr>
      <w:r w:rsidRPr="006A7C9A">
        <w:t>11.8</w:t>
      </w:r>
      <w:r w:rsidRPr="006A7C9A">
        <w:t>次吃完</w:t>
      </w:r>
      <w:r w:rsidRPr="006A7C9A">
        <w:t>40</w:t>
      </w:r>
      <w:r w:rsidRPr="006A7C9A">
        <w:t>个桃子，平均每次吃</w:t>
      </w:r>
      <w:r w:rsidRPr="006A7C9A">
        <w:t>________</w:t>
      </w:r>
      <w:r w:rsidRPr="006A7C9A">
        <w:t>个？</w:t>
      </w:r>
      <w:r w:rsidRPr="006A7C9A">
        <w:t xml:space="preserve">    </w:t>
      </w:r>
    </w:p>
    <w:p w:rsidR="006F4E3C" w:rsidRPr="006A7C9A" w:rsidRDefault="006A7C9A" w:rsidP="006A7C9A">
      <w:pPr>
        <w:spacing w:after="0" w:line="360" w:lineRule="auto"/>
      </w:pPr>
      <w:r w:rsidRPr="006A7C9A">
        <w:t>12.</w:t>
      </w:r>
      <w:r w:rsidRPr="006A7C9A">
        <w:t>动物园的猴山上有</w:t>
      </w:r>
      <w:r w:rsidRPr="006A7C9A">
        <w:t>24</w:t>
      </w:r>
      <w:r w:rsidRPr="006A7C9A">
        <w:t>只大猴和</w:t>
      </w:r>
      <w:r w:rsidRPr="006A7C9A">
        <w:t>8</w:t>
      </w:r>
      <w:r w:rsidRPr="006A7C9A">
        <w:t>只小猴．</w:t>
      </w:r>
      <w:r w:rsidRPr="006A7C9A">
        <w:t xml:space="preserve">  </w:t>
      </w:r>
      <w:r w:rsidRPr="006A7C9A">
        <w:br/>
      </w:r>
      <w:r w:rsidRPr="006A7C9A">
        <w:t>一共有</w:t>
      </w:r>
      <w:r w:rsidRPr="006A7C9A">
        <w:t>________</w:t>
      </w:r>
      <w:r w:rsidRPr="006A7C9A">
        <w:t>只猴子？</w:t>
      </w:r>
      <w:r w:rsidRPr="006A7C9A">
        <w:br/>
      </w:r>
      <w:r w:rsidRPr="006A7C9A">
        <w:t>小猴比大猴少</w:t>
      </w:r>
      <w:r w:rsidRPr="006A7C9A">
        <w:t>________</w:t>
      </w:r>
      <w:r w:rsidRPr="006A7C9A">
        <w:t>只？</w:t>
      </w:r>
      <w:r w:rsidRPr="006A7C9A">
        <w:br/>
      </w:r>
      <w:r w:rsidRPr="006A7C9A">
        <w:t>大猴的数量是小猴的</w:t>
      </w:r>
      <w:r w:rsidRPr="006A7C9A">
        <w:t>________</w:t>
      </w:r>
      <w:r w:rsidRPr="006A7C9A">
        <w:t>倍？</w:t>
      </w:r>
      <w:r w:rsidRPr="006A7C9A">
        <w:t xml:space="preserve">    </w:t>
      </w:r>
    </w:p>
    <w:p w:rsidR="006F4E3C" w:rsidRPr="006A7C9A" w:rsidRDefault="006A7C9A" w:rsidP="006A7C9A">
      <w:pPr>
        <w:spacing w:line="360" w:lineRule="auto"/>
      </w:pPr>
      <w:r w:rsidRPr="006A7C9A">
        <w:rPr>
          <w:b/>
          <w:bCs/>
          <w:sz w:val="24"/>
          <w:szCs w:val="24"/>
        </w:rPr>
        <w:t>四、解答题</w:t>
      </w:r>
      <w:r w:rsidRPr="006A7C9A">
        <w:rPr>
          <w:b/>
          <w:bCs/>
          <w:sz w:val="24"/>
          <w:szCs w:val="24"/>
        </w:rPr>
        <w:t xml:space="preserve"> </w:t>
      </w:r>
    </w:p>
    <w:p w:rsidR="006F4E3C" w:rsidRPr="006A7C9A" w:rsidRDefault="006A7C9A" w:rsidP="006A7C9A">
      <w:pPr>
        <w:spacing w:after="0" w:line="360" w:lineRule="auto"/>
      </w:pPr>
      <w:r w:rsidRPr="006A7C9A">
        <w:t>13.</w:t>
      </w:r>
      <w:r w:rsidRPr="006A7C9A">
        <w:t>小明做了</w:t>
      </w:r>
      <w:r w:rsidRPr="006A7C9A">
        <w:t>7</w:t>
      </w:r>
      <w:r w:rsidRPr="006A7C9A">
        <w:t>朵花，小兰做了</w:t>
      </w:r>
      <w:r w:rsidRPr="006A7C9A">
        <w:t>14</w:t>
      </w:r>
      <w:r w:rsidRPr="006A7C9A">
        <w:t>朵，小兰做的是小明的几倍？</w:t>
      </w:r>
      <w:r w:rsidRPr="006A7C9A">
        <w:t xml:space="preserve">    </w:t>
      </w:r>
    </w:p>
    <w:p w:rsidR="006F4E3C" w:rsidRPr="006A7C9A" w:rsidRDefault="006A7C9A" w:rsidP="006A7C9A">
      <w:pPr>
        <w:spacing w:line="360" w:lineRule="auto"/>
      </w:pPr>
      <w:r w:rsidRPr="006A7C9A">
        <w:rPr>
          <w:b/>
          <w:bCs/>
          <w:sz w:val="24"/>
          <w:szCs w:val="24"/>
        </w:rPr>
        <w:t>五、综合题</w:t>
      </w:r>
      <w:r w:rsidRPr="006A7C9A">
        <w:rPr>
          <w:b/>
          <w:bCs/>
          <w:sz w:val="24"/>
          <w:szCs w:val="24"/>
        </w:rPr>
        <w:t xml:space="preserve"> </w:t>
      </w:r>
    </w:p>
    <w:p w:rsidR="006F4E3C" w:rsidRPr="006A7C9A" w:rsidRDefault="006A7C9A" w:rsidP="006A7C9A">
      <w:pPr>
        <w:spacing w:after="0" w:line="360" w:lineRule="auto"/>
      </w:pPr>
      <w:r w:rsidRPr="006A7C9A">
        <w:t>14.</w:t>
      </w:r>
      <w:r w:rsidRPr="006A7C9A">
        <w:t>列式计算。</w:t>
      </w:r>
      <w:r w:rsidRPr="006A7C9A">
        <w:t xml:space="preserve">  </w:t>
      </w:r>
      <w:r w:rsidRPr="006A7C9A">
        <w:br/>
        <w:t xml:space="preserve">    </w:t>
      </w:r>
    </w:p>
    <w:p w:rsidR="006F4E3C" w:rsidRPr="006A7C9A" w:rsidRDefault="006A7C9A" w:rsidP="006A7C9A">
      <w:pPr>
        <w:spacing w:after="0" w:line="360" w:lineRule="auto"/>
      </w:pPr>
      <w:r w:rsidRPr="006A7C9A">
        <w:t>（</w:t>
      </w:r>
      <w:r w:rsidRPr="006A7C9A">
        <w:t>1</w:t>
      </w:r>
      <w:r w:rsidRPr="006A7C9A">
        <w:t>）把</w:t>
      </w:r>
      <w:r w:rsidRPr="006A7C9A">
        <w:t>64</w:t>
      </w:r>
      <w:r w:rsidRPr="006A7C9A">
        <w:t>平均分成</w:t>
      </w:r>
      <w:r w:rsidRPr="006A7C9A">
        <w:t>8</w:t>
      </w:r>
      <w:r w:rsidRPr="006A7C9A">
        <w:t>份，每份是多少</w:t>
      </w:r>
      <w:r w:rsidRPr="006A7C9A">
        <w:t xml:space="preserve">?    </w:t>
      </w:r>
    </w:p>
    <w:p w:rsidR="006F4E3C" w:rsidRPr="006A7C9A" w:rsidRDefault="006A7C9A" w:rsidP="006A7C9A">
      <w:pPr>
        <w:spacing w:after="0" w:line="360" w:lineRule="auto"/>
      </w:pPr>
      <w:r w:rsidRPr="006A7C9A">
        <w:t>（</w:t>
      </w:r>
      <w:r w:rsidRPr="006A7C9A">
        <w:t>2</w:t>
      </w:r>
      <w:r w:rsidRPr="006A7C9A">
        <w:t>）一个乘数是</w:t>
      </w:r>
      <w:r w:rsidRPr="006A7C9A">
        <w:t>9</w:t>
      </w:r>
      <w:r w:rsidRPr="006A7C9A">
        <w:t>，另一个乘数是</w:t>
      </w:r>
      <w:r w:rsidRPr="006A7C9A">
        <w:t>8</w:t>
      </w:r>
      <w:r w:rsidRPr="006A7C9A">
        <w:t>，积是多少</w:t>
      </w:r>
      <w:r w:rsidRPr="006A7C9A">
        <w:t xml:space="preserve">?    </w:t>
      </w:r>
    </w:p>
    <w:p w:rsidR="006F4E3C" w:rsidRPr="006A7C9A" w:rsidRDefault="006A7C9A" w:rsidP="006A7C9A">
      <w:pPr>
        <w:spacing w:line="360" w:lineRule="auto"/>
      </w:pPr>
      <w:r w:rsidRPr="006A7C9A">
        <w:rPr>
          <w:b/>
          <w:bCs/>
          <w:sz w:val="24"/>
          <w:szCs w:val="24"/>
        </w:rPr>
        <w:t>六、应用题</w:t>
      </w:r>
      <w:r w:rsidRPr="006A7C9A">
        <w:rPr>
          <w:b/>
          <w:bCs/>
          <w:sz w:val="24"/>
          <w:szCs w:val="24"/>
        </w:rPr>
        <w:t xml:space="preserve"> </w:t>
      </w:r>
    </w:p>
    <w:p w:rsidR="006F4E3C" w:rsidRPr="006A7C9A" w:rsidRDefault="006A7C9A" w:rsidP="006A7C9A">
      <w:pPr>
        <w:spacing w:after="0" w:line="360" w:lineRule="auto"/>
      </w:pPr>
      <w:r w:rsidRPr="006A7C9A">
        <w:t>15.</w:t>
      </w:r>
      <w:r w:rsidRPr="006A7C9A">
        <w:t>小红跑</w:t>
      </w:r>
      <w:r w:rsidRPr="006A7C9A">
        <w:t>40</w:t>
      </w:r>
      <w:r w:rsidRPr="006A7C9A">
        <w:t>米用了</w:t>
      </w:r>
      <w:r w:rsidRPr="006A7C9A">
        <w:t>8</w:t>
      </w:r>
      <w:r w:rsidRPr="006A7C9A">
        <w:t>秒，平均</w:t>
      </w:r>
      <w:r w:rsidRPr="006A7C9A">
        <w:t>1</w:t>
      </w:r>
      <w:r w:rsidRPr="006A7C9A">
        <w:t>秒跑多少米？</w:t>
      </w:r>
      <w:r w:rsidRPr="006A7C9A">
        <w:t xml:space="preserve">    </w:t>
      </w:r>
    </w:p>
    <w:p w:rsidR="006F4E3C" w:rsidRPr="006A7C9A" w:rsidRDefault="006A7C9A" w:rsidP="006A7C9A">
      <w:pPr>
        <w:spacing w:after="0" w:line="360" w:lineRule="auto"/>
      </w:pPr>
      <w:r w:rsidRPr="006A7C9A">
        <w:t>16.</w:t>
      </w:r>
      <w:r w:rsidRPr="006A7C9A">
        <w:t>相册每页贴</w:t>
      </w:r>
      <w:r w:rsidRPr="006A7C9A">
        <w:t>8</w:t>
      </w:r>
      <w:r w:rsidRPr="006A7C9A">
        <w:t>张照片，</w:t>
      </w:r>
      <w:r w:rsidRPr="006A7C9A">
        <w:t>56</w:t>
      </w:r>
      <w:r w:rsidRPr="006A7C9A">
        <w:t>张照片要贴多少页？</w:t>
      </w:r>
      <w:r w:rsidRPr="006A7C9A">
        <w:br/>
      </w:r>
      <w:r w:rsidR="002722F5">
        <w:rPr>
          <w:noProof/>
          <w:lang w:eastAsia="zh-CN"/>
        </w:rPr>
        <w:pict>
          <v:shape id="图片 19" o:spid="_x0000_i1043" type="#_x0000_t75" style="width:226.5pt;height:108.75pt;visibility:visible;mso-wrap-style:square">
            <v:imagedata r:id="rId13" o:title=""/>
          </v:shape>
        </w:pict>
      </w:r>
    </w:p>
    <w:p w:rsidR="006F4E3C" w:rsidRPr="006A7C9A" w:rsidRDefault="006A7C9A" w:rsidP="006A7C9A">
      <w:pPr>
        <w:spacing w:line="360" w:lineRule="auto"/>
      </w:pPr>
      <w:r w:rsidRPr="006A7C9A">
        <w:br w:type="page"/>
      </w:r>
    </w:p>
    <w:p w:rsidR="006F4E3C" w:rsidRPr="006A7C9A" w:rsidRDefault="006A7C9A" w:rsidP="006A7C9A">
      <w:pPr>
        <w:spacing w:line="360" w:lineRule="auto"/>
        <w:jc w:val="center"/>
      </w:pPr>
      <w:r w:rsidRPr="006A7C9A">
        <w:rPr>
          <w:b/>
          <w:bCs/>
          <w:sz w:val="28"/>
          <w:szCs w:val="28"/>
        </w:rPr>
        <w:t>参考答案</w:t>
      </w:r>
    </w:p>
    <w:p w:rsidR="006F4E3C" w:rsidRPr="006A7C9A" w:rsidRDefault="006A7C9A" w:rsidP="006A7C9A">
      <w:pPr>
        <w:spacing w:line="360" w:lineRule="auto"/>
      </w:pPr>
      <w:r w:rsidRPr="006A7C9A">
        <w:t>一、单选题</w:t>
      </w:r>
    </w:p>
    <w:p w:rsidR="006F4E3C" w:rsidRPr="006A7C9A" w:rsidRDefault="006A7C9A" w:rsidP="006A7C9A">
      <w:pPr>
        <w:spacing w:after="0" w:line="360" w:lineRule="auto"/>
      </w:pPr>
      <w:r w:rsidRPr="006A7C9A">
        <w:t>1.</w:t>
      </w:r>
      <w:r w:rsidRPr="006A7C9A">
        <w:t>【答案】</w:t>
      </w:r>
      <w:r w:rsidRPr="006A7C9A">
        <w:t xml:space="preserve">D  </w:t>
      </w:r>
    </w:p>
    <w:p w:rsidR="006F4E3C" w:rsidRPr="006A7C9A" w:rsidRDefault="006A7C9A" w:rsidP="006A7C9A">
      <w:pPr>
        <w:spacing w:after="0" w:line="360" w:lineRule="auto"/>
      </w:pPr>
      <w:r w:rsidRPr="006A7C9A">
        <w:t>【解析】【解答】根据题意得</w:t>
      </w:r>
      <w:r w:rsidRPr="006A7C9A">
        <w:t>45÷3</w:t>
      </w:r>
      <w:r w:rsidRPr="006A7C9A">
        <w:t>＝</w:t>
      </w:r>
      <w:r w:rsidRPr="006A7C9A">
        <w:t>15</w:t>
      </w:r>
      <w:r w:rsidRPr="006A7C9A">
        <w:t>，其中</w:t>
      </w:r>
      <w:r w:rsidRPr="006A7C9A">
        <w:t>64÷8</w:t>
      </w:r>
      <w:r w:rsidRPr="006A7C9A">
        <w:t>＝</w:t>
      </w:r>
      <w:r w:rsidRPr="006A7C9A">
        <w:t>8</w:t>
      </w:r>
      <w:r w:rsidRPr="006A7C9A">
        <w:t>、</w:t>
      </w:r>
      <w:r w:rsidRPr="006A7C9A">
        <w:t>5×2</w:t>
      </w:r>
      <w:r w:rsidRPr="006A7C9A">
        <w:t>＝</w:t>
      </w:r>
      <w:r w:rsidRPr="006A7C9A">
        <w:t>10</w:t>
      </w:r>
      <w:r w:rsidRPr="006A7C9A">
        <w:t>、</w:t>
      </w:r>
      <w:r w:rsidRPr="006A7C9A">
        <w:t>28÷7</w:t>
      </w:r>
      <w:r w:rsidRPr="006A7C9A">
        <w:t>＝</w:t>
      </w:r>
      <w:r w:rsidRPr="006A7C9A">
        <w:t>4</w:t>
      </w:r>
      <w:r w:rsidRPr="006A7C9A">
        <w:t>、</w:t>
      </w:r>
      <w:r w:rsidRPr="006A7C9A">
        <w:t>1×5</w:t>
      </w:r>
      <w:r w:rsidRPr="006A7C9A">
        <w:t>＝</w:t>
      </w:r>
      <w:r w:rsidRPr="006A7C9A">
        <w:t>5</w:t>
      </w:r>
      <w:r w:rsidRPr="006A7C9A">
        <w:t>，所以选</w:t>
      </w:r>
      <w:r w:rsidRPr="006A7C9A">
        <w:t>D</w:t>
      </w:r>
      <w:r w:rsidRPr="006A7C9A">
        <w:br/>
      </w:r>
      <w:r w:rsidRPr="006A7C9A">
        <w:t>【分析】考查除法的使用</w:t>
      </w:r>
    </w:p>
    <w:p w:rsidR="006F4E3C" w:rsidRPr="006A7C9A" w:rsidRDefault="006A7C9A" w:rsidP="006A7C9A">
      <w:pPr>
        <w:spacing w:after="0" w:line="360" w:lineRule="auto"/>
      </w:pPr>
      <w:r w:rsidRPr="006A7C9A">
        <w:t>2.</w:t>
      </w:r>
      <w:r w:rsidRPr="006A7C9A">
        <w:t>【答案】</w:t>
      </w:r>
      <w:r w:rsidRPr="006A7C9A">
        <w:t xml:space="preserve"> B   </w:t>
      </w:r>
    </w:p>
    <w:p w:rsidR="006F4E3C" w:rsidRPr="006A7C9A" w:rsidRDefault="006A7C9A" w:rsidP="006A7C9A">
      <w:pPr>
        <w:spacing w:after="0" w:line="360" w:lineRule="auto"/>
      </w:pPr>
      <w:r w:rsidRPr="006A7C9A">
        <w:t>【解析】【解答】根据题意和口诀七九六十三可以知道列式：</w:t>
      </w:r>
      <w:r w:rsidRPr="006A7C9A">
        <w:t>9×7</w:t>
      </w:r>
      <w:r w:rsidRPr="006A7C9A">
        <w:t>，</w:t>
      </w:r>
      <w:r w:rsidRPr="006A7C9A">
        <w:t xml:space="preserve"> </w:t>
      </w:r>
    </w:p>
    <w:p w:rsidR="006F4E3C" w:rsidRPr="006A7C9A" w:rsidRDefault="006A7C9A" w:rsidP="006A7C9A">
      <w:pPr>
        <w:spacing w:after="0" w:line="360" w:lineRule="auto"/>
      </w:pPr>
      <w:r w:rsidRPr="006A7C9A">
        <w:t>【分析】根据口诀七九六十三写出算式。</w:t>
      </w:r>
    </w:p>
    <w:p w:rsidR="006F4E3C" w:rsidRPr="006A7C9A" w:rsidRDefault="006A7C9A" w:rsidP="006A7C9A">
      <w:pPr>
        <w:spacing w:after="0" w:line="360" w:lineRule="auto"/>
      </w:pPr>
      <w:r w:rsidRPr="006A7C9A">
        <w:t>故选：</w:t>
      </w:r>
      <w:r w:rsidRPr="006A7C9A">
        <w:t>B</w:t>
      </w:r>
    </w:p>
    <w:p w:rsidR="006F4E3C" w:rsidRPr="006A7C9A" w:rsidRDefault="006A7C9A" w:rsidP="006A7C9A">
      <w:pPr>
        <w:spacing w:after="0" w:line="360" w:lineRule="auto"/>
      </w:pPr>
      <w:r w:rsidRPr="006A7C9A">
        <w:t>3.</w:t>
      </w:r>
      <w:r w:rsidRPr="006A7C9A">
        <w:t>【答案】</w:t>
      </w:r>
      <w:r w:rsidRPr="006A7C9A">
        <w:t xml:space="preserve">D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</w:p>
    <w:p w:rsidR="006F4E3C" w:rsidRPr="006A7C9A" w:rsidRDefault="006A7C9A" w:rsidP="006A7C9A">
      <w:pPr>
        <w:spacing w:after="0" w:line="360" w:lineRule="auto"/>
      </w:pPr>
      <w:r w:rsidRPr="006A7C9A">
        <w:t>4.</w:t>
      </w:r>
      <w:r w:rsidRPr="006A7C9A">
        <w:t>【答案】（</w:t>
      </w:r>
      <w:r w:rsidRPr="006A7C9A">
        <w:t>1</w:t>
      </w:r>
      <w:r w:rsidRPr="006A7C9A">
        <w:t>）</w:t>
      </w:r>
      <w:r w:rsidRPr="006A7C9A">
        <w:t>A</w:t>
      </w:r>
      <w:r w:rsidRPr="006A7C9A">
        <w:br/>
      </w:r>
      <w:r w:rsidRPr="006A7C9A">
        <w:t>（</w:t>
      </w:r>
      <w:r w:rsidRPr="006A7C9A">
        <w:t>2</w:t>
      </w:r>
      <w:r w:rsidRPr="006A7C9A">
        <w:t>）</w:t>
      </w:r>
      <w:r w:rsidRPr="006A7C9A">
        <w:t>D</w:t>
      </w:r>
      <w:r w:rsidRPr="006A7C9A">
        <w:br/>
      </w:r>
      <w:r w:rsidRPr="006A7C9A">
        <w:t>（</w:t>
      </w:r>
      <w:r w:rsidRPr="006A7C9A">
        <w:t>3</w:t>
      </w:r>
      <w:r w:rsidRPr="006A7C9A">
        <w:t>）</w:t>
      </w:r>
      <w:r w:rsidRPr="006A7C9A">
        <w:t>C</w:t>
      </w:r>
      <w:r w:rsidRPr="006A7C9A">
        <w:br/>
      </w:r>
      <w:r w:rsidRPr="006A7C9A">
        <w:t>（</w:t>
      </w:r>
      <w:r w:rsidRPr="006A7C9A">
        <w:t>4</w:t>
      </w:r>
      <w:r w:rsidRPr="006A7C9A">
        <w:t>）</w:t>
      </w:r>
      <w:r w:rsidRPr="006A7C9A">
        <w:t xml:space="preserve">B  </w:t>
      </w:r>
    </w:p>
    <w:p w:rsidR="006F4E3C" w:rsidRPr="006A7C9A" w:rsidRDefault="006A7C9A" w:rsidP="006A7C9A">
      <w:pPr>
        <w:spacing w:after="0" w:line="360" w:lineRule="auto"/>
      </w:pPr>
      <w:r w:rsidRPr="006A7C9A">
        <w:t>【解析】解：</w:t>
      </w:r>
      <w:r w:rsidRPr="006A7C9A">
        <w:t>(1)35+5=40(2)16÷8=2(3)3×8=24(4)24</w:t>
      </w:r>
      <w:r w:rsidRPr="006A7C9A">
        <w:t>－</w:t>
      </w:r>
      <w:r w:rsidRPr="006A7C9A">
        <w:t>8=16</w:t>
      </w:r>
    </w:p>
    <w:p w:rsidR="006F4E3C" w:rsidRPr="006A7C9A" w:rsidRDefault="006A7C9A" w:rsidP="006A7C9A">
      <w:pPr>
        <w:spacing w:line="360" w:lineRule="auto"/>
      </w:pPr>
      <w:r w:rsidRPr="006A7C9A">
        <w:t>二、判断题</w:t>
      </w:r>
    </w:p>
    <w:p w:rsidR="006F4E3C" w:rsidRPr="006A7C9A" w:rsidRDefault="006A7C9A" w:rsidP="006A7C9A">
      <w:pPr>
        <w:spacing w:after="0" w:line="360" w:lineRule="auto"/>
      </w:pPr>
      <w:r w:rsidRPr="006A7C9A">
        <w:t>5.</w:t>
      </w:r>
      <w:r w:rsidRPr="006A7C9A">
        <w:t>【答案】</w:t>
      </w:r>
      <w:r w:rsidRPr="006A7C9A">
        <w:t xml:space="preserve"> </w:t>
      </w:r>
      <w:r w:rsidRPr="006A7C9A">
        <w:t>错误</w:t>
      </w:r>
      <w:r w:rsidRPr="006A7C9A">
        <w:t xml:space="preserve"> 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  <w:r w:rsidRPr="006A7C9A">
        <w:t> </w:t>
      </w:r>
    </w:p>
    <w:p w:rsidR="006F4E3C" w:rsidRPr="006A7C9A" w:rsidRDefault="006A7C9A" w:rsidP="006A7C9A">
      <w:pPr>
        <w:spacing w:after="0" w:line="360" w:lineRule="auto"/>
      </w:pPr>
      <w:r w:rsidRPr="006A7C9A">
        <w:t>6.</w:t>
      </w:r>
      <w:r w:rsidRPr="006A7C9A">
        <w:t>【答案】正确</w:t>
      </w:r>
      <w:r w:rsidRPr="006A7C9A">
        <w:t xml:space="preserve">  </w:t>
      </w:r>
    </w:p>
    <w:p w:rsidR="006F4E3C" w:rsidRPr="006A7C9A" w:rsidRDefault="006A7C9A" w:rsidP="006A7C9A">
      <w:pPr>
        <w:spacing w:after="0" w:line="360" w:lineRule="auto"/>
      </w:pPr>
      <w:r w:rsidRPr="006A7C9A">
        <w:t>【解析】【解答】根据九九乘法表可得，</w:t>
      </w:r>
      <w:r w:rsidRPr="006A7C9A">
        <w:t>81÷9</w:t>
      </w:r>
      <w:r w:rsidRPr="006A7C9A">
        <w:t>＝</w:t>
      </w:r>
      <w:r w:rsidRPr="006A7C9A">
        <w:t>9</w:t>
      </w:r>
      <w:r w:rsidRPr="006A7C9A">
        <w:t>，所以答案为正确【分析】考察基本除法的运算</w:t>
      </w:r>
    </w:p>
    <w:p w:rsidR="006F4E3C" w:rsidRPr="006A7C9A" w:rsidRDefault="006A7C9A" w:rsidP="006A7C9A">
      <w:pPr>
        <w:spacing w:after="0" w:line="360" w:lineRule="auto"/>
      </w:pPr>
      <w:r w:rsidRPr="006A7C9A">
        <w:t>7.</w:t>
      </w:r>
      <w:r w:rsidRPr="006A7C9A">
        <w:t>【答案】</w:t>
      </w:r>
      <w:r w:rsidRPr="006A7C9A">
        <w:t xml:space="preserve"> </w:t>
      </w:r>
      <w:r w:rsidRPr="006A7C9A">
        <w:t>正确</w:t>
      </w:r>
      <w:r w:rsidRPr="006A7C9A">
        <w:t xml:space="preserve"> 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  <w:r w:rsidRPr="006A7C9A">
        <w:t> </w:t>
      </w:r>
    </w:p>
    <w:p w:rsidR="006F4E3C" w:rsidRPr="006A7C9A" w:rsidRDefault="006A7C9A" w:rsidP="006A7C9A">
      <w:pPr>
        <w:spacing w:line="360" w:lineRule="auto"/>
      </w:pPr>
      <w:r w:rsidRPr="006A7C9A">
        <w:t>三、填空题</w:t>
      </w:r>
    </w:p>
    <w:p w:rsidR="006F4E3C" w:rsidRPr="006A7C9A" w:rsidRDefault="006A7C9A" w:rsidP="006A7C9A">
      <w:pPr>
        <w:spacing w:after="0" w:line="360" w:lineRule="auto"/>
      </w:pPr>
      <w:r w:rsidRPr="006A7C9A">
        <w:t>8.</w:t>
      </w:r>
      <w:r w:rsidRPr="006A7C9A">
        <w:t>【答案】</w:t>
      </w:r>
      <w:r w:rsidRPr="006A7C9A">
        <w:t xml:space="preserve">49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</w:p>
    <w:p w:rsidR="006F4E3C" w:rsidRPr="006A7C9A" w:rsidRDefault="006A7C9A" w:rsidP="006A7C9A">
      <w:pPr>
        <w:spacing w:after="0" w:line="360" w:lineRule="auto"/>
      </w:pPr>
      <w:r w:rsidRPr="006A7C9A">
        <w:t>9.</w:t>
      </w:r>
      <w:r w:rsidRPr="006A7C9A">
        <w:t>【答案】</w:t>
      </w:r>
      <w:r w:rsidRPr="006A7C9A">
        <w:t>8</w:t>
      </w:r>
      <w:r w:rsidRPr="006A7C9A">
        <w:t>；</w:t>
      </w:r>
      <w:r w:rsidRPr="006A7C9A">
        <w:t>63</w:t>
      </w:r>
      <w:r w:rsidRPr="006A7C9A">
        <w:t>；</w:t>
      </w:r>
      <w:r w:rsidRPr="006A7C9A">
        <w:t>7</w:t>
      </w:r>
      <w:r w:rsidRPr="006A7C9A">
        <w:t>；</w:t>
      </w:r>
      <w:r w:rsidRPr="006A7C9A">
        <w:t xml:space="preserve">9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</w:p>
    <w:p w:rsidR="006F4E3C" w:rsidRPr="006A7C9A" w:rsidRDefault="006A7C9A" w:rsidP="006A7C9A">
      <w:pPr>
        <w:spacing w:after="0" w:line="360" w:lineRule="auto"/>
      </w:pPr>
      <w:r w:rsidRPr="006A7C9A">
        <w:lastRenderedPageBreak/>
        <w:t>10.</w:t>
      </w:r>
      <w:r w:rsidRPr="006A7C9A">
        <w:t>【答案】</w:t>
      </w:r>
      <w:r w:rsidRPr="006A7C9A">
        <w:t xml:space="preserve">6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  <w:r w:rsidRPr="006A7C9A">
        <w:t>54÷9=6</w:t>
      </w:r>
      <w:r w:rsidRPr="006A7C9A">
        <w:t>（米）</w:t>
      </w:r>
    </w:p>
    <w:p w:rsidR="006F4E3C" w:rsidRPr="006A7C9A" w:rsidRDefault="006A7C9A" w:rsidP="006A7C9A">
      <w:pPr>
        <w:spacing w:after="0" w:line="360" w:lineRule="auto"/>
      </w:pPr>
      <w:r w:rsidRPr="006A7C9A">
        <w:t>11.</w:t>
      </w:r>
      <w:r w:rsidRPr="006A7C9A">
        <w:t>【答案】</w:t>
      </w:r>
      <w:r w:rsidRPr="006A7C9A">
        <w:t xml:space="preserve">5  </w:t>
      </w:r>
    </w:p>
    <w:p w:rsidR="006F4E3C" w:rsidRPr="006A7C9A" w:rsidRDefault="006A7C9A" w:rsidP="006A7C9A">
      <w:pPr>
        <w:spacing w:after="0" w:line="360" w:lineRule="auto"/>
      </w:pPr>
      <w:r w:rsidRPr="006A7C9A">
        <w:t>【解析】【解答】</w:t>
      </w:r>
      <w:r w:rsidRPr="006A7C9A">
        <w:t>8</w:t>
      </w:r>
      <w:r w:rsidRPr="006A7C9A">
        <w:t>次吃完</w:t>
      </w:r>
      <w:r w:rsidRPr="006A7C9A">
        <w:t>40</w:t>
      </w:r>
      <w:r w:rsidRPr="006A7C9A">
        <w:t>个桃子，平均每次吃</w:t>
      </w:r>
      <w:r w:rsidRPr="006A7C9A">
        <w:rPr>
          <w:u w:val="single"/>
        </w:rPr>
        <w:t xml:space="preserve"> 5 </w:t>
      </w:r>
      <w:r w:rsidRPr="006A7C9A">
        <w:t>个</w:t>
      </w:r>
      <w:r w:rsidRPr="006A7C9A">
        <w:br/>
      </w:r>
      <w:r w:rsidRPr="006A7C9A">
        <w:t>【分析】根据乘法口诀五八四十可以知道</w:t>
      </w:r>
      <w:r w:rsidRPr="006A7C9A">
        <w:t>40</w:t>
      </w:r>
      <w:r w:rsidRPr="006A7C9A">
        <w:t>平均分成</w:t>
      </w:r>
      <w:r w:rsidRPr="006A7C9A">
        <w:t>8</w:t>
      </w:r>
      <w:r w:rsidRPr="006A7C9A">
        <w:t>次，每次是</w:t>
      </w:r>
      <w:r w:rsidRPr="006A7C9A">
        <w:t>5</w:t>
      </w:r>
      <w:r w:rsidRPr="006A7C9A">
        <w:t>个，所以平均每次吃</w:t>
      </w:r>
      <w:r w:rsidRPr="006A7C9A">
        <w:t>5</w:t>
      </w:r>
      <w:r w:rsidRPr="006A7C9A">
        <w:t>个。</w:t>
      </w:r>
    </w:p>
    <w:p w:rsidR="006F4E3C" w:rsidRPr="006A7C9A" w:rsidRDefault="006A7C9A" w:rsidP="006A7C9A">
      <w:pPr>
        <w:spacing w:after="0" w:line="360" w:lineRule="auto"/>
      </w:pPr>
      <w:r w:rsidRPr="006A7C9A">
        <w:t>12.</w:t>
      </w:r>
      <w:r w:rsidRPr="006A7C9A">
        <w:t>【答案】</w:t>
      </w:r>
      <w:r w:rsidRPr="006A7C9A">
        <w:t>32</w:t>
      </w:r>
      <w:r w:rsidRPr="006A7C9A">
        <w:t>；</w:t>
      </w:r>
      <w:r w:rsidRPr="006A7C9A">
        <w:t>16</w:t>
      </w:r>
      <w:r w:rsidRPr="006A7C9A">
        <w:t>；</w:t>
      </w:r>
      <w:r w:rsidRPr="006A7C9A">
        <w:t xml:space="preserve">3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</w:p>
    <w:p w:rsidR="006F4E3C" w:rsidRPr="006A7C9A" w:rsidRDefault="006A7C9A" w:rsidP="006A7C9A">
      <w:pPr>
        <w:spacing w:line="360" w:lineRule="auto"/>
      </w:pPr>
      <w:r w:rsidRPr="006A7C9A">
        <w:t>四、解答题</w:t>
      </w:r>
    </w:p>
    <w:p w:rsidR="006F4E3C" w:rsidRPr="006A7C9A" w:rsidRDefault="006A7C9A" w:rsidP="006A7C9A">
      <w:pPr>
        <w:spacing w:after="0" w:line="360" w:lineRule="auto"/>
      </w:pPr>
      <w:r w:rsidRPr="006A7C9A">
        <w:t>13.</w:t>
      </w:r>
      <w:r w:rsidRPr="006A7C9A">
        <w:t>【答案】解：</w:t>
      </w:r>
      <w:r w:rsidRPr="006A7C9A">
        <w:t>14÷7</w:t>
      </w:r>
      <w:r w:rsidRPr="006A7C9A">
        <w:t>＝</w:t>
      </w:r>
      <w:r w:rsidRPr="006A7C9A">
        <w:t>2(</w:t>
      </w:r>
      <w:r w:rsidRPr="006A7C9A">
        <w:t>倍</w:t>
      </w:r>
      <w:r w:rsidRPr="006A7C9A">
        <w:t xml:space="preserve">)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</w:p>
    <w:p w:rsidR="006F4E3C" w:rsidRPr="006A7C9A" w:rsidRDefault="006A7C9A" w:rsidP="006A7C9A">
      <w:pPr>
        <w:spacing w:line="360" w:lineRule="auto"/>
      </w:pPr>
      <w:r w:rsidRPr="006A7C9A">
        <w:t>五、综合题</w:t>
      </w:r>
    </w:p>
    <w:p w:rsidR="006F4E3C" w:rsidRPr="006A7C9A" w:rsidRDefault="006A7C9A" w:rsidP="006A7C9A">
      <w:pPr>
        <w:spacing w:after="0" w:line="360" w:lineRule="auto"/>
      </w:pPr>
      <w:r w:rsidRPr="006A7C9A">
        <w:t>14.</w:t>
      </w:r>
      <w:r w:rsidRPr="006A7C9A">
        <w:t>【答案】</w:t>
      </w:r>
      <w:r w:rsidRPr="006A7C9A">
        <w:t xml:space="preserve"> </w:t>
      </w:r>
      <w:r w:rsidRPr="006A7C9A">
        <w:t>（</w:t>
      </w:r>
      <w:r w:rsidRPr="006A7C9A">
        <w:t>1</w:t>
      </w:r>
      <w:r w:rsidRPr="006A7C9A">
        <w:t>）解：</w:t>
      </w:r>
      <w:r w:rsidRPr="006A7C9A">
        <w:t>64÷8=8</w:t>
      </w:r>
      <w:r w:rsidRPr="006A7C9A">
        <w:br/>
      </w:r>
      <w:r w:rsidRPr="006A7C9A">
        <w:t>（</w:t>
      </w:r>
      <w:r w:rsidRPr="006A7C9A">
        <w:t>2</w:t>
      </w:r>
      <w:r w:rsidRPr="006A7C9A">
        <w:t>）解：</w:t>
      </w:r>
      <w:r w:rsidRPr="006A7C9A">
        <w:t xml:space="preserve">9×8=72 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  <w:r w:rsidRPr="006A7C9A">
        <w:t>  </w:t>
      </w:r>
    </w:p>
    <w:p w:rsidR="006F4E3C" w:rsidRPr="006A7C9A" w:rsidRDefault="006A7C9A" w:rsidP="006A7C9A">
      <w:pPr>
        <w:spacing w:line="360" w:lineRule="auto"/>
      </w:pPr>
      <w:r w:rsidRPr="006A7C9A">
        <w:t>六、应用题</w:t>
      </w:r>
    </w:p>
    <w:p w:rsidR="006F4E3C" w:rsidRPr="006A7C9A" w:rsidRDefault="006A7C9A" w:rsidP="006A7C9A">
      <w:pPr>
        <w:spacing w:after="0" w:line="360" w:lineRule="auto"/>
      </w:pPr>
      <w:r w:rsidRPr="006A7C9A">
        <w:t>15.</w:t>
      </w:r>
      <w:r w:rsidRPr="006A7C9A">
        <w:t>【答案】</w:t>
      </w:r>
      <w:r w:rsidRPr="006A7C9A">
        <w:t xml:space="preserve"> </w:t>
      </w:r>
      <w:r w:rsidRPr="006A7C9A">
        <w:t>解：</w:t>
      </w:r>
      <w:r w:rsidRPr="006A7C9A">
        <w:t>40÷8</w:t>
      </w:r>
      <w:r w:rsidRPr="006A7C9A">
        <w:t>＝</w:t>
      </w:r>
      <w:r w:rsidRPr="006A7C9A">
        <w:t>5(</w:t>
      </w:r>
      <w:r w:rsidRPr="006A7C9A">
        <w:t>米</w:t>
      </w:r>
      <w:r w:rsidRPr="006A7C9A">
        <w:t xml:space="preserve">) 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  <w:r w:rsidRPr="006A7C9A">
        <w:t> </w:t>
      </w:r>
    </w:p>
    <w:p w:rsidR="006F4E3C" w:rsidRPr="006A7C9A" w:rsidRDefault="006A7C9A" w:rsidP="006A7C9A">
      <w:pPr>
        <w:spacing w:after="0" w:line="360" w:lineRule="auto"/>
      </w:pPr>
      <w:r w:rsidRPr="006A7C9A">
        <w:t>16.</w:t>
      </w:r>
      <w:r w:rsidRPr="006A7C9A">
        <w:t>【答案】</w:t>
      </w:r>
      <w:r w:rsidRPr="006A7C9A">
        <w:t>56÷8=7</w:t>
      </w:r>
      <w:r w:rsidRPr="006A7C9A">
        <w:t>（页）</w:t>
      </w:r>
      <w:r w:rsidRPr="006A7C9A">
        <w:t xml:space="preserve">  </w:t>
      </w:r>
    </w:p>
    <w:p w:rsidR="006F4E3C" w:rsidRPr="006A7C9A" w:rsidRDefault="006A7C9A" w:rsidP="006A7C9A">
      <w:pPr>
        <w:spacing w:after="0" w:line="360" w:lineRule="auto"/>
      </w:pPr>
      <w:r w:rsidRPr="006A7C9A">
        <w:t>【解析】</w:t>
      </w:r>
    </w:p>
    <w:sectPr w:rsidR="006F4E3C" w:rsidRPr="006A7C9A">
      <w:headerReference w:type="even" r:id="rId14"/>
      <w:headerReference w:type="default" r:id="rId15"/>
      <w:footerReference w:type="default" r:id="rId1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FD6" w:rsidRDefault="00345FD6">
      <w:pPr>
        <w:spacing w:after="0" w:line="240" w:lineRule="auto"/>
      </w:pPr>
      <w:r>
        <w:separator/>
      </w:r>
    </w:p>
  </w:endnote>
  <w:endnote w:type="continuationSeparator" w:id="0">
    <w:p w:rsidR="00345FD6" w:rsidRDefault="00345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E3C" w:rsidRPr="006A7C9A" w:rsidRDefault="006A7C9A" w:rsidP="006A7C9A">
    <w:pPr>
      <w:pStyle w:val="a4"/>
    </w:pPr>
    <w:r>
      <w:t xml:space="preserve"> </w:t>
    </w:r>
    <w:r w:rsidRPr="006A7C9A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FD6" w:rsidRDefault="00345FD6">
      <w:pPr>
        <w:spacing w:after="0" w:line="240" w:lineRule="auto"/>
      </w:pPr>
      <w:r>
        <w:separator/>
      </w:r>
    </w:p>
  </w:footnote>
  <w:footnote w:type="continuationSeparator" w:id="0">
    <w:p w:rsidR="00345FD6" w:rsidRDefault="00345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E3C" w:rsidRDefault="002722F5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6F4E3C" w:rsidRDefault="006A7C9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6F4E3C" w:rsidRDefault="006A7C9A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6F4E3C" w:rsidRDefault="006A7C9A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E3C" w:rsidRPr="006A7C9A" w:rsidRDefault="006A7C9A" w:rsidP="002722F5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725106"/>
    <w:multiLevelType w:val="hybridMultilevel"/>
    <w:tmpl w:val="10AE4DF8"/>
    <w:lvl w:ilvl="0" w:tplc="85891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E280D06"/>
    <w:multiLevelType w:val="hybridMultilevel"/>
    <w:tmpl w:val="9F0C30FC"/>
    <w:lvl w:ilvl="0" w:tplc="76287345">
      <w:start w:val="1"/>
      <w:numFmt w:val="decimal"/>
      <w:lvlText w:val="%1."/>
      <w:lvlJc w:val="left"/>
      <w:pPr>
        <w:ind w:left="720" w:hanging="360"/>
      </w:pPr>
    </w:lvl>
    <w:lvl w:ilvl="1" w:tplc="76287345" w:tentative="1">
      <w:start w:val="1"/>
      <w:numFmt w:val="lowerLetter"/>
      <w:lvlText w:val="%2."/>
      <w:lvlJc w:val="left"/>
      <w:pPr>
        <w:ind w:left="1440" w:hanging="360"/>
      </w:pPr>
    </w:lvl>
    <w:lvl w:ilvl="2" w:tplc="76287345" w:tentative="1">
      <w:start w:val="1"/>
      <w:numFmt w:val="lowerRoman"/>
      <w:lvlText w:val="%3."/>
      <w:lvlJc w:val="right"/>
      <w:pPr>
        <w:ind w:left="2160" w:hanging="180"/>
      </w:pPr>
    </w:lvl>
    <w:lvl w:ilvl="3" w:tplc="76287345" w:tentative="1">
      <w:start w:val="1"/>
      <w:numFmt w:val="decimal"/>
      <w:lvlText w:val="%4."/>
      <w:lvlJc w:val="left"/>
      <w:pPr>
        <w:ind w:left="2880" w:hanging="360"/>
      </w:pPr>
    </w:lvl>
    <w:lvl w:ilvl="4" w:tplc="76287345" w:tentative="1">
      <w:start w:val="1"/>
      <w:numFmt w:val="lowerLetter"/>
      <w:lvlText w:val="%5."/>
      <w:lvlJc w:val="left"/>
      <w:pPr>
        <w:ind w:left="3600" w:hanging="360"/>
      </w:pPr>
    </w:lvl>
    <w:lvl w:ilvl="5" w:tplc="76287345" w:tentative="1">
      <w:start w:val="1"/>
      <w:numFmt w:val="lowerRoman"/>
      <w:lvlText w:val="%6."/>
      <w:lvlJc w:val="right"/>
      <w:pPr>
        <w:ind w:left="4320" w:hanging="180"/>
      </w:pPr>
    </w:lvl>
    <w:lvl w:ilvl="6" w:tplc="76287345" w:tentative="1">
      <w:start w:val="1"/>
      <w:numFmt w:val="decimal"/>
      <w:lvlText w:val="%7."/>
      <w:lvlJc w:val="left"/>
      <w:pPr>
        <w:ind w:left="5040" w:hanging="360"/>
      </w:pPr>
    </w:lvl>
    <w:lvl w:ilvl="7" w:tplc="76287345" w:tentative="1">
      <w:start w:val="1"/>
      <w:numFmt w:val="lowerLetter"/>
      <w:lvlText w:val="%8."/>
      <w:lvlJc w:val="left"/>
      <w:pPr>
        <w:ind w:left="5760" w:hanging="360"/>
      </w:pPr>
    </w:lvl>
    <w:lvl w:ilvl="8" w:tplc="7628734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22F5"/>
    <w:rsid w:val="002A22FB"/>
    <w:rsid w:val="002B1B52"/>
    <w:rsid w:val="002B79A1"/>
    <w:rsid w:val="002C5454"/>
    <w:rsid w:val="002F406B"/>
    <w:rsid w:val="00345FD6"/>
    <w:rsid w:val="003C7056"/>
    <w:rsid w:val="004621D6"/>
    <w:rsid w:val="004A7EC2"/>
    <w:rsid w:val="004B0B79"/>
    <w:rsid w:val="0052166A"/>
    <w:rsid w:val="00570E98"/>
    <w:rsid w:val="006A7C9A"/>
    <w:rsid w:val="006B7A92"/>
    <w:rsid w:val="006D054F"/>
    <w:rsid w:val="006F4E3C"/>
    <w:rsid w:val="00751BBD"/>
    <w:rsid w:val="00777D0A"/>
    <w:rsid w:val="00810B5B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297D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41C46E-EA8B-47D3-9409-77DAFA9EA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368</Words>
  <Characters>2102</Characters>
  <Application>Microsoft Office Word</Application>
  <DocSecurity>0</DocSecurity>
  <Lines>17</Lines>
  <Paragraphs>4</Paragraphs>
  <ScaleCrop>false</ScaleCrop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2020-01-23T13:03:00Z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