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24096" w14:textId="77777777" w:rsidR="00AC6057" w:rsidRPr="007E5BFD" w:rsidRDefault="006204EA" w:rsidP="007E5BFD">
      <w:pPr>
        <w:spacing w:line="360" w:lineRule="auto"/>
        <w:jc w:val="center"/>
        <w:rPr>
          <w:lang w:eastAsia="zh-CN"/>
        </w:rPr>
      </w:pPr>
      <w:r w:rsidRPr="006204EA">
        <w:rPr>
          <w:rFonts w:hint="eastAsia"/>
          <w:b/>
          <w:bCs/>
          <w:sz w:val="28"/>
          <w:szCs w:val="28"/>
          <w:lang w:eastAsia="zh-CN"/>
        </w:rPr>
        <w:t>三年级上册数学单元测试</w:t>
      </w:r>
      <w:r w:rsidRPr="006204EA">
        <w:rPr>
          <w:rFonts w:hint="eastAsia"/>
          <w:b/>
          <w:bCs/>
          <w:sz w:val="28"/>
          <w:szCs w:val="28"/>
          <w:lang w:eastAsia="zh-CN"/>
        </w:rPr>
        <w:t>-4.</w:t>
      </w:r>
      <w:r w:rsidRPr="006204EA">
        <w:rPr>
          <w:rFonts w:hint="eastAsia"/>
          <w:b/>
          <w:bCs/>
          <w:sz w:val="28"/>
          <w:szCs w:val="28"/>
          <w:lang w:eastAsia="zh-CN"/>
        </w:rPr>
        <w:t>万以内的加法和减法（二）</w:t>
      </w:r>
      <w:r w:rsidRPr="006204EA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14:paraId="75A49C32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b/>
          <w:bCs/>
          <w:sz w:val="24"/>
          <w:szCs w:val="24"/>
          <w:lang w:eastAsia="zh-CN"/>
        </w:rPr>
        <w:t>一、单选题</w:t>
      </w:r>
      <w:r w:rsidRPr="007E5BFD">
        <w:rPr>
          <w:b/>
          <w:bCs/>
          <w:sz w:val="24"/>
          <w:szCs w:val="24"/>
          <w:lang w:eastAsia="zh-CN"/>
        </w:rPr>
        <w:t xml:space="preserve"> </w:t>
      </w:r>
    </w:p>
    <w:p w14:paraId="470924F9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1.</w:t>
      </w:r>
      <w:r w:rsidRPr="007E5BFD">
        <w:rPr>
          <w:lang w:eastAsia="zh-CN"/>
        </w:rPr>
        <w:t>用竖式计算</w:t>
      </w:r>
      <w:r w:rsidRPr="007E5BFD">
        <w:rPr>
          <w:lang w:eastAsia="zh-CN"/>
        </w:rPr>
        <w:t xml:space="preserve">  </w:t>
      </w:r>
    </w:p>
    <w:p w14:paraId="44DC333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436</w:t>
      </w:r>
      <w:r w:rsidRPr="007E5BFD">
        <w:rPr>
          <w:lang w:eastAsia="zh-CN"/>
        </w:rPr>
        <w:t>＋</w:t>
      </w:r>
      <w:r w:rsidRPr="007E5BFD">
        <w:rPr>
          <w:lang w:eastAsia="zh-CN"/>
        </w:rPr>
        <w:t>248=</w:t>
      </w:r>
      <w:r w:rsidRPr="007E5BFD">
        <w:rPr>
          <w:lang w:eastAsia="zh-CN"/>
        </w:rPr>
        <w:t>（</w:t>
      </w:r>
      <w:r w:rsidRPr="007E5BFD">
        <w:rPr>
          <w:lang w:eastAsia="zh-CN"/>
        </w:rPr>
        <w:t xml:space="preserve">   </w:t>
      </w:r>
      <w:r w:rsidRPr="007E5BFD">
        <w:rPr>
          <w:lang w:eastAsia="zh-CN"/>
        </w:rPr>
        <w:t>）</w:t>
      </w:r>
    </w:p>
    <w:p w14:paraId="4EA54E6C" w14:textId="77777777" w:rsidR="00AC6057" w:rsidRPr="007E5BFD" w:rsidRDefault="007E5BFD" w:rsidP="007E5BFD">
      <w:pPr>
        <w:spacing w:after="0" w:line="360" w:lineRule="auto"/>
        <w:ind w:left="150"/>
        <w:rPr>
          <w:lang w:eastAsia="zh-CN"/>
        </w:rPr>
      </w:pPr>
      <w:r w:rsidRPr="007E5BFD">
        <w:rPr>
          <w:lang w:eastAsia="zh-CN"/>
        </w:rPr>
        <w:t>A. 684                                      </w:t>
      </w:r>
      <w:r w:rsidR="00BE73E6">
        <w:rPr>
          <w:noProof/>
          <w:lang w:eastAsia="zh-CN"/>
        </w:rPr>
        <w:pict w14:anchorId="7ABE2C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5pt;height:3pt;visibility:visible;mso-wrap-style:square">
            <v:imagedata r:id="rId9" o:title=""/>
          </v:shape>
        </w:pict>
      </w:r>
      <w:r w:rsidRPr="007E5BFD">
        <w:rPr>
          <w:lang w:eastAsia="zh-CN"/>
        </w:rPr>
        <w:t>B. 584                                      </w:t>
      </w:r>
      <w:r w:rsidR="00BE73E6">
        <w:rPr>
          <w:noProof/>
          <w:lang w:eastAsia="zh-CN"/>
        </w:rPr>
        <w:pict w14:anchorId="6CB98CB5">
          <v:shape id="图片 2" o:spid="_x0000_i1026" type="#_x0000_t75" style="width:1.5pt;height:3pt;visibility:visible;mso-wrap-style:square">
            <v:imagedata r:id="rId9" o:title=""/>
          </v:shape>
        </w:pict>
      </w:r>
      <w:r w:rsidRPr="007E5BFD">
        <w:rPr>
          <w:lang w:eastAsia="zh-CN"/>
        </w:rPr>
        <w:t>C. 784                                      </w:t>
      </w:r>
      <w:r w:rsidR="00BE73E6">
        <w:rPr>
          <w:noProof/>
          <w:lang w:eastAsia="zh-CN"/>
        </w:rPr>
        <w:pict w14:anchorId="2557E52E">
          <v:shape id="图片 3" o:spid="_x0000_i1027" type="#_x0000_t75" style="width:1.5pt;height:3pt;visibility:visible;mso-wrap-style:square">
            <v:imagedata r:id="rId9" o:title=""/>
          </v:shape>
        </w:pict>
      </w:r>
      <w:r w:rsidRPr="007E5BFD">
        <w:rPr>
          <w:lang w:eastAsia="zh-CN"/>
        </w:rPr>
        <w:t>D. 188</w:t>
      </w:r>
    </w:p>
    <w:p w14:paraId="36BE5ABA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2.</w:t>
      </w:r>
      <w:r w:rsidRPr="007E5BFD">
        <w:rPr>
          <w:lang w:eastAsia="zh-CN"/>
        </w:rPr>
        <w:t>一本书有</w:t>
      </w:r>
      <w:r w:rsidRPr="007E5BFD">
        <w:rPr>
          <w:lang w:eastAsia="zh-CN"/>
        </w:rPr>
        <w:t>350</w:t>
      </w:r>
      <w:r w:rsidRPr="007E5BFD">
        <w:rPr>
          <w:lang w:eastAsia="zh-CN"/>
        </w:rPr>
        <w:t>页，小明已经看了</w:t>
      </w:r>
      <w:r w:rsidRPr="007E5BFD">
        <w:rPr>
          <w:lang w:eastAsia="zh-CN"/>
        </w:rPr>
        <w:t>270</w:t>
      </w:r>
      <w:r w:rsidRPr="007E5BFD">
        <w:rPr>
          <w:lang w:eastAsia="zh-CN"/>
        </w:rPr>
        <w:t>页，还剩（</w:t>
      </w:r>
      <w:r w:rsidRPr="007E5BFD">
        <w:rPr>
          <w:lang w:eastAsia="zh-CN"/>
        </w:rPr>
        <w:t xml:space="preserve">    </w:t>
      </w:r>
      <w:r w:rsidRPr="007E5BFD">
        <w:rPr>
          <w:lang w:eastAsia="zh-CN"/>
        </w:rPr>
        <w:t>）</w:t>
      </w:r>
      <w:proofErr w:type="gramStart"/>
      <w:r w:rsidRPr="007E5BFD">
        <w:rPr>
          <w:lang w:eastAsia="zh-CN"/>
        </w:rPr>
        <w:t>页没有</w:t>
      </w:r>
      <w:proofErr w:type="gramEnd"/>
      <w:r w:rsidRPr="007E5BFD">
        <w:rPr>
          <w:lang w:eastAsia="zh-CN"/>
        </w:rPr>
        <w:t>看。</w:t>
      </w:r>
      <w:r w:rsidRPr="007E5BFD">
        <w:rPr>
          <w:lang w:eastAsia="zh-CN"/>
        </w:rPr>
        <w:t xml:space="preserve">            </w:t>
      </w:r>
    </w:p>
    <w:p w14:paraId="3FAB7513" w14:textId="77777777" w:rsidR="00AC6057" w:rsidRPr="007E5BFD" w:rsidRDefault="007E5BFD" w:rsidP="007E5BFD">
      <w:pPr>
        <w:spacing w:after="0" w:line="360" w:lineRule="auto"/>
        <w:ind w:left="150"/>
        <w:rPr>
          <w:lang w:eastAsia="zh-CN"/>
        </w:rPr>
      </w:pPr>
      <w:r w:rsidRPr="007E5BFD">
        <w:rPr>
          <w:lang w:eastAsia="zh-CN"/>
        </w:rPr>
        <w:t>A. 180                                      </w:t>
      </w:r>
      <w:r w:rsidR="00BE73E6">
        <w:rPr>
          <w:noProof/>
          <w:lang w:eastAsia="zh-CN"/>
        </w:rPr>
        <w:pict w14:anchorId="37FFDF11">
          <v:shape id="图片 4" o:spid="_x0000_i1028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B. 520                                      </w:t>
      </w:r>
      <w:r w:rsidR="00BE73E6">
        <w:rPr>
          <w:noProof/>
          <w:lang w:eastAsia="zh-CN"/>
        </w:rPr>
        <w:pict w14:anchorId="6E1D6258">
          <v:shape id="图片 5" o:spid="_x0000_i1029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C. 80                                      </w:t>
      </w:r>
      <w:r w:rsidR="00BE73E6">
        <w:rPr>
          <w:noProof/>
          <w:lang w:eastAsia="zh-CN"/>
        </w:rPr>
        <w:pict w14:anchorId="7852BBA2">
          <v:shape id="图片 6" o:spid="_x0000_i1030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D. 620</w:t>
      </w:r>
    </w:p>
    <w:p w14:paraId="2FB73C22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3.</w:t>
      </w:r>
      <w:r w:rsidRPr="007E5BFD">
        <w:rPr>
          <w:lang w:eastAsia="zh-CN"/>
        </w:rPr>
        <w:t>兴华小区有一块平行四边形的空地，底是</w:t>
      </w:r>
      <w:r w:rsidRPr="007E5BFD">
        <w:rPr>
          <w:lang w:eastAsia="zh-CN"/>
        </w:rPr>
        <w:t>80</w:t>
      </w:r>
      <w:r w:rsidRPr="007E5BFD">
        <w:rPr>
          <w:lang w:eastAsia="zh-CN"/>
        </w:rPr>
        <w:t>米，高是</w:t>
      </w:r>
      <w:r w:rsidRPr="007E5BFD">
        <w:rPr>
          <w:lang w:eastAsia="zh-CN"/>
        </w:rPr>
        <w:t>60</w:t>
      </w:r>
      <w:r w:rsidRPr="007E5BFD">
        <w:rPr>
          <w:lang w:eastAsia="zh-CN"/>
        </w:rPr>
        <w:t>米，其中</w:t>
      </w:r>
      <w:r w:rsidRPr="007E5BFD">
        <w:rPr>
          <w:lang w:eastAsia="zh-CN"/>
        </w:rPr>
        <w:t>2880</w:t>
      </w:r>
      <w:r w:rsidRPr="007E5BFD">
        <w:rPr>
          <w:lang w:eastAsia="zh-CN"/>
        </w:rPr>
        <w:t>平方米的地方种草，其余的地方种花，花占地（</w:t>
      </w:r>
      <w:r w:rsidRPr="007E5BFD">
        <w:rPr>
          <w:lang w:eastAsia="zh-CN"/>
        </w:rPr>
        <w:t xml:space="preserve">       </w:t>
      </w:r>
      <w:r w:rsidRPr="007E5BFD">
        <w:rPr>
          <w:lang w:eastAsia="zh-CN"/>
        </w:rPr>
        <w:t>）平方米。</w:t>
      </w:r>
      <w:r w:rsidRPr="007E5BFD">
        <w:rPr>
          <w:lang w:eastAsia="zh-CN"/>
        </w:rPr>
        <w:t xml:space="preserve">  </w:t>
      </w:r>
    </w:p>
    <w:p w14:paraId="238AC336" w14:textId="77777777" w:rsidR="00AC6057" w:rsidRPr="007E5BFD" w:rsidRDefault="007E5BFD" w:rsidP="007E5BFD">
      <w:pPr>
        <w:spacing w:after="0" w:line="360" w:lineRule="auto"/>
        <w:ind w:left="150"/>
        <w:rPr>
          <w:lang w:eastAsia="zh-CN"/>
        </w:rPr>
      </w:pPr>
      <w:r w:rsidRPr="007E5BFD">
        <w:rPr>
          <w:lang w:eastAsia="zh-CN"/>
        </w:rPr>
        <w:t>A. 4800                                   </w:t>
      </w:r>
      <w:r w:rsidR="00BE73E6">
        <w:rPr>
          <w:noProof/>
          <w:lang w:eastAsia="zh-CN"/>
        </w:rPr>
        <w:pict w14:anchorId="18F524D3">
          <v:shape id="图片 7" o:spid="_x0000_i1031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B. 3600                                   </w:t>
      </w:r>
      <w:r w:rsidR="00BE73E6">
        <w:rPr>
          <w:noProof/>
          <w:lang w:eastAsia="zh-CN"/>
        </w:rPr>
        <w:pict w14:anchorId="0F926695">
          <v:shape id="图片 8" o:spid="_x0000_i1032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C. 1920                                   </w:t>
      </w:r>
      <w:r w:rsidR="00BE73E6">
        <w:rPr>
          <w:noProof/>
          <w:lang w:eastAsia="zh-CN"/>
        </w:rPr>
        <w:pict w14:anchorId="7E7610E1">
          <v:shape id="图片 9" o:spid="_x0000_i1033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D. 2880</w:t>
      </w:r>
    </w:p>
    <w:p w14:paraId="1D6FC6CF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4.</w:t>
      </w:r>
      <w:r w:rsidRPr="007E5BFD">
        <w:rPr>
          <w:lang w:eastAsia="zh-CN"/>
        </w:rPr>
        <w:t>淘气零花钱有</w:t>
      </w:r>
      <w:r w:rsidRPr="007E5BFD">
        <w:rPr>
          <w:lang w:eastAsia="zh-CN"/>
        </w:rPr>
        <w:t>128</w:t>
      </w:r>
      <w:r w:rsidRPr="007E5BFD">
        <w:rPr>
          <w:lang w:eastAsia="zh-CN"/>
        </w:rPr>
        <w:t>元，笑笑零花钱有</w:t>
      </w:r>
      <w:r w:rsidRPr="007E5BFD">
        <w:rPr>
          <w:lang w:eastAsia="zh-CN"/>
        </w:rPr>
        <w:t>110</w:t>
      </w:r>
      <w:r w:rsidRPr="007E5BFD">
        <w:rPr>
          <w:lang w:eastAsia="zh-CN"/>
        </w:rPr>
        <w:t>元，</w:t>
      </w:r>
      <w:proofErr w:type="gramStart"/>
      <w:r w:rsidRPr="007E5BFD">
        <w:rPr>
          <w:lang w:eastAsia="zh-CN"/>
        </w:rPr>
        <w:t>淘气给</w:t>
      </w:r>
      <w:proofErr w:type="gramEnd"/>
      <w:r w:rsidRPr="007E5BFD">
        <w:rPr>
          <w:lang w:eastAsia="zh-CN"/>
        </w:rPr>
        <w:t>笑笑（</w:t>
      </w:r>
      <w:r w:rsidRPr="007E5BFD">
        <w:rPr>
          <w:lang w:eastAsia="zh-CN"/>
        </w:rPr>
        <w:t xml:space="preserve">    </w:t>
      </w:r>
      <w:r w:rsidRPr="007E5BFD">
        <w:rPr>
          <w:lang w:eastAsia="zh-CN"/>
        </w:rPr>
        <w:t>）元，他们的零花钱就同样多了．</w:t>
      </w:r>
      <w:r w:rsidRPr="007E5BFD">
        <w:rPr>
          <w:lang w:eastAsia="zh-CN"/>
        </w:rPr>
        <w:t xml:space="preserve">            </w:t>
      </w:r>
    </w:p>
    <w:p w14:paraId="642AC505" w14:textId="77777777" w:rsidR="00AC6057" w:rsidRPr="007E5BFD" w:rsidRDefault="007E5BFD" w:rsidP="007E5BFD">
      <w:pPr>
        <w:spacing w:after="0" w:line="360" w:lineRule="auto"/>
        <w:ind w:left="150"/>
        <w:rPr>
          <w:lang w:eastAsia="zh-CN"/>
        </w:rPr>
      </w:pPr>
      <w:r w:rsidRPr="007E5BFD">
        <w:rPr>
          <w:lang w:eastAsia="zh-CN"/>
        </w:rPr>
        <w:t>A. 18                                             </w:t>
      </w:r>
      <w:r w:rsidR="00BE73E6">
        <w:rPr>
          <w:noProof/>
          <w:lang w:eastAsia="zh-CN"/>
        </w:rPr>
        <w:pict w14:anchorId="12729522">
          <v:shape id="图片 10" o:spid="_x0000_i1034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B. 9                                             </w:t>
      </w:r>
      <w:r w:rsidR="00BE73E6">
        <w:rPr>
          <w:noProof/>
          <w:lang w:eastAsia="zh-CN"/>
        </w:rPr>
        <w:pict w14:anchorId="50CFE389">
          <v:shape id="图片 11" o:spid="_x0000_i1035" type="#_x0000_t75" style="width:2.25pt;height:3pt;visibility:visible;mso-wrap-style:square">
            <v:imagedata r:id="rId10" o:title=""/>
          </v:shape>
        </w:pict>
      </w:r>
      <w:r w:rsidRPr="007E5BFD">
        <w:rPr>
          <w:lang w:eastAsia="zh-CN"/>
        </w:rPr>
        <w:t>C. 8</w:t>
      </w:r>
    </w:p>
    <w:p w14:paraId="57D53824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b/>
          <w:bCs/>
          <w:sz w:val="24"/>
          <w:szCs w:val="24"/>
          <w:lang w:eastAsia="zh-CN"/>
        </w:rPr>
        <w:t>二、判断题</w:t>
      </w:r>
      <w:r w:rsidRPr="007E5BFD">
        <w:rPr>
          <w:b/>
          <w:bCs/>
          <w:sz w:val="24"/>
          <w:szCs w:val="24"/>
          <w:lang w:eastAsia="zh-CN"/>
        </w:rPr>
        <w:t xml:space="preserve"> </w:t>
      </w:r>
    </w:p>
    <w:p w14:paraId="29D7A96D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5.</w:t>
      </w:r>
      <w:r w:rsidRPr="007E5BFD">
        <w:rPr>
          <w:lang w:eastAsia="zh-CN"/>
        </w:rPr>
        <w:t>判断对错：</w:t>
      </w:r>
      <w:r w:rsidRPr="007E5BFD">
        <w:rPr>
          <w:lang w:eastAsia="zh-CN"/>
        </w:rPr>
        <w:t xml:space="preserve">  </w:t>
      </w:r>
    </w:p>
    <w:p w14:paraId="518B8719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508+5586=5084</w:t>
      </w:r>
    </w:p>
    <w:p w14:paraId="70CAB560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6.</w:t>
      </w:r>
      <w:r w:rsidRPr="007E5BFD">
        <w:rPr>
          <w:lang w:eastAsia="zh-CN"/>
        </w:rPr>
        <w:t>三位数减三位数，差可能是一位数，也可能是两位数，还可能是三位数．（</w:t>
      </w:r>
      <w:r w:rsidRPr="007E5BFD">
        <w:rPr>
          <w:lang w:eastAsia="zh-CN"/>
        </w:rPr>
        <w:t xml:space="preserve">   </w:t>
      </w:r>
      <w:r w:rsidRPr="007E5BFD">
        <w:rPr>
          <w:lang w:eastAsia="zh-CN"/>
        </w:rPr>
        <w:t>）</w:t>
      </w:r>
      <w:r w:rsidRPr="007E5BFD">
        <w:rPr>
          <w:lang w:eastAsia="zh-CN"/>
        </w:rPr>
        <w:t xml:space="preserve">    </w:t>
      </w:r>
    </w:p>
    <w:p w14:paraId="2B9D2846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7.</w:t>
      </w:r>
      <w:proofErr w:type="gramStart"/>
      <w:r w:rsidRPr="007E5BFD">
        <w:rPr>
          <w:lang w:eastAsia="zh-CN"/>
        </w:rPr>
        <w:t>甲数是</w:t>
      </w:r>
      <w:proofErr w:type="gramEnd"/>
      <w:r w:rsidRPr="007E5BFD">
        <w:rPr>
          <w:lang w:eastAsia="zh-CN"/>
        </w:rPr>
        <w:t>159</w:t>
      </w:r>
      <w:r w:rsidRPr="007E5BFD">
        <w:rPr>
          <w:lang w:eastAsia="zh-CN"/>
        </w:rPr>
        <w:t>，比乙数大</w:t>
      </w:r>
      <w:r w:rsidRPr="007E5BFD">
        <w:rPr>
          <w:lang w:eastAsia="zh-CN"/>
        </w:rPr>
        <w:t>67</w:t>
      </w:r>
      <w:r w:rsidRPr="007E5BFD">
        <w:rPr>
          <w:lang w:eastAsia="zh-CN"/>
        </w:rPr>
        <w:t>，</w:t>
      </w:r>
      <w:proofErr w:type="gramStart"/>
      <w:r w:rsidRPr="007E5BFD">
        <w:rPr>
          <w:lang w:eastAsia="zh-CN"/>
        </w:rPr>
        <w:t>求乙数是</w:t>
      </w:r>
      <w:proofErr w:type="gramEnd"/>
      <w:r w:rsidRPr="007E5BFD">
        <w:rPr>
          <w:lang w:eastAsia="zh-CN"/>
        </w:rPr>
        <w:t>多少？列式是</w:t>
      </w:r>
      <w:r w:rsidRPr="007E5BFD">
        <w:rPr>
          <w:lang w:eastAsia="zh-CN"/>
        </w:rPr>
        <w:t>159+67</w:t>
      </w:r>
      <w:r w:rsidRPr="007E5BFD">
        <w:rPr>
          <w:lang w:eastAsia="zh-CN"/>
        </w:rPr>
        <w:t>。（</w:t>
      </w:r>
      <w:r w:rsidRPr="007E5BFD">
        <w:rPr>
          <w:lang w:eastAsia="zh-CN"/>
        </w:rPr>
        <w:t xml:space="preserve">   </w:t>
      </w:r>
      <w:r w:rsidRPr="007E5BFD">
        <w:rPr>
          <w:lang w:eastAsia="zh-CN"/>
        </w:rPr>
        <w:t>）</w:t>
      </w:r>
      <w:r w:rsidRPr="007E5BFD">
        <w:rPr>
          <w:lang w:eastAsia="zh-CN"/>
        </w:rPr>
        <w:t xml:space="preserve">    </w:t>
      </w:r>
    </w:p>
    <w:p w14:paraId="471EDDC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 xml:space="preserve">8.63+245=875    </w:t>
      </w:r>
    </w:p>
    <w:p w14:paraId="062EAE54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b/>
          <w:bCs/>
          <w:sz w:val="24"/>
          <w:szCs w:val="24"/>
          <w:lang w:eastAsia="zh-CN"/>
        </w:rPr>
        <w:t>三、填空题</w:t>
      </w:r>
      <w:r w:rsidRPr="007E5BFD">
        <w:rPr>
          <w:b/>
          <w:bCs/>
          <w:sz w:val="24"/>
          <w:szCs w:val="24"/>
          <w:lang w:eastAsia="zh-CN"/>
        </w:rPr>
        <w:t xml:space="preserve"> </w:t>
      </w:r>
    </w:p>
    <w:p w14:paraId="47E2853C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9.</w:t>
      </w:r>
      <w:r w:rsidRPr="007E5BFD">
        <w:rPr>
          <w:lang w:eastAsia="zh-CN"/>
        </w:rPr>
        <w:t>小龙与小亚商量</w:t>
      </w:r>
      <w:proofErr w:type="gramStart"/>
      <w:r w:rsidRPr="007E5BFD">
        <w:rPr>
          <w:lang w:eastAsia="zh-CN"/>
        </w:rPr>
        <w:t>在数线</w:t>
      </w:r>
      <w:proofErr w:type="gramEnd"/>
      <w:r w:rsidRPr="007E5BFD">
        <w:rPr>
          <w:lang w:eastAsia="zh-CN"/>
        </w:rPr>
        <w:t>上计算</w:t>
      </w:r>
    </w:p>
    <w:p w14:paraId="581E3BE4" w14:textId="77777777" w:rsidR="00AC6057" w:rsidRPr="007E5BFD" w:rsidRDefault="00BE73E6" w:rsidP="007E5BFD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5258E2B9">
          <v:shape id="图片 12" o:spid="_x0000_i1036" type="#_x0000_t75" style="width:129pt;height:77.25pt;visibility:visible;mso-wrap-style:square">
            <v:imagedata r:id="rId11" o:title=""/>
          </v:shape>
        </w:pict>
      </w:r>
      <w:r w:rsidR="007E5BFD" w:rsidRPr="007E5BFD">
        <w:rPr>
          <w:lang w:eastAsia="zh-CN"/>
        </w:rPr>
        <w:t>________</w:t>
      </w:r>
    </w:p>
    <w:p w14:paraId="1AEC85A7" w14:textId="77777777" w:rsidR="00AC6057" w:rsidRPr="007E5BFD" w:rsidRDefault="00BE73E6" w:rsidP="007E5BFD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36FEB8E3">
          <v:shape id="图片 13" o:spid="_x0000_i1037" type="#_x0000_t75" style="width:134.25pt;height:80.25pt;visibility:visible;mso-wrap-style:square">
            <v:imagedata r:id="rId12" o:title=""/>
          </v:shape>
        </w:pict>
      </w:r>
      <w:r w:rsidR="007E5BFD" w:rsidRPr="007E5BFD">
        <w:rPr>
          <w:lang w:eastAsia="zh-CN"/>
        </w:rPr>
        <w:t>________ </w:t>
      </w:r>
    </w:p>
    <w:p w14:paraId="7ED019C0" w14:textId="77777777" w:rsidR="00AC6057" w:rsidRPr="007E5BFD" w:rsidRDefault="00BE73E6" w:rsidP="007E5BFD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lastRenderedPageBreak/>
        <w:pict w14:anchorId="6507A299">
          <v:shape id="图片 14" o:spid="_x0000_i1038" type="#_x0000_t75" style="width:132pt;height:76.5pt;visibility:visible;mso-wrap-style:square">
            <v:imagedata r:id="rId13" o:title=""/>
          </v:shape>
        </w:pict>
      </w:r>
      <w:r w:rsidR="007E5BFD" w:rsidRPr="007E5BFD">
        <w:rPr>
          <w:lang w:eastAsia="zh-CN"/>
        </w:rPr>
        <w:t>________ </w:t>
      </w:r>
    </w:p>
    <w:p w14:paraId="1078E2E6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10.</w:t>
      </w:r>
      <w:r w:rsidRPr="007E5BFD">
        <w:rPr>
          <w:lang w:eastAsia="zh-CN"/>
        </w:rPr>
        <w:t>计算</w:t>
      </w:r>
      <w:r w:rsidRPr="007E5BFD">
        <w:rPr>
          <w:lang w:eastAsia="zh-CN"/>
        </w:rPr>
        <w:br/>
        <w:t>415</w:t>
      </w:r>
      <w:r w:rsidRPr="007E5BFD">
        <w:rPr>
          <w:lang w:eastAsia="zh-CN"/>
        </w:rPr>
        <w:t>＋</w:t>
      </w:r>
      <w:r w:rsidRPr="007E5BFD">
        <w:rPr>
          <w:lang w:eastAsia="zh-CN"/>
        </w:rPr>
        <w:t xml:space="preserve">266=________    </w:t>
      </w:r>
    </w:p>
    <w:p w14:paraId="08A546AF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11.</w:t>
      </w:r>
      <w:r w:rsidRPr="007E5BFD">
        <w:rPr>
          <w:lang w:eastAsia="zh-CN"/>
        </w:rPr>
        <w:t>打开保险箱。</w:t>
      </w:r>
    </w:p>
    <w:p w14:paraId="479552BC" w14:textId="77777777" w:rsidR="00AC6057" w:rsidRPr="007E5BFD" w:rsidRDefault="00BE73E6" w:rsidP="007E5BFD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 w14:anchorId="70F5A205">
          <v:shape id="图片 15" o:spid="_x0000_i1039" type="#_x0000_t75" style="width:315.75pt;height:147pt;visibility:visible;mso-wrap-style:square">
            <v:imagedata r:id="rId14" o:title=""/>
          </v:shape>
        </w:pict>
      </w:r>
      <w:r w:rsidR="007E5BFD" w:rsidRPr="007E5BFD">
        <w:rPr>
          <w:lang w:eastAsia="zh-CN"/>
        </w:rPr>
        <w:t>熊先把两个整十数相加，然后将这个和的横加数算出来，它就是开锁的密码。</w:t>
      </w:r>
    </w:p>
    <w:p w14:paraId="4693C1C0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先将两数相加，再看一看它们的</w:t>
      </w:r>
      <w:proofErr w:type="gramStart"/>
      <w:r w:rsidRPr="007E5BFD">
        <w:rPr>
          <w:lang w:eastAsia="zh-CN"/>
        </w:rPr>
        <w:t>横加数</w:t>
      </w:r>
      <w:proofErr w:type="gramEnd"/>
      <w:r w:rsidRPr="007E5BFD">
        <w:rPr>
          <w:lang w:eastAsia="zh-CN"/>
        </w:rPr>
        <w:t>是否相同（</w:t>
      </w:r>
      <w:r w:rsidRPr="007E5BFD">
        <w:rPr>
          <w:lang w:eastAsia="zh-CN"/>
        </w:rPr>
        <w:t>A.</w:t>
      </w:r>
      <w:r w:rsidRPr="007E5BFD">
        <w:rPr>
          <w:lang w:eastAsia="zh-CN"/>
        </w:rPr>
        <w:t>相同</w:t>
      </w:r>
      <w:r w:rsidRPr="007E5BFD">
        <w:rPr>
          <w:lang w:eastAsia="zh-CN"/>
        </w:rPr>
        <w:t xml:space="preserve"> B.</w:t>
      </w:r>
      <w:r w:rsidRPr="007E5BFD">
        <w:rPr>
          <w:lang w:eastAsia="zh-CN"/>
        </w:rPr>
        <w:t>不相同）</w:t>
      </w:r>
    </w:p>
    <w:p w14:paraId="2D7CB938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1</w:t>
      </w:r>
      <w:r w:rsidRPr="007E5BFD">
        <w:rPr>
          <w:lang w:eastAsia="zh-CN"/>
        </w:rPr>
        <w:t>）</w:t>
      </w:r>
      <w:r w:rsidR="00BE73E6">
        <w:rPr>
          <w:noProof/>
          <w:lang w:eastAsia="zh-CN"/>
        </w:rPr>
        <w:pict w14:anchorId="1A557CE0">
          <v:shape id="图片 16" o:spid="_x0000_i1040" type="#_x0000_t75" style="width:135pt;height:105.75pt;visibility:visible;mso-wrap-style:square">
            <v:imagedata r:id="rId15" o:title=""/>
          </v:shape>
        </w:pict>
      </w:r>
      <w:r w:rsidRPr="007E5BFD">
        <w:rPr>
          <w:lang w:eastAsia="zh-CN"/>
        </w:rPr>
        <w:t xml:space="preserve">________    </w:t>
      </w:r>
    </w:p>
    <w:p w14:paraId="24DA6459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2</w:t>
      </w:r>
      <w:r w:rsidRPr="007E5BFD">
        <w:rPr>
          <w:lang w:eastAsia="zh-CN"/>
        </w:rPr>
        <w:t>）</w:t>
      </w:r>
      <w:r w:rsidR="00BE73E6">
        <w:rPr>
          <w:noProof/>
          <w:lang w:eastAsia="zh-CN"/>
        </w:rPr>
        <w:pict w14:anchorId="5CA455F2">
          <v:shape id="图片 17" o:spid="_x0000_i1041" type="#_x0000_t75" style="width:125.25pt;height:105.75pt;visibility:visible;mso-wrap-style:square">
            <v:imagedata r:id="rId16" o:title=""/>
          </v:shape>
        </w:pict>
      </w:r>
      <w:r w:rsidRPr="007E5BFD">
        <w:rPr>
          <w:lang w:eastAsia="zh-CN"/>
        </w:rPr>
        <w:t xml:space="preserve">________    </w:t>
      </w:r>
    </w:p>
    <w:p w14:paraId="69487D5A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12.2008</w:t>
      </w:r>
      <w:r w:rsidRPr="007E5BFD">
        <w:rPr>
          <w:lang w:eastAsia="zh-CN"/>
        </w:rPr>
        <w:t>北京奥运现在开幕。奥运</w:t>
      </w:r>
      <w:r w:rsidRPr="007E5BFD">
        <w:rPr>
          <w:lang w:eastAsia="zh-CN"/>
        </w:rPr>
        <w:t>A</w:t>
      </w:r>
      <w:r w:rsidRPr="007E5BFD">
        <w:rPr>
          <w:lang w:eastAsia="zh-CN"/>
        </w:rPr>
        <w:t>村，是</w:t>
      </w:r>
      <w:r w:rsidRPr="007E5BFD">
        <w:rPr>
          <w:lang w:eastAsia="zh-CN"/>
        </w:rPr>
        <w:t>388</w:t>
      </w:r>
      <w:r w:rsidRPr="007E5BFD">
        <w:rPr>
          <w:lang w:eastAsia="zh-CN"/>
        </w:rPr>
        <w:t>幢房屋组成，</w:t>
      </w:r>
      <w:r w:rsidRPr="007E5BFD">
        <w:rPr>
          <w:lang w:eastAsia="zh-CN"/>
        </w:rPr>
        <w:t>348</w:t>
      </w:r>
      <w:r w:rsidRPr="007E5BFD">
        <w:rPr>
          <w:lang w:eastAsia="zh-CN"/>
        </w:rPr>
        <w:t>幢已出租，还有</w:t>
      </w:r>
      <w:r w:rsidRPr="007E5BFD">
        <w:rPr>
          <w:lang w:eastAsia="zh-CN"/>
        </w:rPr>
        <w:t>________</w:t>
      </w:r>
      <w:r w:rsidRPr="007E5BFD">
        <w:rPr>
          <w:lang w:eastAsia="zh-CN"/>
        </w:rPr>
        <w:t>幢房屋没有出租。</w:t>
      </w:r>
      <w:r w:rsidRPr="007E5BFD">
        <w:rPr>
          <w:lang w:eastAsia="zh-CN"/>
        </w:rPr>
        <w:t xml:space="preserve">    </w:t>
      </w:r>
    </w:p>
    <w:p w14:paraId="1CFDC96D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lastRenderedPageBreak/>
        <w:t>13.</w:t>
      </w:r>
      <w:r w:rsidRPr="007E5BFD">
        <w:rPr>
          <w:lang w:eastAsia="zh-CN"/>
        </w:rPr>
        <w:t>看图回答</w:t>
      </w:r>
      <w:r w:rsidRPr="007E5BFD">
        <w:rPr>
          <w:lang w:eastAsia="zh-CN"/>
        </w:rPr>
        <w:br/>
      </w:r>
      <w:r w:rsidR="00FE1A3B">
        <w:rPr>
          <w:noProof/>
          <w:lang w:eastAsia="zh-CN"/>
        </w:rPr>
        <w:pict w14:anchorId="27820413">
          <v:shape id="图片 18" o:spid="_x0000_i1042" type="#_x0000_t75" style="width:369.75pt;height:101.25pt;visibility:visible;mso-wrap-style:square">
            <v:imagedata r:id="rId17" o:title=""/>
          </v:shape>
        </w:pict>
      </w:r>
      <w:r w:rsidRPr="007E5BFD">
        <w:rPr>
          <w:lang w:eastAsia="zh-CN"/>
        </w:rPr>
        <w:br/>
        <w:t xml:space="preserve">________    ________      ________    ________    </w:t>
      </w:r>
    </w:p>
    <w:p w14:paraId="4F252B5F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b/>
          <w:bCs/>
          <w:sz w:val="24"/>
          <w:szCs w:val="24"/>
          <w:lang w:eastAsia="zh-CN"/>
        </w:rPr>
        <w:t>四、解答题</w:t>
      </w:r>
      <w:r w:rsidRPr="007E5BFD">
        <w:rPr>
          <w:b/>
          <w:bCs/>
          <w:sz w:val="24"/>
          <w:szCs w:val="24"/>
          <w:lang w:eastAsia="zh-CN"/>
        </w:rPr>
        <w:t xml:space="preserve"> </w:t>
      </w:r>
    </w:p>
    <w:p w14:paraId="5FFDAE02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14.</w:t>
      </w:r>
      <w:r w:rsidRPr="007E5BFD">
        <w:rPr>
          <w:lang w:eastAsia="zh-CN"/>
        </w:rPr>
        <w:t>希望小学二年级同学积极参加回收易拉罐的活动，见下表．</w:t>
      </w:r>
      <w:r w:rsidRPr="007E5BFD">
        <w:rPr>
          <w:lang w:eastAsia="zh-CN"/>
        </w:rPr>
        <w:t xml:space="preserve">  </w:t>
      </w:r>
      <w:r w:rsidRPr="007E5BFD">
        <w:rPr>
          <w:lang w:eastAsia="zh-CN"/>
        </w:rPr>
        <w:br/>
      </w:r>
      <w:r w:rsidR="00BE73E6">
        <w:rPr>
          <w:noProof/>
          <w:lang w:eastAsia="zh-CN"/>
        </w:rPr>
        <w:pict w14:anchorId="41E31A9A">
          <v:shape id="图片 19" o:spid="_x0000_i1043" type="#_x0000_t75" style="width:342.75pt;height:79.5pt;visibility:visible;mso-wrap-style:square">
            <v:imagedata r:id="rId18" o:title=""/>
          </v:shape>
        </w:pict>
      </w:r>
      <w:r w:rsidRPr="007E5BFD">
        <w:rPr>
          <w:lang w:eastAsia="zh-CN"/>
        </w:rPr>
        <w:br/>
      </w:r>
      <w:r w:rsidRPr="007E5BFD">
        <w:rPr>
          <w:lang w:eastAsia="zh-CN"/>
        </w:rPr>
        <w:t>二</w:t>
      </w:r>
      <w:r w:rsidRPr="007E5BFD">
        <w:rPr>
          <w:lang w:eastAsia="zh-CN"/>
        </w:rPr>
        <w:t>(2)</w:t>
      </w:r>
      <w:r w:rsidRPr="007E5BFD">
        <w:rPr>
          <w:lang w:eastAsia="zh-CN"/>
        </w:rPr>
        <w:t>、二</w:t>
      </w:r>
      <w:r w:rsidRPr="007E5BFD">
        <w:rPr>
          <w:lang w:eastAsia="zh-CN"/>
        </w:rPr>
        <w:t>(3)</w:t>
      </w:r>
      <w:r w:rsidRPr="007E5BFD">
        <w:rPr>
          <w:lang w:eastAsia="zh-CN"/>
        </w:rPr>
        <w:t>班共回收几个？</w:t>
      </w:r>
      <w:r w:rsidRPr="007E5BFD">
        <w:rPr>
          <w:lang w:eastAsia="zh-CN"/>
        </w:rPr>
        <w:t xml:space="preserve">    </w:t>
      </w:r>
    </w:p>
    <w:p w14:paraId="22095C0B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15.</w:t>
      </w:r>
      <w:r w:rsidRPr="007E5BFD">
        <w:rPr>
          <w:lang w:eastAsia="zh-CN"/>
        </w:rPr>
        <w:t>比</w:t>
      </w:r>
      <w:r w:rsidRPr="007E5BFD">
        <w:rPr>
          <w:lang w:eastAsia="zh-CN"/>
        </w:rPr>
        <w:t>342</w:t>
      </w:r>
      <w:r w:rsidRPr="007E5BFD">
        <w:rPr>
          <w:lang w:eastAsia="zh-CN"/>
        </w:rPr>
        <w:t>少</w:t>
      </w:r>
      <w:r w:rsidRPr="007E5BFD">
        <w:rPr>
          <w:lang w:eastAsia="zh-CN"/>
        </w:rPr>
        <w:t>80</w:t>
      </w:r>
      <w:r w:rsidRPr="007E5BFD">
        <w:rPr>
          <w:lang w:eastAsia="zh-CN"/>
        </w:rPr>
        <w:t>的数是多少？</w:t>
      </w:r>
      <w:r w:rsidRPr="007E5BFD">
        <w:rPr>
          <w:lang w:eastAsia="zh-CN"/>
        </w:rPr>
        <w:t xml:space="preserve">    </w:t>
      </w:r>
    </w:p>
    <w:p w14:paraId="5C1CD940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b/>
          <w:bCs/>
          <w:sz w:val="24"/>
          <w:szCs w:val="24"/>
          <w:lang w:eastAsia="zh-CN"/>
        </w:rPr>
        <w:t>五、综合题</w:t>
      </w:r>
      <w:r w:rsidRPr="007E5BFD">
        <w:rPr>
          <w:b/>
          <w:bCs/>
          <w:sz w:val="24"/>
          <w:szCs w:val="24"/>
          <w:lang w:eastAsia="zh-CN"/>
        </w:rPr>
        <w:t xml:space="preserve"> </w:t>
      </w:r>
    </w:p>
    <w:p w14:paraId="59C7627C" w14:textId="1778C0C9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16.</w:t>
      </w:r>
      <w:r w:rsidR="00FE1A3B">
        <w:rPr>
          <w:noProof/>
          <w:lang w:eastAsia="zh-CN"/>
        </w:rPr>
        <w:pict w14:anchorId="40806DA5">
          <v:shape id="图片 20" o:spid="_x0000_i1044" type="#_x0000_t75" style="width:313.5pt;height:192.75pt;visibility:visible;mso-wrap-style:square">
            <v:imagedata r:id="rId19" o:title=""/>
          </v:shape>
        </w:pict>
      </w:r>
    </w:p>
    <w:p w14:paraId="511A2103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1</w:t>
      </w:r>
      <w:r w:rsidRPr="007E5BFD">
        <w:rPr>
          <w:lang w:eastAsia="zh-CN"/>
        </w:rPr>
        <w:t>）小明从家到学校走</w:t>
      </w:r>
      <w:r w:rsidRPr="007E5BFD">
        <w:rPr>
          <w:lang w:eastAsia="zh-CN"/>
        </w:rPr>
        <w:t>①</w:t>
      </w:r>
      <w:r w:rsidRPr="007E5BFD">
        <w:rPr>
          <w:lang w:eastAsia="zh-CN"/>
        </w:rPr>
        <w:t>、</w:t>
      </w:r>
      <w:r w:rsidRPr="007E5BFD">
        <w:rPr>
          <w:lang w:eastAsia="zh-CN"/>
        </w:rPr>
        <w:t>②</w:t>
      </w:r>
      <w:r w:rsidRPr="007E5BFD">
        <w:rPr>
          <w:lang w:eastAsia="zh-CN"/>
        </w:rPr>
        <w:t>、</w:t>
      </w:r>
      <w:r w:rsidRPr="007E5BFD">
        <w:rPr>
          <w:lang w:eastAsia="zh-CN"/>
        </w:rPr>
        <w:t>③</w:t>
      </w:r>
      <w:r w:rsidRPr="007E5BFD">
        <w:rPr>
          <w:lang w:eastAsia="zh-CN"/>
        </w:rPr>
        <w:t>哪条路近？</w:t>
      </w:r>
      <w:r w:rsidRPr="007E5BFD">
        <w:rPr>
          <w:lang w:eastAsia="zh-CN"/>
        </w:rPr>
        <w:t xml:space="preserve">    </w:t>
      </w:r>
    </w:p>
    <w:p w14:paraId="7271547E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2</w:t>
      </w:r>
      <w:r w:rsidRPr="007E5BFD">
        <w:rPr>
          <w:lang w:eastAsia="zh-CN"/>
        </w:rPr>
        <w:t>）</w:t>
      </w:r>
      <w:proofErr w:type="gramStart"/>
      <w:r w:rsidRPr="007E5BFD">
        <w:rPr>
          <w:lang w:eastAsia="zh-CN"/>
        </w:rPr>
        <w:t>走最近</w:t>
      </w:r>
      <w:proofErr w:type="gramEnd"/>
      <w:r w:rsidRPr="007E5BFD">
        <w:rPr>
          <w:lang w:eastAsia="zh-CN"/>
        </w:rPr>
        <w:t>的路比走最远的路少走多少米？</w:t>
      </w:r>
      <w:r w:rsidRPr="007E5BFD">
        <w:rPr>
          <w:lang w:eastAsia="zh-CN"/>
        </w:rPr>
        <w:t xml:space="preserve">    </w:t>
      </w:r>
    </w:p>
    <w:p w14:paraId="00C34EE7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3</w:t>
      </w:r>
      <w:r w:rsidRPr="007E5BFD">
        <w:rPr>
          <w:lang w:eastAsia="zh-CN"/>
        </w:rPr>
        <w:t>）你还能提出什么问题？（不要求解答）</w:t>
      </w:r>
      <w:r w:rsidRPr="007E5BFD">
        <w:rPr>
          <w:lang w:eastAsia="zh-CN"/>
        </w:rPr>
        <w:t xml:space="preserve">    </w:t>
      </w:r>
    </w:p>
    <w:p w14:paraId="5FB6A166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b/>
          <w:bCs/>
          <w:sz w:val="24"/>
          <w:szCs w:val="24"/>
          <w:lang w:eastAsia="zh-CN"/>
        </w:rPr>
        <w:t>六、应用题</w:t>
      </w:r>
      <w:r w:rsidRPr="007E5BFD">
        <w:rPr>
          <w:b/>
          <w:bCs/>
          <w:sz w:val="24"/>
          <w:szCs w:val="24"/>
          <w:lang w:eastAsia="zh-CN"/>
        </w:rPr>
        <w:t xml:space="preserve"> </w:t>
      </w:r>
    </w:p>
    <w:p w14:paraId="7C5AA9B5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17.</w:t>
      </w:r>
      <w:r w:rsidRPr="007E5BFD">
        <w:rPr>
          <w:lang w:eastAsia="zh-CN"/>
        </w:rPr>
        <w:t>一、二年级看演出，一年级去</w:t>
      </w:r>
      <w:r w:rsidRPr="007E5BFD">
        <w:rPr>
          <w:lang w:eastAsia="zh-CN"/>
        </w:rPr>
        <w:t>117</w:t>
      </w:r>
      <w:r w:rsidRPr="007E5BFD">
        <w:rPr>
          <w:lang w:eastAsia="zh-CN"/>
        </w:rPr>
        <w:t>人，二年级去</w:t>
      </w:r>
      <w:r w:rsidRPr="007E5BFD">
        <w:rPr>
          <w:lang w:eastAsia="zh-CN"/>
        </w:rPr>
        <w:t>145</w:t>
      </w:r>
      <w:r w:rsidRPr="007E5BFD">
        <w:rPr>
          <w:lang w:eastAsia="zh-CN"/>
        </w:rPr>
        <w:t>人。全场</w:t>
      </w:r>
      <w:r w:rsidRPr="007E5BFD">
        <w:rPr>
          <w:lang w:eastAsia="zh-CN"/>
        </w:rPr>
        <w:t>250</w:t>
      </w:r>
      <w:r w:rsidRPr="007E5BFD">
        <w:rPr>
          <w:lang w:eastAsia="zh-CN"/>
        </w:rPr>
        <w:t>个座位够吗？</w:t>
      </w:r>
    </w:p>
    <w:p w14:paraId="15A324B8" w14:textId="34BD815D" w:rsidR="00AC6057" w:rsidRPr="007E5BFD" w:rsidRDefault="007E5BFD" w:rsidP="00FE1A3B">
      <w:pPr>
        <w:spacing w:line="360" w:lineRule="auto"/>
        <w:jc w:val="center"/>
        <w:rPr>
          <w:lang w:eastAsia="zh-CN"/>
        </w:rPr>
      </w:pPr>
      <w:r w:rsidRPr="007E5BFD">
        <w:rPr>
          <w:lang w:eastAsia="zh-CN"/>
        </w:rPr>
        <w:br w:type="page"/>
      </w:r>
      <w:r w:rsidRPr="007E5BFD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2EC456A6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lang w:eastAsia="zh-CN"/>
        </w:rPr>
        <w:t>一、单选题</w:t>
      </w:r>
    </w:p>
    <w:p w14:paraId="3D3CF3CC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A   </w:t>
      </w:r>
    </w:p>
    <w:p w14:paraId="6661BC9D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</w:t>
      </w:r>
      <w:r w:rsidR="00BE73E6">
        <w:rPr>
          <w:noProof/>
          <w:lang w:eastAsia="zh-CN"/>
        </w:rPr>
        <w:pict w14:anchorId="19FB3BC5">
          <v:shape id="图片 21" o:spid="_x0000_i1045" type="#_x0000_t75" style="width:76.5pt;height:62.25pt;visibility:visible;mso-wrap-style:square">
            <v:imagedata r:id="rId20" o:title=""/>
          </v:shape>
        </w:pict>
      </w:r>
    </w:p>
    <w:p w14:paraId="4E8DB544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2.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C   </w:t>
      </w:r>
    </w:p>
    <w:p w14:paraId="2D6FD090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【解析】【解答】解：</w:t>
      </w:r>
      <w:r w:rsidRPr="007E5BFD">
        <w:rPr>
          <w:lang w:eastAsia="zh-CN"/>
        </w:rPr>
        <w:t>350-270=80(</w:t>
      </w:r>
      <w:r w:rsidRPr="007E5BFD">
        <w:rPr>
          <w:lang w:eastAsia="zh-CN"/>
        </w:rPr>
        <w:t>页</w:t>
      </w:r>
      <w:r w:rsidRPr="007E5BFD">
        <w:rPr>
          <w:lang w:eastAsia="zh-CN"/>
        </w:rPr>
        <w:t>)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 xml:space="preserve">C </w:t>
      </w:r>
    </w:p>
    <w:p w14:paraId="35A0FC81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【分析】用总页数减去已经看的页数即可求出还剩下的页数，计算时注意退位情况。</w:t>
      </w:r>
    </w:p>
    <w:p w14:paraId="7C03B2AE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3.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C   </w:t>
      </w:r>
    </w:p>
    <w:p w14:paraId="34EACAE7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【解析】【解答】解：</w:t>
      </w:r>
      <w:r w:rsidRPr="007E5BFD">
        <w:rPr>
          <w:lang w:eastAsia="zh-CN"/>
        </w:rPr>
        <w:t>60×80-2880=1920</w:t>
      </w:r>
      <w:r w:rsidRPr="007E5BFD">
        <w:rPr>
          <w:lang w:eastAsia="zh-CN"/>
        </w:rPr>
        <w:t>（平方米）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C</w:t>
      </w:r>
      <w:r w:rsidRPr="007E5BFD">
        <w:rPr>
          <w:lang w:eastAsia="zh-CN"/>
        </w:rPr>
        <w:t>。</w:t>
      </w:r>
      <w:r w:rsidRPr="007E5BFD">
        <w:rPr>
          <w:lang w:eastAsia="zh-CN"/>
        </w:rPr>
        <w:t xml:space="preserve"> </w:t>
      </w:r>
    </w:p>
    <w:p w14:paraId="2E76C5FA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【分析】用平行四边形的面积减去种草的面积就是种花的面积。</w:t>
      </w:r>
    </w:p>
    <w:p w14:paraId="1D95DB4B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4.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B   </w:t>
      </w:r>
    </w:p>
    <w:p w14:paraId="190A8D10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【解析】【解答】解：</w:t>
      </w:r>
      <w:r w:rsidRPr="007E5BFD">
        <w:rPr>
          <w:lang w:eastAsia="zh-CN"/>
        </w:rPr>
        <w:t>128-110=18</w:t>
      </w:r>
      <w:r w:rsidRPr="007E5BFD">
        <w:rPr>
          <w:lang w:eastAsia="zh-CN"/>
        </w:rPr>
        <w:t>，</w:t>
      </w:r>
      <w:r w:rsidRPr="007E5BFD">
        <w:rPr>
          <w:lang w:eastAsia="zh-CN"/>
        </w:rPr>
        <w:t>18÷2=9</w:t>
      </w:r>
      <w:r w:rsidRPr="007E5BFD">
        <w:rPr>
          <w:lang w:eastAsia="zh-CN"/>
        </w:rPr>
        <w:t>，</w:t>
      </w:r>
      <w:proofErr w:type="gramStart"/>
      <w:r w:rsidRPr="007E5BFD">
        <w:rPr>
          <w:lang w:eastAsia="zh-CN"/>
        </w:rPr>
        <w:t>淘气给</w:t>
      </w:r>
      <w:proofErr w:type="gramEnd"/>
      <w:r w:rsidRPr="007E5BFD">
        <w:rPr>
          <w:lang w:eastAsia="zh-CN"/>
        </w:rPr>
        <w:t>笑笑</w:t>
      </w:r>
      <w:r w:rsidRPr="007E5BFD">
        <w:rPr>
          <w:lang w:eastAsia="zh-CN"/>
        </w:rPr>
        <w:t>9</w:t>
      </w:r>
      <w:r w:rsidRPr="007E5BFD">
        <w:rPr>
          <w:lang w:eastAsia="zh-CN"/>
        </w:rPr>
        <w:t>元，他们的零花钱就同样多了。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B</w:t>
      </w:r>
      <w:r w:rsidRPr="007E5BFD">
        <w:rPr>
          <w:lang w:eastAsia="zh-CN"/>
        </w:rPr>
        <w:t>。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【分析】想要两个人的两花钱一样多，</w:t>
      </w:r>
      <w:proofErr w:type="gramStart"/>
      <w:r w:rsidRPr="007E5BFD">
        <w:rPr>
          <w:lang w:eastAsia="zh-CN"/>
        </w:rPr>
        <w:t>淘气给</w:t>
      </w:r>
      <w:proofErr w:type="gramEnd"/>
      <w:r w:rsidRPr="007E5BFD">
        <w:rPr>
          <w:lang w:eastAsia="zh-CN"/>
        </w:rPr>
        <w:t>笑笑的钱数和笑笑加上的钱数要一样多，所以</w:t>
      </w:r>
      <w:proofErr w:type="gramStart"/>
      <w:r w:rsidRPr="007E5BFD">
        <w:rPr>
          <w:lang w:eastAsia="zh-CN"/>
        </w:rPr>
        <w:t>淘气给</w:t>
      </w:r>
      <w:proofErr w:type="gramEnd"/>
      <w:r w:rsidRPr="007E5BFD">
        <w:rPr>
          <w:lang w:eastAsia="zh-CN"/>
        </w:rPr>
        <w:t>笑笑的钱数</w:t>
      </w:r>
      <w:r w:rsidRPr="007E5BFD">
        <w:rPr>
          <w:lang w:eastAsia="zh-CN"/>
        </w:rPr>
        <w:t>=</w:t>
      </w:r>
      <w:r w:rsidRPr="007E5BFD">
        <w:rPr>
          <w:lang w:eastAsia="zh-CN"/>
        </w:rPr>
        <w:t>（淘气的零花钱数</w:t>
      </w:r>
      <w:r w:rsidRPr="007E5BFD">
        <w:rPr>
          <w:lang w:eastAsia="zh-CN"/>
        </w:rPr>
        <w:t>-</w:t>
      </w:r>
      <w:r w:rsidRPr="007E5BFD">
        <w:rPr>
          <w:lang w:eastAsia="zh-CN"/>
        </w:rPr>
        <w:t>笑笑的零花钱数）</w:t>
      </w:r>
      <w:r w:rsidRPr="007E5BFD">
        <w:rPr>
          <w:lang w:eastAsia="zh-CN"/>
        </w:rPr>
        <w:t>÷2</w:t>
      </w:r>
      <w:r w:rsidRPr="007E5BFD">
        <w:rPr>
          <w:lang w:eastAsia="zh-CN"/>
        </w:rPr>
        <w:t>。</w:t>
      </w:r>
    </w:p>
    <w:p w14:paraId="44D256DC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lang w:eastAsia="zh-CN"/>
        </w:rPr>
        <w:t>二、判断题</w:t>
      </w:r>
    </w:p>
    <w:p w14:paraId="545B0AAA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5.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t>错误</w:t>
      </w:r>
      <w:r w:rsidRPr="007E5BFD">
        <w:rPr>
          <w:lang w:eastAsia="zh-CN"/>
        </w:rPr>
        <w:t xml:space="preserve">   </w:t>
      </w:r>
    </w:p>
    <w:p w14:paraId="43B5064E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【解析】哪一位上的数相加满十，要向前一位进</w:t>
      </w:r>
      <w:r w:rsidRPr="007E5BFD">
        <w:rPr>
          <w:lang w:eastAsia="zh-CN"/>
        </w:rPr>
        <w:t>1</w:t>
      </w:r>
      <w:r w:rsidRPr="007E5BFD">
        <w:rPr>
          <w:lang w:eastAsia="zh-CN"/>
        </w:rPr>
        <w:t>。</w:t>
      </w:r>
      <w:r w:rsidRPr="007E5BFD">
        <w:rPr>
          <w:lang w:eastAsia="zh-CN"/>
        </w:rPr>
        <w:t xml:space="preserve"> </w:t>
      </w:r>
    </w:p>
    <w:p w14:paraId="12BFC36B" w14:textId="77777777" w:rsidR="00AC6057" w:rsidRPr="007E5BFD" w:rsidRDefault="00BE73E6" w:rsidP="007E5BFD">
      <w:pPr>
        <w:spacing w:after="0" w:line="360" w:lineRule="auto"/>
      </w:pPr>
      <w:r>
        <w:rPr>
          <w:noProof/>
          <w:lang w:eastAsia="zh-CN"/>
        </w:rPr>
        <w:pict w14:anchorId="5630AC76">
          <v:shape id="图片 22" o:spid="_x0000_i1046" type="#_x0000_t75" style="width:82.5pt;height:70.5pt;visibility:visible;mso-wrap-style:square">
            <v:imagedata r:id="rId21" o:title=""/>
          </v:shape>
        </w:pict>
      </w:r>
    </w:p>
    <w:p w14:paraId="61B8949E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6.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t>正确</w:t>
      </w:r>
      <w:r w:rsidRPr="007E5BFD">
        <w:rPr>
          <w:lang w:eastAsia="zh-CN"/>
        </w:rPr>
        <w:t xml:space="preserve">   </w:t>
      </w:r>
    </w:p>
    <w:p w14:paraId="012A6CCF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</w:t>
      </w:r>
      <w:r w:rsidRPr="007E5BFD">
        <w:rPr>
          <w:lang w:eastAsia="zh-CN"/>
        </w:rPr>
        <w:t>999-998=1</w:t>
      </w:r>
      <w:r w:rsidRPr="007E5BFD">
        <w:rPr>
          <w:lang w:eastAsia="zh-CN"/>
        </w:rPr>
        <w:t>，</w:t>
      </w:r>
      <w:r w:rsidRPr="007E5BFD">
        <w:rPr>
          <w:lang w:eastAsia="zh-CN"/>
        </w:rPr>
        <w:t>999-980=19</w:t>
      </w:r>
      <w:r w:rsidRPr="007E5BFD">
        <w:rPr>
          <w:lang w:eastAsia="zh-CN"/>
        </w:rPr>
        <w:t>，</w:t>
      </w:r>
      <w:r w:rsidRPr="007E5BFD">
        <w:rPr>
          <w:lang w:eastAsia="zh-CN"/>
        </w:rPr>
        <w:t>999-222=777</w:t>
      </w:r>
      <w:r w:rsidRPr="007E5BFD">
        <w:rPr>
          <w:lang w:eastAsia="zh-CN"/>
        </w:rPr>
        <w:t>，原题说法正确。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故答案为：正确。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【分析】根据题意可知，利用赋值法，求出三位数减三位数的差，据此判断。</w:t>
      </w:r>
    </w:p>
    <w:p w14:paraId="539CFAE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7.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t>错误</w:t>
      </w:r>
      <w:r w:rsidRPr="007E5BFD">
        <w:rPr>
          <w:lang w:eastAsia="zh-CN"/>
        </w:rPr>
        <w:t xml:space="preserve">   </w:t>
      </w:r>
    </w:p>
    <w:p w14:paraId="4851F7C9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lastRenderedPageBreak/>
        <w:t>【解析】【解答】</w:t>
      </w:r>
      <w:r w:rsidRPr="007E5BFD">
        <w:rPr>
          <w:lang w:eastAsia="zh-CN"/>
        </w:rPr>
        <w:t xml:space="preserve"> </w:t>
      </w:r>
      <w:proofErr w:type="gramStart"/>
      <w:r w:rsidRPr="007E5BFD">
        <w:rPr>
          <w:lang w:eastAsia="zh-CN"/>
        </w:rPr>
        <w:t>甲数是</w:t>
      </w:r>
      <w:proofErr w:type="gramEnd"/>
      <w:r w:rsidRPr="007E5BFD">
        <w:rPr>
          <w:lang w:eastAsia="zh-CN"/>
        </w:rPr>
        <w:t>159</w:t>
      </w:r>
      <w:r w:rsidRPr="007E5BFD">
        <w:rPr>
          <w:lang w:eastAsia="zh-CN"/>
        </w:rPr>
        <w:t>，比乙数大</w:t>
      </w:r>
      <w:r w:rsidRPr="007E5BFD">
        <w:rPr>
          <w:lang w:eastAsia="zh-CN"/>
        </w:rPr>
        <w:t>67</w:t>
      </w:r>
      <w:r w:rsidRPr="007E5BFD">
        <w:rPr>
          <w:lang w:eastAsia="zh-CN"/>
        </w:rPr>
        <w:t>，</w:t>
      </w:r>
      <w:proofErr w:type="gramStart"/>
      <w:r w:rsidRPr="007E5BFD">
        <w:rPr>
          <w:lang w:eastAsia="zh-CN"/>
        </w:rPr>
        <w:t>求乙数是</w:t>
      </w:r>
      <w:proofErr w:type="gramEnd"/>
      <w:r w:rsidRPr="007E5BFD">
        <w:rPr>
          <w:lang w:eastAsia="zh-CN"/>
        </w:rPr>
        <w:t>多少？列式是：</w:t>
      </w:r>
      <w:r w:rsidRPr="007E5BFD">
        <w:rPr>
          <w:lang w:eastAsia="zh-CN"/>
        </w:rPr>
        <w:t>159-67</w:t>
      </w:r>
      <w:r w:rsidRPr="007E5BFD">
        <w:rPr>
          <w:lang w:eastAsia="zh-CN"/>
        </w:rPr>
        <w:t>，原题说法错误</w:t>
      </w:r>
      <w:r w:rsidRPr="007E5BFD">
        <w:rPr>
          <w:lang w:eastAsia="zh-CN"/>
        </w:rPr>
        <w:t>.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故答案为：错误</w:t>
      </w:r>
      <w:r w:rsidRPr="007E5BFD">
        <w:rPr>
          <w:lang w:eastAsia="zh-CN"/>
        </w:rPr>
        <w:t>.</w:t>
      </w:r>
      <w:r w:rsidRPr="007E5BFD">
        <w:rPr>
          <w:lang w:eastAsia="zh-CN"/>
        </w:rPr>
        <w:br/>
        <w:t xml:space="preserve"> </w:t>
      </w:r>
      <w:r w:rsidRPr="007E5BFD">
        <w:rPr>
          <w:lang w:eastAsia="zh-CN"/>
        </w:rPr>
        <w:t>【分析】根据条件</w:t>
      </w:r>
      <w:r w:rsidRPr="007E5BFD">
        <w:rPr>
          <w:lang w:eastAsia="zh-CN"/>
        </w:rPr>
        <w:t>“</w:t>
      </w:r>
      <w:r w:rsidRPr="007E5BFD">
        <w:rPr>
          <w:lang w:eastAsia="zh-CN"/>
        </w:rPr>
        <w:t>甲数是</w:t>
      </w:r>
      <w:r w:rsidRPr="007E5BFD">
        <w:rPr>
          <w:lang w:eastAsia="zh-CN"/>
        </w:rPr>
        <w:t>159</w:t>
      </w:r>
      <w:r w:rsidRPr="007E5BFD">
        <w:rPr>
          <w:lang w:eastAsia="zh-CN"/>
        </w:rPr>
        <w:t>，比乙数大</w:t>
      </w:r>
      <w:r w:rsidRPr="007E5BFD">
        <w:rPr>
          <w:lang w:eastAsia="zh-CN"/>
        </w:rPr>
        <w:t>67”</w:t>
      </w:r>
      <w:r w:rsidRPr="007E5BFD">
        <w:rPr>
          <w:lang w:eastAsia="zh-CN"/>
        </w:rPr>
        <w:t>，要求乙数，用减法计算，据此列式解答</w:t>
      </w:r>
      <w:r w:rsidRPr="007E5BFD">
        <w:rPr>
          <w:lang w:eastAsia="zh-CN"/>
        </w:rPr>
        <w:t>.</w:t>
      </w:r>
    </w:p>
    <w:p w14:paraId="0B9BC219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8.</w:t>
      </w:r>
      <w:r w:rsidRPr="007E5BFD">
        <w:rPr>
          <w:lang w:eastAsia="zh-CN"/>
        </w:rPr>
        <w:t>【答案】错误</w:t>
      </w:r>
      <w:r w:rsidRPr="007E5BFD">
        <w:rPr>
          <w:lang w:eastAsia="zh-CN"/>
        </w:rPr>
        <w:t xml:space="preserve">  </w:t>
      </w:r>
    </w:p>
    <w:p w14:paraId="7171F80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【解析】【解答】解：</w:t>
      </w:r>
      <w:r w:rsidRPr="007E5BFD">
        <w:rPr>
          <w:lang w:eastAsia="zh-CN"/>
        </w:rPr>
        <w:t>63+245=308</w:t>
      </w:r>
      <w:r w:rsidRPr="007E5BFD">
        <w:rPr>
          <w:lang w:eastAsia="zh-CN"/>
        </w:rPr>
        <w:t>，原</w:t>
      </w:r>
      <w:proofErr w:type="gramStart"/>
      <w:r w:rsidRPr="007E5BFD">
        <w:rPr>
          <w:lang w:eastAsia="zh-CN"/>
        </w:rPr>
        <w:t>题计算</w:t>
      </w:r>
      <w:proofErr w:type="gramEnd"/>
      <w:r w:rsidRPr="007E5BFD">
        <w:rPr>
          <w:lang w:eastAsia="zh-CN"/>
        </w:rPr>
        <w:t>错误。</w:t>
      </w:r>
      <w:r w:rsidRPr="007E5BFD">
        <w:rPr>
          <w:lang w:eastAsia="zh-CN"/>
        </w:rPr>
        <w:br/>
      </w:r>
      <w:r w:rsidR="00BE73E6">
        <w:rPr>
          <w:noProof/>
          <w:lang w:eastAsia="zh-CN"/>
        </w:rPr>
        <w:pict w14:anchorId="2455180A">
          <v:shape id="图片 23" o:spid="_x0000_i1047" type="#_x0000_t75" style="width:39pt;height:51.75pt;visibility:visible;mso-wrap-style:square">
            <v:imagedata r:id="rId22" o:title=""/>
          </v:shape>
        </w:pict>
      </w:r>
      <w:r w:rsidRPr="007E5BFD">
        <w:rPr>
          <w:lang w:eastAsia="zh-CN"/>
        </w:rPr>
        <w:br/>
      </w:r>
      <w:r w:rsidRPr="007E5BFD">
        <w:rPr>
          <w:lang w:eastAsia="zh-CN"/>
        </w:rPr>
        <w:t>故答案为：错误【分析】计算加法时要把相同数位对齐，从个位加起，哪一位上的数相加满十要向前一位进</w:t>
      </w:r>
      <w:r w:rsidRPr="007E5BFD">
        <w:rPr>
          <w:lang w:eastAsia="zh-CN"/>
        </w:rPr>
        <w:t>1</w:t>
      </w:r>
      <w:r w:rsidRPr="007E5BFD">
        <w:rPr>
          <w:lang w:eastAsia="zh-CN"/>
        </w:rPr>
        <w:t>。</w:t>
      </w:r>
    </w:p>
    <w:p w14:paraId="3C44C7D6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lang w:eastAsia="zh-CN"/>
        </w:rPr>
        <w:t>三、填空题</w:t>
      </w:r>
    </w:p>
    <w:p w14:paraId="35B32580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9.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450 </w:t>
      </w:r>
      <w:r w:rsidRPr="007E5BFD">
        <w:rPr>
          <w:lang w:eastAsia="zh-CN"/>
        </w:rPr>
        <w:t>；</w:t>
      </w:r>
      <w:r w:rsidRPr="007E5BFD">
        <w:rPr>
          <w:lang w:eastAsia="zh-CN"/>
        </w:rPr>
        <w:t xml:space="preserve">850 </w:t>
      </w:r>
      <w:r w:rsidRPr="007E5BFD">
        <w:rPr>
          <w:lang w:eastAsia="zh-CN"/>
        </w:rPr>
        <w:t>；</w:t>
      </w:r>
      <w:r w:rsidRPr="007E5BFD">
        <w:rPr>
          <w:lang w:eastAsia="zh-CN"/>
        </w:rPr>
        <w:t>620</w:t>
      </w:r>
    </w:p>
    <w:p w14:paraId="34B2614A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t>【</w:t>
      </w:r>
      <w:proofErr w:type="spellStart"/>
      <w:r w:rsidRPr="007E5BFD">
        <w:t>解析</w:t>
      </w:r>
      <w:proofErr w:type="spellEnd"/>
      <w:r w:rsidRPr="007E5BFD">
        <w:t>】【</w:t>
      </w:r>
      <w:proofErr w:type="spellStart"/>
      <w:r w:rsidRPr="007E5BFD">
        <w:t>解答</w:t>
      </w:r>
      <w:proofErr w:type="spellEnd"/>
      <w:r w:rsidRPr="007E5BFD">
        <w:t>】</w:t>
      </w:r>
      <w:r w:rsidRPr="007E5BFD">
        <w:t>(1)370+80=450</w:t>
      </w:r>
      <w:r w:rsidRPr="007E5BFD">
        <w:t>；</w:t>
      </w:r>
      <w:r w:rsidRPr="007E5BFD">
        <w:br/>
        <w:t xml:space="preserve"> (2)790+60=850</w:t>
      </w:r>
      <w:r w:rsidRPr="007E5BFD">
        <w:t>；</w:t>
      </w:r>
      <w:r w:rsidRPr="007E5BFD">
        <w:br/>
        <w:t xml:space="preserve"> (3)550+70=620.</w:t>
      </w:r>
      <w:r w:rsidRPr="007E5BFD">
        <w:br/>
        <w:t xml:space="preserve"> </w:t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(1)450</w:t>
      </w:r>
      <w:r w:rsidRPr="007E5BFD">
        <w:rPr>
          <w:lang w:eastAsia="zh-CN"/>
        </w:rPr>
        <w:t>；</w:t>
      </w:r>
      <w:r w:rsidRPr="007E5BFD">
        <w:rPr>
          <w:lang w:eastAsia="zh-CN"/>
        </w:rPr>
        <w:t>(2)850</w:t>
      </w:r>
      <w:r w:rsidRPr="007E5BFD">
        <w:rPr>
          <w:lang w:eastAsia="zh-CN"/>
        </w:rPr>
        <w:t>；</w:t>
      </w:r>
      <w:r w:rsidRPr="007E5BFD">
        <w:rPr>
          <w:lang w:eastAsia="zh-CN"/>
        </w:rPr>
        <w:t>(3)620</w:t>
      </w:r>
    </w:p>
    <w:p w14:paraId="3A4B19CB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【分析】运用凑整的思想，先把第一个因数</w:t>
      </w:r>
      <w:proofErr w:type="gramStart"/>
      <w:r w:rsidRPr="007E5BFD">
        <w:rPr>
          <w:lang w:eastAsia="zh-CN"/>
        </w:rPr>
        <w:t>凑成整百数</w:t>
      </w:r>
      <w:proofErr w:type="gramEnd"/>
      <w:r w:rsidRPr="007E5BFD">
        <w:rPr>
          <w:lang w:eastAsia="zh-CN"/>
        </w:rPr>
        <w:t>，然后看少加了多少，再把少加的数加上即可</w:t>
      </w:r>
      <w:r w:rsidRPr="007E5BFD">
        <w:rPr>
          <w:lang w:eastAsia="zh-CN"/>
        </w:rPr>
        <w:t>.</w:t>
      </w:r>
    </w:p>
    <w:p w14:paraId="6E294647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10.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681  </w:t>
      </w:r>
    </w:p>
    <w:p w14:paraId="407A0136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</w:t>
      </w:r>
      <w:r w:rsidRPr="007E5BFD">
        <w:rPr>
          <w:lang w:eastAsia="zh-CN"/>
        </w:rPr>
        <w:t>415+266=681</w:t>
      </w:r>
      <w:r w:rsidRPr="007E5BFD">
        <w:rPr>
          <w:lang w:eastAsia="zh-CN"/>
        </w:rPr>
        <w:br/>
      </w:r>
      <w:r w:rsidR="00BE73E6">
        <w:rPr>
          <w:noProof/>
          <w:lang w:eastAsia="zh-CN"/>
        </w:rPr>
        <w:pict w14:anchorId="6F88040F">
          <v:shape id="图片 24" o:spid="_x0000_i1048" type="#_x0000_t75" style="width:33pt;height:55.5pt;visibility:visible;mso-wrap-style:square">
            <v:imagedata r:id="rId23" o:title=""/>
          </v:shape>
        </w:pict>
      </w:r>
      <w:r w:rsidRPr="007E5BFD">
        <w:rPr>
          <w:lang w:eastAsia="zh-CN"/>
        </w:rPr>
        <w:br/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681.</w:t>
      </w:r>
      <w:r w:rsidRPr="007E5BFD">
        <w:rPr>
          <w:lang w:eastAsia="zh-CN"/>
        </w:rPr>
        <w:br/>
      </w:r>
      <w:r w:rsidRPr="007E5BFD">
        <w:rPr>
          <w:lang w:eastAsia="zh-CN"/>
        </w:rPr>
        <w:t>【分析】根据整数加法计算法则：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t>相同数位对齐，从低位加起，哪一位上的数相加满十，就向前一位进</w:t>
      </w:r>
      <w:proofErr w:type="gramStart"/>
      <w:r w:rsidRPr="007E5BFD">
        <w:rPr>
          <w:lang w:eastAsia="zh-CN"/>
        </w:rPr>
        <w:t>一</w:t>
      </w:r>
      <w:proofErr w:type="gramEnd"/>
      <w:r w:rsidRPr="007E5BFD">
        <w:rPr>
          <w:lang w:eastAsia="zh-CN"/>
        </w:rPr>
        <w:t>，据此解答</w:t>
      </w:r>
      <w:r w:rsidRPr="007E5BFD">
        <w:rPr>
          <w:lang w:eastAsia="zh-CN"/>
        </w:rPr>
        <w:t>.</w:t>
      </w:r>
    </w:p>
    <w:p w14:paraId="238D525B" w14:textId="77777777" w:rsidR="00AC6057" w:rsidRPr="007E5BFD" w:rsidRDefault="007E5BFD" w:rsidP="007E5BFD">
      <w:pPr>
        <w:spacing w:after="0" w:line="360" w:lineRule="auto"/>
      </w:pPr>
      <w:r w:rsidRPr="007E5BFD">
        <w:t>11.</w:t>
      </w:r>
      <w:r w:rsidRPr="007E5BFD">
        <w:t>【答案】（</w:t>
      </w:r>
      <w:r w:rsidRPr="007E5BFD">
        <w:t>1</w:t>
      </w:r>
      <w:r w:rsidRPr="007E5BFD">
        <w:t>）</w:t>
      </w:r>
      <w:r w:rsidRPr="007E5BFD">
        <w:t>A</w:t>
      </w:r>
      <w:r w:rsidRPr="007E5BFD">
        <w:br/>
      </w:r>
      <w:r w:rsidRPr="007E5BFD">
        <w:t>（</w:t>
      </w:r>
      <w:r w:rsidRPr="007E5BFD">
        <w:t>2</w:t>
      </w:r>
      <w:r w:rsidRPr="007E5BFD">
        <w:t>）</w:t>
      </w:r>
      <w:r w:rsidRPr="007E5BFD">
        <w:t xml:space="preserve">A  </w:t>
      </w:r>
    </w:p>
    <w:p w14:paraId="7F9D2972" w14:textId="77777777" w:rsidR="00AC6057" w:rsidRPr="007E5BFD" w:rsidRDefault="007E5BFD" w:rsidP="007E5BFD">
      <w:pPr>
        <w:spacing w:after="0" w:line="360" w:lineRule="auto"/>
      </w:pPr>
      <w:r w:rsidRPr="007E5BFD">
        <w:t>【</w:t>
      </w:r>
      <w:proofErr w:type="spellStart"/>
      <w:r w:rsidRPr="007E5BFD">
        <w:t>解析</w:t>
      </w:r>
      <w:proofErr w:type="spellEnd"/>
      <w:r w:rsidRPr="007E5BFD">
        <w:t>】【</w:t>
      </w:r>
      <w:proofErr w:type="spellStart"/>
      <w:r w:rsidRPr="007E5BFD">
        <w:t>解答</w:t>
      </w:r>
      <w:proofErr w:type="spellEnd"/>
      <w:r w:rsidRPr="007E5BFD">
        <w:t>】</w:t>
      </w:r>
    </w:p>
    <w:p w14:paraId="4B4C0A0D" w14:textId="77777777" w:rsidR="00AC6057" w:rsidRPr="007E5BFD" w:rsidRDefault="00FE1A3B" w:rsidP="007E5BFD">
      <w:pPr>
        <w:spacing w:after="0" w:line="360" w:lineRule="auto"/>
      </w:pPr>
      <w:r>
        <w:rPr>
          <w:noProof/>
          <w:lang w:eastAsia="zh-CN"/>
        </w:rPr>
        <w:lastRenderedPageBreak/>
        <w:pict w14:anchorId="501097C7">
          <v:shape id="图片 25" o:spid="_x0000_i1049" type="#_x0000_t75" style="width:275.25pt;height:114.75pt;visibility:visible;mso-wrap-style:square">
            <v:imagedata r:id="rId24" o:title=""/>
          </v:shape>
        </w:pict>
      </w:r>
    </w:p>
    <w:p w14:paraId="3F2A7681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先把两个整十数相加，然后将这个和的横加数算出来</w:t>
      </w:r>
    </w:p>
    <w:p w14:paraId="5B110E46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( 1 )240+250=490</w:t>
      </w:r>
      <w:r w:rsidRPr="007E5BFD">
        <w:rPr>
          <w:lang w:eastAsia="zh-CN"/>
        </w:rPr>
        <w:t>，这个和的横加数：</w:t>
      </w:r>
      <w:r w:rsidRPr="007E5BFD">
        <w:rPr>
          <w:lang w:eastAsia="zh-CN"/>
        </w:rPr>
        <w:t>4+9+0=13</w:t>
      </w:r>
    </w:p>
    <w:p w14:paraId="385D8459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340+240=580</w:t>
      </w:r>
      <w:r w:rsidRPr="007E5BFD">
        <w:rPr>
          <w:lang w:eastAsia="zh-CN"/>
        </w:rPr>
        <w:t>，这个和的横加数：</w:t>
      </w:r>
      <w:r w:rsidRPr="007E5BFD">
        <w:rPr>
          <w:lang w:eastAsia="zh-CN"/>
        </w:rPr>
        <w:t>5+8+0=13</w:t>
      </w:r>
    </w:p>
    <w:p w14:paraId="76AB19E7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510+160=670</w:t>
      </w:r>
      <w:r w:rsidRPr="007E5BFD">
        <w:rPr>
          <w:lang w:eastAsia="zh-CN"/>
        </w:rPr>
        <w:t>，这个和的横加数：</w:t>
      </w:r>
      <w:r w:rsidRPr="007E5BFD">
        <w:rPr>
          <w:lang w:eastAsia="zh-CN"/>
        </w:rPr>
        <w:t>6+7+0=13</w:t>
      </w:r>
      <w:r w:rsidRPr="007E5BFD">
        <w:rPr>
          <w:lang w:eastAsia="zh-CN"/>
        </w:rPr>
        <w:br/>
      </w:r>
      <w:r w:rsidRPr="007E5BFD">
        <w:rPr>
          <w:lang w:eastAsia="zh-CN"/>
        </w:rPr>
        <w:t>密码相同</w:t>
      </w:r>
      <w:r w:rsidRPr="007E5BFD">
        <w:rPr>
          <w:lang w:eastAsia="zh-CN"/>
        </w:rPr>
        <w:t>.</w:t>
      </w:r>
    </w:p>
    <w:p w14:paraId="1D0DAF60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( 2 )760+110=870</w:t>
      </w:r>
      <w:r w:rsidRPr="007E5BFD">
        <w:rPr>
          <w:lang w:eastAsia="zh-CN"/>
        </w:rPr>
        <w:t>，这个和的横加数：</w:t>
      </w:r>
      <w:r w:rsidRPr="007E5BFD">
        <w:rPr>
          <w:lang w:eastAsia="zh-CN"/>
        </w:rPr>
        <w:t>8+7+0=15</w:t>
      </w:r>
    </w:p>
    <w:p w14:paraId="310DC47A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520+260=780</w:t>
      </w:r>
      <w:r w:rsidRPr="007E5BFD">
        <w:rPr>
          <w:lang w:eastAsia="zh-CN"/>
        </w:rPr>
        <w:t>，这个和的横加数：</w:t>
      </w:r>
      <w:r w:rsidRPr="007E5BFD">
        <w:rPr>
          <w:lang w:eastAsia="zh-CN"/>
        </w:rPr>
        <w:t>7+8+0=15</w:t>
      </w:r>
    </w:p>
    <w:p w14:paraId="7837448C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370+320=690</w:t>
      </w:r>
      <w:r w:rsidRPr="007E5BFD">
        <w:rPr>
          <w:lang w:eastAsia="zh-CN"/>
        </w:rPr>
        <w:t>，这个和的横加数：</w:t>
      </w:r>
      <w:r w:rsidRPr="007E5BFD">
        <w:rPr>
          <w:lang w:eastAsia="zh-CN"/>
        </w:rPr>
        <w:t>6+9+0=15</w:t>
      </w:r>
      <w:r w:rsidRPr="007E5BFD">
        <w:rPr>
          <w:lang w:eastAsia="zh-CN"/>
        </w:rPr>
        <w:br/>
      </w:r>
      <w:r w:rsidRPr="007E5BFD">
        <w:rPr>
          <w:lang w:eastAsia="zh-CN"/>
        </w:rPr>
        <w:t>密码相同</w:t>
      </w:r>
      <w:r w:rsidRPr="007E5BFD">
        <w:rPr>
          <w:lang w:eastAsia="zh-CN"/>
        </w:rPr>
        <w:t>.</w:t>
      </w:r>
      <w:r w:rsidRPr="007E5BFD">
        <w:rPr>
          <w:lang w:eastAsia="zh-CN"/>
        </w:rPr>
        <w:br/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A</w:t>
      </w:r>
      <w:r w:rsidRPr="007E5BFD">
        <w:rPr>
          <w:lang w:eastAsia="zh-CN"/>
        </w:rPr>
        <w:t>；</w:t>
      </w:r>
      <w:r w:rsidRPr="007E5BFD">
        <w:rPr>
          <w:lang w:eastAsia="zh-CN"/>
        </w:rPr>
        <w:t>A</w:t>
      </w:r>
    </w:p>
    <w:p w14:paraId="7B4DB2F4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【分析】先计算出每个算式中的两个三位数的和，然后把和的百位数字加上十位数字，再加上个位数字即可求出密码</w:t>
      </w:r>
      <w:r w:rsidRPr="007E5BFD">
        <w:rPr>
          <w:lang w:eastAsia="zh-CN"/>
        </w:rPr>
        <w:t>.</w:t>
      </w:r>
    </w:p>
    <w:p w14:paraId="6ED743D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12.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40  </w:t>
      </w:r>
    </w:p>
    <w:p w14:paraId="535232B2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</w:t>
      </w:r>
      <w:r w:rsidRPr="007E5BFD">
        <w:rPr>
          <w:lang w:eastAsia="zh-CN"/>
        </w:rPr>
        <w:t>388-348=40</w:t>
      </w:r>
      <w:r w:rsidRPr="007E5BFD">
        <w:rPr>
          <w:lang w:eastAsia="zh-CN"/>
        </w:rPr>
        <w:t>（幢）</w:t>
      </w:r>
      <w:r w:rsidRPr="007E5BFD">
        <w:rPr>
          <w:lang w:eastAsia="zh-CN"/>
        </w:rPr>
        <w:br/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40</w:t>
      </w:r>
      <w:r w:rsidRPr="007E5BFD">
        <w:rPr>
          <w:lang w:eastAsia="zh-CN"/>
        </w:rPr>
        <w:br/>
      </w:r>
      <w:r w:rsidRPr="007E5BFD">
        <w:rPr>
          <w:lang w:eastAsia="zh-CN"/>
        </w:rPr>
        <w:t>【分析】整数减法计算法则</w:t>
      </w:r>
      <w:r w:rsidRPr="007E5BFD">
        <w:rPr>
          <w:lang w:eastAsia="zh-CN"/>
        </w:rPr>
        <w:t>:</w:t>
      </w:r>
      <w:r w:rsidRPr="007E5BFD">
        <w:rPr>
          <w:lang w:eastAsia="zh-CN"/>
        </w:rPr>
        <w:t>相同数位对齐，从低位减起，哪一位上的数不够减，就从它的前一位退</w:t>
      </w:r>
      <w:proofErr w:type="gramStart"/>
      <w:r w:rsidRPr="007E5BFD">
        <w:rPr>
          <w:lang w:eastAsia="zh-CN"/>
        </w:rPr>
        <w:t>一</w:t>
      </w:r>
      <w:proofErr w:type="gramEnd"/>
      <w:r w:rsidRPr="007E5BFD">
        <w:rPr>
          <w:lang w:eastAsia="zh-CN"/>
        </w:rPr>
        <w:t>作十，和本位上的数合并在一起，再减</w:t>
      </w:r>
      <w:r w:rsidRPr="007E5BFD">
        <w:rPr>
          <w:lang w:eastAsia="zh-CN"/>
        </w:rPr>
        <w:t>.</w:t>
      </w:r>
    </w:p>
    <w:p w14:paraId="136FBB4C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13.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>666</w:t>
      </w:r>
      <w:r w:rsidRPr="007E5BFD">
        <w:rPr>
          <w:lang w:eastAsia="zh-CN"/>
        </w:rPr>
        <w:t>；</w:t>
      </w:r>
      <w:r w:rsidRPr="007E5BFD">
        <w:rPr>
          <w:lang w:eastAsia="zh-CN"/>
        </w:rPr>
        <w:t>572</w:t>
      </w:r>
      <w:r w:rsidRPr="007E5BFD">
        <w:rPr>
          <w:lang w:eastAsia="zh-CN"/>
        </w:rPr>
        <w:t>；</w:t>
      </w:r>
      <w:r w:rsidRPr="007E5BFD">
        <w:rPr>
          <w:lang w:eastAsia="zh-CN"/>
        </w:rPr>
        <w:t>461</w:t>
      </w:r>
      <w:r w:rsidRPr="007E5BFD">
        <w:rPr>
          <w:lang w:eastAsia="zh-CN"/>
        </w:rPr>
        <w:t>或</w:t>
      </w:r>
      <w:r w:rsidRPr="007E5BFD">
        <w:rPr>
          <w:lang w:eastAsia="zh-CN"/>
        </w:rPr>
        <w:t>416</w:t>
      </w:r>
      <w:r w:rsidRPr="007E5BFD">
        <w:rPr>
          <w:lang w:eastAsia="zh-CN"/>
        </w:rPr>
        <w:t>；</w:t>
      </w:r>
      <w:r w:rsidRPr="007E5BFD">
        <w:rPr>
          <w:lang w:eastAsia="zh-CN"/>
        </w:rPr>
        <w:t>179</w:t>
      </w:r>
      <w:r w:rsidRPr="007E5BFD">
        <w:rPr>
          <w:lang w:eastAsia="zh-CN"/>
        </w:rPr>
        <w:t>或</w:t>
      </w:r>
      <w:r w:rsidRPr="007E5BFD">
        <w:rPr>
          <w:lang w:eastAsia="zh-CN"/>
        </w:rPr>
        <w:t xml:space="preserve">197  </w:t>
      </w:r>
    </w:p>
    <w:p w14:paraId="407103EA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【解析】【解答】（</w:t>
      </w:r>
      <w:r w:rsidRPr="007E5BFD">
        <w:rPr>
          <w:lang w:eastAsia="zh-CN"/>
        </w:rPr>
        <w:t>1</w:t>
      </w:r>
      <w:r w:rsidRPr="007E5BFD">
        <w:rPr>
          <w:lang w:eastAsia="zh-CN"/>
        </w:rPr>
        <w:t>）</w:t>
      </w:r>
      <w:r w:rsidRPr="007E5BFD">
        <w:rPr>
          <w:lang w:eastAsia="zh-CN"/>
        </w:rPr>
        <w:t>1000-666=333</w:t>
      </w:r>
      <w:r w:rsidRPr="007E5BFD">
        <w:rPr>
          <w:lang w:eastAsia="zh-CN"/>
        </w:rPr>
        <w:t>，</w:t>
      </w:r>
      <w:r w:rsidRPr="007E5BFD">
        <w:rPr>
          <w:lang w:eastAsia="zh-CN"/>
        </w:rPr>
        <w:t>333</w:t>
      </w:r>
      <w:r w:rsidRPr="007E5BFD">
        <w:rPr>
          <w:lang w:eastAsia="zh-CN"/>
        </w:rPr>
        <w:t>在</w:t>
      </w:r>
      <w:r w:rsidRPr="007E5BFD">
        <w:rPr>
          <w:lang w:eastAsia="zh-CN"/>
        </w:rPr>
        <w:t>300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400</w:t>
      </w:r>
      <w:r w:rsidRPr="007E5BFD">
        <w:rPr>
          <w:lang w:eastAsia="zh-CN"/>
        </w:rPr>
        <w:t>之间，故此数为</w:t>
      </w:r>
      <w:r w:rsidRPr="007E5BFD">
        <w:rPr>
          <w:lang w:eastAsia="zh-CN"/>
        </w:rPr>
        <w:t>666</w:t>
      </w:r>
      <w:r w:rsidRPr="007E5BFD">
        <w:rPr>
          <w:lang w:eastAsia="zh-CN"/>
        </w:rPr>
        <w:t>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2</w:t>
      </w:r>
      <w:r w:rsidRPr="007E5BFD">
        <w:rPr>
          <w:lang w:eastAsia="zh-CN"/>
        </w:rPr>
        <w:t>）</w:t>
      </w:r>
      <w:r w:rsidRPr="007E5BFD">
        <w:rPr>
          <w:lang w:eastAsia="zh-CN"/>
        </w:rPr>
        <w:t>666-572=94</w:t>
      </w:r>
      <w:r w:rsidRPr="007E5BFD">
        <w:rPr>
          <w:lang w:eastAsia="zh-CN"/>
        </w:rPr>
        <w:t>，</w:t>
      </w:r>
      <w:r w:rsidRPr="007E5BFD">
        <w:rPr>
          <w:lang w:eastAsia="zh-CN"/>
        </w:rPr>
        <w:t>94</w:t>
      </w:r>
      <w:r w:rsidRPr="007E5BFD">
        <w:rPr>
          <w:lang w:eastAsia="zh-CN"/>
        </w:rPr>
        <w:t>＜</w:t>
      </w:r>
      <w:r w:rsidRPr="007E5BFD">
        <w:rPr>
          <w:lang w:eastAsia="zh-CN"/>
        </w:rPr>
        <w:t>100</w:t>
      </w:r>
      <w:r w:rsidRPr="007E5BFD">
        <w:rPr>
          <w:lang w:eastAsia="zh-CN"/>
        </w:rPr>
        <w:t>，故此数为</w:t>
      </w:r>
      <w:r w:rsidRPr="007E5BFD">
        <w:rPr>
          <w:lang w:eastAsia="zh-CN"/>
        </w:rPr>
        <w:t>572</w:t>
      </w:r>
      <w:r w:rsidRPr="007E5BFD">
        <w:rPr>
          <w:lang w:eastAsia="zh-CN"/>
        </w:rPr>
        <w:t>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3</w:t>
      </w:r>
      <w:r w:rsidRPr="007E5BFD">
        <w:rPr>
          <w:lang w:eastAsia="zh-CN"/>
        </w:rPr>
        <w:t>）</w:t>
      </w:r>
      <w:r w:rsidRPr="007E5BFD">
        <w:rPr>
          <w:lang w:eastAsia="zh-CN"/>
        </w:rPr>
        <w:t>750-461=289</w:t>
      </w:r>
      <w:r w:rsidRPr="007E5BFD">
        <w:rPr>
          <w:lang w:eastAsia="zh-CN"/>
        </w:rPr>
        <w:t>或</w:t>
      </w:r>
      <w:r w:rsidRPr="007E5BFD">
        <w:rPr>
          <w:lang w:eastAsia="zh-CN"/>
        </w:rPr>
        <w:t>750-416=334</w:t>
      </w:r>
      <w:r w:rsidRPr="007E5BFD">
        <w:rPr>
          <w:lang w:eastAsia="zh-CN"/>
        </w:rPr>
        <w:t>，</w:t>
      </w:r>
      <w:r w:rsidRPr="007E5BFD">
        <w:rPr>
          <w:lang w:eastAsia="zh-CN"/>
        </w:rPr>
        <w:t>289</w:t>
      </w:r>
      <w:r w:rsidRPr="007E5BFD">
        <w:rPr>
          <w:lang w:eastAsia="zh-CN"/>
        </w:rPr>
        <w:t>和</w:t>
      </w:r>
      <w:r w:rsidRPr="007E5BFD">
        <w:rPr>
          <w:lang w:eastAsia="zh-CN"/>
        </w:rPr>
        <w:t>334</w:t>
      </w:r>
      <w:r w:rsidRPr="007E5BFD">
        <w:rPr>
          <w:lang w:eastAsia="zh-CN"/>
        </w:rPr>
        <w:t>都在</w:t>
      </w:r>
      <w:r w:rsidRPr="007E5BFD">
        <w:rPr>
          <w:lang w:eastAsia="zh-CN"/>
        </w:rPr>
        <w:t>200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400</w:t>
      </w:r>
      <w:r w:rsidRPr="007E5BFD">
        <w:rPr>
          <w:lang w:eastAsia="zh-CN"/>
        </w:rPr>
        <w:t>之间，故此数为</w:t>
      </w:r>
      <w:r w:rsidRPr="007E5BFD">
        <w:rPr>
          <w:lang w:eastAsia="zh-CN"/>
        </w:rPr>
        <w:t>461</w:t>
      </w:r>
      <w:r w:rsidRPr="007E5BFD">
        <w:rPr>
          <w:lang w:eastAsia="zh-CN"/>
        </w:rPr>
        <w:t>或</w:t>
      </w:r>
      <w:r w:rsidRPr="007E5BFD">
        <w:rPr>
          <w:lang w:eastAsia="zh-CN"/>
        </w:rPr>
        <w:t>416</w:t>
      </w:r>
      <w:r w:rsidRPr="007E5BFD">
        <w:rPr>
          <w:lang w:eastAsia="zh-CN"/>
        </w:rPr>
        <w:t>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4</w:t>
      </w:r>
      <w:r w:rsidRPr="007E5BFD">
        <w:rPr>
          <w:lang w:eastAsia="zh-CN"/>
        </w:rPr>
        <w:t>）</w:t>
      </w:r>
      <w:r w:rsidRPr="007E5BFD">
        <w:rPr>
          <w:lang w:eastAsia="zh-CN"/>
        </w:rPr>
        <w:t>555-179=376</w:t>
      </w:r>
      <w:r w:rsidRPr="007E5BFD">
        <w:rPr>
          <w:lang w:eastAsia="zh-CN"/>
        </w:rPr>
        <w:t>或</w:t>
      </w:r>
      <w:r w:rsidRPr="007E5BFD">
        <w:rPr>
          <w:lang w:eastAsia="zh-CN"/>
        </w:rPr>
        <w:t>555-197=358</w:t>
      </w:r>
      <w:r w:rsidRPr="007E5BFD">
        <w:rPr>
          <w:lang w:eastAsia="zh-CN"/>
        </w:rPr>
        <w:t>，</w:t>
      </w:r>
      <w:r w:rsidRPr="007E5BFD">
        <w:rPr>
          <w:lang w:eastAsia="zh-CN"/>
        </w:rPr>
        <w:t>376</w:t>
      </w:r>
      <w:r w:rsidRPr="007E5BFD">
        <w:rPr>
          <w:lang w:eastAsia="zh-CN"/>
        </w:rPr>
        <w:t>和</w:t>
      </w:r>
      <w:r w:rsidRPr="007E5BFD">
        <w:rPr>
          <w:lang w:eastAsia="zh-CN"/>
        </w:rPr>
        <w:t>358</w:t>
      </w:r>
      <w:r w:rsidRPr="007E5BFD">
        <w:rPr>
          <w:lang w:eastAsia="zh-CN"/>
        </w:rPr>
        <w:t>都在</w:t>
      </w:r>
      <w:r w:rsidRPr="007E5BFD">
        <w:rPr>
          <w:lang w:eastAsia="zh-CN"/>
        </w:rPr>
        <w:t>300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400</w:t>
      </w:r>
      <w:r w:rsidRPr="007E5BFD">
        <w:rPr>
          <w:lang w:eastAsia="zh-CN"/>
        </w:rPr>
        <w:t>之间，故此数为</w:t>
      </w:r>
      <w:r w:rsidRPr="007E5BFD">
        <w:rPr>
          <w:lang w:eastAsia="zh-CN"/>
        </w:rPr>
        <w:t>179</w:t>
      </w:r>
      <w:r w:rsidRPr="007E5BFD">
        <w:rPr>
          <w:lang w:eastAsia="zh-CN"/>
        </w:rPr>
        <w:t>或</w:t>
      </w:r>
      <w:r w:rsidRPr="007E5BFD">
        <w:rPr>
          <w:lang w:eastAsia="zh-CN"/>
        </w:rPr>
        <w:t>197.</w:t>
      </w:r>
      <w:r w:rsidRPr="007E5BFD">
        <w:rPr>
          <w:lang w:eastAsia="zh-CN"/>
        </w:rPr>
        <w:br/>
      </w:r>
      <w:r w:rsidRPr="007E5BFD">
        <w:rPr>
          <w:lang w:eastAsia="zh-CN"/>
        </w:rPr>
        <w:t>故答案为：</w:t>
      </w:r>
      <w:r w:rsidRPr="007E5BFD">
        <w:rPr>
          <w:lang w:eastAsia="zh-CN"/>
        </w:rPr>
        <w:t>666</w:t>
      </w:r>
      <w:r w:rsidRPr="007E5BFD">
        <w:rPr>
          <w:lang w:eastAsia="zh-CN"/>
        </w:rPr>
        <w:t>；</w:t>
      </w:r>
      <w:r w:rsidRPr="007E5BFD">
        <w:rPr>
          <w:lang w:eastAsia="zh-CN"/>
        </w:rPr>
        <w:t>572</w:t>
      </w:r>
      <w:r w:rsidRPr="007E5BFD">
        <w:rPr>
          <w:lang w:eastAsia="zh-CN"/>
        </w:rPr>
        <w:t>；</w:t>
      </w:r>
      <w:r w:rsidRPr="007E5BFD">
        <w:rPr>
          <w:lang w:eastAsia="zh-CN"/>
        </w:rPr>
        <w:t>461</w:t>
      </w:r>
      <w:r w:rsidRPr="007E5BFD">
        <w:rPr>
          <w:lang w:eastAsia="zh-CN"/>
        </w:rPr>
        <w:t>或</w:t>
      </w:r>
      <w:r w:rsidRPr="007E5BFD">
        <w:rPr>
          <w:lang w:eastAsia="zh-CN"/>
        </w:rPr>
        <w:t>416</w:t>
      </w:r>
      <w:r w:rsidRPr="007E5BFD">
        <w:rPr>
          <w:lang w:eastAsia="zh-CN"/>
        </w:rPr>
        <w:t>；</w:t>
      </w:r>
      <w:r w:rsidRPr="007E5BFD">
        <w:rPr>
          <w:lang w:eastAsia="zh-CN"/>
        </w:rPr>
        <w:t>179</w:t>
      </w:r>
      <w:r w:rsidRPr="007E5BFD">
        <w:rPr>
          <w:lang w:eastAsia="zh-CN"/>
        </w:rPr>
        <w:t>或</w:t>
      </w:r>
      <w:r w:rsidRPr="007E5BFD">
        <w:rPr>
          <w:lang w:eastAsia="zh-CN"/>
        </w:rPr>
        <w:t>197.</w:t>
      </w:r>
      <w:r w:rsidRPr="007E5BFD">
        <w:rPr>
          <w:lang w:eastAsia="zh-CN"/>
        </w:rPr>
        <w:br/>
      </w:r>
      <w:r w:rsidRPr="007E5BFD">
        <w:rPr>
          <w:lang w:eastAsia="zh-CN"/>
        </w:rPr>
        <w:t>【分析】（</w:t>
      </w:r>
      <w:r w:rsidRPr="007E5BFD">
        <w:rPr>
          <w:lang w:eastAsia="zh-CN"/>
        </w:rPr>
        <w:t>1</w:t>
      </w:r>
      <w:r w:rsidRPr="007E5BFD">
        <w:rPr>
          <w:lang w:eastAsia="zh-CN"/>
        </w:rPr>
        <w:t>）根据题意可知，</w:t>
      </w:r>
      <w:r w:rsidRPr="007E5BFD">
        <w:rPr>
          <w:lang w:eastAsia="zh-CN"/>
        </w:rPr>
        <w:t>1000</w:t>
      </w:r>
      <w:r w:rsidRPr="007E5BFD">
        <w:rPr>
          <w:lang w:eastAsia="zh-CN"/>
        </w:rPr>
        <w:t>减去</w:t>
      </w:r>
      <w:proofErr w:type="gramStart"/>
      <w:r w:rsidRPr="007E5BFD">
        <w:rPr>
          <w:lang w:eastAsia="zh-CN"/>
        </w:rPr>
        <w:t>一</w:t>
      </w:r>
      <w:proofErr w:type="gramEnd"/>
      <w:r w:rsidRPr="007E5BFD">
        <w:rPr>
          <w:lang w:eastAsia="zh-CN"/>
        </w:rPr>
        <w:t>个数后结果在</w:t>
      </w:r>
      <w:r w:rsidRPr="007E5BFD">
        <w:rPr>
          <w:lang w:eastAsia="zh-CN"/>
        </w:rPr>
        <w:t>300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400</w:t>
      </w:r>
      <w:r w:rsidRPr="007E5BFD">
        <w:rPr>
          <w:lang w:eastAsia="zh-CN"/>
        </w:rPr>
        <w:t>之间，说明减去的这个数在</w:t>
      </w:r>
      <w:r w:rsidRPr="007E5BFD">
        <w:rPr>
          <w:lang w:eastAsia="zh-CN"/>
        </w:rPr>
        <w:t>700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600</w:t>
      </w:r>
      <w:r w:rsidRPr="007E5BFD">
        <w:rPr>
          <w:lang w:eastAsia="zh-CN"/>
        </w:rPr>
        <w:t>之间，加上条件</w:t>
      </w:r>
      <w:r w:rsidRPr="007E5BFD">
        <w:rPr>
          <w:lang w:eastAsia="zh-CN"/>
        </w:rPr>
        <w:t>“3</w:t>
      </w:r>
      <w:r w:rsidRPr="007E5BFD">
        <w:rPr>
          <w:lang w:eastAsia="zh-CN"/>
        </w:rPr>
        <w:t>个相同的数字</w:t>
      </w:r>
      <w:r w:rsidRPr="007E5BFD">
        <w:rPr>
          <w:lang w:eastAsia="zh-CN"/>
        </w:rPr>
        <w:t>”</w:t>
      </w:r>
      <w:r w:rsidRPr="007E5BFD">
        <w:rPr>
          <w:lang w:eastAsia="zh-CN"/>
        </w:rPr>
        <w:t>，据此解答；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2</w:t>
      </w:r>
      <w:r w:rsidRPr="007E5BFD">
        <w:rPr>
          <w:lang w:eastAsia="zh-CN"/>
        </w:rPr>
        <w:t>）根据题意可知，</w:t>
      </w:r>
      <w:r w:rsidRPr="007E5BFD">
        <w:rPr>
          <w:lang w:eastAsia="zh-CN"/>
        </w:rPr>
        <w:t>666</w:t>
      </w:r>
      <w:r w:rsidRPr="007E5BFD">
        <w:rPr>
          <w:lang w:eastAsia="zh-CN"/>
        </w:rPr>
        <w:t>减去</w:t>
      </w:r>
      <w:proofErr w:type="gramStart"/>
      <w:r w:rsidRPr="007E5BFD">
        <w:rPr>
          <w:lang w:eastAsia="zh-CN"/>
        </w:rPr>
        <w:t>一</w:t>
      </w:r>
      <w:proofErr w:type="gramEnd"/>
      <w:r w:rsidRPr="007E5BFD">
        <w:rPr>
          <w:lang w:eastAsia="zh-CN"/>
        </w:rPr>
        <w:t>个数后结果小于</w:t>
      </w:r>
      <w:r w:rsidRPr="007E5BFD">
        <w:rPr>
          <w:lang w:eastAsia="zh-CN"/>
        </w:rPr>
        <w:t>100</w:t>
      </w:r>
      <w:r w:rsidRPr="007E5BFD">
        <w:rPr>
          <w:lang w:eastAsia="zh-CN"/>
        </w:rPr>
        <w:t>，说明减去的这个数大于</w:t>
      </w:r>
      <w:r w:rsidRPr="007E5BFD">
        <w:rPr>
          <w:lang w:eastAsia="zh-CN"/>
        </w:rPr>
        <w:t>500</w:t>
      </w:r>
      <w:r w:rsidRPr="007E5BFD">
        <w:rPr>
          <w:lang w:eastAsia="zh-CN"/>
        </w:rPr>
        <w:t>小于</w:t>
      </w:r>
      <w:r w:rsidRPr="007E5BFD">
        <w:rPr>
          <w:lang w:eastAsia="zh-CN"/>
        </w:rPr>
        <w:t>600</w:t>
      </w:r>
      <w:r w:rsidRPr="007E5BFD">
        <w:rPr>
          <w:lang w:eastAsia="zh-CN"/>
        </w:rPr>
        <w:t>，据此推断这</w:t>
      </w:r>
      <w:r w:rsidRPr="007E5BFD">
        <w:rPr>
          <w:lang w:eastAsia="zh-CN"/>
        </w:rPr>
        <w:lastRenderedPageBreak/>
        <w:t>个数的百位上是</w:t>
      </w:r>
      <w:r w:rsidRPr="007E5BFD">
        <w:rPr>
          <w:lang w:eastAsia="zh-CN"/>
        </w:rPr>
        <w:t>5</w:t>
      </w:r>
      <w:r w:rsidRPr="007E5BFD">
        <w:rPr>
          <w:lang w:eastAsia="zh-CN"/>
        </w:rPr>
        <w:t>，十位上是</w:t>
      </w:r>
      <w:r w:rsidRPr="007E5BFD">
        <w:rPr>
          <w:lang w:eastAsia="zh-CN"/>
        </w:rPr>
        <w:t>7</w:t>
      </w:r>
      <w:r w:rsidRPr="007E5BFD">
        <w:rPr>
          <w:lang w:eastAsia="zh-CN"/>
        </w:rPr>
        <w:t>，个位上是</w:t>
      </w:r>
      <w:r w:rsidRPr="007E5BFD">
        <w:rPr>
          <w:lang w:eastAsia="zh-CN"/>
        </w:rPr>
        <w:t>2</w:t>
      </w:r>
      <w:r w:rsidRPr="007E5BFD">
        <w:rPr>
          <w:lang w:eastAsia="zh-CN"/>
        </w:rPr>
        <w:t>，据此解答；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3</w:t>
      </w:r>
      <w:r w:rsidRPr="007E5BFD">
        <w:rPr>
          <w:lang w:eastAsia="zh-CN"/>
        </w:rPr>
        <w:t>）根据题意可知，</w:t>
      </w:r>
      <w:r w:rsidRPr="007E5BFD">
        <w:rPr>
          <w:lang w:eastAsia="zh-CN"/>
        </w:rPr>
        <w:t>750</w:t>
      </w:r>
      <w:r w:rsidRPr="007E5BFD">
        <w:rPr>
          <w:lang w:eastAsia="zh-CN"/>
        </w:rPr>
        <w:t>减去</w:t>
      </w:r>
      <w:proofErr w:type="gramStart"/>
      <w:r w:rsidRPr="007E5BFD">
        <w:rPr>
          <w:lang w:eastAsia="zh-CN"/>
        </w:rPr>
        <w:t>一</w:t>
      </w:r>
      <w:proofErr w:type="gramEnd"/>
      <w:r w:rsidRPr="007E5BFD">
        <w:rPr>
          <w:lang w:eastAsia="zh-CN"/>
        </w:rPr>
        <w:t>个数后结果在</w:t>
      </w:r>
      <w:r w:rsidRPr="007E5BFD">
        <w:rPr>
          <w:lang w:eastAsia="zh-CN"/>
        </w:rPr>
        <w:t>200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400</w:t>
      </w:r>
      <w:r w:rsidRPr="007E5BFD">
        <w:rPr>
          <w:lang w:eastAsia="zh-CN"/>
        </w:rPr>
        <w:t>之间，说明减去的这个数</w:t>
      </w:r>
      <w:r w:rsidRPr="007E5BFD">
        <w:rPr>
          <w:lang w:eastAsia="zh-CN"/>
        </w:rPr>
        <w:t>550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350</w:t>
      </w:r>
      <w:r w:rsidRPr="007E5BFD">
        <w:rPr>
          <w:lang w:eastAsia="zh-CN"/>
        </w:rPr>
        <w:t>之间，根据条件中给出的</w:t>
      </w:r>
      <w:r w:rsidRPr="007E5BFD">
        <w:rPr>
          <w:lang w:eastAsia="zh-CN"/>
        </w:rPr>
        <w:t>3</w:t>
      </w:r>
      <w:r w:rsidRPr="007E5BFD">
        <w:rPr>
          <w:lang w:eastAsia="zh-CN"/>
        </w:rPr>
        <w:t>个数字，组成符合要求的数即可；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4</w:t>
      </w:r>
      <w:r w:rsidRPr="007E5BFD">
        <w:rPr>
          <w:lang w:eastAsia="zh-CN"/>
        </w:rPr>
        <w:t>）根据题意可知，</w:t>
      </w:r>
      <w:r w:rsidRPr="007E5BFD">
        <w:rPr>
          <w:lang w:eastAsia="zh-CN"/>
        </w:rPr>
        <w:t>555</w:t>
      </w:r>
      <w:r w:rsidRPr="007E5BFD">
        <w:rPr>
          <w:lang w:eastAsia="zh-CN"/>
        </w:rPr>
        <w:t>减去</w:t>
      </w:r>
      <w:proofErr w:type="gramStart"/>
      <w:r w:rsidRPr="007E5BFD">
        <w:rPr>
          <w:lang w:eastAsia="zh-CN"/>
        </w:rPr>
        <w:t>一</w:t>
      </w:r>
      <w:proofErr w:type="gramEnd"/>
      <w:r w:rsidRPr="007E5BFD">
        <w:rPr>
          <w:lang w:eastAsia="zh-CN"/>
        </w:rPr>
        <w:t>个数后结果在</w:t>
      </w:r>
      <w:r w:rsidRPr="007E5BFD">
        <w:rPr>
          <w:lang w:eastAsia="zh-CN"/>
        </w:rPr>
        <w:t>300</w:t>
      </w:r>
      <w:r w:rsidRPr="007E5BFD">
        <w:rPr>
          <w:lang w:eastAsia="zh-CN"/>
        </w:rPr>
        <w:t>和</w:t>
      </w:r>
      <w:r w:rsidRPr="007E5BFD">
        <w:rPr>
          <w:lang w:eastAsia="zh-CN"/>
        </w:rPr>
        <w:t>400</w:t>
      </w:r>
      <w:r w:rsidRPr="007E5BFD">
        <w:rPr>
          <w:lang w:eastAsia="zh-CN"/>
        </w:rPr>
        <w:t>之间，说明减去的这个数在</w:t>
      </w:r>
      <w:r w:rsidRPr="007E5BFD">
        <w:rPr>
          <w:lang w:eastAsia="zh-CN"/>
        </w:rPr>
        <w:t>255</w:t>
      </w:r>
      <w:r w:rsidRPr="007E5BFD">
        <w:rPr>
          <w:lang w:eastAsia="zh-CN"/>
        </w:rPr>
        <w:t>和</w:t>
      </w:r>
      <w:r w:rsidRPr="007E5BFD">
        <w:rPr>
          <w:lang w:eastAsia="zh-CN"/>
        </w:rPr>
        <w:t>155</w:t>
      </w:r>
      <w:r w:rsidRPr="007E5BFD">
        <w:rPr>
          <w:lang w:eastAsia="zh-CN"/>
        </w:rPr>
        <w:t>之间，根据条件中给出的</w:t>
      </w:r>
      <w:r w:rsidRPr="007E5BFD">
        <w:rPr>
          <w:lang w:eastAsia="zh-CN"/>
        </w:rPr>
        <w:t>3</w:t>
      </w:r>
      <w:r w:rsidRPr="007E5BFD">
        <w:rPr>
          <w:lang w:eastAsia="zh-CN"/>
        </w:rPr>
        <w:t>个数字，组成符合要求的数即可</w:t>
      </w:r>
      <w:r w:rsidRPr="007E5BFD">
        <w:rPr>
          <w:lang w:eastAsia="zh-CN"/>
        </w:rPr>
        <w:t>.</w:t>
      </w:r>
    </w:p>
    <w:p w14:paraId="4AAFEF6A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lang w:eastAsia="zh-CN"/>
        </w:rPr>
        <w:t>四、解答题</w:t>
      </w:r>
    </w:p>
    <w:p w14:paraId="5A809351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14.</w:t>
      </w:r>
      <w:r w:rsidRPr="007E5BFD">
        <w:rPr>
          <w:lang w:eastAsia="zh-CN"/>
        </w:rPr>
        <w:t>【答案】解：</w:t>
      </w:r>
      <w:r w:rsidRPr="007E5BFD">
        <w:rPr>
          <w:lang w:eastAsia="zh-CN"/>
        </w:rPr>
        <w:t>98+151=249</w:t>
      </w:r>
      <w:r w:rsidRPr="007E5BFD">
        <w:rPr>
          <w:lang w:eastAsia="zh-CN"/>
        </w:rPr>
        <w:t>（</w:t>
      </w:r>
      <w:proofErr w:type="gramStart"/>
      <w:r w:rsidRPr="007E5BFD">
        <w:rPr>
          <w:lang w:eastAsia="zh-CN"/>
        </w:rPr>
        <w:t>个</w:t>
      </w:r>
      <w:proofErr w:type="gramEnd"/>
      <w:r w:rsidRPr="007E5BFD">
        <w:rPr>
          <w:lang w:eastAsia="zh-CN"/>
        </w:rPr>
        <w:t>）</w:t>
      </w:r>
      <w:r w:rsidRPr="007E5BFD">
        <w:rPr>
          <w:lang w:eastAsia="zh-CN"/>
        </w:rPr>
        <w:t xml:space="preserve">  </w:t>
      </w:r>
    </w:p>
    <w:p w14:paraId="11A07427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</w:t>
      </w:r>
    </w:p>
    <w:p w14:paraId="5394BAF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15.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t>解：</w:t>
      </w:r>
      <w:r w:rsidRPr="007E5BFD">
        <w:rPr>
          <w:lang w:eastAsia="zh-CN"/>
        </w:rPr>
        <w:t>342-80=262.</w:t>
      </w:r>
      <w:r w:rsidRPr="007E5BFD">
        <w:rPr>
          <w:lang w:eastAsia="zh-CN"/>
        </w:rPr>
        <w:br/>
      </w:r>
      <w:r w:rsidRPr="007E5BFD">
        <w:rPr>
          <w:lang w:eastAsia="zh-CN"/>
        </w:rPr>
        <w:t>答：比</w:t>
      </w:r>
      <w:r w:rsidRPr="007E5BFD">
        <w:rPr>
          <w:lang w:eastAsia="zh-CN"/>
        </w:rPr>
        <w:t>342</w:t>
      </w:r>
      <w:r w:rsidRPr="007E5BFD">
        <w:rPr>
          <w:lang w:eastAsia="zh-CN"/>
        </w:rPr>
        <w:t>少</w:t>
      </w:r>
      <w:r w:rsidRPr="007E5BFD">
        <w:rPr>
          <w:lang w:eastAsia="zh-CN"/>
        </w:rPr>
        <w:t>80</w:t>
      </w:r>
      <w:r w:rsidRPr="007E5BFD">
        <w:rPr>
          <w:lang w:eastAsia="zh-CN"/>
        </w:rPr>
        <w:t>的数是</w:t>
      </w:r>
      <w:r w:rsidRPr="007E5BFD">
        <w:rPr>
          <w:lang w:eastAsia="zh-CN"/>
        </w:rPr>
        <w:t>262.</w:t>
      </w:r>
      <w:r w:rsidRPr="007E5BFD">
        <w:rPr>
          <w:lang w:eastAsia="zh-CN"/>
        </w:rPr>
        <w:br/>
        <w:t xml:space="preserve">   </w:t>
      </w:r>
    </w:p>
    <w:p w14:paraId="0BD52B17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【解析】【分析】求比</w:t>
      </w:r>
      <w:proofErr w:type="gramStart"/>
      <w:r w:rsidRPr="007E5BFD">
        <w:rPr>
          <w:lang w:eastAsia="zh-CN"/>
        </w:rPr>
        <w:t>一个数少几的</w:t>
      </w:r>
      <w:proofErr w:type="gramEnd"/>
      <w:r w:rsidRPr="007E5BFD">
        <w:rPr>
          <w:lang w:eastAsia="zh-CN"/>
        </w:rPr>
        <w:t>数是多少，用减法计算，据此列式解答</w:t>
      </w:r>
      <w:r w:rsidRPr="007E5BFD">
        <w:rPr>
          <w:lang w:eastAsia="zh-CN"/>
        </w:rPr>
        <w:t>.</w:t>
      </w:r>
    </w:p>
    <w:p w14:paraId="0BE2BBEB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lang w:eastAsia="zh-CN"/>
        </w:rPr>
        <w:t>五、综合题</w:t>
      </w:r>
    </w:p>
    <w:p w14:paraId="144FE072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16.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t>（</w:t>
      </w:r>
      <w:r w:rsidRPr="007E5BFD">
        <w:rPr>
          <w:lang w:eastAsia="zh-CN"/>
        </w:rPr>
        <w:t>1</w:t>
      </w:r>
      <w:r w:rsidRPr="007E5BFD">
        <w:rPr>
          <w:lang w:eastAsia="zh-CN"/>
        </w:rPr>
        <w:t>）</w:t>
      </w:r>
      <w:r w:rsidRPr="007E5BFD">
        <w:rPr>
          <w:lang w:eastAsia="zh-CN"/>
        </w:rPr>
        <w:t>②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2</w:t>
      </w:r>
      <w:r w:rsidRPr="007E5BFD">
        <w:rPr>
          <w:lang w:eastAsia="zh-CN"/>
        </w:rPr>
        <w:t>）</w:t>
      </w:r>
      <w:r w:rsidRPr="007E5BFD">
        <w:rPr>
          <w:lang w:eastAsia="zh-CN"/>
        </w:rPr>
        <w:t>510</w:t>
      </w:r>
      <w:r w:rsidRPr="007E5BFD">
        <w:rPr>
          <w:lang w:eastAsia="zh-CN"/>
        </w:rPr>
        <w:t>＋</w:t>
      </w:r>
      <w:r w:rsidRPr="007E5BFD">
        <w:rPr>
          <w:lang w:eastAsia="zh-CN"/>
        </w:rPr>
        <w:t>380</w:t>
      </w:r>
      <w:r w:rsidRPr="007E5BFD">
        <w:rPr>
          <w:lang w:eastAsia="zh-CN"/>
        </w:rPr>
        <w:t>－</w:t>
      </w:r>
      <w:r w:rsidRPr="007E5BFD">
        <w:rPr>
          <w:lang w:eastAsia="zh-CN"/>
        </w:rPr>
        <w:t>640</w:t>
      </w:r>
      <w:r w:rsidRPr="007E5BFD">
        <w:rPr>
          <w:lang w:eastAsia="zh-CN"/>
        </w:rPr>
        <w:t>＝</w:t>
      </w:r>
      <w:r w:rsidRPr="007E5BFD">
        <w:rPr>
          <w:lang w:eastAsia="zh-CN"/>
        </w:rPr>
        <w:t>250</w:t>
      </w:r>
      <w:r w:rsidRPr="007E5BFD">
        <w:rPr>
          <w:lang w:eastAsia="zh-CN"/>
        </w:rPr>
        <w:t>（米）</w:t>
      </w:r>
      <w:r w:rsidRPr="007E5BFD">
        <w:rPr>
          <w:lang w:eastAsia="zh-CN"/>
        </w:rPr>
        <w:t xml:space="preserve">  </w:t>
      </w:r>
    </w:p>
    <w:p w14:paraId="5762201F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答：</w:t>
      </w:r>
      <w:proofErr w:type="gramStart"/>
      <w:r w:rsidRPr="007E5BFD">
        <w:rPr>
          <w:lang w:eastAsia="zh-CN"/>
        </w:rPr>
        <w:t>走最近</w:t>
      </w:r>
      <w:proofErr w:type="gramEnd"/>
      <w:r w:rsidRPr="007E5BFD">
        <w:rPr>
          <w:lang w:eastAsia="zh-CN"/>
        </w:rPr>
        <w:t>的路比走最远的路少走</w:t>
      </w:r>
      <w:r w:rsidRPr="007E5BFD">
        <w:rPr>
          <w:lang w:eastAsia="zh-CN"/>
        </w:rPr>
        <w:t>250</w:t>
      </w:r>
      <w:r w:rsidRPr="007E5BFD">
        <w:rPr>
          <w:lang w:eastAsia="zh-CN"/>
        </w:rPr>
        <w:t>米。</w:t>
      </w:r>
    </w:p>
    <w:p w14:paraId="6A7733A1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3</w:t>
      </w:r>
      <w:r w:rsidRPr="007E5BFD">
        <w:rPr>
          <w:lang w:eastAsia="zh-CN"/>
        </w:rPr>
        <w:t>）线路</w:t>
      </w:r>
      <w:r w:rsidRPr="007E5BFD">
        <w:rPr>
          <w:lang w:eastAsia="zh-CN"/>
        </w:rPr>
        <w:t>①</w:t>
      </w:r>
      <w:r w:rsidRPr="007E5BFD">
        <w:rPr>
          <w:lang w:eastAsia="zh-CN"/>
        </w:rPr>
        <w:t>的长度是多少米？</w:t>
      </w:r>
      <w:r w:rsidRPr="007E5BFD">
        <w:rPr>
          <w:lang w:eastAsia="zh-CN"/>
        </w:rPr>
        <w:t xml:space="preserve"> </w:t>
      </w:r>
      <w:r w:rsidRPr="007E5BFD">
        <w:rPr>
          <w:lang w:eastAsia="zh-CN"/>
        </w:rPr>
        <w:br/>
        <w:t xml:space="preserve">   </w:t>
      </w:r>
    </w:p>
    <w:p w14:paraId="7A0496AE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【解析】【分析】（</w:t>
      </w:r>
      <w:r w:rsidRPr="007E5BFD">
        <w:rPr>
          <w:lang w:eastAsia="zh-CN"/>
        </w:rPr>
        <w:t>1</w:t>
      </w:r>
      <w:r w:rsidRPr="007E5BFD">
        <w:rPr>
          <w:lang w:eastAsia="zh-CN"/>
        </w:rPr>
        <w:t>）在这三条路线中，分别计算出每条路需要走的米数，然后比较它们的大小；</w:t>
      </w:r>
    </w:p>
    <w:p w14:paraId="1D158055" w14:textId="77777777" w:rsidR="00AC6057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（</w:t>
      </w:r>
      <w:r w:rsidRPr="007E5BFD">
        <w:rPr>
          <w:lang w:eastAsia="zh-CN"/>
        </w:rPr>
        <w:t>2</w:t>
      </w:r>
      <w:r w:rsidRPr="007E5BFD">
        <w:rPr>
          <w:lang w:eastAsia="zh-CN"/>
        </w:rPr>
        <w:t>）在计算得出的这三条路线中，用最远的路线的长度减去最近的路线的长度即可；</w:t>
      </w:r>
      <w:r w:rsidRPr="007E5BFD">
        <w:rPr>
          <w:lang w:eastAsia="zh-CN"/>
        </w:rPr>
        <w:br/>
      </w:r>
      <w:r w:rsidRPr="007E5BFD">
        <w:rPr>
          <w:lang w:eastAsia="zh-CN"/>
        </w:rPr>
        <w:t>（</w:t>
      </w:r>
      <w:r w:rsidRPr="007E5BFD">
        <w:rPr>
          <w:lang w:eastAsia="zh-CN"/>
        </w:rPr>
        <w:t>3</w:t>
      </w:r>
      <w:r w:rsidRPr="007E5BFD">
        <w:rPr>
          <w:lang w:eastAsia="zh-CN"/>
        </w:rPr>
        <w:t>）根据题意还可以提的问题是每条线路的长度，例如，线路</w:t>
      </w:r>
      <w:r w:rsidRPr="007E5BFD">
        <w:rPr>
          <w:lang w:eastAsia="zh-CN"/>
        </w:rPr>
        <w:t>①</w:t>
      </w:r>
      <w:r w:rsidRPr="007E5BFD">
        <w:rPr>
          <w:lang w:eastAsia="zh-CN"/>
        </w:rPr>
        <w:t>的长度是多少米？</w:t>
      </w:r>
    </w:p>
    <w:p w14:paraId="5CE8FEBD" w14:textId="77777777" w:rsidR="00AC6057" w:rsidRPr="007E5BFD" w:rsidRDefault="007E5BFD" w:rsidP="007E5BFD">
      <w:pPr>
        <w:spacing w:line="360" w:lineRule="auto"/>
        <w:rPr>
          <w:lang w:eastAsia="zh-CN"/>
        </w:rPr>
      </w:pPr>
      <w:r w:rsidRPr="007E5BFD">
        <w:rPr>
          <w:lang w:eastAsia="zh-CN"/>
        </w:rPr>
        <w:t>六、应用题</w:t>
      </w:r>
    </w:p>
    <w:p w14:paraId="71818BE6" w14:textId="77777777" w:rsidR="007E5BFD" w:rsidRPr="007E5BFD" w:rsidRDefault="007E5BFD" w:rsidP="007E5BFD">
      <w:pPr>
        <w:spacing w:after="0" w:line="360" w:lineRule="auto"/>
        <w:rPr>
          <w:lang w:eastAsia="zh-CN"/>
        </w:rPr>
      </w:pPr>
      <w:r w:rsidRPr="007E5BFD">
        <w:rPr>
          <w:lang w:eastAsia="zh-CN"/>
        </w:rPr>
        <w:t>17.</w:t>
      </w:r>
      <w:r w:rsidRPr="007E5BFD">
        <w:rPr>
          <w:lang w:eastAsia="zh-CN"/>
        </w:rPr>
        <w:t>【答案】</w:t>
      </w:r>
      <w:r w:rsidRPr="007E5BFD">
        <w:rPr>
          <w:lang w:eastAsia="zh-CN"/>
        </w:rPr>
        <w:t xml:space="preserve"> 117</w:t>
      </w:r>
      <w:r w:rsidRPr="007E5BFD">
        <w:rPr>
          <w:lang w:eastAsia="zh-CN"/>
        </w:rPr>
        <w:t>＋</w:t>
      </w:r>
      <w:r w:rsidRPr="007E5BFD">
        <w:rPr>
          <w:lang w:eastAsia="zh-CN"/>
        </w:rPr>
        <w:t>145</w:t>
      </w:r>
      <w:r w:rsidRPr="007E5BFD">
        <w:rPr>
          <w:lang w:eastAsia="zh-CN"/>
        </w:rPr>
        <w:t>＝</w:t>
      </w:r>
      <w:r w:rsidRPr="007E5BFD">
        <w:rPr>
          <w:lang w:eastAsia="zh-CN"/>
        </w:rPr>
        <w:t>262(</w:t>
      </w:r>
      <w:r w:rsidRPr="007E5BFD">
        <w:rPr>
          <w:lang w:eastAsia="zh-CN"/>
        </w:rPr>
        <w:t>人</w:t>
      </w:r>
      <w:r w:rsidRPr="007E5BFD">
        <w:rPr>
          <w:lang w:eastAsia="zh-CN"/>
        </w:rPr>
        <w:t>)</w:t>
      </w:r>
      <w:r w:rsidRPr="007E5BFD">
        <w:rPr>
          <w:lang w:eastAsia="zh-CN"/>
        </w:rPr>
        <w:t>，</w:t>
      </w:r>
      <w:r w:rsidRPr="007E5BFD">
        <w:rPr>
          <w:lang w:eastAsia="zh-CN"/>
        </w:rPr>
        <w:t>262</w:t>
      </w:r>
      <w:r w:rsidRPr="007E5BFD">
        <w:rPr>
          <w:lang w:eastAsia="zh-CN"/>
        </w:rPr>
        <w:t>＞</w:t>
      </w:r>
      <w:r w:rsidRPr="007E5BFD">
        <w:rPr>
          <w:lang w:eastAsia="zh-CN"/>
        </w:rPr>
        <w:t>250</w:t>
      </w:r>
      <w:r w:rsidRPr="007E5BFD">
        <w:rPr>
          <w:lang w:eastAsia="zh-CN"/>
        </w:rPr>
        <w:t>，不够</w:t>
      </w:r>
    </w:p>
    <w:p w14:paraId="11E0DE55" w14:textId="77777777" w:rsidR="00AC6057" w:rsidRPr="007E5BFD" w:rsidRDefault="007E5BFD" w:rsidP="007E5BFD">
      <w:pPr>
        <w:spacing w:after="0" w:line="360" w:lineRule="auto"/>
      </w:pPr>
      <w:r w:rsidRPr="007E5BFD">
        <w:t>【</w:t>
      </w:r>
      <w:proofErr w:type="spellStart"/>
      <w:r w:rsidRPr="007E5BFD">
        <w:t>解析</w:t>
      </w:r>
      <w:proofErr w:type="spellEnd"/>
      <w:r w:rsidRPr="007E5BFD">
        <w:t>】</w:t>
      </w:r>
      <w:r w:rsidRPr="007E5BFD">
        <w:t>  </w:t>
      </w:r>
    </w:p>
    <w:sectPr w:rsidR="00AC6057" w:rsidRPr="007E5BFD">
      <w:headerReference w:type="even" r:id="rId25"/>
      <w:headerReference w:type="default" r:id="rId26"/>
      <w:footerReference w:type="default" r:id="rId2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6EBA7" w14:textId="77777777" w:rsidR="00BE73E6" w:rsidRDefault="00BE73E6">
      <w:pPr>
        <w:spacing w:after="0" w:line="240" w:lineRule="auto"/>
      </w:pPr>
      <w:r>
        <w:separator/>
      </w:r>
    </w:p>
  </w:endnote>
  <w:endnote w:type="continuationSeparator" w:id="0">
    <w:p w14:paraId="3C6C5745" w14:textId="77777777" w:rsidR="00BE73E6" w:rsidRDefault="00BE7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4531B" w14:textId="77777777" w:rsidR="00AC6057" w:rsidRPr="007E5BFD" w:rsidRDefault="007E5BFD" w:rsidP="007E5BFD">
    <w:pPr>
      <w:pStyle w:val="a5"/>
    </w:pPr>
    <w:r>
      <w:t xml:space="preserve"> </w:t>
    </w:r>
    <w:r w:rsidRPr="007E5BF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A4592" w14:textId="77777777" w:rsidR="00BE73E6" w:rsidRDefault="00BE73E6">
      <w:pPr>
        <w:spacing w:after="0" w:line="240" w:lineRule="auto"/>
      </w:pPr>
      <w:r>
        <w:separator/>
      </w:r>
    </w:p>
  </w:footnote>
  <w:footnote w:type="continuationSeparator" w:id="0">
    <w:p w14:paraId="722C8573" w14:textId="77777777" w:rsidR="00BE73E6" w:rsidRDefault="00BE7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5FA2A" w14:textId="77777777" w:rsidR="00AC6057" w:rsidRDefault="00BE73E6">
    <w:pPr>
      <w:pStyle w:val="a7"/>
      <w:pBdr>
        <w:bottom w:val="none" w:sz="0" w:space="0" w:color="auto"/>
      </w:pBdr>
    </w:pPr>
    <w:r>
      <w:pict w14:anchorId="3FB3C6CD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6EDE7E5C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00F417E5" w14:textId="77777777" w:rsidR="00AC6057" w:rsidRDefault="007E5BF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68A29218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1390B381" w14:textId="77777777" w:rsidR="00AC6057" w:rsidRDefault="007E5BF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3FCB9A88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75EB101D" w14:textId="77777777" w:rsidR="00AC6057" w:rsidRDefault="007E5BF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CCE57" w14:textId="77777777" w:rsidR="00AC6057" w:rsidRPr="007E5BFD" w:rsidRDefault="007E5BFD" w:rsidP="000C1ABC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14C38BF"/>
    <w:multiLevelType w:val="hybridMultilevel"/>
    <w:tmpl w:val="5B4AB820"/>
    <w:lvl w:ilvl="0" w:tplc="2414617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F1220F"/>
    <w:multiLevelType w:val="hybridMultilevel"/>
    <w:tmpl w:val="941EE258"/>
    <w:lvl w:ilvl="0" w:tplc="69065569">
      <w:start w:val="1"/>
      <w:numFmt w:val="decimal"/>
      <w:lvlText w:val="%1."/>
      <w:lvlJc w:val="left"/>
      <w:pPr>
        <w:ind w:left="720" w:hanging="360"/>
      </w:pPr>
    </w:lvl>
    <w:lvl w:ilvl="1" w:tplc="69065569" w:tentative="1">
      <w:start w:val="1"/>
      <w:numFmt w:val="lowerLetter"/>
      <w:lvlText w:val="%2."/>
      <w:lvlJc w:val="left"/>
      <w:pPr>
        <w:ind w:left="1440" w:hanging="360"/>
      </w:pPr>
    </w:lvl>
    <w:lvl w:ilvl="2" w:tplc="69065569" w:tentative="1">
      <w:start w:val="1"/>
      <w:numFmt w:val="lowerRoman"/>
      <w:lvlText w:val="%3."/>
      <w:lvlJc w:val="right"/>
      <w:pPr>
        <w:ind w:left="2160" w:hanging="180"/>
      </w:pPr>
    </w:lvl>
    <w:lvl w:ilvl="3" w:tplc="69065569" w:tentative="1">
      <w:start w:val="1"/>
      <w:numFmt w:val="decimal"/>
      <w:lvlText w:val="%4."/>
      <w:lvlJc w:val="left"/>
      <w:pPr>
        <w:ind w:left="2880" w:hanging="360"/>
      </w:pPr>
    </w:lvl>
    <w:lvl w:ilvl="4" w:tplc="69065569" w:tentative="1">
      <w:start w:val="1"/>
      <w:numFmt w:val="lowerLetter"/>
      <w:lvlText w:val="%5."/>
      <w:lvlJc w:val="left"/>
      <w:pPr>
        <w:ind w:left="3600" w:hanging="360"/>
      </w:pPr>
    </w:lvl>
    <w:lvl w:ilvl="5" w:tplc="69065569" w:tentative="1">
      <w:start w:val="1"/>
      <w:numFmt w:val="lowerRoman"/>
      <w:lvlText w:val="%6."/>
      <w:lvlJc w:val="right"/>
      <w:pPr>
        <w:ind w:left="4320" w:hanging="180"/>
      </w:pPr>
    </w:lvl>
    <w:lvl w:ilvl="6" w:tplc="69065569" w:tentative="1">
      <w:start w:val="1"/>
      <w:numFmt w:val="decimal"/>
      <w:lvlText w:val="%7."/>
      <w:lvlJc w:val="left"/>
      <w:pPr>
        <w:ind w:left="5040" w:hanging="360"/>
      </w:pPr>
    </w:lvl>
    <w:lvl w:ilvl="7" w:tplc="69065569" w:tentative="1">
      <w:start w:val="1"/>
      <w:numFmt w:val="lowerLetter"/>
      <w:lvlText w:val="%8."/>
      <w:lvlJc w:val="left"/>
      <w:pPr>
        <w:ind w:left="5760" w:hanging="360"/>
      </w:pPr>
    </w:lvl>
    <w:lvl w:ilvl="8" w:tplc="6906556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C1AB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56B8B"/>
    <w:rsid w:val="004621D6"/>
    <w:rsid w:val="004A7EC2"/>
    <w:rsid w:val="004B0B79"/>
    <w:rsid w:val="0052166A"/>
    <w:rsid w:val="00570E98"/>
    <w:rsid w:val="006204EA"/>
    <w:rsid w:val="006B7A92"/>
    <w:rsid w:val="006D054F"/>
    <w:rsid w:val="00751BBD"/>
    <w:rsid w:val="00777D0A"/>
    <w:rsid w:val="007E5BF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6057"/>
    <w:rsid w:val="00AD40B2"/>
    <w:rsid w:val="00AE4496"/>
    <w:rsid w:val="00AF3E37"/>
    <w:rsid w:val="00B255F7"/>
    <w:rsid w:val="00B63FEF"/>
    <w:rsid w:val="00B71ACD"/>
    <w:rsid w:val="00BE73E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1A3B"/>
    <w:rsid w:val="00FE7350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58FE49A3"/>
  <w15:docId w15:val="{77D4BDDF-B92A-4FBB-823F-8C125D3B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gif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gif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gif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4045BD-B394-4C01-AB5A-2891B234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558</Words>
  <Characters>3183</Characters>
  <Application>Microsoft Office Word</Application>
  <DocSecurity>0</DocSecurity>
  <Lines>26</Lines>
  <Paragraphs>7</Paragraphs>
  <ScaleCrop>false</ScaleCrop>
  <Company>Microsoft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11</cp:revision>
  <dcterms:created xsi:type="dcterms:W3CDTF">2013-12-09T06:44:00Z</dcterms:created>
  <dcterms:modified xsi:type="dcterms:W3CDTF">2020-08-19T08:25:00Z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