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EB6F4" w14:textId="77777777" w:rsidR="00E55404" w:rsidRPr="0067118E" w:rsidRDefault="007F7876" w:rsidP="0067118E">
      <w:pPr>
        <w:spacing w:line="360" w:lineRule="auto"/>
        <w:jc w:val="center"/>
        <w:rPr>
          <w:lang w:eastAsia="zh-CN"/>
        </w:rPr>
      </w:pPr>
      <w:r w:rsidRPr="007F7876">
        <w:rPr>
          <w:rFonts w:hint="eastAsia"/>
          <w:b/>
          <w:bCs/>
          <w:sz w:val="28"/>
          <w:szCs w:val="28"/>
          <w:lang w:eastAsia="zh-CN"/>
        </w:rPr>
        <w:t>三年级上册数学单元测试</w:t>
      </w:r>
      <w:r w:rsidRPr="007F7876">
        <w:rPr>
          <w:rFonts w:hint="eastAsia"/>
          <w:b/>
          <w:bCs/>
          <w:sz w:val="28"/>
          <w:szCs w:val="28"/>
          <w:lang w:eastAsia="zh-CN"/>
        </w:rPr>
        <w:t>-4.</w:t>
      </w:r>
      <w:r w:rsidRPr="007F7876">
        <w:rPr>
          <w:rFonts w:hint="eastAsia"/>
          <w:b/>
          <w:bCs/>
          <w:sz w:val="28"/>
          <w:szCs w:val="28"/>
          <w:lang w:eastAsia="zh-CN"/>
        </w:rPr>
        <w:t>万以内的加法和减法（二）</w:t>
      </w:r>
      <w:r w:rsidRPr="007F7876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070D8304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b/>
          <w:bCs/>
          <w:sz w:val="24"/>
          <w:szCs w:val="24"/>
          <w:lang w:eastAsia="zh-CN"/>
        </w:rPr>
        <w:t>一、单选题</w:t>
      </w:r>
      <w:r w:rsidRPr="0067118E">
        <w:rPr>
          <w:b/>
          <w:bCs/>
          <w:sz w:val="24"/>
          <w:szCs w:val="24"/>
          <w:lang w:eastAsia="zh-CN"/>
        </w:rPr>
        <w:t xml:space="preserve"> </w:t>
      </w:r>
    </w:p>
    <w:p w14:paraId="2C67D1CC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1.</w:t>
      </w:r>
      <w:r w:rsidRPr="0067118E">
        <w:rPr>
          <w:lang w:eastAsia="zh-CN"/>
        </w:rPr>
        <w:t>一个加数是</w:t>
      </w:r>
      <w:r w:rsidRPr="0067118E">
        <w:rPr>
          <w:lang w:eastAsia="zh-CN"/>
        </w:rPr>
        <w:t>3684</w:t>
      </w:r>
      <w:r w:rsidRPr="0067118E">
        <w:rPr>
          <w:lang w:eastAsia="zh-CN"/>
        </w:rPr>
        <w:t>，另一个加数是</w:t>
      </w:r>
      <w:r w:rsidRPr="0067118E">
        <w:rPr>
          <w:lang w:eastAsia="zh-CN"/>
        </w:rPr>
        <w:t>4708</w:t>
      </w:r>
      <w:r w:rsidRPr="0067118E">
        <w:rPr>
          <w:lang w:eastAsia="zh-CN"/>
        </w:rPr>
        <w:t>，和是（</w:t>
      </w:r>
      <w:r w:rsidRPr="0067118E">
        <w:rPr>
          <w:lang w:eastAsia="zh-CN"/>
        </w:rPr>
        <w:t xml:space="preserve">   </w:t>
      </w:r>
      <w:r w:rsidRPr="0067118E">
        <w:rPr>
          <w:lang w:eastAsia="zh-CN"/>
        </w:rPr>
        <w:t>）</w:t>
      </w:r>
    </w:p>
    <w:p w14:paraId="25E8526E" w14:textId="77777777" w:rsidR="00E55404" w:rsidRPr="0067118E" w:rsidRDefault="0067118E" w:rsidP="0067118E">
      <w:pPr>
        <w:spacing w:after="0" w:line="360" w:lineRule="auto"/>
        <w:ind w:left="150"/>
        <w:rPr>
          <w:lang w:eastAsia="zh-CN"/>
        </w:rPr>
      </w:pPr>
      <w:r w:rsidRPr="0067118E">
        <w:rPr>
          <w:lang w:eastAsia="zh-CN"/>
        </w:rPr>
        <w:t>A. 7292                                   </w:t>
      </w:r>
      <w:r w:rsidR="00F14E58">
        <w:rPr>
          <w:noProof/>
          <w:lang w:eastAsia="zh-CN"/>
        </w:rPr>
        <w:pict w14:anchorId="122323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9" o:title=""/>
          </v:shape>
        </w:pict>
      </w:r>
      <w:r w:rsidRPr="0067118E">
        <w:rPr>
          <w:lang w:eastAsia="zh-CN"/>
        </w:rPr>
        <w:t>B. 8392                                   </w:t>
      </w:r>
      <w:r w:rsidR="00F14E58">
        <w:rPr>
          <w:noProof/>
          <w:lang w:eastAsia="zh-CN"/>
        </w:rPr>
        <w:pict w14:anchorId="690601B2">
          <v:shape id="图片 2" o:spid="_x0000_i1026" type="#_x0000_t75" style="width:1.5pt;height:3pt;visibility:visible;mso-wrap-style:square">
            <v:imagedata r:id="rId9" o:title=""/>
          </v:shape>
        </w:pict>
      </w:r>
      <w:r w:rsidRPr="0067118E">
        <w:rPr>
          <w:lang w:eastAsia="zh-CN"/>
        </w:rPr>
        <w:t>C. 7382                                   </w:t>
      </w:r>
      <w:r w:rsidR="00F14E58">
        <w:rPr>
          <w:noProof/>
          <w:lang w:eastAsia="zh-CN"/>
        </w:rPr>
        <w:pict w14:anchorId="267BE96D">
          <v:shape id="图片 3" o:spid="_x0000_i1027" type="#_x0000_t75" style="width:1.5pt;height:3pt;visibility:visible;mso-wrap-style:square">
            <v:imagedata r:id="rId9" o:title=""/>
          </v:shape>
        </w:pict>
      </w:r>
      <w:r w:rsidRPr="0067118E">
        <w:rPr>
          <w:lang w:eastAsia="zh-CN"/>
        </w:rPr>
        <w:t>D. 1024</w:t>
      </w:r>
    </w:p>
    <w:p w14:paraId="5CAF1F33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2.</w:t>
      </w:r>
      <w:proofErr w:type="gramStart"/>
      <w:r w:rsidRPr="0067118E">
        <w:rPr>
          <w:lang w:eastAsia="zh-CN"/>
        </w:rPr>
        <w:t>一</w:t>
      </w:r>
      <w:proofErr w:type="gramEnd"/>
      <w:r w:rsidRPr="0067118E">
        <w:rPr>
          <w:lang w:eastAsia="zh-CN"/>
        </w:rPr>
        <w:t>个数加上</w:t>
      </w:r>
      <w:r w:rsidRPr="0067118E">
        <w:rPr>
          <w:lang w:eastAsia="zh-CN"/>
        </w:rPr>
        <w:t>1</w:t>
      </w:r>
      <w:r w:rsidRPr="0067118E">
        <w:rPr>
          <w:lang w:eastAsia="zh-CN"/>
        </w:rPr>
        <w:t>就是最小的四位数，它是（</w:t>
      </w:r>
      <w:r w:rsidRPr="0067118E">
        <w:rPr>
          <w:lang w:eastAsia="zh-CN"/>
        </w:rPr>
        <w:t xml:space="preserve">   </w:t>
      </w:r>
      <w:r w:rsidRPr="0067118E">
        <w:rPr>
          <w:lang w:eastAsia="zh-CN"/>
        </w:rPr>
        <w:t>）</w:t>
      </w:r>
      <w:r w:rsidRPr="0067118E">
        <w:rPr>
          <w:lang w:eastAsia="zh-CN"/>
        </w:rPr>
        <w:t xml:space="preserve">            </w:t>
      </w:r>
    </w:p>
    <w:p w14:paraId="454CCE2E" w14:textId="77777777" w:rsidR="00E55404" w:rsidRPr="0067118E" w:rsidRDefault="0067118E" w:rsidP="0067118E">
      <w:pPr>
        <w:spacing w:after="0" w:line="360" w:lineRule="auto"/>
        <w:ind w:left="150"/>
        <w:rPr>
          <w:lang w:eastAsia="zh-CN"/>
        </w:rPr>
      </w:pPr>
      <w:r w:rsidRPr="0067118E">
        <w:rPr>
          <w:lang w:eastAsia="zh-CN"/>
        </w:rPr>
        <w:t>A. 990                                     </w:t>
      </w:r>
      <w:r w:rsidR="00F14E58">
        <w:rPr>
          <w:noProof/>
          <w:lang w:eastAsia="zh-CN"/>
        </w:rPr>
        <w:pict w14:anchorId="7AB6B351">
          <v:shape id="图片 4" o:spid="_x0000_i1028" type="#_x0000_t75" style="width:2.25pt;height:3pt;visibility:visible;mso-wrap-style:square">
            <v:imagedata r:id="rId10" o:title=""/>
          </v:shape>
        </w:pict>
      </w:r>
      <w:r w:rsidRPr="0067118E">
        <w:rPr>
          <w:lang w:eastAsia="zh-CN"/>
        </w:rPr>
        <w:t>B. 909                                     </w:t>
      </w:r>
      <w:r w:rsidR="00F14E58">
        <w:rPr>
          <w:noProof/>
          <w:lang w:eastAsia="zh-CN"/>
        </w:rPr>
        <w:pict w14:anchorId="4E0A1785">
          <v:shape id="图片 5" o:spid="_x0000_i1029" type="#_x0000_t75" style="width:2.25pt;height:3pt;visibility:visible;mso-wrap-style:square">
            <v:imagedata r:id="rId10" o:title=""/>
          </v:shape>
        </w:pict>
      </w:r>
      <w:r w:rsidRPr="0067118E">
        <w:rPr>
          <w:lang w:eastAsia="zh-CN"/>
        </w:rPr>
        <w:t>C. 1000                                     </w:t>
      </w:r>
      <w:r w:rsidR="00F14E58">
        <w:rPr>
          <w:noProof/>
          <w:lang w:eastAsia="zh-CN"/>
        </w:rPr>
        <w:pict w14:anchorId="74353523">
          <v:shape id="图片 6" o:spid="_x0000_i1030" type="#_x0000_t75" style="width:2.25pt;height:3pt;visibility:visible;mso-wrap-style:square">
            <v:imagedata r:id="rId10" o:title=""/>
          </v:shape>
        </w:pict>
      </w:r>
      <w:r w:rsidRPr="0067118E">
        <w:rPr>
          <w:lang w:eastAsia="zh-CN"/>
        </w:rPr>
        <w:t>D. 999</w:t>
      </w:r>
    </w:p>
    <w:p w14:paraId="2E8E8EB5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3.</w:t>
      </w:r>
      <w:r w:rsidRPr="0067118E">
        <w:rPr>
          <w:lang w:eastAsia="zh-CN"/>
        </w:rPr>
        <w:t>得数在</w:t>
      </w:r>
      <w:r w:rsidRPr="0067118E">
        <w:rPr>
          <w:lang w:eastAsia="zh-CN"/>
        </w:rPr>
        <w:t>400</w:t>
      </w:r>
      <w:r w:rsidRPr="0067118E">
        <w:rPr>
          <w:lang w:eastAsia="zh-CN"/>
        </w:rPr>
        <w:t>和</w:t>
      </w:r>
      <w:r w:rsidRPr="0067118E">
        <w:rPr>
          <w:lang w:eastAsia="zh-CN"/>
        </w:rPr>
        <w:t>500</w:t>
      </w:r>
      <w:r w:rsidRPr="0067118E">
        <w:rPr>
          <w:lang w:eastAsia="zh-CN"/>
        </w:rPr>
        <w:t>之间的算式是（</w:t>
      </w:r>
      <w:r w:rsidRPr="0067118E">
        <w:rPr>
          <w:lang w:eastAsia="zh-CN"/>
        </w:rPr>
        <w:t xml:space="preserve">    </w:t>
      </w:r>
      <w:r w:rsidRPr="0067118E">
        <w:rPr>
          <w:lang w:eastAsia="zh-CN"/>
        </w:rPr>
        <w:t>）。</w:t>
      </w:r>
      <w:r w:rsidRPr="0067118E">
        <w:rPr>
          <w:lang w:eastAsia="zh-CN"/>
        </w:rPr>
        <w:t xml:space="preserve">            </w:t>
      </w:r>
    </w:p>
    <w:p w14:paraId="2E0580FC" w14:textId="77777777" w:rsidR="00E55404" w:rsidRPr="0067118E" w:rsidRDefault="0067118E" w:rsidP="0067118E">
      <w:pPr>
        <w:spacing w:after="0" w:line="360" w:lineRule="auto"/>
        <w:ind w:left="150"/>
        <w:rPr>
          <w:lang w:eastAsia="zh-CN"/>
        </w:rPr>
      </w:pPr>
      <w:r w:rsidRPr="0067118E">
        <w:rPr>
          <w:lang w:eastAsia="zh-CN"/>
        </w:rPr>
        <w:t>A. 470+55                                   B. 159+279                                   C. 712-178</w:t>
      </w:r>
    </w:p>
    <w:p w14:paraId="2432051C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4.</w:t>
      </w:r>
      <w:r w:rsidRPr="0067118E">
        <w:rPr>
          <w:lang w:eastAsia="zh-CN"/>
        </w:rPr>
        <w:t>最大的三位数与最小的三位数的和是（</w:t>
      </w:r>
      <w:r w:rsidRPr="0067118E">
        <w:rPr>
          <w:lang w:eastAsia="zh-CN"/>
        </w:rPr>
        <w:t xml:space="preserve">   </w:t>
      </w:r>
      <w:r w:rsidRPr="0067118E">
        <w:rPr>
          <w:lang w:eastAsia="zh-CN"/>
        </w:rPr>
        <w:t>）</w:t>
      </w:r>
      <w:r w:rsidRPr="0067118E">
        <w:rPr>
          <w:lang w:eastAsia="zh-CN"/>
        </w:rPr>
        <w:t xml:space="preserve">            </w:t>
      </w:r>
    </w:p>
    <w:p w14:paraId="2DFADA8A" w14:textId="77777777" w:rsidR="00E55404" w:rsidRPr="0067118E" w:rsidRDefault="0067118E" w:rsidP="0067118E">
      <w:pPr>
        <w:spacing w:after="0" w:line="360" w:lineRule="auto"/>
        <w:ind w:left="150"/>
        <w:rPr>
          <w:lang w:eastAsia="zh-CN"/>
        </w:rPr>
      </w:pPr>
      <w:r w:rsidRPr="0067118E">
        <w:rPr>
          <w:lang w:eastAsia="zh-CN"/>
        </w:rPr>
        <w:t>A. 899                                    </w:t>
      </w:r>
      <w:r w:rsidR="00F14E58">
        <w:rPr>
          <w:noProof/>
          <w:lang w:eastAsia="zh-CN"/>
        </w:rPr>
        <w:pict w14:anchorId="3844682A">
          <v:shape id="图片 7" o:spid="_x0000_i1031" type="#_x0000_t75" style="width:1.5pt;height:3pt;visibility:visible;mso-wrap-style:square">
            <v:imagedata r:id="rId9" o:title=""/>
          </v:shape>
        </w:pict>
      </w:r>
      <w:r w:rsidRPr="0067118E">
        <w:rPr>
          <w:lang w:eastAsia="zh-CN"/>
        </w:rPr>
        <w:t>B. 1098                                    </w:t>
      </w:r>
      <w:r w:rsidR="00F14E58">
        <w:rPr>
          <w:noProof/>
          <w:lang w:eastAsia="zh-CN"/>
        </w:rPr>
        <w:pict w14:anchorId="335CF531">
          <v:shape id="图片 8" o:spid="_x0000_i1032" type="#_x0000_t75" style="width:1.5pt;height:3pt;visibility:visible;mso-wrap-style:square">
            <v:imagedata r:id="rId9" o:title=""/>
          </v:shape>
        </w:pict>
      </w:r>
      <w:r w:rsidRPr="0067118E">
        <w:rPr>
          <w:lang w:eastAsia="zh-CN"/>
        </w:rPr>
        <w:t>C. 1099                                    </w:t>
      </w:r>
      <w:r w:rsidR="00F14E58">
        <w:rPr>
          <w:noProof/>
          <w:lang w:eastAsia="zh-CN"/>
        </w:rPr>
        <w:pict w14:anchorId="10371BCA">
          <v:shape id="图片 9" o:spid="_x0000_i1033" type="#_x0000_t75" style="width:1.5pt;height:3pt;visibility:visible;mso-wrap-style:square">
            <v:imagedata r:id="rId9" o:title=""/>
          </v:shape>
        </w:pict>
      </w:r>
      <w:r w:rsidRPr="0067118E">
        <w:rPr>
          <w:lang w:eastAsia="zh-CN"/>
        </w:rPr>
        <w:t>D. 1199</w:t>
      </w:r>
    </w:p>
    <w:p w14:paraId="0B9EB208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b/>
          <w:bCs/>
          <w:sz w:val="24"/>
          <w:szCs w:val="24"/>
          <w:lang w:eastAsia="zh-CN"/>
        </w:rPr>
        <w:t>二、判断题</w:t>
      </w:r>
      <w:r w:rsidRPr="0067118E">
        <w:rPr>
          <w:b/>
          <w:bCs/>
          <w:sz w:val="24"/>
          <w:szCs w:val="24"/>
          <w:lang w:eastAsia="zh-CN"/>
        </w:rPr>
        <w:t xml:space="preserve"> </w:t>
      </w:r>
    </w:p>
    <w:p w14:paraId="6220A4D6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5.</w:t>
      </w:r>
      <w:r w:rsidRPr="0067118E">
        <w:rPr>
          <w:lang w:eastAsia="zh-CN"/>
        </w:rPr>
        <w:t>判断对错</w:t>
      </w:r>
      <w:r w:rsidRPr="0067118E">
        <w:rPr>
          <w:lang w:eastAsia="zh-CN"/>
        </w:rPr>
        <w:t xml:space="preserve">  </w:t>
      </w:r>
    </w:p>
    <w:p w14:paraId="19608DF8" w14:textId="77777777" w:rsidR="00E55404" w:rsidRPr="0067118E" w:rsidRDefault="00F14E58" w:rsidP="0067118E">
      <w:pPr>
        <w:spacing w:after="0" w:line="360" w:lineRule="auto"/>
      </w:pPr>
      <w:r>
        <w:rPr>
          <w:noProof/>
          <w:lang w:eastAsia="zh-CN"/>
        </w:rPr>
        <w:pict w14:anchorId="2D31D6B2">
          <v:shape id="图片 10" o:spid="_x0000_i1034" type="#_x0000_t75" style="width:81pt;height:79.5pt;visibility:visible;mso-wrap-style:square">
            <v:imagedata r:id="rId11" o:title=""/>
          </v:shape>
        </w:pict>
      </w:r>
    </w:p>
    <w:p w14:paraId="28332FF9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6.</w:t>
      </w:r>
      <w:r w:rsidRPr="0067118E">
        <w:rPr>
          <w:lang w:eastAsia="zh-CN"/>
        </w:rPr>
        <w:t>小马虎在计算一道三位数的减法时，把被减数</w:t>
      </w:r>
      <w:r w:rsidRPr="0067118E">
        <w:rPr>
          <w:lang w:eastAsia="zh-CN"/>
        </w:rPr>
        <w:t>359</w:t>
      </w:r>
      <w:r w:rsidRPr="0067118E">
        <w:rPr>
          <w:lang w:eastAsia="zh-CN"/>
        </w:rPr>
        <w:t>错看成</w:t>
      </w:r>
      <w:r w:rsidRPr="0067118E">
        <w:rPr>
          <w:lang w:eastAsia="zh-CN"/>
        </w:rPr>
        <w:t>395</w:t>
      </w:r>
      <w:r w:rsidRPr="0067118E">
        <w:rPr>
          <w:lang w:eastAsia="zh-CN"/>
        </w:rPr>
        <w:t>，这样算出的结果比正确结果多了</w:t>
      </w:r>
      <w:r w:rsidRPr="0067118E">
        <w:rPr>
          <w:lang w:eastAsia="zh-CN"/>
        </w:rPr>
        <w:t xml:space="preserve">36.    </w:t>
      </w:r>
    </w:p>
    <w:p w14:paraId="4EC424DE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7.</w:t>
      </w:r>
      <w:r w:rsidRPr="0067118E">
        <w:rPr>
          <w:lang w:eastAsia="zh-CN"/>
        </w:rPr>
        <w:t>比</w:t>
      </w:r>
      <w:r w:rsidRPr="0067118E">
        <w:rPr>
          <w:lang w:eastAsia="zh-CN"/>
        </w:rPr>
        <w:t>700</w:t>
      </w:r>
      <w:r w:rsidRPr="0067118E">
        <w:rPr>
          <w:lang w:eastAsia="zh-CN"/>
        </w:rPr>
        <w:t>少</w:t>
      </w:r>
      <w:r w:rsidRPr="0067118E">
        <w:rPr>
          <w:lang w:eastAsia="zh-CN"/>
        </w:rPr>
        <w:t>268</w:t>
      </w:r>
      <w:r w:rsidRPr="0067118E">
        <w:rPr>
          <w:lang w:eastAsia="zh-CN"/>
        </w:rPr>
        <w:t>的数是</w:t>
      </w:r>
      <w:r w:rsidRPr="0067118E">
        <w:rPr>
          <w:lang w:eastAsia="zh-CN"/>
        </w:rPr>
        <w:t>968</w:t>
      </w:r>
      <w:r w:rsidRPr="0067118E">
        <w:rPr>
          <w:lang w:eastAsia="zh-CN"/>
        </w:rPr>
        <w:t>。</w:t>
      </w:r>
      <w:r w:rsidRPr="0067118E">
        <w:rPr>
          <w:lang w:eastAsia="zh-CN"/>
        </w:rPr>
        <w:t xml:space="preserve">    </w:t>
      </w:r>
    </w:p>
    <w:p w14:paraId="55C74871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 xml:space="preserve">8.504-246=368    </w:t>
      </w:r>
    </w:p>
    <w:p w14:paraId="5932F130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b/>
          <w:bCs/>
          <w:sz w:val="24"/>
          <w:szCs w:val="24"/>
          <w:lang w:eastAsia="zh-CN"/>
        </w:rPr>
        <w:t>三、填空题</w:t>
      </w:r>
      <w:r w:rsidRPr="0067118E">
        <w:rPr>
          <w:b/>
          <w:bCs/>
          <w:sz w:val="24"/>
          <w:szCs w:val="24"/>
          <w:lang w:eastAsia="zh-CN"/>
        </w:rPr>
        <w:t xml:space="preserve"> </w:t>
      </w:r>
    </w:p>
    <w:p w14:paraId="125BABFC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9.</w:t>
      </w:r>
      <w:r w:rsidRPr="0067118E">
        <w:rPr>
          <w:lang w:eastAsia="zh-CN"/>
        </w:rPr>
        <w:t>用你喜欢的方法计算．</w:t>
      </w:r>
      <w:r w:rsidRPr="0067118E">
        <w:rPr>
          <w:lang w:eastAsia="zh-CN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6"/>
        <w:gridCol w:w="1926"/>
        <w:gridCol w:w="1926"/>
      </w:tblGrid>
      <w:tr w:rsidR="00E55404" w:rsidRPr="0067118E" w14:paraId="1AFD73B6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1AB73" w14:textId="77777777" w:rsidR="00E55404" w:rsidRPr="0067118E" w:rsidRDefault="0067118E" w:rsidP="0067118E">
            <w:pPr>
              <w:spacing w:after="0" w:line="360" w:lineRule="auto"/>
            </w:pPr>
            <w:r w:rsidRPr="0067118E">
              <w:t>229</w:t>
            </w:r>
            <w:r w:rsidRPr="0067118E">
              <w:t>＋</w:t>
            </w:r>
            <w:r w:rsidRPr="0067118E">
              <w:t>102</w:t>
            </w:r>
            <w:r w:rsidRPr="0067118E">
              <w:t>＝</w:t>
            </w:r>
            <w:r w:rsidRPr="0067118E"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7B50DE" w14:textId="77777777" w:rsidR="00E55404" w:rsidRPr="0067118E" w:rsidRDefault="0067118E" w:rsidP="0067118E">
            <w:pPr>
              <w:spacing w:after="0" w:line="360" w:lineRule="auto"/>
            </w:pPr>
            <w:r w:rsidRPr="0067118E">
              <w:t>426</w:t>
            </w:r>
            <w:r w:rsidRPr="0067118E">
              <w:t>＋</w:t>
            </w:r>
            <w:r w:rsidRPr="0067118E">
              <w:t>507</w:t>
            </w:r>
            <w:r w:rsidRPr="0067118E">
              <w:t>＝</w:t>
            </w:r>
            <w:r w:rsidRPr="0067118E"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A1250" w14:textId="77777777" w:rsidR="00E55404" w:rsidRPr="0067118E" w:rsidRDefault="0067118E" w:rsidP="0067118E">
            <w:pPr>
              <w:spacing w:after="0" w:line="360" w:lineRule="auto"/>
            </w:pPr>
            <w:r w:rsidRPr="0067118E">
              <w:t>308</w:t>
            </w:r>
            <w:r w:rsidRPr="0067118E">
              <w:t>＋</w:t>
            </w:r>
            <w:r w:rsidRPr="0067118E">
              <w:t>298</w:t>
            </w:r>
            <w:r w:rsidRPr="0067118E">
              <w:t>＝</w:t>
            </w:r>
            <w:r w:rsidRPr="0067118E">
              <w:t>________</w:t>
            </w:r>
          </w:p>
        </w:tc>
      </w:tr>
    </w:tbl>
    <w:p w14:paraId="084CCF48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10.</w:t>
      </w:r>
      <w:r w:rsidRPr="0067118E">
        <w:rPr>
          <w:lang w:eastAsia="zh-CN"/>
        </w:rPr>
        <w:t>从</w:t>
      </w:r>
      <w:r w:rsidRPr="0067118E">
        <w:rPr>
          <w:lang w:eastAsia="zh-CN"/>
        </w:rPr>
        <w:t>425</w:t>
      </w:r>
      <w:r w:rsidRPr="0067118E">
        <w:rPr>
          <w:lang w:eastAsia="zh-CN"/>
        </w:rPr>
        <w:t>里减去</w:t>
      </w:r>
      <w:proofErr w:type="gramStart"/>
      <w:r w:rsidRPr="0067118E">
        <w:rPr>
          <w:lang w:eastAsia="zh-CN"/>
        </w:rPr>
        <w:t>一</w:t>
      </w:r>
      <w:proofErr w:type="gramEnd"/>
      <w:r w:rsidRPr="0067118E">
        <w:rPr>
          <w:lang w:eastAsia="zh-CN"/>
        </w:rPr>
        <w:t>个数，差是</w:t>
      </w:r>
      <w:r w:rsidRPr="0067118E">
        <w:rPr>
          <w:lang w:eastAsia="zh-CN"/>
        </w:rPr>
        <w:t>252</w:t>
      </w:r>
      <w:r w:rsidRPr="0067118E">
        <w:rPr>
          <w:lang w:eastAsia="zh-CN"/>
        </w:rPr>
        <w:t>，求这个数</w:t>
      </w:r>
      <w:r w:rsidRPr="0067118E">
        <w:rPr>
          <w:lang w:eastAsia="zh-CN"/>
        </w:rPr>
        <w:t xml:space="preserve">________    </w:t>
      </w:r>
    </w:p>
    <w:p w14:paraId="05B8BF8C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11.</w:t>
      </w:r>
      <w:r w:rsidRPr="0067118E">
        <w:rPr>
          <w:lang w:eastAsia="zh-CN"/>
        </w:rPr>
        <w:t>比最大的两位数多</w:t>
      </w:r>
      <w:r w:rsidRPr="0067118E">
        <w:rPr>
          <w:lang w:eastAsia="zh-CN"/>
        </w:rPr>
        <w:t>386</w:t>
      </w:r>
      <w:r w:rsidRPr="0067118E">
        <w:rPr>
          <w:lang w:eastAsia="zh-CN"/>
        </w:rPr>
        <w:t>的数是</w:t>
      </w:r>
      <w:r w:rsidRPr="0067118E">
        <w:rPr>
          <w:lang w:eastAsia="zh-CN"/>
        </w:rPr>
        <w:t>________</w:t>
      </w:r>
      <w:r w:rsidRPr="0067118E">
        <w:rPr>
          <w:lang w:eastAsia="zh-CN"/>
        </w:rPr>
        <w:t>。</w:t>
      </w:r>
      <w:r w:rsidRPr="0067118E">
        <w:rPr>
          <w:lang w:eastAsia="zh-CN"/>
        </w:rPr>
        <w:t xml:space="preserve">    </w:t>
      </w:r>
    </w:p>
    <w:p w14:paraId="1B990ECA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12.</w:t>
      </w:r>
      <w:r w:rsidRPr="0067118E">
        <w:rPr>
          <w:lang w:eastAsia="zh-CN"/>
        </w:rPr>
        <w:t>甲车和乙车行驶在同一条马路上，甲车离停车场</w:t>
      </w:r>
      <w:r w:rsidRPr="0067118E">
        <w:rPr>
          <w:lang w:eastAsia="zh-CN"/>
        </w:rPr>
        <w:t>520</w:t>
      </w:r>
      <w:r w:rsidRPr="0067118E">
        <w:rPr>
          <w:lang w:eastAsia="zh-CN"/>
        </w:rPr>
        <w:t>米，乙车离停车场</w:t>
      </w:r>
      <w:r w:rsidRPr="0067118E">
        <w:rPr>
          <w:lang w:eastAsia="zh-CN"/>
        </w:rPr>
        <w:t>365</w:t>
      </w:r>
      <w:r w:rsidRPr="0067118E">
        <w:rPr>
          <w:lang w:eastAsia="zh-CN"/>
        </w:rPr>
        <w:t>米，甲车和乙车相距最多</w:t>
      </w:r>
      <w:r w:rsidRPr="0067118E">
        <w:rPr>
          <w:lang w:eastAsia="zh-CN"/>
        </w:rPr>
        <w:t>________</w:t>
      </w:r>
      <w:r w:rsidRPr="0067118E">
        <w:rPr>
          <w:lang w:eastAsia="zh-CN"/>
        </w:rPr>
        <w:t>米，最少</w:t>
      </w:r>
      <w:r w:rsidRPr="0067118E">
        <w:rPr>
          <w:lang w:eastAsia="zh-CN"/>
        </w:rPr>
        <w:t>________</w:t>
      </w:r>
      <w:r w:rsidRPr="0067118E">
        <w:rPr>
          <w:lang w:eastAsia="zh-CN"/>
        </w:rPr>
        <w:t>米．</w:t>
      </w:r>
      <w:r w:rsidRPr="0067118E">
        <w:rPr>
          <w:lang w:eastAsia="zh-CN"/>
        </w:rPr>
        <w:t xml:space="preserve">    </w:t>
      </w:r>
    </w:p>
    <w:p w14:paraId="59D9264F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b/>
          <w:bCs/>
          <w:sz w:val="24"/>
          <w:szCs w:val="24"/>
          <w:lang w:eastAsia="zh-CN"/>
        </w:rPr>
        <w:t>四、解答题</w:t>
      </w:r>
      <w:r w:rsidRPr="0067118E">
        <w:rPr>
          <w:b/>
          <w:bCs/>
          <w:sz w:val="24"/>
          <w:szCs w:val="24"/>
          <w:lang w:eastAsia="zh-CN"/>
        </w:rPr>
        <w:t xml:space="preserve"> </w:t>
      </w:r>
    </w:p>
    <w:p w14:paraId="7A9F971D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13.</w:t>
      </w:r>
      <w:r w:rsidRPr="0067118E">
        <w:rPr>
          <w:lang w:eastAsia="zh-CN"/>
        </w:rPr>
        <w:t>同学们要给植物园的</w:t>
      </w:r>
      <w:r w:rsidRPr="0067118E">
        <w:rPr>
          <w:lang w:eastAsia="zh-CN"/>
        </w:rPr>
        <w:t>500</w:t>
      </w:r>
      <w:r w:rsidRPr="0067118E">
        <w:rPr>
          <w:lang w:eastAsia="zh-CN"/>
        </w:rPr>
        <w:t>棵小树浇水。</w:t>
      </w:r>
      <w:r w:rsidRPr="0067118E">
        <w:rPr>
          <w:lang w:eastAsia="zh-CN"/>
        </w:rPr>
        <w:t xml:space="preserve">  </w:t>
      </w:r>
    </w:p>
    <w:p w14:paraId="57751B62" w14:textId="77777777" w:rsidR="00E55404" w:rsidRPr="0067118E" w:rsidRDefault="0067118E" w:rsidP="0067118E">
      <w:pPr>
        <w:spacing w:after="0" w:line="360" w:lineRule="auto"/>
      </w:pPr>
      <w:r w:rsidRPr="0067118E">
        <w:rPr>
          <w:lang w:eastAsia="zh-CN"/>
        </w:rPr>
        <w:lastRenderedPageBreak/>
        <w:t xml:space="preserve"> </w:t>
      </w:r>
      <w:r w:rsidR="00F14E58">
        <w:rPr>
          <w:noProof/>
          <w:lang w:eastAsia="zh-CN"/>
        </w:rPr>
        <w:pict w14:anchorId="6C063AFC">
          <v:shape id="图片 11" o:spid="_x0000_i1035" type="#_x0000_t75" style="width:239.25pt;height:78.75pt;visibility:visible;mso-wrap-style:square">
            <v:imagedata r:id="rId12" o:title=""/>
          </v:shape>
        </w:pict>
      </w:r>
    </w:p>
    <w:p w14:paraId="42A87583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14.</w:t>
      </w:r>
      <w:r w:rsidRPr="0067118E">
        <w:rPr>
          <w:lang w:eastAsia="zh-CN"/>
        </w:rPr>
        <w:t>写出相邻两张卡片上数的差。</w:t>
      </w:r>
    </w:p>
    <w:p w14:paraId="53B1068B" w14:textId="77777777" w:rsidR="00E55404" w:rsidRPr="0067118E" w:rsidRDefault="00F14E58" w:rsidP="0067118E">
      <w:pPr>
        <w:spacing w:after="0" w:line="360" w:lineRule="auto"/>
      </w:pPr>
      <w:r>
        <w:rPr>
          <w:noProof/>
          <w:lang w:eastAsia="zh-CN"/>
        </w:rPr>
        <w:pict w14:anchorId="4611CAF6">
          <v:shape id="图片 12" o:spid="_x0000_i1036" type="#_x0000_t75" style="width:386.25pt;height:69pt;visibility:visible;mso-wrap-style:square">
            <v:imagedata r:id="rId13" o:title=""/>
          </v:shape>
        </w:pict>
      </w:r>
    </w:p>
    <w:p w14:paraId="4954E82C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b/>
          <w:bCs/>
          <w:sz w:val="24"/>
          <w:szCs w:val="24"/>
          <w:lang w:eastAsia="zh-CN"/>
        </w:rPr>
        <w:t>五、综合题</w:t>
      </w:r>
      <w:r w:rsidRPr="0067118E">
        <w:rPr>
          <w:b/>
          <w:bCs/>
          <w:sz w:val="24"/>
          <w:szCs w:val="24"/>
          <w:lang w:eastAsia="zh-CN"/>
        </w:rPr>
        <w:t xml:space="preserve"> </w:t>
      </w:r>
    </w:p>
    <w:p w14:paraId="595BCC7B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15.</w:t>
      </w:r>
      <w:r w:rsidRPr="0067118E">
        <w:rPr>
          <w:lang w:eastAsia="zh-CN"/>
        </w:rPr>
        <w:t>妈妈在乐器行给小明看中下面两样乐器。</w:t>
      </w:r>
    </w:p>
    <w:p w14:paraId="31C06520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（</w:t>
      </w:r>
      <w:r w:rsidRPr="0067118E">
        <w:rPr>
          <w:lang w:eastAsia="zh-CN"/>
        </w:rPr>
        <w:t>1</w:t>
      </w:r>
      <w:r w:rsidRPr="0067118E">
        <w:rPr>
          <w:lang w:eastAsia="zh-CN"/>
        </w:rPr>
        <w:t>）小提琴比小鼓贵多少元</w:t>
      </w:r>
      <w:r w:rsidRPr="0067118E">
        <w:rPr>
          <w:lang w:eastAsia="zh-CN"/>
        </w:rPr>
        <w:t>?</w:t>
      </w:r>
    </w:p>
    <w:p w14:paraId="3CF43951" w14:textId="77777777" w:rsidR="00E55404" w:rsidRPr="0067118E" w:rsidRDefault="00F14E58" w:rsidP="0067118E">
      <w:pPr>
        <w:spacing w:after="0" w:line="360" w:lineRule="auto"/>
      </w:pPr>
      <w:r>
        <w:rPr>
          <w:noProof/>
          <w:lang w:eastAsia="zh-CN"/>
        </w:rPr>
        <w:pict w14:anchorId="33A40B1F">
          <v:shape id="图片 13" o:spid="_x0000_i1037" type="#_x0000_t75" style="width:163.5pt;height:49.5pt;visibility:visible;mso-wrap-style:square">
            <v:imagedata r:id="rId14" o:title=""/>
          </v:shape>
        </w:pict>
      </w:r>
    </w:p>
    <w:p w14:paraId="0047B737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（</w:t>
      </w:r>
      <w:r w:rsidRPr="0067118E">
        <w:rPr>
          <w:lang w:eastAsia="zh-CN"/>
        </w:rPr>
        <w:t>2</w:t>
      </w:r>
      <w:r w:rsidRPr="0067118E">
        <w:rPr>
          <w:lang w:eastAsia="zh-CN"/>
        </w:rPr>
        <w:t>）妈妈带了</w:t>
      </w:r>
      <w:r w:rsidRPr="0067118E">
        <w:rPr>
          <w:lang w:eastAsia="zh-CN"/>
        </w:rPr>
        <w:t>600</w:t>
      </w:r>
      <w:r w:rsidRPr="0067118E">
        <w:rPr>
          <w:lang w:eastAsia="zh-CN"/>
        </w:rPr>
        <w:t>元钱，够买这两样乐器吗</w:t>
      </w:r>
      <w:r w:rsidRPr="0067118E">
        <w:rPr>
          <w:lang w:eastAsia="zh-CN"/>
        </w:rPr>
        <w:t>?</w:t>
      </w:r>
      <w:r w:rsidRPr="0067118E">
        <w:rPr>
          <w:lang w:eastAsia="zh-CN"/>
        </w:rPr>
        <w:t>如果不够，差多少元</w:t>
      </w:r>
      <w:r w:rsidRPr="0067118E">
        <w:rPr>
          <w:lang w:eastAsia="zh-CN"/>
        </w:rPr>
        <w:t>?</w:t>
      </w:r>
      <w:r w:rsidRPr="0067118E">
        <w:rPr>
          <w:lang w:eastAsia="zh-CN"/>
        </w:rPr>
        <w:t>如果够，还剩多少元？</w:t>
      </w:r>
    </w:p>
    <w:p w14:paraId="5A4C63D7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b/>
          <w:bCs/>
          <w:sz w:val="24"/>
          <w:szCs w:val="24"/>
          <w:lang w:eastAsia="zh-CN"/>
        </w:rPr>
        <w:t>六、应用题</w:t>
      </w:r>
      <w:r w:rsidRPr="0067118E">
        <w:rPr>
          <w:b/>
          <w:bCs/>
          <w:sz w:val="24"/>
          <w:szCs w:val="24"/>
          <w:lang w:eastAsia="zh-CN"/>
        </w:rPr>
        <w:t xml:space="preserve"> </w:t>
      </w:r>
    </w:p>
    <w:p w14:paraId="3F9F050D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16.</w:t>
      </w:r>
      <w:r w:rsidRPr="0067118E">
        <w:rPr>
          <w:lang w:eastAsia="zh-CN"/>
        </w:rPr>
        <w:t>妈妈到超市买东西，刚好赶上优惠促销活动，如果只买一辆自行车和一个电饭煲，实际要付多少线？</w:t>
      </w:r>
      <w:r w:rsidRPr="0067118E">
        <w:rPr>
          <w:lang w:eastAsia="zh-CN"/>
        </w:rPr>
        <w:t xml:space="preserve">  </w:t>
      </w:r>
    </w:p>
    <w:p w14:paraId="529192B2" w14:textId="77777777" w:rsidR="00E55404" w:rsidRPr="0067118E" w:rsidRDefault="0067118E" w:rsidP="0067118E">
      <w:pPr>
        <w:spacing w:after="0" w:line="360" w:lineRule="auto"/>
      </w:pPr>
      <w:r w:rsidRPr="0067118E">
        <w:rPr>
          <w:lang w:eastAsia="zh-CN"/>
        </w:rPr>
        <w:t xml:space="preserve"> </w:t>
      </w:r>
      <w:r w:rsidR="00F14E58">
        <w:rPr>
          <w:noProof/>
          <w:lang w:eastAsia="zh-CN"/>
        </w:rPr>
        <w:pict w14:anchorId="374B703D">
          <v:shape id="图片 14" o:spid="_x0000_i1038" type="#_x0000_t75" style="width:162.75pt;height:132.75pt;visibility:visible;mso-wrap-style:square">
            <v:imagedata r:id="rId15" o:title=""/>
          </v:shape>
        </w:pict>
      </w:r>
    </w:p>
    <w:p w14:paraId="140A98CB" w14:textId="431D3DC0" w:rsidR="00E55404" w:rsidRPr="0067118E" w:rsidRDefault="0067118E" w:rsidP="0064258F">
      <w:pPr>
        <w:spacing w:line="360" w:lineRule="auto"/>
        <w:jc w:val="center"/>
        <w:rPr>
          <w:lang w:eastAsia="zh-CN"/>
        </w:rPr>
      </w:pPr>
      <w:r w:rsidRPr="0067118E">
        <w:br w:type="page"/>
      </w:r>
      <w:r w:rsidRPr="0067118E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75946202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lang w:eastAsia="zh-CN"/>
        </w:rPr>
        <w:t>一、单选题</w:t>
      </w:r>
    </w:p>
    <w:p w14:paraId="5880E4C1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B   </w:t>
      </w:r>
    </w:p>
    <w:p w14:paraId="63D4AE08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</w:t>
      </w:r>
      <w:r w:rsidRPr="0067118E">
        <w:rPr>
          <w:lang w:eastAsia="zh-CN"/>
        </w:rPr>
        <w:t>3684</w:t>
      </w:r>
      <w:r w:rsidRPr="0067118E">
        <w:rPr>
          <w:lang w:eastAsia="zh-CN"/>
        </w:rPr>
        <w:t>＋</w:t>
      </w:r>
      <w:r w:rsidRPr="0067118E">
        <w:rPr>
          <w:lang w:eastAsia="zh-CN"/>
        </w:rPr>
        <w:t>4708</w:t>
      </w:r>
      <w:r w:rsidRPr="0067118E">
        <w:rPr>
          <w:lang w:eastAsia="zh-CN"/>
        </w:rPr>
        <w:t>＝</w:t>
      </w:r>
      <w:r w:rsidRPr="0067118E">
        <w:rPr>
          <w:lang w:eastAsia="zh-CN"/>
        </w:rPr>
        <w:t xml:space="preserve">8392 </w:t>
      </w:r>
    </w:p>
    <w:p w14:paraId="712554A7" w14:textId="77777777" w:rsidR="00E55404" w:rsidRPr="0067118E" w:rsidRDefault="00F14E58" w:rsidP="0067118E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641DB50A">
          <v:shape id="图片 15" o:spid="_x0000_i1039" type="#_x0000_t75" style="width:98.25pt;height:63pt;visibility:visible;mso-wrap-style:square">
            <v:imagedata r:id="rId16" o:title=""/>
          </v:shape>
        </w:pict>
      </w:r>
      <w:r w:rsidR="0067118E" w:rsidRPr="0067118E">
        <w:rPr>
          <w:lang w:eastAsia="zh-CN"/>
        </w:rPr>
        <w:br/>
        <w:t xml:space="preserve"> </w:t>
      </w:r>
      <w:r w:rsidR="0067118E" w:rsidRPr="0067118E">
        <w:rPr>
          <w:lang w:eastAsia="zh-CN"/>
        </w:rPr>
        <w:t>故答案为：</w:t>
      </w:r>
      <w:r w:rsidR="0067118E" w:rsidRPr="0067118E">
        <w:rPr>
          <w:lang w:eastAsia="zh-CN"/>
        </w:rPr>
        <w:t>B</w:t>
      </w:r>
    </w:p>
    <w:p w14:paraId="402D6C26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2.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D   </w:t>
      </w:r>
    </w:p>
    <w:p w14:paraId="299AD3C9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【解析】【解答】</w:t>
      </w:r>
      <w:proofErr w:type="gramStart"/>
      <w:r w:rsidRPr="0067118E">
        <w:rPr>
          <w:lang w:eastAsia="zh-CN"/>
        </w:rPr>
        <w:t>一</w:t>
      </w:r>
      <w:proofErr w:type="gramEnd"/>
      <w:r w:rsidRPr="0067118E">
        <w:rPr>
          <w:lang w:eastAsia="zh-CN"/>
        </w:rPr>
        <w:t>个数加上</w:t>
      </w:r>
      <w:r w:rsidRPr="0067118E">
        <w:rPr>
          <w:lang w:eastAsia="zh-CN"/>
        </w:rPr>
        <w:t>1</w:t>
      </w:r>
      <w:r w:rsidRPr="0067118E">
        <w:rPr>
          <w:lang w:eastAsia="zh-CN"/>
        </w:rPr>
        <w:t>就是最小的四位数，它是</w:t>
      </w:r>
      <w:r w:rsidRPr="0067118E">
        <w:rPr>
          <w:lang w:eastAsia="zh-CN"/>
        </w:rPr>
        <w:t>999.</w:t>
      </w:r>
      <w:r w:rsidRPr="0067118E">
        <w:rPr>
          <w:lang w:eastAsia="zh-CN"/>
        </w:rPr>
        <w:br/>
        <w:t xml:space="preserve"> </w:t>
      </w:r>
      <w:r w:rsidRPr="0067118E">
        <w:rPr>
          <w:lang w:eastAsia="zh-CN"/>
        </w:rPr>
        <w:t>故答案为：</w:t>
      </w:r>
      <w:r w:rsidRPr="0067118E">
        <w:rPr>
          <w:lang w:eastAsia="zh-CN"/>
        </w:rPr>
        <w:t>D</w:t>
      </w:r>
      <w:r w:rsidRPr="0067118E">
        <w:rPr>
          <w:lang w:eastAsia="zh-CN"/>
        </w:rPr>
        <w:br/>
        <w:t xml:space="preserve"> </w:t>
      </w:r>
      <w:r w:rsidRPr="0067118E">
        <w:rPr>
          <w:lang w:eastAsia="zh-CN"/>
        </w:rPr>
        <w:t>【分析】最小的四位数是</w:t>
      </w:r>
      <w:r w:rsidRPr="0067118E">
        <w:rPr>
          <w:lang w:eastAsia="zh-CN"/>
        </w:rPr>
        <w:t>1000</w:t>
      </w:r>
      <w:r w:rsidRPr="0067118E">
        <w:rPr>
          <w:lang w:eastAsia="zh-CN"/>
        </w:rPr>
        <w:t>，比它小</w:t>
      </w:r>
      <w:r w:rsidRPr="0067118E">
        <w:rPr>
          <w:lang w:eastAsia="zh-CN"/>
        </w:rPr>
        <w:t>1</w:t>
      </w:r>
      <w:r w:rsidRPr="0067118E">
        <w:rPr>
          <w:lang w:eastAsia="zh-CN"/>
        </w:rPr>
        <w:t>的数是</w:t>
      </w:r>
      <w:r w:rsidRPr="0067118E">
        <w:rPr>
          <w:lang w:eastAsia="zh-CN"/>
        </w:rPr>
        <w:t>999</w:t>
      </w:r>
      <w:r w:rsidRPr="0067118E">
        <w:rPr>
          <w:lang w:eastAsia="zh-CN"/>
        </w:rPr>
        <w:t>，据此选择即可。</w:t>
      </w:r>
    </w:p>
    <w:p w14:paraId="33BB81AA" w14:textId="77777777" w:rsidR="00E55404" w:rsidRPr="0067118E" w:rsidRDefault="0067118E" w:rsidP="0067118E">
      <w:pPr>
        <w:spacing w:after="0" w:line="360" w:lineRule="auto"/>
      </w:pPr>
      <w:r w:rsidRPr="0067118E">
        <w:t>3.</w:t>
      </w:r>
      <w:r w:rsidRPr="0067118E">
        <w:t>【答案】</w:t>
      </w:r>
      <w:r w:rsidRPr="0067118E">
        <w:t xml:space="preserve"> B   </w:t>
      </w:r>
    </w:p>
    <w:p w14:paraId="3B6A20B6" w14:textId="77777777" w:rsidR="00E55404" w:rsidRPr="0067118E" w:rsidRDefault="0067118E" w:rsidP="0067118E">
      <w:pPr>
        <w:spacing w:after="0" w:line="360" w:lineRule="auto"/>
      </w:pPr>
      <w:r w:rsidRPr="0067118E">
        <w:t>【</w:t>
      </w:r>
      <w:proofErr w:type="spellStart"/>
      <w:r w:rsidRPr="0067118E">
        <w:t>解析</w:t>
      </w:r>
      <w:proofErr w:type="spellEnd"/>
      <w:r w:rsidRPr="0067118E">
        <w:t>】【解答】解：</w:t>
      </w:r>
      <w:r w:rsidRPr="0067118E">
        <w:t>A</w:t>
      </w:r>
      <w:r w:rsidRPr="0067118E">
        <w:t>：</w:t>
      </w:r>
      <w:r w:rsidRPr="0067118E">
        <w:t>470+55=525</w:t>
      </w:r>
      <w:r w:rsidRPr="0067118E">
        <w:t>；</w:t>
      </w:r>
      <w:r w:rsidRPr="0067118E">
        <w:t>B</w:t>
      </w:r>
      <w:r w:rsidRPr="0067118E">
        <w:t>：</w:t>
      </w:r>
      <w:r w:rsidRPr="0067118E">
        <w:t>159+279=438</w:t>
      </w:r>
      <w:r w:rsidRPr="0067118E">
        <w:t>；</w:t>
      </w:r>
      <w:r w:rsidRPr="0067118E">
        <w:t>C</w:t>
      </w:r>
      <w:r w:rsidRPr="0067118E">
        <w:t>：</w:t>
      </w:r>
      <w:r w:rsidRPr="0067118E">
        <w:t>712-178=534</w:t>
      </w:r>
      <w:r w:rsidRPr="0067118E">
        <w:t>。</w:t>
      </w:r>
      <w:r w:rsidRPr="0067118E">
        <w:br/>
        <w:t xml:space="preserve"> </w:t>
      </w:r>
      <w:proofErr w:type="spellStart"/>
      <w:r w:rsidRPr="0067118E">
        <w:t>故答案为：</w:t>
      </w:r>
      <w:r w:rsidRPr="0067118E">
        <w:t>B</w:t>
      </w:r>
      <w:proofErr w:type="spellEnd"/>
      <w:r w:rsidRPr="0067118E">
        <w:t>。</w:t>
      </w:r>
      <w:r w:rsidRPr="0067118E">
        <w:t xml:space="preserve"> </w:t>
      </w:r>
    </w:p>
    <w:p w14:paraId="7175CAAB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【分析】先计算出每个算式的得数，然后根据得数的大小确定哪个算式的得数在</w:t>
      </w:r>
      <w:r w:rsidRPr="0067118E">
        <w:rPr>
          <w:lang w:eastAsia="zh-CN"/>
        </w:rPr>
        <w:t>400</w:t>
      </w:r>
      <w:r w:rsidRPr="0067118E">
        <w:rPr>
          <w:lang w:eastAsia="zh-CN"/>
        </w:rPr>
        <w:t>和</w:t>
      </w:r>
      <w:r w:rsidRPr="0067118E">
        <w:rPr>
          <w:lang w:eastAsia="zh-CN"/>
        </w:rPr>
        <w:t>500</w:t>
      </w:r>
      <w:r w:rsidRPr="0067118E">
        <w:rPr>
          <w:lang w:eastAsia="zh-CN"/>
        </w:rPr>
        <w:t>之间即可。</w:t>
      </w:r>
    </w:p>
    <w:p w14:paraId="4EECF92E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4.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C   </w:t>
      </w:r>
    </w:p>
    <w:p w14:paraId="74204BAD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</w:t>
      </w:r>
      <w:r w:rsidRPr="0067118E">
        <w:rPr>
          <w:lang w:eastAsia="zh-CN"/>
        </w:rPr>
        <w:t>999</w:t>
      </w:r>
      <w:r w:rsidRPr="0067118E">
        <w:rPr>
          <w:lang w:eastAsia="zh-CN"/>
        </w:rPr>
        <w:t>＋</w:t>
      </w:r>
      <w:r w:rsidRPr="0067118E">
        <w:rPr>
          <w:lang w:eastAsia="zh-CN"/>
        </w:rPr>
        <w:t>100</w:t>
      </w:r>
      <w:r w:rsidRPr="0067118E">
        <w:rPr>
          <w:lang w:eastAsia="zh-CN"/>
        </w:rPr>
        <w:t>＝</w:t>
      </w:r>
      <w:r w:rsidRPr="0067118E">
        <w:rPr>
          <w:lang w:eastAsia="zh-CN"/>
        </w:rPr>
        <w:t>1099</w:t>
      </w:r>
      <w:r w:rsidRPr="0067118E">
        <w:rPr>
          <w:lang w:eastAsia="zh-CN"/>
        </w:rPr>
        <w:t>，选</w:t>
      </w:r>
      <w:r w:rsidRPr="0067118E">
        <w:rPr>
          <w:lang w:eastAsia="zh-CN"/>
        </w:rPr>
        <w:t>C</w:t>
      </w:r>
      <w:r w:rsidRPr="0067118E">
        <w:rPr>
          <w:lang w:eastAsia="zh-CN"/>
        </w:rPr>
        <w:t>．</w:t>
      </w:r>
    </w:p>
    <w:p w14:paraId="16041041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lang w:eastAsia="zh-CN"/>
        </w:rPr>
        <w:t>二、判断题</w:t>
      </w:r>
    </w:p>
    <w:p w14:paraId="34F05060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5.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</w:t>
      </w:r>
      <w:r w:rsidRPr="0067118E">
        <w:rPr>
          <w:lang w:eastAsia="zh-CN"/>
        </w:rPr>
        <w:t>错误</w:t>
      </w:r>
      <w:r w:rsidRPr="0067118E">
        <w:rPr>
          <w:lang w:eastAsia="zh-CN"/>
        </w:rPr>
        <w:t xml:space="preserve">   </w:t>
      </w:r>
    </w:p>
    <w:p w14:paraId="024846A6" w14:textId="77777777" w:rsidR="00E55404" w:rsidRPr="0067118E" w:rsidRDefault="0067118E" w:rsidP="0067118E">
      <w:pPr>
        <w:spacing w:after="0" w:line="360" w:lineRule="auto"/>
      </w:pPr>
      <w:r w:rsidRPr="0067118E">
        <w:t>【</w:t>
      </w:r>
      <w:proofErr w:type="spellStart"/>
      <w:r w:rsidRPr="0067118E">
        <w:t>解析</w:t>
      </w:r>
      <w:proofErr w:type="spellEnd"/>
      <w:r w:rsidRPr="0067118E">
        <w:t>】</w:t>
      </w:r>
    </w:p>
    <w:p w14:paraId="29CB04A1" w14:textId="77777777" w:rsidR="00E55404" w:rsidRPr="0067118E" w:rsidRDefault="0067118E" w:rsidP="0067118E">
      <w:pPr>
        <w:spacing w:after="0" w:line="360" w:lineRule="auto"/>
      </w:pPr>
      <w:r w:rsidRPr="0067118E">
        <w:t>6.</w:t>
      </w:r>
      <w:r w:rsidRPr="0067118E">
        <w:t>【答案】</w:t>
      </w:r>
      <w:r w:rsidRPr="0067118E">
        <w:t xml:space="preserve"> </w:t>
      </w:r>
      <w:proofErr w:type="spellStart"/>
      <w:r w:rsidRPr="0067118E">
        <w:t>正确</w:t>
      </w:r>
      <w:proofErr w:type="spellEnd"/>
      <w:r w:rsidRPr="0067118E">
        <w:t xml:space="preserve">   </w:t>
      </w:r>
    </w:p>
    <w:p w14:paraId="6C7D626A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</w:t>
      </w:r>
      <w:r w:rsidRPr="0067118E">
        <w:rPr>
          <w:lang w:eastAsia="zh-CN"/>
        </w:rPr>
        <w:t> </w:t>
      </w:r>
    </w:p>
    <w:p w14:paraId="213569C1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7.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</w:t>
      </w:r>
      <w:r w:rsidRPr="0067118E">
        <w:rPr>
          <w:lang w:eastAsia="zh-CN"/>
        </w:rPr>
        <w:t>错误</w:t>
      </w:r>
      <w:r w:rsidRPr="0067118E">
        <w:rPr>
          <w:lang w:eastAsia="zh-CN"/>
        </w:rPr>
        <w:t xml:space="preserve">   </w:t>
      </w:r>
    </w:p>
    <w:p w14:paraId="1926E4A9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【解析】【解答】解：</w:t>
      </w:r>
      <w:r w:rsidRPr="0067118E">
        <w:rPr>
          <w:lang w:eastAsia="zh-CN"/>
        </w:rPr>
        <w:t>700-268=432</w:t>
      </w:r>
      <w:r w:rsidRPr="0067118E">
        <w:rPr>
          <w:lang w:eastAsia="zh-CN"/>
        </w:rPr>
        <w:t>，所以比</w:t>
      </w:r>
      <w:r w:rsidRPr="0067118E">
        <w:rPr>
          <w:lang w:eastAsia="zh-CN"/>
        </w:rPr>
        <w:t>700</w:t>
      </w:r>
      <w:r w:rsidRPr="0067118E">
        <w:rPr>
          <w:lang w:eastAsia="zh-CN"/>
        </w:rPr>
        <w:t>少</w:t>
      </w:r>
      <w:r w:rsidRPr="0067118E">
        <w:rPr>
          <w:lang w:eastAsia="zh-CN"/>
        </w:rPr>
        <w:t>268</w:t>
      </w:r>
      <w:r w:rsidRPr="0067118E">
        <w:rPr>
          <w:lang w:eastAsia="zh-CN"/>
        </w:rPr>
        <w:t>的数是</w:t>
      </w:r>
      <w:r w:rsidRPr="0067118E">
        <w:rPr>
          <w:lang w:eastAsia="zh-CN"/>
        </w:rPr>
        <w:t>432</w:t>
      </w:r>
      <w:r w:rsidRPr="0067118E">
        <w:rPr>
          <w:lang w:eastAsia="zh-CN"/>
        </w:rPr>
        <w:t>。</w:t>
      </w:r>
      <w:r w:rsidRPr="0067118E">
        <w:rPr>
          <w:lang w:eastAsia="zh-CN"/>
        </w:rPr>
        <w:br/>
        <w:t xml:space="preserve"> </w:t>
      </w:r>
      <w:r w:rsidRPr="0067118E">
        <w:rPr>
          <w:lang w:eastAsia="zh-CN"/>
        </w:rPr>
        <w:t>故答案为：错误。</w:t>
      </w:r>
      <w:r w:rsidRPr="0067118E">
        <w:rPr>
          <w:lang w:eastAsia="zh-CN"/>
        </w:rPr>
        <w:t xml:space="preserve"> </w:t>
      </w:r>
    </w:p>
    <w:p w14:paraId="041EEF2E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【分析】求比</w:t>
      </w:r>
      <w:proofErr w:type="gramStart"/>
      <w:r w:rsidRPr="0067118E">
        <w:rPr>
          <w:lang w:eastAsia="zh-CN"/>
        </w:rPr>
        <w:t>一个数少另一</w:t>
      </w:r>
      <w:proofErr w:type="gramEnd"/>
      <w:r w:rsidRPr="0067118E">
        <w:rPr>
          <w:lang w:eastAsia="zh-CN"/>
        </w:rPr>
        <w:t>个数少的数，用减法，即用这个数</w:t>
      </w:r>
      <w:r w:rsidRPr="0067118E">
        <w:rPr>
          <w:lang w:eastAsia="zh-CN"/>
        </w:rPr>
        <w:t>-</w:t>
      </w:r>
      <w:r w:rsidRPr="0067118E">
        <w:rPr>
          <w:lang w:eastAsia="zh-CN"/>
        </w:rPr>
        <w:t>另一个数。</w:t>
      </w:r>
    </w:p>
    <w:p w14:paraId="31CA6BA3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8.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</w:t>
      </w:r>
      <w:r w:rsidRPr="0067118E">
        <w:rPr>
          <w:lang w:eastAsia="zh-CN"/>
        </w:rPr>
        <w:t>错误</w:t>
      </w:r>
      <w:r w:rsidRPr="0067118E">
        <w:rPr>
          <w:lang w:eastAsia="zh-CN"/>
        </w:rPr>
        <w:t xml:space="preserve">   </w:t>
      </w:r>
    </w:p>
    <w:p w14:paraId="3D902155" w14:textId="7116A352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lastRenderedPageBreak/>
        <w:t>【解析】【解答】</w:t>
      </w:r>
      <w:r w:rsidRPr="0067118E">
        <w:rPr>
          <w:lang w:eastAsia="zh-CN"/>
        </w:rPr>
        <w:t>504-246=258</w:t>
      </w:r>
      <w:r w:rsidRPr="0067118E">
        <w:rPr>
          <w:lang w:eastAsia="zh-CN"/>
        </w:rPr>
        <w:br/>
        <w:t xml:space="preserve"> </w:t>
      </w:r>
      <w:r w:rsidR="0064258F">
        <w:rPr>
          <w:noProof/>
          <w:lang w:eastAsia="zh-CN"/>
        </w:rPr>
        <w:pict w14:anchorId="62B73B83">
          <v:shape id="图片 16" o:spid="_x0000_i1040" type="#_x0000_t75" style="width:81pt;height:61.5pt;visibility:visible;mso-wrap-style:square">
            <v:imagedata r:id="rId17" o:title=""/>
          </v:shape>
        </w:pict>
      </w:r>
      <w:r w:rsidRPr="0067118E">
        <w:rPr>
          <w:lang w:eastAsia="zh-CN"/>
        </w:rPr>
        <w:br/>
        <w:t xml:space="preserve"> </w:t>
      </w:r>
      <w:r w:rsidRPr="0067118E">
        <w:rPr>
          <w:lang w:eastAsia="zh-CN"/>
        </w:rPr>
        <w:t>故答案为：错误</w:t>
      </w:r>
      <w:r w:rsidRPr="0067118E">
        <w:rPr>
          <w:lang w:eastAsia="zh-CN"/>
        </w:rPr>
        <w:t xml:space="preserve"> </w:t>
      </w:r>
    </w:p>
    <w:p w14:paraId="5D5BA0E7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【分析】减法法则：（</w:t>
      </w:r>
      <w:r w:rsidRPr="0067118E">
        <w:rPr>
          <w:lang w:eastAsia="zh-CN"/>
        </w:rPr>
        <w:t>1</w:t>
      </w:r>
      <w:r w:rsidRPr="0067118E">
        <w:rPr>
          <w:lang w:eastAsia="zh-CN"/>
        </w:rPr>
        <w:t>）相同数位对齐；（</w:t>
      </w:r>
      <w:r w:rsidRPr="0067118E">
        <w:rPr>
          <w:lang w:eastAsia="zh-CN"/>
        </w:rPr>
        <w:t>2</w:t>
      </w:r>
      <w:r w:rsidRPr="0067118E">
        <w:rPr>
          <w:lang w:eastAsia="zh-CN"/>
        </w:rPr>
        <w:t>）从个位算起；（</w:t>
      </w:r>
      <w:r w:rsidRPr="0067118E">
        <w:rPr>
          <w:lang w:eastAsia="zh-CN"/>
        </w:rPr>
        <w:t>3</w:t>
      </w:r>
      <w:r w:rsidRPr="0067118E">
        <w:rPr>
          <w:lang w:eastAsia="zh-CN"/>
        </w:rPr>
        <w:t>）哪一位上的数不够减，就从前一位退</w:t>
      </w:r>
      <w:r w:rsidRPr="0067118E">
        <w:rPr>
          <w:lang w:eastAsia="zh-CN"/>
        </w:rPr>
        <w:t>1</w:t>
      </w:r>
      <w:r w:rsidRPr="0067118E">
        <w:rPr>
          <w:lang w:eastAsia="zh-CN"/>
        </w:rPr>
        <w:t>当</w:t>
      </w:r>
      <w:r w:rsidRPr="0067118E">
        <w:rPr>
          <w:lang w:eastAsia="zh-CN"/>
        </w:rPr>
        <w:t>10</w:t>
      </w:r>
      <w:r w:rsidRPr="0067118E">
        <w:rPr>
          <w:lang w:eastAsia="zh-CN"/>
        </w:rPr>
        <w:t>再减；（</w:t>
      </w:r>
      <w:r w:rsidRPr="0067118E">
        <w:rPr>
          <w:lang w:eastAsia="zh-CN"/>
        </w:rPr>
        <w:t>4</w:t>
      </w:r>
      <w:r w:rsidRPr="0067118E">
        <w:rPr>
          <w:lang w:eastAsia="zh-CN"/>
        </w:rPr>
        <w:t>）退的那一位计算时要注意减去</w:t>
      </w:r>
      <w:r w:rsidRPr="0067118E">
        <w:rPr>
          <w:lang w:eastAsia="zh-CN"/>
        </w:rPr>
        <w:t>1</w:t>
      </w:r>
      <w:r w:rsidRPr="0067118E">
        <w:rPr>
          <w:lang w:eastAsia="zh-CN"/>
        </w:rPr>
        <w:t>；（</w:t>
      </w:r>
      <w:r w:rsidRPr="0067118E">
        <w:rPr>
          <w:lang w:eastAsia="zh-CN"/>
        </w:rPr>
        <w:t>5</w:t>
      </w:r>
      <w:r w:rsidRPr="0067118E">
        <w:rPr>
          <w:lang w:eastAsia="zh-CN"/>
        </w:rPr>
        <w:t>）借的那一位计算时要注意加上原来的数。</w:t>
      </w:r>
    </w:p>
    <w:p w14:paraId="1F38B4C2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lang w:eastAsia="zh-CN"/>
        </w:rPr>
        <w:t>三、填空题</w:t>
      </w:r>
    </w:p>
    <w:p w14:paraId="5D7B2D19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9.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>331</w:t>
      </w:r>
      <w:r w:rsidRPr="0067118E">
        <w:rPr>
          <w:lang w:eastAsia="zh-CN"/>
        </w:rPr>
        <w:t>；</w:t>
      </w:r>
      <w:r w:rsidRPr="0067118E">
        <w:rPr>
          <w:lang w:eastAsia="zh-CN"/>
        </w:rPr>
        <w:t>933</w:t>
      </w:r>
      <w:r w:rsidRPr="0067118E">
        <w:rPr>
          <w:lang w:eastAsia="zh-CN"/>
        </w:rPr>
        <w:t>；</w:t>
      </w:r>
      <w:r w:rsidRPr="0067118E">
        <w:rPr>
          <w:lang w:eastAsia="zh-CN"/>
        </w:rPr>
        <w:t xml:space="preserve">606  </w:t>
      </w:r>
    </w:p>
    <w:p w14:paraId="597E01E1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</w:t>
      </w:r>
    </w:p>
    <w:p w14:paraId="521B00DC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10.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173  </w:t>
      </w:r>
    </w:p>
    <w:p w14:paraId="70FCD5E1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【解析】【解答】</w:t>
      </w:r>
      <w:r w:rsidRPr="0067118E">
        <w:rPr>
          <w:lang w:eastAsia="zh-CN"/>
        </w:rPr>
        <w:t>425-252=173</w:t>
      </w:r>
      <w:r w:rsidRPr="0067118E">
        <w:rPr>
          <w:lang w:eastAsia="zh-CN"/>
        </w:rPr>
        <w:br/>
      </w:r>
      <w:r w:rsidR="00F14E58">
        <w:rPr>
          <w:noProof/>
          <w:lang w:eastAsia="zh-CN"/>
        </w:rPr>
        <w:pict w14:anchorId="2A730C99">
          <v:shape id="图片 17" o:spid="_x0000_i1041" type="#_x0000_t75" style="width:69.75pt;height:58.5pt;visibility:visible;mso-wrap-style:square">
            <v:imagedata r:id="rId18" o:title=""/>
          </v:shape>
        </w:pict>
      </w:r>
      <w:r w:rsidRPr="0067118E">
        <w:rPr>
          <w:lang w:eastAsia="zh-CN"/>
        </w:rPr>
        <w:br/>
      </w:r>
      <w:r w:rsidRPr="0067118E">
        <w:rPr>
          <w:lang w:eastAsia="zh-CN"/>
        </w:rPr>
        <w:t>故答案为：</w:t>
      </w:r>
      <w:r w:rsidRPr="0067118E">
        <w:rPr>
          <w:lang w:eastAsia="zh-CN"/>
        </w:rPr>
        <w:t>173</w:t>
      </w:r>
      <w:r w:rsidRPr="0067118E">
        <w:rPr>
          <w:lang w:eastAsia="zh-CN"/>
        </w:rPr>
        <w:br/>
      </w:r>
      <w:r w:rsidRPr="0067118E">
        <w:rPr>
          <w:lang w:eastAsia="zh-CN"/>
        </w:rPr>
        <w:t>【分析】用被减数减去差即可求出减数，因此用</w:t>
      </w:r>
      <w:r w:rsidRPr="0067118E">
        <w:rPr>
          <w:lang w:eastAsia="zh-CN"/>
        </w:rPr>
        <w:t>425</w:t>
      </w:r>
      <w:r w:rsidRPr="0067118E">
        <w:rPr>
          <w:lang w:eastAsia="zh-CN"/>
        </w:rPr>
        <w:t>减去</w:t>
      </w:r>
      <w:r w:rsidRPr="0067118E">
        <w:rPr>
          <w:lang w:eastAsia="zh-CN"/>
        </w:rPr>
        <w:t>252</w:t>
      </w:r>
      <w:r w:rsidRPr="0067118E">
        <w:rPr>
          <w:lang w:eastAsia="zh-CN"/>
        </w:rPr>
        <w:t>即可求出这个数</w:t>
      </w:r>
      <w:r w:rsidRPr="0067118E">
        <w:rPr>
          <w:lang w:eastAsia="zh-CN"/>
        </w:rPr>
        <w:t>.</w:t>
      </w:r>
    </w:p>
    <w:p w14:paraId="2EA61066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11.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</w:t>
      </w:r>
      <w:r w:rsidRPr="0067118E">
        <w:rPr>
          <w:highlight w:val="white"/>
          <w:lang w:eastAsia="zh-CN"/>
        </w:rPr>
        <w:t>485</w:t>
      </w:r>
      <w:r w:rsidRPr="0067118E">
        <w:rPr>
          <w:lang w:eastAsia="zh-CN"/>
        </w:rPr>
        <w:t xml:space="preserve">   </w:t>
      </w:r>
    </w:p>
    <w:p w14:paraId="33CFF60B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【解析】【解答】解：</w:t>
      </w:r>
      <w:r w:rsidRPr="0067118E">
        <w:rPr>
          <w:lang w:eastAsia="zh-CN"/>
        </w:rPr>
        <w:t>99+386=485</w:t>
      </w:r>
      <w:r w:rsidRPr="0067118E">
        <w:rPr>
          <w:lang w:eastAsia="zh-CN"/>
        </w:rPr>
        <w:br/>
        <w:t xml:space="preserve"> </w:t>
      </w:r>
      <w:r w:rsidRPr="0067118E">
        <w:rPr>
          <w:lang w:eastAsia="zh-CN"/>
        </w:rPr>
        <w:t>故答案为：</w:t>
      </w:r>
      <w:r w:rsidRPr="0067118E">
        <w:rPr>
          <w:lang w:eastAsia="zh-CN"/>
        </w:rPr>
        <w:t>485</w:t>
      </w:r>
      <w:r w:rsidRPr="0067118E">
        <w:rPr>
          <w:lang w:eastAsia="zh-CN"/>
        </w:rPr>
        <w:t>。</w:t>
      </w:r>
      <w:r w:rsidRPr="0067118E">
        <w:rPr>
          <w:lang w:eastAsia="zh-CN"/>
        </w:rPr>
        <w:br/>
        <w:t xml:space="preserve"> </w:t>
      </w:r>
      <w:r w:rsidRPr="0067118E">
        <w:rPr>
          <w:lang w:eastAsia="zh-CN"/>
        </w:rPr>
        <w:t>【分析】最大的两位数是</w:t>
      </w:r>
      <w:r w:rsidRPr="0067118E">
        <w:rPr>
          <w:lang w:eastAsia="zh-CN"/>
        </w:rPr>
        <w:t>99</w:t>
      </w:r>
      <w:r w:rsidRPr="0067118E">
        <w:rPr>
          <w:lang w:eastAsia="zh-CN"/>
        </w:rPr>
        <w:t>，求比</w:t>
      </w:r>
      <w:proofErr w:type="gramStart"/>
      <w:r w:rsidRPr="0067118E">
        <w:rPr>
          <w:lang w:eastAsia="zh-CN"/>
        </w:rPr>
        <w:t>一</w:t>
      </w:r>
      <w:proofErr w:type="gramEnd"/>
      <w:r w:rsidRPr="0067118E">
        <w:rPr>
          <w:lang w:eastAsia="zh-CN"/>
        </w:rPr>
        <w:t>个数多几的数是多少用加法计算。</w:t>
      </w:r>
    </w:p>
    <w:p w14:paraId="4C1EC76E" w14:textId="77777777" w:rsidR="00E55404" w:rsidRPr="0067118E" w:rsidRDefault="0067118E" w:rsidP="0067118E">
      <w:pPr>
        <w:spacing w:after="0" w:line="360" w:lineRule="auto"/>
      </w:pPr>
      <w:r w:rsidRPr="0067118E">
        <w:t>12.</w:t>
      </w:r>
      <w:r w:rsidRPr="0067118E">
        <w:t>【答案】</w:t>
      </w:r>
      <w:r w:rsidRPr="0067118E">
        <w:t>885</w:t>
      </w:r>
      <w:r w:rsidRPr="0067118E">
        <w:t>；</w:t>
      </w:r>
      <w:r w:rsidRPr="0067118E">
        <w:t xml:space="preserve">155  </w:t>
      </w:r>
    </w:p>
    <w:p w14:paraId="53D5B315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t>【</w:t>
      </w:r>
      <w:proofErr w:type="spellStart"/>
      <w:r w:rsidRPr="0067118E">
        <w:t>解析</w:t>
      </w:r>
      <w:proofErr w:type="spellEnd"/>
      <w:r w:rsidRPr="0067118E">
        <w:t>】【解答】</w:t>
      </w:r>
      <w:r w:rsidRPr="0067118E">
        <w:t>520+365=885</w:t>
      </w:r>
      <w:r w:rsidRPr="0067118E">
        <w:t>（米），</w:t>
      </w:r>
      <w:r w:rsidRPr="0067118E">
        <w:t>520-365=155</w:t>
      </w:r>
      <w:r w:rsidRPr="0067118E">
        <w:t>（米）。</w:t>
      </w:r>
      <w:r w:rsidRPr="0067118E">
        <w:br/>
      </w:r>
      <w:r w:rsidRPr="0067118E">
        <w:rPr>
          <w:lang w:eastAsia="zh-CN"/>
        </w:rPr>
        <w:t>故答案为：</w:t>
      </w:r>
      <w:r w:rsidRPr="0067118E">
        <w:rPr>
          <w:lang w:eastAsia="zh-CN"/>
        </w:rPr>
        <w:t>885</w:t>
      </w:r>
      <w:r w:rsidRPr="0067118E">
        <w:rPr>
          <w:lang w:eastAsia="zh-CN"/>
        </w:rPr>
        <w:t>、</w:t>
      </w:r>
      <w:r w:rsidRPr="0067118E">
        <w:rPr>
          <w:lang w:eastAsia="zh-CN"/>
        </w:rPr>
        <w:t>155</w:t>
      </w:r>
      <w:r w:rsidRPr="0067118E">
        <w:rPr>
          <w:lang w:eastAsia="zh-CN"/>
        </w:rPr>
        <w:br/>
      </w:r>
      <w:r w:rsidRPr="0067118E">
        <w:rPr>
          <w:lang w:eastAsia="zh-CN"/>
        </w:rPr>
        <w:t>【分析】甲车和乙车在停车场的两侧时，甲车和乙车距离</w:t>
      </w:r>
      <w:r w:rsidRPr="0067118E">
        <w:rPr>
          <w:lang w:eastAsia="zh-CN"/>
        </w:rPr>
        <w:t>=</w:t>
      </w:r>
      <w:r w:rsidRPr="0067118E">
        <w:rPr>
          <w:lang w:eastAsia="zh-CN"/>
        </w:rPr>
        <w:t>甲车离停车场距离</w:t>
      </w:r>
      <w:r w:rsidRPr="0067118E">
        <w:rPr>
          <w:lang w:eastAsia="zh-CN"/>
        </w:rPr>
        <w:t>+</w:t>
      </w:r>
      <w:r w:rsidRPr="0067118E">
        <w:rPr>
          <w:lang w:eastAsia="zh-CN"/>
        </w:rPr>
        <w:t>乙车离停车场距离；甲车和乙车在停车场的同侧时，甲车和乙车距离</w:t>
      </w:r>
      <w:r w:rsidRPr="0067118E">
        <w:rPr>
          <w:lang w:eastAsia="zh-CN"/>
        </w:rPr>
        <w:t>=</w:t>
      </w:r>
      <w:r w:rsidRPr="0067118E">
        <w:rPr>
          <w:lang w:eastAsia="zh-CN"/>
        </w:rPr>
        <w:t>甲车离停车场距离</w:t>
      </w:r>
      <w:r w:rsidRPr="0067118E">
        <w:rPr>
          <w:lang w:eastAsia="zh-CN"/>
        </w:rPr>
        <w:t>-</w:t>
      </w:r>
      <w:r w:rsidRPr="0067118E">
        <w:rPr>
          <w:lang w:eastAsia="zh-CN"/>
        </w:rPr>
        <w:t>乙车离停车场距离。</w:t>
      </w:r>
    </w:p>
    <w:p w14:paraId="48440A97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lang w:eastAsia="zh-CN"/>
        </w:rPr>
        <w:t>四、解答题</w:t>
      </w:r>
    </w:p>
    <w:p w14:paraId="75571426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13.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</w:t>
      </w:r>
      <w:r w:rsidRPr="0067118E">
        <w:rPr>
          <w:lang w:eastAsia="zh-CN"/>
        </w:rPr>
        <w:t>解：</w:t>
      </w:r>
      <w:r w:rsidRPr="0067118E">
        <w:rPr>
          <w:lang w:eastAsia="zh-CN"/>
        </w:rPr>
        <w:t>500-148=352</w:t>
      </w:r>
      <w:r w:rsidRPr="0067118E">
        <w:rPr>
          <w:lang w:eastAsia="zh-CN"/>
        </w:rPr>
        <w:t>（棵）</w:t>
      </w:r>
      <w:r w:rsidRPr="0067118E">
        <w:rPr>
          <w:lang w:eastAsia="zh-CN"/>
        </w:rPr>
        <w:t xml:space="preserve">   </w:t>
      </w:r>
    </w:p>
    <w:p w14:paraId="28ACF915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答：还有</w:t>
      </w:r>
      <w:r w:rsidRPr="0067118E">
        <w:rPr>
          <w:lang w:eastAsia="zh-CN"/>
        </w:rPr>
        <w:t>352</w:t>
      </w:r>
      <w:r w:rsidRPr="0067118E">
        <w:rPr>
          <w:lang w:eastAsia="zh-CN"/>
        </w:rPr>
        <w:t>棵小树没有浇水。</w:t>
      </w:r>
    </w:p>
    <w:p w14:paraId="0EDC5719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【解析】【分析】用小树的总数减去已经浇的棵数，用减法计算出没有浇水的棵数即可。</w:t>
      </w:r>
    </w:p>
    <w:p w14:paraId="74861431" w14:textId="77777777" w:rsidR="005723AA" w:rsidRDefault="005723AA" w:rsidP="0067118E">
      <w:pPr>
        <w:spacing w:after="0" w:line="360" w:lineRule="auto"/>
      </w:pPr>
    </w:p>
    <w:p w14:paraId="360623F6" w14:textId="56E6EFB0" w:rsidR="0067118E" w:rsidRPr="0067118E" w:rsidRDefault="0067118E" w:rsidP="0067118E">
      <w:pPr>
        <w:spacing w:after="0" w:line="360" w:lineRule="auto"/>
      </w:pPr>
      <w:r w:rsidRPr="0067118E">
        <w:lastRenderedPageBreak/>
        <w:t>14.</w:t>
      </w:r>
      <w:r w:rsidRPr="0067118E">
        <w:t>【答案】</w:t>
      </w:r>
      <w:r w:rsidRPr="0067118E">
        <w:t xml:space="preserve"> </w:t>
      </w:r>
      <w:r w:rsidRPr="0067118E">
        <w:t>解：</w:t>
      </w:r>
    </w:p>
    <w:p w14:paraId="249E71F4" w14:textId="77777777" w:rsidR="00E55404" w:rsidRPr="0067118E" w:rsidRDefault="0064258F" w:rsidP="0067118E">
      <w:pPr>
        <w:spacing w:after="0" w:line="360" w:lineRule="auto"/>
      </w:pPr>
      <w:r>
        <w:rPr>
          <w:noProof/>
          <w:lang w:eastAsia="zh-CN"/>
        </w:rPr>
        <w:pict w14:anchorId="1AB714AA">
          <v:shape id="图片 18" o:spid="_x0000_i1042" type="#_x0000_t75" style="width:388.5pt;height:76.5pt;visibility:visible;mso-wrap-style:square">
            <v:imagedata r:id="rId19" o:title=""/>
          </v:shape>
        </w:pict>
      </w:r>
    </w:p>
    <w:p w14:paraId="6D867275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</w:t>
      </w:r>
      <w:r w:rsidRPr="0067118E">
        <w:rPr>
          <w:lang w:eastAsia="zh-CN"/>
        </w:rPr>
        <w:t> </w:t>
      </w:r>
    </w:p>
    <w:p w14:paraId="59E1E405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lang w:eastAsia="zh-CN"/>
        </w:rPr>
        <w:t>五、综合题</w:t>
      </w:r>
    </w:p>
    <w:p w14:paraId="49F574D9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15.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</w:t>
      </w:r>
      <w:r w:rsidRPr="0067118E">
        <w:rPr>
          <w:lang w:eastAsia="zh-CN"/>
        </w:rPr>
        <w:t>（</w:t>
      </w:r>
      <w:r w:rsidRPr="0067118E">
        <w:rPr>
          <w:lang w:eastAsia="zh-CN"/>
        </w:rPr>
        <w:t>1</w:t>
      </w:r>
      <w:r w:rsidRPr="0067118E">
        <w:rPr>
          <w:lang w:eastAsia="zh-CN"/>
        </w:rPr>
        <w:t>）</w:t>
      </w:r>
      <w:r w:rsidRPr="0067118E">
        <w:rPr>
          <w:lang w:eastAsia="zh-CN"/>
        </w:rPr>
        <w:t>459-129=330(</w:t>
      </w:r>
      <w:r w:rsidRPr="0067118E">
        <w:rPr>
          <w:lang w:eastAsia="zh-CN"/>
        </w:rPr>
        <w:t>元</w:t>
      </w:r>
      <w:r w:rsidRPr="0067118E">
        <w:rPr>
          <w:lang w:eastAsia="zh-CN"/>
        </w:rPr>
        <w:t>)</w:t>
      </w:r>
    </w:p>
    <w:p w14:paraId="68908B49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答：小提琴比小鼓贵</w:t>
      </w:r>
      <w:r w:rsidRPr="0067118E">
        <w:rPr>
          <w:lang w:eastAsia="zh-CN"/>
        </w:rPr>
        <w:t>330</w:t>
      </w:r>
      <w:r w:rsidRPr="0067118E">
        <w:rPr>
          <w:lang w:eastAsia="zh-CN"/>
        </w:rPr>
        <w:t>元</w:t>
      </w:r>
    </w:p>
    <w:p w14:paraId="0C3C634A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（</w:t>
      </w:r>
      <w:r w:rsidRPr="0067118E">
        <w:rPr>
          <w:lang w:eastAsia="zh-CN"/>
        </w:rPr>
        <w:t>2</w:t>
      </w:r>
      <w:r w:rsidRPr="0067118E">
        <w:rPr>
          <w:lang w:eastAsia="zh-CN"/>
        </w:rPr>
        <w:t>）</w:t>
      </w:r>
      <w:r w:rsidRPr="0067118E">
        <w:rPr>
          <w:lang w:eastAsia="zh-CN"/>
        </w:rPr>
        <w:t>459+129=588(</w:t>
      </w:r>
      <w:r w:rsidRPr="0067118E">
        <w:rPr>
          <w:lang w:eastAsia="zh-CN"/>
        </w:rPr>
        <w:t>元</w:t>
      </w:r>
      <w:r w:rsidRPr="0067118E">
        <w:rPr>
          <w:lang w:eastAsia="zh-CN"/>
        </w:rPr>
        <w:t>)</w:t>
      </w:r>
    </w:p>
    <w:p w14:paraId="03B9B35A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600-588=12(</w:t>
      </w:r>
      <w:r w:rsidRPr="0067118E">
        <w:rPr>
          <w:lang w:eastAsia="zh-CN"/>
        </w:rPr>
        <w:t>元</w:t>
      </w:r>
      <w:r w:rsidRPr="0067118E">
        <w:rPr>
          <w:lang w:eastAsia="zh-CN"/>
        </w:rPr>
        <w:t>) </w:t>
      </w:r>
    </w:p>
    <w:p w14:paraId="06223048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答：够，还剩</w:t>
      </w:r>
      <w:r w:rsidRPr="0067118E">
        <w:rPr>
          <w:lang w:eastAsia="zh-CN"/>
        </w:rPr>
        <w:t>12</w:t>
      </w:r>
      <w:r w:rsidRPr="0067118E">
        <w:rPr>
          <w:lang w:eastAsia="zh-CN"/>
        </w:rPr>
        <w:t>元。</w:t>
      </w:r>
    </w:p>
    <w:p w14:paraId="68A2F08D" w14:textId="77777777" w:rsidR="0067118E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</w:t>
      </w:r>
    </w:p>
    <w:p w14:paraId="4DF34C7B" w14:textId="77777777" w:rsidR="00E55404" w:rsidRPr="0067118E" w:rsidRDefault="0067118E" w:rsidP="0067118E">
      <w:pPr>
        <w:spacing w:line="360" w:lineRule="auto"/>
        <w:rPr>
          <w:lang w:eastAsia="zh-CN"/>
        </w:rPr>
      </w:pPr>
      <w:r w:rsidRPr="0067118E">
        <w:rPr>
          <w:lang w:eastAsia="zh-CN"/>
        </w:rPr>
        <w:t>六、应用题</w:t>
      </w:r>
    </w:p>
    <w:p w14:paraId="09C9DCCF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16.</w:t>
      </w:r>
      <w:r w:rsidRPr="0067118E">
        <w:rPr>
          <w:lang w:eastAsia="zh-CN"/>
        </w:rPr>
        <w:t>【答案】</w:t>
      </w:r>
      <w:r w:rsidRPr="0067118E">
        <w:rPr>
          <w:lang w:eastAsia="zh-CN"/>
        </w:rPr>
        <w:t xml:space="preserve"> 519+285</w:t>
      </w:r>
      <w:r w:rsidRPr="0067118E">
        <w:rPr>
          <w:lang w:eastAsia="zh-CN"/>
        </w:rPr>
        <w:t>＝</w:t>
      </w:r>
      <w:r w:rsidRPr="0067118E">
        <w:rPr>
          <w:lang w:eastAsia="zh-CN"/>
        </w:rPr>
        <w:t>804</w:t>
      </w:r>
      <w:r w:rsidRPr="0067118E">
        <w:rPr>
          <w:lang w:eastAsia="zh-CN"/>
        </w:rPr>
        <w:t>（元）</w:t>
      </w:r>
      <w:r w:rsidRPr="0067118E">
        <w:rPr>
          <w:lang w:eastAsia="zh-CN"/>
        </w:rPr>
        <w:t xml:space="preserve">  </w:t>
      </w:r>
    </w:p>
    <w:p w14:paraId="2028A7AD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804</w:t>
      </w:r>
      <w:r w:rsidRPr="0067118E">
        <w:rPr>
          <w:lang w:eastAsia="zh-CN"/>
        </w:rPr>
        <w:t>－</w:t>
      </w:r>
      <w:r w:rsidRPr="0067118E">
        <w:rPr>
          <w:lang w:eastAsia="zh-CN"/>
        </w:rPr>
        <w:t>80</w:t>
      </w:r>
      <w:r w:rsidRPr="0067118E">
        <w:rPr>
          <w:lang w:eastAsia="zh-CN"/>
        </w:rPr>
        <w:t>＝</w:t>
      </w:r>
      <w:r w:rsidRPr="0067118E">
        <w:rPr>
          <w:lang w:eastAsia="zh-CN"/>
        </w:rPr>
        <w:t>724</w:t>
      </w:r>
      <w:r w:rsidRPr="0067118E">
        <w:rPr>
          <w:lang w:eastAsia="zh-CN"/>
        </w:rPr>
        <w:t>（元）</w:t>
      </w:r>
    </w:p>
    <w:p w14:paraId="52B54D58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答：实际要付</w:t>
      </w:r>
      <w:r w:rsidRPr="0067118E">
        <w:rPr>
          <w:lang w:eastAsia="zh-CN"/>
        </w:rPr>
        <w:t>724</w:t>
      </w:r>
      <w:r w:rsidRPr="0067118E">
        <w:rPr>
          <w:lang w:eastAsia="zh-CN"/>
        </w:rPr>
        <w:t>元。</w:t>
      </w:r>
    </w:p>
    <w:p w14:paraId="10651D56" w14:textId="77777777" w:rsidR="00E55404" w:rsidRPr="0067118E" w:rsidRDefault="0067118E" w:rsidP="0067118E">
      <w:pPr>
        <w:spacing w:after="0" w:line="360" w:lineRule="auto"/>
        <w:rPr>
          <w:lang w:eastAsia="zh-CN"/>
        </w:rPr>
      </w:pPr>
      <w:r w:rsidRPr="0067118E">
        <w:rPr>
          <w:lang w:eastAsia="zh-CN"/>
        </w:rPr>
        <w:t>【解析】【分析】因为超市有促销活动，满</w:t>
      </w:r>
      <w:r w:rsidRPr="0067118E">
        <w:rPr>
          <w:lang w:eastAsia="zh-CN"/>
        </w:rPr>
        <w:t>800</w:t>
      </w:r>
      <w:r w:rsidRPr="0067118E">
        <w:rPr>
          <w:lang w:eastAsia="zh-CN"/>
        </w:rPr>
        <w:t>元送</w:t>
      </w:r>
      <w:r w:rsidRPr="0067118E">
        <w:rPr>
          <w:lang w:eastAsia="zh-CN"/>
        </w:rPr>
        <w:t>80</w:t>
      </w:r>
      <w:r w:rsidRPr="0067118E">
        <w:rPr>
          <w:lang w:eastAsia="zh-CN"/>
        </w:rPr>
        <w:t>元，先算出一辆自行车和一个电饭煲价格的总和，如果总和大于</w:t>
      </w:r>
      <w:r w:rsidRPr="0067118E">
        <w:rPr>
          <w:lang w:eastAsia="zh-CN"/>
        </w:rPr>
        <w:t>800</w:t>
      </w:r>
      <w:r w:rsidRPr="0067118E">
        <w:rPr>
          <w:lang w:eastAsia="zh-CN"/>
        </w:rPr>
        <w:t>，那么妈妈实际付的钱数</w:t>
      </w:r>
      <w:r w:rsidRPr="0067118E">
        <w:rPr>
          <w:lang w:eastAsia="zh-CN"/>
        </w:rPr>
        <w:t>=</w:t>
      </w:r>
      <w:r w:rsidRPr="0067118E">
        <w:rPr>
          <w:lang w:eastAsia="zh-CN"/>
        </w:rPr>
        <w:t>两件商品的总和</w:t>
      </w:r>
      <w:r w:rsidRPr="0067118E">
        <w:rPr>
          <w:lang w:eastAsia="zh-CN"/>
        </w:rPr>
        <w:t>-80</w:t>
      </w:r>
      <w:r w:rsidRPr="0067118E">
        <w:rPr>
          <w:lang w:eastAsia="zh-CN"/>
        </w:rPr>
        <w:t>，如果总和小于</w:t>
      </w:r>
      <w:r w:rsidRPr="0067118E">
        <w:rPr>
          <w:lang w:eastAsia="zh-CN"/>
        </w:rPr>
        <w:t>800</w:t>
      </w:r>
      <w:r w:rsidRPr="0067118E">
        <w:rPr>
          <w:lang w:eastAsia="zh-CN"/>
        </w:rPr>
        <w:t>元，那么妈妈实际付的钱数就是两件商品的总和。</w:t>
      </w:r>
    </w:p>
    <w:sectPr w:rsidR="00E55404" w:rsidRPr="0067118E">
      <w:headerReference w:type="even" r:id="rId20"/>
      <w:headerReference w:type="default" r:id="rId21"/>
      <w:footerReference w:type="default" r:id="rId2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EC027" w14:textId="77777777" w:rsidR="00F14E58" w:rsidRDefault="00F14E58">
      <w:pPr>
        <w:spacing w:after="0" w:line="240" w:lineRule="auto"/>
      </w:pPr>
      <w:r>
        <w:separator/>
      </w:r>
    </w:p>
  </w:endnote>
  <w:endnote w:type="continuationSeparator" w:id="0">
    <w:p w14:paraId="1747F111" w14:textId="77777777" w:rsidR="00F14E58" w:rsidRDefault="00F1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46653" w14:textId="77777777" w:rsidR="00E55404" w:rsidRPr="0067118E" w:rsidRDefault="0067118E" w:rsidP="0067118E">
    <w:pPr>
      <w:pStyle w:val="a5"/>
    </w:pPr>
    <w:r>
      <w:t xml:space="preserve"> </w:t>
    </w:r>
    <w:r w:rsidRPr="0067118E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D2EEA" w14:textId="77777777" w:rsidR="00F14E58" w:rsidRDefault="00F14E58">
      <w:pPr>
        <w:spacing w:after="0" w:line="240" w:lineRule="auto"/>
      </w:pPr>
      <w:r>
        <w:separator/>
      </w:r>
    </w:p>
  </w:footnote>
  <w:footnote w:type="continuationSeparator" w:id="0">
    <w:p w14:paraId="4BA65133" w14:textId="77777777" w:rsidR="00F14E58" w:rsidRDefault="00F1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266C2" w14:textId="77777777" w:rsidR="00E55404" w:rsidRDefault="00F14E58">
    <w:pPr>
      <w:pStyle w:val="a7"/>
      <w:pBdr>
        <w:bottom w:val="none" w:sz="0" w:space="0" w:color="auto"/>
      </w:pBdr>
    </w:pPr>
    <w:r>
      <w:pict w14:anchorId="40EA7AB7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7E72A607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14907A2E" w14:textId="77777777" w:rsidR="00E55404" w:rsidRDefault="0067118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F585BCC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33715500" w14:textId="77777777" w:rsidR="00E55404" w:rsidRDefault="0067118E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4BC66153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51F2D9F7" w14:textId="77777777" w:rsidR="00E55404" w:rsidRDefault="0067118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46276" w14:textId="77777777" w:rsidR="00E55404" w:rsidRPr="0067118E" w:rsidRDefault="0067118E" w:rsidP="00465DD0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B1E87"/>
    <w:multiLevelType w:val="hybridMultilevel"/>
    <w:tmpl w:val="8D707080"/>
    <w:lvl w:ilvl="0" w:tplc="3278386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F883335"/>
    <w:multiLevelType w:val="hybridMultilevel"/>
    <w:tmpl w:val="6C22E98E"/>
    <w:lvl w:ilvl="0" w:tplc="66601973">
      <w:start w:val="1"/>
      <w:numFmt w:val="decimal"/>
      <w:lvlText w:val="%1."/>
      <w:lvlJc w:val="left"/>
      <w:pPr>
        <w:ind w:left="720" w:hanging="360"/>
      </w:pPr>
    </w:lvl>
    <w:lvl w:ilvl="1" w:tplc="66601973" w:tentative="1">
      <w:start w:val="1"/>
      <w:numFmt w:val="lowerLetter"/>
      <w:lvlText w:val="%2."/>
      <w:lvlJc w:val="left"/>
      <w:pPr>
        <w:ind w:left="1440" w:hanging="360"/>
      </w:pPr>
    </w:lvl>
    <w:lvl w:ilvl="2" w:tplc="66601973" w:tentative="1">
      <w:start w:val="1"/>
      <w:numFmt w:val="lowerRoman"/>
      <w:lvlText w:val="%3."/>
      <w:lvlJc w:val="right"/>
      <w:pPr>
        <w:ind w:left="2160" w:hanging="180"/>
      </w:pPr>
    </w:lvl>
    <w:lvl w:ilvl="3" w:tplc="66601973" w:tentative="1">
      <w:start w:val="1"/>
      <w:numFmt w:val="decimal"/>
      <w:lvlText w:val="%4."/>
      <w:lvlJc w:val="left"/>
      <w:pPr>
        <w:ind w:left="2880" w:hanging="360"/>
      </w:pPr>
    </w:lvl>
    <w:lvl w:ilvl="4" w:tplc="66601973" w:tentative="1">
      <w:start w:val="1"/>
      <w:numFmt w:val="lowerLetter"/>
      <w:lvlText w:val="%5."/>
      <w:lvlJc w:val="left"/>
      <w:pPr>
        <w:ind w:left="3600" w:hanging="360"/>
      </w:pPr>
    </w:lvl>
    <w:lvl w:ilvl="5" w:tplc="66601973" w:tentative="1">
      <w:start w:val="1"/>
      <w:numFmt w:val="lowerRoman"/>
      <w:lvlText w:val="%6."/>
      <w:lvlJc w:val="right"/>
      <w:pPr>
        <w:ind w:left="4320" w:hanging="180"/>
      </w:pPr>
    </w:lvl>
    <w:lvl w:ilvl="6" w:tplc="66601973" w:tentative="1">
      <w:start w:val="1"/>
      <w:numFmt w:val="decimal"/>
      <w:lvlText w:val="%7."/>
      <w:lvlJc w:val="left"/>
      <w:pPr>
        <w:ind w:left="5040" w:hanging="360"/>
      </w:pPr>
    </w:lvl>
    <w:lvl w:ilvl="7" w:tplc="66601973" w:tentative="1">
      <w:start w:val="1"/>
      <w:numFmt w:val="lowerLetter"/>
      <w:lvlText w:val="%8."/>
      <w:lvlJc w:val="left"/>
      <w:pPr>
        <w:ind w:left="5760" w:hanging="360"/>
      </w:pPr>
    </w:lvl>
    <w:lvl w:ilvl="8" w:tplc="6660197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5DD0"/>
    <w:rsid w:val="004A7EC2"/>
    <w:rsid w:val="004B0B79"/>
    <w:rsid w:val="0052166A"/>
    <w:rsid w:val="00570E98"/>
    <w:rsid w:val="005723AA"/>
    <w:rsid w:val="0064258F"/>
    <w:rsid w:val="0067118E"/>
    <w:rsid w:val="006B7A92"/>
    <w:rsid w:val="006D054F"/>
    <w:rsid w:val="00751BBD"/>
    <w:rsid w:val="00777D0A"/>
    <w:rsid w:val="007F787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327F"/>
    <w:rsid w:val="00D67A68"/>
    <w:rsid w:val="00DA5268"/>
    <w:rsid w:val="00DC3A35"/>
    <w:rsid w:val="00DD58AD"/>
    <w:rsid w:val="00E200C6"/>
    <w:rsid w:val="00E55404"/>
    <w:rsid w:val="00E629F3"/>
    <w:rsid w:val="00E7434B"/>
    <w:rsid w:val="00E74CE9"/>
    <w:rsid w:val="00E84440"/>
    <w:rsid w:val="00EA7F9A"/>
    <w:rsid w:val="00ED4BBB"/>
    <w:rsid w:val="00EE6DE3"/>
    <w:rsid w:val="00EE7645"/>
    <w:rsid w:val="00F14E58"/>
    <w:rsid w:val="00F47B26"/>
    <w:rsid w:val="00F86A70"/>
    <w:rsid w:val="00F926C7"/>
    <w:rsid w:val="00FC2F6C"/>
    <w:rsid w:val="00FE200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391C3A8E"/>
  <w15:docId w15:val="{A08690E2-6268-42BF-80CA-BDCEE6E3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A43C71D9-E96F-4BC8-9A14-B6C20AF9CB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376</Words>
  <Characters>2147</Characters>
  <Application>Microsoft Office Word</Application>
  <DocSecurity>0</DocSecurity>
  <Lines>17</Lines>
  <Paragraphs>5</Paragraphs>
  <ScaleCrop>false</ScaleCrop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12</cp:revision>
  <dcterms:created xsi:type="dcterms:W3CDTF">2013-12-09T06:44:00Z</dcterms:created>
  <dcterms:modified xsi:type="dcterms:W3CDTF">2020-08-19T08:25:00Z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