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3A396" w14:textId="77777777" w:rsidR="00251F09" w:rsidRDefault="00986CB2">
      <w:pPr>
        <w:jc w:val="center"/>
        <w:rPr>
          <w:lang w:eastAsia="zh-CN"/>
        </w:rPr>
      </w:pPr>
      <w:r w:rsidRPr="00986CB2">
        <w:rPr>
          <w:rFonts w:hint="eastAsia"/>
          <w:b/>
          <w:bCs/>
          <w:sz w:val="28"/>
          <w:szCs w:val="28"/>
          <w:lang w:eastAsia="zh-CN"/>
        </w:rPr>
        <w:t>三年级上册数学一课一练</w:t>
      </w:r>
      <w:r w:rsidRPr="00986CB2">
        <w:rPr>
          <w:rFonts w:hint="eastAsia"/>
          <w:b/>
          <w:bCs/>
          <w:sz w:val="28"/>
          <w:szCs w:val="28"/>
          <w:lang w:eastAsia="zh-CN"/>
        </w:rPr>
        <w:t>-4.</w:t>
      </w:r>
      <w:r w:rsidRPr="00986CB2">
        <w:rPr>
          <w:rFonts w:hint="eastAsia"/>
          <w:b/>
          <w:bCs/>
          <w:sz w:val="28"/>
          <w:szCs w:val="28"/>
          <w:lang w:eastAsia="zh-CN"/>
        </w:rPr>
        <w:t>万以内的加法和减法（二）</w:t>
      </w:r>
      <w:r w:rsidRPr="00986CB2">
        <w:rPr>
          <w:rFonts w:hint="eastAsia"/>
          <w:b/>
          <w:bCs/>
          <w:sz w:val="28"/>
          <w:szCs w:val="28"/>
          <w:lang w:eastAsia="zh-CN"/>
        </w:rPr>
        <w:t xml:space="preserve"> </w:t>
      </w:r>
    </w:p>
    <w:p w14:paraId="68D780EA" w14:textId="77777777" w:rsidR="00251F09" w:rsidRDefault="00986CB2">
      <w:pPr>
        <w:rPr>
          <w:lang w:eastAsia="zh-CN"/>
        </w:rPr>
      </w:pPr>
      <w:r>
        <w:rPr>
          <w:b/>
          <w:bCs/>
          <w:sz w:val="24"/>
          <w:szCs w:val="24"/>
          <w:lang w:eastAsia="zh-CN"/>
        </w:rPr>
        <w:t>一、单选题</w:t>
      </w:r>
      <w:r>
        <w:rPr>
          <w:b/>
          <w:bCs/>
          <w:sz w:val="24"/>
          <w:szCs w:val="24"/>
          <w:lang w:eastAsia="zh-CN"/>
        </w:rPr>
        <w:t xml:space="preserve"> </w:t>
      </w:r>
    </w:p>
    <w:p w14:paraId="2E797F87" w14:textId="77777777" w:rsidR="00251F09" w:rsidRDefault="00986CB2">
      <w:pPr>
        <w:spacing w:after="0"/>
        <w:rPr>
          <w:lang w:eastAsia="zh-CN"/>
        </w:rPr>
      </w:pPr>
      <w:r>
        <w:rPr>
          <w:color w:val="000000"/>
          <w:lang w:eastAsia="zh-CN"/>
        </w:rPr>
        <w:t>1.   9  0  9</w:t>
      </w:r>
      <w:r>
        <w:rPr>
          <w:lang w:eastAsia="zh-CN"/>
        </w:rPr>
        <w:br/>
      </w:r>
      <w:r>
        <w:rPr>
          <w:color w:val="000000"/>
          <w:lang w:eastAsia="zh-CN"/>
        </w:rPr>
        <w:t>－</w:t>
      </w:r>
      <w:r>
        <w:rPr>
          <w:color w:val="000000"/>
          <w:lang w:eastAsia="zh-CN"/>
        </w:rPr>
        <w:t>1  2  8</w:t>
      </w:r>
      <w:r>
        <w:rPr>
          <w:lang w:eastAsia="zh-CN"/>
        </w:rPr>
        <w:br/>
      </w:r>
      <w:r>
        <w:rPr>
          <w:color w:val="000000"/>
          <w:lang w:eastAsia="zh-CN"/>
        </w:rPr>
        <w:t>－－－－－</w:t>
      </w:r>
      <w:r>
        <w:rPr>
          <w:lang w:eastAsia="zh-CN"/>
        </w:rPr>
        <w:br/>
      </w:r>
      <w:r>
        <w:rPr>
          <w:color w:val="000000"/>
          <w:lang w:eastAsia="zh-CN"/>
        </w:rPr>
        <w:t>（）</w:t>
      </w:r>
      <w:r>
        <w:rPr>
          <w:color w:val="000000"/>
          <w:lang w:eastAsia="zh-CN"/>
        </w:rPr>
        <w:t>8  1</w:t>
      </w:r>
    </w:p>
    <w:p w14:paraId="061E34D0" w14:textId="4E3702BE" w:rsidR="00251F09" w:rsidRDefault="00986CB2">
      <w:pPr>
        <w:spacing w:after="0"/>
        <w:ind w:left="150"/>
        <w:rPr>
          <w:lang w:eastAsia="zh-CN"/>
        </w:rPr>
      </w:pPr>
      <w:r>
        <w:rPr>
          <w:color w:val="000000"/>
          <w:lang w:eastAsia="zh-CN"/>
        </w:rPr>
        <w:t>A. 8                                              </w:t>
      </w:r>
      <w:r w:rsidR="00F66F11" w:rsidRPr="005059E7">
        <w:rPr>
          <w:noProof/>
          <w:lang w:eastAsia="zh-CN"/>
        </w:rPr>
        <w:pict w14:anchorId="2BD2BA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39" type="#_x0000_t75" style="width:1.5pt;height:3pt;visibility:visible;mso-wrap-style:square">
            <v:imagedata r:id="rId9" o:title=""/>
          </v:shape>
        </w:pict>
      </w:r>
      <w:r>
        <w:rPr>
          <w:color w:val="000000"/>
          <w:lang w:eastAsia="zh-CN"/>
        </w:rPr>
        <w:t>B. 7                                              </w:t>
      </w:r>
      <w:r w:rsidR="00F66F11" w:rsidRPr="005059E7">
        <w:rPr>
          <w:noProof/>
          <w:lang w:eastAsia="zh-CN"/>
        </w:rPr>
        <w:pict w14:anchorId="18294351">
          <v:shape id="图片 2" o:spid="_x0000_i1038" type="#_x0000_t75" style="width:1.5pt;height:3pt;visibility:visible;mso-wrap-style:square">
            <v:imagedata r:id="rId9" o:title=""/>
          </v:shape>
        </w:pict>
      </w:r>
      <w:r>
        <w:rPr>
          <w:color w:val="000000"/>
          <w:lang w:eastAsia="zh-CN"/>
        </w:rPr>
        <w:t>C. 6</w:t>
      </w:r>
    </w:p>
    <w:p w14:paraId="4FDCD013" w14:textId="77777777" w:rsidR="00986CB2" w:rsidRDefault="00986CB2">
      <w:pPr>
        <w:spacing w:after="0"/>
        <w:rPr>
          <w:lang w:eastAsia="zh-CN"/>
        </w:rPr>
      </w:pPr>
      <w:r>
        <w:rPr>
          <w:color w:val="000000"/>
          <w:lang w:eastAsia="zh-CN"/>
        </w:rPr>
        <w:t>2.</w:t>
      </w:r>
      <w:r>
        <w:rPr>
          <w:color w:val="000000"/>
          <w:lang w:eastAsia="zh-CN"/>
        </w:rPr>
        <w:t>验算</w:t>
      </w:r>
      <w:r>
        <w:rPr>
          <w:color w:val="000000"/>
          <w:lang w:eastAsia="zh-CN"/>
        </w:rPr>
        <w:t>473-319=154,</w:t>
      </w:r>
      <w:r>
        <w:rPr>
          <w:color w:val="000000"/>
          <w:lang w:eastAsia="zh-CN"/>
        </w:rPr>
        <w:t>下列验算方法正确的是</w:t>
      </w:r>
      <w:r>
        <w:rPr>
          <w:color w:val="000000"/>
          <w:lang w:eastAsia="zh-CN"/>
        </w:rPr>
        <w:t>(</w:t>
      </w:r>
      <w:r>
        <w:rPr>
          <w:color w:val="000000"/>
          <w:lang w:eastAsia="zh-CN"/>
        </w:rPr>
        <w:t xml:space="preserve">　　</w:t>
      </w:r>
      <w:r>
        <w:rPr>
          <w:color w:val="000000"/>
          <w:lang w:eastAsia="zh-CN"/>
        </w:rPr>
        <w:t>)</w:t>
      </w:r>
      <w:r>
        <w:rPr>
          <w:color w:val="000000"/>
          <w:lang w:eastAsia="zh-CN"/>
        </w:rPr>
        <w:t>。</w:t>
      </w:r>
      <w:r>
        <w:rPr>
          <w:color w:val="000000"/>
          <w:lang w:eastAsia="zh-CN"/>
        </w:rPr>
        <w:t xml:space="preserve">  </w:t>
      </w:r>
    </w:p>
    <w:p w14:paraId="652751CD" w14:textId="7D127802" w:rsidR="00251F09" w:rsidRDefault="00986CB2">
      <w:pPr>
        <w:spacing w:after="0"/>
        <w:ind w:left="150"/>
      </w:pPr>
      <w:r>
        <w:rPr>
          <w:color w:val="000000"/>
        </w:rPr>
        <w:t>A. 473-154                           </w:t>
      </w:r>
      <w:r w:rsidR="00F66F11" w:rsidRPr="005059E7">
        <w:rPr>
          <w:noProof/>
          <w:lang w:eastAsia="zh-CN"/>
        </w:rPr>
        <w:pict w14:anchorId="30C7D3BB">
          <v:shape id="图片 3" o:spid="_x0000_i1037" type="#_x0000_t75" style="width:2.25pt;height:3pt;visibility:visible;mso-wrap-style:square">
            <v:imagedata r:id="rId10" o:title=""/>
          </v:shape>
        </w:pict>
      </w:r>
      <w:r>
        <w:rPr>
          <w:color w:val="000000"/>
        </w:rPr>
        <w:t>B. 154+318                           </w:t>
      </w:r>
      <w:r w:rsidR="00F66F11" w:rsidRPr="005059E7">
        <w:rPr>
          <w:noProof/>
          <w:lang w:eastAsia="zh-CN"/>
        </w:rPr>
        <w:pict w14:anchorId="5498FE30">
          <v:shape id="图片 4" o:spid="_x0000_i1036" type="#_x0000_t75" style="width:2.25pt;height:3pt;visibility:visible;mso-wrap-style:square">
            <v:imagedata r:id="rId10" o:title=""/>
          </v:shape>
        </w:pict>
      </w:r>
      <w:r>
        <w:rPr>
          <w:color w:val="000000"/>
        </w:rPr>
        <w:t>C. 473+319                           </w:t>
      </w:r>
      <w:r w:rsidR="00F66F11" w:rsidRPr="005059E7">
        <w:rPr>
          <w:noProof/>
          <w:lang w:eastAsia="zh-CN"/>
        </w:rPr>
        <w:pict w14:anchorId="662EDD6B">
          <v:shape id="图片 5" o:spid="_x0000_i1035" type="#_x0000_t75" style="width:2.25pt;height:3pt;visibility:visible;mso-wrap-style:square">
            <v:imagedata r:id="rId10" o:title=""/>
          </v:shape>
        </w:pict>
      </w:r>
      <w:r>
        <w:rPr>
          <w:color w:val="000000"/>
        </w:rPr>
        <w:t>D. 319-154</w:t>
      </w:r>
    </w:p>
    <w:p w14:paraId="307A0AB4" w14:textId="77777777" w:rsidR="00251F09" w:rsidRDefault="00986CB2">
      <w:pPr>
        <w:spacing w:after="0"/>
      </w:pPr>
      <w:r>
        <w:rPr>
          <w:color w:val="000000"/>
        </w:rPr>
        <w:t>3.</w:t>
      </w:r>
      <w:r>
        <w:rPr>
          <w:color w:val="000000"/>
        </w:rPr>
        <w:t>（</w:t>
      </w:r>
      <w:r>
        <w:rPr>
          <w:color w:val="000000"/>
        </w:rPr>
        <w:t xml:space="preserve">   </w:t>
      </w:r>
      <w:r>
        <w:rPr>
          <w:color w:val="000000"/>
        </w:rPr>
        <w:t>）比</w:t>
      </w:r>
      <w:r>
        <w:rPr>
          <w:color w:val="000000"/>
        </w:rPr>
        <w:t>276</w:t>
      </w:r>
      <w:r>
        <w:rPr>
          <w:color w:val="000000"/>
        </w:rPr>
        <w:t>多</w:t>
      </w:r>
      <w:r>
        <w:rPr>
          <w:color w:val="000000"/>
        </w:rPr>
        <w:t>198</w:t>
      </w:r>
      <w:r>
        <w:rPr>
          <w:color w:val="000000"/>
        </w:rPr>
        <w:t>。</w:t>
      </w:r>
      <w:r>
        <w:rPr>
          <w:color w:val="000000"/>
        </w:rPr>
        <w:t xml:space="preserve">            </w:t>
      </w:r>
    </w:p>
    <w:p w14:paraId="54F95E13" w14:textId="77777777" w:rsidR="00251F09" w:rsidRDefault="00986CB2">
      <w:pPr>
        <w:spacing w:after="0"/>
        <w:ind w:left="150"/>
        <w:rPr>
          <w:lang w:eastAsia="zh-CN"/>
        </w:rPr>
      </w:pPr>
      <w:r>
        <w:rPr>
          <w:color w:val="000000"/>
          <w:lang w:eastAsia="zh-CN"/>
        </w:rPr>
        <w:t>A. 78                                           B. 374                                           C. 474</w:t>
      </w:r>
    </w:p>
    <w:p w14:paraId="7D9AF210" w14:textId="77777777" w:rsidR="00251F09" w:rsidRDefault="00986CB2">
      <w:pPr>
        <w:spacing w:after="0"/>
        <w:rPr>
          <w:lang w:eastAsia="zh-CN"/>
        </w:rPr>
      </w:pPr>
      <w:r>
        <w:rPr>
          <w:color w:val="000000"/>
          <w:lang w:eastAsia="zh-CN"/>
        </w:rPr>
        <w:t>4.</w:t>
      </w:r>
      <w:r>
        <w:rPr>
          <w:color w:val="000000"/>
          <w:lang w:eastAsia="zh-CN"/>
        </w:rPr>
        <w:t>最小的五位数比最大的四位数（</w:t>
      </w:r>
      <w:r>
        <w:rPr>
          <w:color w:val="000000"/>
          <w:lang w:eastAsia="zh-CN"/>
        </w:rPr>
        <w:t xml:space="preserve">    </w:t>
      </w:r>
      <w:r>
        <w:rPr>
          <w:color w:val="000000"/>
          <w:lang w:eastAsia="zh-CN"/>
        </w:rPr>
        <w:t>）。</w:t>
      </w:r>
      <w:r>
        <w:rPr>
          <w:color w:val="000000"/>
          <w:lang w:eastAsia="zh-CN"/>
        </w:rPr>
        <w:t xml:space="preserve">            </w:t>
      </w:r>
    </w:p>
    <w:p w14:paraId="3C4556FC" w14:textId="77777777" w:rsidR="00251F09" w:rsidRDefault="00986CB2">
      <w:pPr>
        <w:spacing w:after="0"/>
        <w:ind w:left="150"/>
      </w:pPr>
      <w:r>
        <w:rPr>
          <w:color w:val="000000"/>
        </w:rPr>
        <w:t>A. </w:t>
      </w:r>
      <w:r>
        <w:rPr>
          <w:color w:val="000000"/>
        </w:rPr>
        <w:t>小</w:t>
      </w:r>
      <w:r>
        <w:rPr>
          <w:color w:val="000000"/>
        </w:rPr>
        <w:t>1                                         B. </w:t>
      </w:r>
      <w:r>
        <w:rPr>
          <w:color w:val="000000"/>
        </w:rPr>
        <w:t>大</w:t>
      </w:r>
      <w:r>
        <w:rPr>
          <w:color w:val="000000"/>
        </w:rPr>
        <w:t>1                                         C. </w:t>
      </w:r>
      <w:r>
        <w:rPr>
          <w:color w:val="000000"/>
        </w:rPr>
        <w:t>大</w:t>
      </w:r>
      <w:r>
        <w:rPr>
          <w:color w:val="000000"/>
        </w:rPr>
        <w:t>1000</w:t>
      </w:r>
    </w:p>
    <w:p w14:paraId="4B26CF19" w14:textId="77777777" w:rsidR="00986CB2" w:rsidRDefault="00986CB2">
      <w:pPr>
        <w:spacing w:after="0"/>
      </w:pPr>
      <w:r>
        <w:rPr>
          <w:color w:val="000000"/>
        </w:rPr>
        <w:t>5.(</w:t>
      </w:r>
      <w:r>
        <w:rPr>
          <w:color w:val="000000"/>
        </w:rPr>
        <w:t xml:space="preserve">　　</w:t>
      </w:r>
      <w:r>
        <w:rPr>
          <w:color w:val="000000"/>
        </w:rPr>
        <w:t>)</w:t>
      </w:r>
      <w:r>
        <w:rPr>
          <w:color w:val="000000"/>
        </w:rPr>
        <w:t>加上</w:t>
      </w:r>
      <w:r>
        <w:rPr>
          <w:color w:val="000000"/>
        </w:rPr>
        <w:t>649</w:t>
      </w:r>
      <w:r>
        <w:rPr>
          <w:color w:val="000000"/>
        </w:rPr>
        <w:t>得</w:t>
      </w:r>
      <w:r>
        <w:rPr>
          <w:color w:val="000000"/>
        </w:rPr>
        <w:t>1000</w:t>
      </w:r>
      <w:r>
        <w:rPr>
          <w:color w:val="000000"/>
        </w:rPr>
        <w:t>。</w:t>
      </w:r>
      <w:r>
        <w:rPr>
          <w:color w:val="000000"/>
        </w:rPr>
        <w:t xml:space="preserve">  </w:t>
      </w:r>
    </w:p>
    <w:p w14:paraId="2AE3CBD9" w14:textId="4C38FC63" w:rsidR="00251F09" w:rsidRDefault="00986CB2">
      <w:pPr>
        <w:spacing w:after="0"/>
        <w:ind w:left="150"/>
        <w:rPr>
          <w:lang w:eastAsia="zh-CN"/>
        </w:rPr>
      </w:pPr>
      <w:r>
        <w:rPr>
          <w:color w:val="000000"/>
          <w:lang w:eastAsia="zh-CN"/>
        </w:rPr>
        <w:t>A. 351                                      </w:t>
      </w:r>
      <w:r w:rsidR="00F66F11" w:rsidRPr="005059E7">
        <w:rPr>
          <w:noProof/>
          <w:lang w:eastAsia="zh-CN"/>
        </w:rPr>
        <w:pict w14:anchorId="5BD3177D">
          <v:shape id="图片 6" o:spid="_x0000_i1034" type="#_x0000_t75" style="width:1.5pt;height:3pt;visibility:visible;mso-wrap-style:square">
            <v:imagedata r:id="rId9" o:title=""/>
          </v:shape>
        </w:pict>
      </w:r>
      <w:r>
        <w:rPr>
          <w:color w:val="000000"/>
          <w:lang w:eastAsia="zh-CN"/>
        </w:rPr>
        <w:t>B. 461                                      </w:t>
      </w:r>
      <w:r w:rsidR="00F66F11" w:rsidRPr="005059E7">
        <w:rPr>
          <w:noProof/>
          <w:lang w:eastAsia="zh-CN"/>
        </w:rPr>
        <w:pict w14:anchorId="79AD842A">
          <v:shape id="图片 7" o:spid="_x0000_i1033" type="#_x0000_t75" style="width:1.5pt;height:3pt;visibility:visible;mso-wrap-style:square">
            <v:imagedata r:id="rId9" o:title=""/>
          </v:shape>
        </w:pict>
      </w:r>
      <w:r>
        <w:rPr>
          <w:color w:val="000000"/>
          <w:lang w:eastAsia="zh-CN"/>
        </w:rPr>
        <w:t>C. 361                                      </w:t>
      </w:r>
      <w:r w:rsidR="00F66F11" w:rsidRPr="005059E7">
        <w:rPr>
          <w:noProof/>
          <w:lang w:eastAsia="zh-CN"/>
        </w:rPr>
        <w:pict w14:anchorId="0FC8C110">
          <v:shape id="图片 8" o:spid="_x0000_i1032" type="#_x0000_t75" style="width:1.5pt;height:3pt;visibility:visible;mso-wrap-style:square">
            <v:imagedata r:id="rId9" o:title=""/>
          </v:shape>
        </w:pict>
      </w:r>
      <w:r>
        <w:rPr>
          <w:color w:val="000000"/>
          <w:lang w:eastAsia="zh-CN"/>
        </w:rPr>
        <w:t>D. 661</w:t>
      </w:r>
    </w:p>
    <w:p w14:paraId="00100E8A" w14:textId="77777777" w:rsidR="00251F09" w:rsidRDefault="00986CB2">
      <w:pPr>
        <w:rPr>
          <w:lang w:eastAsia="zh-CN"/>
        </w:rPr>
      </w:pPr>
      <w:r>
        <w:rPr>
          <w:b/>
          <w:bCs/>
          <w:sz w:val="24"/>
          <w:szCs w:val="24"/>
          <w:lang w:eastAsia="zh-CN"/>
        </w:rPr>
        <w:t>二、判断题</w:t>
      </w:r>
      <w:r>
        <w:rPr>
          <w:b/>
          <w:bCs/>
          <w:sz w:val="24"/>
          <w:szCs w:val="24"/>
          <w:lang w:eastAsia="zh-CN"/>
        </w:rPr>
        <w:t xml:space="preserve"> </w:t>
      </w:r>
    </w:p>
    <w:p w14:paraId="030A7B49" w14:textId="77777777" w:rsidR="00251F09" w:rsidRDefault="00986CB2">
      <w:pPr>
        <w:spacing w:after="0"/>
        <w:rPr>
          <w:lang w:eastAsia="zh-CN"/>
        </w:rPr>
      </w:pPr>
      <w:r>
        <w:rPr>
          <w:color w:val="000000"/>
          <w:lang w:eastAsia="zh-CN"/>
        </w:rPr>
        <w:t>6.</w:t>
      </w:r>
      <w:r>
        <w:rPr>
          <w:color w:val="000000"/>
          <w:lang w:eastAsia="zh-CN"/>
        </w:rPr>
        <w:t>判断</w:t>
      </w:r>
      <w:r>
        <w:rPr>
          <w:color w:val="000000"/>
          <w:lang w:eastAsia="zh-CN"/>
        </w:rPr>
        <w:t xml:space="preserve">  </w:t>
      </w:r>
      <w:r>
        <w:rPr>
          <w:lang w:eastAsia="zh-CN"/>
        </w:rPr>
        <w:br/>
      </w:r>
      <w:r>
        <w:rPr>
          <w:color w:val="000000"/>
          <w:lang w:eastAsia="zh-CN"/>
        </w:rPr>
        <w:t>加法的验算方法只能用减法</w:t>
      </w:r>
      <w:r>
        <w:rPr>
          <w:color w:val="000000"/>
          <w:lang w:eastAsia="zh-CN"/>
        </w:rPr>
        <w:t xml:space="preserve">.    </w:t>
      </w:r>
    </w:p>
    <w:p w14:paraId="44284702" w14:textId="77777777" w:rsidR="00251F09" w:rsidRDefault="00986CB2">
      <w:pPr>
        <w:spacing w:after="0"/>
      </w:pPr>
      <w:r>
        <w:rPr>
          <w:color w:val="000000"/>
        </w:rPr>
        <w:t>7.</w:t>
      </w:r>
      <w:r>
        <w:rPr>
          <w:color w:val="000000"/>
        </w:rPr>
        <w:t>判断对错</w:t>
      </w:r>
      <w:r>
        <w:rPr>
          <w:color w:val="000000"/>
        </w:rPr>
        <w:t xml:space="preserve">  </w:t>
      </w:r>
    </w:p>
    <w:p w14:paraId="5838F4A8" w14:textId="5031A821" w:rsidR="00251F09" w:rsidRDefault="00F66F11">
      <w:pPr>
        <w:spacing w:after="0"/>
      </w:pPr>
      <w:r w:rsidRPr="005059E7">
        <w:rPr>
          <w:noProof/>
          <w:lang w:eastAsia="zh-CN"/>
        </w:rPr>
        <w:pict w14:anchorId="371F8B59">
          <v:shape id="图片 9" o:spid="_x0000_i1031" type="#_x0000_t75" style="width:81pt;height:79.5pt;visibility:visible;mso-wrap-style:square">
            <v:imagedata r:id="rId11" o:title=""/>
          </v:shape>
        </w:pict>
      </w:r>
    </w:p>
    <w:p w14:paraId="1C0EABFF" w14:textId="77777777" w:rsidR="00251F09" w:rsidRDefault="00986CB2">
      <w:pPr>
        <w:spacing w:after="0"/>
        <w:rPr>
          <w:lang w:eastAsia="zh-CN"/>
        </w:rPr>
      </w:pPr>
      <w:r>
        <w:rPr>
          <w:color w:val="000000"/>
          <w:lang w:eastAsia="zh-CN"/>
        </w:rPr>
        <w:t>8.</w:t>
      </w:r>
      <w:r>
        <w:rPr>
          <w:color w:val="000000"/>
          <w:lang w:eastAsia="zh-CN"/>
        </w:rPr>
        <w:t>笔算减法要从个位算起。</w:t>
      </w:r>
      <w:r>
        <w:rPr>
          <w:color w:val="000000"/>
          <w:lang w:eastAsia="zh-CN"/>
        </w:rPr>
        <w:t xml:space="preserve">    </w:t>
      </w:r>
    </w:p>
    <w:p w14:paraId="79E91CBE" w14:textId="77777777" w:rsidR="00251F09" w:rsidRDefault="00986CB2">
      <w:pPr>
        <w:spacing w:after="0"/>
        <w:rPr>
          <w:lang w:eastAsia="zh-CN"/>
        </w:rPr>
      </w:pPr>
      <w:r>
        <w:rPr>
          <w:color w:val="000000"/>
          <w:lang w:eastAsia="zh-CN"/>
        </w:rPr>
        <w:t>9.</w:t>
      </w:r>
      <w:r>
        <w:rPr>
          <w:color w:val="000000"/>
          <w:lang w:eastAsia="zh-CN"/>
        </w:rPr>
        <w:t>学校食堂有</w:t>
      </w:r>
      <w:r>
        <w:rPr>
          <w:color w:val="000000"/>
          <w:lang w:eastAsia="zh-CN"/>
        </w:rPr>
        <w:t>762</w:t>
      </w:r>
      <w:r>
        <w:rPr>
          <w:color w:val="000000"/>
          <w:lang w:eastAsia="zh-CN"/>
        </w:rPr>
        <w:t>千克大米，又买来</w:t>
      </w:r>
      <w:r>
        <w:rPr>
          <w:color w:val="000000"/>
          <w:lang w:eastAsia="zh-CN"/>
        </w:rPr>
        <w:t>598</w:t>
      </w:r>
      <w:r>
        <w:rPr>
          <w:color w:val="000000"/>
          <w:lang w:eastAsia="zh-CN"/>
        </w:rPr>
        <w:t>千克，学校食堂现在有大米</w:t>
      </w:r>
      <w:r>
        <w:rPr>
          <w:color w:val="000000"/>
          <w:lang w:eastAsia="zh-CN"/>
        </w:rPr>
        <w:t>1360</w:t>
      </w:r>
      <w:r>
        <w:rPr>
          <w:color w:val="000000"/>
          <w:lang w:eastAsia="zh-CN"/>
        </w:rPr>
        <w:t>千克。</w:t>
      </w:r>
      <w:r>
        <w:rPr>
          <w:color w:val="000000"/>
          <w:lang w:eastAsia="zh-CN"/>
        </w:rPr>
        <w:t xml:space="preserve">     </w:t>
      </w:r>
    </w:p>
    <w:p w14:paraId="7F008D52" w14:textId="77777777" w:rsidR="00251F09" w:rsidRDefault="00986CB2">
      <w:pPr>
        <w:rPr>
          <w:lang w:eastAsia="zh-CN"/>
        </w:rPr>
      </w:pPr>
      <w:r>
        <w:rPr>
          <w:b/>
          <w:bCs/>
          <w:sz w:val="24"/>
          <w:szCs w:val="24"/>
          <w:lang w:eastAsia="zh-CN"/>
        </w:rPr>
        <w:t>三、填空题</w:t>
      </w:r>
      <w:r>
        <w:rPr>
          <w:b/>
          <w:bCs/>
          <w:sz w:val="24"/>
          <w:szCs w:val="24"/>
          <w:lang w:eastAsia="zh-CN"/>
        </w:rPr>
        <w:t xml:space="preserve"> </w:t>
      </w:r>
    </w:p>
    <w:p w14:paraId="533A7CFF" w14:textId="77777777" w:rsidR="00251F09" w:rsidRDefault="00986CB2">
      <w:pPr>
        <w:spacing w:after="0"/>
        <w:rPr>
          <w:lang w:eastAsia="zh-CN"/>
        </w:rPr>
      </w:pPr>
      <w:r>
        <w:rPr>
          <w:color w:val="000000"/>
          <w:lang w:eastAsia="zh-CN"/>
        </w:rPr>
        <w:t>10.</w:t>
      </w:r>
      <w:r>
        <w:rPr>
          <w:color w:val="000000"/>
          <w:lang w:eastAsia="zh-CN"/>
        </w:rPr>
        <w:t>笔算加法时，先从</w:t>
      </w:r>
      <w:r>
        <w:rPr>
          <w:color w:val="000000"/>
          <w:lang w:eastAsia="zh-CN"/>
        </w:rPr>
        <w:t>________</w:t>
      </w:r>
      <w:r>
        <w:rPr>
          <w:color w:val="000000"/>
          <w:lang w:eastAsia="zh-CN"/>
        </w:rPr>
        <w:t>位加起，哪一位上的数相加满十，就要向前一位进</w:t>
      </w:r>
      <w:r>
        <w:rPr>
          <w:color w:val="000000"/>
          <w:lang w:eastAsia="zh-CN"/>
        </w:rPr>
        <w:t>________</w:t>
      </w:r>
      <w:r>
        <w:rPr>
          <w:color w:val="000000"/>
          <w:lang w:eastAsia="zh-CN"/>
        </w:rPr>
        <w:t>。</w:t>
      </w:r>
      <w:r>
        <w:rPr>
          <w:color w:val="000000"/>
          <w:lang w:eastAsia="zh-CN"/>
        </w:rPr>
        <w:t xml:space="preserve">    </w:t>
      </w:r>
    </w:p>
    <w:p w14:paraId="05DA265F" w14:textId="77777777" w:rsidR="00251F09" w:rsidRDefault="00986CB2">
      <w:pPr>
        <w:spacing w:after="0"/>
        <w:rPr>
          <w:lang w:eastAsia="zh-CN"/>
        </w:rPr>
      </w:pPr>
      <w:r>
        <w:rPr>
          <w:color w:val="000000"/>
          <w:lang w:eastAsia="zh-CN"/>
        </w:rPr>
        <w:t>11.</w:t>
      </w:r>
      <w:r>
        <w:rPr>
          <w:color w:val="000000"/>
          <w:lang w:eastAsia="zh-CN"/>
        </w:rPr>
        <w:t>先估计得数大约是几百，再计算．</w:t>
      </w:r>
      <w:r>
        <w:rPr>
          <w:color w:val="000000"/>
          <w:lang w:eastAsia="zh-CN"/>
        </w:rPr>
        <w:t xml:space="preserve">  </w:t>
      </w:r>
      <w:r>
        <w:rPr>
          <w:lang w:eastAsia="zh-CN"/>
        </w:rPr>
        <w:br/>
      </w:r>
      <w:r>
        <w:rPr>
          <w:color w:val="000000"/>
          <w:lang w:eastAsia="zh-CN"/>
        </w:rPr>
        <w:t>316+293≈________</w:t>
      </w:r>
      <w:r>
        <w:rPr>
          <w:lang w:eastAsia="zh-CN"/>
        </w:rPr>
        <w:br/>
      </w:r>
      <w:r>
        <w:rPr>
          <w:color w:val="000000"/>
          <w:lang w:eastAsia="zh-CN"/>
        </w:rPr>
        <w:t xml:space="preserve">316+293=________    </w:t>
      </w:r>
    </w:p>
    <w:p w14:paraId="1C08A577" w14:textId="77777777" w:rsidR="00113E81" w:rsidRDefault="00113E81">
      <w:pPr>
        <w:spacing w:after="0"/>
        <w:rPr>
          <w:color w:val="000000"/>
          <w:lang w:eastAsia="zh-CN"/>
        </w:rPr>
      </w:pPr>
    </w:p>
    <w:p w14:paraId="7DECFC35" w14:textId="77777777" w:rsidR="00113E81" w:rsidRDefault="00113E81">
      <w:pPr>
        <w:spacing w:after="0"/>
        <w:rPr>
          <w:color w:val="000000"/>
          <w:lang w:eastAsia="zh-CN"/>
        </w:rPr>
      </w:pPr>
    </w:p>
    <w:p w14:paraId="63C0C427" w14:textId="77777777" w:rsidR="00113E81" w:rsidRDefault="00113E81">
      <w:pPr>
        <w:spacing w:after="0"/>
        <w:rPr>
          <w:color w:val="000000"/>
          <w:lang w:eastAsia="zh-CN"/>
        </w:rPr>
      </w:pPr>
    </w:p>
    <w:p w14:paraId="1882332F" w14:textId="77777777" w:rsidR="00113E81" w:rsidRDefault="00113E81">
      <w:pPr>
        <w:spacing w:after="0"/>
        <w:rPr>
          <w:color w:val="000000"/>
          <w:lang w:eastAsia="zh-CN"/>
        </w:rPr>
      </w:pPr>
    </w:p>
    <w:p w14:paraId="4AA2410D" w14:textId="77777777" w:rsidR="00113E81" w:rsidRDefault="00113E81">
      <w:pPr>
        <w:spacing w:after="0"/>
        <w:rPr>
          <w:color w:val="000000"/>
          <w:lang w:eastAsia="zh-CN"/>
        </w:rPr>
      </w:pPr>
    </w:p>
    <w:p w14:paraId="0204A3D2" w14:textId="77777777" w:rsidR="00113E81" w:rsidRDefault="00113E81">
      <w:pPr>
        <w:spacing w:after="0"/>
        <w:rPr>
          <w:color w:val="000000"/>
          <w:lang w:eastAsia="zh-CN"/>
        </w:rPr>
      </w:pPr>
    </w:p>
    <w:p w14:paraId="1CFEB4EC" w14:textId="4DA65B2D" w:rsidR="00251F09" w:rsidRDefault="00986CB2">
      <w:pPr>
        <w:spacing w:after="0"/>
        <w:rPr>
          <w:lang w:eastAsia="zh-CN"/>
        </w:rPr>
      </w:pPr>
      <w:r>
        <w:rPr>
          <w:color w:val="000000"/>
          <w:lang w:eastAsia="zh-CN"/>
        </w:rPr>
        <w:lastRenderedPageBreak/>
        <w:t>12.</w:t>
      </w:r>
      <w:r>
        <w:rPr>
          <w:color w:val="000000"/>
          <w:lang w:eastAsia="zh-CN"/>
        </w:rPr>
        <w:t>李老师去商店买办公用品，他要带多少元钱？（填表即可）</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60"/>
        <w:gridCol w:w="1080"/>
        <w:gridCol w:w="867"/>
        <w:gridCol w:w="1080"/>
      </w:tblGrid>
      <w:tr w:rsidR="00251F09" w14:paraId="6F58048C"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26F943A" w14:textId="77777777" w:rsidR="00251F09" w:rsidRDefault="00986CB2">
            <w:pPr>
              <w:spacing w:after="0"/>
              <w:jc w:val="center"/>
            </w:pPr>
            <w:r>
              <w:rPr>
                <w:color w:val="000000"/>
              </w:rPr>
              <w:t>物品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D9674C0" w14:textId="77777777" w:rsidR="00251F09" w:rsidRDefault="00986CB2">
            <w:pPr>
              <w:spacing w:after="0"/>
              <w:jc w:val="center"/>
            </w:pPr>
            <w:r>
              <w:rPr>
                <w:color w:val="000000"/>
              </w:rPr>
              <w:t>单价（元）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009B102" w14:textId="77777777" w:rsidR="00251F09" w:rsidRDefault="00986CB2">
            <w:pPr>
              <w:spacing w:after="0"/>
              <w:jc w:val="center"/>
            </w:pPr>
            <w:r>
              <w:rPr>
                <w:color w:val="000000"/>
              </w:rPr>
              <w:t>数量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ED8699A" w14:textId="77777777" w:rsidR="00251F09" w:rsidRDefault="00986CB2">
            <w:pPr>
              <w:spacing w:after="0"/>
              <w:jc w:val="center"/>
            </w:pPr>
            <w:r>
              <w:rPr>
                <w:color w:val="000000"/>
              </w:rPr>
              <w:t>总价（元）</w:t>
            </w:r>
          </w:p>
        </w:tc>
      </w:tr>
      <w:tr w:rsidR="00251F09" w14:paraId="31694CDD"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EB35344" w14:textId="77777777" w:rsidR="00251F09" w:rsidRDefault="00986CB2">
            <w:pPr>
              <w:spacing w:after="0"/>
              <w:jc w:val="center"/>
            </w:pPr>
            <w:r>
              <w:rPr>
                <w:color w:val="000000"/>
              </w:rPr>
              <w:t>音箱</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08E1A76" w14:textId="77777777" w:rsidR="00251F09" w:rsidRDefault="00986CB2">
            <w:pPr>
              <w:spacing w:after="0"/>
              <w:jc w:val="center"/>
            </w:pPr>
            <w:r>
              <w:rPr>
                <w:color w:val="000000"/>
              </w:rPr>
              <w:t>198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69A1B00" w14:textId="77777777" w:rsidR="00251F09" w:rsidRDefault="00986CB2">
            <w:pPr>
              <w:spacing w:after="0"/>
              <w:jc w:val="center"/>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10AABB0" w14:textId="77777777" w:rsidR="00251F09" w:rsidRDefault="00986CB2">
            <w:pPr>
              <w:spacing w:after="0"/>
              <w:jc w:val="center"/>
            </w:pPr>
            <w:r>
              <w:rPr>
                <w:color w:val="000000"/>
              </w:rPr>
              <w:t>________</w:t>
            </w:r>
          </w:p>
        </w:tc>
      </w:tr>
      <w:tr w:rsidR="00251F09" w14:paraId="5FD3BB1C"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FB69087" w14:textId="77777777" w:rsidR="00251F09" w:rsidRDefault="00986CB2">
            <w:pPr>
              <w:spacing w:after="0"/>
              <w:jc w:val="center"/>
            </w:pPr>
            <w:r>
              <w:rPr>
                <w:color w:val="000000"/>
              </w:rPr>
              <w:t>钟</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9D36782" w14:textId="77777777" w:rsidR="00251F09" w:rsidRDefault="00986CB2">
            <w:pPr>
              <w:spacing w:after="0"/>
              <w:jc w:val="center"/>
            </w:pPr>
            <w:r>
              <w:rPr>
                <w:color w:val="000000"/>
              </w:rPr>
              <w:t>52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E369F40" w14:textId="77777777" w:rsidR="00251F09" w:rsidRDefault="00986CB2">
            <w:pPr>
              <w:spacing w:after="0"/>
              <w:jc w:val="center"/>
            </w:pPr>
            <w:r>
              <w:rPr>
                <w:color w:val="000000"/>
              </w:rPr>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088167E" w14:textId="77777777" w:rsidR="00251F09" w:rsidRDefault="00986CB2">
            <w:pPr>
              <w:spacing w:after="0"/>
              <w:jc w:val="center"/>
            </w:pPr>
            <w:r>
              <w:rPr>
                <w:color w:val="000000"/>
              </w:rPr>
              <w:t>________</w:t>
            </w:r>
          </w:p>
        </w:tc>
      </w:tr>
      <w:tr w:rsidR="00251F09" w14:paraId="3E61517B"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8BE0B1F" w14:textId="77777777" w:rsidR="00251F09" w:rsidRDefault="00986CB2">
            <w:pPr>
              <w:spacing w:after="0"/>
              <w:jc w:val="center"/>
            </w:pPr>
            <w:r>
              <w:rPr>
                <w:color w:val="000000"/>
              </w:rPr>
              <w:t>办公桌</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DBD77F6" w14:textId="77777777" w:rsidR="00251F09" w:rsidRDefault="00986CB2">
            <w:pPr>
              <w:spacing w:after="0"/>
              <w:jc w:val="center"/>
            </w:pPr>
            <w:r>
              <w:rPr>
                <w:color w:val="000000"/>
              </w:rPr>
              <w:t>469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8AFC7B9" w14:textId="77777777" w:rsidR="00251F09" w:rsidRDefault="00986CB2">
            <w:pPr>
              <w:spacing w:after="0"/>
              <w:jc w:val="center"/>
            </w:pPr>
            <w:r>
              <w:rPr>
                <w:color w:val="000000"/>
              </w:rPr>
              <w:t>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A8DD641" w14:textId="77777777" w:rsidR="00251F09" w:rsidRDefault="00986CB2">
            <w:pPr>
              <w:spacing w:after="0"/>
              <w:jc w:val="center"/>
            </w:pPr>
            <w:r>
              <w:rPr>
                <w:color w:val="000000"/>
              </w:rPr>
              <w:t>________</w:t>
            </w:r>
          </w:p>
        </w:tc>
      </w:tr>
      <w:tr w:rsidR="00251F09" w14:paraId="23E5675B"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67FBBAB" w14:textId="77777777" w:rsidR="00251F09" w:rsidRDefault="00986CB2">
            <w:pPr>
              <w:spacing w:after="0"/>
              <w:jc w:val="center"/>
            </w:pPr>
            <w:r>
              <w:rPr>
                <w:color w:val="000000"/>
              </w:rPr>
              <w:t>订书机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D4F5CBF" w14:textId="77777777" w:rsidR="00251F09" w:rsidRDefault="00986CB2">
            <w:pPr>
              <w:spacing w:after="0"/>
              <w:jc w:val="center"/>
            </w:pPr>
            <w:r>
              <w:rPr>
                <w:color w:val="000000"/>
              </w:rPr>
              <w:t>23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8A5EC1E" w14:textId="77777777" w:rsidR="00251F09" w:rsidRDefault="00986CB2">
            <w:pPr>
              <w:spacing w:after="0"/>
              <w:jc w:val="center"/>
            </w:pP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06027D9" w14:textId="77777777" w:rsidR="00251F09" w:rsidRDefault="00986CB2">
            <w:pPr>
              <w:spacing w:after="0"/>
              <w:jc w:val="center"/>
            </w:pPr>
            <w:r>
              <w:rPr>
                <w:color w:val="000000"/>
              </w:rPr>
              <w:t>________</w:t>
            </w:r>
          </w:p>
        </w:tc>
      </w:tr>
      <w:tr w:rsidR="00251F09" w14:paraId="61EB062A"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2BAD863" w14:textId="77777777" w:rsidR="00251F09" w:rsidRDefault="00986CB2">
            <w:pPr>
              <w:spacing w:after="0"/>
              <w:jc w:val="center"/>
            </w:pPr>
            <w:r>
              <w:rPr>
                <w:color w:val="000000"/>
              </w:rPr>
              <w:t>合计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50C2EFF" w14:textId="77777777" w:rsidR="00251F09" w:rsidRDefault="00986CB2">
            <w:pPr>
              <w:spacing w:after="0"/>
              <w:jc w:val="cente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F73CF17" w14:textId="77777777" w:rsidR="00251F09" w:rsidRDefault="00986CB2">
            <w:pPr>
              <w:spacing w:after="0"/>
              <w:jc w:val="cente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8DC991F" w14:textId="77777777" w:rsidR="00251F09" w:rsidRDefault="00986CB2">
            <w:pPr>
              <w:spacing w:after="0"/>
              <w:jc w:val="center"/>
            </w:pPr>
            <w:r>
              <w:rPr>
                <w:color w:val="000000"/>
              </w:rPr>
              <w:t>________</w:t>
            </w:r>
          </w:p>
        </w:tc>
      </w:tr>
    </w:tbl>
    <w:p w14:paraId="1058532D" w14:textId="77777777" w:rsidR="00251F09" w:rsidRDefault="00986CB2">
      <w:pPr>
        <w:spacing w:after="0"/>
        <w:rPr>
          <w:lang w:eastAsia="zh-CN"/>
        </w:rPr>
      </w:pPr>
      <w:r>
        <w:rPr>
          <w:color w:val="000000"/>
          <w:lang w:eastAsia="zh-CN"/>
        </w:rPr>
        <w:t>13.</w:t>
      </w:r>
      <w:r>
        <w:rPr>
          <w:color w:val="000000"/>
          <w:lang w:eastAsia="zh-CN"/>
        </w:rPr>
        <w:t>一袜厂上午生产袜子</w:t>
      </w:r>
      <w:r>
        <w:rPr>
          <w:color w:val="000000"/>
          <w:lang w:eastAsia="zh-CN"/>
        </w:rPr>
        <w:t>452</w:t>
      </w:r>
      <w:r>
        <w:rPr>
          <w:color w:val="000000"/>
          <w:lang w:eastAsia="zh-CN"/>
        </w:rPr>
        <w:t>双，下午生产袜子</w:t>
      </w:r>
      <w:r>
        <w:rPr>
          <w:color w:val="000000"/>
          <w:lang w:eastAsia="zh-CN"/>
        </w:rPr>
        <w:t>379</w:t>
      </w:r>
      <w:r>
        <w:rPr>
          <w:color w:val="000000"/>
          <w:lang w:eastAsia="zh-CN"/>
        </w:rPr>
        <w:t>双，这个袜厂一天生产</w:t>
      </w:r>
      <w:r>
        <w:rPr>
          <w:color w:val="000000"/>
          <w:lang w:eastAsia="zh-CN"/>
        </w:rPr>
        <w:t>________</w:t>
      </w:r>
      <w:r>
        <w:rPr>
          <w:color w:val="000000"/>
          <w:lang w:eastAsia="zh-CN"/>
        </w:rPr>
        <w:t>双袜子。</w:t>
      </w:r>
      <w:r>
        <w:rPr>
          <w:color w:val="000000"/>
          <w:lang w:eastAsia="zh-CN"/>
        </w:rPr>
        <w:t xml:space="preserve">    </w:t>
      </w:r>
    </w:p>
    <w:p w14:paraId="277B97A0" w14:textId="77777777" w:rsidR="00251F09" w:rsidRDefault="00986CB2">
      <w:pPr>
        <w:spacing w:after="0"/>
        <w:rPr>
          <w:lang w:eastAsia="zh-CN"/>
        </w:rPr>
      </w:pPr>
      <w:r>
        <w:rPr>
          <w:color w:val="000000"/>
          <w:lang w:eastAsia="zh-CN"/>
        </w:rPr>
        <w:t>14.</w:t>
      </w:r>
      <w:r>
        <w:rPr>
          <w:color w:val="000000"/>
          <w:lang w:eastAsia="zh-CN"/>
        </w:rPr>
        <w:t>最大三位数是最大一位数的</w:t>
      </w:r>
      <w:r>
        <w:rPr>
          <w:color w:val="000000"/>
          <w:lang w:eastAsia="zh-CN"/>
        </w:rPr>
        <w:t>________</w:t>
      </w:r>
      <w:r>
        <w:rPr>
          <w:color w:val="000000"/>
          <w:lang w:eastAsia="zh-CN"/>
        </w:rPr>
        <w:t>倍。与最小一位数的差是</w:t>
      </w:r>
      <w:r>
        <w:rPr>
          <w:color w:val="000000"/>
          <w:lang w:eastAsia="zh-CN"/>
        </w:rPr>
        <w:t>________</w:t>
      </w:r>
      <w:r>
        <w:rPr>
          <w:color w:val="000000"/>
          <w:lang w:eastAsia="zh-CN"/>
        </w:rPr>
        <w:t>。</w:t>
      </w:r>
      <w:r>
        <w:rPr>
          <w:color w:val="000000"/>
          <w:lang w:eastAsia="zh-CN"/>
        </w:rPr>
        <w:t xml:space="preserve">    </w:t>
      </w:r>
    </w:p>
    <w:p w14:paraId="4B74AA65" w14:textId="77777777" w:rsidR="00251F09" w:rsidRDefault="00986CB2">
      <w:pPr>
        <w:rPr>
          <w:lang w:eastAsia="zh-CN"/>
        </w:rPr>
      </w:pPr>
      <w:r>
        <w:rPr>
          <w:b/>
          <w:bCs/>
          <w:sz w:val="24"/>
          <w:szCs w:val="24"/>
          <w:lang w:eastAsia="zh-CN"/>
        </w:rPr>
        <w:t>四、计算题</w:t>
      </w:r>
      <w:r>
        <w:rPr>
          <w:b/>
          <w:bCs/>
          <w:sz w:val="24"/>
          <w:szCs w:val="24"/>
          <w:lang w:eastAsia="zh-CN"/>
        </w:rPr>
        <w:t xml:space="preserve"> </w:t>
      </w:r>
    </w:p>
    <w:p w14:paraId="55B9B34A" w14:textId="77777777" w:rsidR="00251F09" w:rsidRDefault="00986CB2">
      <w:pPr>
        <w:spacing w:after="0"/>
        <w:rPr>
          <w:lang w:eastAsia="zh-CN"/>
        </w:rPr>
      </w:pPr>
      <w:r>
        <w:rPr>
          <w:color w:val="000000"/>
          <w:lang w:eastAsia="zh-CN"/>
        </w:rPr>
        <w:t>15.</w:t>
      </w:r>
      <w:r>
        <w:rPr>
          <w:color w:val="000000"/>
          <w:lang w:eastAsia="zh-CN"/>
        </w:rPr>
        <w:t>竖式计算。</w:t>
      </w:r>
      <w:r>
        <w:rPr>
          <w:color w:val="000000"/>
          <w:lang w:eastAsia="zh-CN"/>
        </w:rPr>
        <w:t xml:space="preserve">    </w:t>
      </w:r>
    </w:p>
    <w:p w14:paraId="50200C7A" w14:textId="77777777" w:rsidR="00251F09" w:rsidRDefault="00986CB2">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 xml:space="preserve">756+168=    </w:t>
      </w:r>
    </w:p>
    <w:p w14:paraId="788B820D" w14:textId="77777777" w:rsidR="00251F09" w:rsidRDefault="00986CB2">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 xml:space="preserve">487+568=    </w:t>
      </w:r>
    </w:p>
    <w:p w14:paraId="1B0935D8" w14:textId="77777777" w:rsidR="00251F09" w:rsidRDefault="00986CB2">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 xml:space="preserve">947-659=    </w:t>
      </w:r>
    </w:p>
    <w:p w14:paraId="4B636287" w14:textId="77777777" w:rsidR="00251F09" w:rsidRDefault="00986CB2">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 xml:space="preserve">1000-688=    </w:t>
      </w:r>
    </w:p>
    <w:p w14:paraId="3EC7C4B0" w14:textId="77777777" w:rsidR="00251F09" w:rsidRDefault="00986CB2">
      <w:pPr>
        <w:rPr>
          <w:lang w:eastAsia="zh-CN"/>
        </w:rPr>
      </w:pPr>
      <w:r>
        <w:rPr>
          <w:b/>
          <w:bCs/>
          <w:sz w:val="24"/>
          <w:szCs w:val="24"/>
          <w:lang w:eastAsia="zh-CN"/>
        </w:rPr>
        <w:t>五、解答题</w:t>
      </w:r>
      <w:r>
        <w:rPr>
          <w:b/>
          <w:bCs/>
          <w:sz w:val="24"/>
          <w:szCs w:val="24"/>
          <w:lang w:eastAsia="zh-CN"/>
        </w:rPr>
        <w:t xml:space="preserve"> </w:t>
      </w:r>
    </w:p>
    <w:p w14:paraId="10D16025" w14:textId="77777777" w:rsidR="00251F09" w:rsidRDefault="00986CB2">
      <w:pPr>
        <w:spacing w:after="0"/>
        <w:rPr>
          <w:lang w:eastAsia="zh-CN"/>
        </w:rPr>
      </w:pPr>
      <w:r>
        <w:rPr>
          <w:color w:val="000000"/>
          <w:lang w:eastAsia="zh-CN"/>
        </w:rPr>
        <w:t>16.</w:t>
      </w:r>
      <w:r>
        <w:rPr>
          <w:color w:val="000000"/>
          <w:lang w:eastAsia="zh-CN"/>
        </w:rPr>
        <w:t>养禽专业户王大伯家有鸡</w:t>
      </w:r>
      <w:r>
        <w:rPr>
          <w:color w:val="000000"/>
          <w:lang w:eastAsia="zh-CN"/>
        </w:rPr>
        <w:t>108</w:t>
      </w:r>
      <w:r>
        <w:rPr>
          <w:color w:val="000000"/>
          <w:lang w:eastAsia="zh-CN"/>
        </w:rPr>
        <w:t>只，鸭</w:t>
      </w:r>
      <w:r>
        <w:rPr>
          <w:color w:val="000000"/>
          <w:lang w:eastAsia="zh-CN"/>
        </w:rPr>
        <w:t>187</w:t>
      </w:r>
      <w:r>
        <w:rPr>
          <w:color w:val="000000"/>
          <w:lang w:eastAsia="zh-CN"/>
        </w:rPr>
        <w:t>只，鹅</w:t>
      </w:r>
      <w:r>
        <w:rPr>
          <w:color w:val="000000"/>
          <w:lang w:eastAsia="zh-CN"/>
        </w:rPr>
        <w:t>92</w:t>
      </w:r>
      <w:r>
        <w:rPr>
          <w:color w:val="000000"/>
          <w:lang w:eastAsia="zh-CN"/>
        </w:rPr>
        <w:t>只，王大伯家一共有家禽多少只？</w:t>
      </w:r>
      <w:r>
        <w:rPr>
          <w:color w:val="000000"/>
          <w:lang w:eastAsia="zh-CN"/>
        </w:rPr>
        <w:t xml:space="preserve">    </w:t>
      </w:r>
    </w:p>
    <w:p w14:paraId="0CB96106" w14:textId="77777777" w:rsidR="00986CB2" w:rsidRDefault="00986CB2">
      <w:pPr>
        <w:spacing w:after="0"/>
        <w:rPr>
          <w:color w:val="000000"/>
          <w:lang w:eastAsia="zh-CN"/>
        </w:rPr>
      </w:pPr>
    </w:p>
    <w:p w14:paraId="3ECBD395" w14:textId="77777777" w:rsidR="00986CB2" w:rsidRDefault="00986CB2">
      <w:pPr>
        <w:spacing w:after="0"/>
        <w:rPr>
          <w:color w:val="000000"/>
          <w:lang w:eastAsia="zh-CN"/>
        </w:rPr>
      </w:pPr>
    </w:p>
    <w:p w14:paraId="2C80E202" w14:textId="77777777" w:rsidR="00251F09" w:rsidRDefault="00986CB2">
      <w:pPr>
        <w:spacing w:after="0"/>
        <w:rPr>
          <w:lang w:eastAsia="zh-CN"/>
        </w:rPr>
      </w:pPr>
      <w:r>
        <w:rPr>
          <w:color w:val="000000"/>
          <w:lang w:eastAsia="zh-CN"/>
        </w:rPr>
        <w:t>17.</w:t>
      </w:r>
      <w:r>
        <w:rPr>
          <w:color w:val="000000"/>
          <w:lang w:eastAsia="zh-CN"/>
        </w:rPr>
        <w:t>一条路长</w:t>
      </w:r>
      <w:r>
        <w:rPr>
          <w:color w:val="000000"/>
          <w:lang w:eastAsia="zh-CN"/>
        </w:rPr>
        <w:t>980</w:t>
      </w:r>
      <w:r>
        <w:rPr>
          <w:color w:val="000000"/>
          <w:lang w:eastAsia="zh-CN"/>
        </w:rPr>
        <w:t>米，已经修了</w:t>
      </w:r>
      <w:r>
        <w:rPr>
          <w:color w:val="000000"/>
          <w:lang w:eastAsia="zh-CN"/>
        </w:rPr>
        <w:t>560</w:t>
      </w:r>
      <w:r>
        <w:rPr>
          <w:color w:val="000000"/>
          <w:lang w:eastAsia="zh-CN"/>
        </w:rPr>
        <w:t>米，剩下的要</w:t>
      </w:r>
      <w:r>
        <w:rPr>
          <w:color w:val="000000"/>
          <w:lang w:eastAsia="zh-CN"/>
        </w:rPr>
        <w:t>3</w:t>
      </w:r>
      <w:r>
        <w:rPr>
          <w:color w:val="000000"/>
          <w:lang w:eastAsia="zh-CN"/>
        </w:rPr>
        <w:t>天修完，平均每天修多少米？</w:t>
      </w:r>
      <w:r>
        <w:rPr>
          <w:color w:val="000000"/>
          <w:lang w:eastAsia="zh-CN"/>
        </w:rPr>
        <w:t xml:space="preserve">    </w:t>
      </w:r>
    </w:p>
    <w:p w14:paraId="4159A7BA" w14:textId="77777777" w:rsidR="00986CB2" w:rsidRDefault="00986CB2">
      <w:pPr>
        <w:rPr>
          <w:b/>
          <w:bCs/>
          <w:sz w:val="24"/>
          <w:szCs w:val="24"/>
          <w:lang w:eastAsia="zh-CN"/>
        </w:rPr>
      </w:pPr>
    </w:p>
    <w:p w14:paraId="27845760" w14:textId="77777777" w:rsidR="00986CB2" w:rsidRDefault="00986CB2">
      <w:pPr>
        <w:rPr>
          <w:b/>
          <w:bCs/>
          <w:sz w:val="24"/>
          <w:szCs w:val="24"/>
          <w:lang w:eastAsia="zh-CN"/>
        </w:rPr>
      </w:pPr>
    </w:p>
    <w:p w14:paraId="1B18B852" w14:textId="77777777" w:rsidR="00251F09" w:rsidRDefault="00986CB2">
      <w:pPr>
        <w:rPr>
          <w:lang w:eastAsia="zh-CN"/>
        </w:rPr>
      </w:pPr>
      <w:r>
        <w:rPr>
          <w:b/>
          <w:bCs/>
          <w:sz w:val="24"/>
          <w:szCs w:val="24"/>
          <w:lang w:eastAsia="zh-CN"/>
        </w:rPr>
        <w:t>六、综合题</w:t>
      </w:r>
      <w:r>
        <w:rPr>
          <w:b/>
          <w:bCs/>
          <w:sz w:val="24"/>
          <w:szCs w:val="24"/>
          <w:lang w:eastAsia="zh-CN"/>
        </w:rPr>
        <w:t xml:space="preserve"> </w:t>
      </w:r>
    </w:p>
    <w:p w14:paraId="1E63EF58" w14:textId="77777777" w:rsidR="00986CB2" w:rsidRDefault="00986CB2">
      <w:pPr>
        <w:spacing w:after="0"/>
        <w:rPr>
          <w:lang w:eastAsia="zh-CN"/>
        </w:rPr>
      </w:pPr>
      <w:r>
        <w:rPr>
          <w:color w:val="000000"/>
          <w:lang w:eastAsia="zh-CN"/>
        </w:rPr>
        <w:t>18.</w:t>
      </w:r>
      <w:r>
        <w:rPr>
          <w:color w:val="000000"/>
          <w:lang w:eastAsia="zh-CN"/>
        </w:rPr>
        <w:t>小小图书馆。</w:t>
      </w:r>
    </w:p>
    <w:p w14:paraId="7AE1B65E" w14:textId="24BAA293" w:rsidR="00251F09" w:rsidRDefault="00F66F11">
      <w:pPr>
        <w:spacing w:after="0"/>
      </w:pPr>
      <w:r w:rsidRPr="005059E7">
        <w:rPr>
          <w:noProof/>
          <w:lang w:eastAsia="zh-CN"/>
        </w:rPr>
        <w:pict w14:anchorId="3D5FF158">
          <v:shape id="图片 10" o:spid="_x0000_i1030" type="#_x0000_t75" style="width:226.5pt;height:85.5pt;visibility:visible;mso-wrap-style:square">
            <v:imagedata r:id="rId12" o:title=""/>
          </v:shape>
        </w:pict>
      </w:r>
    </w:p>
    <w:p w14:paraId="401E2537" w14:textId="77777777" w:rsidR="00986CB2" w:rsidRDefault="00986CB2">
      <w:pPr>
        <w:spacing w:after="0"/>
        <w:rPr>
          <w:lang w:eastAsia="zh-CN"/>
        </w:rPr>
      </w:pPr>
      <w:r>
        <w:rPr>
          <w:color w:val="000000"/>
          <w:lang w:eastAsia="zh-CN"/>
        </w:rPr>
        <w:t>（</w:t>
      </w:r>
      <w:r>
        <w:rPr>
          <w:color w:val="000000"/>
          <w:lang w:eastAsia="zh-CN"/>
        </w:rPr>
        <w:t>1</w:t>
      </w:r>
      <w:r>
        <w:rPr>
          <w:color w:val="000000"/>
          <w:lang w:eastAsia="zh-CN"/>
        </w:rPr>
        <w:t>）一共有多少册书</w:t>
      </w:r>
      <w:r>
        <w:rPr>
          <w:color w:val="000000"/>
          <w:lang w:eastAsia="zh-CN"/>
        </w:rPr>
        <w:t>?</w:t>
      </w:r>
    </w:p>
    <w:p w14:paraId="5F868C90" w14:textId="77777777" w:rsidR="00986CB2" w:rsidRDefault="00986CB2">
      <w:pPr>
        <w:spacing w:after="0"/>
        <w:rPr>
          <w:lang w:eastAsia="zh-CN"/>
        </w:rPr>
      </w:pPr>
      <w:r>
        <w:rPr>
          <w:color w:val="000000"/>
          <w:lang w:eastAsia="zh-CN"/>
        </w:rPr>
        <w:t>（</w:t>
      </w:r>
      <w:r>
        <w:rPr>
          <w:color w:val="000000"/>
          <w:lang w:eastAsia="zh-CN"/>
        </w:rPr>
        <w:t>2</w:t>
      </w:r>
      <w:r>
        <w:rPr>
          <w:color w:val="000000"/>
          <w:lang w:eastAsia="zh-CN"/>
        </w:rPr>
        <w:t>）科技书比文学书多多少册</w:t>
      </w:r>
      <w:r>
        <w:rPr>
          <w:color w:val="000000"/>
          <w:lang w:eastAsia="zh-CN"/>
        </w:rPr>
        <w:t>?</w:t>
      </w:r>
    </w:p>
    <w:p w14:paraId="47CB6B7F" w14:textId="77777777" w:rsidR="00251F09" w:rsidRDefault="00986CB2">
      <w:pPr>
        <w:rPr>
          <w:lang w:eastAsia="zh-CN"/>
        </w:rPr>
      </w:pPr>
      <w:r>
        <w:rPr>
          <w:b/>
          <w:bCs/>
          <w:sz w:val="24"/>
          <w:szCs w:val="24"/>
          <w:lang w:eastAsia="zh-CN"/>
        </w:rPr>
        <w:t>七、应用题</w:t>
      </w:r>
      <w:r>
        <w:rPr>
          <w:b/>
          <w:bCs/>
          <w:sz w:val="24"/>
          <w:szCs w:val="24"/>
          <w:lang w:eastAsia="zh-CN"/>
        </w:rPr>
        <w:t xml:space="preserve"> </w:t>
      </w:r>
    </w:p>
    <w:p w14:paraId="61E7B24A" w14:textId="77777777" w:rsidR="00251F09" w:rsidRDefault="00986CB2">
      <w:pPr>
        <w:spacing w:after="0"/>
        <w:rPr>
          <w:lang w:eastAsia="zh-CN"/>
        </w:rPr>
      </w:pPr>
      <w:r>
        <w:rPr>
          <w:color w:val="000000"/>
          <w:lang w:eastAsia="zh-CN"/>
        </w:rPr>
        <w:t>19.</w:t>
      </w:r>
      <w:r>
        <w:rPr>
          <w:color w:val="000000"/>
          <w:lang w:eastAsia="zh-CN"/>
        </w:rPr>
        <w:t>王师傅要加工</w:t>
      </w:r>
      <w:r>
        <w:rPr>
          <w:color w:val="000000"/>
          <w:lang w:eastAsia="zh-CN"/>
        </w:rPr>
        <w:t>450</w:t>
      </w:r>
      <w:r>
        <w:rPr>
          <w:color w:val="000000"/>
          <w:lang w:eastAsia="zh-CN"/>
        </w:rPr>
        <w:t>个零件，昨天已经加工了</w:t>
      </w:r>
      <w:r>
        <w:rPr>
          <w:color w:val="000000"/>
          <w:lang w:eastAsia="zh-CN"/>
        </w:rPr>
        <w:t>156</w:t>
      </w:r>
      <w:r>
        <w:rPr>
          <w:color w:val="000000"/>
          <w:lang w:eastAsia="zh-CN"/>
        </w:rPr>
        <w:t>个，今天又加工了</w:t>
      </w:r>
      <w:r>
        <w:rPr>
          <w:color w:val="000000"/>
          <w:lang w:eastAsia="zh-CN"/>
        </w:rPr>
        <w:t>114</w:t>
      </w:r>
      <w:r>
        <w:rPr>
          <w:color w:val="000000"/>
          <w:lang w:eastAsia="zh-CN"/>
        </w:rPr>
        <w:t>个，还剩多少个没有加工？</w:t>
      </w:r>
      <w:r>
        <w:rPr>
          <w:color w:val="000000"/>
          <w:lang w:eastAsia="zh-CN"/>
        </w:rPr>
        <w:t xml:space="preserve">    </w:t>
      </w:r>
    </w:p>
    <w:p w14:paraId="3CE09098" w14:textId="4B03CB8D" w:rsidR="00251F09" w:rsidRDefault="00986CB2" w:rsidP="00B47403">
      <w:pPr>
        <w:jc w:val="center"/>
        <w:rPr>
          <w:lang w:eastAsia="zh-CN"/>
        </w:rPr>
      </w:pPr>
      <w:r>
        <w:rPr>
          <w:lang w:eastAsia="zh-CN"/>
        </w:rPr>
        <w:br w:type="page"/>
      </w:r>
      <w:r>
        <w:rPr>
          <w:b/>
          <w:bCs/>
          <w:sz w:val="28"/>
          <w:szCs w:val="28"/>
          <w:lang w:eastAsia="zh-CN"/>
        </w:rPr>
        <w:lastRenderedPageBreak/>
        <w:t>答案解析部分</w:t>
      </w:r>
    </w:p>
    <w:p w14:paraId="0E17E8BE" w14:textId="77777777" w:rsidR="00251F09" w:rsidRDefault="00986CB2">
      <w:pPr>
        <w:rPr>
          <w:lang w:eastAsia="zh-CN"/>
        </w:rPr>
      </w:pPr>
      <w:r>
        <w:rPr>
          <w:lang w:eastAsia="zh-CN"/>
        </w:rPr>
        <w:t>一、单选题</w:t>
      </w:r>
    </w:p>
    <w:p w14:paraId="46488C7A" w14:textId="77777777" w:rsidR="00251F09" w:rsidRDefault="00986CB2">
      <w:pPr>
        <w:spacing w:after="0"/>
        <w:rPr>
          <w:lang w:eastAsia="zh-CN"/>
        </w:rPr>
      </w:pPr>
      <w:r>
        <w:rPr>
          <w:color w:val="000000"/>
          <w:lang w:eastAsia="zh-CN"/>
        </w:rPr>
        <w:t>1.</w:t>
      </w:r>
      <w:r>
        <w:rPr>
          <w:color w:val="0000FF"/>
          <w:lang w:eastAsia="zh-CN"/>
        </w:rPr>
        <w:t>【答案】</w:t>
      </w:r>
      <w:r>
        <w:rPr>
          <w:color w:val="000000"/>
          <w:lang w:eastAsia="zh-CN"/>
        </w:rPr>
        <w:t xml:space="preserve"> B   </w:t>
      </w:r>
    </w:p>
    <w:p w14:paraId="6841FAC9" w14:textId="77777777" w:rsidR="00251F09" w:rsidRDefault="00986CB2">
      <w:pPr>
        <w:spacing w:after="0"/>
        <w:rPr>
          <w:lang w:eastAsia="zh-CN"/>
        </w:rPr>
      </w:pPr>
      <w:r>
        <w:rPr>
          <w:color w:val="0000FF"/>
          <w:lang w:eastAsia="zh-CN"/>
        </w:rPr>
        <w:t>【解析】</w:t>
      </w:r>
      <w:r>
        <w:rPr>
          <w:color w:val="000000"/>
          <w:lang w:eastAsia="zh-CN"/>
        </w:rPr>
        <w:t>【解答】十位</w:t>
      </w:r>
      <w:r>
        <w:rPr>
          <w:color w:val="000000"/>
          <w:lang w:eastAsia="zh-CN"/>
        </w:rPr>
        <w:t>0</w:t>
      </w:r>
      <w:r>
        <w:rPr>
          <w:color w:val="000000"/>
          <w:lang w:eastAsia="zh-CN"/>
        </w:rPr>
        <w:t>－</w:t>
      </w:r>
      <w:r>
        <w:rPr>
          <w:color w:val="000000"/>
          <w:lang w:eastAsia="zh-CN"/>
        </w:rPr>
        <w:t>2</w:t>
      </w:r>
      <w:r>
        <w:rPr>
          <w:color w:val="000000"/>
          <w:lang w:eastAsia="zh-CN"/>
        </w:rPr>
        <w:t>不够减，向百位借</w:t>
      </w:r>
      <w:r>
        <w:rPr>
          <w:color w:val="000000"/>
          <w:lang w:eastAsia="zh-CN"/>
        </w:rPr>
        <w:t>1</w:t>
      </w:r>
      <w:r>
        <w:rPr>
          <w:color w:val="000000"/>
          <w:lang w:eastAsia="zh-CN"/>
        </w:rPr>
        <w:t>，所以百位</w:t>
      </w:r>
      <w:r>
        <w:rPr>
          <w:color w:val="000000"/>
          <w:lang w:eastAsia="zh-CN"/>
        </w:rPr>
        <w:t>9</w:t>
      </w:r>
      <w:r>
        <w:rPr>
          <w:color w:val="000000"/>
          <w:lang w:eastAsia="zh-CN"/>
        </w:rPr>
        <w:t>－</w:t>
      </w:r>
      <w:r>
        <w:rPr>
          <w:color w:val="000000"/>
          <w:lang w:eastAsia="zh-CN"/>
        </w:rPr>
        <w:t>1</w:t>
      </w:r>
      <w:r>
        <w:rPr>
          <w:color w:val="000000"/>
          <w:lang w:eastAsia="zh-CN"/>
        </w:rPr>
        <w:t>－</w:t>
      </w:r>
      <w:r>
        <w:rPr>
          <w:color w:val="000000"/>
          <w:lang w:eastAsia="zh-CN"/>
        </w:rPr>
        <w:t>1</w:t>
      </w:r>
      <w:r>
        <w:rPr>
          <w:color w:val="000000"/>
          <w:lang w:eastAsia="zh-CN"/>
        </w:rPr>
        <w:t>＝</w:t>
      </w:r>
      <w:r>
        <w:rPr>
          <w:color w:val="000000"/>
          <w:lang w:eastAsia="zh-CN"/>
        </w:rPr>
        <w:t>7</w:t>
      </w:r>
      <w:r>
        <w:rPr>
          <w:color w:val="000000"/>
          <w:lang w:eastAsia="zh-CN"/>
        </w:rPr>
        <w:t>，所以单选题</w:t>
      </w:r>
      <w:r>
        <w:rPr>
          <w:color w:val="000000"/>
          <w:lang w:eastAsia="zh-CN"/>
        </w:rPr>
        <w:t>B</w:t>
      </w:r>
      <w:r>
        <w:rPr>
          <w:color w:val="000000"/>
          <w:lang w:eastAsia="zh-CN"/>
        </w:rPr>
        <w:t>。</w:t>
      </w:r>
      <w:r>
        <w:rPr>
          <w:lang w:eastAsia="zh-CN"/>
        </w:rPr>
        <w:br/>
      </w:r>
      <w:r>
        <w:rPr>
          <w:color w:val="000000"/>
          <w:lang w:eastAsia="zh-CN"/>
        </w:rPr>
        <w:t>【分析】考查退位减法的运算</w:t>
      </w:r>
    </w:p>
    <w:p w14:paraId="463EE263" w14:textId="77777777" w:rsidR="00251F09" w:rsidRDefault="00986CB2">
      <w:pPr>
        <w:spacing w:after="0"/>
        <w:rPr>
          <w:lang w:eastAsia="zh-CN"/>
        </w:rPr>
      </w:pPr>
      <w:r>
        <w:rPr>
          <w:color w:val="000000"/>
          <w:lang w:eastAsia="zh-CN"/>
        </w:rPr>
        <w:t>2.</w:t>
      </w:r>
      <w:r>
        <w:rPr>
          <w:color w:val="0000FF"/>
          <w:lang w:eastAsia="zh-CN"/>
        </w:rPr>
        <w:t>【答案】</w:t>
      </w:r>
      <w:r>
        <w:rPr>
          <w:color w:val="000000"/>
          <w:lang w:eastAsia="zh-CN"/>
        </w:rPr>
        <w:t xml:space="preserve">A  </w:t>
      </w:r>
    </w:p>
    <w:p w14:paraId="757FC2FC" w14:textId="77777777" w:rsidR="00251F09" w:rsidRDefault="00986CB2">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、被减数减去差，可以验算减法；</w:t>
      </w:r>
      <w:r>
        <w:rPr>
          <w:lang w:eastAsia="zh-CN"/>
        </w:rPr>
        <w:br/>
      </w:r>
      <w:r>
        <w:rPr>
          <w:color w:val="000000"/>
          <w:lang w:eastAsia="zh-CN"/>
        </w:rPr>
        <w:t>B</w:t>
      </w:r>
      <w:r>
        <w:rPr>
          <w:color w:val="000000"/>
          <w:lang w:eastAsia="zh-CN"/>
        </w:rPr>
        <w:t>、差加上另外一个数不能验算这个减法；</w:t>
      </w:r>
      <w:r>
        <w:rPr>
          <w:lang w:eastAsia="zh-CN"/>
        </w:rPr>
        <w:br/>
      </w:r>
      <w:r>
        <w:rPr>
          <w:color w:val="000000"/>
          <w:lang w:eastAsia="zh-CN"/>
        </w:rPr>
        <w:t>C</w:t>
      </w:r>
      <w:r>
        <w:rPr>
          <w:color w:val="000000"/>
          <w:lang w:eastAsia="zh-CN"/>
        </w:rPr>
        <w:t>、被减数加上减数不能验算这个减法；</w:t>
      </w:r>
      <w:r>
        <w:rPr>
          <w:lang w:eastAsia="zh-CN"/>
        </w:rPr>
        <w:br/>
      </w:r>
      <w:r>
        <w:rPr>
          <w:color w:val="000000"/>
          <w:lang w:eastAsia="zh-CN"/>
        </w:rPr>
        <w:t>D</w:t>
      </w:r>
      <w:r>
        <w:rPr>
          <w:color w:val="000000"/>
          <w:lang w:eastAsia="zh-CN"/>
        </w:rPr>
        <w:t>、减数减去差不能验算减法。</w:t>
      </w:r>
      <w:r>
        <w:rPr>
          <w:lang w:eastAsia="zh-CN"/>
        </w:rPr>
        <w:br/>
      </w:r>
      <w:r>
        <w:rPr>
          <w:color w:val="000000"/>
          <w:lang w:eastAsia="zh-CN"/>
        </w:rPr>
        <w:t>故答案为：</w:t>
      </w:r>
      <w:r>
        <w:rPr>
          <w:color w:val="000000"/>
          <w:lang w:eastAsia="zh-CN"/>
        </w:rPr>
        <w:t>A</w:t>
      </w:r>
      <w:r>
        <w:rPr>
          <w:color w:val="000000"/>
          <w:lang w:eastAsia="zh-CN"/>
        </w:rPr>
        <w:t>。</w:t>
      </w:r>
    </w:p>
    <w:p w14:paraId="41682147" w14:textId="77777777" w:rsidR="00251F09" w:rsidRDefault="00986CB2">
      <w:pPr>
        <w:spacing w:after="0"/>
        <w:rPr>
          <w:lang w:eastAsia="zh-CN"/>
        </w:rPr>
      </w:pPr>
      <w:r>
        <w:rPr>
          <w:color w:val="000000"/>
          <w:lang w:eastAsia="zh-CN"/>
        </w:rPr>
        <w:t>【分析】验算减法有两种方法，一种是用被减数减去差看是否等于减数，一种是用差加上减数看是否等于被减数。</w:t>
      </w:r>
    </w:p>
    <w:p w14:paraId="52D171A4" w14:textId="77777777" w:rsidR="00251F09" w:rsidRDefault="00986CB2">
      <w:pPr>
        <w:spacing w:after="0"/>
        <w:rPr>
          <w:lang w:eastAsia="zh-CN"/>
        </w:rPr>
      </w:pPr>
      <w:r>
        <w:rPr>
          <w:color w:val="000000"/>
          <w:lang w:eastAsia="zh-CN"/>
        </w:rPr>
        <w:t>3.</w:t>
      </w:r>
      <w:r>
        <w:rPr>
          <w:color w:val="0000FF"/>
          <w:lang w:eastAsia="zh-CN"/>
        </w:rPr>
        <w:t>【答案】</w:t>
      </w:r>
      <w:r>
        <w:rPr>
          <w:color w:val="000000"/>
          <w:lang w:eastAsia="zh-CN"/>
        </w:rPr>
        <w:t xml:space="preserve"> C   </w:t>
      </w:r>
    </w:p>
    <w:p w14:paraId="48017A0B" w14:textId="0F2156C2" w:rsidR="00251F09" w:rsidRDefault="00986CB2">
      <w:pPr>
        <w:spacing w:after="0"/>
        <w:rPr>
          <w:lang w:eastAsia="zh-CN"/>
        </w:rPr>
      </w:pPr>
      <w:r>
        <w:rPr>
          <w:color w:val="0000FF"/>
          <w:lang w:eastAsia="zh-CN"/>
        </w:rPr>
        <w:t>【解析】</w:t>
      </w:r>
      <w:r>
        <w:rPr>
          <w:color w:val="000000"/>
          <w:lang w:eastAsia="zh-CN"/>
        </w:rPr>
        <w:t>【解答】</w:t>
      </w:r>
      <w:r>
        <w:rPr>
          <w:color w:val="000000"/>
          <w:lang w:eastAsia="zh-CN"/>
        </w:rPr>
        <w:t>276+198=474</w:t>
      </w:r>
      <w:r>
        <w:rPr>
          <w:lang w:eastAsia="zh-CN"/>
        </w:rPr>
        <w:br/>
      </w:r>
      <w:r w:rsidR="00F66F11" w:rsidRPr="005059E7">
        <w:rPr>
          <w:noProof/>
          <w:lang w:eastAsia="zh-CN"/>
        </w:rPr>
        <w:pict w14:anchorId="356F6FD0">
          <v:shape id="图片 11" o:spid="_x0000_i1029" type="#_x0000_t75" style="width:79.5pt;height:57pt;visibility:visible;mso-wrap-style:square">
            <v:imagedata r:id="rId13" o:title=""/>
          </v:shape>
        </w:pict>
      </w:r>
      <w:r>
        <w:rPr>
          <w:lang w:eastAsia="zh-CN"/>
        </w:rPr>
        <w:br/>
      </w:r>
      <w:r>
        <w:rPr>
          <w:color w:val="000000"/>
          <w:lang w:eastAsia="zh-CN"/>
        </w:rPr>
        <w:t>故答案为：</w:t>
      </w:r>
      <w:r>
        <w:rPr>
          <w:color w:val="000000"/>
          <w:lang w:eastAsia="zh-CN"/>
        </w:rPr>
        <w:t>C</w:t>
      </w:r>
    </w:p>
    <w:p w14:paraId="7BB3CD30" w14:textId="77777777" w:rsidR="00251F09" w:rsidRDefault="00986CB2">
      <w:pPr>
        <w:spacing w:after="0"/>
        <w:rPr>
          <w:lang w:eastAsia="zh-CN"/>
        </w:rPr>
      </w:pPr>
      <w:r>
        <w:rPr>
          <w:color w:val="000000"/>
          <w:lang w:eastAsia="zh-CN"/>
        </w:rPr>
        <w:t>【分析】三位数的进位加法：（</w:t>
      </w:r>
      <w:r>
        <w:rPr>
          <w:color w:val="000000"/>
          <w:lang w:eastAsia="zh-CN"/>
        </w:rPr>
        <w:t>1</w:t>
      </w:r>
      <w:r>
        <w:rPr>
          <w:color w:val="000000"/>
          <w:lang w:eastAsia="zh-CN"/>
        </w:rPr>
        <w:t>）相同数位对齐（</w:t>
      </w:r>
      <w:r>
        <w:rPr>
          <w:color w:val="000000"/>
          <w:lang w:eastAsia="zh-CN"/>
        </w:rPr>
        <w:t>2</w:t>
      </w:r>
      <w:r>
        <w:rPr>
          <w:color w:val="000000"/>
          <w:lang w:eastAsia="zh-CN"/>
        </w:rPr>
        <w:t>）从个位加起（</w:t>
      </w:r>
      <w:r>
        <w:rPr>
          <w:color w:val="000000"/>
          <w:lang w:eastAsia="zh-CN"/>
        </w:rPr>
        <w:t>3</w:t>
      </w:r>
      <w:r>
        <w:rPr>
          <w:color w:val="000000"/>
          <w:lang w:eastAsia="zh-CN"/>
        </w:rPr>
        <w:t>）满十向前一位进一（</w:t>
      </w:r>
      <w:r>
        <w:rPr>
          <w:color w:val="000000"/>
          <w:lang w:eastAsia="zh-CN"/>
        </w:rPr>
        <w:t>4</w:t>
      </w:r>
      <w:r>
        <w:rPr>
          <w:color w:val="000000"/>
          <w:lang w:eastAsia="zh-CN"/>
        </w:rPr>
        <w:t>）进位</w:t>
      </w:r>
      <w:r>
        <w:rPr>
          <w:color w:val="000000"/>
          <w:lang w:eastAsia="zh-CN"/>
        </w:rPr>
        <w:t>1</w:t>
      </w:r>
      <w:r>
        <w:rPr>
          <w:color w:val="000000"/>
          <w:lang w:eastAsia="zh-CN"/>
        </w:rPr>
        <w:t>要加，千万不能忘。</w:t>
      </w:r>
      <w:r>
        <w:rPr>
          <w:color w:val="000000"/>
          <w:lang w:eastAsia="zh-CN"/>
        </w:rPr>
        <w:t xml:space="preserve"> </w:t>
      </w:r>
    </w:p>
    <w:p w14:paraId="3BD3986F" w14:textId="77777777" w:rsidR="00251F09" w:rsidRDefault="00986CB2">
      <w:pPr>
        <w:spacing w:after="0"/>
        <w:rPr>
          <w:lang w:eastAsia="zh-CN"/>
        </w:rPr>
      </w:pPr>
      <w:r>
        <w:rPr>
          <w:color w:val="000000"/>
          <w:lang w:eastAsia="zh-CN"/>
        </w:rPr>
        <w:t>4.</w:t>
      </w:r>
      <w:r>
        <w:rPr>
          <w:color w:val="0000FF"/>
          <w:lang w:eastAsia="zh-CN"/>
        </w:rPr>
        <w:t>【答案】</w:t>
      </w:r>
      <w:r>
        <w:rPr>
          <w:color w:val="000000"/>
          <w:lang w:eastAsia="zh-CN"/>
        </w:rPr>
        <w:t xml:space="preserve"> B   </w:t>
      </w:r>
    </w:p>
    <w:p w14:paraId="3F8BA6AD" w14:textId="77777777" w:rsidR="00251F09" w:rsidRDefault="00986CB2">
      <w:pPr>
        <w:spacing w:after="0"/>
        <w:rPr>
          <w:lang w:eastAsia="zh-CN"/>
        </w:rPr>
      </w:pPr>
      <w:r>
        <w:rPr>
          <w:color w:val="0000FF"/>
          <w:lang w:eastAsia="zh-CN"/>
        </w:rPr>
        <w:t>【解析】</w:t>
      </w:r>
      <w:r>
        <w:rPr>
          <w:color w:val="000000"/>
          <w:lang w:eastAsia="zh-CN"/>
        </w:rPr>
        <w:t>【解答】解：</w:t>
      </w:r>
      <w:r>
        <w:rPr>
          <w:color w:val="000000"/>
          <w:lang w:eastAsia="zh-CN"/>
        </w:rPr>
        <w:t>10000-9999=1</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【分析】最小的五位数是</w:t>
      </w:r>
      <w:r>
        <w:rPr>
          <w:color w:val="000000"/>
          <w:lang w:eastAsia="zh-CN"/>
        </w:rPr>
        <w:t>10000</w:t>
      </w:r>
      <w:r>
        <w:rPr>
          <w:color w:val="000000"/>
          <w:lang w:eastAsia="zh-CN"/>
        </w:rPr>
        <w:t>，最大的四位数是</w:t>
      </w:r>
      <w:r>
        <w:rPr>
          <w:color w:val="000000"/>
          <w:lang w:eastAsia="zh-CN"/>
        </w:rPr>
        <w:t>9999</w:t>
      </w:r>
      <w:r>
        <w:rPr>
          <w:color w:val="000000"/>
          <w:lang w:eastAsia="zh-CN"/>
        </w:rPr>
        <w:t>，用减法计算这两个数的差即可。</w:t>
      </w:r>
    </w:p>
    <w:p w14:paraId="6B861835" w14:textId="77777777" w:rsidR="00251F09" w:rsidRDefault="00986CB2">
      <w:pPr>
        <w:spacing w:after="0"/>
      </w:pPr>
      <w:r>
        <w:rPr>
          <w:color w:val="000000"/>
        </w:rPr>
        <w:t>5.</w:t>
      </w:r>
      <w:r>
        <w:rPr>
          <w:color w:val="0000FF"/>
        </w:rPr>
        <w:t>【答案】</w:t>
      </w:r>
      <w:r>
        <w:rPr>
          <w:color w:val="000000"/>
        </w:rPr>
        <w:t xml:space="preserve"> A   </w:t>
      </w:r>
    </w:p>
    <w:p w14:paraId="125B8F89" w14:textId="77777777" w:rsidR="00251F09" w:rsidRDefault="00986CB2">
      <w:pPr>
        <w:spacing w:after="0"/>
      </w:pPr>
      <w:r>
        <w:rPr>
          <w:color w:val="0000FF"/>
        </w:rPr>
        <w:t>【解析】</w:t>
      </w:r>
      <w:r>
        <w:rPr>
          <w:color w:val="000000"/>
        </w:rPr>
        <w:t>【解答】解：</w:t>
      </w:r>
      <w:r>
        <w:rPr>
          <w:color w:val="000000"/>
        </w:rPr>
        <w:t>1000-649=351</w:t>
      </w:r>
      <w:r>
        <w:rPr>
          <w:color w:val="000000"/>
        </w:rPr>
        <w:t>，所以</w:t>
      </w:r>
      <w:r>
        <w:rPr>
          <w:color w:val="000000"/>
        </w:rPr>
        <w:t>351</w:t>
      </w:r>
      <w:r>
        <w:rPr>
          <w:color w:val="000000"/>
        </w:rPr>
        <w:t>加上</w:t>
      </w:r>
      <w:r>
        <w:rPr>
          <w:color w:val="000000"/>
        </w:rPr>
        <w:t>649</w:t>
      </w:r>
      <w:r>
        <w:rPr>
          <w:color w:val="000000"/>
        </w:rPr>
        <w:t>得</w:t>
      </w:r>
      <w:r>
        <w:rPr>
          <w:color w:val="000000"/>
        </w:rPr>
        <w:t>1000</w:t>
      </w:r>
      <w:r>
        <w:rPr>
          <w:color w:val="000000"/>
        </w:rPr>
        <w:t>。</w:t>
      </w:r>
      <w:r>
        <w:br/>
      </w:r>
      <w:r>
        <w:rPr>
          <w:color w:val="000000"/>
        </w:rPr>
        <w:t xml:space="preserve"> </w:t>
      </w:r>
      <w:r>
        <w:rPr>
          <w:color w:val="000000"/>
        </w:rPr>
        <w:t>故答案为：</w:t>
      </w:r>
      <w:r>
        <w:rPr>
          <w:color w:val="000000"/>
        </w:rPr>
        <w:t>A</w:t>
      </w:r>
      <w:r>
        <w:rPr>
          <w:color w:val="000000"/>
        </w:rPr>
        <w:t>。</w:t>
      </w:r>
      <w:r>
        <w:rPr>
          <w:color w:val="000000"/>
        </w:rPr>
        <w:t xml:space="preserve"> </w:t>
      </w:r>
    </w:p>
    <w:p w14:paraId="5D9E2BFF" w14:textId="77777777" w:rsidR="00251F09" w:rsidRDefault="00986CB2">
      <w:pPr>
        <w:spacing w:after="0"/>
        <w:rPr>
          <w:lang w:eastAsia="zh-CN"/>
        </w:rPr>
      </w:pPr>
      <w:r>
        <w:rPr>
          <w:color w:val="000000"/>
          <w:lang w:eastAsia="zh-CN"/>
        </w:rPr>
        <w:t>【分析】</w:t>
      </w:r>
      <w:r>
        <w:rPr>
          <w:color w:val="000000"/>
          <w:lang w:eastAsia="zh-CN"/>
        </w:rPr>
        <w:t>1000</w:t>
      </w:r>
      <w:r>
        <w:rPr>
          <w:color w:val="000000"/>
          <w:lang w:eastAsia="zh-CN"/>
        </w:rPr>
        <w:t>是和，</w:t>
      </w:r>
      <w:r>
        <w:rPr>
          <w:color w:val="000000"/>
          <w:lang w:eastAsia="zh-CN"/>
        </w:rPr>
        <w:t>649</w:t>
      </w:r>
      <w:r>
        <w:rPr>
          <w:color w:val="000000"/>
          <w:lang w:eastAsia="zh-CN"/>
        </w:rPr>
        <w:t>是一个加数，用和减去这个加数即可求出第一个加数。</w:t>
      </w:r>
    </w:p>
    <w:p w14:paraId="180ABC71" w14:textId="77777777" w:rsidR="00251F09" w:rsidRDefault="00986CB2">
      <w:pPr>
        <w:rPr>
          <w:lang w:eastAsia="zh-CN"/>
        </w:rPr>
      </w:pPr>
      <w:r>
        <w:rPr>
          <w:lang w:eastAsia="zh-CN"/>
        </w:rPr>
        <w:t>二、判断题</w:t>
      </w:r>
    </w:p>
    <w:p w14:paraId="6EEBF69E" w14:textId="77777777" w:rsidR="00251F09" w:rsidRDefault="00986CB2">
      <w:pPr>
        <w:spacing w:after="0"/>
        <w:rPr>
          <w:lang w:eastAsia="zh-CN"/>
        </w:rPr>
      </w:pPr>
      <w:r>
        <w:rPr>
          <w:color w:val="000000"/>
          <w:lang w:eastAsia="zh-CN"/>
        </w:rPr>
        <w:t>6.</w:t>
      </w:r>
      <w:r>
        <w:rPr>
          <w:color w:val="0000FF"/>
          <w:lang w:eastAsia="zh-CN"/>
        </w:rPr>
        <w:t>【答案】</w:t>
      </w:r>
      <w:r>
        <w:rPr>
          <w:color w:val="000000"/>
          <w:lang w:eastAsia="zh-CN"/>
        </w:rPr>
        <w:t>错误</w:t>
      </w:r>
      <w:r>
        <w:rPr>
          <w:color w:val="000000"/>
          <w:lang w:eastAsia="zh-CN"/>
        </w:rPr>
        <w:t xml:space="preserve">  </w:t>
      </w:r>
    </w:p>
    <w:p w14:paraId="6D60F4BF" w14:textId="77777777" w:rsidR="00251F09" w:rsidRDefault="00986CB2">
      <w:pPr>
        <w:spacing w:after="0"/>
        <w:rPr>
          <w:lang w:eastAsia="zh-CN"/>
        </w:rPr>
      </w:pPr>
      <w:r>
        <w:rPr>
          <w:color w:val="0000FF"/>
          <w:lang w:eastAsia="zh-CN"/>
        </w:rPr>
        <w:t>【解析】</w:t>
      </w:r>
      <w:r>
        <w:rPr>
          <w:color w:val="000000"/>
          <w:lang w:eastAsia="zh-CN"/>
        </w:rPr>
        <w:t>验算加法也可以用交换加数的位置再加一遍的方法。</w:t>
      </w:r>
    </w:p>
    <w:p w14:paraId="3B9A2C36" w14:textId="77777777" w:rsidR="00251F09" w:rsidRDefault="00986CB2">
      <w:pPr>
        <w:spacing w:after="0"/>
        <w:rPr>
          <w:lang w:eastAsia="zh-CN"/>
        </w:rPr>
      </w:pPr>
      <w:r>
        <w:rPr>
          <w:color w:val="000000"/>
          <w:lang w:eastAsia="zh-CN"/>
        </w:rPr>
        <w:t>7.</w:t>
      </w:r>
      <w:r>
        <w:rPr>
          <w:color w:val="0000FF"/>
          <w:lang w:eastAsia="zh-CN"/>
        </w:rPr>
        <w:t>【答案】</w:t>
      </w:r>
      <w:r>
        <w:rPr>
          <w:color w:val="000000"/>
          <w:lang w:eastAsia="zh-CN"/>
        </w:rPr>
        <w:t xml:space="preserve"> </w:t>
      </w:r>
      <w:r>
        <w:rPr>
          <w:color w:val="000000"/>
          <w:lang w:eastAsia="zh-CN"/>
        </w:rPr>
        <w:t>错误</w:t>
      </w:r>
      <w:r>
        <w:rPr>
          <w:color w:val="000000"/>
          <w:lang w:eastAsia="zh-CN"/>
        </w:rPr>
        <w:t xml:space="preserve">   </w:t>
      </w:r>
    </w:p>
    <w:p w14:paraId="249EF1F4" w14:textId="77777777" w:rsidR="00251F09" w:rsidRDefault="00986CB2">
      <w:pPr>
        <w:spacing w:after="0"/>
        <w:rPr>
          <w:lang w:eastAsia="zh-CN"/>
        </w:rPr>
      </w:pPr>
      <w:r>
        <w:rPr>
          <w:color w:val="0000FF"/>
          <w:lang w:eastAsia="zh-CN"/>
        </w:rPr>
        <w:t>【解析】</w:t>
      </w:r>
    </w:p>
    <w:p w14:paraId="00B4EB6C" w14:textId="77777777" w:rsidR="00251F09" w:rsidRDefault="00986CB2">
      <w:pPr>
        <w:spacing w:after="0"/>
        <w:rPr>
          <w:lang w:eastAsia="zh-CN"/>
        </w:rPr>
      </w:pPr>
      <w:r>
        <w:rPr>
          <w:color w:val="000000"/>
          <w:lang w:eastAsia="zh-CN"/>
        </w:rPr>
        <w:t>8.</w:t>
      </w:r>
      <w:r>
        <w:rPr>
          <w:color w:val="0000FF"/>
          <w:lang w:eastAsia="zh-CN"/>
        </w:rPr>
        <w:t>【答案】</w:t>
      </w:r>
      <w:r>
        <w:rPr>
          <w:color w:val="000000"/>
          <w:lang w:eastAsia="zh-CN"/>
        </w:rPr>
        <w:t>正确</w:t>
      </w:r>
      <w:r>
        <w:rPr>
          <w:color w:val="000000"/>
          <w:lang w:eastAsia="zh-CN"/>
        </w:rPr>
        <w:t xml:space="preserve">  </w:t>
      </w:r>
    </w:p>
    <w:p w14:paraId="37B8302D" w14:textId="77777777" w:rsidR="00251F09" w:rsidRDefault="00986CB2">
      <w:pPr>
        <w:spacing w:after="0"/>
      </w:pPr>
      <w:r>
        <w:rPr>
          <w:color w:val="0000FF"/>
        </w:rPr>
        <w:t>【解析】</w:t>
      </w:r>
    </w:p>
    <w:p w14:paraId="7FF61F89" w14:textId="77777777" w:rsidR="00113E81" w:rsidRDefault="00113E81">
      <w:pPr>
        <w:spacing w:after="0"/>
        <w:rPr>
          <w:color w:val="000000"/>
        </w:rPr>
      </w:pPr>
    </w:p>
    <w:p w14:paraId="301D130E" w14:textId="2D931E17" w:rsidR="00251F09" w:rsidRDefault="00986CB2">
      <w:pPr>
        <w:spacing w:after="0"/>
      </w:pPr>
      <w:r>
        <w:rPr>
          <w:color w:val="000000"/>
        </w:rPr>
        <w:lastRenderedPageBreak/>
        <w:t>9.</w:t>
      </w:r>
      <w:r>
        <w:rPr>
          <w:color w:val="0000FF"/>
        </w:rPr>
        <w:t>【答案】</w:t>
      </w:r>
      <w:r>
        <w:rPr>
          <w:color w:val="000000"/>
        </w:rPr>
        <w:t>正确</w:t>
      </w:r>
      <w:r>
        <w:rPr>
          <w:color w:val="000000"/>
        </w:rPr>
        <w:t xml:space="preserve">  </w:t>
      </w:r>
    </w:p>
    <w:p w14:paraId="6670C3D2" w14:textId="77777777" w:rsidR="00251F09" w:rsidRDefault="00986CB2">
      <w:pPr>
        <w:spacing w:after="0"/>
        <w:rPr>
          <w:lang w:eastAsia="zh-CN"/>
        </w:rPr>
      </w:pPr>
      <w:r>
        <w:rPr>
          <w:color w:val="0000FF"/>
          <w:lang w:eastAsia="zh-CN"/>
        </w:rPr>
        <w:t>【解析】</w:t>
      </w:r>
      <w:r>
        <w:rPr>
          <w:color w:val="000000"/>
          <w:lang w:eastAsia="zh-CN"/>
        </w:rPr>
        <w:t>【解答】解：</w:t>
      </w:r>
      <w:r>
        <w:rPr>
          <w:color w:val="000000"/>
          <w:lang w:eastAsia="zh-CN"/>
        </w:rPr>
        <w:t>762+598=1360(</w:t>
      </w:r>
      <w:r>
        <w:rPr>
          <w:color w:val="000000"/>
          <w:lang w:eastAsia="zh-CN"/>
        </w:rPr>
        <w:t>千克</w:t>
      </w:r>
      <w:r>
        <w:rPr>
          <w:color w:val="000000"/>
          <w:lang w:eastAsia="zh-CN"/>
        </w:rPr>
        <w:t>)</w:t>
      </w:r>
      <w:r>
        <w:rPr>
          <w:color w:val="000000"/>
          <w:lang w:eastAsia="zh-CN"/>
        </w:rPr>
        <w:t>，原题计算正确。</w:t>
      </w:r>
      <w:r>
        <w:rPr>
          <w:lang w:eastAsia="zh-CN"/>
        </w:rPr>
        <w:br/>
      </w:r>
      <w:r>
        <w:rPr>
          <w:color w:val="000000"/>
          <w:lang w:eastAsia="zh-CN"/>
        </w:rPr>
        <w:t>故答案为：正确【分析】用原来大米的重量加上又买来的重量即可求出现在大米的重量。计算加法时要把相同数位对齐，从个位加起，哪一位上的数相加满十要向前一位进</w:t>
      </w:r>
      <w:r>
        <w:rPr>
          <w:color w:val="000000"/>
          <w:lang w:eastAsia="zh-CN"/>
        </w:rPr>
        <w:t>1</w:t>
      </w:r>
      <w:r>
        <w:rPr>
          <w:color w:val="000000"/>
          <w:lang w:eastAsia="zh-CN"/>
        </w:rPr>
        <w:t>。</w:t>
      </w:r>
    </w:p>
    <w:p w14:paraId="0F1530ED" w14:textId="77777777" w:rsidR="00251F09" w:rsidRDefault="00986CB2">
      <w:pPr>
        <w:rPr>
          <w:lang w:eastAsia="zh-CN"/>
        </w:rPr>
      </w:pPr>
      <w:r>
        <w:rPr>
          <w:lang w:eastAsia="zh-CN"/>
        </w:rPr>
        <w:t>三、填空题</w:t>
      </w:r>
    </w:p>
    <w:p w14:paraId="3B029B36" w14:textId="77777777" w:rsidR="00251F09" w:rsidRDefault="00986CB2">
      <w:pPr>
        <w:spacing w:after="0"/>
        <w:rPr>
          <w:lang w:eastAsia="zh-CN"/>
        </w:rPr>
      </w:pPr>
      <w:r>
        <w:rPr>
          <w:color w:val="000000"/>
          <w:lang w:eastAsia="zh-CN"/>
        </w:rPr>
        <w:t>10.</w:t>
      </w:r>
      <w:r>
        <w:rPr>
          <w:color w:val="0000FF"/>
          <w:lang w:eastAsia="zh-CN"/>
        </w:rPr>
        <w:t>【答案】</w:t>
      </w:r>
      <w:r>
        <w:rPr>
          <w:color w:val="000000"/>
          <w:lang w:eastAsia="zh-CN"/>
        </w:rPr>
        <w:t>个；</w:t>
      </w:r>
      <w:r>
        <w:rPr>
          <w:color w:val="000000"/>
          <w:lang w:eastAsia="zh-CN"/>
        </w:rPr>
        <w:t xml:space="preserve">1  </w:t>
      </w:r>
    </w:p>
    <w:p w14:paraId="6E093969" w14:textId="77777777" w:rsidR="00251F09" w:rsidRDefault="00986CB2">
      <w:pPr>
        <w:spacing w:after="0"/>
      </w:pPr>
      <w:r>
        <w:rPr>
          <w:color w:val="0000FF"/>
        </w:rPr>
        <w:t>【解析】</w:t>
      </w:r>
    </w:p>
    <w:p w14:paraId="72EC6654" w14:textId="77777777" w:rsidR="00251F09" w:rsidRDefault="00986CB2">
      <w:pPr>
        <w:spacing w:after="0"/>
      </w:pPr>
      <w:r>
        <w:rPr>
          <w:color w:val="000000"/>
        </w:rPr>
        <w:t>11.</w:t>
      </w:r>
      <w:r>
        <w:rPr>
          <w:color w:val="0000FF"/>
        </w:rPr>
        <w:t>【答案】</w:t>
      </w:r>
      <w:r>
        <w:rPr>
          <w:color w:val="000000"/>
        </w:rPr>
        <w:t>600</w:t>
      </w:r>
      <w:r>
        <w:rPr>
          <w:color w:val="000000"/>
        </w:rPr>
        <w:t>；</w:t>
      </w:r>
      <w:r>
        <w:rPr>
          <w:color w:val="000000"/>
        </w:rPr>
        <w:t xml:space="preserve">609  </w:t>
      </w:r>
    </w:p>
    <w:p w14:paraId="721EA803" w14:textId="77777777" w:rsidR="00251F09" w:rsidRDefault="00986CB2">
      <w:pPr>
        <w:spacing w:after="0"/>
      </w:pPr>
      <w:r>
        <w:rPr>
          <w:color w:val="0000FF"/>
        </w:rPr>
        <w:t>【解析】</w:t>
      </w:r>
    </w:p>
    <w:p w14:paraId="1D2072E7" w14:textId="77777777" w:rsidR="00251F09" w:rsidRDefault="00986CB2">
      <w:pPr>
        <w:spacing w:after="0"/>
      </w:pPr>
      <w:r>
        <w:rPr>
          <w:color w:val="000000"/>
        </w:rPr>
        <w:t>12.</w:t>
      </w:r>
      <w:r>
        <w:rPr>
          <w:color w:val="0000FF"/>
        </w:rPr>
        <w:t>【答案】</w:t>
      </w:r>
      <w:r>
        <w:rPr>
          <w:color w:val="000000"/>
        </w:rPr>
        <w:t>594</w:t>
      </w:r>
      <w:r>
        <w:rPr>
          <w:color w:val="000000"/>
        </w:rPr>
        <w:t>；</w:t>
      </w:r>
      <w:r>
        <w:rPr>
          <w:color w:val="000000"/>
        </w:rPr>
        <w:t>208</w:t>
      </w:r>
      <w:r>
        <w:rPr>
          <w:color w:val="000000"/>
        </w:rPr>
        <w:t>；</w:t>
      </w:r>
      <w:r>
        <w:rPr>
          <w:color w:val="000000"/>
        </w:rPr>
        <w:t>3752</w:t>
      </w:r>
      <w:r>
        <w:rPr>
          <w:color w:val="000000"/>
        </w:rPr>
        <w:t>；</w:t>
      </w:r>
      <w:r>
        <w:rPr>
          <w:color w:val="000000"/>
        </w:rPr>
        <w:t>138</w:t>
      </w:r>
      <w:r>
        <w:rPr>
          <w:color w:val="000000"/>
        </w:rPr>
        <w:t>；</w:t>
      </w:r>
      <w:r>
        <w:rPr>
          <w:color w:val="000000"/>
        </w:rPr>
        <w:t>742</w:t>
      </w:r>
      <w:r>
        <w:rPr>
          <w:color w:val="000000"/>
        </w:rPr>
        <w:t>；</w:t>
      </w:r>
      <w:r>
        <w:rPr>
          <w:color w:val="000000"/>
        </w:rPr>
        <w:t>21</w:t>
      </w:r>
      <w:r>
        <w:rPr>
          <w:color w:val="000000"/>
        </w:rPr>
        <w:t>；</w:t>
      </w:r>
      <w:r>
        <w:rPr>
          <w:color w:val="000000"/>
        </w:rPr>
        <w:t xml:space="preserve">4692  </w:t>
      </w:r>
    </w:p>
    <w:p w14:paraId="00E4CC7B" w14:textId="77777777" w:rsidR="00251F09" w:rsidRDefault="00986CB2">
      <w:pPr>
        <w:spacing w:after="0"/>
        <w:rPr>
          <w:lang w:eastAsia="zh-CN"/>
        </w:rPr>
      </w:pPr>
      <w:r>
        <w:rPr>
          <w:color w:val="0000FF"/>
          <w:lang w:eastAsia="zh-CN"/>
        </w:rPr>
        <w:t>【解析】</w:t>
      </w:r>
      <w:r>
        <w:rPr>
          <w:color w:val="000000"/>
          <w:lang w:eastAsia="zh-CN"/>
        </w:rPr>
        <w:t>【解答】解：音箱：</w:t>
      </w:r>
      <w:r>
        <w:rPr>
          <w:color w:val="000000"/>
          <w:lang w:eastAsia="zh-CN"/>
        </w:rPr>
        <w:t>198×3=594</w:t>
      </w:r>
      <w:r>
        <w:rPr>
          <w:color w:val="000000"/>
          <w:lang w:eastAsia="zh-CN"/>
        </w:rPr>
        <w:t>（元）；</w:t>
      </w:r>
      <w:r>
        <w:rPr>
          <w:lang w:eastAsia="zh-CN"/>
        </w:rPr>
        <w:br/>
      </w:r>
      <w:r>
        <w:rPr>
          <w:color w:val="000000"/>
          <w:lang w:eastAsia="zh-CN"/>
        </w:rPr>
        <w:t>钟：</w:t>
      </w:r>
      <w:r>
        <w:rPr>
          <w:color w:val="000000"/>
          <w:lang w:eastAsia="zh-CN"/>
        </w:rPr>
        <w:t>52×4=208</w:t>
      </w:r>
      <w:r>
        <w:rPr>
          <w:color w:val="000000"/>
          <w:lang w:eastAsia="zh-CN"/>
        </w:rPr>
        <w:t>（元）；</w:t>
      </w:r>
      <w:r>
        <w:rPr>
          <w:lang w:eastAsia="zh-CN"/>
        </w:rPr>
        <w:br/>
      </w:r>
      <w:r>
        <w:rPr>
          <w:color w:val="000000"/>
          <w:lang w:eastAsia="zh-CN"/>
        </w:rPr>
        <w:t>办公室：</w:t>
      </w:r>
      <w:r>
        <w:rPr>
          <w:color w:val="000000"/>
          <w:lang w:eastAsia="zh-CN"/>
        </w:rPr>
        <w:t>469×8=3752</w:t>
      </w:r>
      <w:r>
        <w:rPr>
          <w:color w:val="000000"/>
          <w:lang w:eastAsia="zh-CN"/>
        </w:rPr>
        <w:t>（元）；</w:t>
      </w:r>
      <w:r>
        <w:rPr>
          <w:lang w:eastAsia="zh-CN"/>
        </w:rPr>
        <w:br/>
      </w:r>
      <w:r>
        <w:rPr>
          <w:color w:val="000000"/>
          <w:lang w:eastAsia="zh-CN"/>
        </w:rPr>
        <w:t>订书机：</w:t>
      </w:r>
      <w:r>
        <w:rPr>
          <w:color w:val="000000"/>
          <w:lang w:eastAsia="zh-CN"/>
        </w:rPr>
        <w:t>23×6=138</w:t>
      </w:r>
      <w:r>
        <w:rPr>
          <w:color w:val="000000"/>
          <w:lang w:eastAsia="zh-CN"/>
        </w:rPr>
        <w:t>（元）；</w:t>
      </w:r>
      <w:r>
        <w:rPr>
          <w:lang w:eastAsia="zh-CN"/>
        </w:rPr>
        <w:br/>
      </w:r>
      <w:r>
        <w:rPr>
          <w:color w:val="000000"/>
          <w:lang w:eastAsia="zh-CN"/>
        </w:rPr>
        <w:t>单价合计：</w:t>
      </w:r>
      <w:r>
        <w:rPr>
          <w:color w:val="000000"/>
          <w:lang w:eastAsia="zh-CN"/>
        </w:rPr>
        <w:t>198+52+469+23=742</w:t>
      </w:r>
      <w:r>
        <w:rPr>
          <w:color w:val="000000"/>
          <w:lang w:eastAsia="zh-CN"/>
        </w:rPr>
        <w:t>（元）；</w:t>
      </w:r>
      <w:r>
        <w:rPr>
          <w:lang w:eastAsia="zh-CN"/>
        </w:rPr>
        <w:br/>
      </w:r>
      <w:r>
        <w:rPr>
          <w:color w:val="000000"/>
          <w:lang w:eastAsia="zh-CN"/>
        </w:rPr>
        <w:t>数量合计：</w:t>
      </w:r>
      <w:r>
        <w:rPr>
          <w:color w:val="000000"/>
          <w:lang w:eastAsia="zh-CN"/>
        </w:rPr>
        <w:t>3+4+8+6=21</w:t>
      </w:r>
      <w:r>
        <w:rPr>
          <w:color w:val="000000"/>
          <w:lang w:eastAsia="zh-CN"/>
        </w:rPr>
        <w:t>（个）；</w:t>
      </w:r>
      <w:r>
        <w:rPr>
          <w:lang w:eastAsia="zh-CN"/>
        </w:rPr>
        <w:br/>
      </w:r>
      <w:r>
        <w:rPr>
          <w:color w:val="000000"/>
          <w:lang w:eastAsia="zh-CN"/>
        </w:rPr>
        <w:t>总价合计：</w:t>
      </w:r>
      <w:r>
        <w:rPr>
          <w:color w:val="000000"/>
          <w:lang w:eastAsia="zh-CN"/>
        </w:rPr>
        <w:t>594+208+3752+138=4692</w:t>
      </w:r>
      <w:r>
        <w:rPr>
          <w:color w:val="000000"/>
          <w:lang w:eastAsia="zh-CN"/>
        </w:rPr>
        <w:t>（元）。</w:t>
      </w:r>
      <w:r>
        <w:rPr>
          <w:lang w:eastAsia="zh-CN"/>
        </w:rPr>
        <w:br/>
      </w:r>
      <w:r>
        <w:rPr>
          <w:color w:val="000000"/>
          <w:lang w:eastAsia="zh-CN"/>
        </w:rPr>
        <w:t>故答案为：</w:t>
      </w:r>
      <w:r>
        <w:rPr>
          <w:color w:val="000000"/>
          <w:lang w:eastAsia="zh-CN"/>
        </w:rPr>
        <w:t>594</w:t>
      </w:r>
      <w:r>
        <w:rPr>
          <w:color w:val="000000"/>
          <w:lang w:eastAsia="zh-CN"/>
        </w:rPr>
        <w:t>；</w:t>
      </w:r>
      <w:r>
        <w:rPr>
          <w:color w:val="000000"/>
          <w:lang w:eastAsia="zh-CN"/>
        </w:rPr>
        <w:t>208</w:t>
      </w:r>
      <w:r>
        <w:rPr>
          <w:color w:val="000000"/>
          <w:lang w:eastAsia="zh-CN"/>
        </w:rPr>
        <w:t>；</w:t>
      </w:r>
      <w:r>
        <w:rPr>
          <w:color w:val="000000"/>
          <w:lang w:eastAsia="zh-CN"/>
        </w:rPr>
        <w:t>3752</w:t>
      </w:r>
      <w:r>
        <w:rPr>
          <w:color w:val="000000"/>
          <w:lang w:eastAsia="zh-CN"/>
        </w:rPr>
        <w:t>；</w:t>
      </w:r>
      <w:r>
        <w:rPr>
          <w:color w:val="000000"/>
          <w:lang w:eastAsia="zh-CN"/>
        </w:rPr>
        <w:t>138</w:t>
      </w:r>
      <w:r>
        <w:rPr>
          <w:color w:val="000000"/>
          <w:lang w:eastAsia="zh-CN"/>
        </w:rPr>
        <w:t>；</w:t>
      </w:r>
      <w:r>
        <w:rPr>
          <w:color w:val="000000"/>
          <w:lang w:eastAsia="zh-CN"/>
        </w:rPr>
        <w:t>742</w:t>
      </w:r>
      <w:r>
        <w:rPr>
          <w:color w:val="000000"/>
          <w:lang w:eastAsia="zh-CN"/>
        </w:rPr>
        <w:t>；</w:t>
      </w:r>
      <w:r>
        <w:rPr>
          <w:color w:val="000000"/>
          <w:lang w:eastAsia="zh-CN"/>
        </w:rPr>
        <w:t>21</w:t>
      </w:r>
      <w:r>
        <w:rPr>
          <w:color w:val="000000"/>
          <w:lang w:eastAsia="zh-CN"/>
        </w:rPr>
        <w:t>；</w:t>
      </w:r>
      <w:r>
        <w:rPr>
          <w:color w:val="000000"/>
          <w:lang w:eastAsia="zh-CN"/>
        </w:rPr>
        <w:t>4692</w:t>
      </w:r>
      <w:r>
        <w:rPr>
          <w:color w:val="000000"/>
          <w:lang w:eastAsia="zh-CN"/>
        </w:rPr>
        <w:t>。</w:t>
      </w:r>
    </w:p>
    <w:p w14:paraId="648545E0" w14:textId="77777777" w:rsidR="00251F09" w:rsidRDefault="00986CB2">
      <w:pPr>
        <w:spacing w:after="0"/>
        <w:rPr>
          <w:lang w:eastAsia="zh-CN"/>
        </w:rPr>
      </w:pPr>
      <w:r>
        <w:rPr>
          <w:color w:val="000000"/>
          <w:lang w:eastAsia="zh-CN"/>
        </w:rPr>
        <w:t>【分析】用单价乘数量分别求出总价，把所有单价相加求出单价合计，把所有数量相加求出数量合计，把所有总价相加求出总价合计。</w:t>
      </w:r>
    </w:p>
    <w:p w14:paraId="67D68F3F" w14:textId="77777777" w:rsidR="00251F09" w:rsidRDefault="00986CB2">
      <w:pPr>
        <w:spacing w:after="0"/>
        <w:rPr>
          <w:lang w:eastAsia="zh-CN"/>
        </w:rPr>
      </w:pPr>
      <w:r>
        <w:rPr>
          <w:color w:val="000000"/>
          <w:lang w:eastAsia="zh-CN"/>
        </w:rPr>
        <w:t>13.</w:t>
      </w:r>
      <w:r>
        <w:rPr>
          <w:color w:val="0000FF"/>
          <w:lang w:eastAsia="zh-CN"/>
        </w:rPr>
        <w:t>【答案】</w:t>
      </w:r>
      <w:r>
        <w:rPr>
          <w:color w:val="000000"/>
          <w:lang w:eastAsia="zh-CN"/>
        </w:rPr>
        <w:t xml:space="preserve">831  </w:t>
      </w:r>
    </w:p>
    <w:p w14:paraId="2D424645" w14:textId="77777777" w:rsidR="00251F09" w:rsidRDefault="00986CB2">
      <w:pPr>
        <w:spacing w:after="0"/>
        <w:rPr>
          <w:lang w:eastAsia="zh-CN"/>
        </w:rPr>
      </w:pPr>
      <w:r>
        <w:rPr>
          <w:color w:val="0000FF"/>
          <w:lang w:eastAsia="zh-CN"/>
        </w:rPr>
        <w:t>【解析】</w:t>
      </w:r>
      <w:r>
        <w:rPr>
          <w:color w:val="000000"/>
          <w:lang w:eastAsia="zh-CN"/>
        </w:rPr>
        <w:t>【解答】解：</w:t>
      </w:r>
      <w:r>
        <w:rPr>
          <w:color w:val="000000"/>
          <w:lang w:eastAsia="zh-CN"/>
        </w:rPr>
        <w:t>452+379=831</w:t>
      </w:r>
      <w:r>
        <w:rPr>
          <w:color w:val="000000"/>
          <w:lang w:eastAsia="zh-CN"/>
        </w:rPr>
        <w:t>（双）</w:t>
      </w:r>
      <w:r>
        <w:rPr>
          <w:lang w:eastAsia="zh-CN"/>
        </w:rPr>
        <w:br/>
      </w:r>
      <w:r>
        <w:rPr>
          <w:color w:val="000000"/>
          <w:lang w:eastAsia="zh-CN"/>
        </w:rPr>
        <w:t>故答案为：</w:t>
      </w:r>
      <w:r>
        <w:rPr>
          <w:color w:val="000000"/>
          <w:lang w:eastAsia="zh-CN"/>
        </w:rPr>
        <w:t>831</w:t>
      </w:r>
      <w:r>
        <w:rPr>
          <w:color w:val="000000"/>
          <w:lang w:eastAsia="zh-CN"/>
        </w:rPr>
        <w:t>。</w:t>
      </w:r>
    </w:p>
    <w:p w14:paraId="628E8B7F" w14:textId="77777777" w:rsidR="00251F09" w:rsidRDefault="00986CB2">
      <w:pPr>
        <w:spacing w:after="0"/>
        <w:rPr>
          <w:lang w:eastAsia="zh-CN"/>
        </w:rPr>
      </w:pPr>
      <w:r>
        <w:rPr>
          <w:color w:val="000000"/>
          <w:lang w:eastAsia="zh-CN"/>
        </w:rPr>
        <w:t>【分析】把上午生产的和下午生产的袜子双数相加就是这一天一共生产的双数。</w:t>
      </w:r>
    </w:p>
    <w:p w14:paraId="118A7D74" w14:textId="77777777" w:rsidR="00251F09" w:rsidRDefault="00986CB2">
      <w:pPr>
        <w:spacing w:after="0"/>
      </w:pPr>
      <w:r>
        <w:rPr>
          <w:color w:val="000000"/>
        </w:rPr>
        <w:t>14.</w:t>
      </w:r>
      <w:r>
        <w:rPr>
          <w:color w:val="0000FF"/>
        </w:rPr>
        <w:t>【答案】</w:t>
      </w:r>
      <w:r>
        <w:rPr>
          <w:color w:val="000000"/>
        </w:rPr>
        <w:t xml:space="preserve"> 111</w:t>
      </w:r>
      <w:r>
        <w:rPr>
          <w:color w:val="000000"/>
        </w:rPr>
        <w:t>；</w:t>
      </w:r>
      <w:r>
        <w:rPr>
          <w:color w:val="000000"/>
        </w:rPr>
        <w:t xml:space="preserve">990   </w:t>
      </w:r>
    </w:p>
    <w:p w14:paraId="08FB775A" w14:textId="77777777" w:rsidR="00251F09" w:rsidRDefault="00986CB2">
      <w:pPr>
        <w:spacing w:after="0"/>
        <w:rPr>
          <w:lang w:eastAsia="zh-CN"/>
        </w:rPr>
      </w:pPr>
      <w:r>
        <w:rPr>
          <w:color w:val="0000FF"/>
        </w:rPr>
        <w:t>【解析】</w:t>
      </w:r>
      <w:r>
        <w:rPr>
          <w:color w:val="000000"/>
        </w:rPr>
        <w:t>【解答】</w:t>
      </w:r>
      <w:r>
        <w:rPr>
          <w:color w:val="000000"/>
        </w:rPr>
        <w:t>999÷9=111</w:t>
      </w:r>
      <w:r>
        <w:rPr>
          <w:color w:val="000000"/>
        </w:rPr>
        <w:t>；</w:t>
      </w:r>
      <w:r>
        <w:br/>
      </w:r>
      <w:r>
        <w:rPr>
          <w:color w:val="000000"/>
        </w:rPr>
        <w:t xml:space="preserve"> 999-1=998.</w:t>
      </w:r>
      <w:r>
        <w:br/>
      </w:r>
      <w:r>
        <w:rPr>
          <w:color w:val="000000"/>
        </w:rPr>
        <w:t xml:space="preserve"> </w:t>
      </w:r>
      <w:r>
        <w:rPr>
          <w:color w:val="000000"/>
          <w:lang w:eastAsia="zh-CN"/>
        </w:rPr>
        <w:t>故答案为：</w:t>
      </w:r>
      <w:r>
        <w:rPr>
          <w:color w:val="000000"/>
          <w:lang w:eastAsia="zh-CN"/>
        </w:rPr>
        <w:t>111</w:t>
      </w:r>
      <w:r>
        <w:rPr>
          <w:color w:val="000000"/>
          <w:lang w:eastAsia="zh-CN"/>
        </w:rPr>
        <w:t>；</w:t>
      </w:r>
      <w:r>
        <w:rPr>
          <w:color w:val="000000"/>
          <w:lang w:eastAsia="zh-CN"/>
        </w:rPr>
        <w:t>998.</w:t>
      </w:r>
      <w:r>
        <w:rPr>
          <w:lang w:eastAsia="zh-CN"/>
        </w:rPr>
        <w:br/>
      </w:r>
      <w:r>
        <w:rPr>
          <w:color w:val="000000"/>
          <w:lang w:eastAsia="zh-CN"/>
        </w:rPr>
        <w:t xml:space="preserve"> </w:t>
      </w:r>
      <w:r>
        <w:rPr>
          <w:color w:val="000000"/>
          <w:lang w:eastAsia="zh-CN"/>
        </w:rPr>
        <w:t>【分析】最大的三位数是</w:t>
      </w:r>
      <w:r>
        <w:rPr>
          <w:color w:val="000000"/>
          <w:lang w:eastAsia="zh-CN"/>
        </w:rPr>
        <w:t>999</w:t>
      </w:r>
      <w:r>
        <w:rPr>
          <w:color w:val="000000"/>
          <w:lang w:eastAsia="zh-CN"/>
        </w:rPr>
        <w:t>，最大的一位数是</w:t>
      </w:r>
      <w:r>
        <w:rPr>
          <w:color w:val="000000"/>
          <w:lang w:eastAsia="zh-CN"/>
        </w:rPr>
        <w:t>9</w:t>
      </w:r>
      <w:r>
        <w:rPr>
          <w:color w:val="000000"/>
          <w:lang w:eastAsia="zh-CN"/>
        </w:rPr>
        <w:t>，最小的一位数是</w:t>
      </w:r>
      <w:r>
        <w:rPr>
          <w:color w:val="000000"/>
          <w:lang w:eastAsia="zh-CN"/>
        </w:rPr>
        <w:t>1</w:t>
      </w:r>
      <w:r>
        <w:rPr>
          <w:color w:val="000000"/>
          <w:lang w:eastAsia="zh-CN"/>
        </w:rPr>
        <w:t>，要求最大的三位数是最大的一位数的几倍，用除法计算；要求最大的三位数与最小一位数的差是多少，用减法计算，据此列式解答</w:t>
      </w:r>
      <w:r>
        <w:rPr>
          <w:color w:val="000000"/>
          <w:lang w:eastAsia="zh-CN"/>
        </w:rPr>
        <w:t>.</w:t>
      </w:r>
    </w:p>
    <w:p w14:paraId="321E719E" w14:textId="77777777" w:rsidR="00251F09" w:rsidRDefault="00986CB2">
      <w:pPr>
        <w:rPr>
          <w:lang w:eastAsia="zh-CN"/>
        </w:rPr>
      </w:pPr>
      <w:r>
        <w:rPr>
          <w:lang w:eastAsia="zh-CN"/>
        </w:rPr>
        <w:t>四、计算题</w:t>
      </w:r>
    </w:p>
    <w:p w14:paraId="54F97D89" w14:textId="1A5A3B9F" w:rsidR="00251F09" w:rsidRDefault="00986CB2">
      <w:pPr>
        <w:spacing w:after="0"/>
        <w:rPr>
          <w:lang w:eastAsia="zh-CN"/>
        </w:rPr>
      </w:pPr>
      <w:r>
        <w:rPr>
          <w:color w:val="000000"/>
          <w:lang w:eastAsia="zh-CN"/>
        </w:rPr>
        <w:t>15.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756+168=924</w:t>
      </w:r>
      <w:r>
        <w:rPr>
          <w:lang w:eastAsia="zh-CN"/>
        </w:rPr>
        <w:br/>
      </w:r>
      <w:r w:rsidR="00F66F11" w:rsidRPr="005059E7">
        <w:rPr>
          <w:noProof/>
          <w:lang w:eastAsia="zh-CN"/>
        </w:rPr>
        <w:pict w14:anchorId="1B86B854">
          <v:shape id="图片 12" o:spid="_x0000_i1028" type="#_x0000_t75" style="width:75pt;height:47.25pt;visibility:visible;mso-wrap-style:square">
            <v:imagedata r:id="rId14" o:title=""/>
          </v:shape>
        </w:pict>
      </w:r>
      <w:r>
        <w:rPr>
          <w:lang w:eastAsia="zh-CN"/>
        </w:rPr>
        <w:br/>
      </w:r>
      <w:r>
        <w:rPr>
          <w:color w:val="000000"/>
          <w:lang w:eastAsia="zh-CN"/>
        </w:rPr>
        <w:t>（</w:t>
      </w:r>
      <w:r>
        <w:rPr>
          <w:color w:val="000000"/>
          <w:lang w:eastAsia="zh-CN"/>
        </w:rPr>
        <w:t>2</w:t>
      </w:r>
      <w:r>
        <w:rPr>
          <w:color w:val="000000"/>
          <w:lang w:eastAsia="zh-CN"/>
        </w:rPr>
        <w:t>）</w:t>
      </w:r>
      <w:r>
        <w:rPr>
          <w:color w:val="000000"/>
          <w:lang w:eastAsia="zh-CN"/>
        </w:rPr>
        <w:t>487+568=1055</w:t>
      </w:r>
      <w:r>
        <w:rPr>
          <w:lang w:eastAsia="zh-CN"/>
        </w:rPr>
        <w:br/>
      </w:r>
      <w:r w:rsidR="00F66F11" w:rsidRPr="005059E7">
        <w:rPr>
          <w:noProof/>
          <w:lang w:eastAsia="zh-CN"/>
        </w:rPr>
        <w:lastRenderedPageBreak/>
        <w:pict w14:anchorId="608A85F4">
          <v:shape id="图片 13" o:spid="_x0000_i1027" type="#_x0000_t75" style="width:87.75pt;height:53.25pt;visibility:visible;mso-wrap-style:square">
            <v:imagedata r:id="rId15" o:title=""/>
          </v:shape>
        </w:pict>
      </w:r>
      <w:r>
        <w:rPr>
          <w:lang w:eastAsia="zh-CN"/>
        </w:rPr>
        <w:br/>
      </w:r>
      <w:r>
        <w:rPr>
          <w:color w:val="000000"/>
          <w:lang w:eastAsia="zh-CN"/>
        </w:rPr>
        <w:t>（</w:t>
      </w:r>
      <w:r>
        <w:rPr>
          <w:color w:val="000000"/>
          <w:lang w:eastAsia="zh-CN"/>
        </w:rPr>
        <w:t>3</w:t>
      </w:r>
      <w:r>
        <w:rPr>
          <w:color w:val="000000"/>
          <w:lang w:eastAsia="zh-CN"/>
        </w:rPr>
        <w:t>）</w:t>
      </w:r>
      <w:r>
        <w:rPr>
          <w:color w:val="000000"/>
          <w:lang w:eastAsia="zh-CN"/>
        </w:rPr>
        <w:t>947-659=288</w:t>
      </w:r>
      <w:r>
        <w:rPr>
          <w:lang w:eastAsia="zh-CN"/>
        </w:rPr>
        <w:br/>
      </w:r>
      <w:r w:rsidR="00F66F11" w:rsidRPr="005059E7">
        <w:rPr>
          <w:noProof/>
          <w:lang w:eastAsia="zh-CN"/>
        </w:rPr>
        <w:pict w14:anchorId="6BB0FB47">
          <v:shape id="图片 14" o:spid="_x0000_i1026" type="#_x0000_t75" style="width:84.75pt;height:51.75pt;visibility:visible;mso-wrap-style:square">
            <v:imagedata r:id="rId16" o:title=""/>
          </v:shape>
        </w:pict>
      </w:r>
      <w:r>
        <w:rPr>
          <w:lang w:eastAsia="zh-CN"/>
        </w:rPr>
        <w:br/>
      </w:r>
      <w:r>
        <w:rPr>
          <w:color w:val="000000"/>
          <w:lang w:eastAsia="zh-CN"/>
        </w:rPr>
        <w:t>（</w:t>
      </w:r>
      <w:r>
        <w:rPr>
          <w:color w:val="000000"/>
          <w:lang w:eastAsia="zh-CN"/>
        </w:rPr>
        <w:t>4</w:t>
      </w:r>
      <w:r>
        <w:rPr>
          <w:color w:val="000000"/>
          <w:lang w:eastAsia="zh-CN"/>
        </w:rPr>
        <w:t>）</w:t>
      </w:r>
      <w:r>
        <w:rPr>
          <w:color w:val="000000"/>
          <w:lang w:eastAsia="zh-CN"/>
        </w:rPr>
        <w:t>1000-688=312</w:t>
      </w:r>
      <w:r>
        <w:rPr>
          <w:lang w:eastAsia="zh-CN"/>
        </w:rPr>
        <w:br/>
      </w:r>
      <w:r w:rsidR="00F66F11" w:rsidRPr="005059E7">
        <w:rPr>
          <w:noProof/>
          <w:lang w:eastAsia="zh-CN"/>
        </w:rPr>
        <w:pict w14:anchorId="53AE691C">
          <v:shape id="图片 15" o:spid="_x0000_i1025" type="#_x0000_t75" style="width:114pt;height:59.25pt;visibility:visible;mso-wrap-style:square">
            <v:imagedata r:id="rId17" o:title=""/>
          </v:shape>
        </w:pict>
      </w:r>
    </w:p>
    <w:p w14:paraId="0251C106" w14:textId="77777777" w:rsidR="00986CB2" w:rsidRDefault="00986CB2">
      <w:pPr>
        <w:spacing w:after="0"/>
        <w:rPr>
          <w:lang w:eastAsia="zh-CN"/>
        </w:rPr>
      </w:pPr>
      <w:r>
        <w:rPr>
          <w:color w:val="0000FF"/>
          <w:lang w:eastAsia="zh-CN"/>
        </w:rPr>
        <w:t>【解析】</w:t>
      </w:r>
      <w:r>
        <w:rPr>
          <w:color w:val="000000"/>
          <w:lang w:eastAsia="zh-CN"/>
        </w:rPr>
        <w:t>【分析】计算加法时把相同数位对齐，从个位加起，哪一位上的数相加满十就向前一位进</w:t>
      </w:r>
      <w:r>
        <w:rPr>
          <w:color w:val="000000"/>
          <w:lang w:eastAsia="zh-CN"/>
        </w:rPr>
        <w:t>1</w:t>
      </w:r>
      <w:r>
        <w:rPr>
          <w:color w:val="000000"/>
          <w:lang w:eastAsia="zh-CN"/>
        </w:rPr>
        <w:t>；计算减法时相同数位对齐，从个位减起，哪一位上的数不够减要向前一位退</w:t>
      </w:r>
      <w:r>
        <w:rPr>
          <w:color w:val="000000"/>
          <w:lang w:eastAsia="zh-CN"/>
        </w:rPr>
        <w:t>1</w:t>
      </w:r>
      <w:r>
        <w:rPr>
          <w:color w:val="000000"/>
          <w:lang w:eastAsia="zh-CN"/>
        </w:rPr>
        <w:t>再本位上加</w:t>
      </w:r>
      <w:r>
        <w:rPr>
          <w:color w:val="000000"/>
          <w:lang w:eastAsia="zh-CN"/>
        </w:rPr>
        <w:t>10</w:t>
      </w:r>
      <w:r>
        <w:rPr>
          <w:color w:val="000000"/>
          <w:lang w:eastAsia="zh-CN"/>
        </w:rPr>
        <w:t>再减。</w:t>
      </w:r>
    </w:p>
    <w:p w14:paraId="1566A4E6" w14:textId="77777777" w:rsidR="00251F09" w:rsidRDefault="00986CB2">
      <w:pPr>
        <w:rPr>
          <w:lang w:eastAsia="zh-CN"/>
        </w:rPr>
      </w:pPr>
      <w:r>
        <w:rPr>
          <w:lang w:eastAsia="zh-CN"/>
        </w:rPr>
        <w:t>五、解答题</w:t>
      </w:r>
    </w:p>
    <w:p w14:paraId="1DD0DB5C" w14:textId="77777777" w:rsidR="00251F09" w:rsidRDefault="00986CB2">
      <w:pPr>
        <w:spacing w:after="0"/>
        <w:rPr>
          <w:lang w:eastAsia="zh-CN"/>
        </w:rPr>
      </w:pPr>
      <w:r>
        <w:rPr>
          <w:color w:val="000000"/>
          <w:lang w:eastAsia="zh-CN"/>
        </w:rPr>
        <w:t>16.</w:t>
      </w:r>
      <w:r>
        <w:rPr>
          <w:color w:val="0000FF"/>
          <w:lang w:eastAsia="zh-CN"/>
        </w:rPr>
        <w:t>【答案】</w:t>
      </w:r>
      <w:r>
        <w:rPr>
          <w:color w:val="000000"/>
          <w:lang w:eastAsia="zh-CN"/>
        </w:rPr>
        <w:t>108+187+92=108+92+187=200+187=387</w:t>
      </w:r>
      <w:r>
        <w:rPr>
          <w:color w:val="000000"/>
          <w:lang w:eastAsia="zh-CN"/>
        </w:rPr>
        <w:t>（只）</w:t>
      </w:r>
      <w:r>
        <w:rPr>
          <w:lang w:eastAsia="zh-CN"/>
        </w:rPr>
        <w:br/>
      </w:r>
      <w:r>
        <w:rPr>
          <w:color w:val="000000"/>
          <w:lang w:eastAsia="zh-CN"/>
        </w:rPr>
        <w:t>答：王大伯家一共有家禽</w:t>
      </w:r>
      <w:r>
        <w:rPr>
          <w:color w:val="000000"/>
          <w:lang w:eastAsia="zh-CN"/>
        </w:rPr>
        <w:t>387</w:t>
      </w:r>
      <w:r>
        <w:rPr>
          <w:color w:val="000000"/>
          <w:lang w:eastAsia="zh-CN"/>
        </w:rPr>
        <w:t>只。</w:t>
      </w:r>
      <w:r>
        <w:rPr>
          <w:color w:val="000000"/>
          <w:lang w:eastAsia="zh-CN"/>
        </w:rPr>
        <w:t xml:space="preserve">  </w:t>
      </w:r>
    </w:p>
    <w:p w14:paraId="707C0DB1" w14:textId="77777777" w:rsidR="00251F09" w:rsidRDefault="00986CB2">
      <w:pPr>
        <w:spacing w:after="0"/>
        <w:rPr>
          <w:lang w:eastAsia="zh-CN"/>
        </w:rPr>
      </w:pPr>
      <w:r>
        <w:rPr>
          <w:color w:val="0000FF"/>
          <w:lang w:eastAsia="zh-CN"/>
        </w:rPr>
        <w:t>【解析】</w:t>
      </w:r>
      <w:r>
        <w:rPr>
          <w:color w:val="000000"/>
          <w:lang w:eastAsia="zh-CN"/>
        </w:rPr>
        <w:t>【分析】鸡只数</w:t>
      </w:r>
      <w:r>
        <w:rPr>
          <w:color w:val="000000"/>
          <w:lang w:eastAsia="zh-CN"/>
        </w:rPr>
        <w:t>+</w:t>
      </w:r>
      <w:r>
        <w:rPr>
          <w:color w:val="000000"/>
          <w:lang w:eastAsia="zh-CN"/>
        </w:rPr>
        <w:t>鸭只数</w:t>
      </w:r>
      <w:r>
        <w:rPr>
          <w:color w:val="000000"/>
          <w:lang w:eastAsia="zh-CN"/>
        </w:rPr>
        <w:t>+</w:t>
      </w:r>
      <w:r>
        <w:rPr>
          <w:color w:val="000000"/>
          <w:lang w:eastAsia="zh-CN"/>
        </w:rPr>
        <w:t>鹅只数</w:t>
      </w:r>
      <w:r>
        <w:rPr>
          <w:color w:val="000000"/>
          <w:lang w:eastAsia="zh-CN"/>
        </w:rPr>
        <w:t>=</w:t>
      </w:r>
      <w:r>
        <w:rPr>
          <w:color w:val="000000"/>
          <w:lang w:eastAsia="zh-CN"/>
        </w:rPr>
        <w:t>王大伯家一共有家禽只数；因为</w:t>
      </w:r>
      <w:r>
        <w:rPr>
          <w:color w:val="000000"/>
          <w:lang w:eastAsia="zh-CN"/>
        </w:rPr>
        <w:t>108+92=200</w:t>
      </w:r>
      <w:r>
        <w:rPr>
          <w:color w:val="000000"/>
          <w:lang w:eastAsia="zh-CN"/>
        </w:rPr>
        <w:t>，所以利用加法交换律，交换</w:t>
      </w:r>
      <w:r>
        <w:rPr>
          <w:color w:val="000000"/>
          <w:lang w:eastAsia="zh-CN"/>
        </w:rPr>
        <w:t>187</w:t>
      </w:r>
      <w:r>
        <w:rPr>
          <w:color w:val="000000"/>
          <w:lang w:eastAsia="zh-CN"/>
        </w:rPr>
        <w:t>和</w:t>
      </w:r>
      <w:r>
        <w:rPr>
          <w:color w:val="000000"/>
          <w:lang w:eastAsia="zh-CN"/>
        </w:rPr>
        <w:t>92</w:t>
      </w:r>
      <w:r>
        <w:rPr>
          <w:color w:val="000000"/>
          <w:lang w:eastAsia="zh-CN"/>
        </w:rPr>
        <w:t>的位置进行简算。</w:t>
      </w:r>
    </w:p>
    <w:p w14:paraId="6226451F" w14:textId="77777777" w:rsidR="00251F09" w:rsidRDefault="00986CB2">
      <w:pPr>
        <w:spacing w:after="0"/>
      </w:pPr>
      <w:r>
        <w:rPr>
          <w:color w:val="000000"/>
        </w:rPr>
        <w:t>17.</w:t>
      </w:r>
      <w:r>
        <w:rPr>
          <w:color w:val="0000FF"/>
        </w:rPr>
        <w:t>【答案】</w:t>
      </w:r>
      <w:r>
        <w:rPr>
          <w:color w:val="000000"/>
        </w:rPr>
        <w:t xml:space="preserve"> </w:t>
      </w:r>
      <w:r>
        <w:rPr>
          <w:color w:val="000000"/>
        </w:rPr>
        <w:t>解：</w:t>
      </w:r>
      <w:r>
        <w:rPr>
          <w:color w:val="000000"/>
        </w:rPr>
        <w:t>980</w:t>
      </w:r>
      <w:r>
        <w:rPr>
          <w:color w:val="000000"/>
        </w:rPr>
        <w:t>－</w:t>
      </w:r>
      <w:r>
        <w:rPr>
          <w:color w:val="000000"/>
        </w:rPr>
        <w:t>560=420</w:t>
      </w:r>
      <w:r>
        <w:rPr>
          <w:color w:val="000000"/>
        </w:rPr>
        <w:t>（米）</w:t>
      </w:r>
      <w:r>
        <w:rPr>
          <w:color w:val="000000"/>
        </w:rPr>
        <w:t xml:space="preserve">   </w:t>
      </w:r>
    </w:p>
    <w:p w14:paraId="71369FFC" w14:textId="77777777" w:rsidR="00251F09" w:rsidRDefault="00986CB2">
      <w:pPr>
        <w:spacing w:after="0"/>
      </w:pPr>
      <w:r>
        <w:rPr>
          <w:color w:val="000000"/>
        </w:rPr>
        <w:t>420÷3=140</w:t>
      </w:r>
      <w:r>
        <w:rPr>
          <w:color w:val="000000"/>
        </w:rPr>
        <w:t>（米）</w:t>
      </w:r>
    </w:p>
    <w:p w14:paraId="57A46BB3" w14:textId="77777777" w:rsidR="00251F09" w:rsidRDefault="00986CB2">
      <w:pPr>
        <w:spacing w:after="0"/>
      </w:pPr>
      <w:r>
        <w:rPr>
          <w:color w:val="000000"/>
        </w:rPr>
        <w:t>答：平均每天修</w:t>
      </w:r>
      <w:r>
        <w:rPr>
          <w:color w:val="000000"/>
        </w:rPr>
        <w:t>140</w:t>
      </w:r>
      <w:r>
        <w:rPr>
          <w:color w:val="000000"/>
        </w:rPr>
        <w:t>米。</w:t>
      </w:r>
    </w:p>
    <w:p w14:paraId="59C49442" w14:textId="77777777" w:rsidR="00251F09" w:rsidRDefault="00986CB2">
      <w:pPr>
        <w:spacing w:after="0"/>
        <w:rPr>
          <w:lang w:eastAsia="zh-CN"/>
        </w:rPr>
      </w:pPr>
      <w:r>
        <w:rPr>
          <w:color w:val="0000FF"/>
          <w:lang w:eastAsia="zh-CN"/>
        </w:rPr>
        <w:t>【解析】</w:t>
      </w:r>
      <w:r>
        <w:rPr>
          <w:color w:val="000000"/>
          <w:lang w:eastAsia="zh-CN"/>
        </w:rPr>
        <w:t>【分析】用减法计算剩下的长度，用剩下的长度除以</w:t>
      </w:r>
      <w:r>
        <w:rPr>
          <w:color w:val="000000"/>
          <w:lang w:eastAsia="zh-CN"/>
        </w:rPr>
        <w:t>3</w:t>
      </w:r>
      <w:r>
        <w:rPr>
          <w:color w:val="000000"/>
          <w:lang w:eastAsia="zh-CN"/>
        </w:rPr>
        <w:t>即可求出平均每天修的长度。</w:t>
      </w:r>
    </w:p>
    <w:p w14:paraId="657886D5" w14:textId="77777777" w:rsidR="00251F09" w:rsidRDefault="00986CB2">
      <w:pPr>
        <w:rPr>
          <w:lang w:eastAsia="zh-CN"/>
        </w:rPr>
      </w:pPr>
      <w:r>
        <w:rPr>
          <w:lang w:eastAsia="zh-CN"/>
        </w:rPr>
        <w:t>六、综合题</w:t>
      </w:r>
    </w:p>
    <w:p w14:paraId="5BD997EE" w14:textId="77777777" w:rsidR="00986CB2" w:rsidRDefault="00986CB2">
      <w:pPr>
        <w:spacing w:after="0"/>
        <w:rPr>
          <w:lang w:eastAsia="zh-CN"/>
        </w:rPr>
      </w:pPr>
      <w:r>
        <w:rPr>
          <w:color w:val="000000"/>
          <w:lang w:eastAsia="zh-CN"/>
        </w:rPr>
        <w:t>18.</w:t>
      </w:r>
      <w:r>
        <w:rPr>
          <w:color w:val="0000FF"/>
          <w:lang w:eastAsia="zh-CN"/>
        </w:rPr>
        <w:t>【答案】</w:t>
      </w:r>
      <w:r>
        <w:rPr>
          <w:color w:val="000000"/>
          <w:lang w:eastAsia="zh-CN"/>
        </w:rPr>
        <w:t>（</w:t>
      </w:r>
      <w:r>
        <w:rPr>
          <w:color w:val="000000"/>
          <w:lang w:eastAsia="zh-CN"/>
        </w:rPr>
        <w:t>1</w:t>
      </w:r>
      <w:r>
        <w:rPr>
          <w:color w:val="000000"/>
          <w:lang w:eastAsia="zh-CN"/>
        </w:rPr>
        <w:t>）</w:t>
      </w:r>
      <w:r>
        <w:rPr>
          <w:color w:val="000000"/>
          <w:lang w:eastAsia="zh-CN"/>
        </w:rPr>
        <w:t>200+600=800(</w:t>
      </w:r>
      <w:r>
        <w:rPr>
          <w:color w:val="000000"/>
          <w:lang w:eastAsia="zh-CN"/>
        </w:rPr>
        <w:t>册</w:t>
      </w:r>
      <w:r>
        <w:rPr>
          <w:color w:val="000000"/>
          <w:lang w:eastAsia="zh-CN"/>
        </w:rPr>
        <w:t>)</w:t>
      </w:r>
    </w:p>
    <w:p w14:paraId="45A67DA5" w14:textId="77777777" w:rsidR="00986CB2" w:rsidRDefault="00986CB2">
      <w:pPr>
        <w:spacing w:after="0"/>
        <w:rPr>
          <w:lang w:eastAsia="zh-CN"/>
        </w:rPr>
      </w:pPr>
      <w:r>
        <w:rPr>
          <w:color w:val="000000"/>
          <w:lang w:eastAsia="zh-CN"/>
        </w:rPr>
        <w:t>答：一共有</w:t>
      </w:r>
      <w:r>
        <w:rPr>
          <w:color w:val="000000"/>
          <w:lang w:eastAsia="zh-CN"/>
        </w:rPr>
        <w:t>800</w:t>
      </w:r>
      <w:r>
        <w:rPr>
          <w:color w:val="000000"/>
          <w:lang w:eastAsia="zh-CN"/>
        </w:rPr>
        <w:t>册书</w:t>
      </w:r>
    </w:p>
    <w:p w14:paraId="1F2F0A45" w14:textId="77777777" w:rsidR="00986CB2" w:rsidRDefault="00986CB2">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600-200=400(</w:t>
      </w:r>
      <w:r>
        <w:rPr>
          <w:color w:val="000000"/>
          <w:lang w:eastAsia="zh-CN"/>
        </w:rPr>
        <w:t>册</w:t>
      </w:r>
      <w:r>
        <w:rPr>
          <w:color w:val="000000"/>
          <w:lang w:eastAsia="zh-CN"/>
        </w:rPr>
        <w:t>)</w:t>
      </w:r>
    </w:p>
    <w:p w14:paraId="6AA9BF0C" w14:textId="77777777" w:rsidR="00251F09" w:rsidRDefault="00986CB2">
      <w:pPr>
        <w:spacing w:after="0"/>
        <w:rPr>
          <w:lang w:eastAsia="zh-CN"/>
        </w:rPr>
      </w:pPr>
      <w:r>
        <w:rPr>
          <w:color w:val="000000"/>
          <w:lang w:eastAsia="zh-CN"/>
        </w:rPr>
        <w:t>答：科技书比文学书多</w:t>
      </w:r>
      <w:r>
        <w:rPr>
          <w:color w:val="000000"/>
          <w:lang w:eastAsia="zh-CN"/>
        </w:rPr>
        <w:t>400</w:t>
      </w:r>
      <w:r>
        <w:rPr>
          <w:color w:val="000000"/>
          <w:lang w:eastAsia="zh-CN"/>
        </w:rPr>
        <w:t>册</w:t>
      </w:r>
    </w:p>
    <w:p w14:paraId="0D13223A" w14:textId="77777777" w:rsidR="00986CB2" w:rsidRDefault="00986CB2">
      <w:pPr>
        <w:spacing w:after="0"/>
        <w:rPr>
          <w:lang w:eastAsia="zh-CN"/>
        </w:rPr>
      </w:pPr>
      <w:r>
        <w:rPr>
          <w:color w:val="0000FF"/>
          <w:lang w:eastAsia="zh-CN"/>
        </w:rPr>
        <w:t>【解析】</w:t>
      </w:r>
    </w:p>
    <w:p w14:paraId="3214D001" w14:textId="77777777" w:rsidR="00251F09" w:rsidRDefault="00986CB2">
      <w:pPr>
        <w:rPr>
          <w:lang w:eastAsia="zh-CN"/>
        </w:rPr>
      </w:pPr>
      <w:r>
        <w:rPr>
          <w:lang w:eastAsia="zh-CN"/>
        </w:rPr>
        <w:t>七、应用题</w:t>
      </w:r>
    </w:p>
    <w:p w14:paraId="637C9465" w14:textId="77777777" w:rsidR="00251F09" w:rsidRDefault="00986CB2">
      <w:pPr>
        <w:spacing w:after="0"/>
        <w:rPr>
          <w:lang w:eastAsia="zh-CN"/>
        </w:rPr>
      </w:pPr>
      <w:r>
        <w:rPr>
          <w:color w:val="000000"/>
          <w:lang w:eastAsia="zh-CN"/>
        </w:rPr>
        <w:t>19.</w:t>
      </w:r>
      <w:r>
        <w:rPr>
          <w:color w:val="0000FF"/>
          <w:lang w:eastAsia="zh-CN"/>
        </w:rPr>
        <w:t>【答案】</w:t>
      </w:r>
      <w:r>
        <w:rPr>
          <w:color w:val="000000"/>
          <w:lang w:eastAsia="zh-CN"/>
        </w:rPr>
        <w:t>解：</w:t>
      </w:r>
      <w:r>
        <w:rPr>
          <w:color w:val="000000"/>
          <w:lang w:eastAsia="zh-CN"/>
        </w:rPr>
        <w:t>450-156-114</w:t>
      </w:r>
      <w:r>
        <w:rPr>
          <w:lang w:eastAsia="zh-CN"/>
        </w:rPr>
        <w:br/>
      </w:r>
      <w:r>
        <w:rPr>
          <w:color w:val="000000"/>
          <w:lang w:eastAsia="zh-CN"/>
        </w:rPr>
        <w:t>=294-114</w:t>
      </w:r>
      <w:r>
        <w:rPr>
          <w:lang w:eastAsia="zh-CN"/>
        </w:rPr>
        <w:br/>
      </w:r>
      <w:r>
        <w:rPr>
          <w:color w:val="000000"/>
          <w:lang w:eastAsia="zh-CN"/>
        </w:rPr>
        <w:t>=180(</w:t>
      </w:r>
      <w:r>
        <w:rPr>
          <w:color w:val="000000"/>
          <w:lang w:eastAsia="zh-CN"/>
        </w:rPr>
        <w:t>个</w:t>
      </w:r>
      <w:r>
        <w:rPr>
          <w:color w:val="000000"/>
          <w:lang w:eastAsia="zh-CN"/>
        </w:rPr>
        <w:t>)</w:t>
      </w:r>
    </w:p>
    <w:p w14:paraId="3D55E552" w14:textId="77777777" w:rsidR="00251F09" w:rsidRDefault="00986CB2">
      <w:pPr>
        <w:spacing w:after="0"/>
        <w:rPr>
          <w:lang w:eastAsia="zh-CN"/>
        </w:rPr>
      </w:pPr>
      <w:r>
        <w:rPr>
          <w:color w:val="000000"/>
          <w:lang w:eastAsia="zh-CN"/>
        </w:rPr>
        <w:t>答：还剩</w:t>
      </w:r>
      <w:r>
        <w:rPr>
          <w:color w:val="000000"/>
          <w:lang w:eastAsia="zh-CN"/>
        </w:rPr>
        <w:t>180</w:t>
      </w:r>
      <w:r>
        <w:rPr>
          <w:color w:val="000000"/>
          <w:lang w:eastAsia="zh-CN"/>
        </w:rPr>
        <w:t>个没加工。</w:t>
      </w:r>
    </w:p>
    <w:p w14:paraId="234B5395" w14:textId="77777777" w:rsidR="00251F09" w:rsidRDefault="00986CB2">
      <w:pPr>
        <w:spacing w:after="0"/>
        <w:rPr>
          <w:lang w:eastAsia="zh-CN"/>
        </w:rPr>
      </w:pPr>
      <w:r>
        <w:rPr>
          <w:color w:val="0000FF"/>
          <w:lang w:eastAsia="zh-CN"/>
        </w:rPr>
        <w:t>【解析】</w:t>
      </w:r>
      <w:r>
        <w:rPr>
          <w:color w:val="000000"/>
          <w:lang w:eastAsia="zh-CN"/>
        </w:rPr>
        <w:t>【分析】用零件总数依次减去昨天加工的个数和今天加工的个数即可求出还剩的个数。</w:t>
      </w:r>
    </w:p>
    <w:sectPr w:rsidR="00251F09">
      <w:headerReference w:type="even" r:id="rId18"/>
      <w:footerReference w:type="default" r:id="rId19"/>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9DECC" w14:textId="77777777" w:rsidR="00F66F11" w:rsidRDefault="00F66F11">
      <w:pPr>
        <w:spacing w:after="0" w:line="240" w:lineRule="auto"/>
      </w:pPr>
      <w:r>
        <w:separator/>
      </w:r>
    </w:p>
  </w:endnote>
  <w:endnote w:type="continuationSeparator" w:id="0">
    <w:p w14:paraId="0C44D6BC" w14:textId="77777777" w:rsidR="00F66F11" w:rsidRDefault="00F6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BAC72" w14:textId="77777777" w:rsidR="00251F09" w:rsidRPr="00986CB2" w:rsidRDefault="00986CB2" w:rsidP="00986CB2">
    <w:pPr>
      <w:pStyle w:val="a5"/>
    </w:pPr>
    <w:r w:rsidRPr="00986CB2">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6CA90" w14:textId="77777777" w:rsidR="00F66F11" w:rsidRDefault="00F66F11">
      <w:pPr>
        <w:spacing w:after="0" w:line="240" w:lineRule="auto"/>
      </w:pPr>
      <w:r>
        <w:separator/>
      </w:r>
    </w:p>
  </w:footnote>
  <w:footnote w:type="continuationSeparator" w:id="0">
    <w:p w14:paraId="310E51A3" w14:textId="77777777" w:rsidR="00F66F11" w:rsidRDefault="00F66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100A3" w14:textId="77777777" w:rsidR="00251F09" w:rsidRDefault="00F66F11">
    <w:pPr>
      <w:pStyle w:val="a7"/>
      <w:pBdr>
        <w:bottom w:val="none" w:sz="0" w:space="0" w:color="auto"/>
      </w:pBdr>
    </w:pPr>
    <w:r>
      <w:pict w14:anchorId="71E33958">
        <v:rect id="Rectangle 7" o:spid="_x0000_s3073" style="position:absolute;left:0;text-align:left;margin-left:1056.4pt;margin-top:-43pt;width:42.15pt;height:57pt;z-index:1;mso-width-relative:page;mso-height-relative:page" o:preferrelative="t" fillcolor="gray">
          <v:stroke miterlimit="2"/>
        </v:rect>
      </w:pict>
    </w:r>
    <w:r>
      <w:pict w14:anchorId="351BE087">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3FD212C7" w14:textId="77777777" w:rsidR="00251F09" w:rsidRDefault="00986CB2">
                <w:pPr>
                  <w:spacing w:after="0" w:line="240" w:lineRule="auto"/>
                  <w:jc w:val="distribute"/>
                  <w:rPr>
                    <w:lang w:eastAsia="zh-CN"/>
                  </w:rPr>
                </w:pPr>
                <w:r>
                  <w:rPr>
                    <w:rFonts w:hint="eastAsia"/>
                    <w:lang w:eastAsia="zh-CN"/>
                  </w:rPr>
                  <w:t>…………○…………外…………○…………装…………○…………订…………○…………线…………○…………</w:t>
                </w:r>
              </w:p>
            </w:txbxContent>
          </v:textbox>
        </v:shape>
      </w:pict>
    </w:r>
    <w:r>
      <w:pict w14:anchorId="098162C1">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724011E8" w14:textId="77777777" w:rsidR="00251F09" w:rsidRDefault="00986CB2">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43B63312">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403E4CE2" w14:textId="77777777" w:rsidR="00251F09" w:rsidRDefault="00986CB2">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DCB6EAA"/>
    <w:multiLevelType w:val="hybridMultilevel"/>
    <w:tmpl w:val="9E86FF04"/>
    <w:lvl w:ilvl="0" w:tplc="23104406">
      <w:start w:val="1"/>
      <w:numFmt w:val="decimal"/>
      <w:lvlText w:val="%1."/>
      <w:lvlJc w:val="left"/>
      <w:pPr>
        <w:ind w:left="720" w:hanging="360"/>
      </w:pPr>
    </w:lvl>
    <w:lvl w:ilvl="1" w:tplc="23104406" w:tentative="1">
      <w:start w:val="1"/>
      <w:numFmt w:val="lowerLetter"/>
      <w:lvlText w:val="%2."/>
      <w:lvlJc w:val="left"/>
      <w:pPr>
        <w:ind w:left="1440" w:hanging="360"/>
      </w:pPr>
    </w:lvl>
    <w:lvl w:ilvl="2" w:tplc="23104406" w:tentative="1">
      <w:start w:val="1"/>
      <w:numFmt w:val="lowerRoman"/>
      <w:lvlText w:val="%3."/>
      <w:lvlJc w:val="right"/>
      <w:pPr>
        <w:ind w:left="2160" w:hanging="180"/>
      </w:pPr>
    </w:lvl>
    <w:lvl w:ilvl="3" w:tplc="23104406" w:tentative="1">
      <w:start w:val="1"/>
      <w:numFmt w:val="decimal"/>
      <w:lvlText w:val="%4."/>
      <w:lvlJc w:val="left"/>
      <w:pPr>
        <w:ind w:left="2880" w:hanging="360"/>
      </w:pPr>
    </w:lvl>
    <w:lvl w:ilvl="4" w:tplc="23104406" w:tentative="1">
      <w:start w:val="1"/>
      <w:numFmt w:val="lowerLetter"/>
      <w:lvlText w:val="%5."/>
      <w:lvlJc w:val="left"/>
      <w:pPr>
        <w:ind w:left="3600" w:hanging="360"/>
      </w:pPr>
    </w:lvl>
    <w:lvl w:ilvl="5" w:tplc="23104406" w:tentative="1">
      <w:start w:val="1"/>
      <w:numFmt w:val="lowerRoman"/>
      <w:lvlText w:val="%6."/>
      <w:lvlJc w:val="right"/>
      <w:pPr>
        <w:ind w:left="4320" w:hanging="180"/>
      </w:pPr>
    </w:lvl>
    <w:lvl w:ilvl="6" w:tplc="23104406" w:tentative="1">
      <w:start w:val="1"/>
      <w:numFmt w:val="decimal"/>
      <w:lvlText w:val="%7."/>
      <w:lvlJc w:val="left"/>
      <w:pPr>
        <w:ind w:left="5040" w:hanging="360"/>
      </w:pPr>
    </w:lvl>
    <w:lvl w:ilvl="7" w:tplc="23104406" w:tentative="1">
      <w:start w:val="1"/>
      <w:numFmt w:val="lowerLetter"/>
      <w:lvlText w:val="%8."/>
      <w:lvlJc w:val="left"/>
      <w:pPr>
        <w:ind w:left="5760" w:hanging="360"/>
      </w:pPr>
    </w:lvl>
    <w:lvl w:ilvl="8" w:tplc="23104406" w:tentative="1">
      <w:start w:val="1"/>
      <w:numFmt w:val="lowerRoman"/>
      <w:lvlText w:val="%9."/>
      <w:lvlJc w:val="right"/>
      <w:pPr>
        <w:ind w:left="6480" w:hanging="180"/>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DC60A47"/>
    <w:multiLevelType w:val="hybridMultilevel"/>
    <w:tmpl w:val="E5E66C50"/>
    <w:lvl w:ilvl="0" w:tplc="508058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13E81"/>
    <w:rsid w:val="0016193D"/>
    <w:rsid w:val="0019595E"/>
    <w:rsid w:val="00243F78"/>
    <w:rsid w:val="00244DEA"/>
    <w:rsid w:val="00251F09"/>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86CB2"/>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47403"/>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2B1F"/>
    <w:rsid w:val="00F47B26"/>
    <w:rsid w:val="00F66F11"/>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595BB852"/>
  <w15:docId w15:val="{DB32195F-9068-4FEA-A4A7-1B507501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63EEA671-A145-4B4D-B762-8B9F0952EE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514</Words>
  <Characters>2933</Characters>
  <Application>Microsoft Office Word</Application>
  <DocSecurity>0</DocSecurity>
  <Lines>24</Lines>
  <Paragraphs>6</Paragraphs>
  <ScaleCrop>false</ScaleCrop>
  <Company>Microsoft</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9</cp:revision>
  <dcterms:created xsi:type="dcterms:W3CDTF">2013-12-09T06:44:00Z</dcterms:created>
  <dcterms:modified xsi:type="dcterms:W3CDTF">2020-08-19T08:26:00Z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