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C509DD6" w14:textId="77777777" w:rsidR="009C40A5" w:rsidRDefault="00E66398">
      <w:pPr>
        <w:jc w:val="center"/>
        <w:rPr>
          <w:lang w:eastAsia="zh-CN"/>
        </w:rPr>
      </w:pPr>
      <w:r w:rsidRPr="00E66398">
        <w:rPr>
          <w:rFonts w:hint="eastAsia"/>
          <w:b/>
          <w:bCs/>
          <w:sz w:val="28"/>
          <w:szCs w:val="28"/>
          <w:lang w:eastAsia="zh-CN"/>
        </w:rPr>
        <w:t>四年级上册数学单元测试</w:t>
      </w:r>
      <w:r w:rsidRPr="00E66398">
        <w:rPr>
          <w:rFonts w:hint="eastAsia"/>
          <w:b/>
          <w:bCs/>
          <w:sz w:val="28"/>
          <w:szCs w:val="28"/>
          <w:lang w:eastAsia="zh-CN"/>
        </w:rPr>
        <w:t>-4.</w:t>
      </w:r>
      <w:r w:rsidRPr="00E66398">
        <w:rPr>
          <w:rFonts w:hint="eastAsia"/>
          <w:b/>
          <w:bCs/>
          <w:sz w:val="28"/>
          <w:szCs w:val="28"/>
          <w:lang w:eastAsia="zh-CN"/>
        </w:rPr>
        <w:t>三位数乘两位数</w:t>
      </w:r>
      <w:r w:rsidRPr="00E66398">
        <w:rPr>
          <w:rFonts w:hint="eastAsia"/>
          <w:b/>
          <w:bCs/>
          <w:sz w:val="28"/>
          <w:szCs w:val="28"/>
          <w:lang w:eastAsia="zh-CN"/>
        </w:rPr>
        <w:t xml:space="preserve"> </w:t>
      </w:r>
      <w:r w:rsidRPr="00E66398">
        <w:rPr>
          <w:rFonts w:hint="eastAsia"/>
          <w:b/>
          <w:bCs/>
          <w:sz w:val="28"/>
          <w:szCs w:val="28"/>
          <w:lang w:eastAsia="zh-CN"/>
        </w:rPr>
        <w:t>人教新课标（</w:t>
      </w:r>
      <w:r w:rsidRPr="00E66398">
        <w:rPr>
          <w:rFonts w:hint="eastAsia"/>
          <w:b/>
          <w:bCs/>
          <w:sz w:val="28"/>
          <w:szCs w:val="28"/>
          <w:lang w:eastAsia="zh-CN"/>
        </w:rPr>
        <w:t>2014</w:t>
      </w:r>
      <w:r w:rsidRPr="00E66398">
        <w:rPr>
          <w:rFonts w:hint="eastAsia"/>
          <w:b/>
          <w:bCs/>
          <w:sz w:val="28"/>
          <w:szCs w:val="28"/>
          <w:lang w:eastAsia="zh-CN"/>
        </w:rPr>
        <w:t>秋）</w:t>
      </w:r>
    </w:p>
    <w:p w14:paraId="7BC3E598" w14:textId="77777777" w:rsidR="009C40A5" w:rsidRDefault="00E66398"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一、单选题</w:t>
      </w:r>
    </w:p>
    <w:p w14:paraId="254BE3AB" w14:textId="77777777" w:rsidR="009C40A5" w:rsidRDefault="00E66398">
      <w:pPr>
        <w:spacing w:after="0"/>
        <w:rPr>
          <w:lang w:eastAsia="zh-CN"/>
        </w:rPr>
      </w:pPr>
      <w:r>
        <w:rPr>
          <w:color w:val="000000"/>
          <w:lang w:eastAsia="zh-CN"/>
        </w:rPr>
        <w:t>1.</w:t>
      </w:r>
      <w:r>
        <w:rPr>
          <w:color w:val="000000"/>
          <w:lang w:eastAsia="zh-CN"/>
        </w:rPr>
        <w:t>下面不可以列式为</w:t>
      </w:r>
      <w:r>
        <w:rPr>
          <w:color w:val="000000"/>
          <w:lang w:eastAsia="zh-CN"/>
        </w:rPr>
        <w:t>23×28</w:t>
      </w:r>
      <w:r>
        <w:rPr>
          <w:color w:val="000000"/>
          <w:lang w:eastAsia="zh-CN"/>
        </w:rPr>
        <w:t>的数学问题有（</w:t>
      </w:r>
      <w:r>
        <w:rPr>
          <w:color w:val="000000"/>
          <w:lang w:eastAsia="zh-CN"/>
        </w:rPr>
        <w:t xml:space="preserve">   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 xml:space="preserve">            </w:t>
      </w:r>
    </w:p>
    <w:p w14:paraId="6B69DCE1" w14:textId="2A2B29B2" w:rsidR="009C40A5" w:rsidRDefault="00E66398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</w:t>
      </w:r>
      <w:r>
        <w:rPr>
          <w:color w:val="000000"/>
          <w:lang w:eastAsia="zh-CN"/>
        </w:rPr>
        <w:t>三年级有男生</w:t>
      </w:r>
      <w:r>
        <w:rPr>
          <w:color w:val="000000"/>
          <w:lang w:eastAsia="zh-CN"/>
        </w:rPr>
        <w:t>23</w:t>
      </w:r>
      <w:r>
        <w:rPr>
          <w:color w:val="000000"/>
          <w:lang w:eastAsia="zh-CN"/>
        </w:rPr>
        <w:t>人，女生</w:t>
      </w:r>
      <w:r>
        <w:rPr>
          <w:color w:val="000000"/>
          <w:lang w:eastAsia="zh-CN"/>
        </w:rPr>
        <w:t>28</w:t>
      </w:r>
      <w:r>
        <w:rPr>
          <w:color w:val="000000"/>
          <w:lang w:eastAsia="zh-CN"/>
        </w:rPr>
        <w:t>人，一共有学生多少人？</w:t>
      </w:r>
      <w:r>
        <w:rPr>
          <w:color w:val="000000"/>
          <w:lang w:eastAsia="zh-CN"/>
        </w:rPr>
        <w:t>          </w:t>
      </w:r>
      <w:r w:rsidR="00F20349" w:rsidRPr="009328D1">
        <w:rPr>
          <w:noProof/>
          <w:lang w:eastAsia="zh-CN"/>
        </w:rPr>
        <w:pict w14:anchorId="0BED503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图片 1" o:spid="_x0000_i1036" type="#_x0000_t75" style="width:1.5pt;height:3pt;visibility:visible;mso-wrap-style:square">
            <v:imagedata r:id="rId9" o:title=""/>
          </v:shape>
        </w:pict>
      </w:r>
      <w:r>
        <w:rPr>
          <w:color w:val="000000"/>
          <w:lang w:eastAsia="zh-CN"/>
        </w:rPr>
        <w:t>B. </w:t>
      </w:r>
      <w:r>
        <w:rPr>
          <w:color w:val="000000"/>
          <w:lang w:eastAsia="zh-CN"/>
        </w:rPr>
        <w:t>每千克猪肉</w:t>
      </w:r>
      <w:r>
        <w:rPr>
          <w:color w:val="000000"/>
          <w:lang w:eastAsia="zh-CN"/>
        </w:rPr>
        <w:t>23</w:t>
      </w:r>
      <w:r>
        <w:rPr>
          <w:color w:val="000000"/>
          <w:lang w:eastAsia="zh-CN"/>
        </w:rPr>
        <w:t>元，</w:t>
      </w:r>
      <w:r>
        <w:rPr>
          <w:color w:val="000000"/>
          <w:lang w:eastAsia="zh-CN"/>
        </w:rPr>
        <w:t>28</w:t>
      </w:r>
      <w:r>
        <w:rPr>
          <w:color w:val="000000"/>
          <w:lang w:eastAsia="zh-CN"/>
        </w:rPr>
        <w:t>元可以买多少千克猪肉？</w:t>
      </w:r>
      <w:r>
        <w:rPr>
          <w:lang w:eastAsia="zh-CN"/>
        </w:rPr>
        <w:br/>
      </w:r>
      <w:r>
        <w:rPr>
          <w:color w:val="000000"/>
          <w:lang w:eastAsia="zh-CN"/>
        </w:rPr>
        <w:t>C. </w:t>
      </w:r>
      <w:r>
        <w:rPr>
          <w:color w:val="000000"/>
          <w:lang w:eastAsia="zh-CN"/>
        </w:rPr>
        <w:t>全校学生做操，每排站了</w:t>
      </w:r>
      <w:r>
        <w:rPr>
          <w:color w:val="000000"/>
          <w:lang w:eastAsia="zh-CN"/>
        </w:rPr>
        <w:t>23</w:t>
      </w:r>
      <w:r>
        <w:rPr>
          <w:color w:val="000000"/>
          <w:lang w:eastAsia="zh-CN"/>
        </w:rPr>
        <w:t>人，排了</w:t>
      </w:r>
      <w:r>
        <w:rPr>
          <w:color w:val="000000"/>
          <w:lang w:eastAsia="zh-CN"/>
        </w:rPr>
        <w:t>28</w:t>
      </w:r>
      <w:r>
        <w:rPr>
          <w:color w:val="000000"/>
          <w:lang w:eastAsia="zh-CN"/>
        </w:rPr>
        <w:t>排，一共有多少人？</w:t>
      </w:r>
      <w:r>
        <w:rPr>
          <w:color w:val="000000"/>
          <w:lang w:eastAsia="zh-CN"/>
        </w:rPr>
        <w:t>          </w:t>
      </w:r>
      <w:r w:rsidR="00F20349" w:rsidRPr="009328D1">
        <w:rPr>
          <w:noProof/>
          <w:lang w:eastAsia="zh-CN"/>
        </w:rPr>
        <w:pict w14:anchorId="1D00A9EF">
          <v:shape id="图片 2" o:spid="_x0000_i1035" type="#_x0000_t75" style="width:1.5pt;height:3pt;visibility:visible;mso-wrap-style:square">
            <v:imagedata r:id="rId9" o:title=""/>
          </v:shape>
        </w:pict>
      </w:r>
      <w:r>
        <w:rPr>
          <w:color w:val="000000"/>
          <w:lang w:eastAsia="zh-CN"/>
        </w:rPr>
        <w:t>D. </w:t>
      </w:r>
      <w:r>
        <w:rPr>
          <w:color w:val="000000"/>
          <w:lang w:eastAsia="zh-CN"/>
        </w:rPr>
        <w:t>每人种</w:t>
      </w:r>
      <w:r>
        <w:rPr>
          <w:color w:val="000000"/>
          <w:lang w:eastAsia="zh-CN"/>
        </w:rPr>
        <w:t>23</w:t>
      </w:r>
      <w:r>
        <w:rPr>
          <w:color w:val="000000"/>
          <w:lang w:eastAsia="zh-CN"/>
        </w:rPr>
        <w:t>棵树，四年级有</w:t>
      </w:r>
      <w:r>
        <w:rPr>
          <w:color w:val="000000"/>
          <w:lang w:eastAsia="zh-CN"/>
        </w:rPr>
        <w:t>28</w:t>
      </w:r>
      <w:r>
        <w:rPr>
          <w:color w:val="000000"/>
          <w:lang w:eastAsia="zh-CN"/>
        </w:rPr>
        <w:t>人，一共可以种了多少棵树？</w:t>
      </w:r>
    </w:p>
    <w:p w14:paraId="574B81B3" w14:textId="77777777" w:rsidR="009C40A5" w:rsidRDefault="00E66398">
      <w:pPr>
        <w:spacing w:after="0"/>
        <w:rPr>
          <w:lang w:eastAsia="zh-CN"/>
        </w:rPr>
      </w:pPr>
      <w:r>
        <w:rPr>
          <w:color w:val="000000"/>
          <w:lang w:eastAsia="zh-CN"/>
        </w:rPr>
        <w:t>2.</w:t>
      </w:r>
      <w:r>
        <w:rPr>
          <w:color w:val="000000"/>
          <w:lang w:eastAsia="zh-CN"/>
        </w:rPr>
        <w:t>与</w:t>
      </w:r>
      <w:r>
        <w:rPr>
          <w:color w:val="000000"/>
          <w:lang w:eastAsia="zh-CN"/>
        </w:rPr>
        <w:t>480×40</w:t>
      </w:r>
      <w:r>
        <w:rPr>
          <w:color w:val="000000"/>
          <w:lang w:eastAsia="zh-CN"/>
        </w:rPr>
        <w:t>的积一样的算式是（</w:t>
      </w:r>
      <w:r>
        <w:rPr>
          <w:color w:val="000000"/>
          <w:lang w:eastAsia="zh-CN"/>
        </w:rPr>
        <w:t xml:space="preserve">  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 xml:space="preserve">            </w:t>
      </w:r>
    </w:p>
    <w:p w14:paraId="06BB817A" w14:textId="45973EC3" w:rsidR="009C40A5" w:rsidRDefault="00E66398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48×40                                   </w:t>
      </w:r>
      <w:r w:rsidR="00F20349" w:rsidRPr="009328D1">
        <w:rPr>
          <w:noProof/>
          <w:lang w:eastAsia="zh-CN"/>
        </w:rPr>
        <w:pict w14:anchorId="2E67222F">
          <v:shape id="图片 3" o:spid="_x0000_i1034" type="#_x0000_t75" style="width:1.5pt;height:3pt;visibility:visible;mso-wrap-style:square">
            <v:imagedata r:id="rId9" o:title=""/>
          </v:shape>
        </w:pict>
      </w:r>
      <w:r>
        <w:rPr>
          <w:color w:val="000000"/>
          <w:lang w:eastAsia="zh-CN"/>
        </w:rPr>
        <w:t>B. 24×800                                   </w:t>
      </w:r>
      <w:r w:rsidR="00F20349" w:rsidRPr="009328D1">
        <w:rPr>
          <w:noProof/>
          <w:lang w:eastAsia="zh-CN"/>
        </w:rPr>
        <w:pict w14:anchorId="63D3314D">
          <v:shape id="图片 4" o:spid="_x0000_i1033" type="#_x0000_t75" style="width:1.5pt;height:3pt;visibility:visible;mso-wrap-style:square">
            <v:imagedata r:id="rId9" o:title=""/>
          </v:shape>
        </w:pict>
      </w:r>
      <w:r>
        <w:rPr>
          <w:color w:val="000000"/>
          <w:lang w:eastAsia="zh-CN"/>
        </w:rPr>
        <w:t>C. 480×400</w:t>
      </w:r>
    </w:p>
    <w:p w14:paraId="6262E9CE" w14:textId="77777777" w:rsidR="009C40A5" w:rsidRDefault="00E66398">
      <w:pPr>
        <w:spacing w:after="0"/>
        <w:rPr>
          <w:lang w:eastAsia="zh-CN"/>
        </w:rPr>
      </w:pPr>
      <w:r>
        <w:rPr>
          <w:color w:val="000000"/>
          <w:lang w:eastAsia="zh-CN"/>
        </w:rPr>
        <w:t>3.</w:t>
      </w:r>
      <w:r>
        <w:rPr>
          <w:color w:val="000000"/>
          <w:lang w:eastAsia="zh-CN"/>
        </w:rPr>
        <w:t>一个三位数乘</w:t>
      </w:r>
      <w:r>
        <w:rPr>
          <w:color w:val="000000"/>
          <w:lang w:eastAsia="zh-CN"/>
        </w:rPr>
        <w:t>99</w:t>
      </w:r>
      <w:r>
        <w:rPr>
          <w:color w:val="000000"/>
          <w:lang w:eastAsia="zh-CN"/>
        </w:rPr>
        <w:t>，积是（</w:t>
      </w:r>
      <w:r>
        <w:rPr>
          <w:color w:val="000000"/>
          <w:lang w:eastAsia="zh-CN"/>
        </w:rPr>
        <w:t xml:space="preserve">  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 xml:space="preserve">            </w:t>
      </w:r>
    </w:p>
    <w:p w14:paraId="07B05E6E" w14:textId="0238D0E0" w:rsidR="009C40A5" w:rsidRDefault="00E66398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</w:t>
      </w:r>
      <w:r>
        <w:rPr>
          <w:color w:val="000000"/>
          <w:lang w:eastAsia="zh-CN"/>
        </w:rPr>
        <w:t>三位数</w:t>
      </w:r>
      <w:r>
        <w:rPr>
          <w:color w:val="000000"/>
          <w:lang w:eastAsia="zh-CN"/>
        </w:rPr>
        <w:t>                  </w:t>
      </w:r>
      <w:r w:rsidR="00F20349" w:rsidRPr="009328D1">
        <w:rPr>
          <w:noProof/>
          <w:lang w:eastAsia="zh-CN"/>
        </w:rPr>
        <w:pict w14:anchorId="7F232469">
          <v:shape id="图片 5" o:spid="_x0000_i1032" type="#_x0000_t75" style="width:1.5pt;height:3pt;visibility:visible;mso-wrap-style:square">
            <v:imagedata r:id="rId9" o:title=""/>
          </v:shape>
        </w:pict>
      </w:r>
      <w:r>
        <w:rPr>
          <w:color w:val="000000"/>
          <w:lang w:eastAsia="zh-CN"/>
        </w:rPr>
        <w:t>B. </w:t>
      </w:r>
      <w:r>
        <w:rPr>
          <w:color w:val="000000"/>
          <w:lang w:eastAsia="zh-CN"/>
        </w:rPr>
        <w:t>四位数</w:t>
      </w:r>
      <w:r>
        <w:rPr>
          <w:color w:val="000000"/>
          <w:lang w:eastAsia="zh-CN"/>
        </w:rPr>
        <w:t>                  </w:t>
      </w:r>
      <w:r w:rsidR="00F20349" w:rsidRPr="009328D1">
        <w:rPr>
          <w:noProof/>
          <w:lang w:eastAsia="zh-CN"/>
        </w:rPr>
        <w:pict w14:anchorId="1C761808">
          <v:shape id="图片 6" o:spid="_x0000_i1031" type="#_x0000_t75" style="width:1.5pt;height:3pt;visibility:visible;mso-wrap-style:square">
            <v:imagedata r:id="rId9" o:title=""/>
          </v:shape>
        </w:pict>
      </w:r>
      <w:r>
        <w:rPr>
          <w:color w:val="000000"/>
          <w:lang w:eastAsia="zh-CN"/>
        </w:rPr>
        <w:t>C. </w:t>
      </w:r>
      <w:r>
        <w:rPr>
          <w:color w:val="000000"/>
          <w:lang w:eastAsia="zh-CN"/>
        </w:rPr>
        <w:t>可能是四位数，也可能是五位数</w:t>
      </w:r>
      <w:r>
        <w:rPr>
          <w:color w:val="000000"/>
          <w:lang w:eastAsia="zh-CN"/>
        </w:rPr>
        <w:t>                  </w:t>
      </w:r>
      <w:r w:rsidR="00F20349" w:rsidRPr="009328D1">
        <w:rPr>
          <w:noProof/>
          <w:lang w:eastAsia="zh-CN"/>
        </w:rPr>
        <w:pict w14:anchorId="5A823508">
          <v:shape id="图片 7" o:spid="_x0000_i1030" type="#_x0000_t75" style="width:1.5pt;height:3pt;visibility:visible;mso-wrap-style:square">
            <v:imagedata r:id="rId9" o:title=""/>
          </v:shape>
        </w:pict>
      </w:r>
      <w:r>
        <w:rPr>
          <w:color w:val="000000"/>
          <w:lang w:eastAsia="zh-CN"/>
        </w:rPr>
        <w:t>D. </w:t>
      </w:r>
      <w:r>
        <w:rPr>
          <w:color w:val="000000"/>
          <w:lang w:eastAsia="zh-CN"/>
        </w:rPr>
        <w:t>无法确定</w:t>
      </w:r>
    </w:p>
    <w:p w14:paraId="1423463B" w14:textId="77777777" w:rsidR="009C40A5" w:rsidRDefault="00E66398">
      <w:pPr>
        <w:spacing w:after="0"/>
        <w:rPr>
          <w:lang w:eastAsia="zh-CN"/>
        </w:rPr>
      </w:pPr>
      <w:r>
        <w:rPr>
          <w:color w:val="000000"/>
          <w:lang w:eastAsia="zh-CN"/>
        </w:rPr>
        <w:t>4.</w:t>
      </w:r>
      <w:r>
        <w:rPr>
          <w:color w:val="000000"/>
          <w:lang w:eastAsia="zh-CN"/>
        </w:rPr>
        <w:t>三位数乘一位数（</w:t>
      </w:r>
      <w:r>
        <w:rPr>
          <w:color w:val="000000"/>
          <w:lang w:eastAsia="zh-CN"/>
        </w:rPr>
        <w:t xml:space="preserve">0 </w:t>
      </w:r>
      <w:r>
        <w:rPr>
          <w:color w:val="000000"/>
          <w:lang w:eastAsia="zh-CN"/>
        </w:rPr>
        <w:t>除外），积（　　）</w:t>
      </w:r>
      <w:r>
        <w:rPr>
          <w:color w:val="000000"/>
          <w:lang w:eastAsia="zh-CN"/>
        </w:rPr>
        <w:t xml:space="preserve">  </w:t>
      </w:r>
      <w:r>
        <w:rPr>
          <w:color w:val="000000"/>
          <w:lang w:eastAsia="zh-CN"/>
        </w:rPr>
        <w:t xml:space="preserve">　</w:t>
      </w:r>
      <w:r>
        <w:rPr>
          <w:color w:val="000000"/>
          <w:lang w:eastAsia="zh-CN"/>
        </w:rPr>
        <w:t xml:space="preserve">            </w:t>
      </w:r>
    </w:p>
    <w:p w14:paraId="2849F59D" w14:textId="77777777" w:rsidR="009C40A5" w:rsidRDefault="00E66398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</w:t>
      </w:r>
      <w:r>
        <w:rPr>
          <w:color w:val="000000"/>
          <w:lang w:eastAsia="zh-CN"/>
        </w:rPr>
        <w:t>一定是三位数</w:t>
      </w:r>
      <w:r>
        <w:rPr>
          <w:lang w:eastAsia="zh-CN"/>
        </w:rPr>
        <w:br/>
      </w:r>
      <w:r>
        <w:rPr>
          <w:color w:val="000000"/>
          <w:lang w:eastAsia="zh-CN"/>
        </w:rPr>
        <w:t>B.</w:t>
      </w:r>
      <w:r>
        <w:rPr>
          <w:color w:val="000000"/>
          <w:lang w:eastAsia="zh-CN"/>
        </w:rPr>
        <w:t>一定是四位数</w:t>
      </w:r>
      <w:r>
        <w:rPr>
          <w:lang w:eastAsia="zh-CN"/>
        </w:rPr>
        <w:br/>
      </w:r>
      <w:r>
        <w:rPr>
          <w:color w:val="000000"/>
          <w:lang w:eastAsia="zh-CN"/>
        </w:rPr>
        <w:t>C.</w:t>
      </w:r>
      <w:r>
        <w:rPr>
          <w:color w:val="000000"/>
          <w:lang w:eastAsia="zh-CN"/>
        </w:rPr>
        <w:t>可能是三位数，也可能是四位数</w:t>
      </w:r>
    </w:p>
    <w:p w14:paraId="38605A02" w14:textId="77777777" w:rsidR="009C40A5" w:rsidRDefault="00E66398">
      <w:pPr>
        <w:spacing w:after="0"/>
        <w:rPr>
          <w:lang w:eastAsia="zh-CN"/>
        </w:rPr>
      </w:pPr>
      <w:r>
        <w:rPr>
          <w:color w:val="000000"/>
          <w:lang w:eastAsia="zh-CN"/>
        </w:rPr>
        <w:t>5.</w:t>
      </w:r>
      <w:r>
        <w:rPr>
          <w:color w:val="000000"/>
          <w:lang w:eastAsia="zh-CN"/>
        </w:rPr>
        <w:t>操场跑道一圈是</w:t>
      </w:r>
      <w:r>
        <w:rPr>
          <w:color w:val="000000"/>
          <w:lang w:eastAsia="zh-CN"/>
        </w:rPr>
        <w:t>400</w:t>
      </w:r>
      <w:r>
        <w:rPr>
          <w:color w:val="000000"/>
          <w:lang w:eastAsia="zh-CN"/>
        </w:rPr>
        <w:t>米，跑了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圈后，还差（</w:t>
      </w:r>
      <w:r>
        <w:rPr>
          <w:color w:val="000000"/>
          <w:lang w:eastAsia="zh-CN"/>
        </w:rPr>
        <w:t xml:space="preserve">    </w:t>
      </w:r>
      <w:r>
        <w:rPr>
          <w:color w:val="000000"/>
          <w:lang w:eastAsia="zh-CN"/>
        </w:rPr>
        <w:t>）米是</w:t>
      </w:r>
      <w:r>
        <w:rPr>
          <w:color w:val="000000"/>
          <w:lang w:eastAsia="zh-CN"/>
        </w:rPr>
        <w:t>1000</w:t>
      </w:r>
      <w:r>
        <w:rPr>
          <w:color w:val="000000"/>
          <w:lang w:eastAsia="zh-CN"/>
        </w:rPr>
        <w:t>米。</w:t>
      </w:r>
      <w:r>
        <w:rPr>
          <w:color w:val="000000"/>
          <w:lang w:eastAsia="zh-CN"/>
        </w:rPr>
        <w:t xml:space="preserve">            </w:t>
      </w:r>
    </w:p>
    <w:p w14:paraId="6369CDA0" w14:textId="12B16F07" w:rsidR="009C40A5" w:rsidRDefault="00E66398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200                                          </w:t>
      </w:r>
      <w:r w:rsidR="00F20349" w:rsidRPr="009328D1">
        <w:rPr>
          <w:noProof/>
          <w:lang w:eastAsia="zh-CN"/>
        </w:rPr>
        <w:pict w14:anchorId="0849CFB1">
          <v:shape id="图片 8" o:spid="_x0000_i1029" type="#_x0000_t75" style="width:.75pt;height:3pt;visibility:visible;mso-wrap-style:square">
            <v:imagedata r:id="rId10" o:title=""/>
          </v:shape>
        </w:pict>
      </w:r>
      <w:r>
        <w:rPr>
          <w:color w:val="000000"/>
          <w:lang w:eastAsia="zh-CN"/>
        </w:rPr>
        <w:t>B. 600                                          </w:t>
      </w:r>
      <w:r w:rsidR="00F20349" w:rsidRPr="009328D1">
        <w:rPr>
          <w:noProof/>
          <w:lang w:eastAsia="zh-CN"/>
        </w:rPr>
        <w:pict w14:anchorId="4EDD579D">
          <v:shape id="图片 9" o:spid="_x0000_i1028" type="#_x0000_t75" style="width:.75pt;height:3pt;visibility:visible;mso-wrap-style:square">
            <v:imagedata r:id="rId10" o:title=""/>
          </v:shape>
        </w:pict>
      </w:r>
      <w:r>
        <w:rPr>
          <w:color w:val="000000"/>
          <w:lang w:eastAsia="zh-CN"/>
        </w:rPr>
        <w:t>C. 800</w:t>
      </w:r>
    </w:p>
    <w:p w14:paraId="6D02573A" w14:textId="77777777" w:rsidR="009C40A5" w:rsidRDefault="00E66398">
      <w:pPr>
        <w:spacing w:after="0"/>
        <w:rPr>
          <w:lang w:eastAsia="zh-CN"/>
        </w:rPr>
      </w:pPr>
      <w:r>
        <w:rPr>
          <w:color w:val="000000"/>
          <w:lang w:eastAsia="zh-CN"/>
        </w:rPr>
        <w:t>6.</w:t>
      </w:r>
      <w:r>
        <w:rPr>
          <w:color w:val="000000"/>
          <w:lang w:eastAsia="zh-CN"/>
        </w:rPr>
        <w:t>根据</w:t>
      </w:r>
      <w:r>
        <w:rPr>
          <w:color w:val="000000"/>
          <w:lang w:eastAsia="zh-CN"/>
        </w:rPr>
        <w:t>25×30=750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>30×30=900</w:t>
      </w:r>
      <w:r>
        <w:rPr>
          <w:color w:val="000000"/>
          <w:lang w:eastAsia="zh-CN"/>
        </w:rPr>
        <w:t>，想一想，下面算式的得数在它们之间的算式是（　　）</w:t>
      </w:r>
      <w:r>
        <w:rPr>
          <w:color w:val="000000"/>
          <w:lang w:eastAsia="zh-CN"/>
        </w:rPr>
        <w:t xml:space="preserve">    </w:t>
      </w:r>
      <w:r>
        <w:rPr>
          <w:color w:val="000000"/>
          <w:lang w:eastAsia="zh-CN"/>
        </w:rPr>
        <w:t xml:space="preserve">　</w:t>
      </w:r>
      <w:r>
        <w:rPr>
          <w:color w:val="000000"/>
          <w:lang w:eastAsia="zh-CN"/>
        </w:rPr>
        <w:t xml:space="preserve">            </w:t>
      </w:r>
    </w:p>
    <w:p w14:paraId="0DD93FB0" w14:textId="77777777" w:rsidR="009C40A5" w:rsidRDefault="00E66398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A.35×20</w:t>
      </w:r>
      <w:r>
        <w:rPr>
          <w:lang w:eastAsia="zh-CN"/>
        </w:rPr>
        <w:br/>
      </w:r>
      <w:r>
        <w:rPr>
          <w:color w:val="000000"/>
          <w:lang w:eastAsia="zh-CN"/>
        </w:rPr>
        <w:t>B.28×25</w:t>
      </w:r>
      <w:r>
        <w:rPr>
          <w:lang w:eastAsia="zh-CN"/>
        </w:rPr>
        <w:br/>
      </w:r>
      <w:r>
        <w:rPr>
          <w:color w:val="000000"/>
          <w:lang w:eastAsia="zh-CN"/>
        </w:rPr>
        <w:t>C.40×18</w:t>
      </w:r>
      <w:r>
        <w:rPr>
          <w:lang w:eastAsia="zh-CN"/>
        </w:rPr>
        <w:br/>
      </w:r>
      <w:r>
        <w:rPr>
          <w:color w:val="000000"/>
          <w:lang w:eastAsia="zh-CN"/>
        </w:rPr>
        <w:t>D.36×24</w:t>
      </w:r>
    </w:p>
    <w:p w14:paraId="626D00E7" w14:textId="77777777" w:rsidR="009C40A5" w:rsidRDefault="00E66398">
      <w:pPr>
        <w:spacing w:after="0"/>
        <w:rPr>
          <w:lang w:eastAsia="zh-CN"/>
        </w:rPr>
      </w:pPr>
      <w:r>
        <w:rPr>
          <w:color w:val="000000"/>
          <w:lang w:eastAsia="zh-CN"/>
        </w:rPr>
        <w:t>7.</w:t>
      </w:r>
      <w:r>
        <w:rPr>
          <w:color w:val="000000"/>
          <w:lang w:eastAsia="zh-CN"/>
        </w:rPr>
        <w:t>一个长方形篮球场，长</w:t>
      </w:r>
      <w:r>
        <w:rPr>
          <w:color w:val="000000"/>
          <w:lang w:eastAsia="zh-CN"/>
        </w:rPr>
        <w:t>32</w:t>
      </w:r>
      <w:r>
        <w:rPr>
          <w:color w:val="000000"/>
          <w:lang w:eastAsia="zh-CN"/>
        </w:rPr>
        <w:t>米，宽</w:t>
      </w:r>
      <w:r>
        <w:rPr>
          <w:color w:val="000000"/>
          <w:lang w:eastAsia="zh-CN"/>
        </w:rPr>
        <w:t>12</w:t>
      </w:r>
      <w:r>
        <w:rPr>
          <w:color w:val="000000"/>
          <w:lang w:eastAsia="zh-CN"/>
        </w:rPr>
        <w:t>米，这个篮球场的面积是</w:t>
      </w:r>
      <w:r>
        <w:rPr>
          <w:color w:val="000000"/>
          <w:lang w:eastAsia="zh-CN"/>
        </w:rPr>
        <w:t>(   )</w:t>
      </w:r>
      <w:r>
        <w:rPr>
          <w:color w:val="000000"/>
          <w:lang w:eastAsia="zh-CN"/>
        </w:rPr>
        <w:t>平方米。</w:t>
      </w:r>
      <w:r>
        <w:rPr>
          <w:color w:val="000000"/>
          <w:lang w:eastAsia="zh-CN"/>
        </w:rPr>
        <w:t xml:space="preserve">                </w:t>
      </w:r>
    </w:p>
    <w:p w14:paraId="0AC88014" w14:textId="77777777" w:rsidR="009C40A5" w:rsidRDefault="00E66398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 284                                          B. 384                                          C. 484</w:t>
      </w:r>
    </w:p>
    <w:p w14:paraId="48E630CB" w14:textId="77777777" w:rsidR="009C40A5" w:rsidRDefault="00E66398"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二、判断题</w:t>
      </w:r>
    </w:p>
    <w:p w14:paraId="41EAB80F" w14:textId="77777777" w:rsidR="009C40A5" w:rsidRDefault="00E66398">
      <w:pPr>
        <w:spacing w:after="0"/>
        <w:rPr>
          <w:lang w:eastAsia="zh-CN"/>
        </w:rPr>
      </w:pPr>
      <w:r>
        <w:rPr>
          <w:color w:val="000000"/>
          <w:lang w:eastAsia="zh-CN"/>
        </w:rPr>
        <w:t>8.502×140</w:t>
      </w:r>
      <w:r>
        <w:rPr>
          <w:color w:val="000000"/>
          <w:lang w:eastAsia="zh-CN"/>
        </w:rPr>
        <w:t>的积中间有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个零．（判断对错）</w:t>
      </w:r>
      <w:r>
        <w:rPr>
          <w:color w:val="000000"/>
          <w:lang w:eastAsia="zh-CN"/>
        </w:rPr>
        <w:t xml:space="preserve">    </w:t>
      </w:r>
    </w:p>
    <w:p w14:paraId="64A3E8E5" w14:textId="77777777" w:rsidR="009C40A5" w:rsidRDefault="00E66398">
      <w:pPr>
        <w:spacing w:after="0"/>
        <w:rPr>
          <w:lang w:eastAsia="zh-CN"/>
        </w:rPr>
      </w:pPr>
      <w:r>
        <w:rPr>
          <w:color w:val="000000"/>
          <w:lang w:eastAsia="zh-CN"/>
        </w:rPr>
        <w:t>9.120×5</w:t>
      </w:r>
      <w:r>
        <w:rPr>
          <w:color w:val="000000"/>
          <w:lang w:eastAsia="zh-CN"/>
        </w:rPr>
        <w:t>的积末尾只有一个</w:t>
      </w:r>
      <w:r>
        <w:rPr>
          <w:color w:val="000000"/>
          <w:lang w:eastAsia="zh-CN"/>
        </w:rPr>
        <w:t>0</w:t>
      </w:r>
      <w:r>
        <w:rPr>
          <w:color w:val="000000"/>
          <w:lang w:eastAsia="zh-CN"/>
        </w:rPr>
        <w:t>．（判断对错）</w:t>
      </w:r>
      <w:r>
        <w:rPr>
          <w:color w:val="000000"/>
          <w:lang w:eastAsia="zh-CN"/>
        </w:rPr>
        <w:t xml:space="preserve">    </w:t>
      </w:r>
    </w:p>
    <w:p w14:paraId="7F2A8409" w14:textId="77777777" w:rsidR="009C40A5" w:rsidRDefault="00E66398">
      <w:pPr>
        <w:spacing w:after="0"/>
        <w:rPr>
          <w:lang w:eastAsia="zh-CN"/>
        </w:rPr>
      </w:pPr>
      <w:r>
        <w:rPr>
          <w:color w:val="000000"/>
          <w:lang w:eastAsia="zh-CN"/>
        </w:rPr>
        <w:t>10.</w:t>
      </w:r>
      <w:r>
        <w:rPr>
          <w:color w:val="000000"/>
          <w:lang w:eastAsia="zh-CN"/>
        </w:rPr>
        <w:t>判断对错</w:t>
      </w:r>
      <w:r>
        <w:rPr>
          <w:lang w:eastAsia="zh-CN"/>
        </w:rPr>
        <w:br/>
      </w:r>
      <w:r>
        <w:rPr>
          <w:color w:val="000000"/>
          <w:lang w:eastAsia="zh-CN"/>
        </w:rPr>
        <w:t>3</w:t>
      </w:r>
      <w:r>
        <w:rPr>
          <w:color w:val="000000"/>
          <w:lang w:eastAsia="zh-CN"/>
        </w:rPr>
        <w:t>乘</w:t>
      </w:r>
      <w:r>
        <w:rPr>
          <w:color w:val="000000"/>
          <w:lang w:eastAsia="zh-CN"/>
        </w:rPr>
        <w:t>8,</w:t>
      </w:r>
      <w:r>
        <w:rPr>
          <w:color w:val="000000"/>
          <w:lang w:eastAsia="zh-CN"/>
        </w:rPr>
        <w:t>积是</w:t>
      </w:r>
      <w:r>
        <w:rPr>
          <w:color w:val="000000"/>
          <w:lang w:eastAsia="zh-CN"/>
        </w:rPr>
        <w:t>24</w:t>
      </w:r>
      <w:r>
        <w:rPr>
          <w:color w:val="000000"/>
          <w:lang w:eastAsia="zh-CN"/>
        </w:rPr>
        <w:t>．</w:t>
      </w:r>
      <w:r>
        <w:rPr>
          <w:color w:val="000000"/>
          <w:lang w:eastAsia="zh-CN"/>
        </w:rPr>
        <w:t xml:space="preserve">    </w:t>
      </w:r>
    </w:p>
    <w:p w14:paraId="1D184E39" w14:textId="77777777" w:rsidR="009C40A5" w:rsidRDefault="00E66398">
      <w:pPr>
        <w:spacing w:after="0"/>
        <w:rPr>
          <w:lang w:eastAsia="zh-CN"/>
        </w:rPr>
      </w:pPr>
      <w:r>
        <w:rPr>
          <w:color w:val="000000"/>
          <w:lang w:eastAsia="zh-CN"/>
        </w:rPr>
        <w:t>11.</w:t>
      </w:r>
      <w:r>
        <w:rPr>
          <w:color w:val="000000"/>
          <w:lang w:eastAsia="zh-CN"/>
        </w:rPr>
        <w:t>一个因数正好与积相等，另一个因数一定是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．（判断对错）</w:t>
      </w:r>
      <w:r>
        <w:rPr>
          <w:color w:val="000000"/>
          <w:lang w:eastAsia="zh-CN"/>
        </w:rPr>
        <w:t xml:space="preserve">    </w:t>
      </w:r>
    </w:p>
    <w:p w14:paraId="487DAB69" w14:textId="77777777" w:rsidR="009C40A5" w:rsidRDefault="00E66398">
      <w:pPr>
        <w:spacing w:after="0"/>
        <w:rPr>
          <w:lang w:eastAsia="zh-CN"/>
        </w:rPr>
      </w:pPr>
      <w:r>
        <w:rPr>
          <w:color w:val="000000"/>
          <w:lang w:eastAsia="zh-CN"/>
        </w:rPr>
        <w:t>12.359×25876=36987597</w:t>
      </w:r>
      <w:r>
        <w:rPr>
          <w:color w:val="000000"/>
          <w:lang w:eastAsia="zh-CN"/>
        </w:rPr>
        <w:t>的结果一定是错误的．</w:t>
      </w:r>
      <w:r>
        <w:rPr>
          <w:color w:val="000000"/>
          <w:lang w:eastAsia="zh-CN"/>
        </w:rPr>
        <w:t xml:space="preserve">    </w:t>
      </w:r>
    </w:p>
    <w:p w14:paraId="1825B8A8" w14:textId="77777777" w:rsidR="009C40A5" w:rsidRDefault="00E66398"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三、填空题</w:t>
      </w:r>
    </w:p>
    <w:p w14:paraId="7A29D2E1" w14:textId="77777777" w:rsidR="009C40A5" w:rsidRDefault="00E66398">
      <w:pPr>
        <w:spacing w:after="0"/>
        <w:rPr>
          <w:lang w:eastAsia="zh-CN"/>
        </w:rPr>
      </w:pPr>
      <w:r>
        <w:rPr>
          <w:color w:val="000000"/>
          <w:lang w:eastAsia="zh-CN"/>
        </w:rPr>
        <w:t>13.</w:t>
      </w:r>
      <w:r>
        <w:rPr>
          <w:color w:val="000000"/>
          <w:lang w:eastAsia="zh-CN"/>
        </w:rPr>
        <w:t>两位数乘两位数，积可能是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位数，也可能是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位数。</w:t>
      </w:r>
      <w:r>
        <w:rPr>
          <w:color w:val="000000"/>
          <w:lang w:eastAsia="zh-CN"/>
        </w:rPr>
        <w:t xml:space="preserve">    </w:t>
      </w:r>
    </w:p>
    <w:p w14:paraId="25B3ACAD" w14:textId="77777777" w:rsidR="00D512B5" w:rsidRDefault="00D512B5">
      <w:pPr>
        <w:spacing w:after="0"/>
        <w:rPr>
          <w:color w:val="000000"/>
        </w:rPr>
      </w:pPr>
    </w:p>
    <w:p w14:paraId="4B05EA42" w14:textId="77777777" w:rsidR="00D512B5" w:rsidRDefault="00D512B5">
      <w:pPr>
        <w:spacing w:after="0"/>
        <w:rPr>
          <w:color w:val="000000"/>
        </w:rPr>
      </w:pPr>
    </w:p>
    <w:p w14:paraId="3078A8DB" w14:textId="77777777" w:rsidR="00D512B5" w:rsidRDefault="00D512B5">
      <w:pPr>
        <w:spacing w:after="0"/>
        <w:rPr>
          <w:color w:val="000000"/>
        </w:rPr>
      </w:pPr>
    </w:p>
    <w:p w14:paraId="38B75152" w14:textId="77777777" w:rsidR="00D512B5" w:rsidRDefault="00D512B5">
      <w:pPr>
        <w:spacing w:after="0"/>
        <w:rPr>
          <w:color w:val="000000"/>
        </w:rPr>
      </w:pPr>
    </w:p>
    <w:p w14:paraId="318BF760" w14:textId="1FF297D4" w:rsidR="009C40A5" w:rsidRDefault="00E66398">
      <w:pPr>
        <w:spacing w:after="0"/>
      </w:pPr>
      <w:r>
        <w:rPr>
          <w:color w:val="000000"/>
        </w:rPr>
        <w:lastRenderedPageBreak/>
        <w:t>14.</w:t>
      </w:r>
      <w:r>
        <w:rPr>
          <w:color w:val="000000"/>
        </w:rPr>
        <w:t>计算．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609"/>
        <w:gridCol w:w="1609"/>
      </w:tblGrid>
      <w:tr w:rsidR="009C40A5" w14:paraId="20953480" w14:textId="77777777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19DFE9B" w14:textId="77777777" w:rsidR="009C40A5" w:rsidRDefault="00E66398">
            <w:pPr>
              <w:spacing w:after="0"/>
            </w:pPr>
            <w:r>
              <w:rPr>
                <w:color w:val="000000"/>
              </w:rPr>
              <w:t>1008×5=________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53D6D42" w14:textId="77777777" w:rsidR="009C40A5" w:rsidRDefault="00E66398">
            <w:pPr>
              <w:spacing w:after="0"/>
            </w:pPr>
            <w:r>
              <w:rPr>
                <w:color w:val="000000"/>
              </w:rPr>
              <w:t>1080×5=________</w:t>
            </w:r>
          </w:p>
        </w:tc>
      </w:tr>
    </w:tbl>
    <w:p w14:paraId="170BDCD5" w14:textId="5BB2B1F4" w:rsidR="009C40A5" w:rsidRDefault="00E66398">
      <w:pPr>
        <w:spacing w:after="0"/>
        <w:rPr>
          <w:lang w:eastAsia="zh-CN"/>
        </w:rPr>
      </w:pPr>
      <w:r>
        <w:rPr>
          <w:color w:val="000000"/>
          <w:lang w:eastAsia="zh-CN"/>
        </w:rPr>
        <w:t>15.1905</w:t>
      </w:r>
      <w:r>
        <w:rPr>
          <w:color w:val="000000"/>
          <w:lang w:eastAsia="zh-CN"/>
        </w:rPr>
        <w:t>乘</w:t>
      </w:r>
      <w:r>
        <w:rPr>
          <w:color w:val="000000"/>
          <w:lang w:eastAsia="zh-CN"/>
        </w:rPr>
        <w:t>4</w:t>
      </w:r>
      <w:r>
        <w:rPr>
          <w:color w:val="000000"/>
          <w:lang w:eastAsia="zh-CN"/>
        </w:rPr>
        <w:t>，列式计算是</w:t>
      </w:r>
      <w:r>
        <w:rPr>
          <w:lang w:eastAsia="zh-CN"/>
        </w:rPr>
        <w:br/>
      </w:r>
      <w:r>
        <w:rPr>
          <w:color w:val="000000"/>
          <w:lang w:eastAsia="zh-CN"/>
        </w:rPr>
        <w:t xml:space="preserve">________×________=________    </w:t>
      </w:r>
    </w:p>
    <w:p w14:paraId="3D23920C" w14:textId="77777777" w:rsidR="009C40A5" w:rsidRDefault="00E66398">
      <w:pPr>
        <w:spacing w:after="0"/>
        <w:rPr>
          <w:lang w:eastAsia="zh-CN"/>
        </w:rPr>
      </w:pPr>
      <w:r>
        <w:rPr>
          <w:color w:val="000000"/>
          <w:lang w:eastAsia="zh-CN"/>
        </w:rPr>
        <w:t>16.37</w:t>
      </w:r>
      <w:r>
        <w:rPr>
          <w:color w:val="000000"/>
          <w:lang w:eastAsia="zh-CN"/>
        </w:rPr>
        <w:t>的</w:t>
      </w:r>
      <w:r>
        <w:rPr>
          <w:color w:val="000000"/>
          <w:lang w:eastAsia="zh-CN"/>
        </w:rPr>
        <w:t>150</w:t>
      </w:r>
      <w:r>
        <w:rPr>
          <w:color w:val="000000"/>
          <w:lang w:eastAsia="zh-CN"/>
        </w:rPr>
        <w:t>倍是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>153</w:t>
      </w:r>
      <w:r>
        <w:rPr>
          <w:color w:val="000000"/>
          <w:lang w:eastAsia="zh-CN"/>
        </w:rPr>
        <w:t>个</w:t>
      </w:r>
      <w:r>
        <w:rPr>
          <w:color w:val="000000"/>
          <w:lang w:eastAsia="zh-CN"/>
        </w:rPr>
        <w:t>12</w:t>
      </w:r>
      <w:r>
        <w:rPr>
          <w:color w:val="000000"/>
          <w:lang w:eastAsia="zh-CN"/>
        </w:rPr>
        <w:t>是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。</w:t>
      </w:r>
      <w:r>
        <w:rPr>
          <w:color w:val="000000"/>
          <w:lang w:eastAsia="zh-CN"/>
        </w:rPr>
        <w:t xml:space="preserve">    </w:t>
      </w:r>
    </w:p>
    <w:p w14:paraId="18A6B8D1" w14:textId="77777777" w:rsidR="009C40A5" w:rsidRDefault="00E66398">
      <w:pPr>
        <w:spacing w:after="0"/>
        <w:rPr>
          <w:lang w:eastAsia="zh-CN"/>
        </w:rPr>
      </w:pPr>
      <w:r>
        <w:rPr>
          <w:color w:val="000000"/>
          <w:lang w:eastAsia="zh-CN"/>
        </w:rPr>
        <w:t>17.</w:t>
      </w:r>
      <w:r>
        <w:rPr>
          <w:color w:val="000000"/>
          <w:lang w:eastAsia="zh-CN"/>
        </w:rPr>
        <w:t>商店上午卖出</w:t>
      </w:r>
      <w:r>
        <w:rPr>
          <w:color w:val="000000"/>
          <w:lang w:eastAsia="zh-CN"/>
        </w:rPr>
        <w:t>9</w:t>
      </w:r>
      <w:r>
        <w:rPr>
          <w:color w:val="000000"/>
          <w:lang w:eastAsia="zh-CN"/>
        </w:rPr>
        <w:t>盒乒乓球，每盒</w:t>
      </w:r>
      <w:r>
        <w:rPr>
          <w:color w:val="000000"/>
          <w:lang w:eastAsia="zh-CN"/>
        </w:rPr>
        <w:t>6</w:t>
      </w:r>
      <w:r>
        <w:rPr>
          <w:color w:val="000000"/>
          <w:lang w:eastAsia="zh-CN"/>
        </w:rPr>
        <w:t>个，下午又卖出</w:t>
      </w:r>
      <w:r>
        <w:rPr>
          <w:color w:val="000000"/>
          <w:lang w:eastAsia="zh-CN"/>
        </w:rPr>
        <w:t>26</w:t>
      </w:r>
      <w:r>
        <w:rPr>
          <w:color w:val="000000"/>
          <w:lang w:eastAsia="zh-CN"/>
        </w:rPr>
        <w:t>个，全天共卖出了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个乒乓球？</w:t>
      </w:r>
      <w:r>
        <w:rPr>
          <w:color w:val="000000"/>
          <w:lang w:eastAsia="zh-CN"/>
        </w:rPr>
        <w:t xml:space="preserve">    </w:t>
      </w:r>
    </w:p>
    <w:p w14:paraId="4F0CF753" w14:textId="63F754A6" w:rsidR="009C40A5" w:rsidRDefault="00E66398">
      <w:pPr>
        <w:spacing w:after="0"/>
        <w:rPr>
          <w:lang w:eastAsia="zh-CN"/>
        </w:rPr>
      </w:pPr>
      <w:r>
        <w:rPr>
          <w:color w:val="000000"/>
          <w:lang w:eastAsia="zh-CN"/>
        </w:rPr>
        <w:t>18.</w:t>
      </w:r>
      <w:r>
        <w:rPr>
          <w:color w:val="000000"/>
          <w:lang w:eastAsia="zh-CN"/>
        </w:rPr>
        <w:t>在运动会开幕式上进行大型团体操表演．一共有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人参加表演。</w:t>
      </w:r>
      <w:r>
        <w:rPr>
          <w:lang w:eastAsia="zh-CN"/>
        </w:rPr>
        <w:br/>
      </w:r>
      <w:r w:rsidR="00F20349" w:rsidRPr="009328D1">
        <w:rPr>
          <w:noProof/>
          <w:lang w:eastAsia="zh-CN"/>
        </w:rPr>
        <w:pict w14:anchorId="370C0A63">
          <v:shape id="图片 10" o:spid="_x0000_i1027" type="#_x0000_t75" style="width:140.25pt;height:126pt;visibility:visible;mso-wrap-style:square">
            <v:imagedata r:id="rId11" o:title=""/>
          </v:shape>
        </w:pict>
      </w:r>
    </w:p>
    <w:p w14:paraId="3F791D58" w14:textId="77777777" w:rsidR="009C40A5" w:rsidRDefault="00E66398">
      <w:pPr>
        <w:spacing w:after="0"/>
        <w:rPr>
          <w:lang w:eastAsia="zh-CN"/>
        </w:rPr>
      </w:pPr>
      <w:r>
        <w:rPr>
          <w:color w:val="000000"/>
        </w:rPr>
        <w:t>19.</w:t>
      </w:r>
      <w:r>
        <w:rPr>
          <w:color w:val="000000"/>
        </w:rPr>
        <w:t>跑道每圈</w:t>
      </w:r>
      <w:r>
        <w:rPr>
          <w:color w:val="000000"/>
        </w:rPr>
        <w:t>200</w:t>
      </w:r>
      <w:r>
        <w:rPr>
          <w:color w:val="000000"/>
        </w:rPr>
        <w:t>米，</w:t>
      </w:r>
      <w:r>
        <w:rPr>
          <w:color w:val="000000"/>
        </w:rPr>
        <w:t>1</w:t>
      </w:r>
      <w:r>
        <w:rPr>
          <w:color w:val="000000"/>
        </w:rPr>
        <w:t>圈半是</w:t>
      </w:r>
      <w:r>
        <w:rPr>
          <w:color w:val="000000"/>
        </w:rPr>
        <w:t>________</w:t>
      </w:r>
      <w:r>
        <w:rPr>
          <w:color w:val="000000"/>
        </w:rPr>
        <w:t>米。</w:t>
      </w:r>
      <w:r>
        <w:rPr>
          <w:color w:val="000000"/>
          <w:lang w:eastAsia="zh-CN"/>
        </w:rPr>
        <w:t>小军跑了</w:t>
      </w:r>
      <w:r>
        <w:rPr>
          <w:color w:val="000000"/>
          <w:lang w:eastAsia="zh-CN"/>
        </w:rPr>
        <w:t>5</w:t>
      </w:r>
      <w:r>
        <w:rPr>
          <w:color w:val="000000"/>
          <w:lang w:eastAsia="zh-CN"/>
        </w:rPr>
        <w:t>圈就是跑了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千米。</w:t>
      </w:r>
      <w:r>
        <w:rPr>
          <w:color w:val="000000"/>
          <w:lang w:eastAsia="zh-CN"/>
        </w:rPr>
        <w:t xml:space="preserve">    </w:t>
      </w:r>
    </w:p>
    <w:p w14:paraId="24678BEB" w14:textId="77777777" w:rsidR="009C40A5" w:rsidRDefault="00E66398">
      <w:pPr>
        <w:spacing w:after="0"/>
        <w:rPr>
          <w:lang w:eastAsia="zh-CN"/>
        </w:rPr>
      </w:pPr>
      <w:r>
        <w:rPr>
          <w:color w:val="000000"/>
          <w:lang w:eastAsia="zh-CN"/>
        </w:rPr>
        <w:t>20.</w:t>
      </w:r>
      <w:r>
        <w:rPr>
          <w:color w:val="000000"/>
          <w:lang w:eastAsia="zh-CN"/>
        </w:rPr>
        <w:t>最大的两位数和最小的两位数的积是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。</w:t>
      </w:r>
      <w:r>
        <w:rPr>
          <w:color w:val="000000"/>
          <w:lang w:eastAsia="zh-CN"/>
        </w:rPr>
        <w:t xml:space="preserve">    </w:t>
      </w:r>
    </w:p>
    <w:p w14:paraId="336F6CC5" w14:textId="77777777" w:rsidR="009C40A5" w:rsidRDefault="00E66398"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四、解答题</w:t>
      </w:r>
    </w:p>
    <w:p w14:paraId="54AC9676" w14:textId="7802D728" w:rsidR="009C40A5" w:rsidRDefault="00E66398">
      <w:pPr>
        <w:spacing w:after="0"/>
        <w:rPr>
          <w:lang w:eastAsia="zh-CN"/>
        </w:rPr>
      </w:pPr>
      <w:r>
        <w:rPr>
          <w:color w:val="000000"/>
          <w:lang w:eastAsia="zh-CN"/>
        </w:rPr>
        <w:t>21.</w:t>
      </w:r>
      <w:r>
        <w:rPr>
          <w:color w:val="000000"/>
          <w:lang w:eastAsia="zh-CN"/>
        </w:rPr>
        <w:t>比年龄。</w:t>
      </w:r>
      <w:r>
        <w:rPr>
          <w:lang w:eastAsia="zh-CN"/>
        </w:rPr>
        <w:br/>
      </w:r>
      <w:r w:rsidR="00F20349" w:rsidRPr="009328D1">
        <w:rPr>
          <w:noProof/>
          <w:lang w:eastAsia="zh-CN"/>
        </w:rPr>
        <w:pict w14:anchorId="4255FE20">
          <v:shape id="图片 11" o:spid="_x0000_i1026" type="#_x0000_t75" style="width:280.5pt;height:114pt;visibility:visible;mso-wrap-style:square">
            <v:imagedata r:id="rId12" o:title=""/>
          </v:shape>
        </w:pict>
      </w:r>
    </w:p>
    <w:p w14:paraId="7C14FEFC" w14:textId="77777777" w:rsidR="009C40A5" w:rsidRDefault="00E66398"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五、综合题</w:t>
      </w:r>
    </w:p>
    <w:p w14:paraId="4C870CBF" w14:textId="77777777" w:rsidR="009C40A5" w:rsidRDefault="00E66398">
      <w:pPr>
        <w:spacing w:after="0"/>
        <w:rPr>
          <w:lang w:eastAsia="zh-CN"/>
        </w:rPr>
      </w:pPr>
      <w:r>
        <w:rPr>
          <w:color w:val="000000"/>
          <w:lang w:eastAsia="zh-CN"/>
        </w:rPr>
        <w:t>22.</w:t>
      </w:r>
      <w:r>
        <w:rPr>
          <w:color w:val="000000"/>
          <w:lang w:eastAsia="zh-CN"/>
        </w:rPr>
        <w:t>列式计算．</w:t>
      </w:r>
      <w:r>
        <w:rPr>
          <w:color w:val="000000"/>
          <w:lang w:eastAsia="zh-CN"/>
        </w:rPr>
        <w:t xml:space="preserve">    </w:t>
      </w:r>
    </w:p>
    <w:p w14:paraId="7400D752" w14:textId="77777777" w:rsidR="009C40A5" w:rsidRDefault="00E66398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>13</w:t>
      </w:r>
      <w:r>
        <w:rPr>
          <w:color w:val="000000"/>
          <w:lang w:eastAsia="zh-CN"/>
        </w:rPr>
        <w:t>个</w:t>
      </w:r>
      <w:r>
        <w:rPr>
          <w:color w:val="000000"/>
          <w:lang w:eastAsia="zh-CN"/>
        </w:rPr>
        <w:t>64</w:t>
      </w:r>
      <w:r>
        <w:rPr>
          <w:color w:val="000000"/>
          <w:lang w:eastAsia="zh-CN"/>
        </w:rPr>
        <w:t>是多少？</w:t>
      </w:r>
      <w:r>
        <w:rPr>
          <w:color w:val="000000"/>
          <w:lang w:eastAsia="zh-CN"/>
        </w:rPr>
        <w:t xml:space="preserve">    </w:t>
      </w:r>
    </w:p>
    <w:p w14:paraId="5F51601F" w14:textId="77777777" w:rsidR="009C40A5" w:rsidRDefault="00E66398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>38</w:t>
      </w:r>
      <w:r>
        <w:rPr>
          <w:color w:val="000000"/>
          <w:lang w:eastAsia="zh-CN"/>
        </w:rPr>
        <w:t>的</w:t>
      </w:r>
      <w:r>
        <w:rPr>
          <w:color w:val="000000"/>
          <w:lang w:eastAsia="zh-CN"/>
        </w:rPr>
        <w:t>25</w:t>
      </w:r>
      <w:r>
        <w:rPr>
          <w:color w:val="000000"/>
          <w:lang w:eastAsia="zh-CN"/>
        </w:rPr>
        <w:t>倍是多少？</w:t>
      </w:r>
      <w:r>
        <w:rPr>
          <w:color w:val="000000"/>
          <w:lang w:eastAsia="zh-CN"/>
        </w:rPr>
        <w:t xml:space="preserve">    </w:t>
      </w:r>
    </w:p>
    <w:p w14:paraId="4FE15E80" w14:textId="77777777" w:rsidR="009C40A5" w:rsidRDefault="00E66398"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六、应用题</w:t>
      </w:r>
    </w:p>
    <w:p w14:paraId="13F33B28" w14:textId="77777777" w:rsidR="009C40A5" w:rsidRDefault="00E66398">
      <w:pPr>
        <w:spacing w:after="0"/>
        <w:rPr>
          <w:lang w:eastAsia="zh-CN"/>
        </w:rPr>
      </w:pPr>
      <w:r>
        <w:rPr>
          <w:color w:val="000000"/>
          <w:lang w:eastAsia="zh-CN"/>
        </w:rPr>
        <w:t>23.</w:t>
      </w:r>
      <w:r>
        <w:rPr>
          <w:color w:val="000000"/>
          <w:lang w:eastAsia="zh-CN"/>
        </w:rPr>
        <w:t>李老师每小时批改</w:t>
      </w:r>
      <w:r>
        <w:rPr>
          <w:color w:val="000000"/>
          <w:lang w:eastAsia="zh-CN"/>
        </w:rPr>
        <w:t>13</w:t>
      </w:r>
      <w:r>
        <w:rPr>
          <w:color w:val="000000"/>
          <w:lang w:eastAsia="zh-CN"/>
        </w:rPr>
        <w:t>本作业，请问李老师从</w:t>
      </w:r>
      <w:r>
        <w:rPr>
          <w:color w:val="000000"/>
          <w:lang w:eastAsia="zh-CN"/>
        </w:rPr>
        <w:t>8</w:t>
      </w:r>
      <w:r>
        <w:rPr>
          <w:color w:val="000000"/>
          <w:lang w:eastAsia="zh-CN"/>
        </w:rPr>
        <w:t>：</w:t>
      </w:r>
      <w:r>
        <w:rPr>
          <w:color w:val="000000"/>
          <w:lang w:eastAsia="zh-CN"/>
        </w:rPr>
        <w:t>00-12</w:t>
      </w:r>
      <w:r>
        <w:rPr>
          <w:color w:val="000000"/>
          <w:lang w:eastAsia="zh-CN"/>
        </w:rPr>
        <w:t>：</w:t>
      </w:r>
      <w:r>
        <w:rPr>
          <w:color w:val="000000"/>
          <w:lang w:eastAsia="zh-CN"/>
        </w:rPr>
        <w:t>00</w:t>
      </w:r>
      <w:r>
        <w:rPr>
          <w:color w:val="000000"/>
          <w:lang w:eastAsia="zh-CN"/>
        </w:rPr>
        <w:t>一共可以批改多少本作业本？</w:t>
      </w:r>
      <w:r>
        <w:rPr>
          <w:color w:val="000000"/>
          <w:lang w:eastAsia="zh-CN"/>
        </w:rPr>
        <w:t xml:space="preserve">    </w:t>
      </w:r>
    </w:p>
    <w:p w14:paraId="75311B29" w14:textId="77777777" w:rsidR="009C40A5" w:rsidRDefault="00E66398">
      <w:pPr>
        <w:spacing w:after="0"/>
        <w:rPr>
          <w:lang w:eastAsia="zh-CN"/>
        </w:rPr>
      </w:pPr>
      <w:r>
        <w:rPr>
          <w:color w:val="000000"/>
          <w:lang w:eastAsia="zh-CN"/>
        </w:rPr>
        <w:t>24.</w:t>
      </w:r>
      <w:r>
        <w:rPr>
          <w:color w:val="000000"/>
          <w:lang w:eastAsia="zh-CN"/>
        </w:rPr>
        <w:t>公园里的一头大象一天要吃</w:t>
      </w:r>
      <w:r>
        <w:rPr>
          <w:color w:val="000000"/>
          <w:lang w:eastAsia="zh-CN"/>
        </w:rPr>
        <w:t>240</w:t>
      </w:r>
      <w:r>
        <w:rPr>
          <w:color w:val="000000"/>
          <w:lang w:eastAsia="zh-CN"/>
        </w:rPr>
        <w:t>千克食物．饲养员准备了</w:t>
      </w:r>
      <w:r>
        <w:rPr>
          <w:color w:val="000000"/>
          <w:lang w:eastAsia="zh-CN"/>
        </w:rPr>
        <w:t>5</w:t>
      </w:r>
      <w:r>
        <w:rPr>
          <w:color w:val="000000"/>
          <w:lang w:eastAsia="zh-CN"/>
        </w:rPr>
        <w:t>吨的食物，够这头大象吃</w:t>
      </w:r>
      <w:r>
        <w:rPr>
          <w:color w:val="000000"/>
          <w:lang w:eastAsia="zh-CN"/>
        </w:rPr>
        <w:t>20</w:t>
      </w:r>
      <w:r>
        <w:rPr>
          <w:color w:val="000000"/>
          <w:lang w:eastAsia="zh-CN"/>
        </w:rPr>
        <w:t>天吗？</w:t>
      </w:r>
      <w:r>
        <w:rPr>
          <w:color w:val="000000"/>
          <w:lang w:eastAsia="zh-CN"/>
        </w:rPr>
        <w:t xml:space="preserve">    </w:t>
      </w:r>
    </w:p>
    <w:p w14:paraId="2FCFADF9" w14:textId="6BB77E32" w:rsidR="009C40A5" w:rsidRDefault="00E66398" w:rsidP="00D512B5">
      <w:pPr>
        <w:jc w:val="center"/>
        <w:rPr>
          <w:lang w:eastAsia="zh-CN"/>
        </w:rPr>
      </w:pPr>
      <w:r>
        <w:rPr>
          <w:lang w:eastAsia="zh-CN"/>
        </w:rPr>
        <w:br w:type="page"/>
      </w:r>
      <w:r>
        <w:rPr>
          <w:b/>
          <w:bCs/>
          <w:sz w:val="28"/>
          <w:szCs w:val="28"/>
          <w:lang w:eastAsia="zh-CN"/>
        </w:rPr>
        <w:lastRenderedPageBreak/>
        <w:t>答案解析部分</w:t>
      </w:r>
    </w:p>
    <w:p w14:paraId="4D5200E6" w14:textId="77777777" w:rsidR="009C40A5" w:rsidRDefault="00E66398">
      <w:pPr>
        <w:rPr>
          <w:lang w:eastAsia="zh-CN"/>
        </w:rPr>
      </w:pPr>
      <w:r>
        <w:rPr>
          <w:lang w:eastAsia="zh-CN"/>
        </w:rPr>
        <w:t>一、单选题</w:t>
      </w:r>
    </w:p>
    <w:p w14:paraId="5DF9506B" w14:textId="77777777" w:rsidR="009C40A5" w:rsidRDefault="00E66398">
      <w:pPr>
        <w:spacing w:after="0"/>
        <w:rPr>
          <w:lang w:eastAsia="zh-CN"/>
        </w:rPr>
      </w:pPr>
      <w:r>
        <w:rPr>
          <w:color w:val="000000"/>
          <w:lang w:eastAsia="zh-CN"/>
        </w:rPr>
        <w:t>1.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A  </w:t>
      </w:r>
    </w:p>
    <w:p w14:paraId="408F030B" w14:textId="77777777" w:rsidR="009C40A5" w:rsidRDefault="00E66398">
      <w:pPr>
        <w:spacing w:after="0"/>
        <w:rPr>
          <w:lang w:eastAsia="zh-CN"/>
        </w:rPr>
      </w:pPr>
      <w:r>
        <w:rPr>
          <w:color w:val="0000FF"/>
          <w:lang w:eastAsia="zh-CN"/>
        </w:rPr>
        <w:t>【解析】</w:t>
      </w:r>
      <w:r>
        <w:rPr>
          <w:color w:val="000000"/>
          <w:lang w:eastAsia="zh-CN"/>
        </w:rPr>
        <w:t>【解答】解：</w:t>
      </w:r>
      <w:r>
        <w:rPr>
          <w:color w:val="000000"/>
          <w:lang w:eastAsia="zh-CN"/>
        </w:rPr>
        <w:t>A</w:t>
      </w:r>
      <w:r>
        <w:rPr>
          <w:color w:val="000000"/>
          <w:lang w:eastAsia="zh-CN"/>
        </w:rPr>
        <w:t>、可以列式为：</w:t>
      </w:r>
      <w:r>
        <w:rPr>
          <w:color w:val="000000"/>
          <w:lang w:eastAsia="zh-CN"/>
        </w:rPr>
        <w:t>23+28</w:t>
      </w:r>
      <w:r>
        <w:rPr>
          <w:color w:val="000000"/>
          <w:lang w:eastAsia="zh-CN"/>
        </w:rPr>
        <w:t>；</w:t>
      </w:r>
      <w:r>
        <w:rPr>
          <w:lang w:eastAsia="zh-CN"/>
        </w:rPr>
        <w:br/>
      </w:r>
      <w:r>
        <w:rPr>
          <w:color w:val="000000"/>
          <w:lang w:eastAsia="zh-CN"/>
        </w:rPr>
        <w:t>B</w:t>
      </w:r>
      <w:r>
        <w:rPr>
          <w:color w:val="000000"/>
          <w:lang w:eastAsia="zh-CN"/>
        </w:rPr>
        <w:t>、可以列式为：</w:t>
      </w:r>
      <w:r>
        <w:rPr>
          <w:color w:val="000000"/>
          <w:lang w:eastAsia="zh-CN"/>
        </w:rPr>
        <w:t>23×28</w:t>
      </w:r>
      <w:r>
        <w:rPr>
          <w:color w:val="000000"/>
          <w:lang w:eastAsia="zh-CN"/>
        </w:rPr>
        <w:t>；</w:t>
      </w:r>
      <w:r>
        <w:rPr>
          <w:lang w:eastAsia="zh-CN"/>
        </w:rPr>
        <w:br/>
      </w:r>
      <w:r>
        <w:rPr>
          <w:color w:val="000000"/>
          <w:lang w:eastAsia="zh-CN"/>
        </w:rPr>
        <w:t>C</w:t>
      </w:r>
      <w:r>
        <w:rPr>
          <w:color w:val="000000"/>
          <w:lang w:eastAsia="zh-CN"/>
        </w:rPr>
        <w:t>、可以列式为：</w:t>
      </w:r>
      <w:r>
        <w:rPr>
          <w:color w:val="000000"/>
          <w:lang w:eastAsia="zh-CN"/>
        </w:rPr>
        <w:t>23×28</w:t>
      </w:r>
      <w:r>
        <w:rPr>
          <w:color w:val="000000"/>
          <w:lang w:eastAsia="zh-CN"/>
        </w:rPr>
        <w:t>；</w:t>
      </w:r>
      <w:r>
        <w:rPr>
          <w:lang w:eastAsia="zh-CN"/>
        </w:rPr>
        <w:br/>
      </w:r>
      <w:r>
        <w:rPr>
          <w:color w:val="000000"/>
          <w:lang w:eastAsia="zh-CN"/>
        </w:rPr>
        <w:t>D</w:t>
      </w:r>
      <w:r>
        <w:rPr>
          <w:color w:val="000000"/>
          <w:lang w:eastAsia="zh-CN"/>
        </w:rPr>
        <w:t>、可以列式为：</w:t>
      </w:r>
      <w:r>
        <w:rPr>
          <w:color w:val="000000"/>
          <w:lang w:eastAsia="zh-CN"/>
        </w:rPr>
        <w:t>23×28.</w:t>
      </w:r>
      <w:r>
        <w:rPr>
          <w:lang w:eastAsia="zh-CN"/>
        </w:rPr>
        <w:br/>
      </w:r>
      <w:r>
        <w:rPr>
          <w:color w:val="000000"/>
          <w:lang w:eastAsia="zh-CN"/>
        </w:rPr>
        <w:t>故答案为：</w:t>
      </w:r>
      <w:r>
        <w:rPr>
          <w:color w:val="000000"/>
          <w:lang w:eastAsia="zh-CN"/>
        </w:rPr>
        <w:t>A</w:t>
      </w:r>
      <w:r>
        <w:rPr>
          <w:lang w:eastAsia="zh-CN"/>
        </w:rPr>
        <w:br/>
      </w:r>
      <w:r>
        <w:rPr>
          <w:color w:val="000000"/>
          <w:lang w:eastAsia="zh-CN"/>
        </w:rPr>
        <w:t>【分析】</w:t>
      </w:r>
      <w:r>
        <w:rPr>
          <w:color w:val="000000"/>
          <w:lang w:eastAsia="zh-CN"/>
        </w:rPr>
        <w:t>A</w:t>
      </w:r>
      <w:r>
        <w:rPr>
          <w:color w:val="000000"/>
          <w:lang w:eastAsia="zh-CN"/>
        </w:rPr>
        <w:t>、把男女生人数相加即可；</w:t>
      </w:r>
      <w:r>
        <w:rPr>
          <w:color w:val="000000"/>
          <w:lang w:eastAsia="zh-CN"/>
        </w:rPr>
        <w:t>B</w:t>
      </w:r>
      <w:r>
        <w:rPr>
          <w:color w:val="000000"/>
          <w:lang w:eastAsia="zh-CN"/>
        </w:rPr>
        <w:t>、根据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单价</w:t>
      </w:r>
      <w:r>
        <w:rPr>
          <w:color w:val="000000"/>
          <w:lang w:eastAsia="zh-CN"/>
        </w:rPr>
        <w:t>×</w:t>
      </w:r>
      <w:r>
        <w:rPr>
          <w:color w:val="000000"/>
          <w:lang w:eastAsia="zh-CN"/>
        </w:rPr>
        <w:t>数量</w:t>
      </w:r>
      <w:r>
        <w:rPr>
          <w:color w:val="000000"/>
          <w:lang w:eastAsia="zh-CN"/>
        </w:rPr>
        <w:t>=</w:t>
      </w:r>
      <w:r>
        <w:rPr>
          <w:color w:val="000000"/>
          <w:lang w:eastAsia="zh-CN"/>
        </w:rPr>
        <w:t>总价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列式计算；</w:t>
      </w:r>
      <w:r>
        <w:rPr>
          <w:color w:val="000000"/>
          <w:lang w:eastAsia="zh-CN"/>
        </w:rPr>
        <w:t>C</w:t>
      </w:r>
      <w:r>
        <w:rPr>
          <w:color w:val="000000"/>
          <w:lang w:eastAsia="zh-CN"/>
        </w:rPr>
        <w:t>、用每排人数乘排数计算总人数；</w:t>
      </w:r>
      <w:r>
        <w:rPr>
          <w:color w:val="000000"/>
          <w:lang w:eastAsia="zh-CN"/>
        </w:rPr>
        <w:t>D</w:t>
      </w:r>
      <w:r>
        <w:rPr>
          <w:color w:val="000000"/>
          <w:lang w:eastAsia="zh-CN"/>
        </w:rPr>
        <w:t>、用每人种树的棵树乘总人数求出总棵数</w:t>
      </w:r>
      <w:r>
        <w:rPr>
          <w:color w:val="000000"/>
          <w:lang w:eastAsia="zh-CN"/>
        </w:rPr>
        <w:t>.</w:t>
      </w:r>
    </w:p>
    <w:p w14:paraId="4974A599" w14:textId="77777777" w:rsidR="009C40A5" w:rsidRDefault="00E66398">
      <w:pPr>
        <w:spacing w:after="0"/>
        <w:rPr>
          <w:lang w:eastAsia="zh-CN"/>
        </w:rPr>
      </w:pPr>
      <w:r>
        <w:rPr>
          <w:color w:val="000000"/>
          <w:lang w:eastAsia="zh-CN"/>
        </w:rPr>
        <w:t>2.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B  </w:t>
      </w:r>
    </w:p>
    <w:p w14:paraId="1B01A7F0" w14:textId="77777777" w:rsidR="009C40A5" w:rsidRDefault="00E66398">
      <w:pPr>
        <w:spacing w:after="0"/>
        <w:rPr>
          <w:lang w:eastAsia="zh-CN"/>
        </w:rPr>
      </w:pPr>
      <w:r>
        <w:rPr>
          <w:color w:val="0000FF"/>
          <w:lang w:eastAsia="zh-CN"/>
        </w:rPr>
        <w:t>【解析】</w:t>
      </w:r>
      <w:r>
        <w:rPr>
          <w:color w:val="000000"/>
          <w:lang w:eastAsia="zh-CN"/>
        </w:rPr>
        <w:t>【解答】解：因为</w:t>
      </w:r>
      <w:r>
        <w:rPr>
          <w:color w:val="000000"/>
          <w:lang w:eastAsia="zh-CN"/>
        </w:rPr>
        <w:t>480×40</w:t>
      </w:r>
      <w:r>
        <w:rPr>
          <w:color w:val="000000"/>
          <w:lang w:eastAsia="zh-CN"/>
        </w:rPr>
        <w:t>的积的末尾有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个</w:t>
      </w:r>
      <w:r>
        <w:rPr>
          <w:color w:val="000000"/>
          <w:lang w:eastAsia="zh-CN"/>
        </w:rPr>
        <w:t>0</w:t>
      </w:r>
      <w:r>
        <w:rPr>
          <w:color w:val="000000"/>
          <w:lang w:eastAsia="zh-CN"/>
        </w:rPr>
        <w:t>，选项</w:t>
      </w:r>
      <w:r>
        <w:rPr>
          <w:color w:val="000000"/>
          <w:lang w:eastAsia="zh-CN"/>
        </w:rPr>
        <w:t>A</w:t>
      </w:r>
      <w:r>
        <w:rPr>
          <w:color w:val="000000"/>
          <w:lang w:eastAsia="zh-CN"/>
        </w:rPr>
        <w:t>积的末尾有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个</w:t>
      </w:r>
      <w:r>
        <w:rPr>
          <w:color w:val="000000"/>
          <w:lang w:eastAsia="zh-CN"/>
        </w:rPr>
        <w:t>0</w:t>
      </w:r>
      <w:r>
        <w:rPr>
          <w:color w:val="000000"/>
          <w:lang w:eastAsia="zh-CN"/>
        </w:rPr>
        <w:t>，选项</w:t>
      </w:r>
      <w:r>
        <w:rPr>
          <w:color w:val="000000"/>
          <w:lang w:eastAsia="zh-CN"/>
        </w:rPr>
        <w:t>C</w:t>
      </w:r>
      <w:r>
        <w:rPr>
          <w:color w:val="000000"/>
          <w:lang w:eastAsia="zh-CN"/>
        </w:rPr>
        <w:t>积的末尾有</w:t>
      </w:r>
      <w:r>
        <w:rPr>
          <w:color w:val="000000"/>
          <w:lang w:eastAsia="zh-CN"/>
        </w:rPr>
        <w:t>3</w:t>
      </w:r>
      <w:r>
        <w:rPr>
          <w:color w:val="000000"/>
          <w:lang w:eastAsia="zh-CN"/>
        </w:rPr>
        <w:t>个</w:t>
      </w:r>
      <w:r>
        <w:rPr>
          <w:color w:val="000000"/>
          <w:lang w:eastAsia="zh-CN"/>
        </w:rPr>
        <w:t>0</w:t>
      </w:r>
      <w:r>
        <w:rPr>
          <w:color w:val="000000"/>
          <w:lang w:eastAsia="zh-CN"/>
        </w:rPr>
        <w:t>，选项</w:t>
      </w:r>
      <w:r>
        <w:rPr>
          <w:color w:val="000000"/>
          <w:lang w:eastAsia="zh-CN"/>
        </w:rPr>
        <w:t>B</w:t>
      </w:r>
      <w:r>
        <w:rPr>
          <w:color w:val="000000"/>
          <w:lang w:eastAsia="zh-CN"/>
        </w:rPr>
        <w:t>、</w:t>
      </w:r>
      <w:r>
        <w:rPr>
          <w:color w:val="000000"/>
          <w:lang w:eastAsia="zh-CN"/>
        </w:rPr>
        <w:t>24×800=24×40×20=24×20×40=480×40</w:t>
      </w:r>
      <w:r>
        <w:rPr>
          <w:color w:val="000000"/>
          <w:lang w:eastAsia="zh-CN"/>
        </w:rPr>
        <w:t>，</w:t>
      </w:r>
      <w:r>
        <w:rPr>
          <w:lang w:eastAsia="zh-CN"/>
        </w:rPr>
        <w:br/>
      </w:r>
      <w:r>
        <w:rPr>
          <w:color w:val="000000"/>
          <w:lang w:eastAsia="zh-CN"/>
        </w:rPr>
        <w:t>故选：</w:t>
      </w:r>
      <w:r>
        <w:rPr>
          <w:color w:val="000000"/>
          <w:lang w:eastAsia="zh-CN"/>
        </w:rPr>
        <w:t>B</w:t>
      </w:r>
      <w:r>
        <w:rPr>
          <w:color w:val="000000"/>
          <w:lang w:eastAsia="zh-CN"/>
        </w:rPr>
        <w:t>．</w:t>
      </w:r>
      <w:r>
        <w:rPr>
          <w:lang w:eastAsia="zh-CN"/>
        </w:rPr>
        <w:br/>
      </w:r>
      <w:r>
        <w:rPr>
          <w:color w:val="000000"/>
          <w:lang w:eastAsia="zh-CN"/>
        </w:rPr>
        <w:t>【分析】因为</w:t>
      </w:r>
      <w:r>
        <w:rPr>
          <w:color w:val="000000"/>
          <w:lang w:eastAsia="zh-CN"/>
        </w:rPr>
        <w:t>480×40</w:t>
      </w:r>
      <w:r>
        <w:rPr>
          <w:color w:val="000000"/>
          <w:lang w:eastAsia="zh-CN"/>
        </w:rPr>
        <w:t>的积的末尾有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个</w:t>
      </w:r>
      <w:r>
        <w:rPr>
          <w:color w:val="000000"/>
          <w:lang w:eastAsia="zh-CN"/>
        </w:rPr>
        <w:t>0</w:t>
      </w:r>
      <w:r>
        <w:rPr>
          <w:color w:val="000000"/>
          <w:lang w:eastAsia="zh-CN"/>
        </w:rPr>
        <w:t>，而选项</w:t>
      </w:r>
      <w:r>
        <w:rPr>
          <w:color w:val="000000"/>
          <w:lang w:eastAsia="zh-CN"/>
        </w:rPr>
        <w:t>A</w:t>
      </w:r>
      <w:r>
        <w:rPr>
          <w:color w:val="000000"/>
          <w:lang w:eastAsia="zh-CN"/>
        </w:rPr>
        <w:t>积的末尾有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个</w:t>
      </w:r>
      <w:r>
        <w:rPr>
          <w:color w:val="000000"/>
          <w:lang w:eastAsia="zh-CN"/>
        </w:rPr>
        <w:t>0</w:t>
      </w:r>
      <w:r>
        <w:rPr>
          <w:color w:val="000000"/>
          <w:lang w:eastAsia="zh-CN"/>
        </w:rPr>
        <w:t>，选项</w:t>
      </w:r>
      <w:r>
        <w:rPr>
          <w:color w:val="000000"/>
          <w:lang w:eastAsia="zh-CN"/>
        </w:rPr>
        <w:t>C</w:t>
      </w:r>
      <w:r>
        <w:rPr>
          <w:color w:val="000000"/>
          <w:lang w:eastAsia="zh-CN"/>
        </w:rPr>
        <w:t>积的末尾有</w:t>
      </w:r>
      <w:r>
        <w:rPr>
          <w:color w:val="000000"/>
          <w:lang w:eastAsia="zh-CN"/>
        </w:rPr>
        <w:t>3</w:t>
      </w:r>
      <w:r>
        <w:rPr>
          <w:color w:val="000000"/>
          <w:lang w:eastAsia="zh-CN"/>
        </w:rPr>
        <w:t>个</w:t>
      </w:r>
      <w:r>
        <w:rPr>
          <w:color w:val="000000"/>
          <w:lang w:eastAsia="zh-CN"/>
        </w:rPr>
        <w:t>0</w:t>
      </w:r>
      <w:r>
        <w:rPr>
          <w:color w:val="000000"/>
          <w:lang w:eastAsia="zh-CN"/>
        </w:rPr>
        <w:t>，而选项</w:t>
      </w:r>
      <w:r>
        <w:rPr>
          <w:color w:val="000000"/>
          <w:lang w:eastAsia="zh-CN"/>
        </w:rPr>
        <w:t>B</w:t>
      </w:r>
      <w:r>
        <w:rPr>
          <w:color w:val="000000"/>
          <w:lang w:eastAsia="zh-CN"/>
        </w:rPr>
        <w:t>、</w:t>
      </w:r>
      <w:r>
        <w:rPr>
          <w:color w:val="000000"/>
          <w:lang w:eastAsia="zh-CN"/>
        </w:rPr>
        <w:t>24×800=24×40×20=24×20×40=480×40</w:t>
      </w:r>
      <w:r>
        <w:rPr>
          <w:color w:val="000000"/>
          <w:lang w:eastAsia="zh-CN"/>
        </w:rPr>
        <w:t>，由此做出选择．本题主要是利用排除法及乘法的交换律和结合律解决问题．</w:t>
      </w:r>
    </w:p>
    <w:p w14:paraId="2994755C" w14:textId="77777777" w:rsidR="009C40A5" w:rsidRDefault="00E66398">
      <w:pPr>
        <w:spacing w:after="0"/>
        <w:rPr>
          <w:lang w:eastAsia="zh-CN"/>
        </w:rPr>
      </w:pPr>
      <w:r>
        <w:rPr>
          <w:color w:val="000000"/>
          <w:lang w:eastAsia="zh-CN"/>
        </w:rPr>
        <w:t>3.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C  </w:t>
      </w:r>
    </w:p>
    <w:p w14:paraId="3F6715BA" w14:textId="77777777" w:rsidR="009C40A5" w:rsidRDefault="00E66398">
      <w:pPr>
        <w:spacing w:after="0"/>
        <w:rPr>
          <w:lang w:eastAsia="zh-CN"/>
        </w:rPr>
      </w:pPr>
      <w:r>
        <w:rPr>
          <w:color w:val="0000FF"/>
          <w:lang w:eastAsia="zh-CN"/>
        </w:rPr>
        <w:t>【解析】</w:t>
      </w:r>
      <w:r>
        <w:rPr>
          <w:color w:val="000000"/>
          <w:lang w:eastAsia="zh-CN"/>
        </w:rPr>
        <w:t>【解答】解：</w:t>
      </w:r>
      <w:r>
        <w:rPr>
          <w:color w:val="000000"/>
          <w:lang w:eastAsia="zh-CN"/>
        </w:rPr>
        <w:t>100×99=9900</w:t>
      </w:r>
      <w:r>
        <w:rPr>
          <w:color w:val="000000"/>
          <w:lang w:eastAsia="zh-CN"/>
        </w:rPr>
        <w:t>，积是四位数，</w:t>
      </w:r>
      <w:r>
        <w:rPr>
          <w:color w:val="000000"/>
          <w:lang w:eastAsia="zh-CN"/>
        </w:rPr>
        <w:t>999×99=98901</w:t>
      </w:r>
      <w:r>
        <w:rPr>
          <w:color w:val="000000"/>
          <w:lang w:eastAsia="zh-CN"/>
        </w:rPr>
        <w:t>，所以一个三位数乘</w:t>
      </w:r>
      <w:r>
        <w:rPr>
          <w:color w:val="000000"/>
          <w:lang w:eastAsia="zh-CN"/>
        </w:rPr>
        <w:t>99</w:t>
      </w:r>
      <w:r>
        <w:rPr>
          <w:color w:val="000000"/>
          <w:lang w:eastAsia="zh-CN"/>
        </w:rPr>
        <w:t>，积可能是四位数，也可能是五位数；</w:t>
      </w:r>
      <w:r>
        <w:rPr>
          <w:lang w:eastAsia="zh-CN"/>
        </w:rPr>
        <w:br/>
      </w:r>
      <w:r>
        <w:rPr>
          <w:color w:val="000000"/>
          <w:lang w:eastAsia="zh-CN"/>
        </w:rPr>
        <w:t>故选：</w:t>
      </w:r>
      <w:r>
        <w:rPr>
          <w:color w:val="000000"/>
          <w:lang w:eastAsia="zh-CN"/>
        </w:rPr>
        <w:t>C</w:t>
      </w:r>
      <w:r>
        <w:rPr>
          <w:color w:val="000000"/>
          <w:lang w:eastAsia="zh-CN"/>
        </w:rPr>
        <w:t>．</w:t>
      </w:r>
      <w:r>
        <w:rPr>
          <w:lang w:eastAsia="zh-CN"/>
        </w:rPr>
        <w:br/>
      </w:r>
      <w:r>
        <w:rPr>
          <w:color w:val="000000"/>
          <w:lang w:eastAsia="zh-CN"/>
        </w:rPr>
        <w:t>【分析】根据整数乘法的运算法则可知，最小的三位数</w:t>
      </w:r>
      <w:r>
        <w:rPr>
          <w:color w:val="000000"/>
          <w:lang w:eastAsia="zh-CN"/>
        </w:rPr>
        <w:t>100</w:t>
      </w:r>
      <w:r>
        <w:rPr>
          <w:color w:val="000000"/>
          <w:lang w:eastAsia="zh-CN"/>
        </w:rPr>
        <w:t>与</w:t>
      </w:r>
      <w:r>
        <w:rPr>
          <w:color w:val="000000"/>
          <w:lang w:eastAsia="zh-CN"/>
        </w:rPr>
        <w:t>99</w:t>
      </w:r>
      <w:r>
        <w:rPr>
          <w:color w:val="000000"/>
          <w:lang w:eastAsia="zh-CN"/>
        </w:rPr>
        <w:t>相乘的积为：</w:t>
      </w:r>
      <w:r>
        <w:rPr>
          <w:color w:val="000000"/>
          <w:lang w:eastAsia="zh-CN"/>
        </w:rPr>
        <w:t>100×99=9900</w:t>
      </w:r>
      <w:r>
        <w:rPr>
          <w:color w:val="000000"/>
          <w:lang w:eastAsia="zh-CN"/>
        </w:rPr>
        <w:t>，积是四位数，即一个三位数乘</w:t>
      </w:r>
      <w:r>
        <w:rPr>
          <w:color w:val="000000"/>
          <w:lang w:eastAsia="zh-CN"/>
        </w:rPr>
        <w:t>99</w:t>
      </w:r>
      <w:r>
        <w:rPr>
          <w:color w:val="000000"/>
          <w:lang w:eastAsia="zh-CN"/>
        </w:rPr>
        <w:t>，积不一定是五位数．三位数乘两位数，积是四位数或五位数是由两个因数的大小决定的．</w:t>
      </w:r>
    </w:p>
    <w:p w14:paraId="70B94919" w14:textId="77777777" w:rsidR="009C40A5" w:rsidRDefault="00E66398">
      <w:pPr>
        <w:spacing w:after="0"/>
        <w:rPr>
          <w:lang w:eastAsia="zh-CN"/>
        </w:rPr>
      </w:pPr>
      <w:r>
        <w:rPr>
          <w:color w:val="000000"/>
          <w:lang w:eastAsia="zh-CN"/>
        </w:rPr>
        <w:t>4.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C  </w:t>
      </w:r>
    </w:p>
    <w:p w14:paraId="0F363DB2" w14:textId="77777777" w:rsidR="009C40A5" w:rsidRDefault="00E66398">
      <w:pPr>
        <w:spacing w:after="0"/>
        <w:rPr>
          <w:lang w:eastAsia="zh-CN"/>
        </w:rPr>
      </w:pPr>
      <w:r>
        <w:rPr>
          <w:color w:val="0000FF"/>
          <w:lang w:eastAsia="zh-CN"/>
        </w:rPr>
        <w:t>【解析】</w:t>
      </w:r>
      <w:r>
        <w:rPr>
          <w:color w:val="000000"/>
          <w:lang w:eastAsia="zh-CN"/>
        </w:rPr>
        <w:t>【解答】三位数乘一位数（</w:t>
      </w:r>
      <w:r>
        <w:rPr>
          <w:color w:val="000000"/>
          <w:lang w:eastAsia="zh-CN"/>
        </w:rPr>
        <w:t xml:space="preserve">0 </w:t>
      </w:r>
      <w:r>
        <w:rPr>
          <w:color w:val="000000"/>
          <w:lang w:eastAsia="zh-CN"/>
        </w:rPr>
        <w:t>除外），所得的积可能是三位数，也可能是四位数．</w:t>
      </w:r>
      <w:r>
        <w:rPr>
          <w:color w:val="000000"/>
          <w:lang w:eastAsia="zh-CN"/>
        </w:rPr>
        <w:t xml:space="preserve">  </w:t>
      </w:r>
    </w:p>
    <w:p w14:paraId="2EE981A6" w14:textId="77777777" w:rsidR="009C40A5" w:rsidRDefault="00E66398">
      <w:pPr>
        <w:spacing w:after="0"/>
        <w:rPr>
          <w:lang w:eastAsia="zh-CN"/>
        </w:rPr>
      </w:pPr>
      <w:r>
        <w:rPr>
          <w:color w:val="000000"/>
          <w:lang w:eastAsia="zh-CN"/>
        </w:rPr>
        <w:t>如：</w:t>
      </w:r>
      <w:r>
        <w:rPr>
          <w:color w:val="000000"/>
          <w:lang w:eastAsia="zh-CN"/>
        </w:rPr>
        <w:t>100×1=100</w:t>
      </w:r>
      <w:r>
        <w:rPr>
          <w:color w:val="000000"/>
          <w:lang w:eastAsia="zh-CN"/>
        </w:rPr>
        <w:t>积是三位数，</w:t>
      </w:r>
      <w:r>
        <w:rPr>
          <w:color w:val="000000"/>
          <w:lang w:eastAsia="zh-CN"/>
        </w:rPr>
        <w:t>999×9=8991</w:t>
      </w:r>
      <w:r>
        <w:rPr>
          <w:color w:val="000000"/>
          <w:lang w:eastAsia="zh-CN"/>
        </w:rPr>
        <w:t>积是四位数，</w:t>
      </w:r>
    </w:p>
    <w:p w14:paraId="4F1F88AF" w14:textId="77777777" w:rsidR="009C40A5" w:rsidRDefault="00E66398">
      <w:pPr>
        <w:spacing w:after="0"/>
        <w:rPr>
          <w:lang w:eastAsia="zh-CN"/>
        </w:rPr>
      </w:pPr>
      <w:r>
        <w:rPr>
          <w:color w:val="000000"/>
          <w:lang w:eastAsia="zh-CN"/>
        </w:rPr>
        <w:t>其他的三位数乘一位数所得的积都在</w:t>
      </w:r>
      <w:r>
        <w:rPr>
          <w:color w:val="000000"/>
          <w:lang w:eastAsia="zh-CN"/>
        </w:rPr>
        <w:t>100</w:t>
      </w:r>
      <w:r>
        <w:rPr>
          <w:color w:val="000000"/>
          <w:lang w:eastAsia="zh-CN"/>
        </w:rPr>
        <w:t>和</w:t>
      </w:r>
      <w:r>
        <w:rPr>
          <w:color w:val="000000"/>
          <w:lang w:eastAsia="zh-CN"/>
        </w:rPr>
        <w:t>8991</w:t>
      </w:r>
      <w:r>
        <w:rPr>
          <w:color w:val="000000"/>
          <w:lang w:eastAsia="zh-CN"/>
        </w:rPr>
        <w:t>之间．</w:t>
      </w:r>
    </w:p>
    <w:p w14:paraId="07CB7114" w14:textId="77777777" w:rsidR="009C40A5" w:rsidRDefault="00E66398">
      <w:pPr>
        <w:spacing w:after="0"/>
        <w:rPr>
          <w:lang w:eastAsia="zh-CN"/>
        </w:rPr>
      </w:pPr>
      <w:r>
        <w:rPr>
          <w:color w:val="000000"/>
          <w:lang w:eastAsia="zh-CN"/>
        </w:rPr>
        <w:t>所以三位数乘一位数（</w:t>
      </w:r>
      <w:r>
        <w:rPr>
          <w:color w:val="000000"/>
          <w:lang w:eastAsia="zh-CN"/>
        </w:rPr>
        <w:t xml:space="preserve">0 </w:t>
      </w:r>
      <w:r>
        <w:rPr>
          <w:color w:val="000000"/>
          <w:lang w:eastAsia="zh-CN"/>
        </w:rPr>
        <w:t>除外），积可能是三位数，也可能是四位数．</w:t>
      </w:r>
    </w:p>
    <w:p w14:paraId="22BDB507" w14:textId="77777777" w:rsidR="009C40A5" w:rsidRDefault="00E66398">
      <w:pPr>
        <w:spacing w:after="0"/>
        <w:rPr>
          <w:lang w:eastAsia="zh-CN"/>
        </w:rPr>
      </w:pPr>
      <w:r>
        <w:rPr>
          <w:color w:val="000000"/>
          <w:lang w:eastAsia="zh-CN"/>
        </w:rPr>
        <w:t>故答案为：</w:t>
      </w:r>
      <w:r>
        <w:rPr>
          <w:color w:val="000000"/>
          <w:lang w:eastAsia="zh-CN"/>
        </w:rPr>
        <w:t>C</w:t>
      </w:r>
    </w:p>
    <w:p w14:paraId="62D6A030" w14:textId="77777777" w:rsidR="009C40A5" w:rsidRDefault="00E66398">
      <w:pPr>
        <w:spacing w:after="0"/>
        <w:rPr>
          <w:lang w:eastAsia="zh-CN"/>
        </w:rPr>
      </w:pPr>
      <w:r>
        <w:rPr>
          <w:color w:val="000000"/>
          <w:lang w:eastAsia="zh-CN"/>
        </w:rPr>
        <w:t>【分析】三位数乘一位数（</w:t>
      </w:r>
      <w:r>
        <w:rPr>
          <w:color w:val="000000"/>
          <w:lang w:eastAsia="zh-CN"/>
        </w:rPr>
        <w:t xml:space="preserve">0 </w:t>
      </w:r>
      <w:r>
        <w:rPr>
          <w:color w:val="000000"/>
          <w:lang w:eastAsia="zh-CN"/>
        </w:rPr>
        <w:t>除外），所得的积可能是三位数，也可能是四位数</w:t>
      </w:r>
    </w:p>
    <w:p w14:paraId="5ECC38B0" w14:textId="77777777" w:rsidR="009C40A5" w:rsidRDefault="00E66398">
      <w:pPr>
        <w:spacing w:after="0"/>
        <w:rPr>
          <w:lang w:eastAsia="zh-CN"/>
        </w:rPr>
      </w:pPr>
      <w:r>
        <w:rPr>
          <w:color w:val="000000"/>
          <w:lang w:eastAsia="zh-CN"/>
        </w:rPr>
        <w:t>5.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A  </w:t>
      </w:r>
    </w:p>
    <w:p w14:paraId="5BA79D50" w14:textId="77777777" w:rsidR="009C40A5" w:rsidRDefault="00E66398">
      <w:pPr>
        <w:spacing w:after="0"/>
        <w:rPr>
          <w:lang w:eastAsia="zh-CN"/>
        </w:rPr>
      </w:pPr>
      <w:r>
        <w:rPr>
          <w:color w:val="0000FF"/>
          <w:lang w:eastAsia="zh-CN"/>
        </w:rPr>
        <w:t>【解析】</w:t>
      </w:r>
      <w:r>
        <w:rPr>
          <w:color w:val="000000"/>
          <w:lang w:eastAsia="zh-CN"/>
        </w:rPr>
        <w:t>【解答】</w:t>
      </w:r>
      <w:r>
        <w:rPr>
          <w:color w:val="000000"/>
          <w:lang w:eastAsia="zh-CN"/>
        </w:rPr>
        <w:t>1000-400×2=1000-800=200</w:t>
      </w:r>
      <w:r>
        <w:rPr>
          <w:color w:val="000000"/>
          <w:lang w:eastAsia="zh-CN"/>
        </w:rPr>
        <w:t>（米）</w:t>
      </w:r>
      <w:r>
        <w:rPr>
          <w:lang w:eastAsia="zh-CN"/>
        </w:rPr>
        <w:br/>
      </w:r>
      <w:r>
        <w:rPr>
          <w:color w:val="000000"/>
          <w:lang w:eastAsia="zh-CN"/>
        </w:rPr>
        <w:t>故答案为：</w:t>
      </w:r>
      <w:r>
        <w:rPr>
          <w:color w:val="000000"/>
          <w:lang w:eastAsia="zh-CN"/>
        </w:rPr>
        <w:t>A</w:t>
      </w:r>
      <w:r>
        <w:rPr>
          <w:lang w:eastAsia="zh-CN"/>
        </w:rPr>
        <w:br/>
      </w:r>
      <w:r>
        <w:rPr>
          <w:color w:val="000000"/>
          <w:lang w:eastAsia="zh-CN"/>
        </w:rPr>
        <w:t>【分析】操场跑道一圈长度</w:t>
      </w:r>
      <w:r>
        <w:rPr>
          <w:color w:val="000000"/>
          <w:lang w:eastAsia="zh-CN"/>
        </w:rPr>
        <w:t>400×</w:t>
      </w:r>
      <w:r>
        <w:rPr>
          <w:color w:val="000000"/>
          <w:lang w:eastAsia="zh-CN"/>
        </w:rPr>
        <w:t>跑的圈数</w:t>
      </w:r>
      <w:r>
        <w:rPr>
          <w:color w:val="000000"/>
          <w:lang w:eastAsia="zh-CN"/>
        </w:rPr>
        <w:t>2=</w:t>
      </w:r>
      <w:r>
        <w:rPr>
          <w:color w:val="000000"/>
          <w:lang w:eastAsia="zh-CN"/>
        </w:rPr>
        <w:t>跑的长度</w:t>
      </w:r>
      <w:r>
        <w:rPr>
          <w:color w:val="000000"/>
          <w:lang w:eastAsia="zh-CN"/>
        </w:rPr>
        <w:t>800</w:t>
      </w:r>
      <w:r>
        <w:rPr>
          <w:color w:val="000000"/>
          <w:lang w:eastAsia="zh-CN"/>
        </w:rPr>
        <w:t>，总长度</w:t>
      </w:r>
      <w:r>
        <w:rPr>
          <w:color w:val="000000"/>
          <w:lang w:eastAsia="zh-CN"/>
        </w:rPr>
        <w:t>1000-</w:t>
      </w:r>
      <w:r>
        <w:rPr>
          <w:color w:val="000000"/>
          <w:lang w:eastAsia="zh-CN"/>
        </w:rPr>
        <w:t>已经跑的长度</w:t>
      </w:r>
      <w:r>
        <w:rPr>
          <w:color w:val="000000"/>
          <w:lang w:eastAsia="zh-CN"/>
        </w:rPr>
        <w:t>800=</w:t>
      </w:r>
      <w:r>
        <w:rPr>
          <w:color w:val="000000"/>
          <w:lang w:eastAsia="zh-CN"/>
        </w:rPr>
        <w:t>还差的长度</w:t>
      </w:r>
      <w:r>
        <w:rPr>
          <w:color w:val="000000"/>
          <w:lang w:eastAsia="zh-CN"/>
        </w:rPr>
        <w:t>200</w:t>
      </w:r>
      <w:r>
        <w:rPr>
          <w:color w:val="000000"/>
          <w:lang w:eastAsia="zh-CN"/>
        </w:rPr>
        <w:t>。</w:t>
      </w:r>
    </w:p>
    <w:p w14:paraId="484AFD0C" w14:textId="77777777" w:rsidR="009C40A5" w:rsidRDefault="00E66398">
      <w:pPr>
        <w:spacing w:after="0"/>
      </w:pPr>
      <w:r>
        <w:rPr>
          <w:color w:val="000000"/>
        </w:rPr>
        <w:t>6.</w:t>
      </w:r>
      <w:r>
        <w:rPr>
          <w:color w:val="0000FF"/>
        </w:rPr>
        <w:t>【答案】</w:t>
      </w:r>
      <w:r>
        <w:rPr>
          <w:color w:val="000000"/>
        </w:rPr>
        <w:t xml:space="preserve">D  </w:t>
      </w:r>
    </w:p>
    <w:p w14:paraId="7FDAA047" w14:textId="77777777" w:rsidR="009C40A5" w:rsidRDefault="00E66398">
      <w:pPr>
        <w:spacing w:after="0"/>
      </w:pPr>
      <w:r>
        <w:rPr>
          <w:color w:val="0000FF"/>
        </w:rPr>
        <w:lastRenderedPageBreak/>
        <w:t>【解析】</w:t>
      </w:r>
      <w:r>
        <w:rPr>
          <w:color w:val="000000"/>
        </w:rPr>
        <w:t>【解答】</w:t>
      </w:r>
      <w:r>
        <w:rPr>
          <w:color w:val="000000"/>
        </w:rPr>
        <w:t>A</w:t>
      </w:r>
      <w:r>
        <w:rPr>
          <w:color w:val="000000"/>
        </w:rPr>
        <w:t>：</w:t>
      </w:r>
      <w:r>
        <w:rPr>
          <w:color w:val="000000"/>
        </w:rPr>
        <w:t>35×20=700</w:t>
      </w:r>
      <w:r>
        <w:rPr>
          <w:color w:val="000000"/>
        </w:rPr>
        <w:t>；</w:t>
      </w:r>
      <w:r>
        <w:rPr>
          <w:color w:val="000000"/>
        </w:rPr>
        <w:t xml:space="preserve">  </w:t>
      </w:r>
    </w:p>
    <w:p w14:paraId="0143CBB8" w14:textId="77777777" w:rsidR="009C40A5" w:rsidRDefault="00E66398">
      <w:pPr>
        <w:spacing w:after="0"/>
      </w:pPr>
      <w:r>
        <w:rPr>
          <w:color w:val="000000"/>
        </w:rPr>
        <w:t>B</w:t>
      </w:r>
      <w:r>
        <w:rPr>
          <w:color w:val="000000"/>
        </w:rPr>
        <w:t>：</w:t>
      </w:r>
      <w:r>
        <w:rPr>
          <w:color w:val="000000"/>
        </w:rPr>
        <w:t>28×25=7×</w:t>
      </w:r>
      <w:r>
        <w:rPr>
          <w:color w:val="000000"/>
        </w:rPr>
        <w:t>（</w:t>
      </w:r>
      <w:r>
        <w:rPr>
          <w:color w:val="000000"/>
        </w:rPr>
        <w:t>4×25</w:t>
      </w:r>
      <w:r>
        <w:rPr>
          <w:color w:val="000000"/>
        </w:rPr>
        <w:t>）</w:t>
      </w:r>
      <w:r>
        <w:rPr>
          <w:color w:val="000000"/>
        </w:rPr>
        <w:t>=700</w:t>
      </w:r>
      <w:r>
        <w:rPr>
          <w:color w:val="000000"/>
        </w:rPr>
        <w:t>；</w:t>
      </w:r>
    </w:p>
    <w:p w14:paraId="20EAF224" w14:textId="77777777" w:rsidR="009C40A5" w:rsidRDefault="00E66398">
      <w:pPr>
        <w:spacing w:after="0"/>
      </w:pPr>
      <w:r>
        <w:rPr>
          <w:color w:val="000000"/>
        </w:rPr>
        <w:t>C</w:t>
      </w:r>
      <w:r>
        <w:rPr>
          <w:color w:val="000000"/>
        </w:rPr>
        <w:t>：</w:t>
      </w:r>
      <w:r>
        <w:rPr>
          <w:color w:val="000000"/>
        </w:rPr>
        <w:t>40×18=720</w:t>
      </w:r>
      <w:r>
        <w:rPr>
          <w:color w:val="000000"/>
        </w:rPr>
        <w:t>；</w:t>
      </w:r>
    </w:p>
    <w:p w14:paraId="70580D91" w14:textId="77777777" w:rsidR="009C40A5" w:rsidRDefault="00E66398">
      <w:pPr>
        <w:spacing w:after="0"/>
        <w:rPr>
          <w:lang w:eastAsia="zh-CN"/>
        </w:rPr>
      </w:pPr>
      <w:r>
        <w:rPr>
          <w:color w:val="000000"/>
          <w:lang w:eastAsia="zh-CN"/>
        </w:rPr>
        <w:t>D</w:t>
      </w:r>
      <w:r>
        <w:rPr>
          <w:color w:val="000000"/>
          <w:lang w:eastAsia="zh-CN"/>
        </w:rPr>
        <w:t>：</w:t>
      </w:r>
      <w:r>
        <w:rPr>
          <w:color w:val="000000"/>
          <w:lang w:eastAsia="zh-CN"/>
        </w:rPr>
        <w:t>36×24=864</w:t>
      </w:r>
      <w:r>
        <w:rPr>
          <w:color w:val="000000"/>
          <w:lang w:eastAsia="zh-CN"/>
        </w:rPr>
        <w:t>．</w:t>
      </w:r>
    </w:p>
    <w:p w14:paraId="7D0D6BBF" w14:textId="77777777" w:rsidR="009C40A5" w:rsidRDefault="00E66398">
      <w:pPr>
        <w:spacing w:after="0"/>
        <w:rPr>
          <w:lang w:eastAsia="zh-CN"/>
        </w:rPr>
      </w:pPr>
      <w:r>
        <w:rPr>
          <w:color w:val="000000"/>
          <w:lang w:eastAsia="zh-CN"/>
        </w:rPr>
        <w:t>所以得数在</w:t>
      </w:r>
      <w:r>
        <w:rPr>
          <w:color w:val="000000"/>
          <w:lang w:eastAsia="zh-CN"/>
        </w:rPr>
        <w:t>750</w:t>
      </w:r>
      <w:r>
        <w:rPr>
          <w:color w:val="000000"/>
          <w:lang w:eastAsia="zh-CN"/>
        </w:rPr>
        <w:t>与</w:t>
      </w:r>
      <w:r>
        <w:rPr>
          <w:color w:val="000000"/>
          <w:lang w:eastAsia="zh-CN"/>
        </w:rPr>
        <w:t>900</w:t>
      </w:r>
      <w:r>
        <w:rPr>
          <w:color w:val="000000"/>
          <w:lang w:eastAsia="zh-CN"/>
        </w:rPr>
        <w:t>之间的算式是</w:t>
      </w:r>
      <w:r>
        <w:rPr>
          <w:color w:val="000000"/>
          <w:lang w:eastAsia="zh-CN"/>
        </w:rPr>
        <w:t>36×24</w:t>
      </w:r>
      <w:r>
        <w:rPr>
          <w:color w:val="000000"/>
          <w:lang w:eastAsia="zh-CN"/>
        </w:rPr>
        <w:t>．</w:t>
      </w:r>
    </w:p>
    <w:p w14:paraId="06EB6E8F" w14:textId="77777777" w:rsidR="009C40A5" w:rsidRDefault="00E66398">
      <w:pPr>
        <w:spacing w:after="0"/>
        <w:rPr>
          <w:lang w:eastAsia="zh-CN"/>
        </w:rPr>
      </w:pPr>
      <w:r>
        <w:rPr>
          <w:color w:val="000000"/>
          <w:lang w:eastAsia="zh-CN"/>
        </w:rPr>
        <w:t>故答案为：</w:t>
      </w:r>
      <w:r>
        <w:rPr>
          <w:color w:val="000000"/>
          <w:lang w:eastAsia="zh-CN"/>
        </w:rPr>
        <w:t>D</w:t>
      </w:r>
    </w:p>
    <w:p w14:paraId="10FD1448" w14:textId="77777777" w:rsidR="009C40A5" w:rsidRDefault="00E66398">
      <w:pPr>
        <w:spacing w:after="0"/>
        <w:rPr>
          <w:lang w:eastAsia="zh-CN"/>
        </w:rPr>
      </w:pPr>
      <w:r>
        <w:rPr>
          <w:color w:val="000000"/>
          <w:lang w:eastAsia="zh-CN"/>
        </w:rPr>
        <w:t>【分析】分别计算四个选项中的算式，找出得数在</w:t>
      </w:r>
      <w:r>
        <w:rPr>
          <w:color w:val="000000"/>
          <w:lang w:eastAsia="zh-CN"/>
        </w:rPr>
        <w:t>750</w:t>
      </w:r>
      <w:r>
        <w:rPr>
          <w:color w:val="000000"/>
          <w:lang w:eastAsia="zh-CN"/>
        </w:rPr>
        <w:t>与</w:t>
      </w:r>
      <w:r>
        <w:rPr>
          <w:color w:val="000000"/>
          <w:lang w:eastAsia="zh-CN"/>
        </w:rPr>
        <w:t>900</w:t>
      </w:r>
      <w:r>
        <w:rPr>
          <w:color w:val="000000"/>
          <w:lang w:eastAsia="zh-CN"/>
        </w:rPr>
        <w:t>之间的一项即可</w:t>
      </w:r>
    </w:p>
    <w:p w14:paraId="57FFC7B3" w14:textId="77777777" w:rsidR="009C40A5" w:rsidRDefault="00E66398">
      <w:pPr>
        <w:spacing w:after="0"/>
      </w:pPr>
      <w:r>
        <w:rPr>
          <w:color w:val="000000"/>
        </w:rPr>
        <w:t>7.</w:t>
      </w:r>
      <w:r>
        <w:rPr>
          <w:color w:val="0000FF"/>
        </w:rPr>
        <w:t>【答案】</w:t>
      </w:r>
      <w:r>
        <w:rPr>
          <w:color w:val="000000"/>
        </w:rPr>
        <w:t xml:space="preserve">B  </w:t>
      </w:r>
    </w:p>
    <w:p w14:paraId="0A9D0B0D" w14:textId="77777777" w:rsidR="009C40A5" w:rsidRDefault="00E66398">
      <w:pPr>
        <w:spacing w:after="0"/>
        <w:rPr>
          <w:lang w:eastAsia="zh-CN"/>
        </w:rPr>
      </w:pPr>
      <w:r>
        <w:rPr>
          <w:color w:val="0000FF"/>
        </w:rPr>
        <w:t>【解析】</w:t>
      </w:r>
      <w:r>
        <w:rPr>
          <w:color w:val="000000"/>
        </w:rPr>
        <w:t>【解答】</w:t>
      </w:r>
      <w:r>
        <w:rPr>
          <w:color w:val="000000"/>
        </w:rPr>
        <w:t>32×10</w:t>
      </w:r>
      <w:r>
        <w:rPr>
          <w:color w:val="000000"/>
        </w:rPr>
        <w:t>＝</w:t>
      </w:r>
      <w:r>
        <w:rPr>
          <w:color w:val="000000"/>
        </w:rPr>
        <w:t>320</w:t>
      </w:r>
      <w:r>
        <w:rPr>
          <w:color w:val="000000"/>
        </w:rPr>
        <w:t>，</w:t>
      </w:r>
      <w:r>
        <w:rPr>
          <w:color w:val="000000"/>
        </w:rPr>
        <w:t>32×2</w:t>
      </w:r>
      <w:r>
        <w:rPr>
          <w:color w:val="000000"/>
        </w:rPr>
        <w:t>＝</w:t>
      </w:r>
      <w:r>
        <w:rPr>
          <w:color w:val="000000"/>
        </w:rPr>
        <w:t>64</w:t>
      </w:r>
      <w:r>
        <w:rPr>
          <w:color w:val="000000"/>
        </w:rPr>
        <w:t>，</w:t>
      </w:r>
      <w:r>
        <w:rPr>
          <w:color w:val="000000"/>
        </w:rPr>
        <w:t>320</w:t>
      </w:r>
      <w:r>
        <w:rPr>
          <w:color w:val="000000"/>
        </w:rPr>
        <w:t>＋</w:t>
      </w:r>
      <w:r>
        <w:rPr>
          <w:color w:val="000000"/>
        </w:rPr>
        <w:t>64</w:t>
      </w:r>
      <w:r>
        <w:rPr>
          <w:color w:val="000000"/>
        </w:rPr>
        <w:t>＝</w:t>
      </w:r>
      <w:r>
        <w:rPr>
          <w:color w:val="000000"/>
        </w:rPr>
        <w:t>384</w:t>
      </w:r>
      <w:r>
        <w:rPr>
          <w:color w:val="000000"/>
        </w:rPr>
        <w:t>平方米。</w:t>
      </w:r>
      <w:r>
        <w:rPr>
          <w:color w:val="000000"/>
          <w:lang w:eastAsia="zh-CN"/>
        </w:rPr>
        <w:t>故选</w:t>
      </w:r>
      <w:r>
        <w:rPr>
          <w:color w:val="000000"/>
          <w:lang w:eastAsia="zh-CN"/>
        </w:rPr>
        <w:t>B</w:t>
      </w:r>
      <w:r>
        <w:rPr>
          <w:color w:val="000000"/>
          <w:lang w:eastAsia="zh-CN"/>
        </w:rPr>
        <w:t>。</w:t>
      </w:r>
      <w:r>
        <w:rPr>
          <w:lang w:eastAsia="zh-CN"/>
        </w:rPr>
        <w:br/>
      </w:r>
      <w:r>
        <w:rPr>
          <w:color w:val="000000"/>
          <w:lang w:eastAsia="zh-CN"/>
        </w:rPr>
        <w:t>【分析】本题考查学生对整数的乘法及应用理解，而且关键学生思维要灵活。</w:t>
      </w:r>
    </w:p>
    <w:p w14:paraId="45BDB036" w14:textId="77777777" w:rsidR="009C40A5" w:rsidRDefault="00E66398">
      <w:pPr>
        <w:rPr>
          <w:lang w:eastAsia="zh-CN"/>
        </w:rPr>
      </w:pPr>
      <w:r>
        <w:rPr>
          <w:lang w:eastAsia="zh-CN"/>
        </w:rPr>
        <w:t>二、判断题</w:t>
      </w:r>
    </w:p>
    <w:p w14:paraId="191DF431" w14:textId="77777777" w:rsidR="009C40A5" w:rsidRDefault="00E66398">
      <w:pPr>
        <w:spacing w:after="0"/>
        <w:rPr>
          <w:lang w:eastAsia="zh-CN"/>
        </w:rPr>
      </w:pPr>
      <w:r>
        <w:rPr>
          <w:color w:val="000000"/>
          <w:lang w:eastAsia="zh-CN"/>
        </w:rPr>
        <w:t>8.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>错误</w:t>
      </w:r>
      <w:r>
        <w:rPr>
          <w:color w:val="000000"/>
          <w:lang w:eastAsia="zh-CN"/>
        </w:rPr>
        <w:t xml:space="preserve">  </w:t>
      </w:r>
    </w:p>
    <w:p w14:paraId="2D2DB6D9" w14:textId="77777777" w:rsidR="009C40A5" w:rsidRDefault="00E66398">
      <w:pPr>
        <w:spacing w:after="0"/>
        <w:rPr>
          <w:lang w:eastAsia="zh-CN"/>
        </w:rPr>
      </w:pPr>
      <w:r>
        <w:rPr>
          <w:color w:val="0000FF"/>
          <w:lang w:eastAsia="zh-CN"/>
        </w:rPr>
        <w:t>【解析】</w:t>
      </w:r>
      <w:r>
        <w:rPr>
          <w:color w:val="000000"/>
          <w:lang w:eastAsia="zh-CN"/>
        </w:rPr>
        <w:t>【解答】解：</w:t>
      </w:r>
      <w:r>
        <w:rPr>
          <w:color w:val="000000"/>
          <w:lang w:eastAsia="zh-CN"/>
        </w:rPr>
        <w:t>502×140=70280  502×140</w:t>
      </w:r>
      <w:r>
        <w:rPr>
          <w:color w:val="000000"/>
          <w:lang w:eastAsia="zh-CN"/>
        </w:rPr>
        <w:t>的积中间有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个零．</w:t>
      </w:r>
      <w:r>
        <w:rPr>
          <w:lang w:eastAsia="zh-CN"/>
        </w:rPr>
        <w:br/>
      </w:r>
      <w:r>
        <w:rPr>
          <w:color w:val="000000"/>
          <w:lang w:eastAsia="zh-CN"/>
        </w:rPr>
        <w:t>所以题干的说法是错误的．</w:t>
      </w:r>
      <w:r>
        <w:rPr>
          <w:lang w:eastAsia="zh-CN"/>
        </w:rPr>
        <w:br/>
      </w:r>
      <w:r>
        <w:rPr>
          <w:color w:val="000000"/>
          <w:lang w:eastAsia="zh-CN"/>
        </w:rPr>
        <w:t>故答案为：错误．</w:t>
      </w:r>
      <w:r>
        <w:rPr>
          <w:lang w:eastAsia="zh-CN"/>
        </w:rPr>
        <w:br/>
      </w:r>
      <w:r>
        <w:rPr>
          <w:color w:val="000000"/>
          <w:lang w:eastAsia="zh-CN"/>
        </w:rPr>
        <w:t>【分析】根据整数乘法的计算方法，求出</w:t>
      </w:r>
      <w:r>
        <w:rPr>
          <w:color w:val="000000"/>
          <w:lang w:eastAsia="zh-CN"/>
        </w:rPr>
        <w:t>502×140</w:t>
      </w:r>
      <w:r>
        <w:rPr>
          <w:color w:val="000000"/>
          <w:lang w:eastAsia="zh-CN"/>
        </w:rPr>
        <w:t>的积，然后再进一步解答．</w:t>
      </w:r>
    </w:p>
    <w:p w14:paraId="4DCC5B67" w14:textId="77777777" w:rsidR="009C40A5" w:rsidRDefault="00E66398">
      <w:pPr>
        <w:spacing w:after="0"/>
        <w:rPr>
          <w:lang w:eastAsia="zh-CN"/>
        </w:rPr>
      </w:pPr>
      <w:r>
        <w:rPr>
          <w:color w:val="000000"/>
          <w:lang w:eastAsia="zh-CN"/>
        </w:rPr>
        <w:t>9.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>错误</w:t>
      </w:r>
      <w:r>
        <w:rPr>
          <w:color w:val="000000"/>
          <w:lang w:eastAsia="zh-CN"/>
        </w:rPr>
        <w:t xml:space="preserve">  </w:t>
      </w:r>
    </w:p>
    <w:p w14:paraId="33DB5D94" w14:textId="77777777" w:rsidR="009C40A5" w:rsidRDefault="00E66398">
      <w:pPr>
        <w:spacing w:after="0"/>
        <w:rPr>
          <w:lang w:eastAsia="zh-CN"/>
        </w:rPr>
      </w:pPr>
      <w:r>
        <w:rPr>
          <w:color w:val="0000FF"/>
          <w:lang w:eastAsia="zh-CN"/>
        </w:rPr>
        <w:t>【解析】</w:t>
      </w:r>
      <w:r>
        <w:rPr>
          <w:color w:val="000000"/>
          <w:lang w:eastAsia="zh-CN"/>
        </w:rPr>
        <w:t>【解答】解：</w:t>
      </w:r>
      <w:r>
        <w:rPr>
          <w:color w:val="000000"/>
          <w:lang w:eastAsia="zh-CN"/>
        </w:rPr>
        <w:t xml:space="preserve">120×5=600  </w:t>
      </w:r>
      <w:r>
        <w:rPr>
          <w:color w:val="000000"/>
          <w:lang w:eastAsia="zh-CN"/>
        </w:rPr>
        <w:t>积是</w:t>
      </w:r>
      <w:r>
        <w:rPr>
          <w:color w:val="000000"/>
          <w:lang w:eastAsia="zh-CN"/>
        </w:rPr>
        <w:t>600</w:t>
      </w:r>
      <w:r>
        <w:rPr>
          <w:color w:val="000000"/>
          <w:lang w:eastAsia="zh-CN"/>
        </w:rPr>
        <w:t>，末尾有两个</w:t>
      </w:r>
      <w:r>
        <w:rPr>
          <w:color w:val="000000"/>
          <w:lang w:eastAsia="zh-CN"/>
        </w:rPr>
        <w:t>0</w:t>
      </w:r>
      <w:r>
        <w:rPr>
          <w:color w:val="000000"/>
          <w:lang w:eastAsia="zh-CN"/>
        </w:rPr>
        <w:t>，原题说法错误．</w:t>
      </w:r>
      <w:r>
        <w:rPr>
          <w:lang w:eastAsia="zh-CN"/>
        </w:rPr>
        <w:br/>
      </w:r>
      <w:r>
        <w:rPr>
          <w:color w:val="000000"/>
          <w:lang w:eastAsia="zh-CN"/>
        </w:rPr>
        <w:t>故答案为：错误．</w:t>
      </w:r>
      <w:r>
        <w:rPr>
          <w:lang w:eastAsia="zh-CN"/>
        </w:rPr>
        <w:br/>
      </w:r>
      <w:r>
        <w:rPr>
          <w:color w:val="000000"/>
          <w:lang w:eastAsia="zh-CN"/>
        </w:rPr>
        <w:t>【分析】先根据三位数乘一位数的计算方法求出积，再进一步判断．</w:t>
      </w:r>
    </w:p>
    <w:p w14:paraId="01A1C478" w14:textId="77777777" w:rsidR="009C40A5" w:rsidRDefault="00E66398">
      <w:pPr>
        <w:spacing w:after="0"/>
        <w:rPr>
          <w:lang w:eastAsia="zh-CN"/>
        </w:rPr>
      </w:pPr>
      <w:r>
        <w:rPr>
          <w:color w:val="000000"/>
          <w:lang w:eastAsia="zh-CN"/>
        </w:rPr>
        <w:t>10.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>正确</w:t>
      </w:r>
      <w:r>
        <w:rPr>
          <w:color w:val="000000"/>
          <w:lang w:eastAsia="zh-CN"/>
        </w:rPr>
        <w:t xml:space="preserve">  </w:t>
      </w:r>
    </w:p>
    <w:p w14:paraId="35FAF0EF" w14:textId="77777777" w:rsidR="009C40A5" w:rsidRDefault="00E66398">
      <w:pPr>
        <w:spacing w:after="0"/>
        <w:rPr>
          <w:lang w:eastAsia="zh-CN"/>
        </w:rPr>
      </w:pPr>
      <w:r>
        <w:rPr>
          <w:color w:val="0000FF"/>
          <w:lang w:eastAsia="zh-CN"/>
        </w:rPr>
        <w:t>【解析】</w:t>
      </w:r>
      <w:r>
        <w:rPr>
          <w:color w:val="000000"/>
          <w:lang w:eastAsia="zh-CN"/>
        </w:rPr>
        <w:t>【解答】解：因为</w:t>
      </w:r>
      <w:r>
        <w:rPr>
          <w:color w:val="000000"/>
          <w:lang w:eastAsia="zh-CN"/>
        </w:rPr>
        <w:t>3</w:t>
      </w:r>
      <w:r>
        <w:rPr>
          <w:color w:val="000000"/>
          <w:lang w:eastAsia="zh-CN"/>
        </w:rPr>
        <w:t>乘</w:t>
      </w:r>
      <w:r>
        <w:rPr>
          <w:color w:val="000000"/>
          <w:lang w:eastAsia="zh-CN"/>
        </w:rPr>
        <w:t>8</w:t>
      </w:r>
      <w:r>
        <w:rPr>
          <w:color w:val="000000"/>
          <w:lang w:eastAsia="zh-CN"/>
        </w:rPr>
        <w:t>表示</w:t>
      </w:r>
      <w:r>
        <w:rPr>
          <w:color w:val="000000"/>
          <w:lang w:eastAsia="zh-CN"/>
        </w:rPr>
        <w:t>3×8=24</w:t>
      </w:r>
      <w:r>
        <w:rPr>
          <w:color w:val="000000"/>
          <w:lang w:eastAsia="zh-CN"/>
        </w:rPr>
        <w:t>，所以</w:t>
      </w:r>
      <w:r>
        <w:rPr>
          <w:color w:val="000000"/>
          <w:lang w:eastAsia="zh-CN"/>
        </w:rPr>
        <w:t>3</w:t>
      </w:r>
      <w:r>
        <w:rPr>
          <w:color w:val="000000"/>
          <w:lang w:eastAsia="zh-CN"/>
        </w:rPr>
        <w:t>乘</w:t>
      </w:r>
      <w:r>
        <w:rPr>
          <w:color w:val="000000"/>
          <w:lang w:eastAsia="zh-CN"/>
        </w:rPr>
        <w:t>8</w:t>
      </w:r>
      <w:r>
        <w:rPr>
          <w:color w:val="000000"/>
          <w:lang w:eastAsia="zh-CN"/>
        </w:rPr>
        <w:t>，积是</w:t>
      </w:r>
      <w:r>
        <w:rPr>
          <w:color w:val="000000"/>
          <w:lang w:eastAsia="zh-CN"/>
        </w:rPr>
        <w:t>24</w:t>
      </w:r>
      <w:r>
        <w:rPr>
          <w:color w:val="000000"/>
          <w:lang w:eastAsia="zh-CN"/>
        </w:rPr>
        <w:t>说法正确。</w:t>
      </w:r>
      <w:r>
        <w:rPr>
          <w:lang w:eastAsia="zh-CN"/>
        </w:rPr>
        <w:br/>
      </w:r>
      <w:r>
        <w:rPr>
          <w:color w:val="000000"/>
          <w:lang w:eastAsia="zh-CN"/>
        </w:rPr>
        <w:t>故答案为：正确。</w:t>
      </w:r>
      <w:r>
        <w:rPr>
          <w:lang w:eastAsia="zh-CN"/>
        </w:rPr>
        <w:br/>
      </w:r>
      <w:r>
        <w:rPr>
          <w:color w:val="000000"/>
          <w:lang w:eastAsia="zh-CN"/>
        </w:rPr>
        <w:t>【分析】根据</w:t>
      </w:r>
      <w:r>
        <w:rPr>
          <w:color w:val="000000"/>
          <w:lang w:eastAsia="zh-CN"/>
        </w:rPr>
        <w:t>3</w:t>
      </w:r>
      <w:r>
        <w:rPr>
          <w:color w:val="000000"/>
          <w:lang w:eastAsia="zh-CN"/>
        </w:rPr>
        <w:t>乘</w:t>
      </w:r>
      <w:r>
        <w:rPr>
          <w:color w:val="000000"/>
          <w:lang w:eastAsia="zh-CN"/>
        </w:rPr>
        <w:t>8</w:t>
      </w:r>
      <w:r>
        <w:rPr>
          <w:color w:val="000000"/>
          <w:lang w:eastAsia="zh-CN"/>
        </w:rPr>
        <w:t>表示</w:t>
      </w:r>
      <w:r>
        <w:rPr>
          <w:color w:val="000000"/>
          <w:lang w:eastAsia="zh-CN"/>
        </w:rPr>
        <w:t>3×8</w:t>
      </w:r>
      <w:r>
        <w:rPr>
          <w:color w:val="000000"/>
          <w:lang w:eastAsia="zh-CN"/>
        </w:rPr>
        <w:t>，再计算即可解答此题。</w:t>
      </w:r>
    </w:p>
    <w:p w14:paraId="76F9C349" w14:textId="77777777" w:rsidR="009C40A5" w:rsidRDefault="00E66398">
      <w:pPr>
        <w:spacing w:after="0"/>
        <w:rPr>
          <w:lang w:eastAsia="zh-CN"/>
        </w:rPr>
      </w:pPr>
      <w:r>
        <w:rPr>
          <w:color w:val="000000"/>
          <w:lang w:eastAsia="zh-CN"/>
        </w:rPr>
        <w:t>11.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>错误</w:t>
      </w:r>
      <w:r>
        <w:rPr>
          <w:color w:val="000000"/>
          <w:lang w:eastAsia="zh-CN"/>
        </w:rPr>
        <w:t xml:space="preserve">  </w:t>
      </w:r>
    </w:p>
    <w:p w14:paraId="66C5B13E" w14:textId="77777777" w:rsidR="009C40A5" w:rsidRDefault="00E66398">
      <w:pPr>
        <w:spacing w:after="0"/>
        <w:rPr>
          <w:lang w:eastAsia="zh-CN"/>
        </w:rPr>
      </w:pPr>
      <w:r>
        <w:rPr>
          <w:color w:val="0000FF"/>
          <w:lang w:eastAsia="zh-CN"/>
        </w:rPr>
        <w:t>【解析】</w:t>
      </w:r>
      <w:r>
        <w:rPr>
          <w:color w:val="000000"/>
          <w:lang w:eastAsia="zh-CN"/>
        </w:rPr>
        <w:t>【解答】解：当这个因数是</w:t>
      </w:r>
      <w:r>
        <w:rPr>
          <w:color w:val="000000"/>
          <w:lang w:eastAsia="zh-CN"/>
        </w:rPr>
        <w:t>0</w:t>
      </w:r>
      <w:r>
        <w:rPr>
          <w:color w:val="000000"/>
          <w:lang w:eastAsia="zh-CN"/>
        </w:rPr>
        <w:t>时，无论另一个因数是几，积都是</w:t>
      </w:r>
      <w:r>
        <w:rPr>
          <w:color w:val="000000"/>
          <w:lang w:eastAsia="zh-CN"/>
        </w:rPr>
        <w:t>0</w:t>
      </w:r>
      <w:r>
        <w:rPr>
          <w:color w:val="000000"/>
          <w:lang w:eastAsia="zh-CN"/>
        </w:rPr>
        <w:t>，另一个因数不一定是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；如：</w:t>
      </w:r>
      <w:r>
        <w:rPr>
          <w:color w:val="000000"/>
          <w:lang w:eastAsia="zh-CN"/>
        </w:rPr>
        <w:t xml:space="preserve">  0×20=0</w:t>
      </w:r>
      <w:r>
        <w:rPr>
          <w:color w:val="000000"/>
          <w:lang w:eastAsia="zh-CN"/>
        </w:rPr>
        <w:t>；</w:t>
      </w:r>
      <w:r>
        <w:rPr>
          <w:lang w:eastAsia="zh-CN"/>
        </w:rPr>
        <w:br/>
      </w:r>
      <w:r>
        <w:rPr>
          <w:color w:val="000000"/>
          <w:lang w:eastAsia="zh-CN"/>
        </w:rPr>
        <w:t>故答案为：错误．</w:t>
      </w:r>
      <w:r>
        <w:rPr>
          <w:lang w:eastAsia="zh-CN"/>
        </w:rPr>
        <w:br/>
      </w:r>
      <w:r>
        <w:rPr>
          <w:color w:val="000000"/>
          <w:lang w:eastAsia="zh-CN"/>
        </w:rPr>
        <w:t>【分析】本题利用举反例法进行判断，考虑这个因数是</w:t>
      </w:r>
      <w:r>
        <w:rPr>
          <w:color w:val="000000"/>
          <w:lang w:eastAsia="zh-CN"/>
        </w:rPr>
        <w:t>0</w:t>
      </w:r>
      <w:r>
        <w:rPr>
          <w:color w:val="000000"/>
          <w:lang w:eastAsia="zh-CN"/>
        </w:rPr>
        <w:t>的情况．</w:t>
      </w:r>
    </w:p>
    <w:p w14:paraId="492D7CC0" w14:textId="77777777" w:rsidR="009C40A5" w:rsidRDefault="00E66398">
      <w:pPr>
        <w:spacing w:after="0"/>
        <w:rPr>
          <w:lang w:eastAsia="zh-CN"/>
        </w:rPr>
      </w:pPr>
      <w:r>
        <w:rPr>
          <w:color w:val="000000"/>
          <w:lang w:eastAsia="zh-CN"/>
        </w:rPr>
        <w:t>12.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>正确</w:t>
      </w:r>
      <w:r>
        <w:rPr>
          <w:color w:val="000000"/>
          <w:lang w:eastAsia="zh-CN"/>
        </w:rPr>
        <w:t xml:space="preserve">  </w:t>
      </w:r>
    </w:p>
    <w:p w14:paraId="7117BACC" w14:textId="77777777" w:rsidR="009C40A5" w:rsidRDefault="00E66398">
      <w:pPr>
        <w:spacing w:after="0"/>
        <w:rPr>
          <w:lang w:eastAsia="zh-CN"/>
        </w:rPr>
      </w:pPr>
      <w:r>
        <w:rPr>
          <w:color w:val="0000FF"/>
          <w:lang w:eastAsia="zh-CN"/>
        </w:rPr>
        <w:t>【解析】</w:t>
      </w:r>
      <w:r>
        <w:rPr>
          <w:color w:val="000000"/>
          <w:lang w:eastAsia="zh-CN"/>
        </w:rPr>
        <w:t>【解答】解：</w:t>
      </w:r>
      <w:r>
        <w:rPr>
          <w:color w:val="000000"/>
          <w:lang w:eastAsia="zh-CN"/>
        </w:rPr>
        <w:t>9×6=54</w:t>
      </w:r>
      <w:r>
        <w:rPr>
          <w:color w:val="000000"/>
          <w:lang w:eastAsia="zh-CN"/>
        </w:rPr>
        <w:t>；</w:t>
      </w:r>
      <w:r>
        <w:rPr>
          <w:lang w:eastAsia="zh-CN"/>
        </w:rPr>
        <w:br/>
      </w:r>
      <w:r>
        <w:rPr>
          <w:color w:val="000000"/>
          <w:lang w:eastAsia="zh-CN"/>
        </w:rPr>
        <w:t>所以，</w:t>
      </w:r>
      <w:r>
        <w:rPr>
          <w:color w:val="000000"/>
          <w:lang w:eastAsia="zh-CN"/>
        </w:rPr>
        <w:t>359×25876</w:t>
      </w:r>
      <w:r>
        <w:rPr>
          <w:color w:val="000000"/>
          <w:lang w:eastAsia="zh-CN"/>
        </w:rPr>
        <w:t>的积的个位上的数是</w:t>
      </w:r>
      <w:r>
        <w:rPr>
          <w:color w:val="000000"/>
          <w:lang w:eastAsia="zh-CN"/>
        </w:rPr>
        <w:t>4</w:t>
      </w:r>
      <w:r>
        <w:rPr>
          <w:color w:val="000000"/>
          <w:lang w:eastAsia="zh-CN"/>
        </w:rPr>
        <w:t>，原题是</w:t>
      </w:r>
      <w:r>
        <w:rPr>
          <w:color w:val="000000"/>
          <w:lang w:eastAsia="zh-CN"/>
        </w:rPr>
        <w:t>7</w:t>
      </w:r>
      <w:r>
        <w:rPr>
          <w:color w:val="000000"/>
          <w:lang w:eastAsia="zh-CN"/>
        </w:rPr>
        <w:t>．</w:t>
      </w:r>
      <w:r>
        <w:rPr>
          <w:lang w:eastAsia="zh-CN"/>
        </w:rPr>
        <w:br/>
      </w:r>
      <w:r>
        <w:rPr>
          <w:color w:val="000000"/>
          <w:lang w:eastAsia="zh-CN"/>
        </w:rPr>
        <w:t>故答案为：正确．</w:t>
      </w:r>
      <w:r>
        <w:rPr>
          <w:lang w:eastAsia="zh-CN"/>
        </w:rPr>
        <w:br/>
      </w:r>
      <w:r>
        <w:rPr>
          <w:color w:val="000000"/>
          <w:lang w:eastAsia="zh-CN"/>
        </w:rPr>
        <w:t>【分析】根据整数乘法的计算方法，</w:t>
      </w:r>
      <w:r>
        <w:rPr>
          <w:color w:val="000000"/>
          <w:lang w:eastAsia="zh-CN"/>
        </w:rPr>
        <w:t>359×25876</w:t>
      </w:r>
      <w:r>
        <w:rPr>
          <w:color w:val="000000"/>
          <w:lang w:eastAsia="zh-CN"/>
        </w:rPr>
        <w:t>，个位数</w:t>
      </w:r>
      <w:r>
        <w:rPr>
          <w:color w:val="000000"/>
          <w:lang w:eastAsia="zh-CN"/>
        </w:rPr>
        <w:t>9×6=54</w:t>
      </w:r>
      <w:r>
        <w:rPr>
          <w:color w:val="000000"/>
          <w:lang w:eastAsia="zh-CN"/>
        </w:rPr>
        <w:t>，所得的积的个位上的数是</w:t>
      </w:r>
      <w:r>
        <w:rPr>
          <w:color w:val="000000"/>
          <w:lang w:eastAsia="zh-CN"/>
        </w:rPr>
        <w:t>4</w:t>
      </w:r>
      <w:r>
        <w:rPr>
          <w:color w:val="000000"/>
          <w:lang w:eastAsia="zh-CN"/>
        </w:rPr>
        <w:t>，据此判断．本题关键是根据乘积的个位上数进行判断即可．</w:t>
      </w:r>
    </w:p>
    <w:p w14:paraId="36661746" w14:textId="77777777" w:rsidR="009C40A5" w:rsidRDefault="00E66398">
      <w:pPr>
        <w:rPr>
          <w:lang w:eastAsia="zh-CN"/>
        </w:rPr>
      </w:pPr>
      <w:r>
        <w:rPr>
          <w:lang w:eastAsia="zh-CN"/>
        </w:rPr>
        <w:t>三、填空题</w:t>
      </w:r>
    </w:p>
    <w:p w14:paraId="0597B951" w14:textId="77777777" w:rsidR="009C40A5" w:rsidRDefault="00E66398">
      <w:pPr>
        <w:spacing w:after="0"/>
        <w:rPr>
          <w:lang w:eastAsia="zh-CN"/>
        </w:rPr>
      </w:pPr>
      <w:r>
        <w:rPr>
          <w:color w:val="000000"/>
          <w:lang w:eastAsia="zh-CN"/>
        </w:rPr>
        <w:t>13.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>三位；四位</w:t>
      </w:r>
      <w:r>
        <w:rPr>
          <w:color w:val="000000"/>
          <w:lang w:eastAsia="zh-CN"/>
        </w:rPr>
        <w:t xml:space="preserve">  </w:t>
      </w:r>
    </w:p>
    <w:p w14:paraId="28AD0695" w14:textId="77777777" w:rsidR="009C40A5" w:rsidRDefault="00E66398">
      <w:pPr>
        <w:spacing w:after="0"/>
        <w:rPr>
          <w:lang w:eastAsia="zh-CN"/>
        </w:rPr>
      </w:pPr>
      <w:r>
        <w:rPr>
          <w:color w:val="0000FF"/>
          <w:lang w:eastAsia="zh-CN"/>
        </w:rPr>
        <w:lastRenderedPageBreak/>
        <w:t>【解析】</w:t>
      </w:r>
      <w:r>
        <w:rPr>
          <w:color w:val="000000"/>
          <w:lang w:eastAsia="zh-CN"/>
        </w:rPr>
        <w:t>【解答】两位数乘两位数，积可能是三位数也可能是四位数。</w:t>
      </w:r>
      <w:r>
        <w:rPr>
          <w:lang w:eastAsia="zh-CN"/>
        </w:rPr>
        <w:br/>
      </w:r>
      <w:r>
        <w:rPr>
          <w:color w:val="000000"/>
          <w:lang w:eastAsia="zh-CN"/>
        </w:rPr>
        <w:t>故答案为：三位、四位</w:t>
      </w:r>
    </w:p>
    <w:p w14:paraId="10E257C6" w14:textId="77777777" w:rsidR="009C40A5" w:rsidRDefault="00E66398">
      <w:pPr>
        <w:spacing w:after="0"/>
        <w:rPr>
          <w:lang w:eastAsia="zh-CN"/>
        </w:rPr>
      </w:pPr>
      <w:r>
        <w:rPr>
          <w:color w:val="000000"/>
          <w:lang w:eastAsia="zh-CN"/>
        </w:rPr>
        <w:t>【分析】举例：</w:t>
      </w:r>
      <w:r>
        <w:rPr>
          <w:color w:val="000000"/>
          <w:lang w:eastAsia="zh-CN"/>
        </w:rPr>
        <w:t>12×25=300</w:t>
      </w:r>
      <w:r>
        <w:rPr>
          <w:color w:val="000000"/>
          <w:lang w:eastAsia="zh-CN"/>
        </w:rPr>
        <w:t>，积可能是三位数；</w:t>
      </w:r>
      <w:r>
        <w:rPr>
          <w:color w:val="000000"/>
          <w:lang w:eastAsia="zh-CN"/>
        </w:rPr>
        <w:t>98×99=9702</w:t>
      </w:r>
      <w:r>
        <w:rPr>
          <w:color w:val="000000"/>
          <w:lang w:eastAsia="zh-CN"/>
        </w:rPr>
        <w:t>，积是四位数。</w:t>
      </w:r>
    </w:p>
    <w:p w14:paraId="564E1202" w14:textId="77777777" w:rsidR="009C40A5" w:rsidRDefault="00E66398">
      <w:pPr>
        <w:spacing w:after="0"/>
        <w:rPr>
          <w:lang w:eastAsia="zh-CN"/>
        </w:rPr>
      </w:pPr>
      <w:r>
        <w:rPr>
          <w:color w:val="000000"/>
          <w:lang w:eastAsia="zh-CN"/>
        </w:rPr>
        <w:t>14.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>5040</w:t>
      </w:r>
      <w:r>
        <w:rPr>
          <w:color w:val="000000"/>
          <w:lang w:eastAsia="zh-CN"/>
        </w:rPr>
        <w:t>；</w:t>
      </w:r>
      <w:r>
        <w:rPr>
          <w:color w:val="000000"/>
          <w:lang w:eastAsia="zh-CN"/>
        </w:rPr>
        <w:t xml:space="preserve">5400  </w:t>
      </w:r>
    </w:p>
    <w:p w14:paraId="0C15B0B8" w14:textId="3771B14A" w:rsidR="009C40A5" w:rsidRDefault="00E66398">
      <w:pPr>
        <w:spacing w:after="0"/>
        <w:rPr>
          <w:lang w:eastAsia="zh-CN"/>
        </w:rPr>
      </w:pPr>
      <w:r>
        <w:rPr>
          <w:color w:val="0000FF"/>
          <w:lang w:eastAsia="zh-CN"/>
        </w:rPr>
        <w:t>【解析】</w:t>
      </w:r>
      <w:r>
        <w:rPr>
          <w:color w:val="000000"/>
          <w:lang w:eastAsia="zh-CN"/>
        </w:rPr>
        <w:t>【解答】</w:t>
      </w:r>
      <w:r>
        <w:rPr>
          <w:color w:val="000000"/>
          <w:lang w:eastAsia="zh-CN"/>
        </w:rPr>
        <w:t>1008×5=5040</w:t>
      </w:r>
      <w:r>
        <w:rPr>
          <w:color w:val="000000"/>
          <w:lang w:eastAsia="zh-CN"/>
        </w:rPr>
        <w:t>；</w:t>
      </w:r>
      <w:r>
        <w:rPr>
          <w:color w:val="000000"/>
          <w:lang w:eastAsia="zh-CN"/>
        </w:rPr>
        <w:t>1080×5=5400</w:t>
      </w:r>
      <w:r>
        <w:rPr>
          <w:lang w:eastAsia="zh-CN"/>
        </w:rPr>
        <w:br/>
      </w:r>
      <w:r w:rsidR="00F20349" w:rsidRPr="009328D1">
        <w:rPr>
          <w:noProof/>
          <w:lang w:eastAsia="zh-CN"/>
        </w:rPr>
        <w:pict w14:anchorId="0840C27C">
          <v:shape id="图片 12" o:spid="_x0000_i1025" type="#_x0000_t75" style="width:131.25pt;height:61.5pt;visibility:visible;mso-wrap-style:square">
            <v:imagedata r:id="rId13" o:title=""/>
          </v:shape>
        </w:pict>
      </w:r>
      <w:r>
        <w:rPr>
          <w:lang w:eastAsia="zh-CN"/>
        </w:rPr>
        <w:br/>
      </w:r>
      <w:r>
        <w:rPr>
          <w:color w:val="000000"/>
          <w:lang w:eastAsia="zh-CN"/>
        </w:rPr>
        <w:t>故答案为：</w:t>
      </w:r>
      <w:r>
        <w:rPr>
          <w:color w:val="000000"/>
          <w:lang w:eastAsia="zh-CN"/>
        </w:rPr>
        <w:t>5040</w:t>
      </w:r>
      <w:r>
        <w:rPr>
          <w:color w:val="000000"/>
          <w:lang w:eastAsia="zh-CN"/>
        </w:rPr>
        <w:t>；</w:t>
      </w:r>
      <w:r>
        <w:rPr>
          <w:color w:val="000000"/>
          <w:lang w:eastAsia="zh-CN"/>
        </w:rPr>
        <w:t>5400</w:t>
      </w:r>
      <w:r>
        <w:rPr>
          <w:lang w:eastAsia="zh-CN"/>
        </w:rPr>
        <w:br/>
      </w:r>
      <w:r>
        <w:rPr>
          <w:color w:val="000000"/>
          <w:lang w:eastAsia="zh-CN"/>
        </w:rPr>
        <w:t>【分析】多位数乘一位数，相同数位对齐，从个位乘起，用一位数依次乘多位数的每一位数，哪一位上乘得的积满几十就向前一位进几</w:t>
      </w:r>
      <w:r>
        <w:rPr>
          <w:color w:val="000000"/>
          <w:lang w:eastAsia="zh-CN"/>
        </w:rPr>
        <w:t>.</w:t>
      </w:r>
    </w:p>
    <w:p w14:paraId="37293C17" w14:textId="77777777" w:rsidR="009C40A5" w:rsidRDefault="00E66398">
      <w:pPr>
        <w:spacing w:after="0"/>
        <w:rPr>
          <w:lang w:eastAsia="zh-CN"/>
        </w:rPr>
      </w:pPr>
      <w:r>
        <w:rPr>
          <w:color w:val="000000"/>
          <w:lang w:eastAsia="zh-CN"/>
        </w:rPr>
        <w:t>15.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>1905</w:t>
      </w:r>
      <w:r>
        <w:rPr>
          <w:color w:val="000000"/>
          <w:lang w:eastAsia="zh-CN"/>
        </w:rPr>
        <w:t>；</w:t>
      </w:r>
      <w:r>
        <w:rPr>
          <w:color w:val="000000"/>
          <w:lang w:eastAsia="zh-CN"/>
        </w:rPr>
        <w:t>4</w:t>
      </w:r>
      <w:r>
        <w:rPr>
          <w:color w:val="000000"/>
          <w:lang w:eastAsia="zh-CN"/>
        </w:rPr>
        <w:t>；</w:t>
      </w:r>
      <w:r>
        <w:rPr>
          <w:color w:val="000000"/>
          <w:lang w:eastAsia="zh-CN"/>
        </w:rPr>
        <w:t xml:space="preserve">7620  </w:t>
      </w:r>
    </w:p>
    <w:p w14:paraId="43F30F81" w14:textId="77777777" w:rsidR="009C40A5" w:rsidRDefault="00E66398">
      <w:pPr>
        <w:spacing w:after="0"/>
        <w:rPr>
          <w:lang w:eastAsia="zh-CN"/>
        </w:rPr>
      </w:pPr>
      <w:r>
        <w:rPr>
          <w:color w:val="0000FF"/>
          <w:lang w:eastAsia="zh-CN"/>
        </w:rPr>
        <w:t>【解析】</w:t>
      </w:r>
      <w:r>
        <w:rPr>
          <w:color w:val="000000"/>
          <w:lang w:eastAsia="zh-CN"/>
        </w:rPr>
        <w:t>【解答】解：乘</w:t>
      </w:r>
      <w:r>
        <w:rPr>
          <w:color w:val="000000"/>
          <w:lang w:eastAsia="zh-CN"/>
        </w:rPr>
        <w:t>4</w:t>
      </w:r>
      <w:r>
        <w:rPr>
          <w:color w:val="000000"/>
          <w:lang w:eastAsia="zh-CN"/>
        </w:rPr>
        <w:t>列式为：</w:t>
      </w:r>
      <w:r>
        <w:rPr>
          <w:color w:val="000000"/>
          <w:lang w:eastAsia="zh-CN"/>
        </w:rPr>
        <w:t>1905×4</w:t>
      </w:r>
      <w:r>
        <w:rPr>
          <w:color w:val="000000"/>
          <w:lang w:eastAsia="zh-CN"/>
        </w:rPr>
        <w:t>或</w:t>
      </w:r>
      <w:r>
        <w:rPr>
          <w:color w:val="000000"/>
          <w:lang w:eastAsia="zh-CN"/>
        </w:rPr>
        <w:t>4×1905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>1905×4=7620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>4×1905=7620</w:t>
      </w:r>
      <w:r>
        <w:rPr>
          <w:color w:val="000000"/>
          <w:lang w:eastAsia="zh-CN"/>
        </w:rPr>
        <w:t>。</w:t>
      </w:r>
      <w:r>
        <w:rPr>
          <w:lang w:eastAsia="zh-CN"/>
        </w:rPr>
        <w:br/>
      </w:r>
      <w:r>
        <w:rPr>
          <w:color w:val="000000"/>
          <w:lang w:eastAsia="zh-CN"/>
        </w:rPr>
        <w:t>故答案为：</w:t>
      </w:r>
      <w:r>
        <w:rPr>
          <w:color w:val="000000"/>
          <w:lang w:eastAsia="zh-CN"/>
        </w:rPr>
        <w:t>1905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>4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 xml:space="preserve">7620 </w:t>
      </w:r>
      <w:r>
        <w:rPr>
          <w:color w:val="000000"/>
          <w:lang w:eastAsia="zh-CN"/>
        </w:rPr>
        <w:t>或</w:t>
      </w:r>
      <w:r>
        <w:rPr>
          <w:color w:val="000000"/>
          <w:lang w:eastAsia="zh-CN"/>
        </w:rPr>
        <w:t xml:space="preserve"> 4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>1905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>7620</w:t>
      </w:r>
      <w:r>
        <w:rPr>
          <w:color w:val="000000"/>
          <w:lang w:eastAsia="zh-CN"/>
        </w:rPr>
        <w:t>。</w:t>
      </w:r>
      <w:r>
        <w:rPr>
          <w:lang w:eastAsia="zh-CN"/>
        </w:rPr>
        <w:br/>
      </w:r>
      <w:r>
        <w:rPr>
          <w:color w:val="000000"/>
          <w:lang w:eastAsia="zh-CN"/>
        </w:rPr>
        <w:t>【分析】本题先根据乘法算式的写法和意义列出乘法算式计算，注意因数中间的</w:t>
      </w:r>
      <w:r>
        <w:rPr>
          <w:color w:val="000000"/>
          <w:lang w:eastAsia="zh-CN"/>
        </w:rPr>
        <w:t>0</w:t>
      </w:r>
      <w:r>
        <w:rPr>
          <w:color w:val="000000"/>
          <w:lang w:eastAsia="zh-CN"/>
        </w:rPr>
        <w:t>，以及积末尾的</w:t>
      </w:r>
      <w:r>
        <w:rPr>
          <w:color w:val="000000"/>
          <w:lang w:eastAsia="zh-CN"/>
        </w:rPr>
        <w:t>0</w:t>
      </w:r>
      <w:r>
        <w:rPr>
          <w:color w:val="000000"/>
          <w:lang w:eastAsia="zh-CN"/>
        </w:rPr>
        <w:t>，都不能丢掉。</w:t>
      </w:r>
    </w:p>
    <w:p w14:paraId="5EA696D6" w14:textId="77777777" w:rsidR="009C40A5" w:rsidRDefault="00E66398">
      <w:pPr>
        <w:spacing w:after="0"/>
        <w:rPr>
          <w:lang w:eastAsia="zh-CN"/>
        </w:rPr>
      </w:pPr>
      <w:r>
        <w:rPr>
          <w:color w:val="000000"/>
          <w:lang w:eastAsia="zh-CN"/>
        </w:rPr>
        <w:t>16.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>5550</w:t>
      </w:r>
      <w:r>
        <w:rPr>
          <w:color w:val="000000"/>
          <w:lang w:eastAsia="zh-CN"/>
        </w:rPr>
        <w:t>；</w:t>
      </w:r>
      <w:r>
        <w:rPr>
          <w:color w:val="000000"/>
          <w:lang w:eastAsia="zh-CN"/>
        </w:rPr>
        <w:t xml:space="preserve">1836  </w:t>
      </w:r>
    </w:p>
    <w:p w14:paraId="37F57AD1" w14:textId="77777777" w:rsidR="009C40A5" w:rsidRDefault="00E66398">
      <w:pPr>
        <w:spacing w:after="0"/>
        <w:rPr>
          <w:lang w:eastAsia="zh-CN"/>
        </w:rPr>
      </w:pPr>
      <w:r>
        <w:rPr>
          <w:color w:val="0000FF"/>
          <w:lang w:eastAsia="zh-CN"/>
        </w:rPr>
        <w:t>【解析】</w:t>
      </w:r>
      <w:r>
        <w:rPr>
          <w:color w:val="000000"/>
          <w:lang w:eastAsia="zh-CN"/>
        </w:rPr>
        <w:t>【解答】求一个数的几倍是多少用乘法，求几个几是多少也是用乘法，即，</w:t>
      </w:r>
      <w:r>
        <w:rPr>
          <w:color w:val="000000"/>
          <w:lang w:eastAsia="zh-CN"/>
        </w:rPr>
        <w:t>37</w:t>
      </w:r>
      <w:r>
        <w:rPr>
          <w:color w:val="000000"/>
          <w:lang w:eastAsia="zh-CN"/>
        </w:rPr>
        <w:t>乘</w:t>
      </w:r>
      <w:r>
        <w:rPr>
          <w:color w:val="000000"/>
          <w:lang w:eastAsia="zh-CN"/>
        </w:rPr>
        <w:t>150</w:t>
      </w:r>
      <w:r>
        <w:rPr>
          <w:color w:val="000000"/>
          <w:lang w:eastAsia="zh-CN"/>
        </w:rPr>
        <w:t>得</w:t>
      </w:r>
      <w:r>
        <w:rPr>
          <w:color w:val="000000"/>
          <w:lang w:eastAsia="zh-CN"/>
        </w:rPr>
        <w:t>5550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>153</w:t>
      </w:r>
      <w:r>
        <w:rPr>
          <w:color w:val="000000"/>
          <w:lang w:eastAsia="zh-CN"/>
        </w:rPr>
        <w:t>第</w:t>
      </w:r>
      <w:r>
        <w:rPr>
          <w:color w:val="000000"/>
          <w:lang w:eastAsia="zh-CN"/>
        </w:rPr>
        <w:t>12</w:t>
      </w:r>
      <w:r>
        <w:rPr>
          <w:color w:val="000000"/>
          <w:lang w:eastAsia="zh-CN"/>
        </w:rPr>
        <w:t>得</w:t>
      </w:r>
      <w:r>
        <w:rPr>
          <w:color w:val="000000"/>
          <w:lang w:eastAsia="zh-CN"/>
        </w:rPr>
        <w:t>1836</w:t>
      </w:r>
      <w:r>
        <w:rPr>
          <w:color w:val="000000"/>
          <w:lang w:eastAsia="zh-CN"/>
        </w:rPr>
        <w:t>，注意计算的准确性，并养成验算的好习惯。</w:t>
      </w:r>
      <w:r>
        <w:rPr>
          <w:lang w:eastAsia="zh-CN"/>
        </w:rPr>
        <w:br/>
      </w:r>
      <w:r>
        <w:rPr>
          <w:color w:val="000000"/>
          <w:lang w:eastAsia="zh-CN"/>
        </w:rPr>
        <w:t>【分析】考察的乘法及运用有关的问题</w:t>
      </w:r>
    </w:p>
    <w:p w14:paraId="5F756D0E" w14:textId="77777777" w:rsidR="009C40A5" w:rsidRDefault="00E66398">
      <w:pPr>
        <w:spacing w:after="0"/>
        <w:rPr>
          <w:lang w:eastAsia="zh-CN"/>
        </w:rPr>
      </w:pPr>
      <w:r>
        <w:rPr>
          <w:color w:val="000000"/>
          <w:lang w:eastAsia="zh-CN"/>
        </w:rPr>
        <w:t>17.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80  </w:t>
      </w:r>
    </w:p>
    <w:p w14:paraId="36E596B7" w14:textId="77777777" w:rsidR="009C40A5" w:rsidRDefault="00E66398">
      <w:pPr>
        <w:spacing w:after="0"/>
        <w:rPr>
          <w:lang w:eastAsia="zh-CN"/>
        </w:rPr>
      </w:pPr>
      <w:r>
        <w:rPr>
          <w:color w:val="0000FF"/>
          <w:lang w:eastAsia="zh-CN"/>
        </w:rPr>
        <w:t>【解析】</w:t>
      </w:r>
      <w:r>
        <w:rPr>
          <w:color w:val="000000"/>
          <w:lang w:eastAsia="zh-CN"/>
        </w:rPr>
        <w:t>【解答】</w:t>
      </w:r>
      <w:r>
        <w:rPr>
          <w:color w:val="000000"/>
          <w:lang w:eastAsia="zh-CN"/>
        </w:rPr>
        <w:t>9×6</w:t>
      </w:r>
      <w:r>
        <w:rPr>
          <w:color w:val="000000"/>
          <w:lang w:eastAsia="zh-CN"/>
        </w:rPr>
        <w:t>＋</w:t>
      </w:r>
      <w:r>
        <w:rPr>
          <w:color w:val="000000"/>
          <w:lang w:eastAsia="zh-CN"/>
        </w:rPr>
        <w:t>26</w:t>
      </w:r>
      <w:r>
        <w:rPr>
          <w:lang w:eastAsia="zh-CN"/>
        </w:rPr>
        <w:br/>
      </w:r>
      <w:r>
        <w:rPr>
          <w:color w:val="000000"/>
          <w:lang w:eastAsia="zh-CN"/>
        </w:rPr>
        <w:t>=54</w:t>
      </w:r>
      <w:r>
        <w:rPr>
          <w:color w:val="000000"/>
          <w:lang w:eastAsia="zh-CN"/>
        </w:rPr>
        <w:t>＋</w:t>
      </w:r>
      <w:r>
        <w:rPr>
          <w:color w:val="000000"/>
          <w:lang w:eastAsia="zh-CN"/>
        </w:rPr>
        <w:t>26</w:t>
      </w:r>
      <w:r>
        <w:rPr>
          <w:lang w:eastAsia="zh-CN"/>
        </w:rPr>
        <w:br/>
      </w:r>
      <w:r>
        <w:rPr>
          <w:color w:val="000000"/>
          <w:lang w:eastAsia="zh-CN"/>
        </w:rPr>
        <w:t>=80(</w:t>
      </w:r>
      <w:r>
        <w:rPr>
          <w:color w:val="000000"/>
          <w:lang w:eastAsia="zh-CN"/>
        </w:rPr>
        <w:t>个</w:t>
      </w:r>
      <w:r>
        <w:rPr>
          <w:color w:val="000000"/>
          <w:lang w:eastAsia="zh-CN"/>
        </w:rPr>
        <w:t>)</w:t>
      </w:r>
      <w:r>
        <w:rPr>
          <w:lang w:eastAsia="zh-CN"/>
        </w:rPr>
        <w:br/>
      </w:r>
      <w:r>
        <w:rPr>
          <w:color w:val="000000"/>
          <w:lang w:eastAsia="zh-CN"/>
        </w:rPr>
        <w:t>故答案为：</w:t>
      </w:r>
      <w:r>
        <w:rPr>
          <w:color w:val="000000"/>
          <w:lang w:eastAsia="zh-CN"/>
        </w:rPr>
        <w:t>80</w:t>
      </w:r>
      <w:r>
        <w:rPr>
          <w:lang w:eastAsia="zh-CN"/>
        </w:rPr>
        <w:br/>
      </w:r>
      <w:r>
        <w:rPr>
          <w:color w:val="000000"/>
          <w:lang w:eastAsia="zh-CN"/>
        </w:rPr>
        <w:t>【分析】用每盒的个数乘盒数求出上午卖出乒乓球的个数，再加上下午卖出的个数即可求出全天共卖出的个数</w:t>
      </w:r>
      <w:r>
        <w:rPr>
          <w:color w:val="000000"/>
          <w:lang w:eastAsia="zh-CN"/>
        </w:rPr>
        <w:t>.</w:t>
      </w:r>
    </w:p>
    <w:p w14:paraId="20D3C226" w14:textId="77777777" w:rsidR="009C40A5" w:rsidRDefault="00E66398">
      <w:pPr>
        <w:spacing w:after="0"/>
        <w:rPr>
          <w:lang w:eastAsia="zh-CN"/>
        </w:rPr>
      </w:pPr>
      <w:r>
        <w:rPr>
          <w:color w:val="000000"/>
          <w:lang w:eastAsia="zh-CN"/>
        </w:rPr>
        <w:t>18.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1800  </w:t>
      </w:r>
    </w:p>
    <w:p w14:paraId="76CBF335" w14:textId="77777777" w:rsidR="009C40A5" w:rsidRDefault="00E66398">
      <w:pPr>
        <w:spacing w:after="0"/>
        <w:rPr>
          <w:lang w:eastAsia="zh-CN"/>
        </w:rPr>
      </w:pPr>
      <w:r>
        <w:rPr>
          <w:color w:val="0000FF"/>
          <w:lang w:eastAsia="zh-CN"/>
        </w:rPr>
        <w:t>【解析】</w:t>
      </w:r>
      <w:r>
        <w:rPr>
          <w:color w:val="000000"/>
          <w:lang w:eastAsia="zh-CN"/>
        </w:rPr>
        <w:t>【解答】</w:t>
      </w:r>
      <w:r>
        <w:rPr>
          <w:color w:val="000000"/>
          <w:lang w:eastAsia="zh-CN"/>
        </w:rPr>
        <w:t>15×8×15</w:t>
      </w:r>
      <w:r>
        <w:rPr>
          <w:lang w:eastAsia="zh-CN"/>
        </w:rPr>
        <w:br/>
      </w:r>
      <w:r>
        <w:rPr>
          <w:color w:val="000000"/>
          <w:lang w:eastAsia="zh-CN"/>
        </w:rPr>
        <w:t>=120×15</w:t>
      </w:r>
      <w:r>
        <w:rPr>
          <w:lang w:eastAsia="zh-CN"/>
        </w:rPr>
        <w:br/>
      </w:r>
      <w:r>
        <w:rPr>
          <w:color w:val="000000"/>
          <w:lang w:eastAsia="zh-CN"/>
        </w:rPr>
        <w:t>=1800(</w:t>
      </w:r>
      <w:r>
        <w:rPr>
          <w:color w:val="000000"/>
          <w:lang w:eastAsia="zh-CN"/>
        </w:rPr>
        <w:t>人</w:t>
      </w:r>
      <w:r>
        <w:rPr>
          <w:color w:val="000000"/>
          <w:lang w:eastAsia="zh-CN"/>
        </w:rPr>
        <w:t>)</w:t>
      </w:r>
      <w:r>
        <w:rPr>
          <w:lang w:eastAsia="zh-CN"/>
        </w:rPr>
        <w:br/>
      </w:r>
      <w:r>
        <w:rPr>
          <w:color w:val="000000"/>
          <w:lang w:eastAsia="zh-CN"/>
        </w:rPr>
        <w:t>故答案为：</w:t>
      </w:r>
      <w:r>
        <w:rPr>
          <w:color w:val="000000"/>
          <w:lang w:eastAsia="zh-CN"/>
        </w:rPr>
        <w:t>1800</w:t>
      </w:r>
      <w:r>
        <w:rPr>
          <w:lang w:eastAsia="zh-CN"/>
        </w:rPr>
        <w:br/>
      </w:r>
      <w:r>
        <w:rPr>
          <w:color w:val="000000"/>
          <w:lang w:eastAsia="zh-CN"/>
        </w:rPr>
        <w:t>【分析】用每个方阵的行数乘方阵数求出一共有多少行，然后用每行的人数乘行数求出一共有多少人即可</w:t>
      </w:r>
      <w:r>
        <w:rPr>
          <w:color w:val="000000"/>
          <w:lang w:eastAsia="zh-CN"/>
        </w:rPr>
        <w:t>.</w:t>
      </w:r>
    </w:p>
    <w:p w14:paraId="093E3C6E" w14:textId="77777777" w:rsidR="009C40A5" w:rsidRDefault="00E66398">
      <w:pPr>
        <w:spacing w:after="0"/>
        <w:rPr>
          <w:lang w:eastAsia="zh-CN"/>
        </w:rPr>
      </w:pPr>
      <w:r>
        <w:rPr>
          <w:color w:val="000000"/>
          <w:lang w:eastAsia="zh-CN"/>
        </w:rPr>
        <w:t>19.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>300</w:t>
      </w:r>
      <w:r>
        <w:rPr>
          <w:color w:val="000000"/>
          <w:lang w:eastAsia="zh-CN"/>
        </w:rPr>
        <w:t>；</w:t>
      </w:r>
      <w:r>
        <w:rPr>
          <w:color w:val="000000"/>
          <w:lang w:eastAsia="zh-CN"/>
        </w:rPr>
        <w:t xml:space="preserve">1  </w:t>
      </w:r>
    </w:p>
    <w:p w14:paraId="33A10B53" w14:textId="77777777" w:rsidR="009C40A5" w:rsidRDefault="00E66398">
      <w:pPr>
        <w:spacing w:after="0"/>
        <w:rPr>
          <w:lang w:eastAsia="zh-CN"/>
        </w:rPr>
      </w:pPr>
      <w:r>
        <w:rPr>
          <w:color w:val="0000FF"/>
          <w:lang w:eastAsia="zh-CN"/>
        </w:rPr>
        <w:t>【解析】</w:t>
      </w:r>
      <w:r>
        <w:rPr>
          <w:color w:val="000000"/>
          <w:lang w:eastAsia="zh-CN"/>
        </w:rPr>
        <w:t>【解答】</w:t>
      </w:r>
      <w:r>
        <w:rPr>
          <w:color w:val="000000"/>
          <w:lang w:eastAsia="zh-CN"/>
        </w:rPr>
        <w:t>200×1+200÷2</w:t>
      </w:r>
      <w:r>
        <w:rPr>
          <w:lang w:eastAsia="zh-CN"/>
        </w:rPr>
        <w:br/>
      </w:r>
      <w:r>
        <w:rPr>
          <w:color w:val="000000"/>
          <w:lang w:eastAsia="zh-CN"/>
        </w:rPr>
        <w:t>=200+100</w:t>
      </w:r>
      <w:r>
        <w:rPr>
          <w:lang w:eastAsia="zh-CN"/>
        </w:rPr>
        <w:br/>
      </w:r>
      <w:r>
        <w:rPr>
          <w:color w:val="000000"/>
          <w:lang w:eastAsia="zh-CN"/>
        </w:rPr>
        <w:t>=300</w:t>
      </w:r>
      <w:r>
        <w:rPr>
          <w:color w:val="000000"/>
          <w:lang w:eastAsia="zh-CN"/>
        </w:rPr>
        <w:t>（米）</w:t>
      </w:r>
      <w:r>
        <w:rPr>
          <w:lang w:eastAsia="zh-CN"/>
        </w:rPr>
        <w:br/>
      </w:r>
      <w:r>
        <w:rPr>
          <w:color w:val="000000"/>
          <w:lang w:eastAsia="zh-CN"/>
        </w:rPr>
        <w:t>200×5=1000</w:t>
      </w:r>
      <w:r>
        <w:rPr>
          <w:color w:val="000000"/>
          <w:lang w:eastAsia="zh-CN"/>
        </w:rPr>
        <w:t>（米）</w:t>
      </w:r>
      <w:r>
        <w:rPr>
          <w:color w:val="000000"/>
          <w:lang w:eastAsia="zh-CN"/>
        </w:rPr>
        <w:t>=1</w:t>
      </w:r>
      <w:r>
        <w:rPr>
          <w:color w:val="000000"/>
          <w:lang w:eastAsia="zh-CN"/>
        </w:rPr>
        <w:t>（千米）</w:t>
      </w:r>
      <w:r>
        <w:rPr>
          <w:lang w:eastAsia="zh-CN"/>
        </w:rPr>
        <w:br/>
      </w:r>
      <w:r>
        <w:rPr>
          <w:color w:val="000000"/>
          <w:lang w:eastAsia="zh-CN"/>
        </w:rPr>
        <w:lastRenderedPageBreak/>
        <w:t>故答案为：</w:t>
      </w:r>
      <w:r>
        <w:rPr>
          <w:color w:val="000000"/>
          <w:lang w:eastAsia="zh-CN"/>
        </w:rPr>
        <w:t>300</w:t>
      </w:r>
      <w:r>
        <w:rPr>
          <w:color w:val="000000"/>
          <w:lang w:eastAsia="zh-CN"/>
        </w:rPr>
        <w:t>；</w:t>
      </w:r>
      <w:r>
        <w:rPr>
          <w:color w:val="000000"/>
          <w:lang w:eastAsia="zh-CN"/>
        </w:rPr>
        <w:t>1.</w:t>
      </w:r>
      <w:r>
        <w:rPr>
          <w:color w:val="000000"/>
          <w:lang w:eastAsia="zh-CN"/>
        </w:rPr>
        <w:t>【分析】根据题意，要求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圈半是多少米，用一圈的长度</w:t>
      </w:r>
      <w:r>
        <w:rPr>
          <w:color w:val="000000"/>
          <w:lang w:eastAsia="zh-CN"/>
        </w:rPr>
        <w:t>+</w:t>
      </w:r>
      <w:r>
        <w:rPr>
          <w:color w:val="000000"/>
          <w:lang w:eastAsia="zh-CN"/>
        </w:rPr>
        <w:t>半圈的长度</w:t>
      </w:r>
      <w:r>
        <w:rPr>
          <w:color w:val="000000"/>
          <w:lang w:eastAsia="zh-CN"/>
        </w:rPr>
        <w:t>=</w:t>
      </w:r>
      <w:r>
        <w:rPr>
          <w:color w:val="000000"/>
          <w:lang w:eastAsia="zh-CN"/>
        </w:rPr>
        <w:t>一圈半的长度，要求</w:t>
      </w:r>
      <w:r>
        <w:rPr>
          <w:color w:val="000000"/>
          <w:lang w:eastAsia="zh-CN"/>
        </w:rPr>
        <w:t>5</w:t>
      </w:r>
      <w:r>
        <w:rPr>
          <w:color w:val="000000"/>
          <w:lang w:eastAsia="zh-CN"/>
        </w:rPr>
        <w:t>圈的长度，用每圈的长度</w:t>
      </w:r>
      <w:r>
        <w:rPr>
          <w:color w:val="000000"/>
          <w:lang w:eastAsia="zh-CN"/>
        </w:rPr>
        <w:t>×5=5</w:t>
      </w:r>
      <w:r>
        <w:rPr>
          <w:color w:val="000000"/>
          <w:lang w:eastAsia="zh-CN"/>
        </w:rPr>
        <w:t>圈的长度，据此列式解答</w:t>
      </w:r>
      <w:r>
        <w:rPr>
          <w:color w:val="000000"/>
          <w:lang w:eastAsia="zh-CN"/>
        </w:rPr>
        <w:t>.</w:t>
      </w:r>
    </w:p>
    <w:p w14:paraId="443C2DF1" w14:textId="77777777" w:rsidR="009C40A5" w:rsidRDefault="00E66398">
      <w:pPr>
        <w:spacing w:after="0"/>
        <w:rPr>
          <w:lang w:eastAsia="zh-CN"/>
        </w:rPr>
      </w:pPr>
      <w:r>
        <w:rPr>
          <w:color w:val="000000"/>
          <w:lang w:eastAsia="zh-CN"/>
        </w:rPr>
        <w:t>20.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990  </w:t>
      </w:r>
    </w:p>
    <w:p w14:paraId="53BB58A2" w14:textId="77777777" w:rsidR="009C40A5" w:rsidRDefault="00E66398">
      <w:pPr>
        <w:spacing w:after="0"/>
        <w:rPr>
          <w:lang w:eastAsia="zh-CN"/>
        </w:rPr>
      </w:pPr>
      <w:r>
        <w:rPr>
          <w:color w:val="0000FF"/>
          <w:lang w:eastAsia="zh-CN"/>
        </w:rPr>
        <w:t>【解析】</w:t>
      </w:r>
      <w:r>
        <w:rPr>
          <w:color w:val="000000"/>
          <w:lang w:eastAsia="zh-CN"/>
        </w:rPr>
        <w:t>【解答】解：</w:t>
      </w:r>
      <w:r>
        <w:rPr>
          <w:color w:val="000000"/>
          <w:lang w:eastAsia="zh-CN"/>
        </w:rPr>
        <w:t>99×10=990</w:t>
      </w:r>
      <w:r>
        <w:rPr>
          <w:lang w:eastAsia="zh-CN"/>
        </w:rPr>
        <w:br/>
      </w:r>
      <w:r>
        <w:rPr>
          <w:color w:val="000000"/>
          <w:lang w:eastAsia="zh-CN"/>
        </w:rPr>
        <w:t>【分析】最大的两位数是</w:t>
      </w:r>
      <w:r>
        <w:rPr>
          <w:color w:val="000000"/>
          <w:lang w:eastAsia="zh-CN"/>
        </w:rPr>
        <w:t>99</w:t>
      </w:r>
      <w:r>
        <w:rPr>
          <w:color w:val="000000"/>
          <w:lang w:eastAsia="zh-CN"/>
        </w:rPr>
        <w:t>，最小的两位数是</w:t>
      </w:r>
      <w:r>
        <w:rPr>
          <w:color w:val="000000"/>
          <w:lang w:eastAsia="zh-CN"/>
        </w:rPr>
        <w:t>10</w:t>
      </w:r>
      <w:r>
        <w:rPr>
          <w:color w:val="000000"/>
          <w:lang w:eastAsia="zh-CN"/>
        </w:rPr>
        <w:t>，所以</w:t>
      </w:r>
      <w:r>
        <w:rPr>
          <w:color w:val="000000"/>
          <w:lang w:eastAsia="zh-CN"/>
        </w:rPr>
        <w:t>99×10=990.</w:t>
      </w:r>
    </w:p>
    <w:p w14:paraId="55440FC6" w14:textId="77777777" w:rsidR="009C40A5" w:rsidRDefault="00E66398">
      <w:pPr>
        <w:rPr>
          <w:lang w:eastAsia="zh-CN"/>
        </w:rPr>
      </w:pPr>
      <w:r>
        <w:rPr>
          <w:lang w:eastAsia="zh-CN"/>
        </w:rPr>
        <w:t>四、解答题</w:t>
      </w:r>
    </w:p>
    <w:p w14:paraId="2F1DFF5D" w14:textId="77777777" w:rsidR="009C40A5" w:rsidRDefault="00E66398">
      <w:pPr>
        <w:spacing w:after="0"/>
        <w:rPr>
          <w:lang w:eastAsia="zh-CN"/>
        </w:rPr>
      </w:pPr>
      <w:r>
        <w:rPr>
          <w:color w:val="000000"/>
          <w:lang w:eastAsia="zh-CN"/>
        </w:rPr>
        <w:t>21.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>解：</w:t>
      </w:r>
      <w:r>
        <w:rPr>
          <w:color w:val="000000"/>
          <w:lang w:eastAsia="zh-CN"/>
        </w:rPr>
        <w:t>4×7-1</w:t>
      </w:r>
      <w:r>
        <w:rPr>
          <w:lang w:eastAsia="zh-CN"/>
        </w:rPr>
        <w:br/>
      </w:r>
      <w:r>
        <w:rPr>
          <w:color w:val="000000"/>
          <w:lang w:eastAsia="zh-CN"/>
        </w:rPr>
        <w:t>=28-1</w:t>
      </w:r>
      <w:r>
        <w:rPr>
          <w:lang w:eastAsia="zh-CN"/>
        </w:rPr>
        <w:br/>
      </w:r>
      <w:r>
        <w:rPr>
          <w:color w:val="000000"/>
          <w:lang w:eastAsia="zh-CN"/>
        </w:rPr>
        <w:t>=27(</w:t>
      </w:r>
      <w:r>
        <w:rPr>
          <w:color w:val="000000"/>
          <w:lang w:eastAsia="zh-CN"/>
        </w:rPr>
        <w:t>岁</w:t>
      </w:r>
      <w:r>
        <w:rPr>
          <w:color w:val="000000"/>
          <w:lang w:eastAsia="zh-CN"/>
        </w:rPr>
        <w:t>)</w:t>
      </w:r>
      <w:r>
        <w:rPr>
          <w:lang w:eastAsia="zh-CN"/>
        </w:rPr>
        <w:br/>
      </w:r>
      <w:r>
        <w:rPr>
          <w:color w:val="000000"/>
          <w:lang w:eastAsia="zh-CN"/>
        </w:rPr>
        <w:t>答：爸爸</w:t>
      </w:r>
      <w:r>
        <w:rPr>
          <w:color w:val="000000"/>
          <w:lang w:eastAsia="zh-CN"/>
        </w:rPr>
        <w:t>27</w:t>
      </w:r>
      <w:r>
        <w:rPr>
          <w:color w:val="000000"/>
          <w:lang w:eastAsia="zh-CN"/>
        </w:rPr>
        <w:t>岁</w:t>
      </w:r>
      <w:r>
        <w:rPr>
          <w:color w:val="000000"/>
          <w:lang w:eastAsia="zh-CN"/>
        </w:rPr>
        <w:t xml:space="preserve">.  </w:t>
      </w:r>
    </w:p>
    <w:p w14:paraId="2CDA63DC" w14:textId="77777777" w:rsidR="009C40A5" w:rsidRDefault="00E66398">
      <w:pPr>
        <w:spacing w:after="0"/>
        <w:rPr>
          <w:lang w:eastAsia="zh-CN"/>
        </w:rPr>
      </w:pPr>
      <w:r>
        <w:rPr>
          <w:color w:val="0000FF"/>
          <w:lang w:eastAsia="zh-CN"/>
        </w:rPr>
        <w:t>【解析】</w:t>
      </w:r>
      <w:r>
        <w:rPr>
          <w:color w:val="000000"/>
          <w:lang w:eastAsia="zh-CN"/>
        </w:rPr>
        <w:t>【分析】爸爸的年龄是小丰年龄的</w:t>
      </w:r>
      <w:r>
        <w:rPr>
          <w:color w:val="000000"/>
          <w:lang w:eastAsia="zh-CN"/>
        </w:rPr>
        <w:t>4</w:t>
      </w:r>
      <w:r>
        <w:rPr>
          <w:color w:val="000000"/>
          <w:lang w:eastAsia="zh-CN"/>
        </w:rPr>
        <w:t>倍少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岁，用小丰的年龄乘</w:t>
      </w:r>
      <w:r>
        <w:rPr>
          <w:color w:val="000000"/>
          <w:lang w:eastAsia="zh-CN"/>
        </w:rPr>
        <w:t>4</w:t>
      </w:r>
      <w:r>
        <w:rPr>
          <w:color w:val="000000"/>
          <w:lang w:eastAsia="zh-CN"/>
        </w:rPr>
        <w:t>，再减去少的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岁就是爸爸的年龄</w:t>
      </w:r>
      <w:r>
        <w:rPr>
          <w:color w:val="000000"/>
          <w:lang w:eastAsia="zh-CN"/>
        </w:rPr>
        <w:t>.</w:t>
      </w:r>
    </w:p>
    <w:p w14:paraId="5135B6ED" w14:textId="77777777" w:rsidR="009C40A5" w:rsidRDefault="00E66398">
      <w:pPr>
        <w:rPr>
          <w:lang w:eastAsia="zh-CN"/>
        </w:rPr>
      </w:pPr>
      <w:r>
        <w:rPr>
          <w:lang w:eastAsia="zh-CN"/>
        </w:rPr>
        <w:t>五、综合题</w:t>
      </w:r>
    </w:p>
    <w:p w14:paraId="14B7914B" w14:textId="77777777" w:rsidR="009C40A5" w:rsidRDefault="00E66398">
      <w:pPr>
        <w:spacing w:after="0"/>
        <w:rPr>
          <w:lang w:eastAsia="zh-CN"/>
        </w:rPr>
      </w:pPr>
      <w:r>
        <w:rPr>
          <w:color w:val="000000"/>
          <w:lang w:eastAsia="zh-CN"/>
        </w:rPr>
        <w:t>22.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）解：</w:t>
      </w:r>
      <w:r>
        <w:rPr>
          <w:color w:val="000000"/>
          <w:lang w:eastAsia="zh-CN"/>
        </w:rPr>
        <w:t xml:space="preserve">13×64=832  </w:t>
      </w:r>
      <w:r>
        <w:rPr>
          <w:color w:val="000000"/>
          <w:lang w:eastAsia="zh-CN"/>
        </w:rPr>
        <w:t>答：</w:t>
      </w:r>
      <w:r>
        <w:rPr>
          <w:color w:val="000000"/>
          <w:lang w:eastAsia="zh-CN"/>
        </w:rPr>
        <w:t>13</w:t>
      </w:r>
      <w:r>
        <w:rPr>
          <w:color w:val="000000"/>
          <w:lang w:eastAsia="zh-CN"/>
        </w:rPr>
        <w:t>个</w:t>
      </w:r>
      <w:r>
        <w:rPr>
          <w:color w:val="000000"/>
          <w:lang w:eastAsia="zh-CN"/>
        </w:rPr>
        <w:t>64</w:t>
      </w:r>
      <w:r>
        <w:rPr>
          <w:color w:val="000000"/>
          <w:lang w:eastAsia="zh-CN"/>
        </w:rPr>
        <w:t>是</w:t>
      </w:r>
      <w:r>
        <w:rPr>
          <w:color w:val="000000"/>
          <w:lang w:eastAsia="zh-CN"/>
        </w:rPr>
        <w:t>832</w:t>
      </w:r>
      <w:r>
        <w:rPr>
          <w:lang w:eastAsia="zh-CN"/>
        </w:rPr>
        <w:br/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）解：</w:t>
      </w:r>
      <w:r>
        <w:rPr>
          <w:color w:val="000000"/>
          <w:lang w:eastAsia="zh-CN"/>
        </w:rPr>
        <w:t xml:space="preserve">38×25=950  </w:t>
      </w:r>
      <w:r>
        <w:rPr>
          <w:color w:val="000000"/>
          <w:lang w:eastAsia="zh-CN"/>
        </w:rPr>
        <w:t>答：</w:t>
      </w:r>
      <w:r>
        <w:rPr>
          <w:color w:val="000000"/>
          <w:lang w:eastAsia="zh-CN"/>
        </w:rPr>
        <w:t>38</w:t>
      </w:r>
      <w:r>
        <w:rPr>
          <w:color w:val="000000"/>
          <w:lang w:eastAsia="zh-CN"/>
        </w:rPr>
        <w:t>的</w:t>
      </w:r>
      <w:r>
        <w:rPr>
          <w:color w:val="000000"/>
          <w:lang w:eastAsia="zh-CN"/>
        </w:rPr>
        <w:t>25</w:t>
      </w:r>
      <w:r>
        <w:rPr>
          <w:color w:val="000000"/>
          <w:lang w:eastAsia="zh-CN"/>
        </w:rPr>
        <w:t>倍是</w:t>
      </w:r>
      <w:r>
        <w:rPr>
          <w:color w:val="000000"/>
          <w:lang w:eastAsia="zh-CN"/>
        </w:rPr>
        <w:t xml:space="preserve">950  </w:t>
      </w:r>
    </w:p>
    <w:p w14:paraId="614DB300" w14:textId="77777777" w:rsidR="009C40A5" w:rsidRDefault="00E66398">
      <w:pPr>
        <w:spacing w:after="0"/>
        <w:rPr>
          <w:lang w:eastAsia="zh-CN"/>
        </w:rPr>
      </w:pPr>
      <w:r>
        <w:rPr>
          <w:color w:val="0000FF"/>
          <w:lang w:eastAsia="zh-CN"/>
        </w:rPr>
        <w:t>【解析】</w:t>
      </w:r>
      <w:r>
        <w:rPr>
          <w:color w:val="000000"/>
          <w:lang w:eastAsia="zh-CN"/>
        </w:rPr>
        <w:t>【分析】（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）根据求几个相同加数的和是多少，用乘法计算．（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）求一个数的几倍是多少，用乘法计算．</w:t>
      </w:r>
    </w:p>
    <w:p w14:paraId="7CD8EF26" w14:textId="77777777" w:rsidR="009C40A5" w:rsidRDefault="00E66398">
      <w:pPr>
        <w:rPr>
          <w:lang w:eastAsia="zh-CN"/>
        </w:rPr>
      </w:pPr>
      <w:r>
        <w:rPr>
          <w:lang w:eastAsia="zh-CN"/>
        </w:rPr>
        <w:t>六、应用题</w:t>
      </w:r>
    </w:p>
    <w:p w14:paraId="295B7114" w14:textId="77777777" w:rsidR="009C40A5" w:rsidRDefault="00E66398">
      <w:pPr>
        <w:spacing w:after="0"/>
        <w:rPr>
          <w:lang w:eastAsia="zh-CN"/>
        </w:rPr>
      </w:pPr>
      <w:r>
        <w:rPr>
          <w:color w:val="000000"/>
          <w:lang w:eastAsia="zh-CN"/>
        </w:rPr>
        <w:t>23.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>解：</w:t>
      </w:r>
      <w:r>
        <w:rPr>
          <w:color w:val="000000"/>
          <w:lang w:eastAsia="zh-CN"/>
        </w:rPr>
        <w:t>12</w:t>
      </w:r>
      <w:r>
        <w:rPr>
          <w:color w:val="000000"/>
          <w:lang w:eastAsia="zh-CN"/>
        </w:rPr>
        <w:t>时</w:t>
      </w:r>
      <w:r>
        <w:rPr>
          <w:color w:val="000000"/>
          <w:lang w:eastAsia="zh-CN"/>
        </w:rPr>
        <w:t>-8</w:t>
      </w:r>
      <w:r>
        <w:rPr>
          <w:color w:val="000000"/>
          <w:lang w:eastAsia="zh-CN"/>
        </w:rPr>
        <w:t>时</w:t>
      </w:r>
      <w:r>
        <w:rPr>
          <w:color w:val="000000"/>
          <w:lang w:eastAsia="zh-CN"/>
        </w:rPr>
        <w:t>=4</w:t>
      </w:r>
      <w:r>
        <w:rPr>
          <w:color w:val="000000"/>
          <w:lang w:eastAsia="zh-CN"/>
        </w:rPr>
        <w:t>（小时）</w:t>
      </w:r>
      <w:r>
        <w:rPr>
          <w:lang w:eastAsia="zh-CN"/>
        </w:rPr>
        <w:br/>
      </w:r>
      <w:r>
        <w:rPr>
          <w:color w:val="000000"/>
          <w:lang w:eastAsia="zh-CN"/>
        </w:rPr>
        <w:t>13×4=52</w:t>
      </w:r>
      <w:r>
        <w:rPr>
          <w:color w:val="000000"/>
          <w:lang w:eastAsia="zh-CN"/>
        </w:rPr>
        <w:t>（本）</w:t>
      </w:r>
      <w:r>
        <w:rPr>
          <w:lang w:eastAsia="zh-CN"/>
        </w:rPr>
        <w:br/>
      </w:r>
      <w:r>
        <w:rPr>
          <w:color w:val="000000"/>
          <w:lang w:eastAsia="zh-CN"/>
        </w:rPr>
        <w:t>答：李老师从</w:t>
      </w:r>
      <w:r>
        <w:rPr>
          <w:color w:val="000000"/>
          <w:lang w:eastAsia="zh-CN"/>
        </w:rPr>
        <w:t>8</w:t>
      </w:r>
      <w:r>
        <w:rPr>
          <w:color w:val="000000"/>
          <w:lang w:eastAsia="zh-CN"/>
        </w:rPr>
        <w:t>：</w:t>
      </w:r>
      <w:r>
        <w:rPr>
          <w:color w:val="000000"/>
          <w:lang w:eastAsia="zh-CN"/>
        </w:rPr>
        <w:t>00-12</w:t>
      </w:r>
      <w:r>
        <w:rPr>
          <w:color w:val="000000"/>
          <w:lang w:eastAsia="zh-CN"/>
        </w:rPr>
        <w:t>：</w:t>
      </w:r>
      <w:r>
        <w:rPr>
          <w:color w:val="000000"/>
          <w:lang w:eastAsia="zh-CN"/>
        </w:rPr>
        <w:t>00</w:t>
      </w:r>
      <w:r>
        <w:rPr>
          <w:color w:val="000000"/>
          <w:lang w:eastAsia="zh-CN"/>
        </w:rPr>
        <w:t>一共可以批改</w:t>
      </w:r>
      <w:r>
        <w:rPr>
          <w:color w:val="000000"/>
          <w:lang w:eastAsia="zh-CN"/>
        </w:rPr>
        <w:t>52</w:t>
      </w:r>
      <w:r>
        <w:rPr>
          <w:color w:val="000000"/>
          <w:lang w:eastAsia="zh-CN"/>
        </w:rPr>
        <w:t>本作业本</w:t>
      </w:r>
      <w:r>
        <w:rPr>
          <w:color w:val="000000"/>
          <w:lang w:eastAsia="zh-CN"/>
        </w:rPr>
        <w:t xml:space="preserve">.  </w:t>
      </w:r>
    </w:p>
    <w:p w14:paraId="340DD1E0" w14:textId="77777777" w:rsidR="009C40A5" w:rsidRDefault="00E66398">
      <w:pPr>
        <w:spacing w:after="0"/>
        <w:rPr>
          <w:lang w:eastAsia="zh-CN"/>
        </w:rPr>
      </w:pPr>
      <w:r>
        <w:rPr>
          <w:color w:val="0000FF"/>
          <w:lang w:eastAsia="zh-CN"/>
        </w:rPr>
        <w:t>【解析】</w:t>
      </w:r>
      <w:r>
        <w:rPr>
          <w:color w:val="000000"/>
          <w:lang w:eastAsia="zh-CN"/>
        </w:rPr>
        <w:t>【分析】根据题意，先求出批改了多长时间，用结束的时刻</w:t>
      </w:r>
      <w:r>
        <w:rPr>
          <w:color w:val="000000"/>
          <w:lang w:eastAsia="zh-CN"/>
        </w:rPr>
        <w:t>-</w:t>
      </w:r>
      <w:r>
        <w:rPr>
          <w:color w:val="000000"/>
          <w:lang w:eastAsia="zh-CN"/>
        </w:rPr>
        <w:t>开始的时刻</w:t>
      </w:r>
      <w:r>
        <w:rPr>
          <w:color w:val="000000"/>
          <w:lang w:eastAsia="zh-CN"/>
        </w:rPr>
        <w:t>=</w:t>
      </w:r>
      <w:r>
        <w:rPr>
          <w:color w:val="000000"/>
          <w:lang w:eastAsia="zh-CN"/>
        </w:rPr>
        <w:t>经过的时间，然后用每小时批改的本数</w:t>
      </w:r>
      <w:r>
        <w:rPr>
          <w:color w:val="000000"/>
          <w:lang w:eastAsia="zh-CN"/>
        </w:rPr>
        <w:t>×</w:t>
      </w:r>
      <w:r>
        <w:rPr>
          <w:color w:val="000000"/>
          <w:lang w:eastAsia="zh-CN"/>
        </w:rPr>
        <w:t>批改的时间</w:t>
      </w:r>
      <w:r>
        <w:rPr>
          <w:color w:val="000000"/>
          <w:lang w:eastAsia="zh-CN"/>
        </w:rPr>
        <w:t>=</w:t>
      </w:r>
      <w:r>
        <w:rPr>
          <w:color w:val="000000"/>
          <w:lang w:eastAsia="zh-CN"/>
        </w:rPr>
        <w:t>一共批改的本数，据此列式解答</w:t>
      </w:r>
      <w:r>
        <w:rPr>
          <w:color w:val="000000"/>
          <w:lang w:eastAsia="zh-CN"/>
        </w:rPr>
        <w:t>.</w:t>
      </w:r>
    </w:p>
    <w:p w14:paraId="11394E67" w14:textId="77777777" w:rsidR="009C40A5" w:rsidRDefault="00E66398">
      <w:pPr>
        <w:spacing w:after="0"/>
        <w:rPr>
          <w:lang w:eastAsia="zh-CN"/>
        </w:rPr>
      </w:pPr>
      <w:r>
        <w:rPr>
          <w:color w:val="000000"/>
          <w:lang w:eastAsia="zh-CN"/>
        </w:rPr>
        <w:t>24.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>解：</w:t>
      </w:r>
      <w:r>
        <w:rPr>
          <w:color w:val="000000"/>
          <w:lang w:eastAsia="zh-CN"/>
        </w:rPr>
        <w:t>240×20=4800</w:t>
      </w:r>
      <w:r>
        <w:rPr>
          <w:color w:val="000000"/>
          <w:lang w:eastAsia="zh-CN"/>
        </w:rPr>
        <w:t>（千克）；</w:t>
      </w:r>
      <w:r>
        <w:rPr>
          <w:color w:val="000000"/>
          <w:lang w:eastAsia="zh-CN"/>
        </w:rPr>
        <w:t xml:space="preserve">  4800</w:t>
      </w:r>
      <w:r>
        <w:rPr>
          <w:color w:val="000000"/>
          <w:lang w:eastAsia="zh-CN"/>
        </w:rPr>
        <w:t>千克＜</w:t>
      </w:r>
      <w:r>
        <w:rPr>
          <w:color w:val="000000"/>
          <w:lang w:eastAsia="zh-CN"/>
        </w:rPr>
        <w:t>5</w:t>
      </w:r>
      <w:r>
        <w:rPr>
          <w:color w:val="000000"/>
          <w:lang w:eastAsia="zh-CN"/>
        </w:rPr>
        <w:t>吨．</w:t>
      </w:r>
      <w:r>
        <w:rPr>
          <w:lang w:eastAsia="zh-CN"/>
        </w:rPr>
        <w:br/>
      </w:r>
      <w:r>
        <w:rPr>
          <w:color w:val="000000"/>
          <w:lang w:eastAsia="zh-CN"/>
        </w:rPr>
        <w:t>答：够这头大象吃</w:t>
      </w:r>
      <w:r>
        <w:rPr>
          <w:color w:val="000000"/>
          <w:lang w:eastAsia="zh-CN"/>
        </w:rPr>
        <w:t>20</w:t>
      </w:r>
      <w:r>
        <w:rPr>
          <w:color w:val="000000"/>
          <w:lang w:eastAsia="zh-CN"/>
        </w:rPr>
        <w:t>天</w:t>
      </w:r>
      <w:r>
        <w:rPr>
          <w:color w:val="000000"/>
          <w:lang w:eastAsia="zh-CN"/>
        </w:rPr>
        <w:t xml:space="preserve">  </w:t>
      </w:r>
    </w:p>
    <w:p w14:paraId="5E817898" w14:textId="77777777" w:rsidR="009C40A5" w:rsidRDefault="00E66398">
      <w:pPr>
        <w:spacing w:after="0"/>
        <w:rPr>
          <w:lang w:eastAsia="zh-CN"/>
        </w:rPr>
      </w:pPr>
      <w:r>
        <w:rPr>
          <w:color w:val="0000FF"/>
          <w:lang w:eastAsia="zh-CN"/>
        </w:rPr>
        <w:t>【解析】</w:t>
      </w:r>
      <w:r>
        <w:rPr>
          <w:color w:val="000000"/>
          <w:lang w:eastAsia="zh-CN"/>
        </w:rPr>
        <w:t>【分析】一头大象一天要吃</w:t>
      </w:r>
      <w:r>
        <w:rPr>
          <w:color w:val="000000"/>
          <w:lang w:eastAsia="zh-CN"/>
        </w:rPr>
        <w:t>240</w:t>
      </w:r>
      <w:r>
        <w:rPr>
          <w:color w:val="000000"/>
          <w:lang w:eastAsia="zh-CN"/>
        </w:rPr>
        <w:t>千克食物，这头大象</w:t>
      </w:r>
      <w:r>
        <w:rPr>
          <w:color w:val="000000"/>
          <w:lang w:eastAsia="zh-CN"/>
        </w:rPr>
        <w:t>20</w:t>
      </w:r>
      <w:r>
        <w:rPr>
          <w:color w:val="000000"/>
          <w:lang w:eastAsia="zh-CN"/>
        </w:rPr>
        <w:t>天吃</w:t>
      </w:r>
      <w:r>
        <w:rPr>
          <w:color w:val="000000"/>
          <w:lang w:eastAsia="zh-CN"/>
        </w:rPr>
        <w:t>20</w:t>
      </w:r>
      <w:r>
        <w:rPr>
          <w:color w:val="000000"/>
          <w:lang w:eastAsia="zh-CN"/>
        </w:rPr>
        <w:t>个</w:t>
      </w:r>
      <w:r>
        <w:rPr>
          <w:color w:val="000000"/>
          <w:lang w:eastAsia="zh-CN"/>
        </w:rPr>
        <w:t>240</w:t>
      </w:r>
      <w:r>
        <w:rPr>
          <w:color w:val="000000"/>
          <w:lang w:eastAsia="zh-CN"/>
        </w:rPr>
        <w:t>千克，即</w:t>
      </w:r>
      <w:r>
        <w:rPr>
          <w:color w:val="000000"/>
          <w:lang w:eastAsia="zh-CN"/>
        </w:rPr>
        <w:t>240×20</w:t>
      </w:r>
      <w:r>
        <w:rPr>
          <w:color w:val="000000"/>
          <w:lang w:eastAsia="zh-CN"/>
        </w:rPr>
        <w:t>，然后再进一步解答．</w:t>
      </w:r>
    </w:p>
    <w:sectPr w:rsidR="009C40A5" w:rsidSect="009C40A5">
      <w:headerReference w:type="even" r:id="rId14"/>
      <w:headerReference w:type="default" r:id="rId15"/>
      <w:footerReference w:type="default" r:id="rId16"/>
      <w:pgSz w:w="11907" w:h="16839"/>
      <w:pgMar w:top="1134" w:right="1134" w:bottom="1134" w:left="1134" w:header="397" w:footer="340" w:gutter="0"/>
      <w:pgNumType w:chapStyle="1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AF60ADB" w14:textId="77777777" w:rsidR="00F20349" w:rsidRDefault="00F20349" w:rsidP="009C40A5">
      <w:pPr>
        <w:spacing w:after="0" w:line="240" w:lineRule="auto"/>
      </w:pPr>
      <w:r>
        <w:separator/>
      </w:r>
    </w:p>
  </w:endnote>
  <w:endnote w:type="continuationSeparator" w:id="0">
    <w:p w14:paraId="715E6787" w14:textId="77777777" w:rsidR="00F20349" w:rsidRDefault="00F20349" w:rsidP="009C40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华文新魏">
    <w:altName w:val="宋体"/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1DF840D" w14:textId="77777777" w:rsidR="009C40A5" w:rsidRDefault="00E66398">
    <w:pPr>
      <w:pStyle w:val="2"/>
      <w:tabs>
        <w:tab w:val="right" w:pos="9639"/>
      </w:tabs>
    </w:pPr>
    <w:r>
      <w:rPr>
        <w:rFonts w:ascii="微软雅黑" w:eastAsia="微软雅黑" w:hAnsi="微软雅黑" w:cs="微软雅黑" w:hint="eastAsia"/>
        <w:sz w:val="18"/>
        <w:szCs w:val="18"/>
      </w:rPr>
      <w:t xml:space="preserve">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13E39D5" w14:textId="77777777" w:rsidR="00F20349" w:rsidRDefault="00F20349" w:rsidP="009C40A5">
      <w:pPr>
        <w:spacing w:after="0" w:line="240" w:lineRule="auto"/>
      </w:pPr>
      <w:r>
        <w:separator/>
      </w:r>
    </w:p>
  </w:footnote>
  <w:footnote w:type="continuationSeparator" w:id="0">
    <w:p w14:paraId="3CF76804" w14:textId="77777777" w:rsidR="00F20349" w:rsidRDefault="00F20349" w:rsidP="009C40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B279136" w14:textId="77777777" w:rsidR="009C40A5" w:rsidRDefault="00F20349">
    <w:pPr>
      <w:pStyle w:val="a7"/>
      <w:pBdr>
        <w:bottom w:val="none" w:sz="0" w:space="0" w:color="auto"/>
      </w:pBdr>
    </w:pPr>
    <w:r>
      <w:pict w14:anchorId="00487C76">
        <v:rect id="Rectangle 7" o:spid="_x0000_s3073" style="position:absolute;left:0;text-align:left;margin-left:1056.4pt;margin-top:-43pt;width:42.15pt;height:57pt;z-index:1;mso-width-relative:page;mso-height-relative:page" o:preferrelative="t" fillcolor="gray">
          <v:stroke miterlimit="2"/>
        </v:rect>
      </w:pict>
    </w:r>
    <w:r>
      <w:pict w14:anchorId="77DB63DA">
        <v:shapetype id="_x0000_t202" coordsize="21600,21600" o:spt="202" path="m,l,21600r21600,l21600,xe">
          <v:stroke joinstyle="miter"/>
          <v:path gradientshapeok="t" o:connecttype="rect"/>
        </v:shapetype>
        <v:shape id="Quad Arrow 1" o:spid="_x0000_s3074" type="#_x0000_t202" style="position:absolute;left:0;text-align:left;margin-left:1098.55pt;margin-top:-43pt;width:31.6pt;height:843pt;z-index:2;mso-width-relative:page;mso-height-relative:page;v-text-anchor:middle" o:preferrelative="t">
          <v:stroke miterlimit="2"/>
          <v:textbox style="layout-flow:vertical;mso-layout-flow-alt:bottom-to-top">
            <w:txbxContent>
              <w:p w14:paraId="629F2E19" w14:textId="77777777" w:rsidR="009C40A5" w:rsidRDefault="00E66398">
                <w:pPr>
                  <w:spacing w:after="0" w:line="240" w:lineRule="auto"/>
                  <w:jc w:val="distribute"/>
                  <w:rPr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t>…………○…………外…………○…………装…………○…………订…………○…………线…………○…………</w:t>
                </w:r>
              </w:p>
            </w:txbxContent>
          </v:textbox>
        </v:shape>
      </w:pict>
    </w:r>
    <w:r>
      <w:pict w14:anchorId="369289C0">
        <v:shape id="Quad Arrow 3" o:spid="_x0000_s3075" type="#_x0000_t202" style="position:absolute;left:0;text-align:left;margin-left:1056.4pt;margin-top:-43pt;width:42.15pt;height:843pt;z-index:3;mso-width-relative:page;mso-height-relative:page;v-text-anchor:middle" o:preferrelative="t" fillcolor="#d8d8d8">
          <v:stroke miterlimit="2"/>
          <v:textbox style="layout-flow:vertical;mso-layout-flow-alt:bottom-to-top">
            <w:txbxContent>
              <w:p w14:paraId="31A94C81" w14:textId="77777777" w:rsidR="009C40A5" w:rsidRDefault="00E66398" w:rsidP="009C40A5">
                <w:pPr>
                  <w:spacing w:beforeLines="100" w:before="240" w:afterLines="100" w:after="240" w:line="240" w:lineRule="auto"/>
                  <w:jc w:val="center"/>
                  <w:rPr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t>※※请※※不※※要※※在※※装※※订※※线※※内※※答※※题※※</w:t>
                </w:r>
              </w:p>
            </w:txbxContent>
          </v:textbox>
        </v:shape>
      </w:pict>
    </w:r>
    <w:r>
      <w:pict w14:anchorId="2EBB4DAA">
        <v:shape id="Quad Arrow 5" o:spid="_x0000_s3076" type="#_x0000_t202" style="position:absolute;left:0;text-align:left;margin-left:1025.45pt;margin-top:-43pt;width:30.95pt;height:843pt;z-index:4;mso-width-relative:page;mso-height-relative:page;v-text-anchor:middle" o:preferrelative="t">
          <v:stroke miterlimit="2"/>
          <v:textbox style="layout-flow:vertical;mso-layout-flow-alt:bottom-to-top">
            <w:txbxContent>
              <w:p w14:paraId="6A1CFF6D" w14:textId="77777777" w:rsidR="009C40A5" w:rsidRDefault="00E66398">
                <w:pPr>
                  <w:spacing w:after="0" w:line="240" w:lineRule="auto"/>
                  <w:jc w:val="distribute"/>
                  <w:rPr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t>…………○…………内…………○…………装…………○…………订…………○…………线…………○…………</w:t>
                </w:r>
              </w:p>
            </w:txbxContent>
          </v:textbox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7B9FC5B" w14:textId="77777777" w:rsidR="009C40A5" w:rsidRDefault="009C40A5">
    <w:pPr>
      <w:pStyle w:val="a7"/>
      <w:jc w:val="left"/>
      <w:rPr>
        <w:rFonts w:ascii="华文新魏" w:eastAsia="华文新魏"/>
        <w:b/>
        <w:bCs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8A3541"/>
    <w:multiLevelType w:val="hybridMultilevel"/>
    <w:tmpl w:val="8AEC1688"/>
    <w:lvl w:ilvl="0" w:tplc="75938971">
      <w:start w:val="1"/>
      <w:numFmt w:val="decimal"/>
      <w:lvlText w:val="%1."/>
      <w:lvlJc w:val="left"/>
      <w:pPr>
        <w:ind w:left="720" w:hanging="360"/>
      </w:pPr>
    </w:lvl>
    <w:lvl w:ilvl="1" w:tplc="75938971" w:tentative="1">
      <w:start w:val="1"/>
      <w:numFmt w:val="lowerLetter"/>
      <w:lvlText w:val="%2."/>
      <w:lvlJc w:val="left"/>
      <w:pPr>
        <w:ind w:left="1440" w:hanging="360"/>
      </w:pPr>
    </w:lvl>
    <w:lvl w:ilvl="2" w:tplc="75938971" w:tentative="1">
      <w:start w:val="1"/>
      <w:numFmt w:val="lowerRoman"/>
      <w:lvlText w:val="%3."/>
      <w:lvlJc w:val="right"/>
      <w:pPr>
        <w:ind w:left="2160" w:hanging="180"/>
      </w:pPr>
    </w:lvl>
    <w:lvl w:ilvl="3" w:tplc="75938971" w:tentative="1">
      <w:start w:val="1"/>
      <w:numFmt w:val="decimal"/>
      <w:lvlText w:val="%4."/>
      <w:lvlJc w:val="left"/>
      <w:pPr>
        <w:ind w:left="2880" w:hanging="360"/>
      </w:pPr>
    </w:lvl>
    <w:lvl w:ilvl="4" w:tplc="75938971" w:tentative="1">
      <w:start w:val="1"/>
      <w:numFmt w:val="lowerLetter"/>
      <w:lvlText w:val="%5."/>
      <w:lvlJc w:val="left"/>
      <w:pPr>
        <w:ind w:left="3600" w:hanging="360"/>
      </w:pPr>
    </w:lvl>
    <w:lvl w:ilvl="5" w:tplc="75938971" w:tentative="1">
      <w:start w:val="1"/>
      <w:numFmt w:val="lowerRoman"/>
      <w:lvlText w:val="%6."/>
      <w:lvlJc w:val="right"/>
      <w:pPr>
        <w:ind w:left="4320" w:hanging="180"/>
      </w:pPr>
    </w:lvl>
    <w:lvl w:ilvl="6" w:tplc="75938971" w:tentative="1">
      <w:start w:val="1"/>
      <w:numFmt w:val="decimal"/>
      <w:lvlText w:val="%7."/>
      <w:lvlJc w:val="left"/>
      <w:pPr>
        <w:ind w:left="5040" w:hanging="360"/>
      </w:pPr>
    </w:lvl>
    <w:lvl w:ilvl="7" w:tplc="75938971" w:tentative="1">
      <w:start w:val="1"/>
      <w:numFmt w:val="lowerLetter"/>
      <w:lvlText w:val="%8."/>
      <w:lvlJc w:val="left"/>
      <w:pPr>
        <w:ind w:left="5760" w:hanging="360"/>
      </w:pPr>
    </w:lvl>
    <w:lvl w:ilvl="8" w:tplc="75938971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335D6C"/>
    <w:multiLevelType w:val="hybridMultilevel"/>
    <w:tmpl w:val="A73AF710"/>
    <w:lvl w:ilvl="0" w:tplc="8132402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2A5BB1"/>
    <w:multiLevelType w:val="multilevel"/>
    <w:tmpl w:val="FBB4C078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3" w15:restartNumberingAfterBreak="0">
    <w:nsid w:val="2EE2481C"/>
    <w:multiLevelType w:val="multilevel"/>
    <w:tmpl w:val="0C0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4" w15:restartNumberingAfterBreak="0">
    <w:nsid w:val="4E030807"/>
    <w:multiLevelType w:val="multilevel"/>
    <w:tmpl w:val="0C0A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516B4C7F"/>
    <w:multiLevelType w:val="hybridMultilevel"/>
    <w:tmpl w:val="D562937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623468F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56792213"/>
    <w:multiLevelType w:val="hybridMultilevel"/>
    <w:tmpl w:val="C502613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027097E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5"/>
  </w:num>
  <w:num w:numId="2">
    <w:abstractNumId w:val="7"/>
  </w:num>
  <w:num w:numId="3">
    <w:abstractNumId w:val="8"/>
  </w:num>
  <w:num w:numId="4">
    <w:abstractNumId w:val="6"/>
  </w:num>
  <w:num w:numId="5">
    <w:abstractNumId w:val="3"/>
  </w:num>
  <w:num w:numId="6">
    <w:abstractNumId w:val="2"/>
  </w:num>
  <w:num w:numId="7">
    <w:abstractNumId w:val="4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doNotTrackMove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3077"/>
    <o:shapelayout v:ext="edit">
      <o:idmap v:ext="edit" data="2,3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81CD1"/>
    <w:rsid w:val="00035A1A"/>
    <w:rsid w:val="00081CD1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C7056"/>
    <w:rsid w:val="004621D6"/>
    <w:rsid w:val="004A7EC2"/>
    <w:rsid w:val="004B0B79"/>
    <w:rsid w:val="0052166A"/>
    <w:rsid w:val="00570E98"/>
    <w:rsid w:val="006B7A92"/>
    <w:rsid w:val="006D054F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9C40A5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D035E3"/>
    <w:rsid w:val="00D2160C"/>
    <w:rsid w:val="00D36692"/>
    <w:rsid w:val="00D512B5"/>
    <w:rsid w:val="00D51F5D"/>
    <w:rsid w:val="00D67A68"/>
    <w:rsid w:val="00DA5268"/>
    <w:rsid w:val="00DC3A35"/>
    <w:rsid w:val="00DD58AD"/>
    <w:rsid w:val="00E200C6"/>
    <w:rsid w:val="00E629F3"/>
    <w:rsid w:val="00E66398"/>
    <w:rsid w:val="00E7434B"/>
    <w:rsid w:val="00E74CE9"/>
    <w:rsid w:val="00E84440"/>
    <w:rsid w:val="00EA7F9A"/>
    <w:rsid w:val="00ED4BBB"/>
    <w:rsid w:val="00EE6DE3"/>
    <w:rsid w:val="00EE7645"/>
    <w:rsid w:val="00F20349"/>
    <w:rsid w:val="00F47B26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7"/>
    <o:shapelayout v:ext="edit">
      <o:idmap v:ext="edit" data="1"/>
    </o:shapelayout>
  </w:shapeDefaults>
  <w:decimalSymbol w:val="."/>
  <w:listSeparator w:val=","/>
  <w14:docId w14:val="496070AC"/>
  <w15:docId w15:val="{26E23C72-01F5-4528-ABC0-B7ED7C55A3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99" w:unhideWhenUsed="1" w:qFormat="1"/>
    <w:lsdException w:name="footer" w:uiPriority="99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 w:unhideWhenUsed="1" w:qFormat="1"/>
    <w:lsdException w:name="Table Grid" w:semiHidden="1" w:uiPriority="59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C40A5"/>
    <w:pPr>
      <w:spacing w:after="120" w:line="288" w:lineRule="auto"/>
      <w:textAlignment w:val="center"/>
    </w:pPr>
    <w:rPr>
      <w:rFonts w:ascii="Calibri" w:hAnsi="Calibri"/>
      <w:sz w:val="21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unhideWhenUsed/>
    <w:qFormat/>
    <w:rsid w:val="009C40A5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rsid w:val="009C40A5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a7">
    <w:name w:val="header"/>
    <w:basedOn w:val="a"/>
    <w:link w:val="a8"/>
    <w:uiPriority w:val="99"/>
    <w:unhideWhenUsed/>
    <w:qFormat/>
    <w:rsid w:val="009C40A5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a8">
    <w:name w:val="页眉 字符"/>
    <w:link w:val="a7"/>
    <w:uiPriority w:val="99"/>
    <w:qFormat/>
    <w:rsid w:val="009C40A5"/>
    <w:rPr>
      <w:sz w:val="18"/>
      <w:szCs w:val="18"/>
    </w:rPr>
  </w:style>
  <w:style w:type="character" w:customStyle="1" w:styleId="a6">
    <w:name w:val="页脚 字符"/>
    <w:link w:val="a5"/>
    <w:uiPriority w:val="99"/>
    <w:qFormat/>
    <w:rsid w:val="009C40A5"/>
    <w:rPr>
      <w:sz w:val="18"/>
      <w:szCs w:val="18"/>
    </w:rPr>
  </w:style>
  <w:style w:type="character" w:customStyle="1" w:styleId="a4">
    <w:name w:val="批注框文本 字符"/>
    <w:link w:val="a3"/>
    <w:uiPriority w:val="99"/>
    <w:semiHidden/>
    <w:qFormat/>
    <w:rsid w:val="009C40A5"/>
    <w:rPr>
      <w:sz w:val="18"/>
      <w:szCs w:val="18"/>
    </w:rPr>
  </w:style>
  <w:style w:type="paragraph" w:customStyle="1" w:styleId="1">
    <w:name w:val="正文1"/>
    <w:qFormat/>
    <w:rsid w:val="009C40A5"/>
    <w:pPr>
      <w:jc w:val="both"/>
    </w:pPr>
    <w:rPr>
      <w:kern w:val="2"/>
      <w:sz w:val="21"/>
      <w:szCs w:val="21"/>
    </w:rPr>
  </w:style>
  <w:style w:type="character" w:customStyle="1" w:styleId="15">
    <w:name w:val="15"/>
    <w:qFormat/>
    <w:rsid w:val="009C40A5"/>
    <w:rPr>
      <w:rFonts w:ascii="Times New Roman" w:hAnsi="Times New Roman" w:cs="Times New Roman" w:hint="default"/>
      <w:color w:val="0000FF"/>
      <w:u w:val="single"/>
    </w:rPr>
  </w:style>
  <w:style w:type="paragraph" w:customStyle="1" w:styleId="2">
    <w:name w:val="正文2"/>
    <w:qFormat/>
    <w:rsid w:val="009C40A5"/>
    <w:pPr>
      <w:jc w:val="both"/>
    </w:pPr>
    <w:rPr>
      <w:kern w:val="2"/>
      <w:sz w:val="21"/>
      <w:szCs w:val="21"/>
    </w:rPr>
  </w:style>
  <w:style w:type="character" w:customStyle="1" w:styleId="DefaultParagraphFontPHPDOCX">
    <w:name w:val="Default Paragraph Font PHPDOCX"/>
    <w:uiPriority w:val="1"/>
    <w:semiHidden/>
    <w:unhideWhenUsed/>
    <w:rsid w:val="009C40A5"/>
  </w:style>
  <w:style w:type="paragraph" w:customStyle="1" w:styleId="ListParagraphPHPDOCX">
    <w:name w:val="List Paragraph PHPDOCX"/>
    <w:uiPriority w:val="34"/>
    <w:qFormat/>
    <w:rsid w:val="00DF064E"/>
    <w:pPr>
      <w:ind w:left="720"/>
      <w:contextualSpacing/>
    </w:pPr>
  </w:style>
  <w:style w:type="paragraph" w:customStyle="1" w:styleId="TitlePHPDOCX">
    <w:name w:val="Title PHPDOCX"/>
    <w:link w:val="TitleCarPHPDOCX"/>
    <w:uiPriority w:val="10"/>
    <w:qFormat/>
    <w:rsid w:val="00DF064E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TitleCarPHPDOCX">
    <w:name w:val="Title Car PHPDOCX"/>
    <w:link w:val="TitlePHPDOCX"/>
    <w:uiPriority w:val="10"/>
    <w:rsid w:val="00DF064E"/>
    <w:rPr>
      <w:rFonts w:ascii="Cambria" w:eastAsia="宋体" w:hAnsi="Cambria" w:cs="Times New Roman"/>
      <w:color w:val="17365D"/>
      <w:spacing w:val="5"/>
      <w:kern w:val="28"/>
      <w:sz w:val="52"/>
      <w:szCs w:val="52"/>
    </w:rPr>
  </w:style>
  <w:style w:type="paragraph" w:customStyle="1" w:styleId="SubtitlePHPDOCX">
    <w:name w:val="Subtitle PHPDOCX"/>
    <w:link w:val="SubtitleCarPHPDOCX"/>
    <w:uiPriority w:val="11"/>
    <w:qFormat/>
    <w:rsid w:val="00DF064E"/>
    <w:pPr>
      <w:numPr>
        <w:ilvl w:val="1"/>
      </w:numPr>
    </w:pPr>
    <w:rPr>
      <w:rFonts w:ascii="Cambria" w:hAnsi="Cambria"/>
      <w:i/>
      <w:iCs/>
      <w:color w:val="4F81BD"/>
      <w:spacing w:val="15"/>
      <w:sz w:val="24"/>
      <w:szCs w:val="24"/>
    </w:rPr>
  </w:style>
  <w:style w:type="character" w:customStyle="1" w:styleId="SubtitleCarPHPDOCX">
    <w:name w:val="Subtitle Car PHPDOCX"/>
    <w:link w:val="SubtitlePHPDOCX"/>
    <w:uiPriority w:val="11"/>
    <w:rsid w:val="00DF064E"/>
    <w:rPr>
      <w:rFonts w:ascii="Cambria" w:eastAsia="宋体" w:hAnsi="Cambria" w:cs="Times New Roman"/>
      <w:i/>
      <w:iCs/>
      <w:color w:val="4F81BD"/>
      <w:spacing w:val="15"/>
      <w:sz w:val="24"/>
      <w:szCs w:val="24"/>
    </w:rPr>
  </w:style>
  <w:style w:type="table" w:customStyle="1" w:styleId="NormalTablePHPDOCX">
    <w:name w:val="Normal Table PHPDOCX"/>
    <w:uiPriority w:val="99"/>
    <w:semiHidden/>
    <w:unhideWhenUsed/>
    <w:qFormat/>
    <w:rsid w:val="009C40A5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PHPDOCX">
    <w:name w:val="Table Grid PHPDOCX"/>
    <w:uiPriority w:val="59"/>
    <w:rsid w:val="00493A0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nnotationreferencePHPDOCX">
    <w:name w:val="annotation reference PHPDOCX"/>
    <w:uiPriority w:val="99"/>
    <w:semiHidden/>
    <w:unhideWhenUsed/>
    <w:rsid w:val="00E139EA"/>
    <w:rPr>
      <w:sz w:val="16"/>
      <w:szCs w:val="16"/>
    </w:rPr>
  </w:style>
  <w:style w:type="paragraph" w:customStyle="1" w:styleId="annotationtextPHPDOCX">
    <w:name w:val="annotation text PHPDOCX"/>
    <w:link w:val="CommentTextCharPHPDOCX"/>
    <w:uiPriority w:val="99"/>
    <w:semiHidden/>
    <w:unhideWhenUsed/>
    <w:rsid w:val="00E139EA"/>
  </w:style>
  <w:style w:type="character" w:customStyle="1" w:styleId="CommentTextCharPHPDOCX">
    <w:name w:val="Comment Text Char PHPDOCX"/>
    <w:link w:val="annotationtextPHPDOCX"/>
    <w:uiPriority w:val="99"/>
    <w:semiHidden/>
    <w:rsid w:val="00E139EA"/>
    <w:rPr>
      <w:sz w:val="20"/>
      <w:szCs w:val="20"/>
    </w:rPr>
  </w:style>
  <w:style w:type="paragraph" w:customStyle="1" w:styleId="annotationsubjectPHPDOCX">
    <w:name w:val="annotation subject PHPDOCX"/>
    <w:basedOn w:val="annotationtextPHPDOCX"/>
    <w:next w:val="annotationtextPHPDOCX"/>
    <w:link w:val="CommentSubjectCharPHPDOCX"/>
    <w:uiPriority w:val="99"/>
    <w:semiHidden/>
    <w:unhideWhenUsed/>
    <w:rsid w:val="00E139EA"/>
    <w:rPr>
      <w:b/>
      <w:bCs/>
    </w:rPr>
  </w:style>
  <w:style w:type="character" w:customStyle="1" w:styleId="CommentSubjectCharPHPDOCX">
    <w:name w:val="Comment Subject Char PHPDOCX"/>
    <w:link w:val="annotationsubjectPHPDOCX"/>
    <w:uiPriority w:val="99"/>
    <w:semiHidden/>
    <w:rsid w:val="00E139EA"/>
    <w:rPr>
      <w:b/>
      <w:bCs/>
      <w:sz w:val="20"/>
      <w:szCs w:val="20"/>
    </w:rPr>
  </w:style>
  <w:style w:type="paragraph" w:customStyle="1" w:styleId="BalloonTextPHPDOCX">
    <w:name w:val="Balloon Text PHPDOCX"/>
    <w:link w:val="BalloonTextCharPHPDOCX"/>
    <w:uiPriority w:val="99"/>
    <w:semiHidden/>
    <w:unhideWhenUsed/>
    <w:rsid w:val="00E139EA"/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link w:val="BalloonTextPHPDOCX"/>
    <w:uiPriority w:val="99"/>
    <w:semiHidden/>
    <w:rsid w:val="00E139EA"/>
    <w:rPr>
      <w:rFonts w:ascii="Tahoma" w:hAnsi="Tahoma" w:cs="Tahoma"/>
      <w:sz w:val="16"/>
      <w:szCs w:val="16"/>
    </w:rPr>
  </w:style>
  <w:style w:type="paragraph" w:customStyle="1" w:styleId="footnoteTextPHPDOCX">
    <w:name w:val="footnote Text PHPDOCX"/>
    <w:link w:val="footnoteTextCarPHPDOCX"/>
    <w:uiPriority w:val="99"/>
    <w:semiHidden/>
    <w:unhideWhenUsed/>
    <w:rsid w:val="006E0FDA"/>
  </w:style>
  <w:style w:type="character" w:customStyle="1" w:styleId="footnoteTextCarPHPDOCX">
    <w:name w:val="footnote Text Car PHPDOCX"/>
    <w:link w:val="footnoteTextPHPDOCX"/>
    <w:uiPriority w:val="99"/>
    <w:semiHidden/>
    <w:rsid w:val="006E0FDA"/>
    <w:rPr>
      <w:sz w:val="20"/>
      <w:szCs w:val="20"/>
    </w:rPr>
  </w:style>
  <w:style w:type="character" w:customStyle="1" w:styleId="footnoteReferencePHPDOCX">
    <w:name w:val="footnote Reference PHPDOCX"/>
    <w:uiPriority w:val="99"/>
    <w:semiHidden/>
    <w:unhideWhenUsed/>
    <w:rsid w:val="006E0FDA"/>
    <w:rPr>
      <w:vertAlign w:val="superscript"/>
    </w:rPr>
  </w:style>
  <w:style w:type="paragraph" w:customStyle="1" w:styleId="endnoteTextPHPDOCX">
    <w:name w:val="endnote Text PHPDOCX"/>
    <w:link w:val="endnoteTextCarPHPDOCX"/>
    <w:uiPriority w:val="99"/>
    <w:semiHidden/>
    <w:unhideWhenUsed/>
    <w:rsid w:val="006E0FDA"/>
  </w:style>
  <w:style w:type="character" w:customStyle="1" w:styleId="endnoteTextCarPHPDOCX">
    <w:name w:val="endnote Text Car PHPDOCX"/>
    <w:link w:val="endnoteTextPHPDOCX"/>
    <w:uiPriority w:val="99"/>
    <w:semiHidden/>
    <w:rsid w:val="006E0FDA"/>
    <w:rPr>
      <w:sz w:val="20"/>
      <w:szCs w:val="20"/>
    </w:rPr>
  </w:style>
  <w:style w:type="character" w:customStyle="1" w:styleId="endnoteReferencePHPDOCX">
    <w:name w:val="endnote Reference PHPDOCX"/>
    <w:uiPriority w:val="99"/>
    <w:semiHidden/>
    <w:unhideWhenUsed/>
    <w:rsid w:val="006E0FD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jpeg"/><Relationship Id="rId1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gif"/><Relationship Id="rId5" Type="http://schemas.openxmlformats.org/officeDocument/2006/relationships/settings" Target="settings.xml"/><Relationship Id="rId15" Type="http://schemas.openxmlformats.org/officeDocument/2006/relationships/header" Target="header2.xml"/><Relationship Id="rId10" Type="http://schemas.openxmlformats.org/officeDocument/2006/relationships/image" Target="media/image2.png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  <customShpInfo spid="_x0000_s4098"/>
    <customShpInfo spid="_x0000_s4099"/>
    <customShpInfo spid="_x0000_s4100"/>
    <customShpInfo spid="_x0000_s4102" textRotate="1"/>
  </customShpExts>
</s:customData>
</file>

<file path=customXml/itemProps1.xml><?xml version="1.0" encoding="utf-8"?>
<ds:datastoreItem xmlns:ds="http://schemas.openxmlformats.org/officeDocument/2006/customXml" ds:itemID="{6B2340C4-3C53-43C0-9877-CDEABED28FF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710</Words>
  <Characters>4047</Characters>
  <Application>Microsoft Office Word</Application>
  <DocSecurity>0</DocSecurity>
  <Lines>33</Lines>
  <Paragraphs>9</Paragraphs>
  <ScaleCrop>false</ScaleCrop>
  <Company/>
  <LinksUpToDate>false</LinksUpToDate>
  <CharactersWithSpaces>4748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creator>lam</dc:creator>
  <cp:lastModifiedBy>dong min</cp:lastModifiedBy>
  <cp:revision>8</cp:revision>
  <dcterms:created xsi:type="dcterms:W3CDTF">2013-12-09T06:44:00Z</dcterms:created>
  <dcterms:modified xsi:type="dcterms:W3CDTF">2020-08-19T08:41:00Z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2052-10.1.0.6235</vt:lpwstr>
  </property>
</Properties>
</file>