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670212" w14:textId="77777777" w:rsidR="002842A2" w:rsidRDefault="006237C8">
      <w:pPr>
        <w:jc w:val="center"/>
        <w:rPr>
          <w:lang w:eastAsia="zh-CN"/>
        </w:rPr>
      </w:pPr>
      <w:r w:rsidRPr="006237C8">
        <w:rPr>
          <w:rFonts w:hint="eastAsia"/>
          <w:b/>
          <w:bCs/>
          <w:sz w:val="28"/>
          <w:szCs w:val="28"/>
          <w:lang w:eastAsia="zh-CN"/>
        </w:rPr>
        <w:t>五年级上册数学一课一练</w:t>
      </w:r>
      <w:r w:rsidRPr="006237C8">
        <w:rPr>
          <w:rFonts w:hint="eastAsia"/>
          <w:b/>
          <w:bCs/>
          <w:sz w:val="28"/>
          <w:szCs w:val="28"/>
          <w:lang w:eastAsia="zh-CN"/>
        </w:rPr>
        <w:t>-4.</w:t>
      </w:r>
      <w:r w:rsidRPr="006237C8">
        <w:rPr>
          <w:rFonts w:hint="eastAsia"/>
          <w:b/>
          <w:bCs/>
          <w:sz w:val="28"/>
          <w:szCs w:val="28"/>
          <w:lang w:eastAsia="zh-CN"/>
        </w:rPr>
        <w:t>可能性</w:t>
      </w:r>
      <w:r w:rsidRPr="006237C8">
        <w:rPr>
          <w:rFonts w:hint="eastAsia"/>
          <w:b/>
          <w:bCs/>
          <w:sz w:val="28"/>
          <w:szCs w:val="28"/>
          <w:lang w:eastAsia="zh-CN"/>
        </w:rPr>
        <w:t xml:space="preserve"> </w:t>
      </w:r>
    </w:p>
    <w:p w14:paraId="25C7622E" w14:textId="77777777" w:rsidR="002842A2" w:rsidRDefault="006237C8">
      <w:pPr>
        <w:rPr>
          <w:lang w:eastAsia="zh-CN"/>
        </w:rPr>
      </w:pPr>
      <w:r>
        <w:rPr>
          <w:b/>
          <w:bCs/>
          <w:sz w:val="24"/>
          <w:szCs w:val="24"/>
          <w:lang w:eastAsia="zh-CN"/>
        </w:rPr>
        <w:t>一、单选题</w:t>
      </w:r>
      <w:r>
        <w:rPr>
          <w:b/>
          <w:bCs/>
          <w:sz w:val="24"/>
          <w:szCs w:val="24"/>
          <w:lang w:eastAsia="zh-CN"/>
        </w:rPr>
        <w:t xml:space="preserve"> </w:t>
      </w:r>
    </w:p>
    <w:p w14:paraId="6D0E4FEE" w14:textId="77777777" w:rsidR="002842A2" w:rsidRDefault="006237C8">
      <w:pPr>
        <w:spacing w:after="0"/>
        <w:rPr>
          <w:lang w:eastAsia="zh-CN"/>
        </w:rPr>
      </w:pPr>
      <w:r>
        <w:rPr>
          <w:color w:val="000000"/>
          <w:lang w:eastAsia="zh-CN"/>
        </w:rPr>
        <w:t>1.</w:t>
      </w:r>
      <w:r>
        <w:rPr>
          <w:color w:val="000000"/>
          <w:lang w:eastAsia="zh-CN"/>
        </w:rPr>
        <w:t>开班会时小红转动下面的转盘，表演唱歌的可能性比表演讲故事的可能性（</w:t>
      </w:r>
      <w:r>
        <w:rPr>
          <w:color w:val="000000"/>
          <w:lang w:eastAsia="zh-CN"/>
        </w:rPr>
        <w:t xml:space="preserve">     </w:t>
      </w:r>
      <w:r>
        <w:rPr>
          <w:color w:val="000000"/>
          <w:lang w:eastAsia="zh-CN"/>
        </w:rPr>
        <w:t>）</w:t>
      </w:r>
    </w:p>
    <w:p w14:paraId="591D59C4" w14:textId="1B8D06FB" w:rsidR="002842A2" w:rsidRDefault="008434B9">
      <w:pPr>
        <w:spacing w:after="0"/>
      </w:pPr>
      <w:r w:rsidRPr="007021F2">
        <w:rPr>
          <w:noProof/>
          <w:lang w:eastAsia="zh-CN"/>
        </w:rPr>
        <w:pict w14:anchorId="24F30E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79" type="#_x0000_t75" style="width:110.25pt;height:108pt;visibility:visible;mso-wrap-style:square">
            <v:imagedata r:id="rId9" o:title=""/>
          </v:shape>
        </w:pict>
      </w:r>
    </w:p>
    <w:p w14:paraId="56099B3A" w14:textId="71EF00E1" w:rsidR="002842A2" w:rsidRDefault="006237C8">
      <w:pPr>
        <w:spacing w:after="0"/>
        <w:ind w:left="150"/>
        <w:rPr>
          <w:lang w:eastAsia="zh-CN"/>
        </w:rPr>
      </w:pPr>
      <w:r>
        <w:rPr>
          <w:color w:val="000000"/>
          <w:lang w:eastAsia="zh-CN"/>
        </w:rPr>
        <w:t>A. </w:t>
      </w:r>
      <w:r>
        <w:rPr>
          <w:color w:val="000000"/>
          <w:lang w:eastAsia="zh-CN"/>
        </w:rPr>
        <w:t>大</w:t>
      </w:r>
      <w:r>
        <w:rPr>
          <w:color w:val="000000"/>
          <w:lang w:eastAsia="zh-CN"/>
        </w:rPr>
        <w:t>                                         </w:t>
      </w:r>
      <w:r w:rsidR="008434B9" w:rsidRPr="007021F2">
        <w:rPr>
          <w:noProof/>
          <w:lang w:eastAsia="zh-CN"/>
        </w:rPr>
        <w:pict w14:anchorId="5D647525">
          <v:shape id="图片 2" o:spid="_x0000_i1078" type="#_x0000_t75" style="width:1.5pt;height:3pt;visibility:visible;mso-wrap-style:square">
            <v:imagedata r:id="rId10" o:title=""/>
          </v:shape>
        </w:pict>
      </w:r>
      <w:r>
        <w:rPr>
          <w:color w:val="000000"/>
          <w:lang w:eastAsia="zh-CN"/>
        </w:rPr>
        <w:t>B. </w:t>
      </w:r>
      <w:r>
        <w:rPr>
          <w:color w:val="000000"/>
          <w:lang w:eastAsia="zh-CN"/>
        </w:rPr>
        <w:t>小</w:t>
      </w:r>
      <w:r>
        <w:rPr>
          <w:color w:val="000000"/>
          <w:lang w:eastAsia="zh-CN"/>
        </w:rPr>
        <w:t>                                         </w:t>
      </w:r>
      <w:r w:rsidR="008434B9" w:rsidRPr="007021F2">
        <w:rPr>
          <w:noProof/>
          <w:lang w:eastAsia="zh-CN"/>
        </w:rPr>
        <w:pict w14:anchorId="64B1A6A2">
          <v:shape id="图片 3" o:spid="_x0000_i1077" type="#_x0000_t75" style="width:1.5pt;height:3pt;visibility:visible;mso-wrap-style:square">
            <v:imagedata r:id="rId10" o:title=""/>
          </v:shape>
        </w:pict>
      </w:r>
      <w:r>
        <w:rPr>
          <w:color w:val="000000"/>
          <w:lang w:eastAsia="zh-CN"/>
        </w:rPr>
        <w:t>C. </w:t>
      </w:r>
      <w:r>
        <w:rPr>
          <w:color w:val="000000"/>
          <w:lang w:eastAsia="zh-CN"/>
        </w:rPr>
        <w:t>无法确定</w:t>
      </w:r>
    </w:p>
    <w:p w14:paraId="4994F6E8" w14:textId="77777777" w:rsidR="002842A2" w:rsidRDefault="006237C8">
      <w:pPr>
        <w:spacing w:after="0"/>
        <w:rPr>
          <w:lang w:eastAsia="zh-CN"/>
        </w:rPr>
      </w:pPr>
      <w:r>
        <w:rPr>
          <w:color w:val="000000"/>
          <w:lang w:eastAsia="zh-CN"/>
        </w:rPr>
        <w:t>2.</w:t>
      </w:r>
      <w:r>
        <w:rPr>
          <w:color w:val="000000"/>
          <w:lang w:eastAsia="zh-CN"/>
        </w:rPr>
        <w:t>袋子里装有</w:t>
      </w:r>
      <w:r>
        <w:rPr>
          <w:color w:val="000000"/>
          <w:lang w:eastAsia="zh-CN"/>
        </w:rPr>
        <w:t>99</w:t>
      </w:r>
      <w:r>
        <w:rPr>
          <w:color w:val="000000"/>
          <w:lang w:eastAsia="zh-CN"/>
        </w:rPr>
        <w:t>个白球和</w:t>
      </w:r>
      <w:r>
        <w:rPr>
          <w:color w:val="000000"/>
          <w:lang w:eastAsia="zh-CN"/>
        </w:rPr>
        <w:t>1</w:t>
      </w:r>
      <w:r>
        <w:rPr>
          <w:color w:val="000000"/>
          <w:lang w:eastAsia="zh-CN"/>
        </w:rPr>
        <w:t>个黑球，从袋子里随意摸出一个球，下面说法错误的是（</w:t>
      </w:r>
      <w:r>
        <w:rPr>
          <w:color w:val="000000"/>
          <w:lang w:eastAsia="zh-CN"/>
        </w:rPr>
        <w:t xml:space="preserve">    </w:t>
      </w:r>
      <w:r>
        <w:rPr>
          <w:color w:val="000000"/>
          <w:lang w:eastAsia="zh-CN"/>
        </w:rPr>
        <w:t>）。</w:t>
      </w:r>
      <w:r>
        <w:rPr>
          <w:color w:val="000000"/>
          <w:lang w:eastAsia="zh-CN"/>
        </w:rPr>
        <w:t xml:space="preserve">            </w:t>
      </w:r>
    </w:p>
    <w:p w14:paraId="72D0FF44" w14:textId="2ABA1395" w:rsidR="002842A2" w:rsidRDefault="006237C8">
      <w:pPr>
        <w:spacing w:after="0"/>
        <w:ind w:left="150"/>
        <w:rPr>
          <w:lang w:eastAsia="zh-CN"/>
        </w:rPr>
      </w:pPr>
      <w:r>
        <w:rPr>
          <w:color w:val="000000"/>
          <w:lang w:eastAsia="zh-CN"/>
        </w:rPr>
        <w:t>A. </w:t>
      </w:r>
      <w:r>
        <w:rPr>
          <w:color w:val="000000"/>
          <w:lang w:eastAsia="zh-CN"/>
        </w:rPr>
        <w:t>摸出的一定是白球</w:t>
      </w:r>
      <w:r>
        <w:rPr>
          <w:color w:val="000000"/>
          <w:lang w:eastAsia="zh-CN"/>
        </w:rPr>
        <w:t>                   </w:t>
      </w:r>
      <w:r w:rsidR="008434B9" w:rsidRPr="007021F2">
        <w:rPr>
          <w:noProof/>
          <w:lang w:eastAsia="zh-CN"/>
        </w:rPr>
        <w:pict w14:anchorId="38839363">
          <v:shape id="图片 4" o:spid="_x0000_i1076" type="#_x0000_t75" style="width:.75pt;height:3pt;visibility:visible;mso-wrap-style:square">
            <v:imagedata r:id="rId11" o:title=""/>
          </v:shape>
        </w:pict>
      </w:r>
      <w:r>
        <w:rPr>
          <w:color w:val="000000"/>
          <w:lang w:eastAsia="zh-CN"/>
        </w:rPr>
        <w:t>B. </w:t>
      </w:r>
      <w:r>
        <w:rPr>
          <w:color w:val="000000"/>
          <w:lang w:eastAsia="zh-CN"/>
        </w:rPr>
        <w:t>摸出的可能是黑球</w:t>
      </w:r>
      <w:r>
        <w:rPr>
          <w:color w:val="000000"/>
          <w:lang w:eastAsia="zh-CN"/>
        </w:rPr>
        <w:t>                   </w:t>
      </w:r>
      <w:r w:rsidR="008434B9" w:rsidRPr="007021F2">
        <w:rPr>
          <w:noProof/>
          <w:lang w:eastAsia="zh-CN"/>
        </w:rPr>
        <w:pict w14:anchorId="3AC0B41C">
          <v:shape id="图片 5" o:spid="_x0000_i1075" type="#_x0000_t75" style="width:.75pt;height:3pt;visibility:visible;mso-wrap-style:square">
            <v:imagedata r:id="rId11" o:title=""/>
          </v:shape>
        </w:pict>
      </w:r>
      <w:r>
        <w:rPr>
          <w:color w:val="000000"/>
          <w:lang w:eastAsia="zh-CN"/>
        </w:rPr>
        <w:t>C. </w:t>
      </w:r>
      <w:r>
        <w:rPr>
          <w:color w:val="000000"/>
          <w:lang w:eastAsia="zh-CN"/>
        </w:rPr>
        <w:t>摸出的不可能是绿球</w:t>
      </w:r>
    </w:p>
    <w:p w14:paraId="56DDBD80" w14:textId="77777777" w:rsidR="006237C8" w:rsidRDefault="006237C8">
      <w:pPr>
        <w:spacing w:after="0"/>
        <w:rPr>
          <w:lang w:eastAsia="zh-CN"/>
        </w:rPr>
      </w:pPr>
      <w:r>
        <w:rPr>
          <w:color w:val="000000"/>
          <w:lang w:eastAsia="zh-CN"/>
        </w:rPr>
        <w:t>3. </w:t>
      </w:r>
      <w:r>
        <w:rPr>
          <w:color w:val="000000"/>
          <w:lang w:eastAsia="zh-CN"/>
        </w:rPr>
        <w:t>有</w:t>
      </w:r>
      <w:r>
        <w:rPr>
          <w:color w:val="000000"/>
          <w:lang w:eastAsia="zh-CN"/>
        </w:rPr>
        <w:t>8</w:t>
      </w:r>
      <w:r>
        <w:rPr>
          <w:color w:val="000000"/>
          <w:lang w:eastAsia="zh-CN"/>
        </w:rPr>
        <w:t>瓶牛奶，其中只有</w:t>
      </w:r>
      <w:r>
        <w:rPr>
          <w:color w:val="000000"/>
          <w:lang w:eastAsia="zh-CN"/>
        </w:rPr>
        <w:t>2</w:t>
      </w:r>
      <w:r>
        <w:rPr>
          <w:color w:val="000000"/>
          <w:lang w:eastAsia="zh-CN"/>
        </w:rPr>
        <w:t>瓶过了保质期，现在从中任意取一瓶，取到没过期的牛奶的可能性是（</w:t>
      </w:r>
      <w:r>
        <w:rPr>
          <w:color w:val="000000"/>
          <w:lang w:eastAsia="zh-CN"/>
        </w:rPr>
        <w:t>    </w:t>
      </w:r>
      <w:r>
        <w:rPr>
          <w:color w:val="000000"/>
          <w:lang w:eastAsia="zh-CN"/>
        </w:rPr>
        <w:t>）。</w:t>
      </w:r>
    </w:p>
    <w:p w14:paraId="13BBC3A0" w14:textId="7E4679AF" w:rsidR="002842A2" w:rsidRDefault="006237C8">
      <w:pPr>
        <w:spacing w:after="0"/>
        <w:ind w:left="150"/>
        <w:rPr>
          <w:lang w:eastAsia="zh-CN"/>
        </w:rPr>
      </w:pPr>
      <w:r>
        <w:rPr>
          <w:color w:val="000000"/>
          <w:lang w:eastAsia="zh-CN"/>
        </w:rPr>
        <w:t>A. </w:t>
      </w:r>
      <w:r w:rsidR="008434B9" w:rsidRPr="007021F2">
        <w:rPr>
          <w:noProof/>
          <w:lang w:eastAsia="zh-CN"/>
        </w:rPr>
        <w:pict w14:anchorId="4645C940">
          <v:shape id="图片 6" o:spid="_x0000_i1074" type="#_x0000_t75" style="width:9.75pt;height:21pt;visibility:visible;mso-wrap-style:square">
            <v:imagedata r:id="rId12" o:title=""/>
          </v:shape>
        </w:pict>
      </w:r>
      <w:r>
        <w:rPr>
          <w:color w:val="000000"/>
          <w:lang w:eastAsia="zh-CN"/>
        </w:rPr>
        <w:t>                                         </w:t>
      </w:r>
      <w:r w:rsidR="008434B9" w:rsidRPr="007021F2">
        <w:rPr>
          <w:noProof/>
          <w:lang w:eastAsia="zh-CN"/>
        </w:rPr>
        <w:pict w14:anchorId="7B7098CE">
          <v:shape id="图片 7" o:spid="_x0000_i1073" type="#_x0000_t75" style="width:1.5pt;height:3pt;visibility:visible;mso-wrap-style:square">
            <v:imagedata r:id="rId10" o:title=""/>
          </v:shape>
        </w:pict>
      </w:r>
      <w:r>
        <w:rPr>
          <w:color w:val="000000"/>
          <w:lang w:eastAsia="zh-CN"/>
        </w:rPr>
        <w:t>B. </w:t>
      </w:r>
      <w:r w:rsidR="008434B9" w:rsidRPr="007021F2">
        <w:rPr>
          <w:noProof/>
          <w:lang w:eastAsia="zh-CN"/>
        </w:rPr>
        <w:pict w14:anchorId="7D4D8E67">
          <v:shape id="图片 8" o:spid="_x0000_i1072" type="#_x0000_t75" style="width:15.75pt;height:21pt;visibility:visible;mso-wrap-style:square">
            <v:imagedata r:id="rId13" o:title=""/>
          </v:shape>
        </w:pict>
      </w:r>
      <w:r>
        <w:rPr>
          <w:color w:val="000000"/>
          <w:lang w:eastAsia="zh-CN"/>
        </w:rPr>
        <w:t>                                         </w:t>
      </w:r>
      <w:r w:rsidR="008434B9" w:rsidRPr="007021F2">
        <w:rPr>
          <w:noProof/>
          <w:lang w:eastAsia="zh-CN"/>
        </w:rPr>
        <w:pict w14:anchorId="73EA34D0">
          <v:shape id="图片 9" o:spid="_x0000_i1071" type="#_x0000_t75" style="width:1.5pt;height:3pt;visibility:visible;mso-wrap-style:square">
            <v:imagedata r:id="rId10" o:title=""/>
          </v:shape>
        </w:pict>
      </w:r>
      <w:r>
        <w:rPr>
          <w:color w:val="000000"/>
          <w:lang w:eastAsia="zh-CN"/>
        </w:rPr>
        <w:t>C. </w:t>
      </w:r>
      <w:r w:rsidR="008434B9" w:rsidRPr="007021F2">
        <w:rPr>
          <w:noProof/>
          <w:lang w:eastAsia="zh-CN"/>
        </w:rPr>
        <w:pict w14:anchorId="7296AEFB">
          <v:shape id="图片 10" o:spid="_x0000_i1070" type="#_x0000_t75" style="width:9.75pt;height:21pt;visibility:visible;mso-wrap-style:square">
            <v:imagedata r:id="rId14" o:title=""/>
          </v:shape>
        </w:pict>
      </w:r>
      <w:r>
        <w:rPr>
          <w:color w:val="000000"/>
          <w:lang w:eastAsia="zh-CN"/>
        </w:rPr>
        <w:t>                                         </w:t>
      </w:r>
      <w:r w:rsidR="008434B9" w:rsidRPr="007021F2">
        <w:rPr>
          <w:noProof/>
          <w:lang w:eastAsia="zh-CN"/>
        </w:rPr>
        <w:pict w14:anchorId="674DF8B9">
          <v:shape id="图片 11" o:spid="_x0000_i1069" type="#_x0000_t75" style="width:1.5pt;height:3pt;visibility:visible;mso-wrap-style:square">
            <v:imagedata r:id="rId10" o:title=""/>
          </v:shape>
        </w:pict>
      </w:r>
      <w:r>
        <w:rPr>
          <w:color w:val="000000"/>
          <w:lang w:eastAsia="zh-CN"/>
        </w:rPr>
        <w:t>D. </w:t>
      </w:r>
      <w:r w:rsidR="008434B9" w:rsidRPr="007021F2">
        <w:rPr>
          <w:noProof/>
          <w:lang w:eastAsia="zh-CN"/>
        </w:rPr>
        <w:pict w14:anchorId="2216483F">
          <v:shape id="图片 12" o:spid="_x0000_i1068" type="#_x0000_t75" style="width:9.75pt;height:21pt;visibility:visible;mso-wrap-style:square">
            <v:imagedata r:id="rId15" o:title=""/>
          </v:shape>
        </w:pict>
      </w:r>
    </w:p>
    <w:p w14:paraId="254C88B9" w14:textId="77777777" w:rsidR="002842A2" w:rsidRDefault="006237C8">
      <w:pPr>
        <w:spacing w:after="0"/>
        <w:rPr>
          <w:lang w:eastAsia="zh-CN"/>
        </w:rPr>
      </w:pPr>
      <w:r>
        <w:rPr>
          <w:color w:val="000000"/>
          <w:lang w:eastAsia="zh-CN"/>
        </w:rPr>
        <w:t>4.</w:t>
      </w:r>
      <w:r>
        <w:rPr>
          <w:color w:val="000000"/>
          <w:lang w:eastAsia="zh-CN"/>
        </w:rPr>
        <w:t>抛</w:t>
      </w:r>
      <w:r>
        <w:rPr>
          <w:color w:val="000000"/>
          <w:lang w:eastAsia="zh-CN"/>
        </w:rPr>
        <w:t>100</w:t>
      </w:r>
      <w:r>
        <w:rPr>
          <w:color w:val="000000"/>
          <w:lang w:eastAsia="zh-CN"/>
        </w:rPr>
        <w:t>次硬币，前</w:t>
      </w:r>
      <w:r>
        <w:rPr>
          <w:color w:val="000000"/>
          <w:lang w:eastAsia="zh-CN"/>
        </w:rPr>
        <w:t>99</w:t>
      </w:r>
      <w:r>
        <w:rPr>
          <w:color w:val="000000"/>
          <w:lang w:eastAsia="zh-CN"/>
        </w:rPr>
        <w:t>次有</w:t>
      </w:r>
      <w:r>
        <w:rPr>
          <w:color w:val="000000"/>
          <w:lang w:eastAsia="zh-CN"/>
        </w:rPr>
        <w:t>50</w:t>
      </w:r>
      <w:r>
        <w:rPr>
          <w:color w:val="000000"/>
          <w:lang w:eastAsia="zh-CN"/>
        </w:rPr>
        <w:t>次正面朝上，</w:t>
      </w:r>
      <w:r>
        <w:rPr>
          <w:color w:val="000000"/>
          <w:lang w:eastAsia="zh-CN"/>
        </w:rPr>
        <w:t>49</w:t>
      </w:r>
      <w:r>
        <w:rPr>
          <w:color w:val="000000"/>
          <w:lang w:eastAsia="zh-CN"/>
        </w:rPr>
        <w:t>次反面朝上，那么第</w:t>
      </w:r>
      <w:r>
        <w:rPr>
          <w:color w:val="000000"/>
          <w:lang w:eastAsia="zh-CN"/>
        </w:rPr>
        <w:t>100</w:t>
      </w:r>
      <w:r>
        <w:rPr>
          <w:color w:val="000000"/>
          <w:lang w:eastAsia="zh-CN"/>
        </w:rPr>
        <w:t>次抛硬币</w:t>
      </w:r>
      <w:r>
        <w:rPr>
          <w:color w:val="000000"/>
          <w:lang w:eastAsia="zh-CN"/>
        </w:rPr>
        <w:t>(   )</w:t>
      </w:r>
      <w:r>
        <w:rPr>
          <w:color w:val="000000"/>
          <w:lang w:eastAsia="zh-CN"/>
        </w:rPr>
        <w:t>。</w:t>
      </w:r>
      <w:r>
        <w:rPr>
          <w:color w:val="000000"/>
          <w:lang w:eastAsia="zh-CN"/>
        </w:rPr>
        <w:t xml:space="preserve">            </w:t>
      </w:r>
    </w:p>
    <w:p w14:paraId="0425F282" w14:textId="3C731A74" w:rsidR="002842A2" w:rsidRDefault="006237C8">
      <w:pPr>
        <w:spacing w:after="0"/>
        <w:ind w:left="150"/>
        <w:rPr>
          <w:lang w:eastAsia="zh-CN"/>
        </w:rPr>
      </w:pPr>
      <w:r>
        <w:rPr>
          <w:color w:val="000000"/>
          <w:lang w:eastAsia="zh-CN"/>
        </w:rPr>
        <w:t>A. </w:t>
      </w:r>
      <w:r>
        <w:rPr>
          <w:color w:val="000000"/>
          <w:lang w:eastAsia="zh-CN"/>
        </w:rPr>
        <w:t>一定是反面朝上</w:t>
      </w:r>
      <w:r>
        <w:rPr>
          <w:color w:val="000000"/>
          <w:lang w:eastAsia="zh-CN"/>
        </w:rPr>
        <w:t>             </w:t>
      </w:r>
      <w:r w:rsidR="008434B9" w:rsidRPr="007021F2">
        <w:rPr>
          <w:noProof/>
          <w:lang w:eastAsia="zh-CN"/>
        </w:rPr>
        <w:pict w14:anchorId="02817BB2">
          <v:shape id="图片 13" o:spid="_x0000_i1067" type="#_x0000_t75" style="width:1.5pt;height:3pt;visibility:visible;mso-wrap-style:square">
            <v:imagedata r:id="rId10" o:title=""/>
          </v:shape>
        </w:pict>
      </w:r>
      <w:r>
        <w:rPr>
          <w:color w:val="000000"/>
          <w:lang w:eastAsia="zh-CN"/>
        </w:rPr>
        <w:t>B. </w:t>
      </w:r>
      <w:r>
        <w:rPr>
          <w:color w:val="000000"/>
          <w:lang w:eastAsia="zh-CN"/>
        </w:rPr>
        <w:t>反面朝上的可能性大</w:t>
      </w:r>
      <w:r>
        <w:rPr>
          <w:color w:val="000000"/>
          <w:lang w:eastAsia="zh-CN"/>
        </w:rPr>
        <w:t>             </w:t>
      </w:r>
      <w:r w:rsidR="008434B9" w:rsidRPr="007021F2">
        <w:rPr>
          <w:noProof/>
          <w:lang w:eastAsia="zh-CN"/>
        </w:rPr>
        <w:pict w14:anchorId="5BCA609D">
          <v:shape id="图片 14" o:spid="_x0000_i1066" type="#_x0000_t75" style="width:1.5pt;height:3pt;visibility:visible;mso-wrap-style:square">
            <v:imagedata r:id="rId10" o:title=""/>
          </v:shape>
        </w:pict>
      </w:r>
      <w:r>
        <w:rPr>
          <w:color w:val="000000"/>
          <w:lang w:eastAsia="zh-CN"/>
        </w:rPr>
        <w:t>C. </w:t>
      </w:r>
      <w:r>
        <w:rPr>
          <w:color w:val="000000"/>
          <w:lang w:eastAsia="zh-CN"/>
        </w:rPr>
        <w:t>反面和正面朝上的可能性一样大</w:t>
      </w:r>
    </w:p>
    <w:p w14:paraId="3ED51BC6" w14:textId="77777777" w:rsidR="006237C8" w:rsidRDefault="006237C8">
      <w:pPr>
        <w:spacing w:after="0"/>
        <w:rPr>
          <w:lang w:eastAsia="zh-CN"/>
        </w:rPr>
      </w:pPr>
      <w:r>
        <w:rPr>
          <w:color w:val="000000"/>
          <w:lang w:eastAsia="zh-CN"/>
        </w:rPr>
        <w:t>5.</w:t>
      </w:r>
      <w:r>
        <w:rPr>
          <w:color w:val="000000"/>
          <w:lang w:eastAsia="zh-CN"/>
        </w:rPr>
        <w:t>袋子里有</w:t>
      </w:r>
      <w:r>
        <w:rPr>
          <w:color w:val="000000"/>
          <w:lang w:eastAsia="zh-CN"/>
        </w:rPr>
        <w:t>9</w:t>
      </w:r>
      <w:r>
        <w:rPr>
          <w:color w:val="000000"/>
          <w:lang w:eastAsia="zh-CN"/>
        </w:rPr>
        <w:t>个红色小球，</w:t>
      </w:r>
      <w:r>
        <w:rPr>
          <w:color w:val="000000"/>
          <w:lang w:eastAsia="zh-CN"/>
        </w:rPr>
        <w:t>3</w:t>
      </w:r>
      <w:r>
        <w:rPr>
          <w:color w:val="000000"/>
          <w:lang w:eastAsia="zh-CN"/>
        </w:rPr>
        <w:t>个黄色小球，任意摸出一个，摸到</w:t>
      </w:r>
      <w:r>
        <w:rPr>
          <w:color w:val="000000"/>
          <w:lang w:eastAsia="zh-CN"/>
        </w:rPr>
        <w:t>(   )</w:t>
      </w:r>
      <w:r>
        <w:rPr>
          <w:color w:val="000000"/>
          <w:lang w:eastAsia="zh-CN"/>
        </w:rPr>
        <w:t>色小球的可能性更大一些。</w:t>
      </w:r>
    </w:p>
    <w:p w14:paraId="10975DC3" w14:textId="5DC7CC99" w:rsidR="002842A2" w:rsidRDefault="006237C8">
      <w:pPr>
        <w:spacing w:after="0"/>
        <w:ind w:left="150"/>
        <w:rPr>
          <w:lang w:eastAsia="zh-CN"/>
        </w:rPr>
      </w:pPr>
      <w:r>
        <w:rPr>
          <w:color w:val="000000"/>
          <w:lang w:eastAsia="zh-CN"/>
        </w:rPr>
        <w:t>A. </w:t>
      </w:r>
      <w:r>
        <w:rPr>
          <w:color w:val="000000"/>
          <w:lang w:eastAsia="zh-CN"/>
        </w:rPr>
        <w:t>红</w:t>
      </w:r>
      <w:r>
        <w:rPr>
          <w:color w:val="000000"/>
          <w:lang w:eastAsia="zh-CN"/>
        </w:rPr>
        <w:t>                                         </w:t>
      </w:r>
      <w:r w:rsidR="008434B9" w:rsidRPr="007021F2">
        <w:rPr>
          <w:noProof/>
          <w:lang w:eastAsia="zh-CN"/>
        </w:rPr>
        <w:pict w14:anchorId="2046F8E9">
          <v:shape id="图片 15" o:spid="_x0000_i1065" type="#_x0000_t75" style="width:2.25pt;height:3pt;visibility:visible;mso-wrap-style:square">
            <v:imagedata r:id="rId16" o:title=""/>
          </v:shape>
        </w:pict>
      </w:r>
      <w:r>
        <w:rPr>
          <w:color w:val="000000"/>
          <w:lang w:eastAsia="zh-CN"/>
        </w:rPr>
        <w:t>B. </w:t>
      </w:r>
      <w:r>
        <w:rPr>
          <w:color w:val="000000"/>
          <w:lang w:eastAsia="zh-CN"/>
        </w:rPr>
        <w:t>黄</w:t>
      </w:r>
      <w:r>
        <w:rPr>
          <w:color w:val="000000"/>
          <w:lang w:eastAsia="zh-CN"/>
        </w:rPr>
        <w:t>                                         </w:t>
      </w:r>
      <w:r w:rsidR="008434B9" w:rsidRPr="007021F2">
        <w:rPr>
          <w:noProof/>
          <w:lang w:eastAsia="zh-CN"/>
        </w:rPr>
        <w:pict w14:anchorId="267713A7">
          <v:shape id="图片 16" o:spid="_x0000_i1064" type="#_x0000_t75" style="width:2.25pt;height:3pt;visibility:visible;mso-wrap-style:square">
            <v:imagedata r:id="rId16" o:title=""/>
          </v:shape>
        </w:pict>
      </w:r>
      <w:r>
        <w:rPr>
          <w:color w:val="000000"/>
          <w:lang w:eastAsia="zh-CN"/>
        </w:rPr>
        <w:t>C. </w:t>
      </w:r>
      <w:r>
        <w:rPr>
          <w:color w:val="000000"/>
          <w:lang w:eastAsia="zh-CN"/>
        </w:rPr>
        <w:t>白</w:t>
      </w:r>
      <w:r>
        <w:rPr>
          <w:color w:val="000000"/>
          <w:lang w:eastAsia="zh-CN"/>
        </w:rPr>
        <w:t>                                         </w:t>
      </w:r>
      <w:r w:rsidR="008434B9" w:rsidRPr="007021F2">
        <w:rPr>
          <w:noProof/>
          <w:lang w:eastAsia="zh-CN"/>
        </w:rPr>
        <w:pict w14:anchorId="12BA58AF">
          <v:shape id="图片 17" o:spid="_x0000_i1063" type="#_x0000_t75" style="width:2.25pt;height:3pt;visibility:visible;mso-wrap-style:square">
            <v:imagedata r:id="rId16" o:title=""/>
          </v:shape>
        </w:pict>
      </w:r>
      <w:r>
        <w:rPr>
          <w:color w:val="000000"/>
          <w:lang w:eastAsia="zh-CN"/>
        </w:rPr>
        <w:t>D. </w:t>
      </w:r>
      <w:r>
        <w:rPr>
          <w:color w:val="000000"/>
          <w:lang w:eastAsia="zh-CN"/>
        </w:rPr>
        <w:t>绿</w:t>
      </w:r>
    </w:p>
    <w:p w14:paraId="19F4CBB9" w14:textId="77777777" w:rsidR="002842A2" w:rsidRDefault="006237C8">
      <w:pPr>
        <w:rPr>
          <w:lang w:eastAsia="zh-CN"/>
        </w:rPr>
      </w:pPr>
      <w:r>
        <w:rPr>
          <w:b/>
          <w:bCs/>
          <w:sz w:val="24"/>
          <w:szCs w:val="24"/>
          <w:lang w:eastAsia="zh-CN"/>
        </w:rPr>
        <w:t>二、判断题</w:t>
      </w:r>
      <w:r>
        <w:rPr>
          <w:b/>
          <w:bCs/>
          <w:sz w:val="24"/>
          <w:szCs w:val="24"/>
          <w:lang w:eastAsia="zh-CN"/>
        </w:rPr>
        <w:t xml:space="preserve"> </w:t>
      </w:r>
    </w:p>
    <w:p w14:paraId="5F382F6D" w14:textId="77777777" w:rsidR="002842A2" w:rsidRDefault="006237C8">
      <w:pPr>
        <w:spacing w:after="0"/>
        <w:rPr>
          <w:lang w:eastAsia="zh-CN"/>
        </w:rPr>
      </w:pPr>
      <w:r>
        <w:rPr>
          <w:color w:val="000000"/>
          <w:lang w:eastAsia="zh-CN"/>
        </w:rPr>
        <w:t>6.</w:t>
      </w:r>
      <w:r>
        <w:rPr>
          <w:color w:val="000000"/>
          <w:lang w:eastAsia="zh-CN"/>
        </w:rPr>
        <w:t>判断对错。</w:t>
      </w:r>
      <w:r>
        <w:rPr>
          <w:lang w:eastAsia="zh-CN"/>
        </w:rPr>
        <w:br/>
      </w:r>
      <w:r>
        <w:rPr>
          <w:color w:val="000000"/>
          <w:lang w:eastAsia="zh-CN"/>
        </w:rPr>
        <w:t>太阳一定是从东方升起。</w:t>
      </w:r>
      <w:r>
        <w:rPr>
          <w:color w:val="000000"/>
          <w:lang w:eastAsia="zh-CN"/>
        </w:rPr>
        <w:t xml:space="preserve">    </w:t>
      </w:r>
    </w:p>
    <w:p w14:paraId="098063C9" w14:textId="77777777" w:rsidR="002842A2" w:rsidRDefault="006237C8">
      <w:pPr>
        <w:spacing w:after="0"/>
        <w:rPr>
          <w:lang w:eastAsia="zh-CN"/>
        </w:rPr>
      </w:pPr>
      <w:r>
        <w:rPr>
          <w:color w:val="000000"/>
          <w:lang w:eastAsia="zh-CN"/>
        </w:rPr>
        <w:t>7.</w:t>
      </w:r>
      <w:r>
        <w:rPr>
          <w:color w:val="000000"/>
          <w:lang w:eastAsia="zh-CN"/>
        </w:rPr>
        <w:t>判断对错。</w:t>
      </w:r>
      <w:r>
        <w:rPr>
          <w:lang w:eastAsia="zh-CN"/>
        </w:rPr>
        <w:br/>
      </w:r>
      <w:r>
        <w:rPr>
          <w:color w:val="000000"/>
          <w:lang w:eastAsia="zh-CN"/>
        </w:rPr>
        <w:t>二十几加上二十几一定等于四十几。</w:t>
      </w:r>
      <w:r>
        <w:rPr>
          <w:color w:val="000000"/>
          <w:lang w:eastAsia="zh-CN"/>
        </w:rPr>
        <w:t xml:space="preserve">    </w:t>
      </w:r>
    </w:p>
    <w:p w14:paraId="1D80BAD0" w14:textId="77777777" w:rsidR="002842A2" w:rsidRDefault="006237C8">
      <w:pPr>
        <w:spacing w:after="0"/>
        <w:rPr>
          <w:lang w:eastAsia="zh-CN"/>
        </w:rPr>
      </w:pPr>
      <w:r>
        <w:rPr>
          <w:color w:val="000000"/>
          <w:lang w:eastAsia="zh-CN"/>
        </w:rPr>
        <w:t>8.</w:t>
      </w:r>
      <w:r>
        <w:rPr>
          <w:color w:val="000000"/>
          <w:lang w:eastAsia="zh-CN"/>
        </w:rPr>
        <w:t>两个小朋友玩游戏，掷骰子决定输赢。小芳说：</w:t>
      </w:r>
      <w:r>
        <w:rPr>
          <w:color w:val="000000"/>
          <w:lang w:eastAsia="zh-CN"/>
        </w:rPr>
        <w:t>“</w:t>
      </w:r>
      <w:r>
        <w:rPr>
          <w:color w:val="000000"/>
          <w:lang w:eastAsia="zh-CN"/>
        </w:rPr>
        <w:t>朝上的一面是</w:t>
      </w:r>
      <w:r>
        <w:rPr>
          <w:color w:val="000000"/>
          <w:lang w:eastAsia="zh-CN"/>
        </w:rPr>
        <w:t>2</w:t>
      </w:r>
      <w:r>
        <w:rPr>
          <w:color w:val="000000"/>
          <w:lang w:eastAsia="zh-CN"/>
        </w:rPr>
        <w:t>的倍数我赢。</w:t>
      </w:r>
      <w:r>
        <w:rPr>
          <w:color w:val="000000"/>
          <w:lang w:eastAsia="zh-CN"/>
        </w:rPr>
        <w:t>”</w:t>
      </w:r>
      <w:r>
        <w:rPr>
          <w:color w:val="000000"/>
          <w:lang w:eastAsia="zh-CN"/>
        </w:rPr>
        <w:t>小雨说：</w:t>
      </w:r>
      <w:r>
        <w:rPr>
          <w:color w:val="000000"/>
          <w:lang w:eastAsia="zh-CN"/>
        </w:rPr>
        <w:t>“</w:t>
      </w:r>
      <w:r>
        <w:rPr>
          <w:color w:val="000000"/>
          <w:lang w:eastAsia="zh-CN"/>
        </w:rPr>
        <w:t>是</w:t>
      </w:r>
      <w:r>
        <w:rPr>
          <w:color w:val="000000"/>
          <w:lang w:eastAsia="zh-CN"/>
        </w:rPr>
        <w:t>3</w:t>
      </w:r>
      <w:r>
        <w:rPr>
          <w:color w:val="000000"/>
          <w:lang w:eastAsia="zh-CN"/>
        </w:rPr>
        <w:t>的倍数我赢。</w:t>
      </w:r>
      <w:r>
        <w:rPr>
          <w:color w:val="000000"/>
          <w:lang w:eastAsia="zh-CN"/>
        </w:rPr>
        <w:t>”</w:t>
      </w:r>
      <w:r>
        <w:rPr>
          <w:color w:val="000000"/>
          <w:lang w:eastAsia="zh-CN"/>
        </w:rPr>
        <w:t>这个游戏规则是公平的。（</w:t>
      </w:r>
      <w:r>
        <w:rPr>
          <w:color w:val="000000"/>
          <w:lang w:eastAsia="zh-CN"/>
        </w:rPr>
        <w:t xml:space="preserve">     </w:t>
      </w:r>
      <w:r>
        <w:rPr>
          <w:color w:val="000000"/>
          <w:lang w:eastAsia="zh-CN"/>
        </w:rPr>
        <w:t>）</w:t>
      </w:r>
      <w:r>
        <w:rPr>
          <w:color w:val="000000"/>
          <w:lang w:eastAsia="zh-CN"/>
        </w:rPr>
        <w:t xml:space="preserve">    </w:t>
      </w:r>
    </w:p>
    <w:p w14:paraId="6E8B7827" w14:textId="01ECB81B" w:rsidR="002842A2" w:rsidRDefault="006237C8">
      <w:pPr>
        <w:spacing w:after="0"/>
        <w:rPr>
          <w:lang w:eastAsia="zh-CN"/>
        </w:rPr>
      </w:pPr>
      <w:r>
        <w:rPr>
          <w:color w:val="000000"/>
          <w:lang w:eastAsia="zh-CN"/>
        </w:rPr>
        <w:t>9.</w:t>
      </w:r>
      <w:r>
        <w:rPr>
          <w:color w:val="000000"/>
          <w:lang w:eastAsia="zh-CN"/>
        </w:rPr>
        <w:t>箱子里放有</w:t>
      </w:r>
      <w:r>
        <w:rPr>
          <w:color w:val="000000"/>
          <w:lang w:eastAsia="zh-CN"/>
        </w:rPr>
        <w:t>4</w:t>
      </w:r>
      <w:r>
        <w:rPr>
          <w:color w:val="000000"/>
          <w:lang w:eastAsia="zh-CN"/>
        </w:rPr>
        <w:t>个红球和</w:t>
      </w:r>
      <w:r>
        <w:rPr>
          <w:color w:val="000000"/>
          <w:lang w:eastAsia="zh-CN"/>
        </w:rPr>
        <w:t>6</w:t>
      </w:r>
      <w:r>
        <w:rPr>
          <w:color w:val="000000"/>
          <w:lang w:eastAsia="zh-CN"/>
        </w:rPr>
        <w:t>个白球，摸到红球的可能性是</w:t>
      </w:r>
      <w:r>
        <w:rPr>
          <w:color w:val="000000"/>
          <w:lang w:eastAsia="zh-CN"/>
        </w:rPr>
        <w:t xml:space="preserve"> </w:t>
      </w:r>
      <w:r w:rsidR="008434B9" w:rsidRPr="007021F2">
        <w:rPr>
          <w:noProof/>
          <w:lang w:eastAsia="zh-CN"/>
        </w:rPr>
        <w:pict w14:anchorId="60B103D4">
          <v:shape id="图片 18" o:spid="_x0000_i1062" type="#_x0000_t75" style="width:9.75pt;height:21pt;visibility:visible;mso-wrap-style:square">
            <v:imagedata r:id="rId17" o:title=""/>
          </v:shape>
        </w:pict>
      </w:r>
    </w:p>
    <w:p w14:paraId="778D7204" w14:textId="77777777" w:rsidR="002842A2" w:rsidRDefault="006237C8">
      <w:pPr>
        <w:rPr>
          <w:lang w:eastAsia="zh-CN"/>
        </w:rPr>
      </w:pPr>
      <w:r>
        <w:rPr>
          <w:b/>
          <w:bCs/>
          <w:sz w:val="24"/>
          <w:szCs w:val="24"/>
          <w:lang w:eastAsia="zh-CN"/>
        </w:rPr>
        <w:t>三、填空题</w:t>
      </w:r>
      <w:r>
        <w:rPr>
          <w:b/>
          <w:bCs/>
          <w:sz w:val="24"/>
          <w:szCs w:val="24"/>
          <w:lang w:eastAsia="zh-CN"/>
        </w:rPr>
        <w:t xml:space="preserve"> </w:t>
      </w:r>
    </w:p>
    <w:p w14:paraId="085BFB6B" w14:textId="77777777" w:rsidR="002842A2" w:rsidRDefault="006237C8">
      <w:pPr>
        <w:spacing w:after="0"/>
        <w:rPr>
          <w:lang w:eastAsia="zh-CN"/>
        </w:rPr>
      </w:pPr>
      <w:r>
        <w:rPr>
          <w:color w:val="000000"/>
          <w:lang w:eastAsia="zh-CN"/>
        </w:rPr>
        <w:t>10.</w:t>
      </w:r>
      <w:r>
        <w:rPr>
          <w:color w:val="000000"/>
          <w:lang w:eastAsia="zh-CN"/>
        </w:rPr>
        <w:t>正方形</w:t>
      </w:r>
      <w:r>
        <w:rPr>
          <w:color w:val="000000"/>
          <w:lang w:eastAsia="zh-CN"/>
        </w:rPr>
        <w:t>________</w:t>
      </w:r>
      <w:r>
        <w:rPr>
          <w:color w:val="000000"/>
          <w:lang w:eastAsia="zh-CN"/>
        </w:rPr>
        <w:t>有四个角。</w:t>
      </w:r>
      <w:r>
        <w:rPr>
          <w:color w:val="000000"/>
          <w:lang w:eastAsia="zh-CN"/>
        </w:rPr>
        <w:t xml:space="preserve">    </w:t>
      </w:r>
    </w:p>
    <w:p w14:paraId="4BC8E401" w14:textId="77777777" w:rsidR="002842A2" w:rsidRDefault="006237C8">
      <w:pPr>
        <w:spacing w:after="0"/>
        <w:rPr>
          <w:lang w:eastAsia="zh-CN"/>
        </w:rPr>
      </w:pPr>
      <w:r>
        <w:rPr>
          <w:color w:val="000000"/>
          <w:lang w:eastAsia="zh-CN"/>
        </w:rPr>
        <w:t>11.</w:t>
      </w:r>
      <w:r>
        <w:rPr>
          <w:color w:val="000000"/>
          <w:lang w:eastAsia="zh-CN"/>
        </w:rPr>
        <w:t>在</w:t>
      </w:r>
      <w:r>
        <w:rPr>
          <w:color w:val="000000"/>
          <w:lang w:eastAsia="zh-CN"/>
        </w:rPr>
        <w:t>1</w:t>
      </w:r>
      <w:r>
        <w:rPr>
          <w:color w:val="000000"/>
          <w:lang w:eastAsia="zh-CN"/>
        </w:rPr>
        <w:t>～</w:t>
      </w:r>
      <w:r>
        <w:rPr>
          <w:color w:val="000000"/>
          <w:lang w:eastAsia="zh-CN"/>
        </w:rPr>
        <w:t>10</w:t>
      </w:r>
      <w:r>
        <w:rPr>
          <w:color w:val="000000"/>
          <w:lang w:eastAsia="zh-CN"/>
        </w:rPr>
        <w:t>的自然数中，抽到偶数的可能性是</w:t>
      </w:r>
      <w:r>
        <w:rPr>
          <w:color w:val="000000"/>
          <w:lang w:eastAsia="zh-CN"/>
        </w:rPr>
        <w:t>________</w:t>
      </w:r>
      <w:r>
        <w:rPr>
          <w:color w:val="000000"/>
          <w:lang w:eastAsia="zh-CN"/>
        </w:rPr>
        <w:t>，抽到既是奇数又是合数的可能性是</w:t>
      </w:r>
      <w:r>
        <w:rPr>
          <w:color w:val="000000"/>
          <w:lang w:eastAsia="zh-CN"/>
        </w:rPr>
        <w:t>________</w:t>
      </w:r>
      <w:r>
        <w:rPr>
          <w:color w:val="000000"/>
          <w:lang w:eastAsia="zh-CN"/>
        </w:rPr>
        <w:t>．</w:t>
      </w:r>
      <w:r>
        <w:rPr>
          <w:color w:val="000000"/>
          <w:lang w:eastAsia="zh-CN"/>
        </w:rPr>
        <w:t xml:space="preserve">    </w:t>
      </w:r>
    </w:p>
    <w:p w14:paraId="74DFD3AD" w14:textId="77777777" w:rsidR="002842A2" w:rsidRDefault="006237C8">
      <w:pPr>
        <w:spacing w:after="0"/>
        <w:rPr>
          <w:lang w:eastAsia="zh-CN"/>
        </w:rPr>
      </w:pPr>
      <w:r>
        <w:rPr>
          <w:color w:val="000000"/>
          <w:lang w:eastAsia="zh-CN"/>
        </w:rPr>
        <w:t>12.</w:t>
      </w:r>
      <w:r>
        <w:rPr>
          <w:color w:val="000000"/>
          <w:lang w:eastAsia="zh-CN"/>
        </w:rPr>
        <w:t>从装有</w:t>
      </w:r>
      <w:r>
        <w:rPr>
          <w:color w:val="000000"/>
          <w:lang w:eastAsia="zh-CN"/>
        </w:rPr>
        <w:t>4</w:t>
      </w:r>
      <w:r>
        <w:rPr>
          <w:color w:val="000000"/>
          <w:lang w:eastAsia="zh-CN"/>
        </w:rPr>
        <w:t>黑、</w:t>
      </w:r>
      <w:r>
        <w:rPr>
          <w:color w:val="000000"/>
          <w:lang w:eastAsia="zh-CN"/>
        </w:rPr>
        <w:t>3</w:t>
      </w:r>
      <w:r>
        <w:rPr>
          <w:color w:val="000000"/>
          <w:lang w:eastAsia="zh-CN"/>
        </w:rPr>
        <w:t>白、</w:t>
      </w:r>
      <w:r>
        <w:rPr>
          <w:color w:val="000000"/>
          <w:lang w:eastAsia="zh-CN"/>
        </w:rPr>
        <w:t>1</w:t>
      </w:r>
      <w:r>
        <w:rPr>
          <w:color w:val="000000"/>
          <w:lang w:eastAsia="zh-CN"/>
        </w:rPr>
        <w:t>绿共</w:t>
      </w:r>
      <w:r>
        <w:rPr>
          <w:color w:val="000000"/>
          <w:lang w:eastAsia="zh-CN"/>
        </w:rPr>
        <w:t>8</w:t>
      </w:r>
      <w:r>
        <w:rPr>
          <w:color w:val="000000"/>
          <w:lang w:eastAsia="zh-CN"/>
        </w:rPr>
        <w:t>个珠子的盒子里任意摸出一个，摸到</w:t>
      </w:r>
      <w:r>
        <w:rPr>
          <w:color w:val="000000"/>
          <w:lang w:eastAsia="zh-CN"/>
        </w:rPr>
        <w:t>________</w:t>
      </w:r>
      <w:r>
        <w:rPr>
          <w:color w:val="000000"/>
          <w:lang w:eastAsia="zh-CN"/>
        </w:rPr>
        <w:t>色珠子的可能性最大，摸到</w:t>
      </w:r>
      <w:r>
        <w:rPr>
          <w:color w:val="000000"/>
          <w:lang w:eastAsia="zh-CN"/>
        </w:rPr>
        <w:t>________</w:t>
      </w:r>
      <w:r>
        <w:rPr>
          <w:color w:val="000000"/>
          <w:lang w:eastAsia="zh-CN"/>
        </w:rPr>
        <w:t>色珠子的可能性最小。</w:t>
      </w:r>
      <w:r>
        <w:rPr>
          <w:color w:val="000000"/>
          <w:lang w:eastAsia="zh-CN"/>
        </w:rPr>
        <w:t xml:space="preserve">    </w:t>
      </w:r>
    </w:p>
    <w:p w14:paraId="49C88178" w14:textId="77777777" w:rsidR="002842A2" w:rsidRDefault="006237C8">
      <w:pPr>
        <w:spacing w:after="0"/>
        <w:rPr>
          <w:lang w:eastAsia="zh-CN"/>
        </w:rPr>
      </w:pPr>
      <w:r>
        <w:rPr>
          <w:color w:val="000000"/>
          <w:lang w:eastAsia="zh-CN"/>
        </w:rPr>
        <w:t>13.(2015</w:t>
      </w:r>
      <w:r>
        <w:rPr>
          <w:color w:val="000000"/>
          <w:lang w:eastAsia="zh-CN"/>
        </w:rPr>
        <w:t>．福建南平</w:t>
      </w:r>
      <w:r>
        <w:rPr>
          <w:color w:val="000000"/>
          <w:lang w:eastAsia="zh-CN"/>
        </w:rPr>
        <w:t>)</w:t>
      </w:r>
      <w:r>
        <w:rPr>
          <w:color w:val="000000"/>
          <w:lang w:eastAsia="zh-CN"/>
        </w:rPr>
        <w:t>在一个口袋里放有除了颜色不同其余均相同的</w:t>
      </w:r>
      <w:r>
        <w:rPr>
          <w:color w:val="000000"/>
          <w:lang w:eastAsia="zh-CN"/>
        </w:rPr>
        <w:t>2</w:t>
      </w:r>
      <w:r>
        <w:rPr>
          <w:color w:val="000000"/>
          <w:lang w:eastAsia="zh-CN"/>
        </w:rPr>
        <w:t>个黑球和</w:t>
      </w:r>
      <w:r>
        <w:rPr>
          <w:color w:val="000000"/>
          <w:lang w:eastAsia="zh-CN"/>
        </w:rPr>
        <w:t>7</w:t>
      </w:r>
      <w:r>
        <w:rPr>
          <w:color w:val="000000"/>
          <w:lang w:eastAsia="zh-CN"/>
        </w:rPr>
        <w:t>个红球，如果从中任意摸出一个球，摸出</w:t>
      </w:r>
      <w:r>
        <w:rPr>
          <w:color w:val="000000"/>
          <w:lang w:eastAsia="zh-CN"/>
        </w:rPr>
        <w:t>________</w:t>
      </w:r>
      <w:r>
        <w:rPr>
          <w:color w:val="000000"/>
          <w:lang w:eastAsia="zh-CN"/>
        </w:rPr>
        <w:t>球的可能性大；如果想摸出黑球的可能性是</w:t>
      </w:r>
      <w:r>
        <w:rPr>
          <w:color w:val="000000"/>
          <w:lang w:eastAsia="zh-CN"/>
        </w:rPr>
        <w:t>30</w:t>
      </w:r>
      <w:r>
        <w:rPr>
          <w:color w:val="000000"/>
          <w:lang w:eastAsia="zh-CN"/>
        </w:rPr>
        <w:t>％，需再放入</w:t>
      </w:r>
      <w:r>
        <w:rPr>
          <w:color w:val="000000"/>
          <w:lang w:eastAsia="zh-CN"/>
        </w:rPr>
        <w:t>________</w:t>
      </w:r>
      <w:r>
        <w:rPr>
          <w:color w:val="000000"/>
          <w:lang w:eastAsia="zh-CN"/>
        </w:rPr>
        <w:t>个黑球。</w:t>
      </w:r>
      <w:r>
        <w:rPr>
          <w:color w:val="000000"/>
          <w:lang w:eastAsia="zh-CN"/>
        </w:rPr>
        <w:t xml:space="preserve">    </w:t>
      </w:r>
    </w:p>
    <w:p w14:paraId="2C1BA88B" w14:textId="77777777" w:rsidR="002842A2" w:rsidRDefault="006237C8">
      <w:pPr>
        <w:spacing w:after="0"/>
        <w:rPr>
          <w:lang w:eastAsia="zh-CN"/>
        </w:rPr>
      </w:pPr>
      <w:r>
        <w:rPr>
          <w:color w:val="000000"/>
          <w:lang w:eastAsia="zh-CN"/>
        </w:rPr>
        <w:t>14.</w:t>
      </w:r>
      <w:r>
        <w:rPr>
          <w:color w:val="000000"/>
          <w:lang w:eastAsia="zh-CN"/>
        </w:rPr>
        <w:t>一个男同学的身份证号码的倒数第</w:t>
      </w:r>
      <w:r>
        <w:rPr>
          <w:color w:val="000000"/>
          <w:lang w:eastAsia="zh-CN"/>
        </w:rPr>
        <w:t>2</w:t>
      </w:r>
      <w:r>
        <w:rPr>
          <w:color w:val="000000"/>
          <w:lang w:eastAsia="zh-CN"/>
        </w:rPr>
        <w:t>位</w:t>
      </w:r>
      <w:r>
        <w:rPr>
          <w:color w:val="000000"/>
          <w:lang w:eastAsia="zh-CN"/>
        </w:rPr>
        <w:t>________</w:t>
      </w:r>
      <w:r>
        <w:rPr>
          <w:color w:val="000000"/>
          <w:lang w:eastAsia="zh-CN"/>
        </w:rPr>
        <w:t>是</w:t>
      </w:r>
      <w:r>
        <w:rPr>
          <w:color w:val="000000"/>
          <w:lang w:eastAsia="zh-CN"/>
        </w:rPr>
        <w:t>5</w:t>
      </w:r>
      <w:r>
        <w:rPr>
          <w:color w:val="000000"/>
          <w:lang w:eastAsia="zh-CN"/>
        </w:rPr>
        <w:t>（填</w:t>
      </w:r>
      <w:r>
        <w:rPr>
          <w:color w:val="000000"/>
          <w:lang w:eastAsia="zh-CN"/>
        </w:rPr>
        <w:t>“</w:t>
      </w:r>
      <w:r>
        <w:rPr>
          <w:color w:val="000000"/>
          <w:lang w:eastAsia="zh-CN"/>
        </w:rPr>
        <w:t>可能</w:t>
      </w:r>
      <w:r>
        <w:rPr>
          <w:color w:val="000000"/>
          <w:lang w:eastAsia="zh-CN"/>
        </w:rPr>
        <w:t>”“</w:t>
      </w:r>
      <w:r>
        <w:rPr>
          <w:color w:val="000000"/>
          <w:lang w:eastAsia="zh-CN"/>
        </w:rPr>
        <w:t>不可能</w:t>
      </w:r>
      <w:r>
        <w:rPr>
          <w:color w:val="000000"/>
          <w:lang w:eastAsia="zh-CN"/>
        </w:rPr>
        <w:t>”</w:t>
      </w:r>
      <w:r>
        <w:rPr>
          <w:color w:val="000000"/>
          <w:lang w:eastAsia="zh-CN"/>
        </w:rPr>
        <w:t>或</w:t>
      </w:r>
      <w:r>
        <w:rPr>
          <w:color w:val="000000"/>
          <w:lang w:eastAsia="zh-CN"/>
        </w:rPr>
        <w:t>“</w:t>
      </w:r>
      <w:r>
        <w:rPr>
          <w:color w:val="000000"/>
          <w:lang w:eastAsia="zh-CN"/>
        </w:rPr>
        <w:t>一定</w:t>
      </w:r>
      <w:r>
        <w:rPr>
          <w:color w:val="000000"/>
          <w:lang w:eastAsia="zh-CN"/>
        </w:rPr>
        <w:t>”</w:t>
      </w:r>
      <w:r>
        <w:rPr>
          <w:color w:val="000000"/>
          <w:lang w:eastAsia="zh-CN"/>
        </w:rPr>
        <w:t>）</w:t>
      </w:r>
      <w:r>
        <w:rPr>
          <w:color w:val="000000"/>
          <w:lang w:eastAsia="zh-CN"/>
        </w:rPr>
        <w:t xml:space="preserve">    </w:t>
      </w:r>
    </w:p>
    <w:p w14:paraId="6DA258C4" w14:textId="77777777" w:rsidR="002A4932" w:rsidRDefault="002A4932">
      <w:pPr>
        <w:rPr>
          <w:b/>
          <w:bCs/>
          <w:sz w:val="24"/>
          <w:szCs w:val="24"/>
          <w:lang w:eastAsia="zh-CN"/>
        </w:rPr>
      </w:pPr>
    </w:p>
    <w:p w14:paraId="3C1DAF11" w14:textId="511A00ED" w:rsidR="002842A2" w:rsidRDefault="006237C8">
      <w:pPr>
        <w:rPr>
          <w:lang w:eastAsia="zh-CN"/>
        </w:rPr>
      </w:pPr>
      <w:r>
        <w:rPr>
          <w:b/>
          <w:bCs/>
          <w:sz w:val="24"/>
          <w:szCs w:val="24"/>
          <w:lang w:eastAsia="zh-CN"/>
        </w:rPr>
        <w:lastRenderedPageBreak/>
        <w:t>四、解答题</w:t>
      </w:r>
      <w:r>
        <w:rPr>
          <w:b/>
          <w:bCs/>
          <w:sz w:val="24"/>
          <w:szCs w:val="24"/>
          <w:lang w:eastAsia="zh-CN"/>
        </w:rPr>
        <w:t xml:space="preserve"> </w:t>
      </w:r>
    </w:p>
    <w:p w14:paraId="59D1FF75" w14:textId="77777777" w:rsidR="002842A2" w:rsidRDefault="006237C8">
      <w:pPr>
        <w:spacing w:after="0"/>
        <w:rPr>
          <w:lang w:eastAsia="zh-CN"/>
        </w:rPr>
      </w:pPr>
      <w:r>
        <w:rPr>
          <w:color w:val="000000"/>
          <w:lang w:eastAsia="zh-CN"/>
        </w:rPr>
        <w:t>15.</w:t>
      </w:r>
      <w:r>
        <w:rPr>
          <w:color w:val="000000"/>
          <w:lang w:eastAsia="zh-CN"/>
        </w:rPr>
        <w:t>龙一鸣和苹苹同时各掷一枚硬币，会有哪些可能的结果？哪种结果可能性最大？</w:t>
      </w:r>
    </w:p>
    <w:p w14:paraId="68421500" w14:textId="5AC2ADAC" w:rsidR="002842A2" w:rsidRDefault="008434B9">
      <w:pPr>
        <w:spacing w:after="0"/>
      </w:pPr>
      <w:r w:rsidRPr="007021F2">
        <w:rPr>
          <w:noProof/>
          <w:lang w:eastAsia="zh-CN"/>
        </w:rPr>
        <w:pict w14:anchorId="394D04EC">
          <v:shape id="图片 19" o:spid="_x0000_i1061" type="#_x0000_t75" style="width:206.25pt;height:96.75pt;visibility:visible;mso-wrap-style:square">
            <v:imagedata r:id="rId18" o:title=""/>
          </v:shape>
        </w:pict>
      </w:r>
    </w:p>
    <w:p w14:paraId="4A2C979C" w14:textId="77777777" w:rsidR="006237C8" w:rsidRDefault="006237C8">
      <w:pPr>
        <w:spacing w:after="0"/>
        <w:rPr>
          <w:color w:val="000000"/>
          <w:lang w:eastAsia="zh-CN"/>
        </w:rPr>
      </w:pPr>
      <w:r>
        <w:rPr>
          <w:color w:val="000000"/>
          <w:lang w:eastAsia="zh-CN"/>
        </w:rPr>
        <w:t>16.</w:t>
      </w:r>
      <w:r>
        <w:rPr>
          <w:color w:val="000000"/>
          <w:lang w:eastAsia="zh-CN"/>
        </w:rPr>
        <w:t>一个盒子里装有</w:t>
      </w:r>
      <w:r>
        <w:rPr>
          <w:color w:val="000000"/>
          <w:lang w:eastAsia="zh-CN"/>
        </w:rPr>
        <w:t>50</w:t>
      </w:r>
      <w:r>
        <w:rPr>
          <w:color w:val="000000"/>
          <w:lang w:eastAsia="zh-CN"/>
        </w:rPr>
        <w:t>个除颜色外其他都相同的球，小东任意摸出一个，记下颜色后放回摇匀再摸，摸了</w:t>
      </w:r>
    </w:p>
    <w:p w14:paraId="2BC12A1E" w14:textId="77777777" w:rsidR="006237C8" w:rsidRDefault="006237C8">
      <w:pPr>
        <w:spacing w:after="0"/>
        <w:rPr>
          <w:color w:val="000000"/>
          <w:lang w:eastAsia="zh-CN"/>
        </w:rPr>
      </w:pPr>
    </w:p>
    <w:p w14:paraId="2C7990B3" w14:textId="77777777" w:rsidR="006237C8" w:rsidRDefault="006237C8">
      <w:pPr>
        <w:spacing w:after="0"/>
        <w:rPr>
          <w:color w:val="000000"/>
          <w:lang w:eastAsia="zh-CN"/>
        </w:rPr>
      </w:pPr>
    </w:p>
    <w:p w14:paraId="4EB0E7A9" w14:textId="77777777" w:rsidR="006237C8" w:rsidRDefault="006237C8">
      <w:pPr>
        <w:spacing w:after="0"/>
        <w:rPr>
          <w:color w:val="000000"/>
          <w:lang w:eastAsia="zh-CN"/>
        </w:rPr>
      </w:pPr>
    </w:p>
    <w:p w14:paraId="73B426EB" w14:textId="77777777" w:rsidR="002842A2" w:rsidRDefault="006237C8">
      <w:pPr>
        <w:spacing w:after="0"/>
        <w:rPr>
          <w:lang w:eastAsia="zh-CN"/>
        </w:rPr>
      </w:pPr>
      <w:r>
        <w:rPr>
          <w:color w:val="000000"/>
          <w:lang w:eastAsia="zh-CN"/>
        </w:rPr>
        <w:t>15</w:t>
      </w:r>
      <w:r>
        <w:rPr>
          <w:color w:val="000000"/>
          <w:lang w:eastAsia="zh-CN"/>
        </w:rPr>
        <w:t>次，其中摸到黑球</w:t>
      </w:r>
      <w:r>
        <w:rPr>
          <w:color w:val="000000"/>
          <w:lang w:eastAsia="zh-CN"/>
        </w:rPr>
        <w:t>12</w:t>
      </w:r>
      <w:r>
        <w:rPr>
          <w:color w:val="000000"/>
          <w:lang w:eastAsia="zh-CN"/>
        </w:rPr>
        <w:t>次，白球</w:t>
      </w:r>
      <w:r>
        <w:rPr>
          <w:color w:val="000000"/>
          <w:lang w:eastAsia="zh-CN"/>
        </w:rPr>
        <w:t>3</w:t>
      </w:r>
      <w:r>
        <w:rPr>
          <w:color w:val="000000"/>
          <w:lang w:eastAsia="zh-CN"/>
        </w:rPr>
        <w:t>次，小东判断这个盒子里只有黑球和白球，小东的判断对吗？为什么？</w:t>
      </w:r>
      <w:r>
        <w:rPr>
          <w:color w:val="000000"/>
          <w:lang w:eastAsia="zh-CN"/>
        </w:rPr>
        <w:t xml:space="preserve">    </w:t>
      </w:r>
    </w:p>
    <w:p w14:paraId="6145EE1F" w14:textId="77777777" w:rsidR="006237C8" w:rsidRDefault="006237C8">
      <w:pPr>
        <w:rPr>
          <w:b/>
          <w:bCs/>
          <w:sz w:val="24"/>
          <w:szCs w:val="24"/>
          <w:lang w:eastAsia="zh-CN"/>
        </w:rPr>
      </w:pPr>
    </w:p>
    <w:p w14:paraId="52CCF2B4" w14:textId="77777777" w:rsidR="006237C8" w:rsidRDefault="006237C8">
      <w:pPr>
        <w:rPr>
          <w:b/>
          <w:bCs/>
          <w:sz w:val="24"/>
          <w:szCs w:val="24"/>
          <w:lang w:eastAsia="zh-CN"/>
        </w:rPr>
      </w:pPr>
    </w:p>
    <w:p w14:paraId="1B87BC42" w14:textId="77777777" w:rsidR="006237C8" w:rsidRDefault="006237C8">
      <w:pPr>
        <w:rPr>
          <w:b/>
          <w:bCs/>
          <w:sz w:val="24"/>
          <w:szCs w:val="24"/>
          <w:lang w:eastAsia="zh-CN"/>
        </w:rPr>
      </w:pPr>
    </w:p>
    <w:p w14:paraId="414DF3C9" w14:textId="77777777" w:rsidR="006237C8" w:rsidRDefault="006237C8">
      <w:pPr>
        <w:rPr>
          <w:b/>
          <w:bCs/>
          <w:sz w:val="24"/>
          <w:szCs w:val="24"/>
          <w:lang w:eastAsia="zh-CN"/>
        </w:rPr>
      </w:pPr>
    </w:p>
    <w:p w14:paraId="668E4E9E" w14:textId="77777777" w:rsidR="002842A2" w:rsidRDefault="006237C8">
      <w:pPr>
        <w:rPr>
          <w:lang w:eastAsia="zh-CN"/>
        </w:rPr>
      </w:pPr>
      <w:r>
        <w:rPr>
          <w:b/>
          <w:bCs/>
          <w:sz w:val="24"/>
          <w:szCs w:val="24"/>
          <w:lang w:eastAsia="zh-CN"/>
        </w:rPr>
        <w:t>五、综合题</w:t>
      </w:r>
      <w:r>
        <w:rPr>
          <w:b/>
          <w:bCs/>
          <w:sz w:val="24"/>
          <w:szCs w:val="24"/>
          <w:lang w:eastAsia="zh-CN"/>
        </w:rPr>
        <w:t xml:space="preserve"> </w:t>
      </w:r>
    </w:p>
    <w:p w14:paraId="7C6AF31D" w14:textId="77777777" w:rsidR="002842A2" w:rsidRDefault="006237C8">
      <w:pPr>
        <w:spacing w:after="0"/>
        <w:rPr>
          <w:lang w:eastAsia="zh-CN"/>
        </w:rPr>
      </w:pPr>
      <w:r>
        <w:rPr>
          <w:color w:val="000000"/>
          <w:lang w:eastAsia="zh-CN"/>
        </w:rPr>
        <w:t>17.</w:t>
      </w:r>
      <w:r>
        <w:rPr>
          <w:color w:val="000000"/>
          <w:lang w:eastAsia="zh-CN"/>
        </w:rPr>
        <w:t>根据下图填一填。</w:t>
      </w:r>
    </w:p>
    <w:p w14:paraId="2DFD9912" w14:textId="241BDA9A" w:rsidR="002842A2" w:rsidRDefault="008434B9">
      <w:pPr>
        <w:spacing w:after="0"/>
      </w:pPr>
      <w:r w:rsidRPr="007021F2">
        <w:rPr>
          <w:noProof/>
          <w:lang w:eastAsia="zh-CN"/>
        </w:rPr>
        <w:pict w14:anchorId="7420A9B8">
          <v:shape id="图片 20" o:spid="_x0000_i1060" type="#_x0000_t75" style="width:4in;height:1in;visibility:visible;mso-wrap-style:square">
            <v:imagedata r:id="rId19" o:title=""/>
          </v:shape>
        </w:pict>
      </w:r>
    </w:p>
    <w:p w14:paraId="74E612FD" w14:textId="77777777" w:rsidR="002842A2" w:rsidRDefault="006237C8">
      <w:pPr>
        <w:spacing w:after="0"/>
        <w:rPr>
          <w:lang w:eastAsia="zh-CN"/>
        </w:rPr>
      </w:pPr>
      <w:r>
        <w:rPr>
          <w:color w:val="000000"/>
          <w:lang w:eastAsia="zh-CN"/>
        </w:rPr>
        <w:t>（</w:t>
      </w:r>
      <w:r>
        <w:rPr>
          <w:color w:val="000000"/>
          <w:lang w:eastAsia="zh-CN"/>
        </w:rPr>
        <w:t>1</w:t>
      </w:r>
      <w:r>
        <w:rPr>
          <w:color w:val="000000"/>
          <w:lang w:eastAsia="zh-CN"/>
        </w:rPr>
        <w:t>）从第</w:t>
      </w:r>
      <w:r>
        <w:rPr>
          <w:color w:val="000000"/>
          <w:lang w:eastAsia="zh-CN"/>
        </w:rPr>
        <w:t>1</w:t>
      </w:r>
      <w:r>
        <w:rPr>
          <w:color w:val="000000"/>
          <w:lang w:eastAsia="zh-CN"/>
        </w:rPr>
        <w:t>盒中任意摸出一个球，摸出白球的可能性是</w:t>
      </w:r>
      <w:r>
        <w:rPr>
          <w:color w:val="000000"/>
          <w:lang w:eastAsia="zh-CN"/>
        </w:rPr>
        <w:t>________</w:t>
      </w:r>
      <w:r>
        <w:rPr>
          <w:color w:val="000000"/>
          <w:lang w:eastAsia="zh-CN"/>
        </w:rPr>
        <w:t>，摸出黑球的可能性是</w:t>
      </w:r>
      <w:r>
        <w:rPr>
          <w:color w:val="000000"/>
          <w:lang w:eastAsia="zh-CN"/>
        </w:rPr>
        <w:t>________</w:t>
      </w:r>
      <w:r>
        <w:rPr>
          <w:color w:val="000000"/>
          <w:lang w:eastAsia="zh-CN"/>
        </w:rPr>
        <w:t>。</w:t>
      </w:r>
      <w:r>
        <w:rPr>
          <w:color w:val="000000"/>
          <w:lang w:eastAsia="zh-CN"/>
        </w:rPr>
        <w:t xml:space="preserve">    </w:t>
      </w:r>
    </w:p>
    <w:p w14:paraId="397370BE" w14:textId="77777777" w:rsidR="002842A2" w:rsidRDefault="006237C8">
      <w:pPr>
        <w:spacing w:after="0"/>
        <w:rPr>
          <w:lang w:eastAsia="zh-CN"/>
        </w:rPr>
      </w:pPr>
      <w:r>
        <w:rPr>
          <w:color w:val="000000"/>
          <w:lang w:eastAsia="zh-CN"/>
        </w:rPr>
        <w:t>（</w:t>
      </w:r>
      <w:r>
        <w:rPr>
          <w:color w:val="000000"/>
          <w:lang w:eastAsia="zh-CN"/>
        </w:rPr>
        <w:t>2</w:t>
      </w:r>
      <w:r>
        <w:rPr>
          <w:color w:val="000000"/>
          <w:lang w:eastAsia="zh-CN"/>
        </w:rPr>
        <w:t>）从第</w:t>
      </w:r>
      <w:r>
        <w:rPr>
          <w:color w:val="000000"/>
          <w:lang w:eastAsia="zh-CN"/>
        </w:rPr>
        <w:t>2</w:t>
      </w:r>
      <w:r>
        <w:rPr>
          <w:color w:val="000000"/>
          <w:lang w:eastAsia="zh-CN"/>
        </w:rPr>
        <w:t>盒中任意摸出一个球，摸出白球的可能性是</w:t>
      </w:r>
      <w:r>
        <w:rPr>
          <w:color w:val="000000"/>
          <w:lang w:eastAsia="zh-CN"/>
        </w:rPr>
        <w:t>________</w:t>
      </w:r>
      <w:r>
        <w:rPr>
          <w:color w:val="000000"/>
          <w:lang w:eastAsia="zh-CN"/>
        </w:rPr>
        <w:t>，摸出黑球的可能性是</w:t>
      </w:r>
      <w:r>
        <w:rPr>
          <w:color w:val="000000"/>
          <w:lang w:eastAsia="zh-CN"/>
        </w:rPr>
        <w:t>________</w:t>
      </w:r>
      <w:r>
        <w:rPr>
          <w:color w:val="000000"/>
          <w:lang w:eastAsia="zh-CN"/>
        </w:rPr>
        <w:t>。</w:t>
      </w:r>
      <w:r>
        <w:rPr>
          <w:color w:val="000000"/>
          <w:lang w:eastAsia="zh-CN"/>
        </w:rPr>
        <w:t xml:space="preserve">    </w:t>
      </w:r>
    </w:p>
    <w:p w14:paraId="1CB8F42E" w14:textId="77777777" w:rsidR="002842A2" w:rsidRDefault="006237C8">
      <w:pPr>
        <w:spacing w:after="0"/>
        <w:rPr>
          <w:lang w:eastAsia="zh-CN"/>
        </w:rPr>
      </w:pPr>
      <w:r>
        <w:rPr>
          <w:color w:val="000000"/>
          <w:lang w:eastAsia="zh-CN"/>
        </w:rPr>
        <w:t>（</w:t>
      </w:r>
      <w:r>
        <w:rPr>
          <w:color w:val="000000"/>
          <w:lang w:eastAsia="zh-CN"/>
        </w:rPr>
        <w:t>3</w:t>
      </w:r>
      <w:r>
        <w:rPr>
          <w:color w:val="000000"/>
          <w:lang w:eastAsia="zh-CN"/>
        </w:rPr>
        <w:t>）从第</w:t>
      </w:r>
      <w:r>
        <w:rPr>
          <w:color w:val="000000"/>
          <w:lang w:eastAsia="zh-CN"/>
        </w:rPr>
        <w:t>3</w:t>
      </w:r>
      <w:r>
        <w:rPr>
          <w:color w:val="000000"/>
          <w:lang w:eastAsia="zh-CN"/>
        </w:rPr>
        <w:t>盒中任意摸出一个球，摸出白球的可能性是</w:t>
      </w:r>
      <w:r>
        <w:rPr>
          <w:color w:val="000000"/>
          <w:lang w:eastAsia="zh-CN"/>
        </w:rPr>
        <w:t>________</w:t>
      </w:r>
      <w:r>
        <w:rPr>
          <w:color w:val="000000"/>
          <w:lang w:eastAsia="zh-CN"/>
        </w:rPr>
        <w:t>，摸出黑球的可能性是</w:t>
      </w:r>
      <w:r>
        <w:rPr>
          <w:color w:val="000000"/>
          <w:lang w:eastAsia="zh-CN"/>
        </w:rPr>
        <w:t>________</w:t>
      </w:r>
      <w:r>
        <w:rPr>
          <w:color w:val="000000"/>
          <w:lang w:eastAsia="zh-CN"/>
        </w:rPr>
        <w:t>。</w:t>
      </w:r>
      <w:r>
        <w:rPr>
          <w:color w:val="000000"/>
          <w:lang w:eastAsia="zh-CN"/>
        </w:rPr>
        <w:t xml:space="preserve">    </w:t>
      </w:r>
    </w:p>
    <w:p w14:paraId="7E7C434D" w14:textId="77777777" w:rsidR="002842A2" w:rsidRDefault="006237C8">
      <w:pPr>
        <w:rPr>
          <w:lang w:eastAsia="zh-CN"/>
        </w:rPr>
      </w:pPr>
      <w:r>
        <w:rPr>
          <w:b/>
          <w:bCs/>
          <w:sz w:val="24"/>
          <w:szCs w:val="24"/>
          <w:lang w:eastAsia="zh-CN"/>
        </w:rPr>
        <w:t>六、应用题</w:t>
      </w:r>
      <w:r>
        <w:rPr>
          <w:b/>
          <w:bCs/>
          <w:sz w:val="24"/>
          <w:szCs w:val="24"/>
          <w:lang w:eastAsia="zh-CN"/>
        </w:rPr>
        <w:t xml:space="preserve"> </w:t>
      </w:r>
    </w:p>
    <w:p w14:paraId="002EE2D4" w14:textId="70D3A249" w:rsidR="002842A2" w:rsidRDefault="006237C8">
      <w:pPr>
        <w:spacing w:after="0"/>
        <w:rPr>
          <w:lang w:eastAsia="zh-CN"/>
        </w:rPr>
      </w:pPr>
      <w:r>
        <w:rPr>
          <w:color w:val="000000"/>
          <w:lang w:eastAsia="zh-CN"/>
        </w:rPr>
        <w:t>18.</w:t>
      </w:r>
      <w:r>
        <w:rPr>
          <w:color w:val="000000"/>
          <w:lang w:eastAsia="zh-CN"/>
        </w:rPr>
        <w:t>如下图所示，指针停在红、白、黑三区的可能性各是多少？如果转动指针</w:t>
      </w:r>
      <w:r>
        <w:rPr>
          <w:color w:val="000000"/>
          <w:lang w:eastAsia="zh-CN"/>
        </w:rPr>
        <w:t>160</w:t>
      </w:r>
      <w:r>
        <w:rPr>
          <w:color w:val="000000"/>
          <w:lang w:eastAsia="zh-CN"/>
        </w:rPr>
        <w:t>次，估计大约会有多少次指针是停在黑色区域的</w:t>
      </w:r>
      <w:r>
        <w:rPr>
          <w:color w:val="000000"/>
          <w:lang w:eastAsia="zh-CN"/>
        </w:rPr>
        <w:t>.</w:t>
      </w:r>
      <w:r>
        <w:rPr>
          <w:lang w:eastAsia="zh-CN"/>
        </w:rPr>
        <w:br/>
      </w:r>
      <w:r w:rsidR="008434B9" w:rsidRPr="007021F2">
        <w:rPr>
          <w:noProof/>
          <w:lang w:eastAsia="zh-CN"/>
        </w:rPr>
        <w:pict w14:anchorId="71C36A58">
          <v:shape id="图片 21" o:spid="_x0000_i1059" type="#_x0000_t75" style="width:63pt;height:68.25pt;visibility:visible;mso-wrap-style:square">
            <v:imagedata r:id="rId20" o:title=""/>
          </v:shape>
        </w:pict>
      </w:r>
    </w:p>
    <w:p w14:paraId="72848BAB" w14:textId="48278B84" w:rsidR="002842A2" w:rsidRDefault="006237C8" w:rsidP="002A4932">
      <w:pPr>
        <w:jc w:val="center"/>
        <w:rPr>
          <w:lang w:eastAsia="zh-CN"/>
        </w:rPr>
      </w:pPr>
      <w:r>
        <w:rPr>
          <w:lang w:eastAsia="zh-CN"/>
        </w:rPr>
        <w:br w:type="page"/>
      </w:r>
      <w:r>
        <w:rPr>
          <w:b/>
          <w:bCs/>
          <w:sz w:val="28"/>
          <w:szCs w:val="28"/>
          <w:lang w:eastAsia="zh-CN"/>
        </w:rPr>
        <w:lastRenderedPageBreak/>
        <w:t>答案解析部分</w:t>
      </w:r>
    </w:p>
    <w:p w14:paraId="61EF2637" w14:textId="77777777" w:rsidR="002842A2" w:rsidRDefault="006237C8">
      <w:pPr>
        <w:rPr>
          <w:lang w:eastAsia="zh-CN"/>
        </w:rPr>
      </w:pPr>
      <w:r>
        <w:rPr>
          <w:lang w:eastAsia="zh-CN"/>
        </w:rPr>
        <w:t>一、单选题</w:t>
      </w:r>
    </w:p>
    <w:p w14:paraId="2E99F901" w14:textId="77777777" w:rsidR="002842A2" w:rsidRDefault="006237C8">
      <w:pPr>
        <w:spacing w:after="0"/>
        <w:rPr>
          <w:lang w:eastAsia="zh-CN"/>
        </w:rPr>
      </w:pPr>
      <w:r>
        <w:rPr>
          <w:color w:val="000000"/>
          <w:lang w:eastAsia="zh-CN"/>
        </w:rPr>
        <w:t>1.</w:t>
      </w:r>
      <w:r>
        <w:rPr>
          <w:color w:val="0000FF"/>
          <w:lang w:eastAsia="zh-CN"/>
        </w:rPr>
        <w:t>【答案】</w:t>
      </w:r>
      <w:r>
        <w:rPr>
          <w:color w:val="000000"/>
          <w:lang w:eastAsia="zh-CN"/>
        </w:rPr>
        <w:t xml:space="preserve"> B   </w:t>
      </w:r>
    </w:p>
    <w:p w14:paraId="63F259DA" w14:textId="77777777" w:rsidR="002842A2" w:rsidRDefault="006237C8">
      <w:pPr>
        <w:spacing w:after="0"/>
        <w:rPr>
          <w:lang w:eastAsia="zh-CN"/>
        </w:rPr>
      </w:pPr>
      <w:r>
        <w:rPr>
          <w:color w:val="0000FF"/>
          <w:lang w:eastAsia="zh-CN"/>
        </w:rPr>
        <w:t>【解析】</w:t>
      </w:r>
      <w:r>
        <w:rPr>
          <w:color w:val="000000"/>
          <w:lang w:eastAsia="zh-CN"/>
        </w:rPr>
        <w:t>【解答】观察转盘可知，这个转盘被平均分成</w:t>
      </w:r>
      <w:r>
        <w:rPr>
          <w:color w:val="000000"/>
          <w:lang w:eastAsia="zh-CN"/>
        </w:rPr>
        <w:t>8</w:t>
      </w:r>
      <w:r>
        <w:rPr>
          <w:color w:val="000000"/>
          <w:lang w:eastAsia="zh-CN"/>
        </w:rPr>
        <w:t>份，其中表演唱歌的占</w:t>
      </w:r>
      <w:r>
        <w:rPr>
          <w:color w:val="000000"/>
          <w:lang w:eastAsia="zh-CN"/>
        </w:rPr>
        <w:t>2</w:t>
      </w:r>
      <w:r>
        <w:rPr>
          <w:color w:val="000000"/>
          <w:lang w:eastAsia="zh-CN"/>
        </w:rPr>
        <w:t>份，表演讲故事的占</w:t>
      </w:r>
      <w:r>
        <w:rPr>
          <w:color w:val="000000"/>
          <w:lang w:eastAsia="zh-CN"/>
        </w:rPr>
        <w:t>4</w:t>
      </w:r>
      <w:r>
        <w:rPr>
          <w:color w:val="000000"/>
          <w:lang w:eastAsia="zh-CN"/>
        </w:rPr>
        <w:t>份，表演跳舞的占</w:t>
      </w:r>
      <w:r>
        <w:rPr>
          <w:color w:val="000000"/>
          <w:lang w:eastAsia="zh-CN"/>
        </w:rPr>
        <w:t>2</w:t>
      </w:r>
      <w:r>
        <w:rPr>
          <w:color w:val="000000"/>
          <w:lang w:eastAsia="zh-CN"/>
        </w:rPr>
        <w:t>份，</w:t>
      </w:r>
      <w:r>
        <w:rPr>
          <w:color w:val="000000"/>
          <w:lang w:eastAsia="zh-CN"/>
        </w:rPr>
        <w:t>2</w:t>
      </w:r>
      <w:r>
        <w:rPr>
          <w:color w:val="000000"/>
          <w:lang w:eastAsia="zh-CN"/>
        </w:rPr>
        <w:t>＜</w:t>
      </w:r>
      <w:r>
        <w:rPr>
          <w:color w:val="000000"/>
          <w:lang w:eastAsia="zh-CN"/>
        </w:rPr>
        <w:t>4</w:t>
      </w:r>
      <w:r>
        <w:rPr>
          <w:color w:val="000000"/>
          <w:lang w:eastAsia="zh-CN"/>
        </w:rPr>
        <w:t>，所以表演唱歌的可能性比表演讲故事的可能性小</w:t>
      </w:r>
      <w:r>
        <w:rPr>
          <w:color w:val="000000"/>
          <w:lang w:eastAsia="zh-CN"/>
        </w:rPr>
        <w:t>.</w:t>
      </w:r>
      <w:r>
        <w:rPr>
          <w:lang w:eastAsia="zh-CN"/>
        </w:rPr>
        <w:br/>
      </w:r>
      <w:r>
        <w:rPr>
          <w:color w:val="000000"/>
          <w:lang w:eastAsia="zh-CN"/>
        </w:rPr>
        <w:t>故答案为：</w:t>
      </w:r>
      <w:r>
        <w:rPr>
          <w:color w:val="000000"/>
          <w:lang w:eastAsia="zh-CN"/>
        </w:rPr>
        <w:t>B.</w:t>
      </w:r>
    </w:p>
    <w:p w14:paraId="636DECC4" w14:textId="77777777" w:rsidR="002842A2" w:rsidRDefault="006237C8">
      <w:pPr>
        <w:spacing w:after="0"/>
        <w:rPr>
          <w:lang w:eastAsia="zh-CN"/>
        </w:rPr>
      </w:pPr>
      <w:r>
        <w:rPr>
          <w:color w:val="000000"/>
          <w:lang w:eastAsia="zh-CN"/>
        </w:rPr>
        <w:t>【分析】可能性的大小与转盘中各种节目区域的大小有关，哪种节目占的区域越大，则转动转盘，表演这种节目的可能性就越大，据此对比转盘中各种节目的数量及区域大小即可解答</w:t>
      </w:r>
      <w:r>
        <w:rPr>
          <w:color w:val="000000"/>
          <w:lang w:eastAsia="zh-CN"/>
        </w:rPr>
        <w:t>.</w:t>
      </w:r>
    </w:p>
    <w:p w14:paraId="0B20FC9D" w14:textId="77777777" w:rsidR="002842A2" w:rsidRDefault="006237C8">
      <w:pPr>
        <w:spacing w:after="0"/>
        <w:rPr>
          <w:lang w:eastAsia="zh-CN"/>
        </w:rPr>
      </w:pPr>
      <w:r>
        <w:rPr>
          <w:color w:val="000000"/>
          <w:lang w:eastAsia="zh-CN"/>
        </w:rPr>
        <w:t>2.</w:t>
      </w:r>
      <w:r>
        <w:rPr>
          <w:color w:val="0000FF"/>
          <w:lang w:eastAsia="zh-CN"/>
        </w:rPr>
        <w:t>【答案】</w:t>
      </w:r>
      <w:r>
        <w:rPr>
          <w:color w:val="000000"/>
          <w:lang w:eastAsia="zh-CN"/>
        </w:rPr>
        <w:t xml:space="preserve"> A   </w:t>
      </w:r>
    </w:p>
    <w:p w14:paraId="0B87CB9C" w14:textId="77777777" w:rsidR="002842A2" w:rsidRDefault="006237C8">
      <w:pPr>
        <w:spacing w:after="0"/>
        <w:rPr>
          <w:lang w:eastAsia="zh-CN"/>
        </w:rPr>
      </w:pPr>
      <w:r>
        <w:rPr>
          <w:color w:val="0000FF"/>
          <w:lang w:eastAsia="zh-CN"/>
        </w:rPr>
        <w:t>【解析】</w:t>
      </w:r>
      <w:r>
        <w:rPr>
          <w:color w:val="000000"/>
          <w:lang w:eastAsia="zh-CN"/>
        </w:rPr>
        <w:t>【解答】解：</w:t>
      </w:r>
      <w:r>
        <w:rPr>
          <w:color w:val="000000"/>
          <w:lang w:eastAsia="zh-CN"/>
        </w:rPr>
        <w:t>A</w:t>
      </w:r>
      <w:r>
        <w:rPr>
          <w:color w:val="000000"/>
          <w:lang w:eastAsia="zh-CN"/>
        </w:rPr>
        <w:t>、摸出的不一定是白球，此选项错误；</w:t>
      </w:r>
      <w:r>
        <w:rPr>
          <w:color w:val="000000"/>
          <w:lang w:eastAsia="zh-CN"/>
        </w:rPr>
        <w:t>B</w:t>
      </w:r>
      <w:r>
        <w:rPr>
          <w:color w:val="000000"/>
          <w:lang w:eastAsia="zh-CN"/>
        </w:rPr>
        <w:t>、摸出的可能是黑球，此选项正确；</w:t>
      </w:r>
      <w:r>
        <w:rPr>
          <w:color w:val="000000"/>
          <w:lang w:eastAsia="zh-CN"/>
        </w:rPr>
        <w:t>C</w:t>
      </w:r>
      <w:r>
        <w:rPr>
          <w:color w:val="000000"/>
          <w:lang w:eastAsia="zh-CN"/>
        </w:rPr>
        <w:t>、摸出的不可能是绿球，此选项正确。</w:t>
      </w:r>
      <w:r>
        <w:rPr>
          <w:lang w:eastAsia="zh-CN"/>
        </w:rPr>
        <w:br/>
      </w:r>
      <w:r>
        <w:rPr>
          <w:color w:val="000000"/>
          <w:lang w:eastAsia="zh-CN"/>
        </w:rPr>
        <w:t>故答案为：</w:t>
      </w:r>
      <w:r>
        <w:rPr>
          <w:color w:val="000000"/>
          <w:lang w:eastAsia="zh-CN"/>
        </w:rPr>
        <w:t>A</w:t>
      </w:r>
    </w:p>
    <w:p w14:paraId="739AD877" w14:textId="77777777" w:rsidR="002842A2" w:rsidRDefault="006237C8">
      <w:pPr>
        <w:spacing w:after="0"/>
        <w:rPr>
          <w:lang w:eastAsia="zh-CN"/>
        </w:rPr>
      </w:pPr>
      <w:r>
        <w:rPr>
          <w:color w:val="000000"/>
          <w:lang w:eastAsia="zh-CN"/>
        </w:rPr>
        <w:t>【分析】袋子里有白球和黑球，两种球都有可能摸到，其它颜色的球一定不能摸到。</w:t>
      </w:r>
    </w:p>
    <w:p w14:paraId="166F414C" w14:textId="77777777" w:rsidR="002842A2" w:rsidRDefault="006237C8">
      <w:pPr>
        <w:spacing w:after="0"/>
        <w:rPr>
          <w:lang w:eastAsia="zh-CN"/>
        </w:rPr>
      </w:pPr>
      <w:r>
        <w:rPr>
          <w:color w:val="000000"/>
          <w:lang w:eastAsia="zh-CN"/>
        </w:rPr>
        <w:t>3.</w:t>
      </w:r>
      <w:r>
        <w:rPr>
          <w:color w:val="0000FF"/>
          <w:lang w:eastAsia="zh-CN"/>
        </w:rPr>
        <w:t>【答案】</w:t>
      </w:r>
      <w:r>
        <w:rPr>
          <w:color w:val="000000"/>
          <w:lang w:eastAsia="zh-CN"/>
        </w:rPr>
        <w:t xml:space="preserve"> D   </w:t>
      </w:r>
    </w:p>
    <w:p w14:paraId="4528C206" w14:textId="37BF08A0" w:rsidR="006237C8" w:rsidRDefault="006237C8">
      <w:pPr>
        <w:spacing w:after="0"/>
        <w:rPr>
          <w:lang w:eastAsia="zh-CN"/>
        </w:rPr>
      </w:pPr>
      <w:r>
        <w:rPr>
          <w:color w:val="0000FF"/>
          <w:lang w:eastAsia="zh-CN"/>
        </w:rPr>
        <w:t>【解析】</w:t>
      </w:r>
      <w:r>
        <w:rPr>
          <w:color w:val="000000"/>
          <w:lang w:eastAsia="zh-CN"/>
        </w:rPr>
        <w:t>根据题意，没过期的牛奶有</w:t>
      </w:r>
      <w:r>
        <w:rPr>
          <w:color w:val="000000"/>
          <w:lang w:eastAsia="zh-CN"/>
        </w:rPr>
        <w:t>6</w:t>
      </w:r>
      <w:r>
        <w:rPr>
          <w:color w:val="000000"/>
          <w:lang w:eastAsia="zh-CN"/>
        </w:rPr>
        <w:t>瓶，所以取到没过期的牛奶的可能性是</w:t>
      </w:r>
      <w:r w:rsidR="008434B9" w:rsidRPr="007021F2">
        <w:rPr>
          <w:noProof/>
          <w:lang w:eastAsia="zh-CN"/>
        </w:rPr>
        <w:pict w14:anchorId="05BCD188">
          <v:shape id="图片 22" o:spid="_x0000_i1058" type="#_x0000_t75" style="width:9.75pt;height:21pt;visibility:visible;mso-wrap-style:square">
            <v:imagedata r:id="rId21" o:title=""/>
          </v:shape>
        </w:pict>
      </w:r>
      <w:r>
        <w:rPr>
          <w:color w:val="000000"/>
          <w:lang w:eastAsia="zh-CN"/>
        </w:rPr>
        <w:t>，即</w:t>
      </w:r>
      <w:r w:rsidR="008434B9" w:rsidRPr="007021F2">
        <w:rPr>
          <w:noProof/>
          <w:lang w:eastAsia="zh-CN"/>
        </w:rPr>
        <w:pict w14:anchorId="2BEC91B7">
          <v:shape id="图片 23" o:spid="_x0000_i1057" type="#_x0000_t75" style="width:9.75pt;height:21pt;visibility:visible;mso-wrap-style:square">
            <v:imagedata r:id="rId15" o:title=""/>
          </v:shape>
        </w:pict>
      </w:r>
      <w:r>
        <w:rPr>
          <w:color w:val="000000"/>
          <w:lang w:eastAsia="zh-CN"/>
        </w:rPr>
        <w:t>​</w:t>
      </w:r>
    </w:p>
    <w:p w14:paraId="47A8299C" w14:textId="77777777" w:rsidR="002842A2" w:rsidRDefault="006237C8">
      <w:pPr>
        <w:spacing w:after="0"/>
        <w:rPr>
          <w:lang w:eastAsia="zh-CN"/>
        </w:rPr>
      </w:pPr>
      <w:r>
        <w:rPr>
          <w:color w:val="000000"/>
          <w:lang w:eastAsia="zh-CN"/>
        </w:rPr>
        <w:t>4.</w:t>
      </w:r>
      <w:r>
        <w:rPr>
          <w:color w:val="0000FF"/>
          <w:lang w:eastAsia="zh-CN"/>
        </w:rPr>
        <w:t>【答案】</w:t>
      </w:r>
      <w:r>
        <w:rPr>
          <w:color w:val="000000"/>
          <w:lang w:eastAsia="zh-CN"/>
        </w:rPr>
        <w:t xml:space="preserve"> C   </w:t>
      </w:r>
    </w:p>
    <w:p w14:paraId="19511FD0" w14:textId="77777777" w:rsidR="002842A2" w:rsidRDefault="006237C8">
      <w:pPr>
        <w:spacing w:after="0"/>
        <w:rPr>
          <w:lang w:eastAsia="zh-CN"/>
        </w:rPr>
      </w:pPr>
      <w:r>
        <w:rPr>
          <w:color w:val="0000FF"/>
          <w:lang w:eastAsia="zh-CN"/>
        </w:rPr>
        <w:t>【解析】</w:t>
      </w:r>
      <w:r>
        <w:rPr>
          <w:color w:val="000000"/>
          <w:lang w:eastAsia="zh-CN"/>
        </w:rPr>
        <w:t>【解答】解：硬币只有里面，每抛一次，正面和反面朝上的可能性一样大</w:t>
      </w:r>
      <w:r>
        <w:rPr>
          <w:color w:val="000000"/>
          <w:lang w:eastAsia="zh-CN"/>
        </w:rPr>
        <w:t>.</w:t>
      </w:r>
      <w:r>
        <w:rPr>
          <w:lang w:eastAsia="zh-CN"/>
        </w:rPr>
        <w:br/>
      </w:r>
      <w:r>
        <w:rPr>
          <w:color w:val="000000"/>
          <w:lang w:eastAsia="zh-CN"/>
        </w:rPr>
        <w:t>故答案为：</w:t>
      </w:r>
      <w:r>
        <w:rPr>
          <w:color w:val="000000"/>
          <w:lang w:eastAsia="zh-CN"/>
        </w:rPr>
        <w:t>C</w:t>
      </w:r>
    </w:p>
    <w:p w14:paraId="583E35BE" w14:textId="77777777" w:rsidR="002842A2" w:rsidRDefault="006237C8">
      <w:pPr>
        <w:spacing w:after="0"/>
        <w:rPr>
          <w:lang w:eastAsia="zh-CN"/>
        </w:rPr>
      </w:pPr>
      <w:r>
        <w:rPr>
          <w:color w:val="000000"/>
          <w:lang w:eastAsia="zh-CN"/>
        </w:rPr>
        <w:t>【分析】判断正面朝上还是反面朝上，不能根据前面抛的情况来确定，每抛一次，正面或反面朝上的可能是是相等的</w:t>
      </w:r>
      <w:r>
        <w:rPr>
          <w:color w:val="000000"/>
          <w:lang w:eastAsia="zh-CN"/>
        </w:rPr>
        <w:t>.</w:t>
      </w:r>
    </w:p>
    <w:p w14:paraId="65A0A94A" w14:textId="77777777" w:rsidR="002842A2" w:rsidRDefault="006237C8">
      <w:pPr>
        <w:spacing w:after="0"/>
      </w:pPr>
      <w:r>
        <w:rPr>
          <w:color w:val="000000"/>
        </w:rPr>
        <w:t>5.</w:t>
      </w:r>
      <w:r>
        <w:rPr>
          <w:color w:val="0000FF"/>
        </w:rPr>
        <w:t>【答案】</w:t>
      </w:r>
      <w:r>
        <w:rPr>
          <w:color w:val="000000"/>
        </w:rPr>
        <w:t xml:space="preserve"> A   </w:t>
      </w:r>
    </w:p>
    <w:p w14:paraId="5F8B71F8" w14:textId="77777777" w:rsidR="006237C8" w:rsidRDefault="006237C8">
      <w:pPr>
        <w:spacing w:after="0"/>
      </w:pPr>
      <w:r>
        <w:rPr>
          <w:color w:val="0000FF"/>
        </w:rPr>
        <w:t>【解析】</w:t>
      </w:r>
      <w:r>
        <w:rPr>
          <w:color w:val="000000"/>
        </w:rPr>
        <w:t>【解答】</w:t>
      </w:r>
      <w:r>
        <w:rPr>
          <w:color w:val="000000"/>
        </w:rPr>
        <w:t>9</w:t>
      </w:r>
      <w:r>
        <w:rPr>
          <w:color w:val="000000"/>
        </w:rPr>
        <w:t>＞</w:t>
      </w:r>
      <w:r>
        <w:rPr>
          <w:color w:val="000000"/>
        </w:rPr>
        <w:t>3</w:t>
      </w:r>
      <w:r>
        <w:rPr>
          <w:color w:val="000000"/>
        </w:rPr>
        <w:t>，</w:t>
      </w:r>
    </w:p>
    <w:p w14:paraId="03A01B21" w14:textId="77777777" w:rsidR="002842A2" w:rsidRDefault="006237C8">
      <w:pPr>
        <w:spacing w:after="0"/>
        <w:rPr>
          <w:lang w:eastAsia="zh-CN"/>
        </w:rPr>
      </w:pPr>
      <w:r>
        <w:rPr>
          <w:color w:val="000000"/>
          <w:lang w:eastAsia="zh-CN"/>
        </w:rPr>
        <w:t>所以，摸到红色小球的可能性更大一些</w:t>
      </w:r>
    </w:p>
    <w:p w14:paraId="303D60E9" w14:textId="77777777" w:rsidR="002842A2" w:rsidRDefault="006237C8">
      <w:pPr>
        <w:spacing w:after="0"/>
        <w:rPr>
          <w:lang w:eastAsia="zh-CN"/>
        </w:rPr>
      </w:pPr>
      <w:r>
        <w:rPr>
          <w:color w:val="000000"/>
          <w:lang w:eastAsia="zh-CN"/>
        </w:rPr>
        <w:t>故答案为：</w:t>
      </w:r>
      <w:r>
        <w:rPr>
          <w:color w:val="000000"/>
          <w:lang w:eastAsia="zh-CN"/>
        </w:rPr>
        <w:t>A.</w:t>
      </w:r>
    </w:p>
    <w:p w14:paraId="3DBB8CA8" w14:textId="77777777" w:rsidR="002842A2" w:rsidRDefault="006237C8">
      <w:pPr>
        <w:spacing w:after="0"/>
        <w:rPr>
          <w:lang w:eastAsia="zh-CN"/>
        </w:rPr>
      </w:pPr>
      <w:r>
        <w:rPr>
          <w:color w:val="000000"/>
          <w:lang w:eastAsia="zh-CN"/>
        </w:rPr>
        <w:t>【分析】根据有</w:t>
      </w:r>
      <w:r>
        <w:rPr>
          <w:color w:val="000000"/>
          <w:lang w:eastAsia="zh-CN"/>
        </w:rPr>
        <w:t>9</w:t>
      </w:r>
      <w:r>
        <w:rPr>
          <w:color w:val="000000"/>
          <w:lang w:eastAsia="zh-CN"/>
        </w:rPr>
        <w:t>个红色小球比</w:t>
      </w:r>
      <w:r>
        <w:rPr>
          <w:color w:val="000000"/>
          <w:lang w:eastAsia="zh-CN"/>
        </w:rPr>
        <w:t>3</w:t>
      </w:r>
      <w:r>
        <w:rPr>
          <w:color w:val="000000"/>
          <w:lang w:eastAsia="zh-CN"/>
        </w:rPr>
        <w:t>个黄色小球多进行比较即可完成解答</w:t>
      </w:r>
      <w:r>
        <w:rPr>
          <w:color w:val="000000"/>
          <w:lang w:eastAsia="zh-CN"/>
        </w:rPr>
        <w:t>.</w:t>
      </w:r>
    </w:p>
    <w:p w14:paraId="5F0FE3D8" w14:textId="77777777" w:rsidR="002842A2" w:rsidRDefault="006237C8">
      <w:pPr>
        <w:rPr>
          <w:lang w:eastAsia="zh-CN"/>
        </w:rPr>
      </w:pPr>
      <w:r>
        <w:rPr>
          <w:lang w:eastAsia="zh-CN"/>
        </w:rPr>
        <w:t>二、判断题</w:t>
      </w:r>
    </w:p>
    <w:p w14:paraId="7FA4B500" w14:textId="77777777" w:rsidR="002842A2" w:rsidRDefault="006237C8">
      <w:pPr>
        <w:spacing w:after="0"/>
        <w:rPr>
          <w:lang w:eastAsia="zh-CN"/>
        </w:rPr>
      </w:pPr>
      <w:r>
        <w:rPr>
          <w:color w:val="000000"/>
          <w:lang w:eastAsia="zh-CN"/>
        </w:rPr>
        <w:t>6.</w:t>
      </w:r>
      <w:r>
        <w:rPr>
          <w:color w:val="0000FF"/>
          <w:lang w:eastAsia="zh-CN"/>
        </w:rPr>
        <w:t>【答案】</w:t>
      </w:r>
      <w:r>
        <w:rPr>
          <w:color w:val="000000"/>
          <w:lang w:eastAsia="zh-CN"/>
        </w:rPr>
        <w:t>正确</w:t>
      </w:r>
      <w:r>
        <w:rPr>
          <w:color w:val="000000"/>
          <w:lang w:eastAsia="zh-CN"/>
        </w:rPr>
        <w:t xml:space="preserve">  </w:t>
      </w:r>
    </w:p>
    <w:p w14:paraId="6CC0B18A" w14:textId="77777777" w:rsidR="002842A2" w:rsidRDefault="006237C8">
      <w:pPr>
        <w:spacing w:after="0"/>
        <w:rPr>
          <w:lang w:eastAsia="zh-CN"/>
        </w:rPr>
      </w:pPr>
      <w:r>
        <w:rPr>
          <w:color w:val="0000FF"/>
          <w:lang w:eastAsia="zh-CN"/>
        </w:rPr>
        <w:t>【解析】</w:t>
      </w:r>
      <w:r>
        <w:rPr>
          <w:color w:val="000000"/>
          <w:lang w:eastAsia="zh-CN"/>
        </w:rPr>
        <w:t>【解答】解：太阳从东方升起，是一定发生的，所以太阳一定是从东方升起说法正确。</w:t>
      </w:r>
      <w:r>
        <w:rPr>
          <w:lang w:eastAsia="zh-CN"/>
        </w:rPr>
        <w:br/>
      </w:r>
      <w:r>
        <w:rPr>
          <w:color w:val="000000"/>
          <w:lang w:eastAsia="zh-CN"/>
        </w:rPr>
        <w:t>故答案为：正确。</w:t>
      </w:r>
      <w:r>
        <w:rPr>
          <w:lang w:eastAsia="zh-CN"/>
        </w:rPr>
        <w:br/>
      </w:r>
      <w:r>
        <w:rPr>
          <w:color w:val="000000"/>
          <w:lang w:eastAsia="zh-CN"/>
        </w:rPr>
        <w:t>【分析】根据事件的确定性与不确定性，确定性是一定发生的或不可能发生，不确定是可能发生的事，因为太阳从东方升起，是确定的，一定发生的；据此即可解答此题。</w:t>
      </w:r>
    </w:p>
    <w:p w14:paraId="3767F4BE" w14:textId="77777777" w:rsidR="002842A2" w:rsidRDefault="006237C8">
      <w:pPr>
        <w:spacing w:after="0"/>
        <w:rPr>
          <w:lang w:eastAsia="zh-CN"/>
        </w:rPr>
      </w:pPr>
      <w:r>
        <w:rPr>
          <w:color w:val="000000"/>
          <w:lang w:eastAsia="zh-CN"/>
        </w:rPr>
        <w:t>7.</w:t>
      </w:r>
      <w:r>
        <w:rPr>
          <w:color w:val="0000FF"/>
          <w:lang w:eastAsia="zh-CN"/>
        </w:rPr>
        <w:t>【答案】</w:t>
      </w:r>
      <w:r>
        <w:rPr>
          <w:color w:val="000000"/>
          <w:lang w:eastAsia="zh-CN"/>
        </w:rPr>
        <w:t>错误</w:t>
      </w:r>
      <w:r>
        <w:rPr>
          <w:color w:val="000000"/>
          <w:lang w:eastAsia="zh-CN"/>
        </w:rPr>
        <w:t xml:space="preserve">  </w:t>
      </w:r>
    </w:p>
    <w:p w14:paraId="2A24EF5F" w14:textId="77777777" w:rsidR="002842A2" w:rsidRDefault="006237C8">
      <w:pPr>
        <w:spacing w:after="0"/>
        <w:rPr>
          <w:lang w:eastAsia="zh-CN"/>
        </w:rPr>
      </w:pPr>
      <w:r>
        <w:rPr>
          <w:color w:val="0000FF"/>
          <w:lang w:eastAsia="zh-CN"/>
        </w:rPr>
        <w:t>【解析】</w:t>
      </w:r>
      <w:r>
        <w:rPr>
          <w:color w:val="000000"/>
          <w:lang w:eastAsia="zh-CN"/>
        </w:rPr>
        <w:t>【解答】解：因为二十几加上二十几可能等于四十几，可能等于五十几，如：</w:t>
      </w:r>
      <w:r>
        <w:rPr>
          <w:color w:val="000000"/>
          <w:lang w:eastAsia="zh-CN"/>
        </w:rPr>
        <w:t>23+25=48</w:t>
      </w:r>
      <w:r>
        <w:rPr>
          <w:color w:val="000000"/>
          <w:lang w:eastAsia="zh-CN"/>
        </w:rPr>
        <w:t>，</w:t>
      </w:r>
      <w:r>
        <w:rPr>
          <w:color w:val="000000"/>
          <w:lang w:eastAsia="zh-CN"/>
        </w:rPr>
        <w:t>28+26=54</w:t>
      </w:r>
      <w:r>
        <w:rPr>
          <w:color w:val="000000"/>
          <w:lang w:eastAsia="zh-CN"/>
        </w:rPr>
        <w:t>；所以二十几加上二十几一定等于四十几说法错误，</w:t>
      </w:r>
      <w:r>
        <w:rPr>
          <w:lang w:eastAsia="zh-CN"/>
        </w:rPr>
        <w:br/>
      </w:r>
      <w:r>
        <w:rPr>
          <w:color w:val="000000"/>
          <w:lang w:eastAsia="zh-CN"/>
        </w:rPr>
        <w:t>故答案为：错误。</w:t>
      </w:r>
      <w:r>
        <w:rPr>
          <w:lang w:eastAsia="zh-CN"/>
        </w:rPr>
        <w:br/>
      </w:r>
      <w:r>
        <w:rPr>
          <w:color w:val="000000"/>
          <w:lang w:eastAsia="zh-CN"/>
        </w:rPr>
        <w:lastRenderedPageBreak/>
        <w:t>【分析】根据事件的确定性与不确定性，确定性是一定发生的或不可能发生，不确定是可能发生的事，因为因为二十几加上二十几可能等于四十几，可能等于五十几；据此即可解答此题。</w:t>
      </w:r>
    </w:p>
    <w:p w14:paraId="65FFDAE3" w14:textId="77777777" w:rsidR="002842A2" w:rsidRDefault="006237C8">
      <w:pPr>
        <w:spacing w:after="0"/>
        <w:rPr>
          <w:lang w:eastAsia="zh-CN"/>
        </w:rPr>
      </w:pPr>
      <w:r>
        <w:rPr>
          <w:color w:val="000000"/>
          <w:lang w:eastAsia="zh-CN"/>
        </w:rPr>
        <w:t>8.</w:t>
      </w:r>
      <w:r>
        <w:rPr>
          <w:color w:val="0000FF"/>
          <w:lang w:eastAsia="zh-CN"/>
        </w:rPr>
        <w:t>【答案】</w:t>
      </w:r>
      <w:r>
        <w:rPr>
          <w:color w:val="000000"/>
          <w:lang w:eastAsia="zh-CN"/>
        </w:rPr>
        <w:t>错误</w:t>
      </w:r>
      <w:r>
        <w:rPr>
          <w:color w:val="000000"/>
          <w:lang w:eastAsia="zh-CN"/>
        </w:rPr>
        <w:t xml:space="preserve">  </w:t>
      </w:r>
    </w:p>
    <w:p w14:paraId="237D2C54" w14:textId="77777777" w:rsidR="002842A2" w:rsidRDefault="006237C8">
      <w:pPr>
        <w:spacing w:after="0"/>
        <w:rPr>
          <w:lang w:eastAsia="zh-CN"/>
        </w:rPr>
      </w:pPr>
      <w:r>
        <w:rPr>
          <w:color w:val="0000FF"/>
          <w:lang w:eastAsia="zh-CN"/>
        </w:rPr>
        <w:t>【解析】</w:t>
      </w:r>
      <w:r>
        <w:rPr>
          <w:color w:val="000000"/>
          <w:lang w:eastAsia="zh-CN"/>
        </w:rPr>
        <w:t>【解答】解：是</w:t>
      </w:r>
      <w:r>
        <w:rPr>
          <w:color w:val="000000"/>
          <w:lang w:eastAsia="zh-CN"/>
        </w:rPr>
        <w:t>2</w:t>
      </w:r>
      <w:r>
        <w:rPr>
          <w:color w:val="000000"/>
          <w:lang w:eastAsia="zh-CN"/>
        </w:rPr>
        <w:t>的倍数的有</w:t>
      </w:r>
      <w:r>
        <w:rPr>
          <w:color w:val="000000"/>
          <w:lang w:eastAsia="zh-CN"/>
        </w:rPr>
        <w:t>2</w:t>
      </w:r>
      <w:r>
        <w:rPr>
          <w:color w:val="000000"/>
          <w:lang w:eastAsia="zh-CN"/>
        </w:rPr>
        <w:t>、</w:t>
      </w:r>
      <w:r>
        <w:rPr>
          <w:color w:val="000000"/>
          <w:lang w:eastAsia="zh-CN"/>
        </w:rPr>
        <w:t>4</w:t>
      </w:r>
      <w:r>
        <w:rPr>
          <w:color w:val="000000"/>
          <w:lang w:eastAsia="zh-CN"/>
        </w:rPr>
        <w:t>、</w:t>
      </w:r>
      <w:r>
        <w:rPr>
          <w:color w:val="000000"/>
          <w:lang w:eastAsia="zh-CN"/>
        </w:rPr>
        <w:t>6</w:t>
      </w:r>
      <w:r>
        <w:rPr>
          <w:color w:val="000000"/>
          <w:lang w:eastAsia="zh-CN"/>
        </w:rPr>
        <w:t>共</w:t>
      </w:r>
      <w:r>
        <w:rPr>
          <w:color w:val="000000"/>
          <w:lang w:eastAsia="zh-CN"/>
        </w:rPr>
        <w:t>3</w:t>
      </w:r>
      <w:r>
        <w:rPr>
          <w:color w:val="000000"/>
          <w:lang w:eastAsia="zh-CN"/>
        </w:rPr>
        <w:t>个数字，是</w:t>
      </w:r>
      <w:r>
        <w:rPr>
          <w:color w:val="000000"/>
          <w:lang w:eastAsia="zh-CN"/>
        </w:rPr>
        <w:t>3</w:t>
      </w:r>
      <w:r>
        <w:rPr>
          <w:color w:val="000000"/>
          <w:lang w:eastAsia="zh-CN"/>
        </w:rPr>
        <w:t>的倍数的有</w:t>
      </w:r>
      <w:r>
        <w:rPr>
          <w:color w:val="000000"/>
          <w:lang w:eastAsia="zh-CN"/>
        </w:rPr>
        <w:t>3</w:t>
      </w:r>
      <w:r>
        <w:rPr>
          <w:color w:val="000000"/>
          <w:lang w:eastAsia="zh-CN"/>
        </w:rPr>
        <w:t>和</w:t>
      </w:r>
      <w:r>
        <w:rPr>
          <w:color w:val="000000"/>
          <w:lang w:eastAsia="zh-CN"/>
        </w:rPr>
        <w:t>6</w:t>
      </w:r>
      <w:r>
        <w:rPr>
          <w:color w:val="000000"/>
          <w:lang w:eastAsia="zh-CN"/>
        </w:rPr>
        <w:t>共</w:t>
      </w:r>
      <w:r>
        <w:rPr>
          <w:color w:val="000000"/>
          <w:lang w:eastAsia="zh-CN"/>
        </w:rPr>
        <w:t>2</w:t>
      </w:r>
      <w:r>
        <w:rPr>
          <w:color w:val="000000"/>
          <w:lang w:eastAsia="zh-CN"/>
        </w:rPr>
        <w:t>个数字，因此朝上的一面是</w:t>
      </w:r>
      <w:r>
        <w:rPr>
          <w:color w:val="000000"/>
          <w:lang w:eastAsia="zh-CN"/>
        </w:rPr>
        <w:t>2</w:t>
      </w:r>
      <w:r>
        <w:rPr>
          <w:color w:val="000000"/>
          <w:lang w:eastAsia="zh-CN"/>
        </w:rPr>
        <w:t>的可能性大于朝上的一面是</w:t>
      </w:r>
      <w:r>
        <w:rPr>
          <w:color w:val="000000"/>
          <w:lang w:eastAsia="zh-CN"/>
        </w:rPr>
        <w:t>3</w:t>
      </w:r>
      <w:r>
        <w:rPr>
          <w:color w:val="000000"/>
          <w:lang w:eastAsia="zh-CN"/>
        </w:rPr>
        <w:t>的可能性，所以小芳赢的可能性大。原题说法错误。</w:t>
      </w:r>
      <w:r>
        <w:rPr>
          <w:lang w:eastAsia="zh-CN"/>
        </w:rPr>
        <w:br/>
      </w:r>
      <w:r>
        <w:rPr>
          <w:color w:val="000000"/>
          <w:lang w:eastAsia="zh-CN"/>
        </w:rPr>
        <w:t>故答案为：错误。</w:t>
      </w:r>
    </w:p>
    <w:p w14:paraId="141A61A5" w14:textId="77777777" w:rsidR="002842A2" w:rsidRDefault="006237C8">
      <w:pPr>
        <w:spacing w:after="0"/>
        <w:rPr>
          <w:lang w:eastAsia="zh-CN"/>
        </w:rPr>
      </w:pPr>
      <w:r>
        <w:rPr>
          <w:color w:val="000000"/>
          <w:lang w:eastAsia="zh-CN"/>
        </w:rPr>
        <w:t>【分析】骰子上的数字有</w:t>
      </w:r>
      <w:r>
        <w:rPr>
          <w:color w:val="000000"/>
          <w:lang w:eastAsia="zh-CN"/>
        </w:rPr>
        <w:t>1</w:t>
      </w:r>
      <w:r>
        <w:rPr>
          <w:color w:val="000000"/>
          <w:lang w:eastAsia="zh-CN"/>
        </w:rPr>
        <w:t>、</w:t>
      </w:r>
      <w:r>
        <w:rPr>
          <w:color w:val="000000"/>
          <w:lang w:eastAsia="zh-CN"/>
        </w:rPr>
        <w:t>2</w:t>
      </w:r>
      <w:r>
        <w:rPr>
          <w:color w:val="000000"/>
          <w:lang w:eastAsia="zh-CN"/>
        </w:rPr>
        <w:t>、</w:t>
      </w:r>
      <w:r>
        <w:rPr>
          <w:color w:val="000000"/>
          <w:lang w:eastAsia="zh-CN"/>
        </w:rPr>
        <w:t>3</w:t>
      </w:r>
      <w:r>
        <w:rPr>
          <w:color w:val="000000"/>
          <w:lang w:eastAsia="zh-CN"/>
        </w:rPr>
        <w:t>、</w:t>
      </w:r>
      <w:r>
        <w:rPr>
          <w:color w:val="000000"/>
          <w:lang w:eastAsia="zh-CN"/>
        </w:rPr>
        <w:t>4</w:t>
      </w:r>
      <w:r>
        <w:rPr>
          <w:color w:val="000000"/>
          <w:lang w:eastAsia="zh-CN"/>
        </w:rPr>
        <w:t>、</w:t>
      </w:r>
      <w:r>
        <w:rPr>
          <w:color w:val="000000"/>
          <w:lang w:eastAsia="zh-CN"/>
        </w:rPr>
        <w:t>5</w:t>
      </w:r>
      <w:r>
        <w:rPr>
          <w:color w:val="000000"/>
          <w:lang w:eastAsia="zh-CN"/>
        </w:rPr>
        <w:t>、</w:t>
      </w:r>
      <w:r>
        <w:rPr>
          <w:color w:val="000000"/>
          <w:lang w:eastAsia="zh-CN"/>
        </w:rPr>
        <w:t>6</w:t>
      </w:r>
      <w:r>
        <w:rPr>
          <w:color w:val="000000"/>
          <w:lang w:eastAsia="zh-CN"/>
        </w:rPr>
        <w:t>，先判断</w:t>
      </w:r>
      <w:r>
        <w:rPr>
          <w:color w:val="000000"/>
          <w:lang w:eastAsia="zh-CN"/>
        </w:rPr>
        <w:t>2</w:t>
      </w:r>
      <w:r>
        <w:rPr>
          <w:color w:val="000000"/>
          <w:lang w:eastAsia="zh-CN"/>
        </w:rPr>
        <w:t>的倍数和</w:t>
      </w:r>
      <w:r>
        <w:rPr>
          <w:color w:val="000000"/>
          <w:lang w:eastAsia="zh-CN"/>
        </w:rPr>
        <w:t>3</w:t>
      </w:r>
      <w:r>
        <w:rPr>
          <w:color w:val="000000"/>
          <w:lang w:eastAsia="zh-CN"/>
        </w:rPr>
        <w:t>的倍数各有几个，然后确定</w:t>
      </w:r>
      <w:r>
        <w:rPr>
          <w:color w:val="000000"/>
          <w:lang w:eastAsia="zh-CN"/>
        </w:rPr>
        <w:t>2</w:t>
      </w:r>
      <w:r>
        <w:rPr>
          <w:color w:val="000000"/>
          <w:lang w:eastAsia="zh-CN"/>
        </w:rPr>
        <w:t>的倍数个</w:t>
      </w:r>
      <w:r>
        <w:rPr>
          <w:color w:val="000000"/>
          <w:lang w:eastAsia="zh-CN"/>
        </w:rPr>
        <w:t>3</w:t>
      </w:r>
      <w:r>
        <w:rPr>
          <w:color w:val="000000"/>
          <w:lang w:eastAsia="zh-CN"/>
        </w:rPr>
        <w:t>的倍数的可能性的大小。如果可能性相等游戏公平，不相等游戏就不公平。</w:t>
      </w:r>
    </w:p>
    <w:p w14:paraId="5320A339" w14:textId="77777777" w:rsidR="002842A2" w:rsidRDefault="006237C8">
      <w:pPr>
        <w:spacing w:after="0"/>
        <w:rPr>
          <w:lang w:eastAsia="zh-CN"/>
        </w:rPr>
      </w:pPr>
      <w:r>
        <w:rPr>
          <w:color w:val="000000"/>
          <w:lang w:eastAsia="zh-CN"/>
        </w:rPr>
        <w:t>9.</w:t>
      </w:r>
      <w:r>
        <w:rPr>
          <w:color w:val="0000FF"/>
          <w:lang w:eastAsia="zh-CN"/>
        </w:rPr>
        <w:t>【答案】</w:t>
      </w:r>
      <w:r>
        <w:rPr>
          <w:color w:val="000000"/>
          <w:lang w:eastAsia="zh-CN"/>
        </w:rPr>
        <w:t>正确</w:t>
      </w:r>
      <w:r>
        <w:rPr>
          <w:color w:val="000000"/>
          <w:lang w:eastAsia="zh-CN"/>
        </w:rPr>
        <w:t xml:space="preserve">  </w:t>
      </w:r>
    </w:p>
    <w:p w14:paraId="2622A8F6" w14:textId="4D126264" w:rsidR="002842A2" w:rsidRDefault="006237C8">
      <w:pPr>
        <w:spacing w:after="0"/>
        <w:rPr>
          <w:lang w:eastAsia="zh-CN"/>
        </w:rPr>
      </w:pPr>
      <w:r>
        <w:rPr>
          <w:color w:val="0000FF"/>
          <w:lang w:eastAsia="zh-CN"/>
        </w:rPr>
        <w:t>【解析】</w:t>
      </w:r>
      <w:r>
        <w:rPr>
          <w:color w:val="000000"/>
          <w:lang w:eastAsia="zh-CN"/>
        </w:rPr>
        <w:t>【解答】</w:t>
      </w:r>
      <w:r>
        <w:rPr>
          <w:color w:val="000000"/>
          <w:lang w:eastAsia="zh-CN"/>
        </w:rPr>
        <w:t>4÷</w:t>
      </w:r>
      <w:r>
        <w:rPr>
          <w:color w:val="000000"/>
          <w:lang w:eastAsia="zh-CN"/>
        </w:rPr>
        <w:t>（</w:t>
      </w:r>
      <w:r>
        <w:rPr>
          <w:color w:val="000000"/>
          <w:lang w:eastAsia="zh-CN"/>
        </w:rPr>
        <w:t>4+6</w:t>
      </w:r>
      <w:r>
        <w:rPr>
          <w:color w:val="000000"/>
          <w:lang w:eastAsia="zh-CN"/>
        </w:rPr>
        <w:t>）</w:t>
      </w:r>
      <w:r>
        <w:rPr>
          <w:color w:val="000000"/>
          <w:lang w:eastAsia="zh-CN"/>
        </w:rPr>
        <w:t xml:space="preserve">=4÷10= </w:t>
      </w:r>
      <w:r w:rsidR="008434B9" w:rsidRPr="007021F2">
        <w:rPr>
          <w:noProof/>
          <w:lang w:eastAsia="zh-CN"/>
        </w:rPr>
        <w:pict w14:anchorId="1BC4197C">
          <v:shape id="图片 24" o:spid="_x0000_i1056" type="#_x0000_t75" style="width:9.75pt;height:21pt;visibility:visible;mso-wrap-style:square">
            <v:imagedata r:id="rId17" o:title=""/>
          </v:shape>
        </w:pict>
      </w:r>
      <w:r>
        <w:rPr>
          <w:color w:val="000000"/>
          <w:lang w:eastAsia="zh-CN"/>
        </w:rPr>
        <w:t>；</w:t>
      </w:r>
      <w:r>
        <w:rPr>
          <w:lang w:eastAsia="zh-CN"/>
        </w:rPr>
        <w:br/>
      </w:r>
      <w:r>
        <w:rPr>
          <w:color w:val="000000"/>
          <w:lang w:eastAsia="zh-CN"/>
        </w:rPr>
        <w:t>【分析】求摸到红球的可能性就是求红球的个数是红球和白球总数的几分之几，用红球的个数除以红球和白球的总数即可得到答案。</w:t>
      </w:r>
    </w:p>
    <w:p w14:paraId="1AB8A462" w14:textId="77777777" w:rsidR="002842A2" w:rsidRDefault="006237C8">
      <w:pPr>
        <w:rPr>
          <w:lang w:eastAsia="zh-CN"/>
        </w:rPr>
      </w:pPr>
      <w:r>
        <w:rPr>
          <w:lang w:eastAsia="zh-CN"/>
        </w:rPr>
        <w:t>三、填空题</w:t>
      </w:r>
    </w:p>
    <w:p w14:paraId="3887143A" w14:textId="77777777" w:rsidR="002842A2" w:rsidRDefault="006237C8">
      <w:pPr>
        <w:spacing w:after="0"/>
        <w:rPr>
          <w:lang w:eastAsia="zh-CN"/>
        </w:rPr>
      </w:pPr>
      <w:r>
        <w:rPr>
          <w:color w:val="000000"/>
          <w:lang w:eastAsia="zh-CN"/>
        </w:rPr>
        <w:t>10.</w:t>
      </w:r>
      <w:r>
        <w:rPr>
          <w:color w:val="0000FF"/>
          <w:lang w:eastAsia="zh-CN"/>
        </w:rPr>
        <w:t>【答案】</w:t>
      </w:r>
      <w:r>
        <w:rPr>
          <w:color w:val="000000"/>
          <w:lang w:eastAsia="zh-CN"/>
        </w:rPr>
        <w:t>一定</w:t>
      </w:r>
      <w:r>
        <w:rPr>
          <w:color w:val="000000"/>
          <w:lang w:eastAsia="zh-CN"/>
        </w:rPr>
        <w:t xml:space="preserve">  </w:t>
      </w:r>
    </w:p>
    <w:p w14:paraId="311FB9A2" w14:textId="77777777" w:rsidR="002842A2" w:rsidRDefault="006237C8">
      <w:pPr>
        <w:spacing w:after="0"/>
        <w:rPr>
          <w:lang w:eastAsia="zh-CN"/>
        </w:rPr>
      </w:pPr>
      <w:r>
        <w:rPr>
          <w:color w:val="0000FF"/>
          <w:lang w:eastAsia="zh-CN"/>
        </w:rPr>
        <w:t>【解析】</w:t>
      </w:r>
      <w:r>
        <w:rPr>
          <w:color w:val="000000"/>
          <w:lang w:eastAsia="zh-CN"/>
        </w:rPr>
        <w:t>【解答】一个正方形必定有</w:t>
      </w:r>
      <w:r>
        <w:rPr>
          <w:color w:val="000000"/>
          <w:lang w:eastAsia="zh-CN"/>
        </w:rPr>
        <w:t>4</w:t>
      </w:r>
      <w:r>
        <w:rPr>
          <w:color w:val="000000"/>
          <w:lang w:eastAsia="zh-CN"/>
        </w:rPr>
        <w:t>个角</w:t>
      </w:r>
      <w:r>
        <w:rPr>
          <w:lang w:eastAsia="zh-CN"/>
        </w:rPr>
        <w:br/>
      </w:r>
      <w:r>
        <w:rPr>
          <w:color w:val="000000"/>
          <w:lang w:eastAsia="zh-CN"/>
        </w:rPr>
        <w:t>【分析】考察了判断事情的确定性和不确定性的能力</w:t>
      </w:r>
    </w:p>
    <w:p w14:paraId="2921370C" w14:textId="4D9C3B49" w:rsidR="002842A2" w:rsidRDefault="006237C8">
      <w:pPr>
        <w:spacing w:after="0"/>
        <w:rPr>
          <w:lang w:eastAsia="zh-CN"/>
        </w:rPr>
      </w:pPr>
      <w:r>
        <w:rPr>
          <w:color w:val="000000"/>
          <w:lang w:eastAsia="zh-CN"/>
        </w:rPr>
        <w:t>11.</w:t>
      </w:r>
      <w:r>
        <w:rPr>
          <w:color w:val="0000FF"/>
          <w:lang w:eastAsia="zh-CN"/>
        </w:rPr>
        <w:t>【答案】</w:t>
      </w:r>
      <w:r w:rsidR="008434B9" w:rsidRPr="007021F2">
        <w:rPr>
          <w:noProof/>
          <w:lang w:eastAsia="zh-CN"/>
        </w:rPr>
        <w:pict w14:anchorId="4572510D">
          <v:shape id="图片 25" o:spid="_x0000_i1055" type="#_x0000_t75" style="width:9.75pt;height:21pt;visibility:visible;mso-wrap-style:square">
            <v:imagedata r:id="rId22" o:title=""/>
          </v:shape>
        </w:pict>
      </w:r>
      <w:r>
        <w:rPr>
          <w:color w:val="000000"/>
          <w:lang w:eastAsia="zh-CN"/>
        </w:rPr>
        <w:t>；</w:t>
      </w:r>
      <w:r w:rsidR="008434B9" w:rsidRPr="007021F2">
        <w:rPr>
          <w:noProof/>
          <w:lang w:eastAsia="zh-CN"/>
        </w:rPr>
        <w:pict w14:anchorId="1012E4C6">
          <v:shape id="图片 26" o:spid="_x0000_i1054" type="#_x0000_t75" style="width:15.75pt;height:21pt;visibility:visible;mso-wrap-style:square">
            <v:imagedata r:id="rId13" o:title=""/>
          </v:shape>
        </w:pict>
      </w:r>
    </w:p>
    <w:p w14:paraId="7A498DDD" w14:textId="705E90AA" w:rsidR="002842A2" w:rsidRDefault="006237C8">
      <w:pPr>
        <w:spacing w:after="0"/>
        <w:rPr>
          <w:lang w:eastAsia="zh-CN"/>
        </w:rPr>
      </w:pPr>
      <w:r>
        <w:rPr>
          <w:color w:val="0000FF"/>
          <w:lang w:eastAsia="zh-CN"/>
        </w:rPr>
        <w:t>【解析】</w:t>
      </w:r>
      <w:r>
        <w:rPr>
          <w:color w:val="000000"/>
          <w:lang w:eastAsia="zh-CN"/>
        </w:rPr>
        <w:t>【解答】解：</w:t>
      </w:r>
      <w:r>
        <w:rPr>
          <w:color w:val="000000"/>
          <w:lang w:eastAsia="zh-CN"/>
        </w:rPr>
        <w:t xml:space="preserve">5÷10= </w:t>
      </w:r>
      <w:r w:rsidR="008434B9" w:rsidRPr="007021F2">
        <w:rPr>
          <w:noProof/>
          <w:lang w:eastAsia="zh-CN"/>
        </w:rPr>
        <w:pict w14:anchorId="4A350DC8">
          <v:shape id="图片 27" o:spid="_x0000_i1053" type="#_x0000_t75" style="width:9.75pt;height:21pt;visibility:visible;mso-wrap-style:square">
            <v:imagedata r:id="rId22" o:title=""/>
          </v:shape>
        </w:pict>
      </w:r>
      <w:r>
        <w:rPr>
          <w:lang w:eastAsia="zh-CN"/>
        </w:rPr>
        <w:br/>
      </w:r>
      <w:r>
        <w:rPr>
          <w:color w:val="000000"/>
          <w:lang w:eastAsia="zh-CN"/>
        </w:rPr>
        <w:t xml:space="preserve">1÷10= </w:t>
      </w:r>
      <w:r w:rsidR="008434B9" w:rsidRPr="007021F2">
        <w:rPr>
          <w:noProof/>
          <w:lang w:eastAsia="zh-CN"/>
        </w:rPr>
        <w:pict w14:anchorId="2ACB5AB2">
          <v:shape id="图片 28" o:spid="_x0000_i1052" type="#_x0000_t75" style="width:15.75pt;height:21pt;visibility:visible;mso-wrap-style:square">
            <v:imagedata r:id="rId13" o:title=""/>
          </v:shape>
        </w:pict>
      </w:r>
      <w:r>
        <w:rPr>
          <w:lang w:eastAsia="zh-CN"/>
        </w:rPr>
        <w:br/>
      </w:r>
      <w:r>
        <w:rPr>
          <w:color w:val="000000"/>
          <w:lang w:eastAsia="zh-CN"/>
        </w:rPr>
        <w:t>答：抽到偶数的可能性是</w:t>
      </w:r>
      <w:r>
        <w:rPr>
          <w:color w:val="000000"/>
          <w:lang w:eastAsia="zh-CN"/>
        </w:rPr>
        <w:t xml:space="preserve"> </w:t>
      </w:r>
      <w:r w:rsidR="008434B9" w:rsidRPr="007021F2">
        <w:rPr>
          <w:noProof/>
          <w:lang w:eastAsia="zh-CN"/>
        </w:rPr>
        <w:pict w14:anchorId="007FEA29">
          <v:shape id="图片 29" o:spid="_x0000_i1051" type="#_x0000_t75" style="width:9.75pt;height:21pt;visibility:visible;mso-wrap-style:square">
            <v:imagedata r:id="rId22" o:title=""/>
          </v:shape>
        </w:pict>
      </w:r>
      <w:r>
        <w:rPr>
          <w:color w:val="000000"/>
          <w:lang w:eastAsia="zh-CN"/>
        </w:rPr>
        <w:t>，抽到既是奇数又是合数的可能性是</w:t>
      </w:r>
      <w:r>
        <w:rPr>
          <w:color w:val="000000"/>
          <w:lang w:eastAsia="zh-CN"/>
        </w:rPr>
        <w:t xml:space="preserve"> </w:t>
      </w:r>
      <w:r w:rsidR="008434B9" w:rsidRPr="007021F2">
        <w:rPr>
          <w:noProof/>
          <w:lang w:eastAsia="zh-CN"/>
        </w:rPr>
        <w:pict w14:anchorId="1A3A3DFE">
          <v:shape id="图片 30" o:spid="_x0000_i1050" type="#_x0000_t75" style="width:15.75pt;height:21pt;visibility:visible;mso-wrap-style:square">
            <v:imagedata r:id="rId13" o:title=""/>
          </v:shape>
        </w:pict>
      </w:r>
      <w:r>
        <w:rPr>
          <w:color w:val="000000"/>
          <w:lang w:eastAsia="zh-CN"/>
        </w:rPr>
        <w:t>．</w:t>
      </w:r>
      <w:r>
        <w:rPr>
          <w:lang w:eastAsia="zh-CN"/>
        </w:rPr>
        <w:br/>
      </w:r>
      <w:r>
        <w:rPr>
          <w:color w:val="000000"/>
          <w:lang w:eastAsia="zh-CN"/>
        </w:rPr>
        <w:t>【分析】在</w:t>
      </w:r>
      <w:r>
        <w:rPr>
          <w:color w:val="000000"/>
          <w:lang w:eastAsia="zh-CN"/>
        </w:rPr>
        <w:t>1</w:t>
      </w:r>
      <w:r>
        <w:rPr>
          <w:color w:val="000000"/>
          <w:lang w:eastAsia="zh-CN"/>
        </w:rPr>
        <w:t>～</w:t>
      </w:r>
      <w:r>
        <w:rPr>
          <w:color w:val="000000"/>
          <w:lang w:eastAsia="zh-CN"/>
        </w:rPr>
        <w:t>10</w:t>
      </w:r>
      <w:r>
        <w:rPr>
          <w:color w:val="000000"/>
          <w:lang w:eastAsia="zh-CN"/>
        </w:rPr>
        <w:t>中偶数有</w:t>
      </w:r>
      <w:r>
        <w:rPr>
          <w:color w:val="000000"/>
          <w:lang w:eastAsia="zh-CN"/>
        </w:rPr>
        <w:t>6</w:t>
      </w:r>
      <w:r>
        <w:rPr>
          <w:color w:val="000000"/>
          <w:lang w:eastAsia="zh-CN"/>
        </w:rPr>
        <w:t>个；奇数又是合数的有</w:t>
      </w:r>
      <w:r>
        <w:rPr>
          <w:color w:val="000000"/>
          <w:lang w:eastAsia="zh-CN"/>
        </w:rPr>
        <w:t>1</w:t>
      </w:r>
      <w:r>
        <w:rPr>
          <w:color w:val="000000"/>
          <w:lang w:eastAsia="zh-CN"/>
        </w:rPr>
        <w:t>个，根据求一个数是另一个数的几分之几用除法计算．解答本题的关键是根据求一个数是另一个数的几分之几用除法计算．</w:t>
      </w:r>
    </w:p>
    <w:p w14:paraId="72D45490" w14:textId="77777777" w:rsidR="002842A2" w:rsidRDefault="006237C8">
      <w:pPr>
        <w:spacing w:after="0"/>
        <w:rPr>
          <w:lang w:eastAsia="zh-CN"/>
        </w:rPr>
      </w:pPr>
      <w:r>
        <w:rPr>
          <w:color w:val="000000"/>
          <w:lang w:eastAsia="zh-CN"/>
        </w:rPr>
        <w:t>12.</w:t>
      </w:r>
      <w:r>
        <w:rPr>
          <w:color w:val="0000FF"/>
          <w:lang w:eastAsia="zh-CN"/>
        </w:rPr>
        <w:t>【答案】</w:t>
      </w:r>
      <w:r>
        <w:rPr>
          <w:color w:val="000000"/>
          <w:lang w:eastAsia="zh-CN"/>
        </w:rPr>
        <w:t>黑；绿</w:t>
      </w:r>
      <w:r>
        <w:rPr>
          <w:color w:val="000000"/>
          <w:lang w:eastAsia="zh-CN"/>
        </w:rPr>
        <w:t xml:space="preserve">  </w:t>
      </w:r>
    </w:p>
    <w:p w14:paraId="56BD0D20" w14:textId="77777777" w:rsidR="002842A2" w:rsidRDefault="006237C8">
      <w:pPr>
        <w:spacing w:after="0"/>
        <w:rPr>
          <w:lang w:eastAsia="zh-CN"/>
        </w:rPr>
      </w:pPr>
      <w:r>
        <w:rPr>
          <w:color w:val="0000FF"/>
          <w:lang w:eastAsia="zh-CN"/>
        </w:rPr>
        <w:t>【解析】</w:t>
      </w:r>
      <w:r>
        <w:rPr>
          <w:color w:val="000000"/>
          <w:lang w:eastAsia="zh-CN"/>
        </w:rPr>
        <w:t>【解答】</w:t>
      </w:r>
      <w:r>
        <w:rPr>
          <w:color w:val="000000"/>
          <w:lang w:eastAsia="zh-CN"/>
        </w:rPr>
        <w:t xml:space="preserve"> </w:t>
      </w:r>
      <w:r>
        <w:rPr>
          <w:color w:val="000000"/>
          <w:lang w:eastAsia="zh-CN"/>
        </w:rPr>
        <w:t>从装有</w:t>
      </w:r>
      <w:r>
        <w:rPr>
          <w:color w:val="000000"/>
          <w:lang w:eastAsia="zh-CN"/>
        </w:rPr>
        <w:t>4</w:t>
      </w:r>
      <w:r>
        <w:rPr>
          <w:color w:val="000000"/>
          <w:lang w:eastAsia="zh-CN"/>
        </w:rPr>
        <w:t>黑、</w:t>
      </w:r>
      <w:r>
        <w:rPr>
          <w:color w:val="000000"/>
          <w:lang w:eastAsia="zh-CN"/>
        </w:rPr>
        <w:t>3</w:t>
      </w:r>
      <w:r>
        <w:rPr>
          <w:color w:val="000000"/>
          <w:lang w:eastAsia="zh-CN"/>
        </w:rPr>
        <w:t>白、</w:t>
      </w:r>
      <w:r>
        <w:rPr>
          <w:color w:val="000000"/>
          <w:lang w:eastAsia="zh-CN"/>
        </w:rPr>
        <w:t>1</w:t>
      </w:r>
      <w:r>
        <w:rPr>
          <w:color w:val="000000"/>
          <w:lang w:eastAsia="zh-CN"/>
        </w:rPr>
        <w:t>绿共</w:t>
      </w:r>
      <w:r>
        <w:rPr>
          <w:color w:val="000000"/>
          <w:lang w:eastAsia="zh-CN"/>
        </w:rPr>
        <w:t>8</w:t>
      </w:r>
      <w:r>
        <w:rPr>
          <w:color w:val="000000"/>
          <w:lang w:eastAsia="zh-CN"/>
        </w:rPr>
        <w:t>个珠子的盒子里任意摸出一个，摸到黑色珠子的可能性最大，摸到绿色珠子的可能性最小。</w:t>
      </w:r>
      <w:r>
        <w:rPr>
          <w:lang w:eastAsia="zh-CN"/>
        </w:rPr>
        <w:br/>
      </w:r>
      <w:r>
        <w:rPr>
          <w:color w:val="000000"/>
          <w:lang w:eastAsia="zh-CN"/>
        </w:rPr>
        <w:t>故答案为：黑；绿</w:t>
      </w:r>
      <w:r>
        <w:rPr>
          <w:color w:val="000000"/>
          <w:lang w:eastAsia="zh-CN"/>
        </w:rPr>
        <w:t>.</w:t>
      </w:r>
    </w:p>
    <w:p w14:paraId="2DAD655C" w14:textId="77777777" w:rsidR="002842A2" w:rsidRDefault="006237C8">
      <w:pPr>
        <w:spacing w:after="0"/>
        <w:rPr>
          <w:lang w:eastAsia="zh-CN"/>
        </w:rPr>
      </w:pPr>
      <w:r>
        <w:rPr>
          <w:color w:val="000000"/>
          <w:lang w:eastAsia="zh-CN"/>
        </w:rPr>
        <w:t>【分析】可能性的大小与物体数量的多少有关，物体数量越多，摸到的可能性越大。盒子中哪种颜色的珠子数量最多，则从中任意摸出一个，摸到的可能性最大；哪种颜色的珠子数量最少，则摸到的可能性最小，据此解答</w:t>
      </w:r>
      <w:r>
        <w:rPr>
          <w:color w:val="000000"/>
          <w:lang w:eastAsia="zh-CN"/>
        </w:rPr>
        <w:t>.</w:t>
      </w:r>
    </w:p>
    <w:p w14:paraId="70164100" w14:textId="77777777" w:rsidR="002842A2" w:rsidRDefault="006237C8">
      <w:pPr>
        <w:spacing w:after="0"/>
        <w:rPr>
          <w:lang w:eastAsia="zh-CN"/>
        </w:rPr>
      </w:pPr>
      <w:r>
        <w:rPr>
          <w:color w:val="000000"/>
          <w:lang w:eastAsia="zh-CN"/>
        </w:rPr>
        <w:t>13.</w:t>
      </w:r>
      <w:r>
        <w:rPr>
          <w:color w:val="0000FF"/>
          <w:lang w:eastAsia="zh-CN"/>
        </w:rPr>
        <w:t>【答案】</w:t>
      </w:r>
      <w:r>
        <w:rPr>
          <w:color w:val="000000"/>
          <w:lang w:eastAsia="zh-CN"/>
        </w:rPr>
        <w:t>红；</w:t>
      </w:r>
      <w:r>
        <w:rPr>
          <w:color w:val="000000"/>
          <w:lang w:eastAsia="zh-CN"/>
        </w:rPr>
        <w:t xml:space="preserve">1  </w:t>
      </w:r>
    </w:p>
    <w:p w14:paraId="20C8A140" w14:textId="6D4C7AC6" w:rsidR="002842A2" w:rsidRDefault="006237C8">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）摸到红球的可能性为：</w:t>
      </w:r>
      <w:r w:rsidR="008434B9" w:rsidRPr="007021F2">
        <w:rPr>
          <w:noProof/>
          <w:lang w:eastAsia="zh-CN"/>
        </w:rPr>
        <w:pict w14:anchorId="6907DA3E">
          <v:shape id="图片 31" o:spid="_x0000_i1049" type="#_x0000_t75" style="width:9.75pt;height:21pt;visibility:visible;mso-wrap-style:square">
            <v:imagedata r:id="rId23" o:title=""/>
          </v:shape>
        </w:pict>
      </w:r>
      <w:r>
        <w:rPr>
          <w:color w:val="000000"/>
          <w:lang w:eastAsia="zh-CN"/>
        </w:rPr>
        <w:t>；</w:t>
      </w:r>
      <w:r>
        <w:rPr>
          <w:color w:val="000000"/>
          <w:lang w:eastAsia="zh-CN"/>
        </w:rPr>
        <w:t xml:space="preserve"> </w:t>
      </w:r>
      <w:r>
        <w:rPr>
          <w:color w:val="000000"/>
          <w:lang w:eastAsia="zh-CN"/>
        </w:rPr>
        <w:t>摸到黑球的可能性为</w:t>
      </w:r>
      <w:r w:rsidR="008434B9" w:rsidRPr="007021F2">
        <w:rPr>
          <w:noProof/>
          <w:lang w:eastAsia="zh-CN"/>
        </w:rPr>
        <w:pict w14:anchorId="622E19A6">
          <v:shape id="图片 32" o:spid="_x0000_i1048" type="#_x0000_t75" style="width:9.75pt;height:21pt;visibility:visible;mso-wrap-style:square">
            <v:imagedata r:id="rId24" o:title=""/>
          </v:shape>
        </w:pict>
      </w:r>
      <w:r>
        <w:rPr>
          <w:color w:val="000000"/>
          <w:lang w:eastAsia="zh-CN"/>
        </w:rPr>
        <w:t>．</w:t>
      </w:r>
      <w:r>
        <w:rPr>
          <w:color w:val="000000"/>
          <w:lang w:eastAsia="zh-CN"/>
        </w:rPr>
        <w:t xml:space="preserve"> </w:t>
      </w:r>
      <w:r>
        <w:rPr>
          <w:color w:val="000000"/>
          <w:lang w:eastAsia="zh-CN"/>
        </w:rPr>
        <w:t>故摸到红球的概率大；</w:t>
      </w:r>
      <w:r>
        <w:rPr>
          <w:color w:val="000000"/>
          <w:lang w:eastAsia="zh-CN"/>
        </w:rPr>
        <w:t xml:space="preserve"> </w:t>
      </w:r>
      <w:r>
        <w:rPr>
          <w:lang w:eastAsia="zh-CN"/>
        </w:rPr>
        <w:br/>
      </w:r>
      <w:r>
        <w:rPr>
          <w:color w:val="000000"/>
          <w:lang w:eastAsia="zh-CN"/>
        </w:rPr>
        <w:t>（</w:t>
      </w:r>
      <w:r>
        <w:rPr>
          <w:color w:val="000000"/>
          <w:lang w:eastAsia="zh-CN"/>
        </w:rPr>
        <w:t>2</w:t>
      </w:r>
      <w:r>
        <w:rPr>
          <w:color w:val="000000"/>
          <w:lang w:eastAsia="zh-CN"/>
        </w:rPr>
        <w:t>）拿</w:t>
      </w:r>
      <w:r>
        <w:rPr>
          <w:color w:val="000000"/>
          <w:lang w:eastAsia="zh-CN"/>
        </w:rPr>
        <w:t>1</w:t>
      </w:r>
      <w:r>
        <w:rPr>
          <w:color w:val="000000"/>
          <w:lang w:eastAsia="zh-CN"/>
        </w:rPr>
        <w:t>个黑球放入袋中，那么共有</w:t>
      </w:r>
      <w:r>
        <w:rPr>
          <w:color w:val="000000"/>
          <w:lang w:eastAsia="zh-CN"/>
        </w:rPr>
        <w:t>10</w:t>
      </w:r>
      <w:r>
        <w:rPr>
          <w:color w:val="000000"/>
          <w:lang w:eastAsia="zh-CN"/>
        </w:rPr>
        <w:t>个球，</w:t>
      </w:r>
      <w:r>
        <w:rPr>
          <w:color w:val="000000"/>
          <w:lang w:eastAsia="zh-CN"/>
        </w:rPr>
        <w:t xml:space="preserve"> </w:t>
      </w:r>
      <w:r>
        <w:rPr>
          <w:color w:val="000000"/>
          <w:lang w:eastAsia="zh-CN"/>
        </w:rPr>
        <w:t>摸出黑球的可能性是</w:t>
      </w:r>
      <w:r>
        <w:rPr>
          <w:color w:val="000000"/>
          <w:lang w:eastAsia="zh-CN"/>
        </w:rPr>
        <w:t>30</w:t>
      </w:r>
      <w:r>
        <w:rPr>
          <w:color w:val="000000"/>
          <w:lang w:eastAsia="zh-CN"/>
        </w:rPr>
        <w:t>％，</w:t>
      </w:r>
      <w:r>
        <w:rPr>
          <w:color w:val="000000"/>
          <w:lang w:eastAsia="zh-CN"/>
        </w:rPr>
        <w:t xml:space="preserve"> ∴</w:t>
      </w:r>
      <w:r>
        <w:rPr>
          <w:color w:val="000000"/>
          <w:lang w:eastAsia="zh-CN"/>
        </w:rPr>
        <w:t>要放入</w:t>
      </w:r>
      <w:r>
        <w:rPr>
          <w:color w:val="000000"/>
          <w:lang w:eastAsia="zh-CN"/>
        </w:rPr>
        <w:t>1</w:t>
      </w:r>
      <w:r>
        <w:rPr>
          <w:color w:val="000000"/>
          <w:lang w:eastAsia="zh-CN"/>
        </w:rPr>
        <w:t>个黑球．</w:t>
      </w:r>
      <w:r>
        <w:rPr>
          <w:lang w:eastAsia="zh-CN"/>
        </w:rPr>
        <w:br/>
      </w:r>
      <w:r>
        <w:rPr>
          <w:color w:val="000000"/>
          <w:lang w:eastAsia="zh-CN"/>
        </w:rPr>
        <w:t>故答案为：红；</w:t>
      </w:r>
      <w:r>
        <w:rPr>
          <w:color w:val="000000"/>
          <w:lang w:eastAsia="zh-CN"/>
        </w:rPr>
        <w:t>1.</w:t>
      </w:r>
      <w:r>
        <w:rPr>
          <w:lang w:eastAsia="zh-CN"/>
        </w:rPr>
        <w:br/>
      </w:r>
      <w:r>
        <w:rPr>
          <w:color w:val="000000"/>
          <w:lang w:eastAsia="zh-CN"/>
        </w:rPr>
        <w:t>【分析】考点：可能性的大小．</w:t>
      </w:r>
      <w:r>
        <w:rPr>
          <w:lang w:eastAsia="zh-CN"/>
        </w:rPr>
        <w:br/>
      </w:r>
      <w:r>
        <w:rPr>
          <w:color w:val="000000"/>
          <w:lang w:eastAsia="zh-CN"/>
        </w:rPr>
        <w:lastRenderedPageBreak/>
        <w:t>本题考查的是可能性大小的判断，解决这类题目要注意具体情况具体对待．用到的知识点为：可能性等于所求情况数与总情况数之比．</w:t>
      </w:r>
      <w:r>
        <w:rPr>
          <w:lang w:eastAsia="zh-CN"/>
        </w:rPr>
        <w:br/>
      </w:r>
      <w:r>
        <w:rPr>
          <w:color w:val="000000"/>
          <w:lang w:eastAsia="zh-CN"/>
        </w:rPr>
        <w:t>（</w:t>
      </w:r>
      <w:r>
        <w:rPr>
          <w:color w:val="000000"/>
          <w:lang w:eastAsia="zh-CN"/>
        </w:rPr>
        <w:t>1</w:t>
      </w:r>
      <w:r>
        <w:rPr>
          <w:color w:val="000000"/>
          <w:lang w:eastAsia="zh-CN"/>
        </w:rPr>
        <w:t>）分别求出摸出各种颜色球的概率，即可比较出摸出何种颜色球的可能性大．</w:t>
      </w:r>
      <w:r>
        <w:rPr>
          <w:color w:val="000000"/>
          <w:lang w:eastAsia="zh-CN"/>
        </w:rPr>
        <w:t xml:space="preserve"> </w:t>
      </w:r>
      <w:r>
        <w:rPr>
          <w:lang w:eastAsia="zh-CN"/>
        </w:rPr>
        <w:br/>
      </w:r>
      <w:r>
        <w:rPr>
          <w:color w:val="000000"/>
          <w:lang w:eastAsia="zh-CN"/>
        </w:rPr>
        <w:t>（</w:t>
      </w:r>
      <w:r>
        <w:rPr>
          <w:color w:val="000000"/>
          <w:lang w:eastAsia="zh-CN"/>
        </w:rPr>
        <w:t>2</w:t>
      </w:r>
      <w:r>
        <w:rPr>
          <w:color w:val="000000"/>
          <w:lang w:eastAsia="zh-CN"/>
        </w:rPr>
        <w:t>）拿</w:t>
      </w:r>
      <w:r>
        <w:rPr>
          <w:color w:val="000000"/>
          <w:lang w:eastAsia="zh-CN"/>
        </w:rPr>
        <w:t>1</w:t>
      </w:r>
      <w:r>
        <w:rPr>
          <w:color w:val="000000"/>
          <w:lang w:eastAsia="zh-CN"/>
        </w:rPr>
        <w:t>个黑球放入袋中，那么共有</w:t>
      </w:r>
      <w:r>
        <w:rPr>
          <w:color w:val="000000"/>
          <w:lang w:eastAsia="zh-CN"/>
        </w:rPr>
        <w:t>10</w:t>
      </w:r>
      <w:r>
        <w:rPr>
          <w:color w:val="000000"/>
          <w:lang w:eastAsia="zh-CN"/>
        </w:rPr>
        <w:t>个球，</w:t>
      </w:r>
      <w:r>
        <w:rPr>
          <w:color w:val="000000"/>
          <w:lang w:eastAsia="zh-CN"/>
        </w:rPr>
        <w:t xml:space="preserve"> </w:t>
      </w:r>
      <w:r>
        <w:rPr>
          <w:color w:val="000000"/>
          <w:lang w:eastAsia="zh-CN"/>
        </w:rPr>
        <w:t>摸出黑球的可能性是</w:t>
      </w:r>
      <w:r>
        <w:rPr>
          <w:color w:val="000000"/>
          <w:lang w:eastAsia="zh-CN"/>
        </w:rPr>
        <w:t>30</w:t>
      </w:r>
      <w:r>
        <w:rPr>
          <w:color w:val="000000"/>
          <w:lang w:eastAsia="zh-CN"/>
        </w:rPr>
        <w:t>％，</w:t>
      </w:r>
      <w:r>
        <w:rPr>
          <w:color w:val="000000"/>
          <w:lang w:eastAsia="zh-CN"/>
        </w:rPr>
        <w:t xml:space="preserve"> ∴</w:t>
      </w:r>
      <w:r>
        <w:rPr>
          <w:color w:val="000000"/>
          <w:lang w:eastAsia="zh-CN"/>
        </w:rPr>
        <w:t>要放入</w:t>
      </w:r>
      <w:r>
        <w:rPr>
          <w:color w:val="000000"/>
          <w:lang w:eastAsia="zh-CN"/>
        </w:rPr>
        <w:t>1</w:t>
      </w:r>
      <w:r>
        <w:rPr>
          <w:color w:val="000000"/>
          <w:lang w:eastAsia="zh-CN"/>
        </w:rPr>
        <w:t>个黑球．</w:t>
      </w:r>
    </w:p>
    <w:p w14:paraId="4BDEDEA7" w14:textId="77777777" w:rsidR="002842A2" w:rsidRDefault="006237C8">
      <w:pPr>
        <w:spacing w:after="0"/>
        <w:rPr>
          <w:lang w:eastAsia="zh-CN"/>
        </w:rPr>
      </w:pPr>
      <w:r>
        <w:rPr>
          <w:color w:val="000000"/>
          <w:lang w:eastAsia="zh-CN"/>
        </w:rPr>
        <w:t>14.</w:t>
      </w:r>
      <w:r>
        <w:rPr>
          <w:color w:val="0000FF"/>
          <w:lang w:eastAsia="zh-CN"/>
        </w:rPr>
        <w:t>【答案】</w:t>
      </w:r>
      <w:r>
        <w:rPr>
          <w:color w:val="000000"/>
          <w:lang w:eastAsia="zh-CN"/>
        </w:rPr>
        <w:t>可能</w:t>
      </w:r>
      <w:r>
        <w:rPr>
          <w:color w:val="000000"/>
          <w:lang w:eastAsia="zh-CN"/>
        </w:rPr>
        <w:t xml:space="preserve">  </w:t>
      </w:r>
    </w:p>
    <w:p w14:paraId="401094AB" w14:textId="77777777" w:rsidR="002842A2" w:rsidRDefault="006237C8">
      <w:pPr>
        <w:spacing w:after="0"/>
        <w:rPr>
          <w:lang w:eastAsia="zh-CN"/>
        </w:rPr>
      </w:pPr>
      <w:r>
        <w:rPr>
          <w:color w:val="0000FF"/>
          <w:lang w:eastAsia="zh-CN"/>
        </w:rPr>
        <w:t>【解析】</w:t>
      </w:r>
      <w:r>
        <w:rPr>
          <w:color w:val="000000"/>
          <w:lang w:eastAsia="zh-CN"/>
        </w:rPr>
        <w:t>【解答】由分析可知：一个男同学的身份证号码的倒数第</w:t>
      </w:r>
      <w:r>
        <w:rPr>
          <w:color w:val="000000"/>
          <w:lang w:eastAsia="zh-CN"/>
        </w:rPr>
        <w:t>2</w:t>
      </w:r>
      <w:r>
        <w:rPr>
          <w:color w:val="000000"/>
          <w:lang w:eastAsia="zh-CN"/>
        </w:rPr>
        <w:t>位可能是</w:t>
      </w:r>
      <w:r>
        <w:rPr>
          <w:color w:val="000000"/>
          <w:lang w:eastAsia="zh-CN"/>
        </w:rPr>
        <w:t>5</w:t>
      </w:r>
      <w:r>
        <w:rPr>
          <w:color w:val="000000"/>
          <w:lang w:eastAsia="zh-CN"/>
        </w:rPr>
        <w:t>，属于不确定事件中的可能性事件</w:t>
      </w:r>
      <w:r>
        <w:rPr>
          <w:color w:val="000000"/>
          <w:lang w:eastAsia="zh-CN"/>
        </w:rPr>
        <w:t>.</w:t>
      </w:r>
      <w:r>
        <w:rPr>
          <w:lang w:eastAsia="zh-CN"/>
        </w:rPr>
        <w:br/>
      </w:r>
      <w:r>
        <w:rPr>
          <w:color w:val="000000"/>
          <w:lang w:eastAsia="zh-CN"/>
        </w:rPr>
        <w:t>故答案为：可能</w:t>
      </w:r>
      <w:r>
        <w:rPr>
          <w:color w:val="000000"/>
          <w:lang w:eastAsia="zh-CN"/>
        </w:rPr>
        <w:t>.</w:t>
      </w:r>
      <w:r>
        <w:rPr>
          <w:color w:val="000000"/>
          <w:lang w:eastAsia="zh-CN"/>
        </w:rPr>
        <w:t>【分析】每个公民一出生，就有一个身份证号码，共</w:t>
      </w:r>
      <w:r>
        <w:rPr>
          <w:color w:val="000000"/>
          <w:lang w:eastAsia="zh-CN"/>
        </w:rPr>
        <w:t>18</w:t>
      </w:r>
      <w:r>
        <w:rPr>
          <w:color w:val="000000"/>
          <w:lang w:eastAsia="zh-CN"/>
        </w:rPr>
        <w:t>位数，其中倒数第二位的数字是用来表示性别的，奇数表示男性，偶数表示女性，所以一个男同学的身份证号码的倒数第</w:t>
      </w:r>
      <w:r>
        <w:rPr>
          <w:color w:val="000000"/>
          <w:lang w:eastAsia="zh-CN"/>
        </w:rPr>
        <w:t>2</w:t>
      </w:r>
      <w:r>
        <w:rPr>
          <w:color w:val="000000"/>
          <w:lang w:eastAsia="zh-CN"/>
        </w:rPr>
        <w:t>位可能是</w:t>
      </w:r>
      <w:r>
        <w:rPr>
          <w:color w:val="000000"/>
          <w:lang w:eastAsia="zh-CN"/>
        </w:rPr>
        <w:t>5</w:t>
      </w:r>
      <w:r>
        <w:rPr>
          <w:color w:val="000000"/>
          <w:lang w:eastAsia="zh-CN"/>
        </w:rPr>
        <w:t>，属于不确定事件中的可能性事件</w:t>
      </w:r>
      <w:r>
        <w:rPr>
          <w:color w:val="000000"/>
          <w:lang w:eastAsia="zh-CN"/>
        </w:rPr>
        <w:t>.</w:t>
      </w:r>
    </w:p>
    <w:p w14:paraId="57244274" w14:textId="77777777" w:rsidR="002842A2" w:rsidRDefault="006237C8">
      <w:pPr>
        <w:rPr>
          <w:lang w:eastAsia="zh-CN"/>
        </w:rPr>
      </w:pPr>
      <w:r>
        <w:rPr>
          <w:lang w:eastAsia="zh-CN"/>
        </w:rPr>
        <w:t>四、解答题</w:t>
      </w:r>
    </w:p>
    <w:p w14:paraId="25165048" w14:textId="77777777" w:rsidR="002842A2" w:rsidRDefault="006237C8">
      <w:pPr>
        <w:spacing w:after="0"/>
        <w:rPr>
          <w:lang w:eastAsia="zh-CN"/>
        </w:rPr>
      </w:pPr>
      <w:r>
        <w:rPr>
          <w:color w:val="000000"/>
          <w:lang w:eastAsia="zh-CN"/>
        </w:rPr>
        <w:t>15.</w:t>
      </w:r>
      <w:r>
        <w:rPr>
          <w:color w:val="0000FF"/>
          <w:lang w:eastAsia="zh-CN"/>
        </w:rPr>
        <w:t>【答案】</w:t>
      </w:r>
      <w:r>
        <w:rPr>
          <w:color w:val="000000"/>
          <w:lang w:eastAsia="zh-CN"/>
        </w:rPr>
        <w:t>解：有三种可能：一正一反、两正、两反。一正一反的可能性最大。</w:t>
      </w:r>
      <w:r>
        <w:rPr>
          <w:color w:val="000000"/>
          <w:lang w:eastAsia="zh-CN"/>
        </w:rPr>
        <w:t xml:space="preserve">  </w:t>
      </w:r>
    </w:p>
    <w:p w14:paraId="6412A276" w14:textId="77777777" w:rsidR="002842A2" w:rsidRDefault="006237C8">
      <w:pPr>
        <w:spacing w:after="0"/>
        <w:rPr>
          <w:lang w:eastAsia="zh-CN"/>
        </w:rPr>
      </w:pPr>
      <w:r>
        <w:rPr>
          <w:color w:val="0000FF"/>
          <w:lang w:eastAsia="zh-CN"/>
        </w:rPr>
        <w:t>【解析】</w:t>
      </w:r>
      <w:r>
        <w:rPr>
          <w:color w:val="000000"/>
          <w:lang w:eastAsia="zh-CN"/>
        </w:rPr>
        <w:t>【分析】龙一鸣和苹苹同时各掷一枚硬币，可能出现的结果有：苹苹掷正面，龙一鸣掷反面；苹苹掷反面，龙一鸣掷反面；苹苹掷正面，龙一鸣掷正面；苹苹掷反面，龙一鸣掷正面，所以有</w:t>
      </w:r>
      <w:r>
        <w:rPr>
          <w:color w:val="000000"/>
          <w:lang w:eastAsia="zh-CN"/>
        </w:rPr>
        <w:t>3</w:t>
      </w:r>
      <w:r>
        <w:rPr>
          <w:color w:val="000000"/>
          <w:lang w:eastAsia="zh-CN"/>
        </w:rPr>
        <w:t>种可能：一正一反、两正、两反，从上述出现的结果中可以看到一正一反出现</w:t>
      </w:r>
      <w:r>
        <w:rPr>
          <w:color w:val="000000"/>
          <w:lang w:eastAsia="zh-CN"/>
        </w:rPr>
        <w:t>2</w:t>
      </w:r>
      <w:r>
        <w:rPr>
          <w:color w:val="000000"/>
          <w:lang w:eastAsia="zh-CN"/>
        </w:rPr>
        <w:t>次、两正出现</w:t>
      </w:r>
      <w:r>
        <w:rPr>
          <w:color w:val="000000"/>
          <w:lang w:eastAsia="zh-CN"/>
        </w:rPr>
        <w:t>1</w:t>
      </w:r>
      <w:r>
        <w:rPr>
          <w:color w:val="000000"/>
          <w:lang w:eastAsia="zh-CN"/>
        </w:rPr>
        <w:t>次、两反出现</w:t>
      </w:r>
      <w:r>
        <w:rPr>
          <w:color w:val="000000"/>
          <w:lang w:eastAsia="zh-CN"/>
        </w:rPr>
        <w:t>1</w:t>
      </w:r>
      <w:r>
        <w:rPr>
          <w:color w:val="000000"/>
          <w:lang w:eastAsia="zh-CN"/>
        </w:rPr>
        <w:t>次，所以一正一反的可能性最大。</w:t>
      </w:r>
    </w:p>
    <w:p w14:paraId="39EF6D92" w14:textId="77777777" w:rsidR="002842A2" w:rsidRDefault="006237C8">
      <w:pPr>
        <w:spacing w:after="0"/>
        <w:rPr>
          <w:lang w:eastAsia="zh-CN"/>
        </w:rPr>
      </w:pPr>
      <w:r>
        <w:rPr>
          <w:color w:val="000000"/>
          <w:lang w:eastAsia="zh-CN"/>
        </w:rPr>
        <w:t>16.</w:t>
      </w:r>
      <w:r>
        <w:rPr>
          <w:color w:val="0000FF"/>
          <w:lang w:eastAsia="zh-CN"/>
        </w:rPr>
        <w:t>【答案】</w:t>
      </w:r>
      <w:r>
        <w:rPr>
          <w:color w:val="000000"/>
          <w:lang w:eastAsia="zh-CN"/>
        </w:rPr>
        <w:t>解：不对。只能说明盒子里黑球和白球可能比较多。</w:t>
      </w:r>
      <w:r>
        <w:rPr>
          <w:color w:val="000000"/>
          <w:lang w:eastAsia="zh-CN"/>
        </w:rPr>
        <w:t xml:space="preserve">  </w:t>
      </w:r>
    </w:p>
    <w:p w14:paraId="314B58AD" w14:textId="77777777" w:rsidR="002842A2" w:rsidRDefault="006237C8">
      <w:pPr>
        <w:spacing w:after="0"/>
        <w:rPr>
          <w:lang w:eastAsia="zh-CN"/>
        </w:rPr>
      </w:pPr>
      <w:r>
        <w:rPr>
          <w:color w:val="0000FF"/>
          <w:lang w:eastAsia="zh-CN"/>
        </w:rPr>
        <w:t>【解析】</w:t>
      </w:r>
      <w:r>
        <w:rPr>
          <w:color w:val="000000"/>
          <w:lang w:eastAsia="zh-CN"/>
        </w:rPr>
        <w:t>【分析】摸到黑球的次数多，摸到白球的次数少，只能说明黑球可能比白球多，不能确定里面会有其它颜色的球，由此判断即可。</w:t>
      </w:r>
    </w:p>
    <w:p w14:paraId="3295A822" w14:textId="77777777" w:rsidR="002842A2" w:rsidRDefault="006237C8">
      <w:pPr>
        <w:rPr>
          <w:lang w:eastAsia="zh-CN"/>
        </w:rPr>
      </w:pPr>
      <w:r>
        <w:rPr>
          <w:lang w:eastAsia="zh-CN"/>
        </w:rPr>
        <w:t>五、综合题</w:t>
      </w:r>
    </w:p>
    <w:p w14:paraId="325FFE8A" w14:textId="47616E90" w:rsidR="002842A2" w:rsidRDefault="006237C8">
      <w:pPr>
        <w:spacing w:after="0"/>
        <w:rPr>
          <w:lang w:eastAsia="zh-CN"/>
        </w:rPr>
      </w:pPr>
      <w:r>
        <w:rPr>
          <w:color w:val="000000"/>
          <w:lang w:eastAsia="zh-CN"/>
        </w:rPr>
        <w:t>17.</w:t>
      </w:r>
      <w:r>
        <w:rPr>
          <w:color w:val="0000FF"/>
          <w:lang w:eastAsia="zh-CN"/>
        </w:rPr>
        <w:t>【答案】</w:t>
      </w:r>
      <w:r>
        <w:rPr>
          <w:color w:val="000000"/>
          <w:lang w:eastAsia="zh-CN"/>
        </w:rPr>
        <w:t>（</w:t>
      </w:r>
      <w:r>
        <w:rPr>
          <w:color w:val="000000"/>
          <w:lang w:eastAsia="zh-CN"/>
        </w:rPr>
        <w:t>1</w:t>
      </w:r>
      <w:r>
        <w:rPr>
          <w:color w:val="000000"/>
          <w:lang w:eastAsia="zh-CN"/>
        </w:rPr>
        <w:t>）</w:t>
      </w:r>
      <w:r w:rsidR="008434B9" w:rsidRPr="007021F2">
        <w:rPr>
          <w:noProof/>
          <w:lang w:eastAsia="zh-CN"/>
        </w:rPr>
        <w:pict w14:anchorId="6D2534A4">
          <v:shape id="图片 33" o:spid="_x0000_i1047" type="#_x0000_t75" style="width:9.75pt;height:21pt;visibility:visible;mso-wrap-style:square">
            <v:imagedata r:id="rId22" o:title=""/>
          </v:shape>
        </w:pict>
      </w:r>
      <w:r>
        <w:rPr>
          <w:color w:val="000000"/>
          <w:lang w:eastAsia="zh-CN"/>
        </w:rPr>
        <w:t>；</w:t>
      </w:r>
      <w:r w:rsidR="008434B9" w:rsidRPr="007021F2">
        <w:rPr>
          <w:noProof/>
          <w:lang w:eastAsia="zh-CN"/>
        </w:rPr>
        <w:pict w14:anchorId="70CEB4F2">
          <v:shape id="图片 34" o:spid="_x0000_i1046" type="#_x0000_t75" style="width:9.75pt;height:21pt;visibility:visible;mso-wrap-style:square">
            <v:imagedata r:id="rId22" o:title=""/>
          </v:shape>
        </w:pict>
      </w:r>
      <w:r>
        <w:rPr>
          <w:lang w:eastAsia="zh-CN"/>
        </w:rPr>
        <w:br/>
      </w:r>
      <w:r>
        <w:rPr>
          <w:color w:val="000000"/>
          <w:lang w:eastAsia="zh-CN"/>
        </w:rPr>
        <w:t>（</w:t>
      </w:r>
      <w:r>
        <w:rPr>
          <w:color w:val="000000"/>
          <w:lang w:eastAsia="zh-CN"/>
        </w:rPr>
        <w:t>2</w:t>
      </w:r>
      <w:r>
        <w:rPr>
          <w:color w:val="000000"/>
          <w:lang w:eastAsia="zh-CN"/>
        </w:rPr>
        <w:t>）</w:t>
      </w:r>
      <w:r w:rsidR="008434B9" w:rsidRPr="007021F2">
        <w:rPr>
          <w:noProof/>
          <w:lang w:eastAsia="zh-CN"/>
        </w:rPr>
        <w:pict w14:anchorId="72682875">
          <v:shape id="图片 35" o:spid="_x0000_i1045" type="#_x0000_t75" style="width:9.75pt;height:21pt;visibility:visible;mso-wrap-style:square">
            <v:imagedata r:id="rId25" o:title=""/>
          </v:shape>
        </w:pict>
      </w:r>
      <w:r>
        <w:rPr>
          <w:color w:val="000000"/>
          <w:lang w:eastAsia="zh-CN"/>
        </w:rPr>
        <w:t>；</w:t>
      </w:r>
      <w:r w:rsidR="008434B9" w:rsidRPr="007021F2">
        <w:rPr>
          <w:noProof/>
          <w:lang w:eastAsia="zh-CN"/>
        </w:rPr>
        <w:pict w14:anchorId="555C63E1">
          <v:shape id="图片 36" o:spid="_x0000_i1044" type="#_x0000_t75" style="width:9.75pt;height:21pt;visibility:visible;mso-wrap-style:square">
            <v:imagedata r:id="rId26" o:title=""/>
          </v:shape>
        </w:pict>
      </w:r>
      <w:r>
        <w:rPr>
          <w:lang w:eastAsia="zh-CN"/>
        </w:rPr>
        <w:br/>
      </w:r>
      <w:r>
        <w:rPr>
          <w:color w:val="000000"/>
          <w:lang w:eastAsia="zh-CN"/>
        </w:rPr>
        <w:t>（</w:t>
      </w:r>
      <w:r>
        <w:rPr>
          <w:color w:val="000000"/>
          <w:lang w:eastAsia="zh-CN"/>
        </w:rPr>
        <w:t>3</w:t>
      </w:r>
      <w:r>
        <w:rPr>
          <w:color w:val="000000"/>
          <w:lang w:eastAsia="zh-CN"/>
        </w:rPr>
        <w:t>）</w:t>
      </w:r>
      <w:r w:rsidR="008434B9" w:rsidRPr="007021F2">
        <w:rPr>
          <w:noProof/>
          <w:lang w:eastAsia="zh-CN"/>
        </w:rPr>
        <w:pict w14:anchorId="5C43A628">
          <v:shape id="图片 37" o:spid="_x0000_i1043" type="#_x0000_t75" style="width:9.75pt;height:21pt;visibility:visible;mso-wrap-style:square">
            <v:imagedata r:id="rId24" o:title=""/>
          </v:shape>
        </w:pict>
      </w:r>
      <w:r>
        <w:rPr>
          <w:color w:val="000000"/>
          <w:lang w:eastAsia="zh-CN"/>
        </w:rPr>
        <w:t>；</w:t>
      </w:r>
      <w:r w:rsidR="008434B9" w:rsidRPr="007021F2">
        <w:rPr>
          <w:noProof/>
          <w:lang w:eastAsia="zh-CN"/>
        </w:rPr>
        <w:pict w14:anchorId="3F4E9C1C">
          <v:shape id="图片 38" o:spid="_x0000_i1042" type="#_x0000_t75" style="width:9.75pt;height:21pt;visibility:visible;mso-wrap-style:square">
            <v:imagedata r:id="rId23" o:title=""/>
          </v:shape>
        </w:pict>
      </w:r>
    </w:p>
    <w:p w14:paraId="27B4B3F9" w14:textId="0E492455" w:rsidR="002842A2" w:rsidRDefault="006237C8">
      <w:pPr>
        <w:spacing w:after="0"/>
        <w:rPr>
          <w:lang w:eastAsia="zh-CN"/>
        </w:rPr>
      </w:pPr>
      <w:r>
        <w:rPr>
          <w:color w:val="0000FF"/>
        </w:rPr>
        <w:t>【解析】</w:t>
      </w:r>
      <w:r>
        <w:rPr>
          <w:color w:val="000000"/>
        </w:rPr>
        <w:t>【解答】解：</w:t>
      </w:r>
      <w:r>
        <w:rPr>
          <w:color w:val="000000"/>
        </w:rPr>
        <w:t>(1)1÷2=</w:t>
      </w:r>
      <w:r w:rsidR="008434B9" w:rsidRPr="007021F2">
        <w:rPr>
          <w:noProof/>
          <w:lang w:eastAsia="zh-CN"/>
        </w:rPr>
        <w:pict w14:anchorId="6E2B4D80">
          <v:shape id="图片 39" o:spid="_x0000_i1041" type="#_x0000_t75" style="width:9.75pt;height:21pt;visibility:visible;mso-wrap-style:square">
            <v:imagedata r:id="rId22" o:title=""/>
          </v:shape>
        </w:pict>
      </w:r>
      <w:r>
        <w:rPr>
          <w:color w:val="000000"/>
        </w:rPr>
        <w:t>，摸出白球的可能性是</w:t>
      </w:r>
      <w:r w:rsidR="008434B9" w:rsidRPr="007021F2">
        <w:rPr>
          <w:noProof/>
          <w:lang w:eastAsia="zh-CN"/>
        </w:rPr>
        <w:pict w14:anchorId="3818347F">
          <v:shape id="图片 40" o:spid="_x0000_i1040" type="#_x0000_t75" style="width:9.75pt;height:21pt;visibility:visible;mso-wrap-style:square">
            <v:imagedata r:id="rId22" o:title=""/>
          </v:shape>
        </w:pict>
      </w:r>
      <w:r>
        <w:rPr>
          <w:color w:val="000000"/>
        </w:rPr>
        <w:t>，摸出黑球的可能性是</w:t>
      </w:r>
      <w:r w:rsidR="008434B9" w:rsidRPr="007021F2">
        <w:rPr>
          <w:noProof/>
          <w:lang w:eastAsia="zh-CN"/>
        </w:rPr>
        <w:pict w14:anchorId="6680F88C">
          <v:shape id="图片 41" o:spid="_x0000_i1039" type="#_x0000_t75" style="width:9.75pt;height:21pt;visibility:visible;mso-wrap-style:square">
            <v:imagedata r:id="rId22" o:title=""/>
          </v:shape>
        </w:pict>
      </w:r>
      <w:r>
        <w:rPr>
          <w:color w:val="000000"/>
        </w:rPr>
        <w:t>；</w:t>
      </w:r>
      <w:r>
        <w:br/>
      </w:r>
      <w:r>
        <w:rPr>
          <w:color w:val="000000"/>
        </w:rPr>
        <w:t>(2)</w:t>
      </w:r>
      <w:r>
        <w:rPr>
          <w:color w:val="000000"/>
        </w:rPr>
        <w:t>摸出白球的可能性是</w:t>
      </w:r>
      <w:r>
        <w:rPr>
          <w:color w:val="000000"/>
        </w:rPr>
        <w:t>2÷7=</w:t>
      </w:r>
      <w:r w:rsidR="008434B9" w:rsidRPr="007021F2">
        <w:rPr>
          <w:noProof/>
          <w:lang w:eastAsia="zh-CN"/>
        </w:rPr>
        <w:pict w14:anchorId="7FE72EFD">
          <v:shape id="图片 42" o:spid="_x0000_i1038" type="#_x0000_t75" style="width:9.75pt;height:21pt;visibility:visible;mso-wrap-style:square">
            <v:imagedata r:id="rId25" o:title=""/>
          </v:shape>
        </w:pict>
      </w:r>
      <w:r>
        <w:rPr>
          <w:color w:val="000000"/>
        </w:rPr>
        <w:t>，摸出黑球的可能性是</w:t>
      </w:r>
      <w:r>
        <w:rPr>
          <w:color w:val="000000"/>
        </w:rPr>
        <w:t>5÷7=</w:t>
      </w:r>
      <w:r w:rsidR="008434B9" w:rsidRPr="007021F2">
        <w:rPr>
          <w:noProof/>
          <w:lang w:eastAsia="zh-CN"/>
        </w:rPr>
        <w:pict w14:anchorId="047A7239">
          <v:shape id="图片 43" o:spid="_x0000_i1037" type="#_x0000_t75" style="width:9.75pt;height:21pt;visibility:visible;mso-wrap-style:square">
            <v:imagedata r:id="rId27" o:title=""/>
          </v:shape>
        </w:pict>
      </w:r>
      <w:r>
        <w:rPr>
          <w:color w:val="000000"/>
        </w:rPr>
        <w:t>；</w:t>
      </w:r>
      <w:r>
        <w:br/>
      </w:r>
      <w:r>
        <w:rPr>
          <w:color w:val="000000"/>
        </w:rPr>
        <w:t>(3)</w:t>
      </w:r>
      <w:r>
        <w:rPr>
          <w:color w:val="000000"/>
        </w:rPr>
        <w:t>摸出白球的可能性是</w:t>
      </w:r>
      <w:r>
        <w:rPr>
          <w:color w:val="000000"/>
        </w:rPr>
        <w:t>2÷9=</w:t>
      </w:r>
      <w:r w:rsidR="008434B9" w:rsidRPr="007021F2">
        <w:rPr>
          <w:noProof/>
          <w:lang w:eastAsia="zh-CN"/>
        </w:rPr>
        <w:pict w14:anchorId="58142F1C">
          <v:shape id="图片 44" o:spid="_x0000_i1036" type="#_x0000_t75" style="width:9.75pt;height:21pt;visibility:visible;mso-wrap-style:square">
            <v:imagedata r:id="rId24" o:title=""/>
          </v:shape>
        </w:pict>
      </w:r>
      <w:r>
        <w:rPr>
          <w:color w:val="000000"/>
        </w:rPr>
        <w:t>，摸出黑球的可能性是</w:t>
      </w:r>
      <w:r>
        <w:rPr>
          <w:color w:val="000000"/>
        </w:rPr>
        <w:t>7÷9=</w:t>
      </w:r>
      <w:r w:rsidR="008434B9" w:rsidRPr="007021F2">
        <w:rPr>
          <w:noProof/>
          <w:lang w:eastAsia="zh-CN"/>
        </w:rPr>
        <w:pict w14:anchorId="5E393824">
          <v:shape id="图片 45" o:spid="_x0000_i1035" type="#_x0000_t75" style="width:9.75pt;height:21pt;visibility:visible;mso-wrap-style:square">
            <v:imagedata r:id="rId23" o:title=""/>
          </v:shape>
        </w:pict>
      </w:r>
      <w:r>
        <w:rPr>
          <w:color w:val="000000"/>
        </w:rPr>
        <w:t>。</w:t>
      </w:r>
      <w:r>
        <w:br/>
      </w:r>
      <w:r>
        <w:rPr>
          <w:color w:val="000000"/>
          <w:lang w:eastAsia="zh-CN"/>
        </w:rPr>
        <w:t>故答案为：</w:t>
      </w:r>
      <w:r>
        <w:rPr>
          <w:color w:val="000000"/>
          <w:lang w:eastAsia="zh-CN"/>
        </w:rPr>
        <w:t>(1)</w:t>
      </w:r>
      <w:r w:rsidR="008434B9" w:rsidRPr="007021F2">
        <w:rPr>
          <w:noProof/>
          <w:lang w:eastAsia="zh-CN"/>
        </w:rPr>
        <w:pict w14:anchorId="6E830E4E">
          <v:shape id="图片 46" o:spid="_x0000_i1034" type="#_x0000_t75" style="width:9.75pt;height:21pt;visibility:visible;mso-wrap-style:square">
            <v:imagedata r:id="rId22" o:title=""/>
          </v:shape>
        </w:pict>
      </w:r>
      <w:r>
        <w:rPr>
          <w:color w:val="000000"/>
          <w:lang w:eastAsia="zh-CN"/>
        </w:rPr>
        <w:t>；</w:t>
      </w:r>
      <w:r w:rsidR="008434B9" w:rsidRPr="007021F2">
        <w:rPr>
          <w:noProof/>
          <w:lang w:eastAsia="zh-CN"/>
        </w:rPr>
        <w:pict w14:anchorId="2E1A4918">
          <v:shape id="图片 47" o:spid="_x0000_i1033" type="#_x0000_t75" style="width:9.75pt;height:21pt;visibility:visible;mso-wrap-style:square">
            <v:imagedata r:id="rId22" o:title=""/>
          </v:shape>
        </w:pict>
      </w:r>
      <w:r>
        <w:rPr>
          <w:color w:val="000000"/>
          <w:lang w:eastAsia="zh-CN"/>
        </w:rPr>
        <w:t>；</w:t>
      </w:r>
      <w:r>
        <w:rPr>
          <w:color w:val="000000"/>
          <w:lang w:eastAsia="zh-CN"/>
        </w:rPr>
        <w:t>(2)</w:t>
      </w:r>
      <w:r w:rsidR="008434B9" w:rsidRPr="007021F2">
        <w:rPr>
          <w:noProof/>
          <w:lang w:eastAsia="zh-CN"/>
        </w:rPr>
        <w:pict w14:anchorId="6E1551CD">
          <v:shape id="图片 48" o:spid="_x0000_i1032" type="#_x0000_t75" style="width:9.75pt;height:21pt;visibility:visible;mso-wrap-style:square">
            <v:imagedata r:id="rId25" o:title=""/>
          </v:shape>
        </w:pict>
      </w:r>
      <w:r>
        <w:rPr>
          <w:color w:val="000000"/>
          <w:lang w:eastAsia="zh-CN"/>
        </w:rPr>
        <w:t>；</w:t>
      </w:r>
      <w:r w:rsidR="008434B9" w:rsidRPr="007021F2">
        <w:rPr>
          <w:noProof/>
          <w:lang w:eastAsia="zh-CN"/>
        </w:rPr>
        <w:pict w14:anchorId="0B7E9A34">
          <v:shape id="图片 49" o:spid="_x0000_i1031" type="#_x0000_t75" style="width:9.75pt;height:21pt;visibility:visible;mso-wrap-style:square">
            <v:imagedata r:id="rId27" o:title=""/>
          </v:shape>
        </w:pict>
      </w:r>
      <w:r>
        <w:rPr>
          <w:color w:val="000000"/>
          <w:lang w:eastAsia="zh-CN"/>
        </w:rPr>
        <w:t>；</w:t>
      </w:r>
      <w:r>
        <w:rPr>
          <w:color w:val="000000"/>
          <w:lang w:eastAsia="zh-CN"/>
        </w:rPr>
        <w:t>(3)</w:t>
      </w:r>
      <w:r w:rsidR="008434B9" w:rsidRPr="007021F2">
        <w:rPr>
          <w:noProof/>
          <w:lang w:eastAsia="zh-CN"/>
        </w:rPr>
        <w:pict w14:anchorId="1C98F1CD">
          <v:shape id="图片 50" o:spid="_x0000_i1030" type="#_x0000_t75" style="width:9.75pt;height:21pt;visibility:visible;mso-wrap-style:square">
            <v:imagedata r:id="rId24" o:title=""/>
          </v:shape>
        </w:pict>
      </w:r>
      <w:r>
        <w:rPr>
          <w:color w:val="000000"/>
          <w:lang w:eastAsia="zh-CN"/>
        </w:rPr>
        <w:t>；</w:t>
      </w:r>
      <w:r w:rsidR="008434B9" w:rsidRPr="007021F2">
        <w:rPr>
          <w:noProof/>
          <w:lang w:eastAsia="zh-CN"/>
        </w:rPr>
        <w:pict w14:anchorId="74C299AA">
          <v:shape id="图片 51" o:spid="_x0000_i1029" type="#_x0000_t75" style="width:9.75pt;height:21pt;visibility:visible;mso-wrap-style:square">
            <v:imagedata r:id="rId23" o:title=""/>
          </v:shape>
        </w:pict>
      </w:r>
    </w:p>
    <w:p w14:paraId="5A692801" w14:textId="77777777" w:rsidR="002842A2" w:rsidRDefault="006237C8">
      <w:pPr>
        <w:spacing w:after="0"/>
        <w:rPr>
          <w:lang w:eastAsia="zh-CN"/>
        </w:rPr>
      </w:pPr>
      <w:r>
        <w:rPr>
          <w:color w:val="000000"/>
          <w:lang w:eastAsia="zh-CN"/>
        </w:rPr>
        <w:t>【分析】用某种球的个数除以盒子里球的总数即可求出摸出这种球的可能性是多少。</w:t>
      </w:r>
    </w:p>
    <w:p w14:paraId="0F309252" w14:textId="77777777" w:rsidR="002842A2" w:rsidRDefault="006237C8">
      <w:pPr>
        <w:rPr>
          <w:lang w:eastAsia="zh-CN"/>
        </w:rPr>
      </w:pPr>
      <w:r>
        <w:rPr>
          <w:lang w:eastAsia="zh-CN"/>
        </w:rPr>
        <w:t>六、应用题</w:t>
      </w:r>
    </w:p>
    <w:p w14:paraId="556A131A" w14:textId="43F983D0" w:rsidR="002842A2" w:rsidRDefault="006237C8">
      <w:pPr>
        <w:spacing w:after="0"/>
        <w:rPr>
          <w:lang w:eastAsia="zh-CN"/>
        </w:rPr>
      </w:pPr>
      <w:r>
        <w:rPr>
          <w:color w:val="000000"/>
          <w:lang w:eastAsia="zh-CN"/>
        </w:rPr>
        <w:t>18.</w:t>
      </w:r>
      <w:r>
        <w:rPr>
          <w:color w:val="0000FF"/>
          <w:lang w:eastAsia="zh-CN"/>
        </w:rPr>
        <w:t>【答案】</w:t>
      </w:r>
      <w:r>
        <w:rPr>
          <w:color w:val="000000"/>
          <w:lang w:eastAsia="zh-CN"/>
        </w:rPr>
        <w:t>答：停在黑色区域的可能性是</w:t>
      </w:r>
      <w:r>
        <w:rPr>
          <w:color w:val="000000"/>
          <w:lang w:eastAsia="zh-CN"/>
        </w:rPr>
        <w:t xml:space="preserve"> </w:t>
      </w:r>
      <w:r w:rsidR="008434B9" w:rsidRPr="007021F2">
        <w:rPr>
          <w:noProof/>
          <w:lang w:eastAsia="zh-CN"/>
        </w:rPr>
        <w:pict w14:anchorId="2D5228F1">
          <v:shape id="图片 52" o:spid="_x0000_i1028" type="#_x0000_t75" style="width:9.75pt;height:21pt;visibility:visible;mso-wrap-style:square">
            <v:imagedata r:id="rId28" o:title=""/>
          </v:shape>
        </w:pict>
      </w:r>
      <w:r>
        <w:rPr>
          <w:color w:val="000000"/>
          <w:lang w:eastAsia="zh-CN"/>
        </w:rPr>
        <w:t>，停在红色区域的可能性是</w:t>
      </w:r>
      <w:r>
        <w:rPr>
          <w:color w:val="000000"/>
          <w:lang w:eastAsia="zh-CN"/>
        </w:rPr>
        <w:t xml:space="preserve"> </w:t>
      </w:r>
      <w:r w:rsidR="008434B9" w:rsidRPr="007021F2">
        <w:rPr>
          <w:noProof/>
          <w:lang w:eastAsia="zh-CN"/>
        </w:rPr>
        <w:pict w14:anchorId="1ECDA094">
          <v:shape id="图片 53" o:spid="_x0000_i1027" type="#_x0000_t75" style="width:9.75pt;height:21pt;visibility:visible;mso-wrap-style:square">
            <v:imagedata r:id="rId28" o:title=""/>
          </v:shape>
        </w:pict>
      </w:r>
      <w:r>
        <w:rPr>
          <w:color w:val="000000"/>
          <w:lang w:eastAsia="zh-CN"/>
        </w:rPr>
        <w:t>，停在白色区域的可能性是</w:t>
      </w:r>
      <w:r>
        <w:rPr>
          <w:color w:val="000000"/>
          <w:lang w:eastAsia="zh-CN"/>
        </w:rPr>
        <w:t xml:space="preserve"> </w:t>
      </w:r>
      <w:r w:rsidR="008434B9" w:rsidRPr="007021F2">
        <w:rPr>
          <w:noProof/>
          <w:lang w:eastAsia="zh-CN"/>
        </w:rPr>
        <w:pict w14:anchorId="7BE61C3F">
          <v:shape id="图片 54" o:spid="_x0000_i1026" type="#_x0000_t75" style="width:9.75pt;height:21pt;visibility:visible;mso-wrap-style:square">
            <v:imagedata r:id="rId29" o:title=""/>
          </v:shape>
        </w:pict>
      </w:r>
      <w:r>
        <w:rPr>
          <w:color w:val="000000"/>
          <w:lang w:eastAsia="zh-CN"/>
        </w:rPr>
        <w:t>。大约会有</w:t>
      </w:r>
      <w:r>
        <w:rPr>
          <w:color w:val="000000"/>
          <w:lang w:eastAsia="zh-CN"/>
        </w:rPr>
        <w:t xml:space="preserve"> </w:t>
      </w:r>
      <w:r w:rsidR="008434B9" w:rsidRPr="007021F2">
        <w:rPr>
          <w:noProof/>
          <w:lang w:eastAsia="zh-CN"/>
        </w:rPr>
        <w:pict w14:anchorId="0A9F8EDC">
          <v:shape id="图片 55" o:spid="_x0000_i1025" type="#_x0000_t75" style="width:59.25pt;height:21pt;visibility:visible;mso-wrap-style:square">
            <v:imagedata r:id="rId30" o:title=""/>
          </v:shape>
        </w:pict>
      </w:r>
      <w:r>
        <w:rPr>
          <w:color w:val="000000"/>
          <w:lang w:eastAsia="zh-CN"/>
        </w:rPr>
        <w:t> (</w:t>
      </w:r>
      <w:r>
        <w:rPr>
          <w:color w:val="000000"/>
          <w:lang w:eastAsia="zh-CN"/>
        </w:rPr>
        <w:t>次</w:t>
      </w:r>
      <w:r>
        <w:rPr>
          <w:color w:val="000000"/>
          <w:lang w:eastAsia="zh-CN"/>
        </w:rPr>
        <w:t>)</w:t>
      </w:r>
      <w:r>
        <w:rPr>
          <w:color w:val="000000"/>
          <w:lang w:eastAsia="zh-CN"/>
        </w:rPr>
        <w:t>停在黑色区域。</w:t>
      </w:r>
      <w:r>
        <w:rPr>
          <w:color w:val="000000"/>
          <w:lang w:eastAsia="zh-CN"/>
        </w:rPr>
        <w:t xml:space="preserve">  </w:t>
      </w:r>
    </w:p>
    <w:p w14:paraId="616BB8F1" w14:textId="77777777" w:rsidR="002842A2" w:rsidRDefault="006237C8">
      <w:pPr>
        <w:spacing w:after="0"/>
      </w:pPr>
      <w:r>
        <w:rPr>
          <w:color w:val="0000FF"/>
        </w:rPr>
        <w:t>【解析】</w:t>
      </w:r>
      <w:r>
        <w:rPr>
          <w:color w:val="000000"/>
        </w:rPr>
        <w:t> </w:t>
      </w:r>
    </w:p>
    <w:sectPr w:rsidR="002842A2">
      <w:headerReference w:type="even" r:id="rId31"/>
      <w:footerReference w:type="default" r:id="rId32"/>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0FEFA0" w14:textId="77777777" w:rsidR="008434B9" w:rsidRDefault="008434B9">
      <w:pPr>
        <w:spacing w:after="0" w:line="240" w:lineRule="auto"/>
      </w:pPr>
      <w:r>
        <w:separator/>
      </w:r>
    </w:p>
  </w:endnote>
  <w:endnote w:type="continuationSeparator" w:id="0">
    <w:p w14:paraId="3BEE427F" w14:textId="77777777" w:rsidR="008434B9" w:rsidRDefault="00843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8606B9" w14:textId="77777777" w:rsidR="002842A2" w:rsidRPr="006237C8" w:rsidRDefault="006237C8" w:rsidP="006237C8">
    <w:pPr>
      <w:pStyle w:val="a5"/>
    </w:pPr>
    <w:r w:rsidRPr="006237C8">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6B994E" w14:textId="77777777" w:rsidR="008434B9" w:rsidRDefault="008434B9">
      <w:pPr>
        <w:spacing w:after="0" w:line="240" w:lineRule="auto"/>
      </w:pPr>
      <w:r>
        <w:separator/>
      </w:r>
    </w:p>
  </w:footnote>
  <w:footnote w:type="continuationSeparator" w:id="0">
    <w:p w14:paraId="2C4E42FC" w14:textId="77777777" w:rsidR="008434B9" w:rsidRDefault="008434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FF87C" w14:textId="77777777" w:rsidR="002842A2" w:rsidRDefault="008434B9">
    <w:pPr>
      <w:pStyle w:val="a7"/>
      <w:pBdr>
        <w:bottom w:val="none" w:sz="0" w:space="0" w:color="auto"/>
      </w:pBdr>
    </w:pPr>
    <w:r>
      <w:pict w14:anchorId="6DC2EFA4">
        <v:rect id="Rectangle 7" o:spid="_x0000_s3073" style="position:absolute;left:0;text-align:left;margin-left:1056.4pt;margin-top:-43pt;width:42.15pt;height:57pt;z-index:1;mso-width-relative:page;mso-height-relative:page" o:preferrelative="t" fillcolor="gray">
          <v:stroke miterlimit="2"/>
        </v:rect>
      </w:pict>
    </w:r>
    <w:r>
      <w:pict w14:anchorId="6A704F07">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mso-width-relative:page;mso-height-relative:page;v-text-anchor:middle" o:preferrelative="t">
          <v:stroke miterlimit="2"/>
          <v:textbox style="layout-flow:vertical;mso-layout-flow-alt:bottom-to-top">
            <w:txbxContent>
              <w:p w14:paraId="1891012A" w14:textId="77777777" w:rsidR="002842A2" w:rsidRDefault="006237C8">
                <w:pPr>
                  <w:spacing w:after="0" w:line="240" w:lineRule="auto"/>
                  <w:jc w:val="distribute"/>
                  <w:rPr>
                    <w:lang w:eastAsia="zh-CN"/>
                  </w:rPr>
                </w:pPr>
                <w:r>
                  <w:rPr>
                    <w:rFonts w:hint="eastAsia"/>
                    <w:lang w:eastAsia="zh-CN"/>
                  </w:rPr>
                  <w:t>…………○…………外…………○…………装…………○…………订…………○…………线…………○…………</w:t>
                </w:r>
              </w:p>
            </w:txbxContent>
          </v:textbox>
        </v:shape>
      </w:pict>
    </w:r>
    <w:r>
      <w:pict w14:anchorId="7194A179">
        <v:shape id="Quad Arrow 3" o:spid="_x0000_s3075" type="#_x0000_t202" style="position:absolute;left:0;text-align:left;margin-left:1056.4pt;margin-top:-43pt;width:42.15pt;height:843pt;z-index:3;mso-width-relative:page;mso-height-relative:page;v-text-anchor:middle" o:preferrelative="t" fillcolor="#d8d8d8">
          <v:stroke miterlimit="2"/>
          <v:textbox style="layout-flow:vertical;mso-layout-flow-alt:bottom-to-top">
            <w:txbxContent>
              <w:p w14:paraId="5A068535" w14:textId="77777777" w:rsidR="002842A2" w:rsidRDefault="006237C8">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w14:anchorId="6E03884E">
        <v:shape id="Quad Arrow 5" o:spid="_x0000_s3076" type="#_x0000_t202" style="position:absolute;left:0;text-align:left;margin-left:1025.45pt;margin-top:-43pt;width:30.95pt;height:843pt;z-index:4;mso-width-relative:page;mso-height-relative:page;v-text-anchor:middle" o:preferrelative="t">
          <v:stroke miterlimit="2"/>
          <v:textbox style="layout-flow:vertical;mso-layout-flow-alt:bottom-to-top">
            <w:txbxContent>
              <w:p w14:paraId="452EB270" w14:textId="77777777" w:rsidR="002842A2" w:rsidRDefault="006237C8">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41285445"/>
    <w:multiLevelType w:val="hybridMultilevel"/>
    <w:tmpl w:val="37FADF1E"/>
    <w:lvl w:ilvl="0" w:tplc="93451374">
      <w:start w:val="1"/>
      <w:numFmt w:val="decimal"/>
      <w:lvlText w:val="%1."/>
      <w:lvlJc w:val="left"/>
      <w:pPr>
        <w:ind w:left="720" w:hanging="360"/>
      </w:pPr>
    </w:lvl>
    <w:lvl w:ilvl="1" w:tplc="93451374" w:tentative="1">
      <w:start w:val="1"/>
      <w:numFmt w:val="lowerLetter"/>
      <w:lvlText w:val="%2."/>
      <w:lvlJc w:val="left"/>
      <w:pPr>
        <w:ind w:left="1440" w:hanging="360"/>
      </w:pPr>
    </w:lvl>
    <w:lvl w:ilvl="2" w:tplc="93451374" w:tentative="1">
      <w:start w:val="1"/>
      <w:numFmt w:val="lowerRoman"/>
      <w:lvlText w:val="%3."/>
      <w:lvlJc w:val="right"/>
      <w:pPr>
        <w:ind w:left="2160" w:hanging="180"/>
      </w:pPr>
    </w:lvl>
    <w:lvl w:ilvl="3" w:tplc="93451374" w:tentative="1">
      <w:start w:val="1"/>
      <w:numFmt w:val="decimal"/>
      <w:lvlText w:val="%4."/>
      <w:lvlJc w:val="left"/>
      <w:pPr>
        <w:ind w:left="2880" w:hanging="360"/>
      </w:pPr>
    </w:lvl>
    <w:lvl w:ilvl="4" w:tplc="93451374" w:tentative="1">
      <w:start w:val="1"/>
      <w:numFmt w:val="lowerLetter"/>
      <w:lvlText w:val="%5."/>
      <w:lvlJc w:val="left"/>
      <w:pPr>
        <w:ind w:left="3600" w:hanging="360"/>
      </w:pPr>
    </w:lvl>
    <w:lvl w:ilvl="5" w:tplc="93451374" w:tentative="1">
      <w:start w:val="1"/>
      <w:numFmt w:val="lowerRoman"/>
      <w:lvlText w:val="%6."/>
      <w:lvlJc w:val="right"/>
      <w:pPr>
        <w:ind w:left="4320" w:hanging="180"/>
      </w:pPr>
    </w:lvl>
    <w:lvl w:ilvl="6" w:tplc="93451374" w:tentative="1">
      <w:start w:val="1"/>
      <w:numFmt w:val="decimal"/>
      <w:lvlText w:val="%7."/>
      <w:lvlJc w:val="left"/>
      <w:pPr>
        <w:ind w:left="5040" w:hanging="360"/>
      </w:pPr>
    </w:lvl>
    <w:lvl w:ilvl="7" w:tplc="93451374" w:tentative="1">
      <w:start w:val="1"/>
      <w:numFmt w:val="lowerLetter"/>
      <w:lvlText w:val="%8."/>
      <w:lvlJc w:val="left"/>
      <w:pPr>
        <w:ind w:left="5760" w:hanging="360"/>
      </w:pPr>
    </w:lvl>
    <w:lvl w:ilvl="8" w:tplc="93451374" w:tentative="1">
      <w:start w:val="1"/>
      <w:numFmt w:val="lowerRoman"/>
      <w:lvlText w:val="%9."/>
      <w:lvlJc w:val="right"/>
      <w:pPr>
        <w:ind w:left="6480" w:hanging="180"/>
      </w:pPr>
    </w:lvl>
  </w:abstractNum>
  <w:abstractNum w:abstractNumId="3"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6614423"/>
    <w:multiLevelType w:val="hybridMultilevel"/>
    <w:tmpl w:val="78D2B2AA"/>
    <w:lvl w:ilvl="0" w:tplc="286908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5"/>
  </w:num>
  <w:num w:numId="5">
    <w:abstractNumId w:val="1"/>
  </w:num>
  <w:num w:numId="6">
    <w:abstractNumId w:val="0"/>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1CD1"/>
    <w:rsid w:val="00035A1A"/>
    <w:rsid w:val="00081CD1"/>
    <w:rsid w:val="00105B32"/>
    <w:rsid w:val="0016193D"/>
    <w:rsid w:val="0019595E"/>
    <w:rsid w:val="00243F78"/>
    <w:rsid w:val="00244DEA"/>
    <w:rsid w:val="002842A2"/>
    <w:rsid w:val="002A22FB"/>
    <w:rsid w:val="002A4932"/>
    <w:rsid w:val="002B1B52"/>
    <w:rsid w:val="002B79A1"/>
    <w:rsid w:val="002C5454"/>
    <w:rsid w:val="002F406B"/>
    <w:rsid w:val="003C7056"/>
    <w:rsid w:val="004621D6"/>
    <w:rsid w:val="004A7EC2"/>
    <w:rsid w:val="004B0B79"/>
    <w:rsid w:val="0052166A"/>
    <w:rsid w:val="00570E98"/>
    <w:rsid w:val="006237C8"/>
    <w:rsid w:val="006B7A92"/>
    <w:rsid w:val="006D054F"/>
    <w:rsid w:val="00751BBD"/>
    <w:rsid w:val="00777D0A"/>
    <w:rsid w:val="008222E8"/>
    <w:rsid w:val="00827CAC"/>
    <w:rsid w:val="008434B9"/>
    <w:rsid w:val="008512EA"/>
    <w:rsid w:val="008860DB"/>
    <w:rsid w:val="008977BC"/>
    <w:rsid w:val="008E0712"/>
    <w:rsid w:val="00903B0A"/>
    <w:rsid w:val="009413CA"/>
    <w:rsid w:val="0099608E"/>
    <w:rsid w:val="009A1E5B"/>
    <w:rsid w:val="009B1FC3"/>
    <w:rsid w:val="00A00BCA"/>
    <w:rsid w:val="00A35226"/>
    <w:rsid w:val="00A45102"/>
    <w:rsid w:val="00A747B5"/>
    <w:rsid w:val="00A86F4D"/>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14:docId w14:val="25D13F4A"/>
  <w15:docId w15:val="{9777D0C5-6664-400F-BDD1-7E474EC15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7">
    <w:name w:val="header"/>
    <w:basedOn w:val="a"/>
    <w:link w:val="a8"/>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8">
    <w:name w:val="页眉 字符"/>
    <w:link w:val="a7"/>
    <w:uiPriority w:val="99"/>
    <w:qFormat/>
    <w:rPr>
      <w:sz w:val="18"/>
      <w:szCs w:val="18"/>
    </w:rPr>
  </w:style>
  <w:style w:type="character" w:customStyle="1" w:styleId="a6">
    <w:name w:val="页脚 字符"/>
    <w:link w:val="a5"/>
    <w:uiPriority w:val="99"/>
    <w:qFormat/>
    <w:rPr>
      <w:sz w:val="18"/>
      <w:szCs w:val="18"/>
    </w:rPr>
  </w:style>
  <w:style w:type="character" w:customStyle="1" w:styleId="a4">
    <w:name w:val="批注框文本 字符"/>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jpeg"/><Relationship Id="rId26" Type="http://schemas.openxmlformats.org/officeDocument/2006/relationships/image" Target="media/image18.png"/><Relationship Id="rId3" Type="http://schemas.openxmlformats.org/officeDocument/2006/relationships/numbering" Target="numbering.xml"/><Relationship Id="rId21" Type="http://schemas.openxmlformats.org/officeDocument/2006/relationships/image" Target="media/image13.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jpeg"/><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8"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9B1EB0-B129-41F5-BB84-1C16FE719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648</Words>
  <Characters>3697</Characters>
  <Application>Microsoft Office Word</Application>
  <DocSecurity>0</DocSecurity>
  <Lines>30</Lines>
  <Paragraphs>8</Paragraphs>
  <ScaleCrop>false</ScaleCrop>
  <Company>Microsoft</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dong min</cp:lastModifiedBy>
  <cp:revision>8</cp:revision>
  <dcterms:created xsi:type="dcterms:W3CDTF">2013-12-09T06:44:00Z</dcterms:created>
  <dcterms:modified xsi:type="dcterms:W3CDTF">2020-08-19T08:52:00Z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