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20176D" w14:textId="77777777" w:rsidR="003D6AB2" w:rsidRDefault="0078093E">
      <w:pPr>
        <w:jc w:val="center"/>
        <w:rPr>
          <w:lang w:eastAsia="zh-CN"/>
        </w:rPr>
      </w:pPr>
      <w:r w:rsidRPr="0078093E">
        <w:rPr>
          <w:rFonts w:hint="eastAsia"/>
          <w:b/>
          <w:bCs/>
          <w:sz w:val="28"/>
          <w:szCs w:val="28"/>
          <w:lang w:eastAsia="zh-CN"/>
        </w:rPr>
        <w:t>五年级上册数学单元测试</w:t>
      </w:r>
      <w:r w:rsidRPr="0078093E">
        <w:rPr>
          <w:rFonts w:hint="eastAsia"/>
          <w:b/>
          <w:bCs/>
          <w:sz w:val="28"/>
          <w:szCs w:val="28"/>
          <w:lang w:eastAsia="zh-CN"/>
        </w:rPr>
        <w:t>-4.</w:t>
      </w:r>
      <w:r w:rsidRPr="0078093E">
        <w:rPr>
          <w:rFonts w:hint="eastAsia"/>
          <w:b/>
          <w:bCs/>
          <w:sz w:val="28"/>
          <w:szCs w:val="28"/>
          <w:lang w:eastAsia="zh-CN"/>
        </w:rPr>
        <w:t>可能性</w:t>
      </w:r>
      <w:r w:rsidRPr="0078093E"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 w14:paraId="732F730E" w14:textId="77777777" w:rsidR="003D6AB2" w:rsidRDefault="0078093E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 w14:paraId="7E5DE4B5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在玩石头、剪刀、布游戏中，下面说法正确的是（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）。</w:t>
      </w:r>
      <w:r>
        <w:rPr>
          <w:color w:val="000000"/>
          <w:lang w:eastAsia="zh-CN"/>
        </w:rPr>
        <w:t xml:space="preserve">            </w:t>
      </w:r>
    </w:p>
    <w:p w14:paraId="731BE112" w14:textId="1B451431" w:rsidR="003D6AB2" w:rsidRDefault="0078093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出石头赢的可能性大些</w:t>
      </w:r>
      <w:r>
        <w:rPr>
          <w:color w:val="000000"/>
          <w:lang w:eastAsia="zh-CN"/>
        </w:rPr>
        <w:t>                                       </w:t>
      </w:r>
      <w:r w:rsidR="00D446F0" w:rsidRPr="00253B30">
        <w:rPr>
          <w:noProof/>
          <w:lang w:eastAsia="zh-CN"/>
        </w:rPr>
        <w:pict w14:anchorId="488E6E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70" type="#_x0000_t75" style="width:2.25pt;height:3pt;visibility:visible;mso-wrap-style:square">
            <v:imagedata r:id="rId9" o:title=""/>
          </v:shape>
        </w:pic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出布赢的可能性大些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出剪刀赢的可能性大些</w:t>
      </w:r>
      <w:r>
        <w:rPr>
          <w:color w:val="000000"/>
          <w:lang w:eastAsia="zh-CN"/>
        </w:rPr>
        <w:t>                                       </w:t>
      </w:r>
      <w:r w:rsidR="00D446F0" w:rsidRPr="00253B30">
        <w:rPr>
          <w:noProof/>
          <w:lang w:eastAsia="zh-CN"/>
        </w:rPr>
        <w:pict w14:anchorId="2CF05185">
          <v:shape id="图片 2" o:spid="_x0000_i1069" type="#_x0000_t75" style="width:2.25pt;height:3pt;visibility:visible;mso-wrap-style:square">
            <v:imagedata r:id="rId9" o:title=""/>
          </v:shape>
        </w:pic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赢的可能性一样大</w:t>
      </w:r>
    </w:p>
    <w:p w14:paraId="0F967058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盒子里有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个红球和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个黄球（球的大小、质地相同），任意摸出一个球，摸出红球的可能性是（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14:paraId="19609CBD" w14:textId="58F446AF" w:rsidR="003D6AB2" w:rsidRDefault="0078093E">
      <w:pPr>
        <w:spacing w:after="0"/>
        <w:ind w:left="150"/>
      </w:pPr>
      <w:r>
        <w:rPr>
          <w:color w:val="000000"/>
        </w:rPr>
        <w:t>A. </w:t>
      </w:r>
      <w:r w:rsidR="00D446F0" w:rsidRPr="00253B30">
        <w:rPr>
          <w:noProof/>
          <w:lang w:eastAsia="zh-CN"/>
        </w:rPr>
        <w:pict w14:anchorId="598EDE55">
          <v:shape id="图片 3" o:spid="_x0000_i1068" type="#_x0000_t75" style="width:9.75pt;height:21pt;visibility:visible;mso-wrap-style:square">
            <v:imagedata r:id="rId10" o:title=""/>
          </v:shape>
        </w:pict>
      </w:r>
      <w:r>
        <w:rPr>
          <w:color w:val="000000"/>
        </w:rPr>
        <w:t>                                             </w:t>
      </w:r>
      <w:r w:rsidR="00D446F0" w:rsidRPr="00253B30">
        <w:rPr>
          <w:noProof/>
          <w:lang w:eastAsia="zh-CN"/>
        </w:rPr>
        <w:pict w14:anchorId="18F7ECF3">
          <v:shape id="图片 4" o:spid="_x0000_i1067" type="#_x0000_t75" style="width:.75pt;height:3pt;visibility:visible;mso-wrap-style:square">
            <v:imagedata r:id="rId11" o:title=""/>
          </v:shape>
        </w:pict>
      </w:r>
      <w:r>
        <w:rPr>
          <w:color w:val="000000"/>
        </w:rPr>
        <w:t>B. </w:t>
      </w:r>
      <w:r w:rsidR="00D446F0" w:rsidRPr="00253B30">
        <w:rPr>
          <w:noProof/>
          <w:lang w:eastAsia="zh-CN"/>
        </w:rPr>
        <w:pict w14:anchorId="49BD541F">
          <v:shape id="图片 5" o:spid="_x0000_i1066" type="#_x0000_t75" style="width:9.75pt;height:21pt;visibility:visible;mso-wrap-style:square">
            <v:imagedata r:id="rId12" o:title=""/>
          </v:shape>
        </w:pict>
      </w:r>
      <w:r>
        <w:rPr>
          <w:color w:val="000000"/>
        </w:rPr>
        <w:t>                                             </w:t>
      </w:r>
      <w:r w:rsidR="00D446F0" w:rsidRPr="00253B30">
        <w:rPr>
          <w:noProof/>
          <w:lang w:eastAsia="zh-CN"/>
        </w:rPr>
        <w:pict w14:anchorId="348D11A0">
          <v:shape id="图片 6" o:spid="_x0000_i1065" type="#_x0000_t75" style="width:.75pt;height:3pt;visibility:visible;mso-wrap-style:square">
            <v:imagedata r:id="rId11" o:title=""/>
          </v:shape>
        </w:pict>
      </w:r>
      <w:r>
        <w:rPr>
          <w:color w:val="000000"/>
        </w:rPr>
        <w:t>C. </w:t>
      </w:r>
      <w:r w:rsidR="00D446F0" w:rsidRPr="00253B30">
        <w:rPr>
          <w:noProof/>
          <w:lang w:eastAsia="zh-CN"/>
        </w:rPr>
        <w:pict w14:anchorId="076E2A30">
          <v:shape id="图片 7" o:spid="_x0000_i1064" type="#_x0000_t75" style="width:9.75pt;height:21pt;visibility:visible;mso-wrap-style:square">
            <v:imagedata r:id="rId13" o:title=""/>
          </v:shape>
        </w:pict>
      </w:r>
    </w:p>
    <w:p w14:paraId="2A69BE0D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用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三张卡片任意组成一个三位数，这个三位数能被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整除的可能性是（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14:paraId="35ACC5D3" w14:textId="75CE56D1" w:rsidR="003D6AB2" w:rsidRDefault="0078093E">
      <w:pPr>
        <w:spacing w:after="0"/>
        <w:ind w:left="150"/>
      </w:pPr>
      <w:r>
        <w:rPr>
          <w:color w:val="000000"/>
        </w:rPr>
        <w:t>A. </w:t>
      </w:r>
      <w:r w:rsidR="00D446F0" w:rsidRPr="00253B30">
        <w:rPr>
          <w:noProof/>
          <w:lang w:eastAsia="zh-CN"/>
        </w:rPr>
        <w:pict w14:anchorId="7EF0C54F">
          <v:shape id="图片 8" o:spid="_x0000_i1063" type="#_x0000_t75" style="width:9.75pt;height:21pt;visibility:visible;mso-wrap-style:square">
            <v:imagedata r:id="rId12" o:title=""/>
          </v:shape>
        </w:pict>
      </w:r>
      <w:r>
        <w:rPr>
          <w:color w:val="000000"/>
        </w:rPr>
        <w:t>                                             </w:t>
      </w:r>
      <w:r w:rsidR="00D446F0" w:rsidRPr="00253B30">
        <w:rPr>
          <w:noProof/>
          <w:lang w:eastAsia="zh-CN"/>
        </w:rPr>
        <w:pict w14:anchorId="658ACD3C">
          <v:shape id="图片 9" o:spid="_x0000_i1062" type="#_x0000_t75" style="width:.75pt;height:3pt;visibility:visible;mso-wrap-style:square">
            <v:imagedata r:id="rId11" o:title=""/>
          </v:shape>
        </w:pict>
      </w:r>
      <w:r>
        <w:rPr>
          <w:color w:val="000000"/>
        </w:rPr>
        <w:t>B. </w:t>
      </w:r>
      <w:r w:rsidR="00D446F0" w:rsidRPr="00253B30">
        <w:rPr>
          <w:noProof/>
          <w:lang w:eastAsia="zh-CN"/>
        </w:rPr>
        <w:pict w14:anchorId="4675EC1B">
          <v:shape id="图片 10" o:spid="_x0000_i1061" type="#_x0000_t75" style="width:9.75pt;height:21pt;visibility:visible;mso-wrap-style:square">
            <v:imagedata r:id="rId14" o:title=""/>
          </v:shape>
        </w:pict>
      </w:r>
      <w:r>
        <w:rPr>
          <w:color w:val="000000"/>
        </w:rPr>
        <w:t>                                             </w:t>
      </w:r>
      <w:r w:rsidR="00D446F0" w:rsidRPr="00253B30">
        <w:rPr>
          <w:noProof/>
          <w:lang w:eastAsia="zh-CN"/>
        </w:rPr>
        <w:pict w14:anchorId="0F931EE5">
          <v:shape id="图片 11" o:spid="_x0000_i1060" type="#_x0000_t75" style="width:.75pt;height:3pt;visibility:visible;mso-wrap-style:square">
            <v:imagedata r:id="rId11" o:title=""/>
          </v:shape>
        </w:pict>
      </w:r>
      <w:r>
        <w:rPr>
          <w:color w:val="000000"/>
        </w:rPr>
        <w:t>C. </w:t>
      </w:r>
      <w:r w:rsidR="00D446F0" w:rsidRPr="00253B30">
        <w:rPr>
          <w:noProof/>
          <w:lang w:eastAsia="zh-CN"/>
        </w:rPr>
        <w:pict w14:anchorId="51C591EE">
          <v:shape id="图片 12" o:spid="_x0000_i1059" type="#_x0000_t75" style="width:9.75pt;height:21pt;visibility:visible;mso-wrap-style:square">
            <v:imagedata r:id="rId15" o:title=""/>
          </v:shape>
        </w:pict>
      </w:r>
    </w:p>
    <w:p w14:paraId="402E05F8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袋子里有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个黄球和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个红球，从中任意摸出一个球，摸到红球的可能性是（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14:paraId="40A7DE86" w14:textId="6E23C2B0" w:rsidR="003D6AB2" w:rsidRDefault="0078093E">
      <w:pPr>
        <w:spacing w:after="0"/>
        <w:ind w:left="150"/>
      </w:pPr>
      <w:r>
        <w:rPr>
          <w:color w:val="000000"/>
        </w:rPr>
        <w:t>A. </w:t>
      </w:r>
      <w:r w:rsidR="00D446F0" w:rsidRPr="00253B30">
        <w:rPr>
          <w:noProof/>
          <w:lang w:eastAsia="zh-CN"/>
        </w:rPr>
        <w:pict w14:anchorId="1A95567D">
          <v:shape id="图片 13" o:spid="_x0000_i1058" type="#_x0000_t75" style="width:15.75pt;height:21pt;visibility:visible;mso-wrap-style:square">
            <v:imagedata r:id="rId16" o:title=""/>
          </v:shape>
        </w:pict>
      </w:r>
      <w:r>
        <w:rPr>
          <w:color w:val="000000"/>
        </w:rPr>
        <w:t>                                            </w:t>
      </w:r>
      <w:r w:rsidR="00D446F0" w:rsidRPr="00253B30">
        <w:rPr>
          <w:noProof/>
          <w:lang w:eastAsia="zh-CN"/>
        </w:rPr>
        <w:pict w14:anchorId="4C56E44D">
          <v:shape id="图片 14" o:spid="_x0000_i1057" type="#_x0000_t75" style="width:1.5pt;height:3pt;visibility:visible;mso-wrap-style:square">
            <v:imagedata r:id="rId17" o:title=""/>
          </v:shape>
        </w:pict>
      </w:r>
      <w:r>
        <w:rPr>
          <w:color w:val="000000"/>
        </w:rPr>
        <w:t>B. </w:t>
      </w:r>
      <w:r w:rsidR="00D446F0" w:rsidRPr="00253B30">
        <w:rPr>
          <w:noProof/>
          <w:lang w:eastAsia="zh-CN"/>
        </w:rPr>
        <w:pict w14:anchorId="50E59E22">
          <v:shape id="图片 15" o:spid="_x0000_i1056" type="#_x0000_t75" style="width:9pt;height:20.25pt;visibility:visible;mso-wrap-style:square">
            <v:imagedata r:id="rId18" o:title=""/>
          </v:shape>
        </w:pict>
      </w:r>
      <w:r>
        <w:rPr>
          <w:color w:val="000000"/>
        </w:rPr>
        <w:t>                                            </w:t>
      </w:r>
      <w:r w:rsidR="00D446F0" w:rsidRPr="00253B30">
        <w:rPr>
          <w:noProof/>
          <w:lang w:eastAsia="zh-CN"/>
        </w:rPr>
        <w:pict w14:anchorId="5B5C0168">
          <v:shape id="图片 16" o:spid="_x0000_i1055" type="#_x0000_t75" style="width:1.5pt;height:3pt;visibility:visible;mso-wrap-style:square">
            <v:imagedata r:id="rId17" o:title=""/>
          </v:shape>
        </w:pict>
      </w:r>
      <w:r>
        <w:rPr>
          <w:color w:val="000000"/>
        </w:rPr>
        <w:t>C. </w:t>
      </w:r>
      <w:r w:rsidR="00D446F0" w:rsidRPr="00253B30">
        <w:rPr>
          <w:noProof/>
          <w:lang w:eastAsia="zh-CN"/>
        </w:rPr>
        <w:pict w14:anchorId="63205CF9">
          <v:shape id="图片 17" o:spid="_x0000_i1054" type="#_x0000_t75" style="width:9.75pt;height:21pt;visibility:visible;mso-wrap-style:square">
            <v:imagedata r:id="rId12" o:title=""/>
          </v:shape>
        </w:pict>
      </w:r>
    </w:p>
    <w:p w14:paraId="031095F2" w14:textId="281A599D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5. </w:t>
      </w:r>
      <w:r>
        <w:rPr>
          <w:color w:val="000000"/>
          <w:lang w:eastAsia="zh-CN"/>
        </w:rPr>
        <w:t>张老师要给笑笑家打电话，可是忘记了其中的一个数，只记得是</w:t>
      </w:r>
      <w:r>
        <w:rPr>
          <w:color w:val="000000"/>
          <w:lang w:eastAsia="zh-CN"/>
        </w:rPr>
        <w:t>8852*025</w:t>
      </w:r>
      <w:r>
        <w:rPr>
          <w:color w:val="000000"/>
          <w:lang w:eastAsia="zh-CN"/>
        </w:rPr>
        <w:t>，她随意拨打，正好拨对号码的可能性是（</w:t>
      </w:r>
      <w:r>
        <w:rPr>
          <w:color w:val="000000"/>
          <w:lang w:eastAsia="zh-CN"/>
        </w:rPr>
        <w:t>    </w:t>
      </w:r>
      <w:r>
        <w:rPr>
          <w:color w:val="000000"/>
          <w:lang w:eastAsia="zh-CN"/>
        </w:rPr>
        <w:t>）</w:t>
      </w:r>
      <w:r>
        <w:rPr>
          <w:lang w:eastAsia="zh-CN"/>
        </w:rPr>
        <w:br/>
      </w:r>
      <w:r w:rsidR="00D446F0" w:rsidRPr="00253B30">
        <w:rPr>
          <w:noProof/>
          <w:lang w:eastAsia="zh-CN"/>
        </w:rPr>
        <w:pict w14:anchorId="75C8816E">
          <v:shape id="图片 18" o:spid="_x0000_i1053" type="#_x0000_t75" style="width:91.5pt;height:99.75pt;visibility:visible;mso-wrap-style:square">
            <v:imagedata r:id="rId19" o:title=""/>
          </v:shape>
        </w:pict>
      </w:r>
    </w:p>
    <w:p w14:paraId="2E552188" w14:textId="7DF54179" w:rsidR="003D6AB2" w:rsidRDefault="0078093E">
      <w:pPr>
        <w:spacing w:after="0"/>
        <w:ind w:left="150"/>
      </w:pPr>
      <w:r>
        <w:rPr>
          <w:color w:val="000000"/>
        </w:rPr>
        <w:t>A. </w:t>
      </w:r>
      <w:r w:rsidR="00D446F0" w:rsidRPr="00253B30">
        <w:rPr>
          <w:noProof/>
          <w:lang w:eastAsia="zh-CN"/>
        </w:rPr>
        <w:pict w14:anchorId="4B7FB951">
          <v:shape id="图片 19" o:spid="_x0000_i1052" type="#_x0000_t75" style="width:9.75pt;height:21pt;visibility:visible;mso-wrap-style:square">
            <v:imagedata r:id="rId20" o:title=""/>
          </v:shape>
        </w:pict>
      </w:r>
      <w:r>
        <w:rPr>
          <w:color w:val="000000"/>
        </w:rPr>
        <w:t>                                            </w:t>
      </w:r>
      <w:r w:rsidR="00D446F0" w:rsidRPr="00253B30">
        <w:rPr>
          <w:noProof/>
          <w:lang w:eastAsia="zh-CN"/>
        </w:rPr>
        <w:pict w14:anchorId="3DDB296F">
          <v:shape id="图片 20" o:spid="_x0000_i1051" type="#_x0000_t75" style="width:1.5pt;height:3pt;visibility:visible;mso-wrap-style:square">
            <v:imagedata r:id="rId17" o:title=""/>
          </v:shape>
        </w:pict>
      </w:r>
      <w:r>
        <w:rPr>
          <w:color w:val="000000"/>
        </w:rPr>
        <w:t>B. </w:t>
      </w:r>
      <w:r w:rsidR="00D446F0" w:rsidRPr="00253B30">
        <w:rPr>
          <w:noProof/>
          <w:lang w:eastAsia="zh-CN"/>
        </w:rPr>
        <w:pict w14:anchorId="3AACF282">
          <v:shape id="图片 21" o:spid="_x0000_i1050" type="#_x0000_t75" style="width:9.75pt;height:21pt;visibility:visible;mso-wrap-style:square">
            <v:imagedata r:id="rId21" o:title=""/>
          </v:shape>
        </w:pict>
      </w:r>
      <w:r>
        <w:rPr>
          <w:color w:val="000000"/>
        </w:rPr>
        <w:t>                                            </w:t>
      </w:r>
      <w:r w:rsidR="00D446F0" w:rsidRPr="00253B30">
        <w:rPr>
          <w:noProof/>
          <w:lang w:eastAsia="zh-CN"/>
        </w:rPr>
        <w:pict w14:anchorId="693E73AF">
          <v:shape id="图片 22" o:spid="_x0000_i1049" type="#_x0000_t75" style="width:1.5pt;height:3pt;visibility:visible;mso-wrap-style:square">
            <v:imagedata r:id="rId17" o:title=""/>
          </v:shape>
        </w:pict>
      </w:r>
      <w:r>
        <w:rPr>
          <w:color w:val="000000"/>
        </w:rPr>
        <w:t>C. </w:t>
      </w:r>
      <w:r w:rsidR="00D446F0" w:rsidRPr="00253B30">
        <w:rPr>
          <w:noProof/>
          <w:lang w:eastAsia="zh-CN"/>
        </w:rPr>
        <w:pict w14:anchorId="15B3C706">
          <v:shape id="图片 23" o:spid="_x0000_i1048" type="#_x0000_t75" style="width:15.75pt;height:21pt;visibility:visible;mso-wrap-style:square">
            <v:imagedata r:id="rId16" o:title=""/>
          </v:shape>
        </w:pict>
      </w:r>
    </w:p>
    <w:p w14:paraId="12F4363A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有一个正方体，其中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面涂成黄色，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面涂成蓝色，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面涂成红色．抛了</w:t>
      </w:r>
      <w:r>
        <w:rPr>
          <w:color w:val="000000"/>
          <w:lang w:eastAsia="zh-CN"/>
        </w:rPr>
        <w:t>9</w:t>
      </w:r>
      <w:r>
        <w:rPr>
          <w:color w:val="000000"/>
          <w:lang w:eastAsia="zh-CN"/>
        </w:rPr>
        <w:t>次，发现有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次是黄色的面朝上，现在抛第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次，黄色的一面朝上的可能性为（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14:paraId="3DD1150E" w14:textId="5DF25AF1" w:rsidR="003D6AB2" w:rsidRDefault="0078093E">
      <w:pPr>
        <w:spacing w:after="0"/>
        <w:ind w:left="150"/>
      </w:pPr>
      <w:r>
        <w:rPr>
          <w:color w:val="000000"/>
        </w:rPr>
        <w:t>A. </w:t>
      </w:r>
      <w:r w:rsidR="00D446F0" w:rsidRPr="00253B30">
        <w:rPr>
          <w:noProof/>
          <w:lang w:eastAsia="zh-CN"/>
        </w:rPr>
        <w:pict w14:anchorId="42B968B2">
          <v:shape id="图片 24" o:spid="_x0000_i1047" type="#_x0000_t75" style="width:9.75pt;height:21pt;visibility:visible;mso-wrap-style:square">
            <v:imagedata r:id="rId22" o:title=""/>
          </v:shape>
        </w:pict>
      </w:r>
      <w:r>
        <w:rPr>
          <w:color w:val="000000"/>
        </w:rPr>
        <w:t>                                         </w:t>
      </w:r>
      <w:r w:rsidR="00D446F0" w:rsidRPr="00253B30">
        <w:rPr>
          <w:noProof/>
          <w:lang w:eastAsia="zh-CN"/>
        </w:rPr>
        <w:pict w14:anchorId="22D86DF9">
          <v:shape id="图片 25" o:spid="_x0000_i1046" type="#_x0000_t75" style="width:1.5pt;height:3pt;visibility:visible;mso-wrap-style:square">
            <v:imagedata r:id="rId17" o:title=""/>
          </v:shape>
        </w:pict>
      </w:r>
      <w:r>
        <w:rPr>
          <w:color w:val="000000"/>
        </w:rPr>
        <w:t>B. </w:t>
      </w:r>
      <w:r w:rsidR="00D446F0" w:rsidRPr="00253B30">
        <w:rPr>
          <w:noProof/>
          <w:lang w:eastAsia="zh-CN"/>
        </w:rPr>
        <w:pict w14:anchorId="0D49E7D8">
          <v:shape id="图片 26" o:spid="_x0000_i1045" type="#_x0000_t75" style="width:9pt;height:21pt;visibility:visible;mso-wrap-style:square">
            <v:imagedata r:id="rId23" o:title=""/>
          </v:shape>
        </w:pict>
      </w:r>
      <w:r>
        <w:rPr>
          <w:color w:val="000000"/>
        </w:rPr>
        <w:t>                                         </w:t>
      </w:r>
      <w:r w:rsidR="00D446F0" w:rsidRPr="00253B30">
        <w:rPr>
          <w:noProof/>
          <w:lang w:eastAsia="zh-CN"/>
        </w:rPr>
        <w:pict w14:anchorId="36B5358F">
          <v:shape id="图片 27" o:spid="_x0000_i1044" type="#_x0000_t75" style="width:1.5pt;height:3pt;visibility:visible;mso-wrap-style:square">
            <v:imagedata r:id="rId17" o:title=""/>
          </v:shape>
        </w:pict>
      </w:r>
      <w:r>
        <w:rPr>
          <w:color w:val="000000"/>
        </w:rPr>
        <w:t>C. </w:t>
      </w:r>
      <w:r w:rsidR="00D446F0" w:rsidRPr="00253B30">
        <w:rPr>
          <w:noProof/>
          <w:lang w:eastAsia="zh-CN"/>
        </w:rPr>
        <w:pict w14:anchorId="0DE5E556">
          <v:shape id="图片 28" o:spid="_x0000_i1043" type="#_x0000_t75" style="width:9.75pt;height:21pt;visibility:visible;mso-wrap-style:square">
            <v:imagedata r:id="rId12" o:title=""/>
          </v:shape>
        </w:pict>
      </w:r>
      <w:r>
        <w:rPr>
          <w:color w:val="000000"/>
        </w:rPr>
        <w:t>                                         </w:t>
      </w:r>
      <w:r w:rsidR="00D446F0" w:rsidRPr="00253B30">
        <w:rPr>
          <w:noProof/>
          <w:lang w:eastAsia="zh-CN"/>
        </w:rPr>
        <w:pict w14:anchorId="6CE555EA">
          <v:shape id="图片 29" o:spid="_x0000_i1042" type="#_x0000_t75" style="width:1.5pt;height:3pt;visibility:visible;mso-wrap-style:square">
            <v:imagedata r:id="rId17" o:title=""/>
          </v:shape>
        </w:pict>
      </w:r>
      <w:r>
        <w:rPr>
          <w:color w:val="000000"/>
        </w:rPr>
        <w:t>D. </w:t>
      </w:r>
      <w:r w:rsidR="00D446F0" w:rsidRPr="00253B30">
        <w:rPr>
          <w:noProof/>
          <w:lang w:eastAsia="zh-CN"/>
        </w:rPr>
        <w:pict w14:anchorId="185FF08B">
          <v:shape id="图片 30" o:spid="_x0000_i1041" type="#_x0000_t75" style="width:15.75pt;height:21pt;visibility:visible;mso-wrap-style:square">
            <v:imagedata r:id="rId16" o:title=""/>
          </v:shape>
        </w:pict>
      </w:r>
    </w:p>
    <w:p w14:paraId="19218697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小红和小军玩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石头、剪刀、布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游戏，两人获胜的可能性都是（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14:paraId="363513CA" w14:textId="0CB381AD" w:rsidR="003D6AB2" w:rsidRDefault="0078093E">
      <w:pPr>
        <w:spacing w:after="0"/>
        <w:ind w:left="150"/>
      </w:pPr>
      <w:r>
        <w:rPr>
          <w:color w:val="000000"/>
        </w:rPr>
        <w:t>A. </w:t>
      </w:r>
      <w:r w:rsidR="00D446F0" w:rsidRPr="00253B30">
        <w:rPr>
          <w:noProof/>
          <w:lang w:eastAsia="zh-CN"/>
        </w:rPr>
        <w:pict w14:anchorId="75099C06">
          <v:shape id="图片 31" o:spid="_x0000_i1040" type="#_x0000_t75" style="width:9pt;height:21pt;visibility:visible;mso-wrap-style:square">
            <v:imagedata r:id="rId23" o:title=""/>
          </v:shape>
        </w:pict>
      </w:r>
      <w:r>
        <w:rPr>
          <w:color w:val="000000"/>
        </w:rPr>
        <w:t>                                     </w:t>
      </w:r>
      <w:r w:rsidR="00D446F0" w:rsidRPr="00253B30">
        <w:rPr>
          <w:noProof/>
          <w:lang w:eastAsia="zh-CN"/>
        </w:rPr>
        <w:pict w14:anchorId="45DA36B6">
          <v:shape id="图片 32" o:spid="_x0000_i1039" type="#_x0000_t75" style="width:.75pt;height:3pt;visibility:visible;mso-wrap-style:square">
            <v:imagedata r:id="rId11" o:title=""/>
          </v:shape>
        </w:pict>
      </w:r>
      <w:r>
        <w:rPr>
          <w:color w:val="000000"/>
        </w:rPr>
        <w:t>B. 50%                                     </w:t>
      </w:r>
      <w:r w:rsidR="00D446F0" w:rsidRPr="00253B30">
        <w:rPr>
          <w:noProof/>
          <w:lang w:eastAsia="zh-CN"/>
        </w:rPr>
        <w:pict w14:anchorId="4AD5F3C2">
          <v:shape id="图片 33" o:spid="_x0000_i1038" type="#_x0000_t75" style="width:.75pt;height:3pt;visibility:visible;mso-wrap-style:square">
            <v:imagedata r:id="rId11" o:title=""/>
          </v:shape>
        </w:pict>
      </w:r>
      <w:r>
        <w:rPr>
          <w:color w:val="000000"/>
        </w:rPr>
        <w:t>C. </w:t>
      </w:r>
      <w:r w:rsidR="00D446F0" w:rsidRPr="00253B30">
        <w:rPr>
          <w:noProof/>
          <w:lang w:eastAsia="zh-CN"/>
        </w:rPr>
        <w:pict w14:anchorId="449E1263">
          <v:shape id="图片 34" o:spid="_x0000_i1037" type="#_x0000_t75" style="width:9.75pt;height:21pt;visibility:visible;mso-wrap-style:square">
            <v:imagedata r:id="rId24" o:title=""/>
          </v:shape>
        </w:pict>
      </w:r>
      <w:r>
        <w:rPr>
          <w:color w:val="000000"/>
        </w:rPr>
        <w:t>                                     </w:t>
      </w:r>
      <w:r w:rsidR="00D446F0" w:rsidRPr="00253B30">
        <w:rPr>
          <w:noProof/>
          <w:lang w:eastAsia="zh-CN"/>
        </w:rPr>
        <w:pict w14:anchorId="3CDFF954">
          <v:shape id="图片 35" o:spid="_x0000_i1036" type="#_x0000_t75" style="width:.75pt;height:3pt;visibility:visible;mso-wrap-style:square">
            <v:imagedata r:id="rId11" o:title=""/>
          </v:shape>
        </w:pict>
      </w:r>
      <w:r>
        <w:rPr>
          <w:color w:val="000000"/>
        </w:rPr>
        <w:t>D. </w:t>
      </w:r>
      <w:r>
        <w:rPr>
          <w:color w:val="000000"/>
        </w:rPr>
        <w:t>无法确定</w:t>
      </w:r>
    </w:p>
    <w:p w14:paraId="2D450A6B" w14:textId="77777777" w:rsidR="003D6AB2" w:rsidRDefault="0078093E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 w14:paraId="4CAD8323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判断对错</w:t>
      </w:r>
      <w:r>
        <w:rPr>
          <w:lang w:eastAsia="zh-CN"/>
        </w:rPr>
        <w:br/>
      </w:r>
      <w:r>
        <w:rPr>
          <w:color w:val="000000"/>
          <w:lang w:eastAsia="zh-CN"/>
        </w:rPr>
        <w:t>今天是星期三，明天一定是星期四。</w:t>
      </w:r>
      <w:r>
        <w:rPr>
          <w:color w:val="000000"/>
          <w:lang w:eastAsia="zh-CN"/>
        </w:rPr>
        <w:t xml:space="preserve">    </w:t>
      </w:r>
    </w:p>
    <w:p w14:paraId="378CAE81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一个袋子里装有</w:t>
      </w:r>
      <w:r>
        <w:rPr>
          <w:color w:val="000000"/>
          <w:lang w:eastAsia="zh-CN"/>
        </w:rPr>
        <w:t xml:space="preserve">100 </w:t>
      </w:r>
      <w:r>
        <w:rPr>
          <w:color w:val="000000"/>
          <w:lang w:eastAsia="zh-CN"/>
        </w:rPr>
        <w:t>白球和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个红球，任意摸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个，一定能摸出白球．（判断对错）</w:t>
      </w:r>
      <w:r>
        <w:rPr>
          <w:color w:val="000000"/>
          <w:lang w:eastAsia="zh-CN"/>
        </w:rPr>
        <w:t xml:space="preserve">    </w:t>
      </w:r>
    </w:p>
    <w:p w14:paraId="2B0F6E12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我们可以从一袋红球中摸到绿球是可能的</w:t>
      </w:r>
      <w:r>
        <w:rPr>
          <w:color w:val="000000"/>
          <w:lang w:eastAsia="zh-CN"/>
        </w:rPr>
        <w:t xml:space="preserve">    </w:t>
      </w:r>
    </w:p>
    <w:p w14:paraId="09FE6EE6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抛硬币</w:t>
      </w:r>
      <w:r>
        <w:rPr>
          <w:color w:val="000000"/>
          <w:lang w:eastAsia="zh-CN"/>
        </w:rPr>
        <w:t>60</w:t>
      </w:r>
      <w:r>
        <w:rPr>
          <w:color w:val="000000"/>
          <w:lang w:eastAsia="zh-CN"/>
        </w:rPr>
        <w:t>次，正面朝上和反面朝上的次数一定都是</w:t>
      </w:r>
      <w:r>
        <w:rPr>
          <w:color w:val="000000"/>
          <w:lang w:eastAsia="zh-CN"/>
        </w:rPr>
        <w:t>30</w:t>
      </w:r>
      <w:r>
        <w:rPr>
          <w:color w:val="000000"/>
          <w:lang w:eastAsia="zh-CN"/>
        </w:rPr>
        <w:t>次。</w:t>
      </w:r>
      <w:r>
        <w:rPr>
          <w:color w:val="000000"/>
          <w:lang w:eastAsia="zh-CN"/>
        </w:rPr>
        <w:t xml:space="preserve">    </w:t>
      </w:r>
    </w:p>
    <w:p w14:paraId="00F1368A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人可以一个月不喝水而存活识可能的</w:t>
      </w:r>
      <w:r>
        <w:rPr>
          <w:color w:val="000000"/>
          <w:lang w:eastAsia="zh-CN"/>
        </w:rPr>
        <w:t xml:space="preserve">    </w:t>
      </w:r>
    </w:p>
    <w:p w14:paraId="60BA5D2F" w14:textId="77777777" w:rsidR="00CB36C3" w:rsidRDefault="00CB36C3">
      <w:pPr>
        <w:rPr>
          <w:b/>
          <w:bCs/>
          <w:sz w:val="24"/>
          <w:szCs w:val="24"/>
          <w:lang w:eastAsia="zh-CN"/>
        </w:rPr>
      </w:pPr>
    </w:p>
    <w:p w14:paraId="40C5FC76" w14:textId="2F295BFA" w:rsidR="003D6AB2" w:rsidRDefault="0078093E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lastRenderedPageBreak/>
        <w:t>三、填空题</w:t>
      </w:r>
    </w:p>
    <w:p w14:paraId="06731AC8" w14:textId="1EB08694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转动下面的圆盘，圆盘停止后，指针最有可能指向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号区域；指针指向单号区域的可能性和指向双号区域的可能性相比，指向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区域的可能性大；指针指向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号区域的可能性比指向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号区域的可能性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 w:rsidR="00D446F0" w:rsidRPr="00253B30">
        <w:rPr>
          <w:noProof/>
          <w:lang w:eastAsia="zh-CN"/>
        </w:rPr>
        <w:pict w14:anchorId="60E079E1">
          <v:shape id="图片 36" o:spid="_x0000_i1035" type="#_x0000_t75" style="width:60pt;height:60pt;visibility:visible;mso-wrap-style:square">
            <v:imagedata r:id="rId25" o:title=""/>
          </v:shape>
        </w:pict>
      </w:r>
    </w:p>
    <w:p w14:paraId="08D7166B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悠悠想用妈妈的电脑，妈妈告诉悠悠开机密码是一位数，如果自己去试，一次成功的可能性是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，妈妈告诉悠悠：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这个数不是质数，是奇数，还是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的倍数．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电脑的开机密码是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</w:t>
      </w:r>
    </w:p>
    <w:p w14:paraId="3E83BD58" w14:textId="77777777" w:rsidR="0078093E" w:rsidRDefault="0078093E">
      <w:pPr>
        <w:spacing w:after="0"/>
        <w:rPr>
          <w:noProof/>
          <w:lang w:eastAsia="zh-CN"/>
        </w:rPr>
      </w:pPr>
      <w:r>
        <w:rPr>
          <w:color w:val="000000"/>
        </w:rPr>
        <w:t>15.</w:t>
      </w:r>
      <w:r>
        <w:rPr>
          <w:color w:val="000000"/>
        </w:rPr>
        <w:t>圆盘游戏。</w:t>
      </w:r>
    </w:p>
    <w:p w14:paraId="5F03B4D4" w14:textId="13FC2E36" w:rsidR="003D6AB2" w:rsidRDefault="00D446F0">
      <w:pPr>
        <w:spacing w:after="0"/>
      </w:pPr>
      <w:r w:rsidRPr="00253B30">
        <w:rPr>
          <w:noProof/>
          <w:lang w:eastAsia="zh-CN"/>
        </w:rPr>
        <w:pict w14:anchorId="7386C338">
          <v:shape id="图片 37" o:spid="_x0000_i1034" type="#_x0000_t75" style="width:184.5pt;height:200.25pt;visibility:visible;mso-wrap-style:square">
            <v:imagedata r:id="rId26" o:title=""/>
          </v:shape>
        </w:pict>
      </w:r>
    </w:p>
    <w:p w14:paraId="2C3D1D61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）小明想讲故事，转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号圆盘讲故事的可能性最大。</w:t>
      </w:r>
      <w:r>
        <w:rPr>
          <w:color w:val="000000"/>
          <w:lang w:eastAsia="zh-CN"/>
        </w:rPr>
        <w:t xml:space="preserve">    </w:t>
      </w:r>
    </w:p>
    <w:p w14:paraId="3F9CEF73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）小丽想做游戏，转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号圆盘肯定能做游戏。</w:t>
      </w:r>
      <w:r>
        <w:rPr>
          <w:color w:val="000000"/>
          <w:lang w:eastAsia="zh-CN"/>
        </w:rPr>
        <w:t xml:space="preserve">    </w:t>
      </w:r>
    </w:p>
    <w:p w14:paraId="029AE71F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）小梅不喜欢跳舞，转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号圆盘肯定不会跳舞。</w:t>
      </w:r>
      <w:r>
        <w:rPr>
          <w:color w:val="000000"/>
          <w:lang w:eastAsia="zh-CN"/>
        </w:rPr>
        <w:t xml:space="preserve">    </w:t>
      </w:r>
    </w:p>
    <w:p w14:paraId="0BA149A9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一个袋子里有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个黑球，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个白球，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个黄球，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个红球，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个紫球，分别从这个袋子里任意摸出一个球，写出摸到不同种球的可能性（用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或相应的最简分数表示可能性）摸到黄球的可能性为</w:t>
      </w:r>
      <w:r>
        <w:rPr>
          <w:color w:val="000000"/>
          <w:lang w:eastAsia="zh-CN"/>
        </w:rPr>
        <w:t xml:space="preserve">________    </w:t>
      </w:r>
    </w:p>
    <w:p w14:paraId="4593911E" w14:textId="18EE0F7A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黄色球的</w:t>
      </w:r>
      <w:r>
        <w:rPr>
          <w:color w:val="000000"/>
          <w:lang w:eastAsia="zh-CN"/>
        </w:rPr>
        <w:t xml:space="preserve"> </w:t>
      </w:r>
      <w:r w:rsidR="00D446F0" w:rsidRPr="00253B30">
        <w:rPr>
          <w:noProof/>
          <w:lang w:eastAsia="zh-CN"/>
        </w:rPr>
        <w:pict w14:anchorId="24B6EEA6">
          <v:shape id="图片 38" o:spid="_x0000_i1033" type="#_x0000_t75" style="width:9.75pt;height:21pt;visibility:visible;mso-wrap-style:square">
            <v:imagedata r:id="rId12" o:title=""/>
          </v:shape>
        </w:pict>
      </w:r>
      <w:r>
        <w:rPr>
          <w:color w:val="000000"/>
          <w:lang w:eastAsia="zh-CN"/>
        </w:rPr>
        <w:t>与红色球的</w:t>
      </w:r>
      <w:r>
        <w:rPr>
          <w:color w:val="000000"/>
          <w:lang w:eastAsia="zh-CN"/>
        </w:rPr>
        <w:t xml:space="preserve"> </w:t>
      </w:r>
      <w:r w:rsidR="00D446F0" w:rsidRPr="00253B30">
        <w:rPr>
          <w:noProof/>
          <w:lang w:eastAsia="zh-CN"/>
        </w:rPr>
        <w:pict w14:anchorId="192DABAD">
          <v:shape id="图片 39" o:spid="_x0000_i1032" type="#_x0000_t75" style="width:9pt;height:21pt;visibility:visible;mso-wrap-style:square">
            <v:imagedata r:id="rId23" o:title=""/>
          </v:shape>
        </w:pict>
      </w:r>
      <w:r>
        <w:rPr>
          <w:color w:val="000000"/>
          <w:lang w:eastAsia="zh-CN"/>
        </w:rPr>
        <w:t>都是</w:t>
      </w:r>
      <w:r>
        <w:rPr>
          <w:color w:val="000000"/>
          <w:lang w:eastAsia="zh-CN"/>
        </w:rPr>
        <w:t>12</w:t>
      </w:r>
      <w:r>
        <w:rPr>
          <w:color w:val="000000"/>
          <w:lang w:eastAsia="zh-CN"/>
        </w:rPr>
        <w:t>个，那么，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色球比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色球个数多。</w:t>
      </w:r>
      <w:r>
        <w:rPr>
          <w:color w:val="000000"/>
          <w:lang w:eastAsia="zh-CN"/>
        </w:rPr>
        <w:t xml:space="preserve">    </w:t>
      </w:r>
    </w:p>
    <w:p w14:paraId="493309A0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箱子里有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个红球，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个蓝球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除颜色外其他都一样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。从中任意摸一个球，若想摸到蓝球的可能性与红球的相同，箱子里应该再放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个红球。</w:t>
      </w:r>
      <w:r>
        <w:rPr>
          <w:color w:val="000000"/>
          <w:lang w:eastAsia="zh-CN"/>
        </w:rPr>
        <w:t xml:space="preserve">    </w:t>
      </w:r>
    </w:p>
    <w:p w14:paraId="46051298" w14:textId="77777777" w:rsidR="0078093E" w:rsidRDefault="0078093E">
      <w:pPr>
        <w:spacing w:after="0"/>
        <w:rPr>
          <w:noProof/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如图是抽奖转盘，指针停在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色区域的可能性最大，停在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色区域的可能性最小．</w:t>
      </w:r>
      <w:r>
        <w:rPr>
          <w:color w:val="000000"/>
          <w:lang w:eastAsia="zh-CN"/>
        </w:rPr>
        <w:t xml:space="preserve">  </w:t>
      </w:r>
    </w:p>
    <w:p w14:paraId="4BA73865" w14:textId="1F07E082" w:rsidR="003D6AB2" w:rsidRDefault="00D446F0">
      <w:pPr>
        <w:spacing w:after="0"/>
      </w:pPr>
      <w:r w:rsidRPr="00253B30">
        <w:rPr>
          <w:noProof/>
          <w:lang w:eastAsia="zh-CN"/>
        </w:rPr>
        <w:pict w14:anchorId="5474C71F">
          <v:shape id="图片 40" o:spid="_x0000_i1031" type="#_x0000_t75" style="width:91.5pt;height:92.25pt;visibility:visible;mso-wrap-style:square">
            <v:imagedata r:id="rId27" o:title=""/>
          </v:shape>
        </w:pict>
      </w:r>
    </w:p>
    <w:p w14:paraId="692B5919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有同一年出生的</w:t>
      </w:r>
      <w:r>
        <w:rPr>
          <w:color w:val="000000"/>
          <w:lang w:eastAsia="zh-CN"/>
        </w:rPr>
        <w:t>13</w:t>
      </w:r>
      <w:r>
        <w:rPr>
          <w:color w:val="000000"/>
          <w:lang w:eastAsia="zh-CN"/>
        </w:rPr>
        <w:t>个小朋友，至少有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个小朋友是同一个月出生的。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color w:val="000000"/>
          <w:lang w:eastAsia="zh-CN"/>
        </w:rPr>
        <w:t>至少有个小朋友是同一个月出生的。</w:t>
      </w:r>
      <w:r>
        <w:rPr>
          <w:color w:val="000000"/>
          <w:lang w:eastAsia="zh-CN"/>
        </w:rPr>
        <w:t xml:space="preserve">    </w:t>
      </w:r>
    </w:p>
    <w:p w14:paraId="55CCC72C" w14:textId="77777777" w:rsidR="00CB36C3" w:rsidRDefault="00CB36C3">
      <w:pPr>
        <w:rPr>
          <w:b/>
          <w:bCs/>
          <w:sz w:val="24"/>
          <w:szCs w:val="24"/>
          <w:lang w:eastAsia="zh-CN"/>
        </w:rPr>
      </w:pPr>
    </w:p>
    <w:p w14:paraId="3F060F31" w14:textId="6895CC55" w:rsidR="003D6AB2" w:rsidRDefault="0078093E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lastRenderedPageBreak/>
        <w:t>四、解答题</w:t>
      </w:r>
    </w:p>
    <w:p w14:paraId="66818EFC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将下面四张扑克牌倒扣在桌面上，从中任意摸一张。</w:t>
      </w:r>
    </w:p>
    <w:p w14:paraId="13573EA1" w14:textId="7E55D769" w:rsidR="003D6AB2" w:rsidRDefault="00D446F0">
      <w:pPr>
        <w:spacing w:after="0"/>
      </w:pPr>
      <w:r w:rsidRPr="00253B30">
        <w:rPr>
          <w:noProof/>
          <w:lang w:eastAsia="zh-CN"/>
        </w:rPr>
        <w:pict w14:anchorId="4490B3FD">
          <v:shape id="图片 41" o:spid="_x0000_i1030" type="#_x0000_t75" style="width:384pt;height:171.75pt;visibility:visible;mso-wrap-style:square">
            <v:imagedata r:id="rId28" o:title=""/>
          </v:shape>
        </w:pict>
      </w:r>
    </w:p>
    <w:p w14:paraId="150A5B3E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如果让依依摸</w:t>
      </w:r>
      <w:r>
        <w:rPr>
          <w:color w:val="000000"/>
          <w:lang w:eastAsia="zh-CN"/>
        </w:rPr>
        <w:t>100</w:t>
      </w:r>
      <w:r>
        <w:rPr>
          <w:color w:val="000000"/>
          <w:lang w:eastAsia="zh-CN"/>
        </w:rPr>
        <w:t>次，龙一鸣是猜对的次数多，还是猜错的次数多？</w:t>
      </w:r>
      <w:r>
        <w:rPr>
          <w:color w:val="000000"/>
          <w:lang w:eastAsia="zh-CN"/>
        </w:rPr>
        <w:t xml:space="preserve">    </w:t>
      </w:r>
    </w:p>
    <w:p w14:paraId="495B0834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设一盒中有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个白球，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个红球，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个黄球，从盒中任取一球，哪种颜色的球被取到的可能性最大？哪种最小，分别为什么？</w:t>
      </w:r>
      <w:r>
        <w:rPr>
          <w:color w:val="000000"/>
          <w:lang w:eastAsia="zh-CN"/>
        </w:rPr>
        <w:t xml:space="preserve">    </w:t>
      </w:r>
    </w:p>
    <w:p w14:paraId="445692F3" w14:textId="77777777" w:rsidR="003D6AB2" w:rsidRDefault="0078093E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</w:p>
    <w:p w14:paraId="485048DF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下列哪些事件是确定的？哪些是不确定的？</w:t>
      </w:r>
      <w:r>
        <w:rPr>
          <w:color w:val="000000"/>
          <w:lang w:eastAsia="zh-CN"/>
        </w:rPr>
        <w:t xml:space="preserve">    </w:t>
      </w:r>
    </w:p>
    <w:p w14:paraId="4B086F9F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）车辆随机经过一个路口，遇到红灯。</w:t>
      </w:r>
      <w:r>
        <w:rPr>
          <w:color w:val="000000"/>
          <w:lang w:eastAsia="zh-CN"/>
        </w:rPr>
        <w:t xml:space="preserve">    </w:t>
      </w:r>
    </w:p>
    <w:p w14:paraId="1DAF1416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）三角形中有三条线段。</w:t>
      </w:r>
      <w:r>
        <w:rPr>
          <w:color w:val="000000"/>
          <w:lang w:eastAsia="zh-CN"/>
        </w:rPr>
        <w:t xml:space="preserve">    </w:t>
      </w:r>
    </w:p>
    <w:p w14:paraId="60A243FE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400</w:t>
      </w:r>
      <w:r>
        <w:rPr>
          <w:color w:val="000000"/>
          <w:lang w:eastAsia="zh-CN"/>
        </w:rPr>
        <w:t>人中有两人的生日在同一天。</w:t>
      </w:r>
      <w:r>
        <w:rPr>
          <w:color w:val="000000"/>
          <w:lang w:eastAsia="zh-CN"/>
        </w:rPr>
        <w:t xml:space="preserve">    </w:t>
      </w:r>
    </w:p>
    <w:p w14:paraId="4C17435C" w14:textId="77777777" w:rsidR="003D6AB2" w:rsidRDefault="0078093E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 w14:paraId="33800354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24.6</w:t>
      </w:r>
      <w:r>
        <w:rPr>
          <w:color w:val="000000"/>
          <w:lang w:eastAsia="zh-CN"/>
        </w:rPr>
        <w:t>名学生玩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掷骰子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的游戏。小红在一个正方体的各面公别写着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。每人选一个数，然后任意掷骰子，朝上的数是几，选这个数的人就唱一支歌，你认为小红设计的方案公平吗？</w:t>
      </w:r>
      <w:r>
        <w:rPr>
          <w:color w:val="000000"/>
          <w:lang w:eastAsia="zh-CN"/>
        </w:rPr>
        <w:t xml:space="preserve">    </w:t>
      </w:r>
    </w:p>
    <w:p w14:paraId="67588F3F" w14:textId="2C01CB36" w:rsidR="003D6AB2" w:rsidRDefault="0078093E" w:rsidP="00CB36C3">
      <w:pPr>
        <w:rPr>
          <w:lang w:eastAsia="zh-CN"/>
        </w:rPr>
      </w:pPr>
      <w:r>
        <w:rPr>
          <w:lang w:eastAsia="zh-CN"/>
        </w:rPr>
        <w:br w:type="page"/>
      </w:r>
      <w:r>
        <w:rPr>
          <w:b/>
          <w:bCs/>
          <w:sz w:val="28"/>
          <w:szCs w:val="28"/>
          <w:lang w:eastAsia="zh-CN"/>
        </w:rPr>
        <w:lastRenderedPageBreak/>
        <w:t>答案解析部分</w:t>
      </w:r>
    </w:p>
    <w:p w14:paraId="4B7C5F71" w14:textId="77777777" w:rsidR="003D6AB2" w:rsidRDefault="0078093E">
      <w:pPr>
        <w:rPr>
          <w:lang w:eastAsia="zh-CN"/>
        </w:rPr>
      </w:pPr>
      <w:r>
        <w:rPr>
          <w:lang w:eastAsia="zh-CN"/>
        </w:rPr>
        <w:t>一、单选题</w:t>
      </w:r>
    </w:p>
    <w:p w14:paraId="7D66600B" w14:textId="77777777" w:rsidR="003D6AB2" w:rsidRDefault="0078093E"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14:paraId="5B7F78B6" w14:textId="77777777" w:rsidR="003D6AB2" w:rsidRDefault="0078093E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14:paraId="4446BB8E" w14:textId="77777777" w:rsidR="003D6AB2" w:rsidRDefault="0078093E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14:paraId="6895FD77" w14:textId="77777777" w:rsidR="003D6AB2" w:rsidRDefault="0078093E"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14:paraId="5D29B7FD" w14:textId="77777777" w:rsidR="003D6AB2" w:rsidRDefault="0078093E"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14:paraId="2484451F" w14:textId="77777777" w:rsidR="003D6AB2" w:rsidRDefault="0078093E"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14:paraId="015C726F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 w14:paraId="529EBA54" w14:textId="77777777" w:rsidR="003D6AB2" w:rsidRDefault="0078093E">
      <w:pPr>
        <w:rPr>
          <w:lang w:eastAsia="zh-CN"/>
        </w:rPr>
      </w:pPr>
      <w:r>
        <w:rPr>
          <w:lang w:eastAsia="zh-CN"/>
        </w:rPr>
        <w:t>二、判断题</w:t>
      </w:r>
    </w:p>
    <w:p w14:paraId="2E5F1696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正确</w:t>
      </w:r>
      <w:r>
        <w:rPr>
          <w:color w:val="000000"/>
          <w:lang w:eastAsia="zh-CN"/>
        </w:rPr>
        <w:t xml:space="preserve">  </w:t>
      </w:r>
    </w:p>
    <w:p w14:paraId="10F25748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14:paraId="3C0B1004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14:paraId="0F723F66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14:paraId="2CF6ECA5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14:paraId="17E13F73" w14:textId="77777777" w:rsidR="003D6AB2" w:rsidRDefault="0078093E">
      <w:pPr>
        <w:rPr>
          <w:lang w:eastAsia="zh-CN"/>
        </w:rPr>
      </w:pPr>
      <w:r>
        <w:rPr>
          <w:lang w:eastAsia="zh-CN"/>
        </w:rPr>
        <w:t>三、填空题</w:t>
      </w:r>
    </w:p>
    <w:p w14:paraId="374BD986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；单号；大</w:t>
      </w:r>
      <w:r>
        <w:rPr>
          <w:color w:val="000000"/>
          <w:lang w:eastAsia="zh-CN"/>
        </w:rPr>
        <w:t xml:space="preserve">  </w:t>
      </w:r>
    </w:p>
    <w:p w14:paraId="73E4ACBD" w14:textId="265EE2A6" w:rsidR="003D6AB2" w:rsidRDefault="0078093E"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 w:rsidR="00D446F0" w:rsidRPr="00253B30">
        <w:rPr>
          <w:noProof/>
          <w:lang w:eastAsia="zh-CN"/>
        </w:rPr>
        <w:pict w14:anchorId="50DF6CD4">
          <v:shape id="图片 42" o:spid="_x0000_i1029" type="#_x0000_t75" style="width:9.75pt;height:21pt;visibility:visible;mso-wrap-style:square">
            <v:imagedata r:id="rId21" o:title=""/>
          </v:shape>
        </w:pict>
      </w:r>
      <w:r>
        <w:rPr>
          <w:color w:val="000000"/>
        </w:rPr>
        <w:t>；</w:t>
      </w:r>
      <w:r>
        <w:rPr>
          <w:color w:val="000000"/>
        </w:rPr>
        <w:t xml:space="preserve">9  </w:t>
      </w:r>
    </w:p>
    <w:p w14:paraId="26C3BE4E" w14:textId="77777777" w:rsidR="003D6AB2" w:rsidRDefault="0078093E"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③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①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 xml:space="preserve">①  </w:t>
      </w:r>
    </w:p>
    <w:p w14:paraId="3E6882B0" w14:textId="398E7F2C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 w:rsidR="00D446F0" w:rsidRPr="00253B30">
        <w:rPr>
          <w:noProof/>
          <w:lang w:eastAsia="zh-CN"/>
        </w:rPr>
        <w:pict w14:anchorId="0C266F74">
          <v:shape id="图片 43" o:spid="_x0000_i1028" type="#_x0000_t75" style="width:15pt;height:21pt;visibility:visible;mso-wrap-style:square">
            <v:imagedata r:id="rId29" o:title=""/>
          </v:shape>
        </w:pict>
      </w:r>
    </w:p>
    <w:p w14:paraId="4A6A774C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红；黄</w:t>
      </w:r>
      <w:r>
        <w:rPr>
          <w:color w:val="000000"/>
          <w:lang w:eastAsia="zh-CN"/>
        </w:rPr>
        <w:t xml:space="preserve">  </w:t>
      </w:r>
    </w:p>
    <w:p w14:paraId="716F84E2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2  </w:t>
      </w:r>
    </w:p>
    <w:p w14:paraId="5E49CFFB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黄；红</w:t>
      </w:r>
      <w:r>
        <w:rPr>
          <w:color w:val="000000"/>
          <w:lang w:eastAsia="zh-CN"/>
        </w:rPr>
        <w:t xml:space="preserve">  </w:t>
      </w:r>
    </w:p>
    <w:p w14:paraId="50BCB004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2  </w:t>
      </w:r>
    </w:p>
    <w:p w14:paraId="0539E2D0" w14:textId="77777777" w:rsidR="00CB36C3" w:rsidRDefault="00CB36C3">
      <w:pPr>
        <w:rPr>
          <w:lang w:eastAsia="zh-CN"/>
        </w:rPr>
      </w:pPr>
    </w:p>
    <w:p w14:paraId="6E990681" w14:textId="77777777" w:rsidR="00CB36C3" w:rsidRDefault="00CB36C3">
      <w:pPr>
        <w:rPr>
          <w:lang w:eastAsia="zh-CN"/>
        </w:rPr>
      </w:pPr>
    </w:p>
    <w:p w14:paraId="0A7BE64F" w14:textId="77777777" w:rsidR="00CB36C3" w:rsidRDefault="00CB36C3">
      <w:pPr>
        <w:rPr>
          <w:lang w:eastAsia="zh-CN"/>
        </w:rPr>
      </w:pPr>
    </w:p>
    <w:p w14:paraId="6863A76D" w14:textId="77777777" w:rsidR="00CB36C3" w:rsidRDefault="00CB36C3">
      <w:pPr>
        <w:rPr>
          <w:lang w:eastAsia="zh-CN"/>
        </w:rPr>
      </w:pPr>
    </w:p>
    <w:p w14:paraId="7081CF93" w14:textId="77777777" w:rsidR="00CB36C3" w:rsidRDefault="00CB36C3">
      <w:pPr>
        <w:rPr>
          <w:lang w:eastAsia="zh-CN"/>
        </w:rPr>
      </w:pPr>
    </w:p>
    <w:p w14:paraId="43C63F2A" w14:textId="77777777" w:rsidR="00CB36C3" w:rsidRDefault="00CB36C3">
      <w:pPr>
        <w:rPr>
          <w:lang w:eastAsia="zh-CN"/>
        </w:rPr>
      </w:pPr>
    </w:p>
    <w:p w14:paraId="5AC7AE9C" w14:textId="77777777" w:rsidR="00CB36C3" w:rsidRDefault="00CB36C3">
      <w:pPr>
        <w:rPr>
          <w:lang w:eastAsia="zh-CN"/>
        </w:rPr>
      </w:pPr>
    </w:p>
    <w:p w14:paraId="71B96F81" w14:textId="2771FB70" w:rsidR="003D6AB2" w:rsidRDefault="0078093E">
      <w:pPr>
        <w:rPr>
          <w:lang w:eastAsia="zh-CN"/>
        </w:rPr>
      </w:pPr>
      <w:r>
        <w:rPr>
          <w:lang w:eastAsia="zh-CN"/>
        </w:rPr>
        <w:lastRenderedPageBreak/>
        <w:t>四、解答题</w:t>
      </w:r>
    </w:p>
    <w:p w14:paraId="71F790D6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解：龙一鸣猜错的次数多。</w:t>
      </w:r>
      <w:r>
        <w:rPr>
          <w:color w:val="000000"/>
          <w:lang w:eastAsia="zh-CN"/>
        </w:rPr>
        <w:t xml:space="preserve">  </w:t>
      </w:r>
    </w:p>
    <w:p w14:paraId="417C4E04" w14:textId="61D14B33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解：总共有</w:t>
      </w:r>
      <w:r>
        <w:rPr>
          <w:color w:val="000000"/>
          <w:lang w:eastAsia="zh-CN"/>
        </w:rPr>
        <w:t>18</w:t>
      </w:r>
      <w:r>
        <w:rPr>
          <w:color w:val="000000"/>
          <w:lang w:eastAsia="zh-CN"/>
        </w:rPr>
        <w:t>个球，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个白球，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个红球，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个黄球，所以抽到白球的可能性为</w:t>
      </w:r>
      <w:r>
        <w:rPr>
          <w:color w:val="000000"/>
          <w:lang w:eastAsia="zh-CN"/>
        </w:rPr>
        <w:t xml:space="preserve"> </w:t>
      </w:r>
      <w:r w:rsidR="00D446F0" w:rsidRPr="00253B30">
        <w:rPr>
          <w:noProof/>
          <w:lang w:eastAsia="zh-CN"/>
        </w:rPr>
        <w:pict w14:anchorId="6CDC7DC1">
          <v:shape id="图片 44" o:spid="_x0000_i1027" type="#_x0000_t75" style="width:9.75pt;height:21pt;visibility:visible;mso-wrap-style:square">
            <v:imagedata r:id="rId30" o:title=""/>
          </v:shape>
        </w:pict>
      </w:r>
      <w:r>
        <w:rPr>
          <w:color w:val="000000"/>
          <w:lang w:eastAsia="zh-CN"/>
        </w:rPr>
        <w:t>，红球的可能性为</w:t>
      </w:r>
      <w:r>
        <w:rPr>
          <w:color w:val="000000"/>
          <w:lang w:eastAsia="zh-CN"/>
        </w:rPr>
        <w:t xml:space="preserve"> </w:t>
      </w:r>
      <w:r w:rsidR="00D446F0" w:rsidRPr="00253B30">
        <w:rPr>
          <w:noProof/>
          <w:lang w:eastAsia="zh-CN"/>
        </w:rPr>
        <w:pict w14:anchorId="32E50944">
          <v:shape id="图片 45" o:spid="_x0000_i1026" type="#_x0000_t75" style="width:9pt;height:21pt;visibility:visible;mso-wrap-style:square">
            <v:imagedata r:id="rId23" o:title=""/>
          </v:shape>
        </w:pict>
      </w:r>
      <w:r>
        <w:rPr>
          <w:color w:val="000000"/>
          <w:lang w:eastAsia="zh-CN"/>
        </w:rPr>
        <w:t>，黄球的可能性为</w:t>
      </w:r>
      <w:r>
        <w:rPr>
          <w:color w:val="000000"/>
          <w:lang w:eastAsia="zh-CN"/>
        </w:rPr>
        <w:t xml:space="preserve"> </w:t>
      </w:r>
      <w:r w:rsidR="00D446F0" w:rsidRPr="00253B30">
        <w:rPr>
          <w:noProof/>
          <w:lang w:eastAsia="zh-CN"/>
        </w:rPr>
        <w:pict w14:anchorId="3A88065E">
          <v:shape id="图片 46" o:spid="_x0000_i1025" type="#_x0000_t75" style="width:9.75pt;height:21pt;visibility:visible;mso-wrap-style:square">
            <v:imagedata r:id="rId31" o:title=""/>
          </v:shape>
        </w:pict>
      </w:r>
      <w:r>
        <w:rPr>
          <w:color w:val="000000"/>
          <w:lang w:eastAsia="zh-CN"/>
        </w:rPr>
        <w:t>，所以白球的可能性最大，红球次之，黄球可能性最小。</w:t>
      </w:r>
      <w:r>
        <w:rPr>
          <w:color w:val="000000"/>
          <w:lang w:eastAsia="zh-CN"/>
        </w:rPr>
        <w:t xml:space="preserve">  </w:t>
      </w:r>
    </w:p>
    <w:p w14:paraId="58C9B50F" w14:textId="77777777" w:rsidR="003D6AB2" w:rsidRDefault="0078093E">
      <w:pPr>
        <w:rPr>
          <w:lang w:eastAsia="zh-CN"/>
        </w:rPr>
      </w:pPr>
      <w:r>
        <w:rPr>
          <w:lang w:eastAsia="zh-CN"/>
        </w:rPr>
        <w:t>五、综合题</w:t>
      </w:r>
    </w:p>
    <w:p w14:paraId="60D6008C" w14:textId="77777777" w:rsidR="00CB36C3" w:rsidRDefault="0078093E">
      <w:pPr>
        <w:spacing w:after="0"/>
        <w:rPr>
          <w:color w:val="0000FF"/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</w:p>
    <w:p w14:paraId="4D33F6D6" w14:textId="5BDDA37E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）是不确定的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）是确定的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）是确定的</w:t>
      </w:r>
      <w:r>
        <w:rPr>
          <w:color w:val="000000"/>
          <w:lang w:eastAsia="zh-CN"/>
        </w:rPr>
        <w:t xml:space="preserve">  </w:t>
      </w:r>
    </w:p>
    <w:p w14:paraId="5D914948" w14:textId="77777777" w:rsidR="003D6AB2" w:rsidRDefault="0078093E">
      <w:pPr>
        <w:rPr>
          <w:lang w:eastAsia="zh-CN"/>
        </w:rPr>
      </w:pPr>
      <w:r>
        <w:rPr>
          <w:lang w:eastAsia="zh-CN"/>
        </w:rPr>
        <w:t>六、应用题</w:t>
      </w:r>
    </w:p>
    <w:p w14:paraId="29B52B52" w14:textId="77777777" w:rsidR="003D6AB2" w:rsidRDefault="0078093E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解：我认为小红设计的方案公平。</w:t>
      </w:r>
      <w:r>
        <w:rPr>
          <w:color w:val="000000"/>
          <w:lang w:eastAsia="zh-CN"/>
        </w:rPr>
        <w:t xml:space="preserve">  </w:t>
      </w:r>
    </w:p>
    <w:sectPr w:rsidR="003D6AB2" w:rsidSect="003D6AB2">
      <w:headerReference w:type="even" r:id="rId32"/>
      <w:headerReference w:type="default" r:id="rId33"/>
      <w:footerReference w:type="default" r:id="rId34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5C2B03" w14:textId="77777777" w:rsidR="00D446F0" w:rsidRDefault="00D446F0" w:rsidP="003D6AB2">
      <w:pPr>
        <w:spacing w:after="0" w:line="240" w:lineRule="auto"/>
      </w:pPr>
      <w:r>
        <w:separator/>
      </w:r>
    </w:p>
  </w:endnote>
  <w:endnote w:type="continuationSeparator" w:id="0">
    <w:p w14:paraId="5ABC5DD5" w14:textId="77777777" w:rsidR="00D446F0" w:rsidRDefault="00D446F0" w:rsidP="003D6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新魏">
    <w:altName w:val="宋体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2C982" w14:textId="77777777" w:rsidR="003D6AB2" w:rsidRDefault="0078093E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F44051" w14:textId="77777777" w:rsidR="00D446F0" w:rsidRDefault="00D446F0" w:rsidP="003D6AB2">
      <w:pPr>
        <w:spacing w:after="0" w:line="240" w:lineRule="auto"/>
      </w:pPr>
      <w:r>
        <w:separator/>
      </w:r>
    </w:p>
  </w:footnote>
  <w:footnote w:type="continuationSeparator" w:id="0">
    <w:p w14:paraId="150A960E" w14:textId="77777777" w:rsidR="00D446F0" w:rsidRDefault="00D446F0" w:rsidP="003D6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912F1" w14:textId="77777777" w:rsidR="003D6AB2" w:rsidRDefault="00D446F0">
    <w:pPr>
      <w:pStyle w:val="a7"/>
      <w:pBdr>
        <w:bottom w:val="none" w:sz="0" w:space="0" w:color="auto"/>
      </w:pBdr>
    </w:pPr>
    <w:r>
      <w:pict w14:anchorId="146ABEC3"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 w14:anchorId="5E2504F9"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14:paraId="443241AC" w14:textId="77777777" w:rsidR="003D6AB2" w:rsidRDefault="0078093E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 w14:anchorId="4D3C9EE5"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14:paraId="5708D9B2" w14:textId="77777777" w:rsidR="003D6AB2" w:rsidRDefault="0078093E" w:rsidP="003D6AB2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 w14:anchorId="29A89A40"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14:paraId="1D7E3EE8" w14:textId="77777777" w:rsidR="003D6AB2" w:rsidRDefault="0078093E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3A7F5" w14:textId="77777777" w:rsidR="003D6AB2" w:rsidRDefault="003D6AB2">
    <w:pPr>
      <w:pStyle w:val="a7"/>
      <w:jc w:val="left"/>
      <w:rPr>
        <w:rFonts w:ascii="华文新魏" w:eastAsia="华文新魏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963AEA"/>
    <w:multiLevelType w:val="hybridMultilevel"/>
    <w:tmpl w:val="C3202DFE"/>
    <w:lvl w:ilvl="0" w:tplc="7662161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9D375F"/>
    <w:multiLevelType w:val="hybridMultilevel"/>
    <w:tmpl w:val="FE1AB144"/>
    <w:lvl w:ilvl="0" w:tplc="37983912">
      <w:start w:val="1"/>
      <w:numFmt w:val="decimal"/>
      <w:lvlText w:val="%1."/>
      <w:lvlJc w:val="left"/>
      <w:pPr>
        <w:ind w:left="720" w:hanging="360"/>
      </w:pPr>
    </w:lvl>
    <w:lvl w:ilvl="1" w:tplc="37983912" w:tentative="1">
      <w:start w:val="1"/>
      <w:numFmt w:val="lowerLetter"/>
      <w:lvlText w:val="%2."/>
      <w:lvlJc w:val="left"/>
      <w:pPr>
        <w:ind w:left="1440" w:hanging="360"/>
      </w:pPr>
    </w:lvl>
    <w:lvl w:ilvl="2" w:tplc="37983912" w:tentative="1">
      <w:start w:val="1"/>
      <w:numFmt w:val="lowerRoman"/>
      <w:lvlText w:val="%3."/>
      <w:lvlJc w:val="right"/>
      <w:pPr>
        <w:ind w:left="2160" w:hanging="180"/>
      </w:pPr>
    </w:lvl>
    <w:lvl w:ilvl="3" w:tplc="37983912" w:tentative="1">
      <w:start w:val="1"/>
      <w:numFmt w:val="decimal"/>
      <w:lvlText w:val="%4."/>
      <w:lvlJc w:val="left"/>
      <w:pPr>
        <w:ind w:left="2880" w:hanging="360"/>
      </w:pPr>
    </w:lvl>
    <w:lvl w:ilvl="4" w:tplc="37983912" w:tentative="1">
      <w:start w:val="1"/>
      <w:numFmt w:val="lowerLetter"/>
      <w:lvlText w:val="%5."/>
      <w:lvlJc w:val="left"/>
      <w:pPr>
        <w:ind w:left="3600" w:hanging="360"/>
      </w:pPr>
    </w:lvl>
    <w:lvl w:ilvl="5" w:tplc="37983912" w:tentative="1">
      <w:start w:val="1"/>
      <w:numFmt w:val="lowerRoman"/>
      <w:lvlText w:val="%6."/>
      <w:lvlJc w:val="right"/>
      <w:pPr>
        <w:ind w:left="4320" w:hanging="180"/>
      </w:pPr>
    </w:lvl>
    <w:lvl w:ilvl="6" w:tplc="37983912" w:tentative="1">
      <w:start w:val="1"/>
      <w:numFmt w:val="decimal"/>
      <w:lvlText w:val="%7."/>
      <w:lvlJc w:val="left"/>
      <w:pPr>
        <w:ind w:left="5040" w:hanging="360"/>
      </w:pPr>
    </w:lvl>
    <w:lvl w:ilvl="7" w:tplc="37983912" w:tentative="1">
      <w:start w:val="1"/>
      <w:numFmt w:val="lowerLetter"/>
      <w:lvlText w:val="%8."/>
      <w:lvlJc w:val="left"/>
      <w:pPr>
        <w:ind w:left="5760" w:hanging="360"/>
      </w:pPr>
    </w:lvl>
    <w:lvl w:ilvl="8" w:tplc="379839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D6AB2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8093E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B36C3"/>
    <w:rsid w:val="00D035E3"/>
    <w:rsid w:val="00D2160C"/>
    <w:rsid w:val="00D36692"/>
    <w:rsid w:val="00D446F0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  <w14:docId w14:val="1F7D240F"/>
  <w15:docId w15:val="{89F04E0C-A031-4253-8639-318CE66D1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D6AB2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3D6AB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3D6AB2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rsid w:val="003D6AB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sid w:val="003D6AB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3D6AB2"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sid w:val="003D6AB2"/>
    <w:rPr>
      <w:sz w:val="18"/>
      <w:szCs w:val="18"/>
    </w:rPr>
  </w:style>
  <w:style w:type="paragraph" w:customStyle="1" w:styleId="1">
    <w:name w:val="正文1"/>
    <w:qFormat/>
    <w:rsid w:val="003D6AB2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3D6AB2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3D6AB2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3D6AB2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3D6AB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jpeg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31" Type="http://schemas.openxmlformats.org/officeDocument/2006/relationships/image" Target="media/image23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6AFA4D0-463B-4500-AC0F-BF2231A50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437</Words>
  <Characters>2492</Characters>
  <Application>Microsoft Office Word</Application>
  <DocSecurity>0</DocSecurity>
  <Lines>20</Lines>
  <Paragraphs>5</Paragraphs>
  <ScaleCrop>false</ScaleCrop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dong min</cp:lastModifiedBy>
  <cp:revision>8</cp:revision>
  <dcterms:created xsi:type="dcterms:W3CDTF">2013-12-09T06:44:00Z</dcterms:created>
  <dcterms:modified xsi:type="dcterms:W3CDTF">2020-08-19T08:53:00Z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