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D9B35" w14:textId="77777777" w:rsidR="001A69E5" w:rsidRDefault="00FD0D7B">
      <w:pPr>
        <w:jc w:val="center"/>
        <w:rPr>
          <w:lang w:eastAsia="zh-CN"/>
        </w:rPr>
      </w:pPr>
      <w:r w:rsidRPr="00FD0D7B">
        <w:rPr>
          <w:rFonts w:hint="eastAsia"/>
          <w:b/>
          <w:bCs/>
          <w:sz w:val="28"/>
          <w:szCs w:val="28"/>
          <w:lang w:eastAsia="zh-CN"/>
        </w:rPr>
        <w:t>六年级上册数学单元检测</w:t>
      </w:r>
      <w:r w:rsidRPr="00FD0D7B">
        <w:rPr>
          <w:rFonts w:hint="eastAsia"/>
          <w:b/>
          <w:bCs/>
          <w:sz w:val="28"/>
          <w:szCs w:val="28"/>
          <w:lang w:eastAsia="zh-CN"/>
        </w:rPr>
        <w:t>-4.</w:t>
      </w:r>
      <w:r w:rsidRPr="00FD0D7B">
        <w:rPr>
          <w:rFonts w:hint="eastAsia"/>
          <w:b/>
          <w:bCs/>
          <w:sz w:val="28"/>
          <w:szCs w:val="28"/>
          <w:lang w:eastAsia="zh-CN"/>
        </w:rPr>
        <w:t>比</w:t>
      </w:r>
      <w:r w:rsidRPr="00FD0D7B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4D383272" w14:textId="77777777" w:rsidR="001A69E5" w:rsidRDefault="00FD0D7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 w14:paraId="7FF4125B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已知</w:t>
      </w:r>
      <w:r>
        <w:rPr>
          <w:color w:val="000000"/>
          <w:lang w:eastAsia="zh-CN"/>
        </w:rPr>
        <w:t>y=2.5x</w:t>
      </w:r>
      <w:r>
        <w:rPr>
          <w:color w:val="000000"/>
          <w:lang w:eastAsia="zh-CN"/>
        </w:rPr>
        <w:t>，那么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的最简整数比是</w:t>
      </w:r>
      <w:r>
        <w:rPr>
          <w:color w:val="000000"/>
          <w:lang w:eastAsia="zh-CN"/>
        </w:rPr>
        <w:t>(   )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        </w:t>
      </w:r>
    </w:p>
    <w:p w14:paraId="5171302F" w14:textId="781474DC" w:rsidR="001A69E5" w:rsidRDefault="00FD0D7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2.5                                  </w:t>
      </w:r>
      <w:r w:rsidR="00F24564" w:rsidRPr="00E24023">
        <w:rPr>
          <w:noProof/>
          <w:lang w:eastAsia="zh-CN"/>
        </w:rPr>
        <w:pict w14:anchorId="446BD6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56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B. 2.5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1                                  </w:t>
      </w:r>
      <w:r w:rsidR="00F24564" w:rsidRPr="00E24023">
        <w:rPr>
          <w:noProof/>
          <w:lang w:eastAsia="zh-CN"/>
        </w:rPr>
        <w:pict w14:anchorId="39C77FE2">
          <v:shape id="图片 2" o:spid="_x0000_i1055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C. 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2                                  </w:t>
      </w:r>
      <w:r w:rsidR="00F24564" w:rsidRPr="00E24023">
        <w:rPr>
          <w:noProof/>
          <w:lang w:eastAsia="zh-CN"/>
        </w:rPr>
        <w:pict w14:anchorId="6A7AEEF5">
          <v:shape id="图片 3" o:spid="_x0000_i1054" type="#_x0000_t75" style="width:1.5pt;height:3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D. 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</w:t>
      </w:r>
    </w:p>
    <w:p w14:paraId="7E52501D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行驶相同的路程，甲车用了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小时，乙车用了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小时，甲乙两车的速度比是（　　）</w:t>
      </w:r>
      <w:r>
        <w:rPr>
          <w:color w:val="000000"/>
          <w:lang w:eastAsia="zh-CN"/>
        </w:rPr>
        <w:t xml:space="preserve">            </w:t>
      </w:r>
    </w:p>
    <w:p w14:paraId="36D86EF5" w14:textId="6A67CDB1" w:rsidR="001A69E5" w:rsidRDefault="00FD0D7B">
      <w:pPr>
        <w:spacing w:after="0"/>
        <w:ind w:left="150"/>
      </w:pPr>
      <w:r>
        <w:rPr>
          <w:color w:val="000000"/>
        </w:rPr>
        <w:t>A. 5</w:t>
      </w:r>
      <w:r>
        <w:rPr>
          <w:color w:val="000000"/>
        </w:rPr>
        <w:t>：</w:t>
      </w:r>
      <w:r>
        <w:rPr>
          <w:color w:val="000000"/>
        </w:rPr>
        <w:t>6                                </w:t>
      </w:r>
      <w:r w:rsidR="00F24564" w:rsidRPr="00E24023">
        <w:rPr>
          <w:noProof/>
          <w:lang w:eastAsia="zh-CN"/>
        </w:rPr>
        <w:pict w14:anchorId="3BC407B0">
          <v:shape id="图片 4" o:spid="_x0000_i1053" type="#_x0000_t75" style="width:2.25pt;height:3pt;visibility:visible;mso-wrap-style:square">
            <v:imagedata r:id="rId10" o:title=""/>
          </v:shape>
        </w:pict>
      </w:r>
      <w:r>
        <w:rPr>
          <w:color w:val="000000"/>
        </w:rPr>
        <w:t>B. 6</w:t>
      </w:r>
      <w:r>
        <w:rPr>
          <w:color w:val="000000"/>
        </w:rPr>
        <w:t>：</w:t>
      </w:r>
      <w:r>
        <w:rPr>
          <w:color w:val="000000"/>
        </w:rPr>
        <w:t>5                                </w:t>
      </w:r>
      <w:r w:rsidR="00F24564" w:rsidRPr="00E24023">
        <w:rPr>
          <w:noProof/>
          <w:lang w:eastAsia="zh-CN"/>
        </w:rPr>
        <w:pict w14:anchorId="29D4A1FD">
          <v:shape id="图片 5" o:spid="_x0000_i1052" type="#_x0000_t75" style="width:2.25pt;height:3pt;visibility:visible;mso-wrap-style:square">
            <v:imagedata r:id="rId10" o:title=""/>
          </v:shape>
        </w:pict>
      </w:r>
      <w:r>
        <w:rPr>
          <w:color w:val="000000"/>
        </w:rPr>
        <w:t>C. </w:t>
      </w:r>
      <w:r w:rsidR="00F24564" w:rsidRPr="00E24023">
        <w:rPr>
          <w:noProof/>
          <w:lang w:eastAsia="zh-CN"/>
        </w:rPr>
        <w:pict w14:anchorId="0AFFCD0C">
          <v:shape id="图片 6" o:spid="_x0000_i1051" type="#_x0000_t75" style="width:9.75pt;height:21pt;visibility:visible;mso-wrap-style:square">
            <v:imagedata r:id="rId11" o:title=""/>
          </v:shape>
        </w:pict>
      </w:r>
      <w:r>
        <w:rPr>
          <w:color w:val="000000"/>
        </w:rPr>
        <w:t>：</w:t>
      </w:r>
      <w:r>
        <w:rPr>
          <w:color w:val="000000"/>
        </w:rPr>
        <w:t xml:space="preserve"> </w:t>
      </w:r>
      <w:r w:rsidR="00F24564" w:rsidRPr="00E24023">
        <w:rPr>
          <w:noProof/>
          <w:lang w:eastAsia="zh-CN"/>
        </w:rPr>
        <w:pict w14:anchorId="10DEF751">
          <v:shape id="图片 7" o:spid="_x0000_i1050" type="#_x0000_t75" style="width:9pt;height:20.25pt;visibility:visible;mso-wrap-style:square">
            <v:imagedata r:id="rId12" o:title=""/>
          </v:shape>
        </w:pict>
      </w:r>
      <w:r>
        <w:rPr>
          <w:color w:val="000000"/>
        </w:rPr>
        <w:t>                                </w:t>
      </w:r>
      <w:r w:rsidR="00F24564" w:rsidRPr="00E24023">
        <w:rPr>
          <w:noProof/>
          <w:lang w:eastAsia="zh-CN"/>
        </w:rPr>
        <w:pict w14:anchorId="47D23DB6">
          <v:shape id="图片 8" o:spid="_x0000_i1049" type="#_x0000_t75" style="width:2.25pt;height:3pt;visibility:visible;mso-wrap-style:square">
            <v:imagedata r:id="rId10" o:title=""/>
          </v:shape>
        </w:pict>
      </w:r>
      <w:r>
        <w:rPr>
          <w:color w:val="000000"/>
        </w:rPr>
        <w:t>D. </w:t>
      </w:r>
      <w:r>
        <w:rPr>
          <w:color w:val="000000"/>
        </w:rPr>
        <w:t>不能确定</w:t>
      </w:r>
    </w:p>
    <w:p w14:paraId="282581C0" w14:textId="77777777" w:rsidR="001A69E5" w:rsidRDefault="00FD0D7B">
      <w:pPr>
        <w:spacing w:after="0"/>
      </w:pPr>
      <w:r>
        <w:rPr>
          <w:color w:val="000000"/>
        </w:rPr>
        <w:t>3.</w:t>
      </w:r>
      <w:r>
        <w:rPr>
          <w:color w:val="000000"/>
        </w:rPr>
        <w:t>把</w:t>
      </w:r>
      <w:r>
        <w:rPr>
          <w:color w:val="000000"/>
        </w:rPr>
        <w:t>10</w:t>
      </w:r>
      <w:r>
        <w:rPr>
          <w:color w:val="000000"/>
        </w:rPr>
        <w:t>克糖溶解在</w:t>
      </w:r>
      <w:r>
        <w:rPr>
          <w:color w:val="000000"/>
        </w:rPr>
        <w:t>100</w:t>
      </w:r>
      <w:r>
        <w:rPr>
          <w:color w:val="000000"/>
        </w:rPr>
        <w:t>水中，糖与糖水的比是（</w:t>
      </w:r>
      <w:r>
        <w:rPr>
          <w:color w:val="000000"/>
        </w:rPr>
        <w:t xml:space="preserve">  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14:paraId="41EF66EF" w14:textId="519097B6" w:rsidR="001A69E5" w:rsidRDefault="00FD0D7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1∶10                                       </w:t>
      </w:r>
      <w:r w:rsidR="00F24564" w:rsidRPr="00E24023">
        <w:rPr>
          <w:noProof/>
          <w:lang w:eastAsia="zh-CN"/>
        </w:rPr>
        <w:pict w14:anchorId="2CABB020">
          <v:shape id="图片 9" o:spid="_x0000_i1048" type="#_x0000_t75" style="width:.75pt;height:3pt;visibility:visible;mso-wrap-style:square">
            <v:imagedata r:id="rId13" o:title=""/>
          </v:shape>
        </w:pict>
      </w:r>
      <w:r>
        <w:rPr>
          <w:color w:val="000000"/>
          <w:lang w:eastAsia="zh-CN"/>
        </w:rPr>
        <w:t>B. 1∶11                                       </w:t>
      </w:r>
      <w:r w:rsidR="00F24564" w:rsidRPr="00E24023">
        <w:rPr>
          <w:noProof/>
          <w:lang w:eastAsia="zh-CN"/>
        </w:rPr>
        <w:pict w14:anchorId="2D223FFB">
          <v:shape id="图片 10" o:spid="_x0000_i1047" type="#_x0000_t75" style="width:.75pt;height:3pt;visibility:visible;mso-wrap-style:square">
            <v:imagedata r:id="rId13" o:title=""/>
          </v:shape>
        </w:pict>
      </w:r>
      <w:r>
        <w:rPr>
          <w:color w:val="000000"/>
          <w:lang w:eastAsia="zh-CN"/>
        </w:rPr>
        <w:t>C. 11∶1</w:t>
      </w:r>
    </w:p>
    <w:p w14:paraId="184CC3E8" w14:textId="2022B7A2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将甲组人数的</w:t>
      </w:r>
      <w:r w:rsidR="00F24564" w:rsidRPr="00E24023">
        <w:rPr>
          <w:noProof/>
          <w:lang w:eastAsia="zh-CN"/>
        </w:rPr>
        <w:pict w14:anchorId="2668DE3E">
          <v:shape id="图片 11" o:spid="_x0000_i1046" type="#_x0000_t75" style="width:9.75pt;height:21pt;visibility:visible;mso-wrap-style:square">
            <v:imagedata r:id="rId14" o:title=""/>
          </v:shape>
        </w:pict>
      </w:r>
      <w:r>
        <w:rPr>
          <w:color w:val="000000"/>
          <w:lang w:eastAsia="zh-CN"/>
        </w:rPr>
        <w:t>拨给乙组，则甲、乙两组人数相等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原来甲、乙两组人数的比是</w:t>
      </w:r>
      <w:r>
        <w:rPr>
          <w:color w:val="000000"/>
          <w:lang w:eastAsia="zh-CN"/>
        </w:rPr>
        <w:t xml:space="preserve">(   )            </w:t>
      </w:r>
    </w:p>
    <w:p w14:paraId="54045008" w14:textId="77777777" w:rsidR="001A69E5" w:rsidRDefault="00FD0D7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                                         B. 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                                         C. 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4</w:t>
      </w:r>
    </w:p>
    <w:p w14:paraId="447F17F3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两个圆的半径比是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，那么两个圆的面积比是（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        </w:t>
      </w:r>
    </w:p>
    <w:p w14:paraId="5AC6A556" w14:textId="77777777" w:rsidR="001A69E5" w:rsidRDefault="00FD0D7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9                                         B. 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                                         C. 3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2</w:t>
      </w:r>
    </w:p>
    <w:p w14:paraId="11C1A8D7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甲数和乙数的比是</w:t>
      </w:r>
      <w:r>
        <w:rPr>
          <w:color w:val="000000"/>
          <w:lang w:eastAsia="zh-CN"/>
        </w:rPr>
        <w:t>4∶7</w:t>
      </w:r>
      <w:r>
        <w:rPr>
          <w:color w:val="000000"/>
          <w:lang w:eastAsia="zh-CN"/>
        </w:rPr>
        <w:t>，甲数是乙数的（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4D76F65A" w14:textId="0BC71DF3" w:rsidR="001A69E5" w:rsidRDefault="00FD0D7B">
      <w:pPr>
        <w:spacing w:after="0"/>
        <w:ind w:left="150"/>
      </w:pPr>
      <w:r>
        <w:rPr>
          <w:color w:val="000000"/>
        </w:rPr>
        <w:t>A. </w:t>
      </w:r>
      <w:r w:rsidR="00F24564" w:rsidRPr="00E24023">
        <w:rPr>
          <w:noProof/>
          <w:lang w:eastAsia="zh-CN"/>
        </w:rPr>
        <w:pict w14:anchorId="299D1F51">
          <v:shape id="图片 12" o:spid="_x0000_i1045" type="#_x0000_t75" style="width:9.75pt;height:21pt;visibility:visible;mso-wrap-style:square">
            <v:imagedata r:id="rId15" o:title=""/>
          </v:shape>
        </w:pict>
      </w:r>
      <w:r>
        <w:rPr>
          <w:color w:val="000000"/>
        </w:rPr>
        <w:t>                                             </w:t>
      </w:r>
      <w:r w:rsidR="00F24564" w:rsidRPr="00E24023">
        <w:rPr>
          <w:noProof/>
          <w:lang w:eastAsia="zh-CN"/>
        </w:rPr>
        <w:pict w14:anchorId="28287D18">
          <v:shape id="图片 13" o:spid="_x0000_i1044" type="#_x0000_t75" style="width:.75pt;height:3pt;visibility:visible;mso-wrap-style:square">
            <v:imagedata r:id="rId13" o:title=""/>
          </v:shape>
        </w:pict>
      </w:r>
      <w:r>
        <w:rPr>
          <w:color w:val="000000"/>
        </w:rPr>
        <w:t>B. </w:t>
      </w:r>
      <w:r w:rsidR="00F24564" w:rsidRPr="00E24023">
        <w:rPr>
          <w:noProof/>
          <w:lang w:eastAsia="zh-CN"/>
        </w:rPr>
        <w:pict w14:anchorId="6552471B">
          <v:shape id="图片 14" o:spid="_x0000_i1043" type="#_x0000_t75" style="width:9.75pt;height:21pt;visibility:visible;mso-wrap-style:square">
            <v:imagedata r:id="rId16" o:title=""/>
          </v:shape>
        </w:pict>
      </w:r>
      <w:r>
        <w:rPr>
          <w:color w:val="000000"/>
        </w:rPr>
        <w:t>                                             </w:t>
      </w:r>
      <w:r w:rsidR="00F24564" w:rsidRPr="00E24023">
        <w:rPr>
          <w:noProof/>
          <w:lang w:eastAsia="zh-CN"/>
        </w:rPr>
        <w:pict w14:anchorId="3722A191">
          <v:shape id="图片 15" o:spid="_x0000_i1042" type="#_x0000_t75" style="width:.75pt;height:3pt;visibility:visible;mso-wrap-style:square">
            <v:imagedata r:id="rId13" o:title=""/>
          </v:shape>
        </w:pict>
      </w:r>
      <w:r>
        <w:rPr>
          <w:color w:val="000000"/>
        </w:rPr>
        <w:t>C. </w:t>
      </w:r>
      <w:r w:rsidR="00F24564" w:rsidRPr="00E24023">
        <w:rPr>
          <w:noProof/>
          <w:lang w:eastAsia="zh-CN"/>
        </w:rPr>
        <w:pict w14:anchorId="0E9DFF53">
          <v:shape id="图片 16" o:spid="_x0000_i1041" type="#_x0000_t75" style="width:9.75pt;height:21pt;visibility:visible;mso-wrap-style:square">
            <v:imagedata r:id="rId17" o:title=""/>
          </v:shape>
        </w:pict>
      </w:r>
    </w:p>
    <w:p w14:paraId="67D5C803" w14:textId="17BB1291" w:rsidR="001A69E5" w:rsidRDefault="00FD0D7B">
      <w:pPr>
        <w:spacing w:after="0"/>
      </w:pPr>
      <w:r>
        <w:rPr>
          <w:color w:val="000000"/>
        </w:rPr>
        <w:t>7.</w:t>
      </w:r>
      <w:r>
        <w:rPr>
          <w:color w:val="000000"/>
        </w:rPr>
        <w:t>糖占糖水的</w:t>
      </w:r>
      <w:r>
        <w:rPr>
          <w:color w:val="000000"/>
        </w:rPr>
        <w:t xml:space="preserve"> </w:t>
      </w:r>
      <w:r w:rsidR="00F24564" w:rsidRPr="00E24023">
        <w:rPr>
          <w:noProof/>
          <w:lang w:eastAsia="zh-CN"/>
        </w:rPr>
        <w:pict w14:anchorId="218F7653">
          <v:shape id="图片 17" o:spid="_x0000_i1040" type="#_x0000_t75" style="width:9.75pt;height:21pt;visibility:visible;mso-wrap-style:square">
            <v:imagedata r:id="rId14" o:title=""/>
          </v:shape>
        </w:pict>
      </w:r>
      <w:r>
        <w:rPr>
          <w:color w:val="000000"/>
        </w:rPr>
        <w:t>，糖与水的比是（</w:t>
      </w:r>
      <w:r>
        <w:rPr>
          <w:color w:val="000000"/>
        </w:rPr>
        <w:t xml:space="preserve"> 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14:paraId="0F671BD2" w14:textId="0CD20895" w:rsidR="001A69E5" w:rsidRDefault="00FD0D7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5                                  </w:t>
      </w:r>
      <w:r w:rsidR="00F24564" w:rsidRPr="00E24023">
        <w:rPr>
          <w:noProof/>
          <w:lang w:eastAsia="zh-CN"/>
        </w:rPr>
        <w:pict w14:anchorId="5CADA64F">
          <v:shape id="图片 18" o:spid="_x0000_i1039" type="#_x0000_t75" style="width:.75pt;height:3pt;visibility:visible;mso-wrap-style:square">
            <v:imagedata r:id="rId13" o:title=""/>
          </v:shape>
        </w:pict>
      </w:r>
      <w:r>
        <w:rPr>
          <w:color w:val="000000"/>
          <w:lang w:eastAsia="zh-CN"/>
        </w:rPr>
        <w:t>B. 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4                                  </w:t>
      </w:r>
      <w:r w:rsidR="00F24564" w:rsidRPr="00E24023">
        <w:rPr>
          <w:noProof/>
          <w:lang w:eastAsia="zh-CN"/>
        </w:rPr>
        <w:pict w14:anchorId="5892186F">
          <v:shape id="图片 19" o:spid="_x0000_i1038" type="#_x0000_t75" style="width:.75pt;height:3pt;visibility:visible;mso-wrap-style:square">
            <v:imagedata r:id="rId13" o:title=""/>
          </v:shape>
        </w:pict>
      </w:r>
      <w:r>
        <w:rPr>
          <w:color w:val="000000"/>
          <w:lang w:eastAsia="zh-CN"/>
        </w:rPr>
        <w:t>C. 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6                                  </w:t>
      </w:r>
      <w:r w:rsidR="00F24564" w:rsidRPr="00E24023">
        <w:rPr>
          <w:noProof/>
          <w:lang w:eastAsia="zh-CN"/>
        </w:rPr>
        <w:pict w14:anchorId="32FBFA8B">
          <v:shape id="图片 20" o:spid="_x0000_i1037" type="#_x0000_t75" style="width:.75pt;height:3pt;visibility:visible;mso-wrap-style:square">
            <v:imagedata r:id="rId13" o:title=""/>
          </v:shape>
        </w:pic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无法确定</w:t>
      </w:r>
    </w:p>
    <w:p w14:paraId="01A2FD04" w14:textId="77777777" w:rsidR="001A69E5" w:rsidRDefault="00FD0D7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 w14:paraId="64D13EFE" w14:textId="1F1B523C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男生人数的</w:t>
      </w:r>
      <w:r>
        <w:rPr>
          <w:color w:val="000000"/>
          <w:lang w:eastAsia="zh-CN"/>
        </w:rPr>
        <w:t xml:space="preserve"> </w:t>
      </w:r>
      <w:r w:rsidR="00F24564" w:rsidRPr="00E24023">
        <w:rPr>
          <w:noProof/>
          <w:lang w:eastAsia="zh-CN"/>
        </w:rPr>
        <w:pict w14:anchorId="50D1E3C1">
          <v:shape id="图片 21" o:spid="_x0000_i1036" type="#_x0000_t75" style="width:9.75pt;height:21pt;visibility:visible;mso-wrap-style:square">
            <v:imagedata r:id="rId18" o:title=""/>
          </v:shape>
        </w:pict>
      </w:r>
      <w:r>
        <w:rPr>
          <w:color w:val="000000"/>
          <w:lang w:eastAsia="zh-CN"/>
        </w:rPr>
        <w:t>与女生人数相等，男生与女生人数的比是</w:t>
      </w:r>
      <w:r>
        <w:rPr>
          <w:color w:val="000000"/>
          <w:lang w:eastAsia="zh-CN"/>
        </w:rPr>
        <w:t>5∶6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14:paraId="4A6A8D7C" w14:textId="77777777" w:rsidR="001A69E5" w:rsidRDefault="00FD0D7B">
      <w:pPr>
        <w:spacing w:after="0"/>
      </w:pPr>
      <w:r>
        <w:rPr>
          <w:color w:val="000000"/>
        </w:rPr>
        <w:t>9.</w:t>
      </w:r>
      <w:r>
        <w:rPr>
          <w:color w:val="000000"/>
        </w:rPr>
        <w:t>加工一批零件，甲需要</w:t>
      </w:r>
      <w:r>
        <w:rPr>
          <w:color w:val="000000"/>
        </w:rPr>
        <w:t>10</w:t>
      </w:r>
      <w:r>
        <w:rPr>
          <w:color w:val="000000"/>
        </w:rPr>
        <w:t>天完成，乙需要</w:t>
      </w:r>
      <w:r>
        <w:rPr>
          <w:color w:val="000000"/>
        </w:rPr>
        <w:t>12</w:t>
      </w:r>
      <w:r>
        <w:rPr>
          <w:color w:val="000000"/>
        </w:rPr>
        <w:t>天完成，甲与乙的工作效率比是</w:t>
      </w:r>
      <w:r>
        <w:rPr>
          <w:color w:val="000000"/>
        </w:rPr>
        <w:t>5</w:t>
      </w:r>
      <w:r>
        <w:rPr>
          <w:color w:val="000000"/>
        </w:rPr>
        <w:t>：</w:t>
      </w:r>
      <w:r>
        <w:rPr>
          <w:color w:val="000000"/>
        </w:rPr>
        <w:t>6</w:t>
      </w:r>
      <w:r>
        <w:rPr>
          <w:color w:val="000000"/>
        </w:rPr>
        <w:t>．．</w:t>
      </w:r>
      <w:r>
        <w:rPr>
          <w:color w:val="000000"/>
        </w:rPr>
        <w:t xml:space="preserve">    </w:t>
      </w:r>
    </w:p>
    <w:p w14:paraId="74C2B2F9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买同样重的苹果和梨，买苹果用了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元，买梨用了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元，那么苹果和梨的单价比是</w:t>
      </w:r>
      <w:r>
        <w:rPr>
          <w:color w:val="000000"/>
          <w:lang w:eastAsia="zh-CN"/>
        </w:rPr>
        <w:t>6:5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14:paraId="6C58EDFE" w14:textId="5D8851C5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男、女运动员人数的比是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，女运动员占运动员总数的</w:t>
      </w:r>
      <w:r>
        <w:rPr>
          <w:color w:val="000000"/>
          <w:lang w:eastAsia="zh-CN"/>
        </w:rPr>
        <w:t xml:space="preserve"> </w:t>
      </w:r>
      <w:r w:rsidR="00F24564" w:rsidRPr="00E24023">
        <w:rPr>
          <w:noProof/>
          <w:lang w:eastAsia="zh-CN"/>
        </w:rPr>
        <w:pict w14:anchorId="76CACF86">
          <v:shape id="图片 22" o:spid="_x0000_i1035" type="#_x0000_t75" style="width:11.25pt;height:30.75pt;visibility:visible;mso-wrap-style:square">
            <v:imagedata r:id="rId19" o:title=""/>
          </v:shape>
        </w:pic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14:paraId="2AAF2D13" w14:textId="77777777" w:rsidR="001A69E5" w:rsidRDefault="00FD0D7B">
      <w:pPr>
        <w:spacing w:after="0"/>
      </w:pPr>
      <w:r>
        <w:rPr>
          <w:color w:val="000000"/>
        </w:rPr>
        <w:t>12.</w:t>
      </w:r>
      <w:r>
        <w:rPr>
          <w:color w:val="000000"/>
        </w:rPr>
        <w:t>如果</w:t>
      </w:r>
      <w:r>
        <w:rPr>
          <w:color w:val="000000"/>
        </w:rPr>
        <w:t>A</w:t>
      </w:r>
      <w:r>
        <w:rPr>
          <w:color w:val="000000"/>
        </w:rPr>
        <w:t>：</w:t>
      </w:r>
      <w:r>
        <w:rPr>
          <w:color w:val="000000"/>
        </w:rPr>
        <w:t>B=2</w:t>
      </w:r>
      <w:r>
        <w:rPr>
          <w:color w:val="000000"/>
        </w:rPr>
        <w:t>：</w:t>
      </w:r>
      <w:r>
        <w:rPr>
          <w:color w:val="000000"/>
        </w:rPr>
        <w:t>5</w:t>
      </w:r>
      <w:r>
        <w:rPr>
          <w:color w:val="000000"/>
        </w:rPr>
        <w:t>，那么</w:t>
      </w:r>
      <w:r>
        <w:rPr>
          <w:color w:val="000000"/>
        </w:rPr>
        <w:t>A=2</w:t>
      </w:r>
      <w:r>
        <w:rPr>
          <w:color w:val="000000"/>
        </w:rPr>
        <w:t>，</w:t>
      </w:r>
      <w:r>
        <w:rPr>
          <w:color w:val="000000"/>
        </w:rPr>
        <w:t>B=5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14:paraId="1D60F8DD" w14:textId="77777777" w:rsidR="001A69E5" w:rsidRDefault="00FD0D7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 w14:paraId="2C37EA49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一杯牛奶，牛奶与水的质量比是</w:t>
      </w:r>
      <w:r>
        <w:rPr>
          <w:color w:val="000000"/>
          <w:lang w:eastAsia="zh-CN"/>
        </w:rPr>
        <w:t>1∶4</w:t>
      </w:r>
      <w:r>
        <w:rPr>
          <w:color w:val="000000"/>
          <w:lang w:eastAsia="zh-CN"/>
        </w:rPr>
        <w:t>，喝掉一半后，这时牛奶与水的质量比是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14:paraId="7823CE9A" w14:textId="24C55165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下图中，阴影部分的面积是大圆面积的</w:t>
      </w:r>
      <w:r>
        <w:rPr>
          <w:color w:val="000000"/>
          <w:lang w:eastAsia="zh-CN"/>
        </w:rPr>
        <w:t xml:space="preserve"> </w:t>
      </w:r>
      <w:r w:rsidR="00F24564" w:rsidRPr="00E24023">
        <w:rPr>
          <w:noProof/>
          <w:lang w:eastAsia="zh-CN"/>
        </w:rPr>
        <w:pict w14:anchorId="68BFE51C">
          <v:shape id="图片 23" o:spid="_x0000_i1034" type="#_x0000_t75" style="width:9.75pt;height:21pt;visibility:visible;mso-wrap-style:square">
            <v:imagedata r:id="rId20" o:title=""/>
          </v:shape>
        </w:pict>
      </w:r>
      <w:r>
        <w:rPr>
          <w:color w:val="000000"/>
          <w:lang w:eastAsia="zh-CN"/>
        </w:rPr>
        <w:t>，是小圆面积的</w:t>
      </w:r>
      <w:r>
        <w:rPr>
          <w:color w:val="000000"/>
          <w:lang w:eastAsia="zh-CN"/>
        </w:rPr>
        <w:t xml:space="preserve"> </w:t>
      </w:r>
      <w:r w:rsidR="00F24564" w:rsidRPr="00E24023">
        <w:rPr>
          <w:noProof/>
          <w:lang w:eastAsia="zh-CN"/>
        </w:rPr>
        <w:pict w14:anchorId="0F7F9686">
          <v:shape id="图片 24" o:spid="_x0000_i1033" type="#_x0000_t75" style="width:9.75pt;height:21pt;visibility:visible;mso-wrap-style:square">
            <v:imagedata r:id="rId21" o:title=""/>
          </v:shape>
        </w:pict>
      </w:r>
      <w:r>
        <w:rPr>
          <w:color w:val="000000"/>
          <w:lang w:eastAsia="zh-CN"/>
        </w:rPr>
        <w:t>，大圆和小圆面积的比是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 w:rsidR="00F24564" w:rsidRPr="00E24023">
        <w:rPr>
          <w:noProof/>
          <w:lang w:eastAsia="zh-CN"/>
        </w:rPr>
        <w:pict w14:anchorId="35B3358D">
          <v:shape id="图片 25" o:spid="_x0000_i1032" type="#_x0000_t75" style="width:116.25pt;height:71.25pt;visibility:visible;mso-wrap-style:square">
            <v:imagedata r:id="rId22" o:title=""/>
          </v:shape>
        </w:pict>
      </w:r>
    </w:p>
    <w:p w14:paraId="10B9F338" w14:textId="77777777" w:rsidR="001A69E5" w:rsidRDefault="001A69E5">
      <w:pPr>
        <w:spacing w:after="0"/>
        <w:rPr>
          <w:lang w:eastAsia="zh-CN"/>
        </w:rPr>
      </w:pPr>
    </w:p>
    <w:p w14:paraId="48B455D4" w14:textId="66429270" w:rsidR="001A69E5" w:rsidRDefault="001A69E5">
      <w:pPr>
        <w:spacing w:after="0"/>
        <w:rPr>
          <w:lang w:eastAsia="zh-CN"/>
        </w:rPr>
      </w:pPr>
    </w:p>
    <w:p w14:paraId="22F8B884" w14:textId="77777777" w:rsidR="000512BC" w:rsidRDefault="000512BC">
      <w:pPr>
        <w:spacing w:after="0"/>
        <w:rPr>
          <w:rFonts w:hint="eastAsia"/>
          <w:lang w:eastAsia="zh-CN"/>
        </w:rPr>
      </w:pPr>
    </w:p>
    <w:p w14:paraId="494D7F7B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15.</w:t>
      </w:r>
      <w:r>
        <w:rPr>
          <w:color w:val="000000"/>
          <w:lang w:eastAsia="zh-CN"/>
        </w:rPr>
        <w:t>正方形周长与一条边长的比是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14:paraId="3D2066E1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一项工程，甲单独做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天完成，乙单独做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天完成。</w:t>
      </w:r>
      <w:r>
        <w:rPr>
          <w:color w:val="000000"/>
          <w:lang w:eastAsia="zh-CN"/>
        </w:rPr>
        <w:t xml:space="preserve">    </w:t>
      </w:r>
    </w:p>
    <w:p w14:paraId="1F178D5F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）写出甲、乙两队完成这项工程所用的时间比，并化简。</w:t>
      </w:r>
    </w:p>
    <w:p w14:paraId="659741DD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________</w:t>
      </w:r>
    </w:p>
    <w:p w14:paraId="76C698A5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）写出甲、乙两队工作效率比，并化简。</w:t>
      </w:r>
    </w:p>
    <w:p w14:paraId="3BDAD838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________</w:t>
      </w:r>
    </w:p>
    <w:p w14:paraId="55A5B3EF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甲数是</w:t>
      </w:r>
      <w:r>
        <w:rPr>
          <w:color w:val="000000"/>
          <w:lang w:eastAsia="zh-CN"/>
        </w:rPr>
        <w:t>0.75</w:t>
      </w:r>
      <w:r>
        <w:rPr>
          <w:color w:val="000000"/>
          <w:lang w:eastAsia="zh-CN"/>
        </w:rPr>
        <w:t>，乙数是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，甲数与乙数的最简整数比是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14:paraId="50F4BEA0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甲乙两人制造机器零件个数的比是</w:t>
      </w:r>
      <w:r>
        <w:rPr>
          <w:color w:val="000000"/>
          <w:lang w:eastAsia="zh-CN"/>
        </w:rPr>
        <w:t>11∶16</w:t>
      </w:r>
      <w:r>
        <w:rPr>
          <w:color w:val="000000"/>
          <w:lang w:eastAsia="zh-CN"/>
        </w:rPr>
        <w:t>，已知甲制造零件</w:t>
      </w:r>
      <w:r>
        <w:rPr>
          <w:color w:val="000000"/>
          <w:lang w:eastAsia="zh-CN"/>
        </w:rPr>
        <w:t>132</w:t>
      </w:r>
      <w:r>
        <w:rPr>
          <w:color w:val="000000"/>
          <w:lang w:eastAsia="zh-CN"/>
        </w:rPr>
        <w:t>个，乙制造零件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个．</w:t>
      </w:r>
      <w:r>
        <w:rPr>
          <w:color w:val="000000"/>
          <w:lang w:eastAsia="zh-CN"/>
        </w:rPr>
        <w:t xml:space="preserve">    </w:t>
      </w:r>
    </w:p>
    <w:p w14:paraId="5841E20E" w14:textId="55D8B43D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小明的妈妈在自家的墙根下用</w:t>
      </w:r>
      <w:r>
        <w:rPr>
          <w:color w:val="000000"/>
          <w:lang w:eastAsia="zh-CN"/>
        </w:rPr>
        <w:t xml:space="preserve"> 12 </w:t>
      </w:r>
      <w:r>
        <w:rPr>
          <w:color w:val="000000"/>
          <w:lang w:eastAsia="zh-CN"/>
        </w:rPr>
        <w:t>米长的篱笆围成一个长方形鸡舍（如图），鸡舍的长宽之比为</w:t>
      </w:r>
      <w:r>
        <w:rPr>
          <w:color w:val="000000"/>
          <w:lang w:eastAsia="zh-CN"/>
        </w:rPr>
        <w:t xml:space="preserve"> 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，这个鸡舍的面积是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 w:rsidR="00F24564" w:rsidRPr="00E24023">
        <w:rPr>
          <w:noProof/>
          <w:lang w:eastAsia="zh-CN"/>
        </w:rPr>
        <w:pict w14:anchorId="10C44D5D">
          <v:shape id="图片 26" o:spid="_x0000_i1031" type="#_x0000_t75" style="width:63pt;height:39.75pt;visibility:visible;mso-wrap-style:square">
            <v:imagedata r:id="rId23" o:title=""/>
          </v:shape>
        </w:pict>
      </w:r>
    </w:p>
    <w:p w14:paraId="728A1C6F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甲、乙两个长方形它们的周长相等．甲的长宽比是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，乙的长宽比是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，甲、乙两个长方形面积比是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14:paraId="3771B700" w14:textId="77777777" w:rsidR="001A69E5" w:rsidRDefault="00FD0D7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 w14:paraId="20864B66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果园里有桃树、梨树、苹果树共</w:t>
      </w:r>
      <w:r>
        <w:rPr>
          <w:color w:val="000000"/>
          <w:lang w:eastAsia="zh-CN"/>
        </w:rPr>
        <w:t>700</w:t>
      </w:r>
      <w:r>
        <w:rPr>
          <w:color w:val="000000"/>
          <w:lang w:eastAsia="zh-CN"/>
        </w:rPr>
        <w:t>棵，桃树与梨树的比是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，梨树与苹果树的比是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．果园里有桃树、梨树、苹果树各多少棵？</w:t>
      </w:r>
      <w:r>
        <w:rPr>
          <w:color w:val="000000"/>
          <w:lang w:eastAsia="zh-CN"/>
        </w:rPr>
        <w:t xml:space="preserve">    </w:t>
      </w:r>
    </w:p>
    <w:p w14:paraId="5B075E12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我们共植树</w:t>
      </w:r>
      <w:r>
        <w:rPr>
          <w:color w:val="000000"/>
          <w:lang w:eastAsia="zh-CN"/>
        </w:rPr>
        <w:t>800</w:t>
      </w:r>
      <w:r>
        <w:rPr>
          <w:color w:val="000000"/>
          <w:lang w:eastAsia="zh-CN"/>
        </w:rPr>
        <w:t>棵，没有成活的有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棵。写出植树总棵数与活了的棵数的比，并化简。</w:t>
      </w:r>
      <w:r>
        <w:rPr>
          <w:color w:val="000000"/>
          <w:lang w:eastAsia="zh-CN"/>
        </w:rPr>
        <w:t xml:space="preserve">    </w:t>
      </w:r>
    </w:p>
    <w:p w14:paraId="44B0C675" w14:textId="77777777" w:rsidR="001A69E5" w:rsidRDefault="00FD0D7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 w14:paraId="4CBA6240" w14:textId="54B80B4A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合理搭配早餐：淘气今天的早餐表</w:t>
      </w:r>
      <w:r>
        <w:rPr>
          <w:lang w:eastAsia="zh-CN"/>
        </w:rPr>
        <w:br/>
      </w:r>
      <w:r w:rsidR="00F24564" w:rsidRPr="00E24023">
        <w:rPr>
          <w:noProof/>
          <w:lang w:eastAsia="zh-CN"/>
        </w:rPr>
        <w:pict w14:anchorId="32752FD0">
          <v:shape id="图片 27" o:spid="_x0000_i1030" type="#_x0000_t75" style="width:289.5pt;height:69pt;visibility:visible;mso-wrap-style:square">
            <v:imagedata r:id="rId24" o:title=""/>
          </v:shape>
        </w:pict>
      </w:r>
    </w:p>
    <w:p w14:paraId="255812BC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    </w:t>
      </w:r>
      <w:r>
        <w:rPr>
          <w:color w:val="000000"/>
          <w:lang w:eastAsia="zh-CN"/>
        </w:rPr>
        <w:t>淘气今天的早餐是按怎样的比搭配的？</w:t>
      </w:r>
      <w:r>
        <w:rPr>
          <w:color w:val="000000"/>
          <w:lang w:eastAsia="zh-CN"/>
        </w:rPr>
        <w:t xml:space="preserve">    </w:t>
      </w:r>
    </w:p>
    <w:p w14:paraId="3ED375D6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）如果淘气的妈妈按同样的比准备</w:t>
      </w:r>
      <w:r>
        <w:rPr>
          <w:color w:val="000000"/>
          <w:lang w:eastAsia="zh-CN"/>
        </w:rPr>
        <w:t>420g</w:t>
      </w:r>
      <w:r>
        <w:rPr>
          <w:color w:val="000000"/>
          <w:lang w:eastAsia="zh-CN"/>
        </w:rPr>
        <w:t>早餐，算算各种食物分别需要多少克？</w:t>
      </w:r>
      <w:r>
        <w:rPr>
          <w:color w:val="000000"/>
          <w:lang w:eastAsia="zh-CN"/>
        </w:rPr>
        <w:t xml:space="preserve">    </w:t>
      </w:r>
    </w:p>
    <w:p w14:paraId="515C6DC8" w14:textId="77777777" w:rsidR="001A69E5" w:rsidRDefault="00FD0D7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 w14:paraId="61EC5FBB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一次晚会，男生和女生的人数比是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，男生的人数比女生的人数多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人，参加这次晚会有多少人？</w:t>
      </w:r>
      <w:r>
        <w:rPr>
          <w:color w:val="000000"/>
          <w:lang w:eastAsia="zh-CN"/>
        </w:rPr>
        <w:t xml:space="preserve">    </w:t>
      </w:r>
    </w:p>
    <w:p w14:paraId="44216D1D" w14:textId="2C619B0D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甲仓原来的存粮是乙仓的</w:t>
      </w:r>
      <w:r>
        <w:rPr>
          <w:color w:val="000000"/>
          <w:lang w:eastAsia="zh-CN"/>
        </w:rPr>
        <w:t xml:space="preserve"> </w:t>
      </w:r>
      <w:r w:rsidR="00F24564" w:rsidRPr="00E24023">
        <w:rPr>
          <w:noProof/>
          <w:lang w:eastAsia="zh-CN"/>
        </w:rPr>
        <w:pict w14:anchorId="16433C00">
          <v:shape id="图片 28" o:spid="_x0000_i1029" type="#_x0000_t75" style="width:9.75pt;height:21pt;visibility:visible;mso-wrap-style:square">
            <v:imagedata r:id="rId25" o:title=""/>
          </v:shape>
        </w:pict>
      </w:r>
      <w:r>
        <w:rPr>
          <w:color w:val="000000"/>
          <w:lang w:eastAsia="zh-CN"/>
        </w:rPr>
        <w:t>，后来甲仓增加存粮</w:t>
      </w:r>
      <w:r>
        <w:rPr>
          <w:color w:val="000000"/>
          <w:lang w:eastAsia="zh-CN"/>
        </w:rPr>
        <w:t>88</w:t>
      </w:r>
      <w:r>
        <w:rPr>
          <w:color w:val="000000"/>
          <w:lang w:eastAsia="zh-CN"/>
        </w:rPr>
        <w:t>吨，这时乙仓与甲仓存粮吨数的比是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，乙仓存粮多少吨</w:t>
      </w:r>
      <w:r>
        <w:rPr>
          <w:color w:val="000000"/>
          <w:lang w:eastAsia="zh-CN"/>
        </w:rPr>
        <w:t xml:space="preserve">?    </w:t>
      </w:r>
    </w:p>
    <w:p w14:paraId="7BA65D3E" w14:textId="3440718C" w:rsidR="001A69E5" w:rsidRDefault="00FD0D7B" w:rsidP="000512BC">
      <w:pPr>
        <w:jc w:val="center"/>
      </w:pPr>
      <w:r>
        <w:rPr>
          <w:lang w:eastAsia="zh-CN"/>
        </w:rPr>
        <w:br w:type="page"/>
      </w:r>
      <w:r>
        <w:rPr>
          <w:b/>
          <w:bCs/>
          <w:sz w:val="28"/>
          <w:szCs w:val="28"/>
        </w:rPr>
        <w:lastRenderedPageBreak/>
        <w:t>答案解析部分</w:t>
      </w:r>
    </w:p>
    <w:p w14:paraId="38541573" w14:textId="77777777" w:rsidR="001A69E5" w:rsidRDefault="00FD0D7B">
      <w:pPr>
        <w:rPr>
          <w:lang w:eastAsia="zh-CN"/>
        </w:rPr>
      </w:pPr>
      <w:r>
        <w:rPr>
          <w:lang w:eastAsia="zh-CN"/>
        </w:rPr>
        <w:t>一、单选题</w:t>
      </w:r>
    </w:p>
    <w:p w14:paraId="0CC7B56C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 w14:paraId="64879F23" w14:textId="77777777" w:rsidR="001A69E5" w:rsidRDefault="00FD0D7B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14:paraId="41F0F6AE" w14:textId="77777777" w:rsidR="001A69E5" w:rsidRDefault="00FD0D7B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14:paraId="54343971" w14:textId="77777777" w:rsidR="001A69E5" w:rsidRDefault="00FD0D7B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14:paraId="728C81C9" w14:textId="77777777" w:rsidR="001A69E5" w:rsidRDefault="00FD0D7B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14:paraId="135BDEC7" w14:textId="77777777" w:rsidR="001A69E5" w:rsidRDefault="00FD0D7B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14:paraId="467E3B5B" w14:textId="77777777" w:rsidR="001A69E5" w:rsidRDefault="00FD0D7B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14:paraId="73B7DB56" w14:textId="77777777" w:rsidR="001A69E5" w:rsidRDefault="00FD0D7B">
      <w:pPr>
        <w:rPr>
          <w:lang w:eastAsia="zh-CN"/>
        </w:rPr>
      </w:pPr>
      <w:r>
        <w:rPr>
          <w:lang w:eastAsia="zh-CN"/>
        </w:rPr>
        <w:t>二、判断题</w:t>
      </w:r>
    </w:p>
    <w:p w14:paraId="6F6664CE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463628B3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26C42A3A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14:paraId="4E94CCAF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3D7D38B4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07F53726" w14:textId="77777777" w:rsidR="001A69E5" w:rsidRDefault="00FD0D7B">
      <w:pPr>
        <w:rPr>
          <w:lang w:eastAsia="zh-CN"/>
        </w:rPr>
      </w:pPr>
      <w:r>
        <w:rPr>
          <w:lang w:eastAsia="zh-CN"/>
        </w:rPr>
        <w:t>三、填空题</w:t>
      </w:r>
    </w:p>
    <w:p w14:paraId="6551538A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 xml:space="preserve">4  </w:t>
      </w:r>
    </w:p>
    <w:p w14:paraId="7BFED1CF" w14:textId="77777777" w:rsidR="001A69E5" w:rsidRDefault="00FD0D7B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>3</w:t>
      </w:r>
      <w:r>
        <w:rPr>
          <w:color w:val="000000"/>
        </w:rPr>
        <w:t>：</w:t>
      </w:r>
      <w:r>
        <w:rPr>
          <w:color w:val="000000"/>
        </w:rPr>
        <w:t xml:space="preserve">2  </w:t>
      </w:r>
    </w:p>
    <w:p w14:paraId="79C3FBFD" w14:textId="77777777" w:rsidR="001A69E5" w:rsidRDefault="00FD0D7B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4</w:t>
      </w:r>
      <w:r>
        <w:rPr>
          <w:color w:val="000000"/>
        </w:rPr>
        <w:t>：</w:t>
      </w:r>
      <w:r>
        <w:rPr>
          <w:color w:val="000000"/>
        </w:rPr>
        <w:t xml:space="preserve">1  </w:t>
      </w:r>
    </w:p>
    <w:p w14:paraId="6EA71A9C" w14:textId="314D16CD" w:rsidR="001A69E5" w:rsidRDefault="00FD0D7B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20</w:t>
      </w:r>
      <w:r>
        <w:rPr>
          <w:color w:val="000000"/>
        </w:rPr>
        <w:t>：</w:t>
      </w:r>
      <w:r>
        <w:rPr>
          <w:color w:val="000000"/>
        </w:rPr>
        <w:t>30=2</w:t>
      </w:r>
      <w:r>
        <w:rPr>
          <w:color w:val="000000"/>
        </w:rPr>
        <w:t>：</w:t>
      </w:r>
      <w:r>
        <w:rPr>
          <w:color w:val="000000"/>
        </w:rPr>
        <w:t>3</w:t>
      </w:r>
      <w:r>
        <w:br/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 </w:t>
      </w:r>
      <w:r w:rsidR="00F24564" w:rsidRPr="00E24023">
        <w:rPr>
          <w:noProof/>
          <w:lang w:eastAsia="zh-CN"/>
        </w:rPr>
        <w:pict w14:anchorId="323EE111">
          <v:shape id="图片 29" o:spid="_x0000_i1028" type="#_x0000_t75" style="width:15.75pt;height:21pt;visibility:visible;mso-wrap-style:square">
            <v:imagedata r:id="rId26" o:title=""/>
          </v:shape>
        </w:pict>
      </w:r>
      <w:r>
        <w:rPr>
          <w:color w:val="000000"/>
        </w:rPr>
        <w:t xml:space="preserve">: </w:t>
      </w:r>
      <w:r w:rsidR="00F24564" w:rsidRPr="00E24023">
        <w:rPr>
          <w:noProof/>
          <w:lang w:eastAsia="zh-CN"/>
        </w:rPr>
        <w:pict w14:anchorId="21E56D3A">
          <v:shape id="图片 30" o:spid="_x0000_i1027" type="#_x0000_t75" style="width:15.75pt;height:21pt;visibility:visible;mso-wrap-style:square">
            <v:imagedata r:id="rId27" o:title=""/>
          </v:shape>
        </w:pict>
      </w:r>
      <w:r>
        <w:rPr>
          <w:color w:val="000000"/>
        </w:rPr>
        <w:t>=3</w:t>
      </w:r>
      <w:r>
        <w:rPr>
          <w:color w:val="000000"/>
        </w:rPr>
        <w:t>：</w:t>
      </w:r>
      <w:r>
        <w:rPr>
          <w:color w:val="000000"/>
        </w:rPr>
        <w:t>2</w:t>
      </w:r>
      <w:r>
        <w:br/>
      </w:r>
      <w:r>
        <w:rPr>
          <w:color w:val="000000"/>
        </w:rPr>
        <w:t xml:space="preserve">  </w:t>
      </w:r>
    </w:p>
    <w:p w14:paraId="1BB4BCB3" w14:textId="77777777" w:rsidR="001A69E5" w:rsidRDefault="00FD0D7B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3</w:t>
      </w:r>
      <w:r>
        <w:rPr>
          <w:color w:val="000000"/>
        </w:rPr>
        <w:t>：</w:t>
      </w:r>
      <w:r>
        <w:rPr>
          <w:color w:val="000000"/>
        </w:rPr>
        <w:t xml:space="preserve">8  </w:t>
      </w:r>
    </w:p>
    <w:p w14:paraId="7FB7D366" w14:textId="77777777" w:rsidR="001A69E5" w:rsidRDefault="00FD0D7B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192  </w:t>
      </w:r>
    </w:p>
    <w:p w14:paraId="4A35EEFC" w14:textId="77777777" w:rsidR="001A69E5" w:rsidRDefault="00FD0D7B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72</w:t>
      </w:r>
      <w:r>
        <w:rPr>
          <w:color w:val="000000"/>
        </w:rPr>
        <w:t>平方米</w:t>
      </w:r>
      <w:r>
        <w:rPr>
          <w:color w:val="000000"/>
        </w:rPr>
        <w:t xml:space="preserve">  </w:t>
      </w:r>
    </w:p>
    <w:p w14:paraId="121E0800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27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 xml:space="preserve">20  </w:t>
      </w:r>
    </w:p>
    <w:p w14:paraId="2525A24C" w14:textId="77777777" w:rsidR="001A69E5" w:rsidRDefault="00FD0D7B">
      <w:pPr>
        <w:rPr>
          <w:lang w:eastAsia="zh-CN"/>
        </w:rPr>
      </w:pPr>
      <w:r>
        <w:rPr>
          <w:lang w:eastAsia="zh-CN"/>
        </w:rPr>
        <w:t>四、解答题</w:t>
      </w:r>
    </w:p>
    <w:p w14:paraId="2FCFFD3A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解：因为桃树与梨树的比是（</w:t>
      </w:r>
      <w:r>
        <w:rPr>
          <w:color w:val="000000"/>
          <w:lang w:eastAsia="zh-CN"/>
        </w:rPr>
        <w:t>2×4</w:t>
      </w:r>
      <w:r>
        <w:rPr>
          <w:color w:val="000000"/>
          <w:lang w:eastAsia="zh-CN"/>
        </w:rPr>
        <w:t>）：（</w:t>
      </w:r>
      <w:r>
        <w:rPr>
          <w:color w:val="000000"/>
          <w:lang w:eastAsia="zh-CN"/>
        </w:rPr>
        <w:t>3×4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=8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 xml:space="preserve">12  </w:t>
      </w:r>
      <w:r>
        <w:rPr>
          <w:lang w:eastAsia="zh-CN"/>
        </w:rPr>
        <w:br/>
      </w:r>
      <w:r>
        <w:rPr>
          <w:color w:val="000000"/>
          <w:lang w:eastAsia="zh-CN"/>
        </w:rPr>
        <w:t>梨树与苹果树的比是（</w:t>
      </w:r>
      <w:r>
        <w:rPr>
          <w:color w:val="000000"/>
          <w:lang w:eastAsia="zh-CN"/>
        </w:rPr>
        <w:t>4×3</w:t>
      </w:r>
      <w:r>
        <w:rPr>
          <w:color w:val="000000"/>
          <w:lang w:eastAsia="zh-CN"/>
        </w:rPr>
        <w:t>）：（</w:t>
      </w:r>
      <w:r>
        <w:rPr>
          <w:color w:val="000000"/>
          <w:lang w:eastAsia="zh-CN"/>
        </w:rPr>
        <w:t>5×3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=12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15</w:t>
      </w:r>
      <w:r>
        <w:rPr>
          <w:lang w:eastAsia="zh-CN"/>
        </w:rPr>
        <w:br/>
      </w:r>
      <w:r>
        <w:rPr>
          <w:color w:val="000000"/>
          <w:lang w:eastAsia="zh-CN"/>
        </w:rPr>
        <w:t>所以桃树、梨树、苹果树的比是：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15</w:t>
      </w:r>
      <w:r>
        <w:rPr>
          <w:lang w:eastAsia="zh-CN"/>
        </w:rPr>
        <w:br/>
      </w:r>
      <w:r>
        <w:rPr>
          <w:color w:val="000000"/>
          <w:lang w:eastAsia="zh-CN"/>
        </w:rPr>
        <w:t>所以</w:t>
      </w:r>
      <w:r>
        <w:rPr>
          <w:color w:val="000000"/>
          <w:lang w:eastAsia="zh-CN"/>
        </w:rPr>
        <w:t>700÷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8+12+15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color w:val="000000"/>
          <w:lang w:eastAsia="zh-CN"/>
        </w:rPr>
        <w:t>=700÷35</w:t>
      </w:r>
      <w:r>
        <w:rPr>
          <w:lang w:eastAsia="zh-CN"/>
        </w:rPr>
        <w:br/>
      </w:r>
      <w:r>
        <w:rPr>
          <w:color w:val="000000"/>
          <w:lang w:eastAsia="zh-CN"/>
        </w:rPr>
        <w:t>=20</w:t>
      </w:r>
      <w:r>
        <w:rPr>
          <w:color w:val="000000"/>
          <w:lang w:eastAsia="zh-CN"/>
        </w:rPr>
        <w:t>（棵）</w:t>
      </w:r>
      <w:r>
        <w:rPr>
          <w:lang w:eastAsia="zh-CN"/>
        </w:rPr>
        <w:br/>
      </w:r>
      <w:r>
        <w:rPr>
          <w:color w:val="000000"/>
          <w:lang w:eastAsia="zh-CN"/>
        </w:rPr>
        <w:t>桃树：</w:t>
      </w:r>
      <w:r>
        <w:rPr>
          <w:color w:val="000000"/>
          <w:lang w:eastAsia="zh-CN"/>
        </w:rPr>
        <w:t>20×8=160</w:t>
      </w:r>
      <w:r>
        <w:rPr>
          <w:color w:val="000000"/>
          <w:lang w:eastAsia="zh-CN"/>
        </w:rPr>
        <w:t>（棵）</w:t>
      </w:r>
      <w:r>
        <w:rPr>
          <w:lang w:eastAsia="zh-CN"/>
        </w:rPr>
        <w:br/>
      </w:r>
      <w:r>
        <w:rPr>
          <w:color w:val="000000"/>
          <w:lang w:eastAsia="zh-CN"/>
        </w:rPr>
        <w:t>梨树：</w:t>
      </w:r>
      <w:r>
        <w:rPr>
          <w:color w:val="000000"/>
          <w:lang w:eastAsia="zh-CN"/>
        </w:rPr>
        <w:t>20×12=240</w:t>
      </w:r>
      <w:r>
        <w:rPr>
          <w:color w:val="000000"/>
          <w:lang w:eastAsia="zh-CN"/>
        </w:rPr>
        <w:t>（棵）</w:t>
      </w:r>
      <w:r>
        <w:rPr>
          <w:lang w:eastAsia="zh-CN"/>
        </w:rPr>
        <w:br/>
      </w:r>
      <w:r>
        <w:rPr>
          <w:color w:val="000000"/>
          <w:lang w:eastAsia="zh-CN"/>
        </w:rPr>
        <w:lastRenderedPageBreak/>
        <w:t>苹果树：</w:t>
      </w:r>
      <w:r>
        <w:rPr>
          <w:color w:val="000000"/>
          <w:lang w:eastAsia="zh-CN"/>
        </w:rPr>
        <w:t>20×15=300</w:t>
      </w:r>
      <w:r>
        <w:rPr>
          <w:color w:val="000000"/>
          <w:lang w:eastAsia="zh-CN"/>
        </w:rPr>
        <w:t>（棵），</w:t>
      </w:r>
      <w:r>
        <w:rPr>
          <w:lang w:eastAsia="zh-CN"/>
        </w:rPr>
        <w:br/>
      </w:r>
      <w:r>
        <w:rPr>
          <w:color w:val="000000"/>
          <w:lang w:eastAsia="zh-CN"/>
        </w:rPr>
        <w:t>答：果园里有桃树</w:t>
      </w:r>
      <w:r>
        <w:rPr>
          <w:color w:val="000000"/>
          <w:lang w:eastAsia="zh-CN"/>
        </w:rPr>
        <w:t>160</w:t>
      </w:r>
      <w:r>
        <w:rPr>
          <w:color w:val="000000"/>
          <w:lang w:eastAsia="zh-CN"/>
        </w:rPr>
        <w:t>棵，梨树</w:t>
      </w:r>
      <w:r>
        <w:rPr>
          <w:color w:val="000000"/>
          <w:lang w:eastAsia="zh-CN"/>
        </w:rPr>
        <w:t>240</w:t>
      </w:r>
      <w:r>
        <w:rPr>
          <w:color w:val="000000"/>
          <w:lang w:eastAsia="zh-CN"/>
        </w:rPr>
        <w:t>棵，苹果树</w:t>
      </w:r>
      <w:r>
        <w:rPr>
          <w:color w:val="000000"/>
          <w:lang w:eastAsia="zh-CN"/>
        </w:rPr>
        <w:t>300</w:t>
      </w:r>
      <w:r>
        <w:rPr>
          <w:color w:val="000000"/>
          <w:lang w:eastAsia="zh-CN"/>
        </w:rPr>
        <w:t>棵</w:t>
      </w:r>
      <w:r>
        <w:rPr>
          <w:color w:val="000000"/>
          <w:lang w:eastAsia="zh-CN"/>
        </w:rPr>
        <w:t xml:space="preserve">  </w:t>
      </w:r>
    </w:p>
    <w:p w14:paraId="593255B6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800-12=788(</w:t>
      </w:r>
      <w:r>
        <w:rPr>
          <w:color w:val="000000"/>
          <w:lang w:eastAsia="zh-CN"/>
        </w:rPr>
        <w:t>棵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800:788=200:197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</w:t>
      </w:r>
    </w:p>
    <w:p w14:paraId="7B0F176E" w14:textId="77777777" w:rsidR="001A69E5" w:rsidRDefault="00FD0D7B">
      <w:pPr>
        <w:rPr>
          <w:lang w:eastAsia="zh-CN"/>
        </w:rPr>
      </w:pPr>
      <w:r>
        <w:rPr>
          <w:lang w:eastAsia="zh-CN"/>
        </w:rPr>
        <w:t>五、综合题</w:t>
      </w:r>
    </w:p>
    <w:p w14:paraId="0D02E1E2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）解答：（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）面包：鸡蛋：牛奶＝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答：面包、鸡蛋和牛奶的比是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7420×  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120</w:t>
      </w:r>
      <w:r>
        <w:rPr>
          <w:color w:val="000000"/>
          <w:lang w:eastAsia="zh-CN"/>
        </w:rPr>
        <w:t>（克）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420×  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（克）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420×  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240</w:t>
      </w:r>
      <w:r>
        <w:rPr>
          <w:color w:val="000000"/>
          <w:lang w:eastAsia="zh-CN"/>
        </w:rPr>
        <w:t>（克）</w:t>
      </w:r>
      <w:r>
        <w:rPr>
          <w:lang w:eastAsia="zh-CN"/>
        </w:rPr>
        <w:br/>
      </w:r>
      <w:r>
        <w:rPr>
          <w:color w:val="000000"/>
          <w:lang w:eastAsia="zh-CN"/>
        </w:rPr>
        <w:t>答：需要面包</w:t>
      </w:r>
      <w:r>
        <w:rPr>
          <w:color w:val="000000"/>
          <w:lang w:eastAsia="zh-CN"/>
        </w:rPr>
        <w:t>120</w:t>
      </w:r>
      <w:r>
        <w:rPr>
          <w:color w:val="000000"/>
          <w:lang w:eastAsia="zh-CN"/>
        </w:rPr>
        <w:t>克，鸡蛋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克，牛奶</w:t>
      </w:r>
      <w:r>
        <w:rPr>
          <w:color w:val="000000"/>
          <w:lang w:eastAsia="zh-CN"/>
        </w:rPr>
        <w:t>240</w:t>
      </w:r>
      <w:r>
        <w:rPr>
          <w:color w:val="000000"/>
          <w:lang w:eastAsia="zh-CN"/>
        </w:rPr>
        <w:t>克。</w:t>
      </w:r>
    </w:p>
    <w:p w14:paraId="42A04596" w14:textId="77777777" w:rsidR="001A69E5" w:rsidRDefault="00FD0D7B">
      <w:pPr>
        <w:rPr>
          <w:lang w:eastAsia="zh-CN"/>
        </w:rPr>
      </w:pPr>
      <w:r>
        <w:rPr>
          <w:lang w:eastAsia="zh-CN"/>
        </w:rPr>
        <w:t>六、应用题</w:t>
      </w:r>
    </w:p>
    <w:p w14:paraId="199A64F6" w14:textId="77777777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60÷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×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7+5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color w:val="000000"/>
          <w:lang w:eastAsia="zh-CN"/>
        </w:rPr>
        <w:t>=60÷2×12</w:t>
      </w:r>
      <w:r>
        <w:rPr>
          <w:lang w:eastAsia="zh-CN"/>
        </w:rPr>
        <w:br/>
      </w:r>
      <w:r>
        <w:rPr>
          <w:color w:val="000000"/>
          <w:lang w:eastAsia="zh-CN"/>
        </w:rPr>
        <w:t>=30×12</w:t>
      </w:r>
      <w:r>
        <w:rPr>
          <w:lang w:eastAsia="zh-CN"/>
        </w:rPr>
        <w:br/>
      </w:r>
      <w:r>
        <w:rPr>
          <w:color w:val="000000"/>
          <w:lang w:eastAsia="zh-CN"/>
        </w:rPr>
        <w:t>=360</w:t>
      </w:r>
      <w:r>
        <w:rPr>
          <w:color w:val="000000"/>
          <w:lang w:eastAsia="zh-CN"/>
        </w:rPr>
        <w:t>（人），</w:t>
      </w:r>
      <w:r>
        <w:rPr>
          <w:lang w:eastAsia="zh-CN"/>
        </w:rPr>
        <w:br/>
      </w:r>
      <w:r>
        <w:rPr>
          <w:color w:val="000000"/>
          <w:lang w:eastAsia="zh-CN"/>
        </w:rPr>
        <w:t>答：参加这次晚会有</w:t>
      </w:r>
      <w:r>
        <w:rPr>
          <w:color w:val="000000"/>
          <w:lang w:eastAsia="zh-CN"/>
        </w:rPr>
        <w:t>360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 xml:space="preserve">  </w:t>
      </w:r>
    </w:p>
    <w:p w14:paraId="531FE032" w14:textId="3BB93D78" w:rsidR="001A69E5" w:rsidRDefault="00FD0D7B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88÷</w:t>
      </w:r>
      <w:r>
        <w:rPr>
          <w:color w:val="000000"/>
          <w:lang w:eastAsia="zh-CN"/>
        </w:rPr>
        <w:t>（</w:t>
      </w:r>
      <w:r w:rsidR="00F24564" w:rsidRPr="00E24023">
        <w:rPr>
          <w:noProof/>
          <w:lang w:eastAsia="zh-CN"/>
        </w:rPr>
        <w:pict w14:anchorId="4DEDED66">
          <v:shape id="图片 31" o:spid="_x0000_i1026" type="#_x0000_t75" style="width:9.75pt;height:21pt;visibility:visible;mso-wrap-style:square">
            <v:imagedata r:id="rId28" o:title=""/>
          </v:shape>
        </w:pict>
      </w:r>
      <w:r>
        <w:rPr>
          <w:color w:val="000000"/>
          <w:lang w:eastAsia="zh-CN"/>
        </w:rPr>
        <w:t>-</w:t>
      </w:r>
      <w:r w:rsidR="00F24564" w:rsidRPr="00E24023">
        <w:rPr>
          <w:noProof/>
          <w:lang w:eastAsia="zh-CN"/>
        </w:rPr>
        <w:pict w14:anchorId="4A14FA7F">
          <v:shape id="图片 32" o:spid="_x0000_i1025" type="#_x0000_t75" style="width:9.75pt;height:20.25pt;visibility:visible;mso-wrap-style:square">
            <v:imagedata r:id="rId29" o:title=""/>
          </v:shape>
        </w:pic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=240</w:t>
      </w:r>
      <w:r>
        <w:rPr>
          <w:color w:val="000000"/>
          <w:lang w:eastAsia="zh-CN"/>
        </w:rPr>
        <w:t>（吨），</w:t>
      </w:r>
      <w:r>
        <w:rPr>
          <w:lang w:eastAsia="zh-CN"/>
        </w:rPr>
        <w:br/>
      </w:r>
      <w:r>
        <w:rPr>
          <w:color w:val="000000"/>
          <w:lang w:eastAsia="zh-CN"/>
        </w:rPr>
        <w:t>答：乙仓存粮</w:t>
      </w:r>
      <w:r>
        <w:rPr>
          <w:color w:val="000000"/>
          <w:lang w:eastAsia="zh-CN"/>
        </w:rPr>
        <w:t>240</w:t>
      </w:r>
      <w:r>
        <w:rPr>
          <w:color w:val="000000"/>
          <w:lang w:eastAsia="zh-CN"/>
        </w:rPr>
        <w:t>吨</w:t>
      </w:r>
      <w:r>
        <w:rPr>
          <w:color w:val="000000"/>
          <w:lang w:eastAsia="zh-CN"/>
        </w:rPr>
        <w:t xml:space="preserve">  </w:t>
      </w:r>
    </w:p>
    <w:sectPr w:rsidR="001A69E5" w:rsidSect="001A69E5">
      <w:headerReference w:type="even" r:id="rId30"/>
      <w:headerReference w:type="default" r:id="rId31"/>
      <w:footerReference w:type="default" r:id="rId3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A2AA0" w14:textId="77777777" w:rsidR="00F24564" w:rsidRDefault="00F24564" w:rsidP="001A69E5">
      <w:pPr>
        <w:spacing w:after="0" w:line="240" w:lineRule="auto"/>
      </w:pPr>
      <w:r>
        <w:separator/>
      </w:r>
    </w:p>
  </w:endnote>
  <w:endnote w:type="continuationSeparator" w:id="0">
    <w:p w14:paraId="2E1FF0B7" w14:textId="77777777" w:rsidR="00F24564" w:rsidRDefault="00F24564" w:rsidP="001A6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A8E7F" w14:textId="77777777" w:rsidR="001A69E5" w:rsidRDefault="00FD0D7B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E0112D" w14:textId="77777777" w:rsidR="00F24564" w:rsidRDefault="00F24564" w:rsidP="001A69E5">
      <w:pPr>
        <w:spacing w:after="0" w:line="240" w:lineRule="auto"/>
      </w:pPr>
      <w:r>
        <w:separator/>
      </w:r>
    </w:p>
  </w:footnote>
  <w:footnote w:type="continuationSeparator" w:id="0">
    <w:p w14:paraId="2F6786A9" w14:textId="77777777" w:rsidR="00F24564" w:rsidRDefault="00F24564" w:rsidP="001A6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93DA5" w14:textId="77777777" w:rsidR="001A69E5" w:rsidRDefault="00F24564">
    <w:pPr>
      <w:pStyle w:val="a7"/>
      <w:pBdr>
        <w:bottom w:val="none" w:sz="0" w:space="0" w:color="auto"/>
      </w:pBdr>
    </w:pPr>
    <w:r>
      <w:pict w14:anchorId="5A8064D7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0AA97203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5495B9F9" w14:textId="77777777" w:rsidR="001A69E5" w:rsidRDefault="00FD0D7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218791C4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67D921FB" w14:textId="77777777" w:rsidR="001A69E5" w:rsidRDefault="00FD0D7B" w:rsidP="001A69E5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68EFDA47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7026F8E0" w14:textId="77777777" w:rsidR="001A69E5" w:rsidRDefault="00FD0D7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1ABA6" w14:textId="77777777" w:rsidR="001A69E5" w:rsidRDefault="001A69E5">
    <w:pPr>
      <w:pStyle w:val="a7"/>
      <w:jc w:val="left"/>
      <w:rPr>
        <w:rFonts w:ascii="华文新魏" w:eastAsia="华文新魏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73E1E91"/>
    <w:multiLevelType w:val="hybridMultilevel"/>
    <w:tmpl w:val="C95ED7DE"/>
    <w:lvl w:ilvl="0" w:tplc="1733049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0CD6681"/>
    <w:multiLevelType w:val="hybridMultilevel"/>
    <w:tmpl w:val="D536F60C"/>
    <w:lvl w:ilvl="0" w:tplc="94701129">
      <w:start w:val="1"/>
      <w:numFmt w:val="decimal"/>
      <w:lvlText w:val="%1."/>
      <w:lvlJc w:val="left"/>
      <w:pPr>
        <w:ind w:left="720" w:hanging="360"/>
      </w:pPr>
    </w:lvl>
    <w:lvl w:ilvl="1" w:tplc="94701129" w:tentative="1">
      <w:start w:val="1"/>
      <w:numFmt w:val="lowerLetter"/>
      <w:lvlText w:val="%2."/>
      <w:lvlJc w:val="left"/>
      <w:pPr>
        <w:ind w:left="1440" w:hanging="360"/>
      </w:pPr>
    </w:lvl>
    <w:lvl w:ilvl="2" w:tplc="94701129" w:tentative="1">
      <w:start w:val="1"/>
      <w:numFmt w:val="lowerRoman"/>
      <w:lvlText w:val="%3."/>
      <w:lvlJc w:val="right"/>
      <w:pPr>
        <w:ind w:left="2160" w:hanging="180"/>
      </w:pPr>
    </w:lvl>
    <w:lvl w:ilvl="3" w:tplc="94701129" w:tentative="1">
      <w:start w:val="1"/>
      <w:numFmt w:val="decimal"/>
      <w:lvlText w:val="%4."/>
      <w:lvlJc w:val="left"/>
      <w:pPr>
        <w:ind w:left="2880" w:hanging="360"/>
      </w:pPr>
    </w:lvl>
    <w:lvl w:ilvl="4" w:tplc="94701129" w:tentative="1">
      <w:start w:val="1"/>
      <w:numFmt w:val="lowerLetter"/>
      <w:lvlText w:val="%5."/>
      <w:lvlJc w:val="left"/>
      <w:pPr>
        <w:ind w:left="3600" w:hanging="360"/>
      </w:pPr>
    </w:lvl>
    <w:lvl w:ilvl="5" w:tplc="94701129" w:tentative="1">
      <w:start w:val="1"/>
      <w:numFmt w:val="lowerRoman"/>
      <w:lvlText w:val="%6."/>
      <w:lvlJc w:val="right"/>
      <w:pPr>
        <w:ind w:left="4320" w:hanging="180"/>
      </w:pPr>
    </w:lvl>
    <w:lvl w:ilvl="6" w:tplc="94701129" w:tentative="1">
      <w:start w:val="1"/>
      <w:numFmt w:val="decimal"/>
      <w:lvlText w:val="%7."/>
      <w:lvlJc w:val="left"/>
      <w:pPr>
        <w:ind w:left="5040" w:hanging="360"/>
      </w:pPr>
    </w:lvl>
    <w:lvl w:ilvl="7" w:tplc="94701129" w:tentative="1">
      <w:start w:val="1"/>
      <w:numFmt w:val="lowerLetter"/>
      <w:lvlText w:val="%8."/>
      <w:lvlJc w:val="left"/>
      <w:pPr>
        <w:ind w:left="5760" w:hanging="360"/>
      </w:pPr>
    </w:lvl>
    <w:lvl w:ilvl="8" w:tplc="94701129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512BC"/>
    <w:rsid w:val="00081CD1"/>
    <w:rsid w:val="00105B32"/>
    <w:rsid w:val="0016193D"/>
    <w:rsid w:val="0019595E"/>
    <w:rsid w:val="001A69E5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24564"/>
    <w:rsid w:val="00F47B26"/>
    <w:rsid w:val="00F86A70"/>
    <w:rsid w:val="00F926C7"/>
    <w:rsid w:val="00FC2F6C"/>
    <w:rsid w:val="00FD0D7B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3BC4C968"/>
  <w15:docId w15:val="{91086078-89D0-44A1-A3B4-6BDAC6AB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69E5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1A69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A69E5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rsid w:val="001A69E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sid w:val="001A69E5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1A69E5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sid w:val="001A69E5"/>
    <w:rPr>
      <w:sz w:val="18"/>
      <w:szCs w:val="18"/>
    </w:rPr>
  </w:style>
  <w:style w:type="paragraph" w:customStyle="1" w:styleId="1">
    <w:name w:val="正文1"/>
    <w:qFormat/>
    <w:rsid w:val="001A69E5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1A69E5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1A69E5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1A69E5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1A69E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FF35DC-1382-48A6-9027-45726815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8</cp:revision>
  <dcterms:created xsi:type="dcterms:W3CDTF">2013-12-09T06:44:00Z</dcterms:created>
  <dcterms:modified xsi:type="dcterms:W3CDTF">2020-08-19T08:58:00Z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