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E48DF2" w14:textId="77777777" w:rsidR="00B2093B" w:rsidRPr="0075269A" w:rsidRDefault="00BF7338" w:rsidP="0075269A">
      <w:pPr>
        <w:spacing w:line="360" w:lineRule="auto"/>
        <w:jc w:val="center"/>
        <w:rPr>
          <w:lang w:eastAsia="zh-CN"/>
        </w:rPr>
      </w:pPr>
      <w:r w:rsidRPr="00BF7338">
        <w:rPr>
          <w:rFonts w:hint="eastAsia"/>
          <w:b/>
          <w:bCs/>
          <w:sz w:val="28"/>
          <w:szCs w:val="28"/>
          <w:lang w:eastAsia="zh-CN"/>
        </w:rPr>
        <w:t>一年级上册数学单元测试</w:t>
      </w:r>
      <w:r w:rsidRPr="00BF7338">
        <w:rPr>
          <w:rFonts w:hint="eastAsia"/>
          <w:b/>
          <w:bCs/>
          <w:sz w:val="28"/>
          <w:szCs w:val="28"/>
          <w:lang w:eastAsia="zh-CN"/>
        </w:rPr>
        <w:t>-6. 1120</w:t>
      </w:r>
      <w:r w:rsidRPr="00BF7338">
        <w:rPr>
          <w:rFonts w:hint="eastAsia"/>
          <w:b/>
          <w:bCs/>
          <w:sz w:val="28"/>
          <w:szCs w:val="28"/>
          <w:lang w:eastAsia="zh-CN"/>
        </w:rPr>
        <w:t>各数的认识</w:t>
      </w:r>
      <w:r w:rsidRPr="00BF7338">
        <w:rPr>
          <w:rFonts w:hint="eastAsia"/>
          <w:b/>
          <w:bCs/>
          <w:sz w:val="28"/>
          <w:szCs w:val="28"/>
          <w:lang w:eastAsia="zh-CN"/>
        </w:rPr>
        <w:t xml:space="preserve"> </w:t>
      </w:r>
    </w:p>
    <w:p w14:paraId="562642D2" w14:textId="77777777" w:rsidR="00B2093B" w:rsidRPr="0075269A" w:rsidRDefault="0075269A" w:rsidP="0075269A">
      <w:pPr>
        <w:spacing w:line="360" w:lineRule="auto"/>
        <w:rPr>
          <w:lang w:eastAsia="zh-CN"/>
        </w:rPr>
      </w:pPr>
      <w:r w:rsidRPr="0075269A">
        <w:rPr>
          <w:b/>
          <w:bCs/>
          <w:sz w:val="24"/>
          <w:szCs w:val="24"/>
          <w:lang w:eastAsia="zh-CN"/>
        </w:rPr>
        <w:t>一、单选题</w:t>
      </w:r>
      <w:r w:rsidRPr="0075269A">
        <w:rPr>
          <w:b/>
          <w:bCs/>
          <w:sz w:val="24"/>
          <w:szCs w:val="24"/>
          <w:lang w:eastAsia="zh-CN"/>
        </w:rPr>
        <w:t xml:space="preserve"> </w:t>
      </w:r>
    </w:p>
    <w:p w14:paraId="14DE5E30" w14:textId="77777777" w:rsidR="0075269A" w:rsidRPr="0075269A" w:rsidRDefault="0075269A" w:rsidP="0075269A">
      <w:pPr>
        <w:spacing w:after="0" w:line="360" w:lineRule="auto"/>
      </w:pPr>
      <w:r w:rsidRPr="0075269A">
        <w:t>1.  10</w:t>
      </w:r>
      <w:r w:rsidRPr="0075269A">
        <w:t>＋</w:t>
      </w:r>
      <w:r w:rsidRPr="0075269A">
        <w:t>8=</w:t>
      </w:r>
      <w:proofErr w:type="gramStart"/>
      <w:r w:rsidRPr="0075269A">
        <w:t>（</w:t>
      </w:r>
      <w:r w:rsidRPr="0075269A">
        <w:t xml:space="preserve">  </w:t>
      </w:r>
      <w:r w:rsidRPr="0075269A">
        <w:t>）</w:t>
      </w:r>
      <w:proofErr w:type="gramEnd"/>
    </w:p>
    <w:p w14:paraId="31D0207E" w14:textId="77777777" w:rsidR="0075269A" w:rsidRPr="0075269A" w:rsidRDefault="0075269A" w:rsidP="0075269A">
      <w:pPr>
        <w:spacing w:after="0" w:line="360" w:lineRule="auto"/>
        <w:rPr>
          <w:lang w:eastAsia="zh-CN"/>
        </w:rPr>
      </w:pPr>
      <w:r w:rsidRPr="0075269A">
        <w:rPr>
          <w:lang w:eastAsia="zh-CN"/>
        </w:rPr>
        <w:t>A.  5                                       B. 9                                       C. 17                                       D. 18</w:t>
      </w:r>
    </w:p>
    <w:p w14:paraId="187B5F70" w14:textId="77777777" w:rsidR="00B2093B" w:rsidRPr="0075269A" w:rsidRDefault="0075269A" w:rsidP="0075269A">
      <w:pPr>
        <w:spacing w:after="0" w:line="360" w:lineRule="auto"/>
        <w:rPr>
          <w:lang w:eastAsia="zh-CN"/>
        </w:rPr>
      </w:pPr>
      <w:r w:rsidRPr="0075269A">
        <w:rPr>
          <w:lang w:eastAsia="zh-CN"/>
        </w:rPr>
        <w:t>2.</w:t>
      </w:r>
      <w:proofErr w:type="gramStart"/>
      <w:r w:rsidRPr="0075269A">
        <w:rPr>
          <w:lang w:eastAsia="zh-CN"/>
        </w:rPr>
        <w:t>明明比</w:t>
      </w:r>
      <w:proofErr w:type="gramEnd"/>
      <w:r w:rsidRPr="0075269A">
        <w:rPr>
          <w:lang w:eastAsia="zh-CN"/>
        </w:rPr>
        <w:t>小兰多</w:t>
      </w:r>
      <w:r w:rsidRPr="0075269A">
        <w:rPr>
          <w:lang w:eastAsia="zh-CN"/>
        </w:rPr>
        <w:t>13</w:t>
      </w:r>
      <w:r w:rsidRPr="0075269A">
        <w:rPr>
          <w:lang w:eastAsia="zh-CN"/>
        </w:rPr>
        <w:t>个球，也就是小兰比</w:t>
      </w:r>
      <w:proofErr w:type="gramStart"/>
      <w:r w:rsidRPr="0075269A">
        <w:rPr>
          <w:lang w:eastAsia="zh-CN"/>
        </w:rPr>
        <w:t>明明少</w:t>
      </w:r>
      <w:proofErr w:type="gramEnd"/>
      <w:r w:rsidRPr="0075269A">
        <w:rPr>
          <w:lang w:eastAsia="zh-CN"/>
        </w:rPr>
        <w:t>(    )</w:t>
      </w:r>
      <w:proofErr w:type="gramStart"/>
      <w:r w:rsidRPr="0075269A">
        <w:rPr>
          <w:lang w:eastAsia="zh-CN"/>
        </w:rPr>
        <w:t>个</w:t>
      </w:r>
      <w:proofErr w:type="gramEnd"/>
      <w:r w:rsidRPr="0075269A">
        <w:rPr>
          <w:lang w:eastAsia="zh-CN"/>
        </w:rPr>
        <w:t>球。</w:t>
      </w:r>
      <w:r w:rsidRPr="0075269A">
        <w:rPr>
          <w:lang w:eastAsia="zh-CN"/>
        </w:rPr>
        <w:t xml:space="preserve">            </w:t>
      </w:r>
    </w:p>
    <w:p w14:paraId="5009011C" w14:textId="77777777" w:rsidR="00B2093B" w:rsidRPr="0075269A" w:rsidRDefault="0075269A" w:rsidP="0075269A">
      <w:pPr>
        <w:spacing w:after="0" w:line="360" w:lineRule="auto"/>
        <w:ind w:left="150"/>
        <w:rPr>
          <w:lang w:eastAsia="zh-CN"/>
        </w:rPr>
      </w:pPr>
      <w:r w:rsidRPr="0075269A">
        <w:rPr>
          <w:lang w:eastAsia="zh-CN"/>
        </w:rPr>
        <w:t>A. 11                                            </w:t>
      </w:r>
      <w:r w:rsidR="002953A1">
        <w:rPr>
          <w:noProof/>
          <w:lang w:eastAsia="zh-CN"/>
        </w:rPr>
        <w:pict w14:anchorId="33168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5pt;height:3pt;visibility:visible;mso-wrap-style:square">
            <v:imagedata r:id="rId9" o:title=""/>
          </v:shape>
        </w:pict>
      </w:r>
      <w:r w:rsidRPr="0075269A">
        <w:rPr>
          <w:lang w:eastAsia="zh-CN"/>
        </w:rPr>
        <w:t>B. 12                                            </w:t>
      </w:r>
      <w:r w:rsidR="002953A1">
        <w:rPr>
          <w:noProof/>
          <w:lang w:eastAsia="zh-CN"/>
        </w:rPr>
        <w:pict w14:anchorId="018D67AC">
          <v:shape id="图片 2" o:spid="_x0000_i1026" type="#_x0000_t75" style="width:1.5pt;height:3pt;visibility:visible;mso-wrap-style:square">
            <v:imagedata r:id="rId9" o:title=""/>
          </v:shape>
        </w:pict>
      </w:r>
      <w:r w:rsidRPr="0075269A">
        <w:rPr>
          <w:lang w:eastAsia="zh-CN"/>
        </w:rPr>
        <w:t>C. 13</w:t>
      </w:r>
    </w:p>
    <w:p w14:paraId="047C7C92" w14:textId="77777777" w:rsidR="00B2093B" w:rsidRPr="0075269A" w:rsidRDefault="0075269A" w:rsidP="0075269A">
      <w:pPr>
        <w:spacing w:after="0" w:line="360" w:lineRule="auto"/>
        <w:rPr>
          <w:lang w:eastAsia="zh-CN"/>
        </w:rPr>
      </w:pPr>
      <w:r w:rsidRPr="0075269A">
        <w:rPr>
          <w:lang w:eastAsia="zh-CN"/>
        </w:rPr>
        <w:t>3.</w:t>
      </w:r>
      <w:r w:rsidRPr="0075269A">
        <w:rPr>
          <w:lang w:eastAsia="zh-CN"/>
        </w:rPr>
        <w:t>从</w:t>
      </w:r>
      <w:r w:rsidRPr="0075269A">
        <w:rPr>
          <w:lang w:eastAsia="zh-CN"/>
        </w:rPr>
        <w:t>18</w:t>
      </w:r>
      <w:r w:rsidRPr="0075269A">
        <w:rPr>
          <w:lang w:eastAsia="zh-CN"/>
        </w:rPr>
        <w:t>开始往前数，第</w:t>
      </w:r>
      <w:r w:rsidRPr="0075269A">
        <w:rPr>
          <w:lang w:eastAsia="zh-CN"/>
        </w:rPr>
        <w:t>3</w:t>
      </w:r>
      <w:r w:rsidRPr="0075269A">
        <w:rPr>
          <w:lang w:eastAsia="zh-CN"/>
        </w:rPr>
        <w:t>个数是（</w:t>
      </w:r>
      <w:r w:rsidRPr="0075269A">
        <w:rPr>
          <w:lang w:eastAsia="zh-CN"/>
        </w:rPr>
        <w:t xml:space="preserve">   </w:t>
      </w:r>
      <w:r w:rsidRPr="0075269A">
        <w:rPr>
          <w:lang w:eastAsia="zh-CN"/>
        </w:rPr>
        <w:t>）。</w:t>
      </w:r>
      <w:r w:rsidRPr="0075269A">
        <w:rPr>
          <w:lang w:eastAsia="zh-CN"/>
        </w:rPr>
        <w:t xml:space="preserve">            </w:t>
      </w:r>
    </w:p>
    <w:p w14:paraId="36C3A802" w14:textId="77777777" w:rsidR="00B2093B" w:rsidRPr="0075269A" w:rsidRDefault="0075269A" w:rsidP="0075269A">
      <w:pPr>
        <w:spacing w:after="0" w:line="360" w:lineRule="auto"/>
        <w:ind w:left="150"/>
        <w:rPr>
          <w:lang w:eastAsia="zh-CN"/>
        </w:rPr>
      </w:pPr>
      <w:r w:rsidRPr="0075269A">
        <w:rPr>
          <w:lang w:eastAsia="zh-CN"/>
        </w:rPr>
        <w:t>A. 17                                            </w:t>
      </w:r>
      <w:r w:rsidR="002953A1">
        <w:rPr>
          <w:noProof/>
          <w:lang w:eastAsia="zh-CN"/>
        </w:rPr>
        <w:pict w14:anchorId="28CEEB1B">
          <v:shape id="图片 3" o:spid="_x0000_i1027" type="#_x0000_t75" style="width:1.5pt;height:3pt;visibility:visible;mso-wrap-style:square">
            <v:imagedata r:id="rId9" o:title=""/>
          </v:shape>
        </w:pict>
      </w:r>
      <w:r w:rsidRPr="0075269A">
        <w:rPr>
          <w:lang w:eastAsia="zh-CN"/>
        </w:rPr>
        <w:t>B. 16                                            </w:t>
      </w:r>
      <w:r w:rsidR="002953A1">
        <w:rPr>
          <w:noProof/>
          <w:lang w:eastAsia="zh-CN"/>
        </w:rPr>
        <w:pict w14:anchorId="251E3870">
          <v:shape id="图片 4" o:spid="_x0000_i1028" type="#_x0000_t75" style="width:1.5pt;height:3pt;visibility:visible;mso-wrap-style:square">
            <v:imagedata r:id="rId9" o:title=""/>
          </v:shape>
        </w:pict>
      </w:r>
      <w:r w:rsidRPr="0075269A">
        <w:rPr>
          <w:lang w:eastAsia="zh-CN"/>
        </w:rPr>
        <w:t>C. 15</w:t>
      </w:r>
    </w:p>
    <w:p w14:paraId="140E5E39" w14:textId="77777777" w:rsidR="000B0A5E" w:rsidRDefault="0075269A" w:rsidP="000B0A5E">
      <w:pPr>
        <w:spacing w:after="0" w:line="360" w:lineRule="auto"/>
        <w:rPr>
          <w:lang w:eastAsia="zh-CN"/>
        </w:rPr>
      </w:pPr>
      <w:r w:rsidRPr="0075269A">
        <w:rPr>
          <w:lang w:eastAsia="zh-CN"/>
        </w:rPr>
        <w:t>4.</w:t>
      </w:r>
      <w:r w:rsidRPr="0075269A">
        <w:rPr>
          <w:lang w:eastAsia="zh-CN"/>
        </w:rPr>
        <w:t>一共有（</w:t>
      </w:r>
      <w:r w:rsidRPr="0075269A">
        <w:rPr>
          <w:lang w:eastAsia="zh-CN"/>
        </w:rPr>
        <w:t xml:space="preserve">     </w:t>
      </w:r>
      <w:r w:rsidRPr="0075269A">
        <w:rPr>
          <w:lang w:eastAsia="zh-CN"/>
        </w:rPr>
        <w:t>）</w:t>
      </w:r>
      <w:r w:rsidRPr="0075269A">
        <w:rPr>
          <w:lang w:eastAsia="zh-CN"/>
        </w:rPr>
        <w:br/>
      </w:r>
      <w:r w:rsidR="000B0A5E">
        <w:rPr>
          <w:noProof/>
          <w:lang w:eastAsia="zh-CN"/>
        </w:rPr>
        <w:pict w14:anchorId="1367E690">
          <v:shape id="图片 5" o:spid="_x0000_i1029" type="#_x0000_t75" style="width:195.75pt;height:168pt;visibility:visible;mso-wrap-style:square">
            <v:imagedata r:id="rId10" o:title=""/>
          </v:shape>
        </w:pict>
      </w:r>
    </w:p>
    <w:p w14:paraId="2CEC6595" w14:textId="22077B35" w:rsidR="00B2093B" w:rsidRPr="0075269A" w:rsidRDefault="0075269A" w:rsidP="000B0A5E">
      <w:pPr>
        <w:spacing w:after="0" w:line="360" w:lineRule="auto"/>
        <w:rPr>
          <w:lang w:eastAsia="zh-CN"/>
        </w:rPr>
      </w:pPr>
      <w:r w:rsidRPr="0075269A">
        <w:rPr>
          <w:lang w:eastAsia="zh-CN"/>
        </w:rPr>
        <w:t>A. 10</w:t>
      </w:r>
      <w:r w:rsidRPr="0075269A">
        <w:rPr>
          <w:lang w:eastAsia="zh-CN"/>
        </w:rPr>
        <w:t>个包子</w:t>
      </w:r>
      <w:r w:rsidRPr="0075269A">
        <w:rPr>
          <w:lang w:eastAsia="zh-CN"/>
        </w:rPr>
        <w:t>                           B. 15</w:t>
      </w:r>
      <w:r w:rsidRPr="0075269A">
        <w:rPr>
          <w:lang w:eastAsia="zh-CN"/>
        </w:rPr>
        <w:t>个包子</w:t>
      </w:r>
      <w:r w:rsidRPr="0075269A">
        <w:rPr>
          <w:lang w:eastAsia="zh-CN"/>
        </w:rPr>
        <w:t>                           C. 20</w:t>
      </w:r>
      <w:r w:rsidRPr="0075269A">
        <w:rPr>
          <w:lang w:eastAsia="zh-CN"/>
        </w:rPr>
        <w:t>个包子</w:t>
      </w:r>
      <w:r w:rsidRPr="0075269A">
        <w:rPr>
          <w:lang w:eastAsia="zh-CN"/>
        </w:rPr>
        <w:t>                           D. 25</w:t>
      </w:r>
      <w:r w:rsidRPr="0075269A">
        <w:rPr>
          <w:lang w:eastAsia="zh-CN"/>
        </w:rPr>
        <w:t>个包子</w:t>
      </w:r>
    </w:p>
    <w:p w14:paraId="0401D275" w14:textId="77777777" w:rsidR="00B2093B" w:rsidRPr="0075269A" w:rsidRDefault="0075269A" w:rsidP="0075269A">
      <w:pPr>
        <w:spacing w:line="360" w:lineRule="auto"/>
        <w:rPr>
          <w:lang w:eastAsia="zh-CN"/>
        </w:rPr>
      </w:pPr>
      <w:r w:rsidRPr="0075269A">
        <w:rPr>
          <w:b/>
          <w:bCs/>
          <w:sz w:val="24"/>
          <w:szCs w:val="24"/>
          <w:lang w:eastAsia="zh-CN"/>
        </w:rPr>
        <w:t>二、判断题</w:t>
      </w:r>
      <w:r w:rsidRPr="0075269A">
        <w:rPr>
          <w:b/>
          <w:bCs/>
          <w:sz w:val="24"/>
          <w:szCs w:val="24"/>
          <w:lang w:eastAsia="zh-CN"/>
        </w:rPr>
        <w:t xml:space="preserve"> </w:t>
      </w:r>
    </w:p>
    <w:p w14:paraId="54F3975D" w14:textId="77777777" w:rsidR="00B2093B" w:rsidRPr="0075269A" w:rsidRDefault="0075269A" w:rsidP="0075269A">
      <w:pPr>
        <w:spacing w:after="0" w:line="360" w:lineRule="auto"/>
        <w:rPr>
          <w:lang w:eastAsia="zh-CN"/>
        </w:rPr>
      </w:pPr>
      <w:r w:rsidRPr="0075269A">
        <w:rPr>
          <w:lang w:eastAsia="zh-CN"/>
        </w:rPr>
        <w:t>5.</w:t>
      </w:r>
      <w:r w:rsidRPr="0075269A">
        <w:rPr>
          <w:lang w:eastAsia="zh-CN"/>
        </w:rPr>
        <w:t>判断，正确的填</w:t>
      </w:r>
      <w:r w:rsidRPr="0075269A">
        <w:rPr>
          <w:lang w:eastAsia="zh-CN"/>
        </w:rPr>
        <w:t>“</w:t>
      </w:r>
      <w:r w:rsidRPr="0075269A">
        <w:rPr>
          <w:lang w:eastAsia="zh-CN"/>
        </w:rPr>
        <w:t>正确</w:t>
      </w:r>
      <w:r w:rsidRPr="0075269A">
        <w:rPr>
          <w:lang w:eastAsia="zh-CN"/>
        </w:rPr>
        <w:t>”</w:t>
      </w:r>
      <w:r w:rsidRPr="0075269A">
        <w:rPr>
          <w:lang w:eastAsia="zh-CN"/>
        </w:rPr>
        <w:t>，错误的填</w:t>
      </w:r>
      <w:r w:rsidRPr="0075269A">
        <w:rPr>
          <w:lang w:eastAsia="zh-CN"/>
        </w:rPr>
        <w:t>“</w:t>
      </w:r>
      <w:r w:rsidRPr="0075269A">
        <w:rPr>
          <w:lang w:eastAsia="zh-CN"/>
        </w:rPr>
        <w:t>错误</w:t>
      </w:r>
      <w:r w:rsidRPr="0075269A">
        <w:rPr>
          <w:lang w:eastAsia="zh-CN"/>
        </w:rPr>
        <w:t>”</w:t>
      </w:r>
      <w:r w:rsidRPr="0075269A">
        <w:rPr>
          <w:lang w:eastAsia="zh-CN"/>
        </w:rPr>
        <w:t>．</w:t>
      </w:r>
      <w:r w:rsidRPr="0075269A">
        <w:rPr>
          <w:lang w:eastAsia="zh-CN"/>
        </w:rPr>
        <w:t xml:space="preserve">  </w:t>
      </w:r>
      <w:r w:rsidRPr="0075269A">
        <w:rPr>
          <w:lang w:eastAsia="zh-CN"/>
        </w:rPr>
        <w:br/>
      </w:r>
      <w:r w:rsidR="002953A1">
        <w:rPr>
          <w:noProof/>
          <w:lang w:eastAsia="zh-CN"/>
        </w:rPr>
        <w:pict w14:anchorId="1404D12F">
          <v:shape id="图片 6" o:spid="_x0000_i1030" type="#_x0000_t75" style="width:122.25pt;height:134.25pt;visibility:visible;mso-wrap-style:square">
            <v:imagedata r:id="rId11" o:title=""/>
          </v:shape>
        </w:pict>
      </w:r>
    </w:p>
    <w:p w14:paraId="2002A1DB" w14:textId="6B05D3B8" w:rsidR="00B2093B" w:rsidRPr="0075269A" w:rsidRDefault="0075269A" w:rsidP="0075269A">
      <w:pPr>
        <w:spacing w:after="0" w:line="360" w:lineRule="auto"/>
        <w:rPr>
          <w:lang w:eastAsia="zh-CN"/>
        </w:rPr>
      </w:pPr>
      <w:r w:rsidRPr="0075269A">
        <w:rPr>
          <w:lang w:eastAsia="zh-CN"/>
        </w:rPr>
        <w:t>6.5</w:t>
      </w:r>
      <w:r w:rsidRPr="0075269A">
        <w:rPr>
          <w:lang w:eastAsia="zh-CN"/>
        </w:rPr>
        <w:t>＋</w:t>
      </w:r>
      <w:r w:rsidRPr="0075269A">
        <w:rPr>
          <w:lang w:eastAsia="zh-CN"/>
        </w:rPr>
        <w:t>8</w:t>
      </w:r>
      <w:r w:rsidRPr="0075269A">
        <w:rPr>
          <w:lang w:eastAsia="zh-CN"/>
        </w:rPr>
        <w:t>的结果小于</w:t>
      </w:r>
      <w:r w:rsidRPr="0075269A">
        <w:rPr>
          <w:lang w:eastAsia="zh-CN"/>
        </w:rPr>
        <w:t>6</w:t>
      </w:r>
      <w:r w:rsidRPr="0075269A">
        <w:rPr>
          <w:lang w:eastAsia="zh-CN"/>
        </w:rPr>
        <w:t>＋</w:t>
      </w:r>
      <w:r w:rsidRPr="0075269A">
        <w:rPr>
          <w:lang w:eastAsia="zh-CN"/>
        </w:rPr>
        <w:t>8</w:t>
      </w:r>
      <w:r w:rsidRPr="0075269A">
        <w:rPr>
          <w:lang w:eastAsia="zh-CN"/>
        </w:rPr>
        <w:t>的结果。</w:t>
      </w:r>
      <w:r w:rsidRPr="0075269A">
        <w:rPr>
          <w:lang w:eastAsia="zh-CN"/>
        </w:rPr>
        <w:t xml:space="preserve">    </w:t>
      </w:r>
    </w:p>
    <w:p w14:paraId="20080496" w14:textId="77777777" w:rsidR="00B2093B" w:rsidRPr="0075269A" w:rsidRDefault="0075269A" w:rsidP="0075269A">
      <w:pPr>
        <w:spacing w:after="0" w:line="360" w:lineRule="auto"/>
        <w:rPr>
          <w:lang w:eastAsia="zh-CN"/>
        </w:rPr>
      </w:pPr>
      <w:r w:rsidRPr="0075269A">
        <w:rPr>
          <w:lang w:eastAsia="zh-CN"/>
        </w:rPr>
        <w:t>7.</w:t>
      </w:r>
      <w:r w:rsidRPr="0075269A">
        <w:rPr>
          <w:lang w:eastAsia="zh-CN"/>
        </w:rPr>
        <w:t>有</w:t>
      </w:r>
      <w:r w:rsidRPr="0075269A">
        <w:rPr>
          <w:lang w:eastAsia="zh-CN"/>
        </w:rPr>
        <w:t>13</w:t>
      </w:r>
      <w:r w:rsidRPr="0075269A">
        <w:rPr>
          <w:lang w:eastAsia="zh-CN"/>
        </w:rPr>
        <w:t>个</w:t>
      </w:r>
      <w:r w:rsidRPr="0075269A">
        <w:rPr>
          <w:lang w:eastAsia="zh-CN"/>
        </w:rPr>
        <w:t xml:space="preserve">“ </w:t>
      </w:r>
      <w:r w:rsidR="002953A1">
        <w:rPr>
          <w:noProof/>
          <w:lang w:eastAsia="zh-CN"/>
        </w:rPr>
        <w:pict w14:anchorId="17D9B003">
          <v:shape id="图片 7" o:spid="_x0000_i1031" type="#_x0000_t75" style="width:18pt;height:19.5pt;visibility:visible;mso-wrap-style:square">
            <v:imagedata r:id="rId12" o:title=""/>
          </v:shape>
        </w:pict>
      </w:r>
      <w:r w:rsidRPr="0075269A">
        <w:rPr>
          <w:lang w:eastAsia="zh-CN"/>
        </w:rPr>
        <w:t>”</w:t>
      </w:r>
      <w:r w:rsidRPr="0075269A">
        <w:rPr>
          <w:lang w:eastAsia="zh-CN"/>
        </w:rPr>
        <w:t>，每</w:t>
      </w:r>
      <w:r w:rsidRPr="0075269A">
        <w:rPr>
          <w:lang w:eastAsia="zh-CN"/>
        </w:rPr>
        <w:t>3</w:t>
      </w:r>
      <w:r w:rsidRPr="0075269A">
        <w:rPr>
          <w:lang w:eastAsia="zh-CN"/>
        </w:rPr>
        <w:t>个</w:t>
      </w:r>
      <w:r w:rsidRPr="0075269A">
        <w:rPr>
          <w:lang w:eastAsia="zh-CN"/>
        </w:rPr>
        <w:t xml:space="preserve">“ </w:t>
      </w:r>
      <w:r w:rsidR="002953A1">
        <w:rPr>
          <w:noProof/>
          <w:lang w:eastAsia="zh-CN"/>
        </w:rPr>
        <w:pict w14:anchorId="15421A34">
          <v:shape id="图片 8" o:spid="_x0000_i1032" type="#_x0000_t75" style="width:18pt;height:19.5pt;visibility:visible;mso-wrap-style:square">
            <v:imagedata r:id="rId12" o:title=""/>
          </v:shape>
        </w:pict>
      </w:r>
      <w:r w:rsidRPr="0075269A">
        <w:rPr>
          <w:lang w:eastAsia="zh-CN"/>
        </w:rPr>
        <w:t>”</w:t>
      </w:r>
      <w:r w:rsidRPr="0075269A">
        <w:rPr>
          <w:lang w:eastAsia="zh-CN"/>
        </w:rPr>
        <w:t>换一个</w:t>
      </w:r>
      <w:r w:rsidRPr="0075269A">
        <w:rPr>
          <w:lang w:eastAsia="zh-CN"/>
        </w:rPr>
        <w:t>“</w:t>
      </w:r>
      <w:r w:rsidRPr="0075269A">
        <w:rPr>
          <w:lang w:eastAsia="zh-CN"/>
        </w:rPr>
        <w:t>你真棒！</w:t>
      </w:r>
      <w:r w:rsidRPr="0075269A">
        <w:rPr>
          <w:lang w:eastAsia="zh-CN"/>
        </w:rPr>
        <w:t>”</w:t>
      </w:r>
      <w:r w:rsidRPr="0075269A">
        <w:rPr>
          <w:lang w:eastAsia="zh-CN"/>
        </w:rPr>
        <w:t>，可以换</w:t>
      </w:r>
      <w:r w:rsidRPr="0075269A">
        <w:rPr>
          <w:lang w:eastAsia="zh-CN"/>
        </w:rPr>
        <w:t>5</w:t>
      </w:r>
      <w:r w:rsidRPr="0075269A">
        <w:rPr>
          <w:lang w:eastAsia="zh-CN"/>
        </w:rPr>
        <w:t>个</w:t>
      </w:r>
      <w:r w:rsidRPr="0075269A">
        <w:rPr>
          <w:lang w:eastAsia="zh-CN"/>
        </w:rPr>
        <w:t>“</w:t>
      </w:r>
      <w:r w:rsidRPr="0075269A">
        <w:rPr>
          <w:lang w:eastAsia="zh-CN"/>
        </w:rPr>
        <w:t>你真棒！</w:t>
      </w:r>
      <w:r w:rsidRPr="0075269A">
        <w:rPr>
          <w:lang w:eastAsia="zh-CN"/>
        </w:rPr>
        <w:t>”</w:t>
      </w:r>
      <w:r w:rsidRPr="0075269A">
        <w:rPr>
          <w:lang w:eastAsia="zh-CN"/>
        </w:rPr>
        <w:t>。（</w:t>
      </w:r>
      <w:r w:rsidRPr="0075269A">
        <w:rPr>
          <w:lang w:eastAsia="zh-CN"/>
        </w:rPr>
        <w:t xml:space="preserve">    </w:t>
      </w:r>
      <w:r w:rsidRPr="0075269A">
        <w:rPr>
          <w:lang w:eastAsia="zh-CN"/>
        </w:rPr>
        <w:t>）</w:t>
      </w:r>
      <w:r w:rsidRPr="0075269A">
        <w:rPr>
          <w:lang w:eastAsia="zh-CN"/>
        </w:rPr>
        <w:t xml:space="preserve">    </w:t>
      </w:r>
    </w:p>
    <w:p w14:paraId="16EC4265" w14:textId="77777777" w:rsidR="000B0A5E" w:rsidRDefault="000B0A5E" w:rsidP="0075269A">
      <w:pPr>
        <w:spacing w:line="360" w:lineRule="auto"/>
        <w:rPr>
          <w:b/>
          <w:bCs/>
          <w:sz w:val="24"/>
          <w:szCs w:val="24"/>
          <w:lang w:eastAsia="zh-CN"/>
        </w:rPr>
      </w:pPr>
    </w:p>
    <w:p w14:paraId="408CAF07" w14:textId="77777777" w:rsidR="000B0A5E" w:rsidRDefault="000B0A5E" w:rsidP="0075269A">
      <w:pPr>
        <w:spacing w:line="360" w:lineRule="auto"/>
        <w:rPr>
          <w:b/>
          <w:bCs/>
          <w:sz w:val="24"/>
          <w:szCs w:val="24"/>
          <w:lang w:eastAsia="zh-CN"/>
        </w:rPr>
      </w:pPr>
    </w:p>
    <w:p w14:paraId="6EA4A08B" w14:textId="00BBD2A5" w:rsidR="00B2093B" w:rsidRPr="0075269A" w:rsidRDefault="0075269A" w:rsidP="0075269A">
      <w:pPr>
        <w:spacing w:line="360" w:lineRule="auto"/>
        <w:rPr>
          <w:lang w:eastAsia="zh-CN"/>
        </w:rPr>
      </w:pPr>
      <w:r w:rsidRPr="0075269A">
        <w:rPr>
          <w:b/>
          <w:bCs/>
          <w:sz w:val="24"/>
          <w:szCs w:val="24"/>
          <w:lang w:eastAsia="zh-CN"/>
        </w:rPr>
        <w:lastRenderedPageBreak/>
        <w:t>三、填空题</w:t>
      </w:r>
      <w:r w:rsidRPr="0075269A">
        <w:rPr>
          <w:b/>
          <w:bCs/>
          <w:sz w:val="24"/>
          <w:szCs w:val="24"/>
          <w:lang w:eastAsia="zh-CN"/>
        </w:rPr>
        <w:t xml:space="preserve"> </w:t>
      </w:r>
    </w:p>
    <w:p w14:paraId="3CAFDB39" w14:textId="77777777" w:rsidR="00B2093B" w:rsidRPr="0075269A" w:rsidRDefault="0075269A" w:rsidP="0075269A">
      <w:pPr>
        <w:spacing w:after="0" w:line="360" w:lineRule="auto"/>
        <w:rPr>
          <w:lang w:eastAsia="zh-CN"/>
        </w:rPr>
      </w:pPr>
      <w:r w:rsidRPr="0075269A">
        <w:rPr>
          <w:lang w:eastAsia="zh-CN"/>
        </w:rPr>
        <w:t>8.</w:t>
      </w:r>
      <w:r w:rsidRPr="0075269A">
        <w:rPr>
          <w:lang w:eastAsia="zh-CN"/>
        </w:rPr>
        <w:t>根据问题填空：</w:t>
      </w:r>
      <w:r w:rsidRPr="0075269A">
        <w:rPr>
          <w:lang w:eastAsia="zh-CN"/>
        </w:rPr>
        <w:t xml:space="preserve">    </w:t>
      </w:r>
    </w:p>
    <w:p w14:paraId="4179F4BF" w14:textId="77777777" w:rsidR="00B2093B" w:rsidRPr="0075269A" w:rsidRDefault="0075269A" w:rsidP="0075269A">
      <w:pPr>
        <w:spacing w:after="0" w:line="360" w:lineRule="auto"/>
        <w:rPr>
          <w:lang w:eastAsia="zh-CN"/>
        </w:rPr>
      </w:pPr>
      <w:r w:rsidRPr="0075269A">
        <w:rPr>
          <w:lang w:eastAsia="zh-CN"/>
        </w:rPr>
        <w:t>（</w:t>
      </w:r>
      <w:r w:rsidRPr="0075269A">
        <w:rPr>
          <w:lang w:eastAsia="zh-CN"/>
        </w:rPr>
        <w:t>1</w:t>
      </w:r>
      <w:r w:rsidRPr="0075269A">
        <w:rPr>
          <w:lang w:eastAsia="zh-CN"/>
        </w:rPr>
        <w:t>）</w:t>
      </w:r>
      <w:r w:rsidRPr="0075269A">
        <w:rPr>
          <w:lang w:eastAsia="zh-CN"/>
        </w:rPr>
        <w:t>10</w:t>
      </w:r>
      <w:r w:rsidRPr="0075269A">
        <w:rPr>
          <w:lang w:eastAsia="zh-CN"/>
        </w:rPr>
        <w:t>个一是</w:t>
      </w:r>
      <w:r w:rsidRPr="0075269A">
        <w:rPr>
          <w:lang w:eastAsia="zh-CN"/>
        </w:rPr>
        <w:t>________</w:t>
      </w:r>
      <w:r w:rsidRPr="0075269A">
        <w:rPr>
          <w:lang w:eastAsia="zh-CN"/>
        </w:rPr>
        <w:t>．</w:t>
      </w:r>
      <w:r w:rsidRPr="0075269A">
        <w:rPr>
          <w:lang w:eastAsia="zh-CN"/>
        </w:rPr>
        <w:t xml:space="preserve">    </w:t>
      </w:r>
    </w:p>
    <w:p w14:paraId="7EAF1175" w14:textId="77777777" w:rsidR="00B2093B" w:rsidRPr="0075269A" w:rsidRDefault="0075269A" w:rsidP="0075269A">
      <w:pPr>
        <w:spacing w:after="0" w:line="360" w:lineRule="auto"/>
        <w:rPr>
          <w:lang w:eastAsia="zh-CN"/>
        </w:rPr>
      </w:pPr>
      <w:r w:rsidRPr="0075269A">
        <w:rPr>
          <w:lang w:eastAsia="zh-CN"/>
        </w:rPr>
        <w:t>（</w:t>
      </w:r>
      <w:r w:rsidRPr="0075269A">
        <w:rPr>
          <w:lang w:eastAsia="zh-CN"/>
        </w:rPr>
        <w:t>2</w:t>
      </w:r>
      <w:r w:rsidRPr="0075269A">
        <w:rPr>
          <w:lang w:eastAsia="zh-CN"/>
        </w:rPr>
        <w:t>）</w:t>
      </w:r>
      <w:r w:rsidRPr="0075269A">
        <w:rPr>
          <w:lang w:eastAsia="zh-CN"/>
        </w:rPr>
        <w:t>2</w:t>
      </w:r>
      <w:r w:rsidRPr="0075269A">
        <w:rPr>
          <w:lang w:eastAsia="zh-CN"/>
        </w:rPr>
        <w:t>个十是</w:t>
      </w:r>
      <w:r w:rsidRPr="0075269A">
        <w:rPr>
          <w:lang w:eastAsia="zh-CN"/>
        </w:rPr>
        <w:t>________</w:t>
      </w:r>
      <w:r w:rsidRPr="0075269A">
        <w:rPr>
          <w:lang w:eastAsia="zh-CN"/>
        </w:rPr>
        <w:t>．</w:t>
      </w:r>
      <w:r w:rsidRPr="0075269A">
        <w:rPr>
          <w:lang w:eastAsia="zh-CN"/>
        </w:rPr>
        <w:t xml:space="preserve">    </w:t>
      </w:r>
    </w:p>
    <w:p w14:paraId="1D3DC00C" w14:textId="77777777" w:rsidR="00B2093B" w:rsidRPr="0075269A" w:rsidRDefault="0075269A" w:rsidP="0075269A">
      <w:pPr>
        <w:spacing w:after="0" w:line="360" w:lineRule="auto"/>
        <w:rPr>
          <w:lang w:eastAsia="zh-CN"/>
        </w:rPr>
      </w:pPr>
      <w:r w:rsidRPr="0075269A">
        <w:rPr>
          <w:lang w:eastAsia="zh-CN"/>
        </w:rPr>
        <w:t>9.</w:t>
      </w:r>
      <w:r w:rsidRPr="0075269A">
        <w:rPr>
          <w:lang w:eastAsia="zh-CN"/>
        </w:rPr>
        <w:t>根据算式进行计算：</w:t>
      </w:r>
      <w:r w:rsidRPr="0075269A">
        <w:rPr>
          <w:lang w:eastAsia="zh-CN"/>
        </w:rPr>
        <w:t xml:space="preserve">  </w:t>
      </w:r>
      <w:r w:rsidRPr="0075269A">
        <w:rPr>
          <w:lang w:eastAsia="zh-CN"/>
        </w:rPr>
        <w:br/>
        <w:t>11</w:t>
      </w:r>
      <w:r w:rsidRPr="0075269A">
        <w:rPr>
          <w:lang w:eastAsia="zh-CN"/>
        </w:rPr>
        <w:t>＋</w:t>
      </w:r>
      <w:r w:rsidRPr="0075269A">
        <w:rPr>
          <w:lang w:eastAsia="zh-CN"/>
        </w:rPr>
        <w:t>9=________</w:t>
      </w:r>
      <w:r w:rsidRPr="0075269A">
        <w:rPr>
          <w:lang w:eastAsia="zh-CN"/>
        </w:rPr>
        <w:br/>
        <w:t>12</w:t>
      </w:r>
      <w:r w:rsidRPr="0075269A">
        <w:rPr>
          <w:lang w:eastAsia="zh-CN"/>
        </w:rPr>
        <w:t>＋</w:t>
      </w:r>
      <w:r w:rsidRPr="0075269A">
        <w:rPr>
          <w:lang w:eastAsia="zh-CN"/>
        </w:rPr>
        <w:t>3=________</w:t>
      </w:r>
      <w:r w:rsidRPr="0075269A">
        <w:rPr>
          <w:lang w:eastAsia="zh-CN"/>
        </w:rPr>
        <w:br/>
        <w:t>15</w:t>
      </w:r>
      <w:r w:rsidRPr="0075269A">
        <w:rPr>
          <w:lang w:eastAsia="zh-CN"/>
        </w:rPr>
        <w:t>＋</w:t>
      </w:r>
      <w:r w:rsidRPr="0075269A">
        <w:rPr>
          <w:lang w:eastAsia="zh-CN"/>
        </w:rPr>
        <w:t>0=________</w:t>
      </w:r>
      <w:r w:rsidRPr="0075269A">
        <w:rPr>
          <w:lang w:eastAsia="zh-CN"/>
        </w:rPr>
        <w:br/>
        <w:t>17</w:t>
      </w:r>
      <w:r w:rsidRPr="0075269A">
        <w:rPr>
          <w:lang w:eastAsia="zh-CN"/>
        </w:rPr>
        <w:t>＋</w:t>
      </w:r>
      <w:r w:rsidRPr="0075269A">
        <w:rPr>
          <w:lang w:eastAsia="zh-CN"/>
        </w:rPr>
        <w:t>3=________</w:t>
      </w:r>
      <w:r w:rsidRPr="0075269A">
        <w:rPr>
          <w:lang w:eastAsia="zh-CN"/>
        </w:rPr>
        <w:br/>
        <w:t>12</w:t>
      </w:r>
      <w:r w:rsidRPr="0075269A">
        <w:rPr>
          <w:lang w:eastAsia="zh-CN"/>
        </w:rPr>
        <w:t>＋</w:t>
      </w:r>
      <w:r w:rsidRPr="0075269A">
        <w:rPr>
          <w:lang w:eastAsia="zh-CN"/>
        </w:rPr>
        <w:t xml:space="preserve">5=________    </w:t>
      </w:r>
    </w:p>
    <w:p w14:paraId="64FD60A7" w14:textId="77777777" w:rsidR="00B2093B" w:rsidRPr="0075269A" w:rsidRDefault="0075269A" w:rsidP="0075269A">
      <w:pPr>
        <w:spacing w:after="0" w:line="360" w:lineRule="auto"/>
        <w:rPr>
          <w:lang w:eastAsia="zh-CN"/>
        </w:rPr>
      </w:pPr>
      <w:r w:rsidRPr="0075269A">
        <w:rPr>
          <w:lang w:eastAsia="zh-CN"/>
        </w:rPr>
        <w:t>10.</w:t>
      </w:r>
      <w:r w:rsidRPr="0075269A">
        <w:rPr>
          <w:lang w:eastAsia="zh-CN"/>
        </w:rPr>
        <w:t>看图写出两个加法算式和两个减法算式</w:t>
      </w:r>
      <w:r w:rsidRPr="0075269A">
        <w:rPr>
          <w:lang w:eastAsia="zh-CN"/>
        </w:rPr>
        <w:t xml:space="preserve">  </w:t>
      </w:r>
      <w:r w:rsidRPr="0075269A">
        <w:rPr>
          <w:lang w:eastAsia="zh-CN"/>
        </w:rPr>
        <w:br/>
      </w:r>
      <w:r w:rsidR="002953A1">
        <w:rPr>
          <w:noProof/>
          <w:lang w:eastAsia="zh-CN"/>
        </w:rPr>
        <w:pict w14:anchorId="23F3F414">
          <v:shape id="图片 9" o:spid="_x0000_i1033" type="#_x0000_t75" style="width:92.25pt;height:51.75pt;visibility:visible;mso-wrap-style:square">
            <v:imagedata r:id="rId13" o:title=""/>
          </v:shape>
        </w:pict>
      </w:r>
      <w:r w:rsidRPr="0075269A">
        <w:rPr>
          <w:lang w:eastAsia="zh-CN"/>
        </w:rPr>
        <w:br/>
        <w:t xml:space="preserve">________+________=________ </w:t>
      </w:r>
      <w:r w:rsidRPr="0075269A">
        <w:rPr>
          <w:lang w:eastAsia="zh-CN"/>
        </w:rPr>
        <w:br/>
        <w:t xml:space="preserve">________+________=________ </w:t>
      </w:r>
      <w:r w:rsidRPr="0075269A">
        <w:rPr>
          <w:lang w:eastAsia="zh-CN"/>
        </w:rPr>
        <w:br/>
        <w:t>________-________=________</w:t>
      </w:r>
      <w:r w:rsidRPr="0075269A">
        <w:rPr>
          <w:lang w:eastAsia="zh-CN"/>
        </w:rPr>
        <w:br/>
        <w:t xml:space="preserve">________-________=________    </w:t>
      </w:r>
    </w:p>
    <w:p w14:paraId="6771CDC4" w14:textId="77777777" w:rsidR="00B2093B" w:rsidRPr="0075269A" w:rsidRDefault="0075269A" w:rsidP="0075269A">
      <w:pPr>
        <w:spacing w:after="0" w:line="360" w:lineRule="auto"/>
      </w:pPr>
      <w:r w:rsidRPr="0075269A">
        <w:t>11.</w:t>
      </w:r>
      <w:r w:rsidRPr="0075269A">
        <w:t>比大小，</w:t>
      </w:r>
      <w:proofErr w:type="gramStart"/>
      <w:r w:rsidRPr="0075269A">
        <w:t>填</w:t>
      </w:r>
      <w:r w:rsidRPr="0075269A">
        <w:t>“</w:t>
      </w:r>
      <w:proofErr w:type="gramEnd"/>
      <w:r w:rsidRPr="0075269A">
        <w:t>&gt;”“&lt;”</w:t>
      </w:r>
      <w:r w:rsidRPr="0075269A">
        <w:t>或</w:t>
      </w:r>
      <w:r w:rsidRPr="0075269A">
        <w:t>“="</w:t>
      </w:r>
      <w:r w:rsidRPr="0075269A">
        <w:t>。</w:t>
      </w:r>
    </w:p>
    <w:p w14:paraId="13EFD603" w14:textId="77777777" w:rsidR="00B2093B" w:rsidRPr="0075269A" w:rsidRDefault="0075269A" w:rsidP="0075269A">
      <w:pPr>
        <w:spacing w:after="0" w:line="360" w:lineRule="auto"/>
        <w:rPr>
          <w:lang w:eastAsia="zh-CN"/>
        </w:rPr>
      </w:pPr>
      <w:r w:rsidRPr="0075269A">
        <w:rPr>
          <w:lang w:eastAsia="zh-CN"/>
        </w:rPr>
        <w:t>14-5________8     13-6________6      17-6________9</w:t>
      </w:r>
    </w:p>
    <w:p w14:paraId="72F1E397" w14:textId="77777777" w:rsidR="00B2093B" w:rsidRPr="0075269A" w:rsidRDefault="0075269A" w:rsidP="0075269A">
      <w:pPr>
        <w:spacing w:after="0" w:line="360" w:lineRule="auto"/>
        <w:rPr>
          <w:lang w:eastAsia="zh-CN"/>
        </w:rPr>
      </w:pPr>
      <w:r w:rsidRPr="0075269A">
        <w:rPr>
          <w:lang w:eastAsia="zh-CN"/>
        </w:rPr>
        <w:t>12-7________6     15-8________7      12-8________6</w:t>
      </w:r>
    </w:p>
    <w:p w14:paraId="44B50207" w14:textId="77777777" w:rsidR="00B2093B" w:rsidRPr="0075269A" w:rsidRDefault="0075269A" w:rsidP="0075269A">
      <w:pPr>
        <w:spacing w:after="0" w:line="360" w:lineRule="auto"/>
        <w:rPr>
          <w:lang w:eastAsia="zh-CN"/>
        </w:rPr>
      </w:pPr>
      <w:r w:rsidRPr="0075269A">
        <w:rPr>
          <w:lang w:eastAsia="zh-CN"/>
        </w:rPr>
        <w:t>12.</w:t>
      </w:r>
      <w:r w:rsidRPr="0075269A">
        <w:rPr>
          <w:lang w:eastAsia="zh-CN"/>
        </w:rPr>
        <w:t>从左到右</w:t>
      </w:r>
      <w:r w:rsidRPr="0075269A">
        <w:rPr>
          <w:lang w:eastAsia="zh-CN"/>
        </w:rPr>
        <w:t>,</w:t>
      </w:r>
      <w:r w:rsidRPr="0075269A">
        <w:rPr>
          <w:lang w:eastAsia="zh-CN"/>
        </w:rPr>
        <w:t>在空格里填上合适的数</w:t>
      </w:r>
      <w:r w:rsidRPr="0075269A">
        <w:rPr>
          <w:lang w:eastAsia="zh-CN"/>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243"/>
        <w:gridCol w:w="243"/>
        <w:gridCol w:w="867"/>
        <w:gridCol w:w="867"/>
        <w:gridCol w:w="243"/>
        <w:gridCol w:w="867"/>
        <w:gridCol w:w="867"/>
        <w:gridCol w:w="867"/>
        <w:gridCol w:w="137"/>
        <w:gridCol w:w="867"/>
      </w:tblGrid>
      <w:tr w:rsidR="00B2093B" w:rsidRPr="0075269A" w14:paraId="031E222F"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F1BAF37" w14:textId="77777777" w:rsidR="00B2093B" w:rsidRPr="0075269A" w:rsidRDefault="0075269A" w:rsidP="0075269A">
            <w:pPr>
              <w:spacing w:after="0" w:line="360" w:lineRule="auto"/>
            </w:pPr>
            <w:r w:rsidRPr="0075269A">
              <w:t>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41DC7AB" w14:textId="77777777" w:rsidR="00B2093B" w:rsidRPr="0075269A" w:rsidRDefault="0075269A" w:rsidP="0075269A">
            <w:pPr>
              <w:spacing w:after="0" w:line="360" w:lineRule="auto"/>
            </w:pPr>
            <w:r w:rsidRPr="0075269A">
              <w:t>18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581BA2B" w14:textId="77777777" w:rsidR="00B2093B" w:rsidRPr="0075269A" w:rsidRDefault="0075269A" w:rsidP="0075269A">
            <w:pPr>
              <w:spacing w:after="0" w:line="360" w:lineRule="auto"/>
            </w:pPr>
            <w:r w:rsidRPr="0075269A">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CCFF5A9" w14:textId="77777777" w:rsidR="00B2093B" w:rsidRPr="0075269A" w:rsidRDefault="0075269A" w:rsidP="0075269A">
            <w:pPr>
              <w:spacing w:after="0" w:line="360" w:lineRule="auto"/>
            </w:pPr>
            <w:r w:rsidRPr="0075269A">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1103FC5" w14:textId="77777777" w:rsidR="00B2093B" w:rsidRPr="0075269A" w:rsidRDefault="0075269A" w:rsidP="0075269A">
            <w:pPr>
              <w:spacing w:after="0" w:line="360" w:lineRule="auto"/>
            </w:pPr>
            <w:r w:rsidRPr="0075269A">
              <w:t>12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76B2748" w14:textId="77777777" w:rsidR="00B2093B" w:rsidRPr="0075269A" w:rsidRDefault="0075269A" w:rsidP="0075269A">
            <w:pPr>
              <w:spacing w:after="0" w:line="360" w:lineRule="auto"/>
            </w:pPr>
            <w:r w:rsidRPr="0075269A">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4CED046" w14:textId="77777777" w:rsidR="00B2093B" w:rsidRPr="0075269A" w:rsidRDefault="0075269A" w:rsidP="0075269A">
            <w:pPr>
              <w:spacing w:after="0" w:line="360" w:lineRule="auto"/>
            </w:pPr>
            <w:r w:rsidRPr="0075269A">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D18C793" w14:textId="77777777" w:rsidR="00B2093B" w:rsidRPr="0075269A" w:rsidRDefault="0075269A" w:rsidP="0075269A">
            <w:pPr>
              <w:spacing w:after="0" w:line="360" w:lineRule="auto"/>
            </w:pPr>
            <w:r w:rsidRPr="0075269A">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AAD2A72" w14:textId="77777777" w:rsidR="00B2093B" w:rsidRPr="0075269A" w:rsidRDefault="0075269A" w:rsidP="0075269A">
            <w:pPr>
              <w:spacing w:after="0" w:line="360" w:lineRule="auto"/>
            </w:pPr>
            <w:r w:rsidRPr="0075269A">
              <w:t>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0421B4E" w14:textId="77777777" w:rsidR="00B2093B" w:rsidRPr="0075269A" w:rsidRDefault="0075269A" w:rsidP="0075269A">
            <w:pPr>
              <w:spacing w:after="0" w:line="360" w:lineRule="auto"/>
            </w:pPr>
            <w:r w:rsidRPr="0075269A">
              <w:t>________</w:t>
            </w:r>
          </w:p>
        </w:tc>
      </w:tr>
    </w:tbl>
    <w:p w14:paraId="361203F2" w14:textId="77777777" w:rsidR="00B2093B" w:rsidRPr="0075269A" w:rsidRDefault="0075269A" w:rsidP="0075269A">
      <w:pPr>
        <w:spacing w:line="360" w:lineRule="auto"/>
      </w:pPr>
      <w:proofErr w:type="spellStart"/>
      <w:r w:rsidRPr="0075269A">
        <w:rPr>
          <w:b/>
          <w:bCs/>
          <w:sz w:val="24"/>
          <w:szCs w:val="24"/>
        </w:rPr>
        <w:t>四、解答题</w:t>
      </w:r>
      <w:proofErr w:type="spellEnd"/>
      <w:r w:rsidRPr="0075269A">
        <w:rPr>
          <w:b/>
          <w:bCs/>
          <w:sz w:val="24"/>
          <w:szCs w:val="24"/>
        </w:rPr>
        <w:t xml:space="preserve"> </w:t>
      </w:r>
    </w:p>
    <w:p w14:paraId="6C2E3CD5" w14:textId="77777777" w:rsidR="00B2093B" w:rsidRPr="0075269A" w:rsidRDefault="0075269A" w:rsidP="0075269A">
      <w:pPr>
        <w:spacing w:after="0" w:line="360" w:lineRule="auto"/>
        <w:rPr>
          <w:lang w:eastAsia="zh-CN"/>
        </w:rPr>
      </w:pPr>
      <w:r w:rsidRPr="0075269A">
        <w:rPr>
          <w:lang w:eastAsia="zh-CN"/>
        </w:rPr>
        <w:t>13.</w:t>
      </w:r>
      <w:r w:rsidRPr="0075269A">
        <w:rPr>
          <w:lang w:eastAsia="zh-CN"/>
        </w:rPr>
        <w:t>观看直尺图，你发现了什么</w:t>
      </w:r>
      <w:r w:rsidRPr="0075269A">
        <w:rPr>
          <w:lang w:eastAsia="zh-CN"/>
        </w:rPr>
        <w:t xml:space="preserve">?  </w:t>
      </w:r>
      <w:r w:rsidRPr="0075269A">
        <w:rPr>
          <w:lang w:eastAsia="zh-CN"/>
        </w:rPr>
        <w:br/>
      </w:r>
      <w:r w:rsidR="002953A1">
        <w:rPr>
          <w:noProof/>
          <w:lang w:eastAsia="zh-CN"/>
        </w:rPr>
        <w:pict w14:anchorId="60E7616B">
          <v:shape id="图片 10" o:spid="_x0000_i1034" type="#_x0000_t75" style="width:359.25pt;height:45pt;visibility:visible;mso-wrap-style:square">
            <v:imagedata r:id="rId14" o:title=""/>
          </v:shape>
        </w:pict>
      </w:r>
    </w:p>
    <w:p w14:paraId="18C14699" w14:textId="77777777" w:rsidR="000B0A5E" w:rsidRDefault="000B0A5E" w:rsidP="0075269A">
      <w:pPr>
        <w:spacing w:after="0" w:line="360" w:lineRule="auto"/>
        <w:rPr>
          <w:lang w:eastAsia="zh-CN"/>
        </w:rPr>
      </w:pPr>
    </w:p>
    <w:p w14:paraId="1D9EE9BE" w14:textId="77777777" w:rsidR="000B0A5E" w:rsidRDefault="000B0A5E" w:rsidP="0075269A">
      <w:pPr>
        <w:spacing w:after="0" w:line="360" w:lineRule="auto"/>
        <w:rPr>
          <w:lang w:eastAsia="zh-CN"/>
        </w:rPr>
      </w:pPr>
    </w:p>
    <w:p w14:paraId="44E0A0CE" w14:textId="49BE1E58" w:rsidR="00B2093B" w:rsidRPr="0075269A" w:rsidRDefault="0075269A" w:rsidP="0075269A">
      <w:pPr>
        <w:spacing w:after="0" w:line="360" w:lineRule="auto"/>
        <w:rPr>
          <w:lang w:eastAsia="zh-CN"/>
        </w:rPr>
      </w:pPr>
      <w:r w:rsidRPr="0075269A">
        <w:rPr>
          <w:lang w:eastAsia="zh-CN"/>
        </w:rPr>
        <w:lastRenderedPageBreak/>
        <w:t>14.</w:t>
      </w:r>
      <w:r w:rsidRPr="0075269A">
        <w:rPr>
          <w:lang w:eastAsia="zh-CN"/>
        </w:rPr>
        <w:t>写出差是下面数的四道减法算式．</w:t>
      </w:r>
      <w:r w:rsidRPr="0075269A">
        <w:rPr>
          <w:lang w:eastAsia="zh-CN"/>
        </w:rPr>
        <w:t xml:space="preserve">  </w:t>
      </w:r>
      <w:r w:rsidR="002953A1">
        <w:rPr>
          <w:noProof/>
          <w:lang w:eastAsia="zh-CN"/>
        </w:rPr>
        <w:pict w14:anchorId="27912645">
          <v:shape id="图片 11" o:spid="_x0000_i1035" type="#_x0000_t75" style="width:40.5pt;height:43.5pt;visibility:visible;mso-wrap-style:square">
            <v:imagedata r:id="rId15" o:title=""/>
          </v:shape>
        </w:pict>
      </w:r>
    </w:p>
    <w:tbl>
      <w:tblPr>
        <w:tblW w:w="0" w:type="auto"/>
        <w:tblLook w:val="04A0" w:firstRow="1" w:lastRow="0" w:firstColumn="1" w:lastColumn="0" w:noHBand="0" w:noVBand="1"/>
      </w:tblPr>
      <w:tblGrid>
        <w:gridCol w:w="765"/>
        <w:gridCol w:w="765"/>
      </w:tblGrid>
      <w:tr w:rsidR="00B2093B" w:rsidRPr="0075269A" w14:paraId="0D7365EA" w14:textId="77777777">
        <w:tc>
          <w:tcPr>
            <w:tcW w:w="0" w:type="auto"/>
            <w:tcMar>
              <w:top w:w="15" w:type="dxa"/>
              <w:left w:w="15" w:type="dxa"/>
              <w:bottom w:w="15" w:type="dxa"/>
              <w:right w:w="15" w:type="dxa"/>
            </w:tcMar>
            <w:vAlign w:val="center"/>
          </w:tcPr>
          <w:p w14:paraId="7885C830" w14:textId="77777777" w:rsidR="00B2093B" w:rsidRPr="0075269A" w:rsidRDefault="0075269A" w:rsidP="0075269A">
            <w:pPr>
              <w:spacing w:after="0" w:line="360" w:lineRule="auto"/>
              <w:jc w:val="center"/>
            </w:pPr>
            <w:r w:rsidRPr="0075269A">
              <w:rPr>
                <w:lang w:eastAsia="zh-CN"/>
              </w:rPr>
              <w:t xml:space="preserve"> </w:t>
            </w:r>
            <w:r w:rsidR="002953A1">
              <w:rPr>
                <w:noProof/>
                <w:lang w:eastAsia="zh-CN"/>
              </w:rPr>
              <w:pict w14:anchorId="0675DF84">
                <v:shape id="图片 12" o:spid="_x0000_i1036" type="#_x0000_t75" style="width:31.5pt;height:1.5pt;visibility:visible;mso-wrap-style:square">
                  <v:imagedata r:id="rId16" o:title=""/>
                </v:shape>
              </w:pict>
            </w:r>
          </w:p>
        </w:tc>
        <w:tc>
          <w:tcPr>
            <w:tcW w:w="0" w:type="auto"/>
            <w:tcMar>
              <w:top w:w="15" w:type="dxa"/>
              <w:left w:w="15" w:type="dxa"/>
              <w:bottom w:w="15" w:type="dxa"/>
              <w:right w:w="15" w:type="dxa"/>
            </w:tcMar>
          </w:tcPr>
          <w:p w14:paraId="3F5DD2F9" w14:textId="77777777" w:rsidR="00B2093B" w:rsidRPr="0075269A" w:rsidRDefault="0075269A" w:rsidP="0075269A">
            <w:pPr>
              <w:spacing w:after="0" w:line="360" w:lineRule="auto"/>
              <w:jc w:val="center"/>
            </w:pPr>
            <w:r w:rsidRPr="0075269A">
              <w:t xml:space="preserve"> </w:t>
            </w:r>
            <w:r w:rsidR="002953A1">
              <w:rPr>
                <w:noProof/>
                <w:lang w:eastAsia="zh-CN"/>
              </w:rPr>
              <w:pict w14:anchorId="730C7223">
                <v:shape id="图片 13" o:spid="_x0000_i1037" type="#_x0000_t75" style="width:31.5pt;height:1.5pt;visibility:visible;mso-wrap-style:square">
                  <v:imagedata r:id="rId16" o:title=""/>
                </v:shape>
              </w:pict>
            </w:r>
          </w:p>
        </w:tc>
      </w:tr>
      <w:tr w:rsidR="00B2093B" w:rsidRPr="0075269A" w14:paraId="3DB1BA27" w14:textId="77777777">
        <w:tc>
          <w:tcPr>
            <w:tcW w:w="0" w:type="auto"/>
            <w:tcMar>
              <w:top w:w="15" w:type="dxa"/>
              <w:left w:w="15" w:type="dxa"/>
              <w:bottom w:w="15" w:type="dxa"/>
              <w:right w:w="15" w:type="dxa"/>
            </w:tcMar>
          </w:tcPr>
          <w:p w14:paraId="1F19721D" w14:textId="77777777" w:rsidR="00B2093B" w:rsidRPr="0075269A" w:rsidRDefault="0075269A" w:rsidP="0075269A">
            <w:pPr>
              <w:spacing w:after="0" w:line="360" w:lineRule="auto"/>
              <w:jc w:val="center"/>
            </w:pPr>
            <w:r w:rsidRPr="0075269A">
              <w:t xml:space="preserve"> </w:t>
            </w:r>
            <w:r w:rsidR="002953A1">
              <w:rPr>
                <w:noProof/>
                <w:lang w:eastAsia="zh-CN"/>
              </w:rPr>
              <w:pict w14:anchorId="3F83A8D8">
                <v:shape id="图片 14" o:spid="_x0000_i1038" type="#_x0000_t75" style="width:31.5pt;height:1.5pt;visibility:visible;mso-wrap-style:square">
                  <v:imagedata r:id="rId16" o:title=""/>
                </v:shape>
              </w:pict>
            </w:r>
          </w:p>
        </w:tc>
        <w:tc>
          <w:tcPr>
            <w:tcW w:w="0" w:type="auto"/>
            <w:tcMar>
              <w:top w:w="15" w:type="dxa"/>
              <w:left w:w="15" w:type="dxa"/>
              <w:bottom w:w="15" w:type="dxa"/>
              <w:right w:w="15" w:type="dxa"/>
            </w:tcMar>
          </w:tcPr>
          <w:p w14:paraId="2E3B8D8A" w14:textId="77777777" w:rsidR="00B2093B" w:rsidRPr="0075269A" w:rsidRDefault="0075269A" w:rsidP="0075269A">
            <w:pPr>
              <w:spacing w:after="0" w:line="360" w:lineRule="auto"/>
              <w:jc w:val="center"/>
            </w:pPr>
            <w:r w:rsidRPr="0075269A">
              <w:t xml:space="preserve"> </w:t>
            </w:r>
            <w:r w:rsidR="002953A1">
              <w:rPr>
                <w:noProof/>
                <w:lang w:eastAsia="zh-CN"/>
              </w:rPr>
              <w:pict w14:anchorId="38F13153">
                <v:shape id="图片 15" o:spid="_x0000_i1039" type="#_x0000_t75" style="width:31.5pt;height:1.5pt;visibility:visible;mso-wrap-style:square">
                  <v:imagedata r:id="rId16" o:title=""/>
                </v:shape>
              </w:pict>
            </w:r>
          </w:p>
        </w:tc>
      </w:tr>
    </w:tbl>
    <w:p w14:paraId="663F4DE5" w14:textId="58922823" w:rsidR="00B2093B" w:rsidRPr="0075269A" w:rsidRDefault="0075269A" w:rsidP="0075269A">
      <w:pPr>
        <w:spacing w:after="0" w:line="360" w:lineRule="auto"/>
        <w:rPr>
          <w:lang w:eastAsia="zh-CN"/>
        </w:rPr>
      </w:pPr>
      <w:r w:rsidRPr="0075269A">
        <w:rPr>
          <w:lang w:eastAsia="zh-CN"/>
        </w:rPr>
        <w:t>15.</w:t>
      </w:r>
      <w:r w:rsidRPr="0075269A">
        <w:rPr>
          <w:lang w:eastAsia="zh-CN"/>
        </w:rPr>
        <w:t>看图写数</w:t>
      </w:r>
      <w:r w:rsidRPr="0075269A">
        <w:rPr>
          <w:lang w:eastAsia="zh-CN"/>
        </w:rPr>
        <w:br/>
      </w:r>
      <w:r w:rsidR="000B0A5E">
        <w:rPr>
          <w:noProof/>
          <w:lang w:eastAsia="zh-CN"/>
        </w:rPr>
        <w:pict w14:anchorId="17FE023D">
          <v:shape id="图片 16" o:spid="_x0000_i1040" type="#_x0000_t75" style="width:102.75pt;height:56.25pt;visibility:visible;mso-wrap-style:square">
            <v:imagedata r:id="rId17" o:title=""/>
          </v:shape>
        </w:pict>
      </w:r>
      <w:r w:rsidRPr="0075269A">
        <w:rPr>
          <w:lang w:eastAsia="zh-CN"/>
        </w:rPr>
        <w:t xml:space="preserve">  </w:t>
      </w:r>
      <w:r w:rsidR="002953A1">
        <w:rPr>
          <w:noProof/>
          <w:lang w:eastAsia="zh-CN"/>
        </w:rPr>
        <w:pict w14:anchorId="06A8A3C6">
          <v:shape id="图片 17" o:spid="_x0000_i1041" type="#_x0000_t75" style="width:35.25pt;height:34.5pt;visibility:visible;mso-wrap-style:square">
            <v:imagedata r:id="rId18" o:title=""/>
          </v:shape>
        </w:pict>
      </w:r>
      <w:r w:rsidRPr="0075269A">
        <w:rPr>
          <w:lang w:eastAsia="zh-CN"/>
        </w:rPr>
        <w:br/>
      </w:r>
      <w:r w:rsidR="000B0A5E">
        <w:rPr>
          <w:noProof/>
          <w:lang w:eastAsia="zh-CN"/>
        </w:rPr>
        <w:pict w14:anchorId="0E9F8C98">
          <v:shape id="图片 18" o:spid="_x0000_i1042" type="#_x0000_t75" style="width:72.75pt;height:44.25pt;visibility:visible;mso-wrap-style:square">
            <v:imagedata r:id="rId19" o:title=""/>
          </v:shape>
        </w:pict>
      </w:r>
      <w:r w:rsidRPr="0075269A">
        <w:rPr>
          <w:lang w:eastAsia="zh-CN"/>
        </w:rPr>
        <w:t xml:space="preserve">  </w:t>
      </w:r>
      <w:r w:rsidR="002953A1">
        <w:rPr>
          <w:noProof/>
          <w:lang w:eastAsia="zh-CN"/>
        </w:rPr>
        <w:pict w14:anchorId="19E15666">
          <v:shape id="图片 19" o:spid="_x0000_i1043" type="#_x0000_t75" style="width:33pt;height:33pt;visibility:visible;mso-wrap-style:square">
            <v:imagedata r:id="rId20" o:title=""/>
          </v:shape>
        </w:pict>
      </w:r>
      <w:r w:rsidRPr="0075269A">
        <w:rPr>
          <w:lang w:eastAsia="zh-CN"/>
        </w:rPr>
        <w:br/>
      </w:r>
      <w:r w:rsidR="002953A1">
        <w:rPr>
          <w:noProof/>
          <w:lang w:eastAsia="zh-CN"/>
        </w:rPr>
        <w:pict w14:anchorId="74BC3CDA">
          <v:shape id="图片 20" o:spid="_x0000_i1044" type="#_x0000_t75" style="width:39.75pt;height:66pt;visibility:visible;mso-wrap-style:square">
            <v:imagedata r:id="rId21" o:title=""/>
          </v:shape>
        </w:pict>
      </w:r>
      <w:r w:rsidRPr="0075269A">
        <w:rPr>
          <w:lang w:eastAsia="zh-CN"/>
        </w:rPr>
        <w:t xml:space="preserve">  </w:t>
      </w:r>
      <w:r w:rsidR="002953A1">
        <w:rPr>
          <w:noProof/>
          <w:lang w:eastAsia="zh-CN"/>
        </w:rPr>
        <w:pict w14:anchorId="74776111">
          <v:shape id="图片 21" o:spid="_x0000_i1045" type="#_x0000_t75" style="width:33.75pt;height:33pt;visibility:visible;mso-wrap-style:square">
            <v:imagedata r:id="rId22" o:title=""/>
          </v:shape>
        </w:pict>
      </w:r>
      <w:r w:rsidRPr="0075269A">
        <w:rPr>
          <w:lang w:eastAsia="zh-CN"/>
        </w:rPr>
        <w:br/>
      </w:r>
      <w:r w:rsidR="002953A1">
        <w:rPr>
          <w:noProof/>
          <w:lang w:eastAsia="zh-CN"/>
        </w:rPr>
        <w:pict w14:anchorId="22D3BC58">
          <v:shape id="图片 22" o:spid="_x0000_i1046" type="#_x0000_t75" style="width:39pt;height:66pt;visibility:visible;mso-wrap-style:square">
            <v:imagedata r:id="rId23" o:title=""/>
          </v:shape>
        </w:pict>
      </w:r>
      <w:r w:rsidRPr="0075269A">
        <w:rPr>
          <w:lang w:eastAsia="zh-CN"/>
        </w:rPr>
        <w:t xml:space="preserve">  </w:t>
      </w:r>
      <w:r w:rsidR="002953A1">
        <w:rPr>
          <w:noProof/>
          <w:lang w:eastAsia="zh-CN"/>
        </w:rPr>
        <w:pict w14:anchorId="2FED367D">
          <v:shape id="图片 23" o:spid="_x0000_i1047" type="#_x0000_t75" style="width:31.5pt;height:31.5pt;visibility:visible;mso-wrap-style:square">
            <v:imagedata r:id="rId24" o:title=""/>
          </v:shape>
        </w:pict>
      </w:r>
    </w:p>
    <w:p w14:paraId="259C4154" w14:textId="77777777" w:rsidR="00B2093B" w:rsidRPr="0075269A" w:rsidRDefault="0075269A" w:rsidP="0075269A">
      <w:pPr>
        <w:spacing w:line="360" w:lineRule="auto"/>
        <w:rPr>
          <w:lang w:eastAsia="zh-CN"/>
        </w:rPr>
      </w:pPr>
      <w:r w:rsidRPr="0075269A">
        <w:rPr>
          <w:b/>
          <w:bCs/>
          <w:sz w:val="24"/>
          <w:szCs w:val="24"/>
          <w:lang w:eastAsia="zh-CN"/>
        </w:rPr>
        <w:t>五、综合题</w:t>
      </w:r>
      <w:r w:rsidRPr="0075269A">
        <w:rPr>
          <w:b/>
          <w:bCs/>
          <w:sz w:val="24"/>
          <w:szCs w:val="24"/>
          <w:lang w:eastAsia="zh-CN"/>
        </w:rPr>
        <w:t xml:space="preserve"> </w:t>
      </w:r>
    </w:p>
    <w:p w14:paraId="76830602" w14:textId="77777777" w:rsidR="00B2093B" w:rsidRPr="0075269A" w:rsidRDefault="0075269A" w:rsidP="0075269A">
      <w:pPr>
        <w:spacing w:after="0" w:line="360" w:lineRule="auto"/>
        <w:rPr>
          <w:lang w:eastAsia="zh-CN"/>
        </w:rPr>
      </w:pPr>
      <w:r w:rsidRPr="0075269A">
        <w:rPr>
          <w:lang w:eastAsia="zh-CN"/>
        </w:rPr>
        <w:t>16.</w:t>
      </w:r>
      <w:r w:rsidRPr="0075269A">
        <w:rPr>
          <w:lang w:eastAsia="zh-CN"/>
        </w:rPr>
        <w:t>下面的统计表记录的是二年级</w:t>
      </w:r>
      <w:r w:rsidRPr="0075269A">
        <w:rPr>
          <w:lang w:eastAsia="zh-CN"/>
        </w:rPr>
        <w:t>(1)</w:t>
      </w:r>
      <w:r w:rsidRPr="0075269A">
        <w:rPr>
          <w:lang w:eastAsia="zh-CN"/>
        </w:rPr>
        <w:t>班同学的课余生活情况：</w:t>
      </w:r>
      <w:r w:rsidRPr="0075269A">
        <w:rPr>
          <w:lang w:eastAsia="zh-CN"/>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450"/>
        <w:gridCol w:w="870"/>
        <w:gridCol w:w="870"/>
        <w:gridCol w:w="870"/>
        <w:gridCol w:w="870"/>
      </w:tblGrid>
      <w:tr w:rsidR="00B2093B" w:rsidRPr="0075269A" w14:paraId="0FCEB700"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B8A7A68" w14:textId="77777777" w:rsidR="00B2093B" w:rsidRPr="0075269A" w:rsidRDefault="0075269A" w:rsidP="0075269A">
            <w:pPr>
              <w:spacing w:after="0" w:line="360" w:lineRule="auto"/>
              <w:jc w:val="center"/>
            </w:pPr>
            <w:proofErr w:type="spellStart"/>
            <w:r w:rsidRPr="0075269A">
              <w:t>名称</w:t>
            </w:r>
            <w:proofErr w:type="spellEnd"/>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A86AF0A" w14:textId="77777777" w:rsidR="00B2093B" w:rsidRPr="0075269A" w:rsidRDefault="0075269A" w:rsidP="0075269A">
            <w:pPr>
              <w:spacing w:after="0" w:line="360" w:lineRule="auto"/>
              <w:jc w:val="center"/>
            </w:pPr>
            <w:proofErr w:type="spellStart"/>
            <w:r w:rsidRPr="0075269A">
              <w:t>看动画片</w:t>
            </w:r>
            <w:proofErr w:type="spellEnd"/>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BF5E283" w14:textId="77777777" w:rsidR="00B2093B" w:rsidRPr="0075269A" w:rsidRDefault="0075269A" w:rsidP="0075269A">
            <w:pPr>
              <w:spacing w:after="0" w:line="360" w:lineRule="auto"/>
              <w:jc w:val="center"/>
            </w:pPr>
            <w:proofErr w:type="spellStart"/>
            <w:r w:rsidRPr="0075269A">
              <w:t>读课外书</w:t>
            </w:r>
            <w:proofErr w:type="spellEnd"/>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2FF60D4" w14:textId="77777777" w:rsidR="00B2093B" w:rsidRPr="0075269A" w:rsidRDefault="0075269A" w:rsidP="0075269A">
            <w:pPr>
              <w:spacing w:after="0" w:line="360" w:lineRule="auto"/>
              <w:jc w:val="center"/>
            </w:pPr>
            <w:proofErr w:type="spellStart"/>
            <w:r w:rsidRPr="0075269A">
              <w:t>去户外玩</w:t>
            </w:r>
            <w:proofErr w:type="spellEnd"/>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A32896B" w14:textId="77777777" w:rsidR="00B2093B" w:rsidRPr="0075269A" w:rsidRDefault="0075269A" w:rsidP="0075269A">
            <w:pPr>
              <w:spacing w:after="0" w:line="360" w:lineRule="auto"/>
              <w:jc w:val="center"/>
            </w:pPr>
            <w:proofErr w:type="spellStart"/>
            <w:r w:rsidRPr="0075269A">
              <w:t>打游戏机</w:t>
            </w:r>
            <w:proofErr w:type="spellEnd"/>
          </w:p>
        </w:tc>
      </w:tr>
      <w:tr w:rsidR="00B2093B" w:rsidRPr="0075269A" w14:paraId="5D5F4866"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84F2869" w14:textId="77777777" w:rsidR="00B2093B" w:rsidRPr="0075269A" w:rsidRDefault="0075269A" w:rsidP="0075269A">
            <w:pPr>
              <w:spacing w:after="0" w:line="360" w:lineRule="auto"/>
              <w:jc w:val="center"/>
            </w:pPr>
            <w:proofErr w:type="spellStart"/>
            <w:r w:rsidRPr="0075269A">
              <w:t>人数</w:t>
            </w:r>
            <w:proofErr w:type="spellEnd"/>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FCDFA77" w14:textId="77777777" w:rsidR="00B2093B" w:rsidRPr="0075269A" w:rsidRDefault="0075269A" w:rsidP="0075269A">
            <w:pPr>
              <w:spacing w:after="0" w:line="360" w:lineRule="auto"/>
              <w:jc w:val="center"/>
            </w:pPr>
            <w:r w:rsidRPr="0075269A">
              <w:t>13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C0E9B84" w14:textId="77777777" w:rsidR="00B2093B" w:rsidRPr="0075269A" w:rsidRDefault="0075269A" w:rsidP="0075269A">
            <w:pPr>
              <w:spacing w:after="0" w:line="360" w:lineRule="auto"/>
              <w:jc w:val="center"/>
            </w:pPr>
            <w:r w:rsidRPr="0075269A">
              <w:t>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771138F" w14:textId="77777777" w:rsidR="00B2093B" w:rsidRPr="0075269A" w:rsidRDefault="0075269A" w:rsidP="0075269A">
            <w:pPr>
              <w:spacing w:after="0" w:line="360" w:lineRule="auto"/>
              <w:jc w:val="center"/>
            </w:pPr>
            <w:r w:rsidRPr="0075269A">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808317D" w14:textId="77777777" w:rsidR="00B2093B" w:rsidRPr="0075269A" w:rsidRDefault="0075269A" w:rsidP="0075269A">
            <w:pPr>
              <w:spacing w:after="0" w:line="360" w:lineRule="auto"/>
              <w:jc w:val="center"/>
            </w:pPr>
            <w:r w:rsidRPr="0075269A">
              <w:t>12</w:t>
            </w:r>
          </w:p>
        </w:tc>
      </w:tr>
    </w:tbl>
    <w:p w14:paraId="2B694F8A" w14:textId="77777777" w:rsidR="00B2093B" w:rsidRPr="0075269A" w:rsidRDefault="0075269A" w:rsidP="0075269A">
      <w:pPr>
        <w:spacing w:after="0" w:line="360" w:lineRule="auto"/>
        <w:rPr>
          <w:lang w:eastAsia="zh-CN"/>
        </w:rPr>
      </w:pPr>
      <w:r w:rsidRPr="0075269A">
        <w:rPr>
          <w:lang w:eastAsia="zh-CN"/>
        </w:rPr>
        <w:t>（</w:t>
      </w:r>
      <w:r w:rsidRPr="0075269A">
        <w:rPr>
          <w:lang w:eastAsia="zh-CN"/>
        </w:rPr>
        <w:t>1</w:t>
      </w:r>
      <w:r w:rsidRPr="0075269A">
        <w:rPr>
          <w:lang w:eastAsia="zh-CN"/>
        </w:rPr>
        <w:t>）二</w:t>
      </w:r>
      <w:r w:rsidRPr="0075269A">
        <w:rPr>
          <w:lang w:eastAsia="zh-CN"/>
        </w:rPr>
        <w:t>(1)</w:t>
      </w:r>
      <w:r w:rsidRPr="0075269A">
        <w:rPr>
          <w:lang w:eastAsia="zh-CN"/>
        </w:rPr>
        <w:t>班同学在课余时间喜欢</w:t>
      </w:r>
      <w:r w:rsidRPr="0075269A">
        <w:rPr>
          <w:lang w:eastAsia="zh-CN"/>
        </w:rPr>
        <w:t>________</w:t>
      </w:r>
      <w:r w:rsidRPr="0075269A">
        <w:rPr>
          <w:lang w:eastAsia="zh-CN"/>
        </w:rPr>
        <w:t>的人最多，喜欢</w:t>
      </w:r>
      <w:r w:rsidRPr="0075269A">
        <w:rPr>
          <w:lang w:eastAsia="zh-CN"/>
        </w:rPr>
        <w:t>________</w:t>
      </w:r>
      <w:r w:rsidRPr="0075269A">
        <w:rPr>
          <w:lang w:eastAsia="zh-CN"/>
        </w:rPr>
        <w:t>的人最少。</w:t>
      </w:r>
      <w:r w:rsidRPr="0075269A">
        <w:rPr>
          <w:lang w:eastAsia="zh-CN"/>
        </w:rPr>
        <w:t xml:space="preserve">    </w:t>
      </w:r>
    </w:p>
    <w:p w14:paraId="021D3CD9" w14:textId="77777777" w:rsidR="00B2093B" w:rsidRPr="0075269A" w:rsidRDefault="0075269A" w:rsidP="0075269A">
      <w:pPr>
        <w:spacing w:after="0" w:line="360" w:lineRule="auto"/>
        <w:rPr>
          <w:lang w:eastAsia="zh-CN"/>
        </w:rPr>
      </w:pPr>
      <w:r w:rsidRPr="0075269A">
        <w:rPr>
          <w:lang w:eastAsia="zh-CN"/>
        </w:rPr>
        <w:t>（</w:t>
      </w:r>
      <w:r w:rsidRPr="0075269A">
        <w:rPr>
          <w:lang w:eastAsia="zh-CN"/>
        </w:rPr>
        <w:t>2</w:t>
      </w:r>
      <w:r w:rsidRPr="0075269A">
        <w:rPr>
          <w:lang w:eastAsia="zh-CN"/>
        </w:rPr>
        <w:t>）二</w:t>
      </w:r>
      <w:r w:rsidRPr="0075269A">
        <w:rPr>
          <w:lang w:eastAsia="zh-CN"/>
        </w:rPr>
        <w:t>(1)</w:t>
      </w:r>
      <w:r w:rsidRPr="0075269A">
        <w:rPr>
          <w:lang w:eastAsia="zh-CN"/>
        </w:rPr>
        <w:t>班同学在课余时间喜欢</w:t>
      </w:r>
      <w:r w:rsidRPr="0075269A">
        <w:rPr>
          <w:lang w:eastAsia="zh-CN"/>
        </w:rPr>
        <w:t>________</w:t>
      </w:r>
      <w:r w:rsidRPr="0075269A">
        <w:rPr>
          <w:lang w:eastAsia="zh-CN"/>
        </w:rPr>
        <w:t>的人数和喜欢</w:t>
      </w:r>
      <w:r w:rsidRPr="0075269A">
        <w:rPr>
          <w:lang w:eastAsia="zh-CN"/>
        </w:rPr>
        <w:t>________</w:t>
      </w:r>
      <w:r w:rsidRPr="0075269A">
        <w:rPr>
          <w:lang w:eastAsia="zh-CN"/>
        </w:rPr>
        <w:t>的人数差不多。</w:t>
      </w:r>
      <w:r w:rsidRPr="0075269A">
        <w:rPr>
          <w:lang w:eastAsia="zh-CN"/>
        </w:rPr>
        <w:t xml:space="preserve">    </w:t>
      </w:r>
    </w:p>
    <w:p w14:paraId="36B410E6" w14:textId="77777777" w:rsidR="00B2093B" w:rsidRPr="0075269A" w:rsidRDefault="0075269A" w:rsidP="0075269A">
      <w:pPr>
        <w:spacing w:after="0" w:line="360" w:lineRule="auto"/>
        <w:rPr>
          <w:lang w:eastAsia="zh-CN"/>
        </w:rPr>
      </w:pPr>
      <w:r w:rsidRPr="0075269A">
        <w:rPr>
          <w:lang w:eastAsia="zh-CN"/>
        </w:rPr>
        <w:t>（</w:t>
      </w:r>
      <w:r w:rsidRPr="0075269A">
        <w:rPr>
          <w:lang w:eastAsia="zh-CN"/>
        </w:rPr>
        <w:t>3</w:t>
      </w:r>
      <w:r w:rsidRPr="0075269A">
        <w:rPr>
          <w:lang w:eastAsia="zh-CN"/>
        </w:rPr>
        <w:t>）二（</w:t>
      </w:r>
      <w:r w:rsidRPr="0075269A">
        <w:rPr>
          <w:lang w:eastAsia="zh-CN"/>
        </w:rPr>
        <w:t>1</w:t>
      </w:r>
      <w:r w:rsidRPr="0075269A">
        <w:rPr>
          <w:lang w:eastAsia="zh-CN"/>
        </w:rPr>
        <w:t>）班一共有</w:t>
      </w:r>
      <w:r w:rsidRPr="0075269A">
        <w:rPr>
          <w:lang w:eastAsia="zh-CN"/>
        </w:rPr>
        <w:t>________</w:t>
      </w:r>
      <w:r w:rsidRPr="0075269A">
        <w:rPr>
          <w:lang w:eastAsia="zh-CN"/>
        </w:rPr>
        <w:t>名同学。</w:t>
      </w:r>
      <w:r w:rsidRPr="0075269A">
        <w:rPr>
          <w:lang w:eastAsia="zh-CN"/>
        </w:rPr>
        <w:t xml:space="preserve">    </w:t>
      </w:r>
    </w:p>
    <w:p w14:paraId="34F906A6" w14:textId="77777777" w:rsidR="00B2093B" w:rsidRPr="0075269A" w:rsidRDefault="0075269A" w:rsidP="0075269A">
      <w:pPr>
        <w:spacing w:line="360" w:lineRule="auto"/>
        <w:rPr>
          <w:lang w:eastAsia="zh-CN"/>
        </w:rPr>
      </w:pPr>
      <w:r w:rsidRPr="0075269A">
        <w:rPr>
          <w:b/>
          <w:bCs/>
          <w:sz w:val="24"/>
          <w:szCs w:val="24"/>
          <w:lang w:eastAsia="zh-CN"/>
        </w:rPr>
        <w:t>六、应用题</w:t>
      </w:r>
      <w:r w:rsidRPr="0075269A">
        <w:rPr>
          <w:b/>
          <w:bCs/>
          <w:sz w:val="24"/>
          <w:szCs w:val="24"/>
          <w:lang w:eastAsia="zh-CN"/>
        </w:rPr>
        <w:t xml:space="preserve"> </w:t>
      </w:r>
    </w:p>
    <w:p w14:paraId="5080D689" w14:textId="141DDEB6" w:rsidR="00B2093B" w:rsidRPr="0075269A" w:rsidRDefault="0075269A" w:rsidP="0075269A">
      <w:pPr>
        <w:spacing w:after="0" w:line="360" w:lineRule="auto"/>
        <w:rPr>
          <w:lang w:eastAsia="zh-CN"/>
        </w:rPr>
      </w:pPr>
      <w:r w:rsidRPr="0075269A">
        <w:rPr>
          <w:lang w:eastAsia="zh-CN"/>
        </w:rPr>
        <w:t>17.20</w:t>
      </w:r>
      <w:r w:rsidRPr="0075269A">
        <w:rPr>
          <w:lang w:eastAsia="zh-CN"/>
        </w:rPr>
        <w:t>个同学排成一行做操，小红的左边有</w:t>
      </w:r>
      <w:r w:rsidRPr="0075269A">
        <w:rPr>
          <w:lang w:eastAsia="zh-CN"/>
        </w:rPr>
        <w:t>5</w:t>
      </w:r>
      <w:r w:rsidRPr="0075269A">
        <w:rPr>
          <w:lang w:eastAsia="zh-CN"/>
        </w:rPr>
        <w:t>人，小红的右边有多少人</w:t>
      </w:r>
      <w:r w:rsidRPr="0075269A">
        <w:rPr>
          <w:lang w:eastAsia="zh-CN"/>
        </w:rPr>
        <w:t xml:space="preserve">?  </w:t>
      </w:r>
      <w:r w:rsidR="000B0A5E">
        <w:rPr>
          <w:noProof/>
          <w:lang w:eastAsia="zh-CN"/>
        </w:rPr>
        <w:pict w14:anchorId="3A502DEE">
          <v:shape id="图片 24" o:spid="_x0000_i1048" type="#_x0000_t75" style="width:262.5pt;height:101.25pt;visibility:visible;mso-wrap-style:square">
            <v:imagedata r:id="rId25" o:title=""/>
          </v:shape>
        </w:pict>
      </w:r>
    </w:p>
    <w:p w14:paraId="6865EE9E" w14:textId="676EFA1A" w:rsidR="00B2093B" w:rsidRPr="0075269A" w:rsidRDefault="0075269A" w:rsidP="000B0A5E">
      <w:pPr>
        <w:spacing w:line="360" w:lineRule="auto"/>
        <w:rPr>
          <w:lang w:eastAsia="zh-CN"/>
        </w:rPr>
      </w:pPr>
      <w:r w:rsidRPr="0075269A">
        <w:rPr>
          <w:lang w:eastAsia="zh-CN"/>
        </w:rPr>
        <w:br w:type="page"/>
      </w:r>
      <w:r w:rsidRPr="0075269A">
        <w:rPr>
          <w:b/>
          <w:bCs/>
          <w:sz w:val="28"/>
          <w:szCs w:val="28"/>
          <w:lang w:eastAsia="zh-CN"/>
        </w:rPr>
        <w:lastRenderedPageBreak/>
        <w:t>参考答案</w:t>
      </w:r>
    </w:p>
    <w:p w14:paraId="29800CD3" w14:textId="77777777" w:rsidR="00B2093B" w:rsidRPr="0075269A" w:rsidRDefault="0075269A" w:rsidP="0075269A">
      <w:pPr>
        <w:spacing w:line="360" w:lineRule="auto"/>
        <w:rPr>
          <w:lang w:eastAsia="zh-CN"/>
        </w:rPr>
      </w:pPr>
      <w:r w:rsidRPr="0075269A">
        <w:rPr>
          <w:lang w:eastAsia="zh-CN"/>
        </w:rPr>
        <w:t>一、单选题</w:t>
      </w:r>
    </w:p>
    <w:p w14:paraId="3078C3EF" w14:textId="77777777" w:rsidR="00B2093B" w:rsidRPr="0075269A" w:rsidRDefault="0075269A" w:rsidP="0075269A">
      <w:pPr>
        <w:spacing w:after="0" w:line="360" w:lineRule="auto"/>
        <w:rPr>
          <w:lang w:eastAsia="zh-CN"/>
        </w:rPr>
      </w:pPr>
      <w:r w:rsidRPr="0075269A">
        <w:rPr>
          <w:lang w:eastAsia="zh-CN"/>
        </w:rPr>
        <w:t>1.</w:t>
      </w:r>
      <w:r w:rsidRPr="0075269A">
        <w:rPr>
          <w:lang w:eastAsia="zh-CN"/>
        </w:rPr>
        <w:t>【答案】</w:t>
      </w:r>
      <w:r w:rsidRPr="0075269A">
        <w:rPr>
          <w:lang w:eastAsia="zh-CN"/>
        </w:rPr>
        <w:t xml:space="preserve">D  </w:t>
      </w:r>
    </w:p>
    <w:p w14:paraId="24017407" w14:textId="77777777" w:rsidR="0075269A" w:rsidRPr="0075269A" w:rsidRDefault="0075269A" w:rsidP="0075269A">
      <w:pPr>
        <w:spacing w:after="0" w:line="360" w:lineRule="auto"/>
        <w:rPr>
          <w:lang w:eastAsia="zh-CN"/>
        </w:rPr>
      </w:pPr>
      <w:r w:rsidRPr="0075269A">
        <w:rPr>
          <w:lang w:eastAsia="zh-CN"/>
        </w:rPr>
        <w:t>【解析】</w:t>
      </w:r>
    </w:p>
    <w:p w14:paraId="66CCFFF7" w14:textId="77777777" w:rsidR="00B2093B" w:rsidRPr="0075269A" w:rsidRDefault="0075269A" w:rsidP="0075269A">
      <w:pPr>
        <w:spacing w:after="0" w:line="360" w:lineRule="auto"/>
        <w:rPr>
          <w:lang w:eastAsia="zh-CN"/>
        </w:rPr>
      </w:pPr>
      <w:r w:rsidRPr="0075269A">
        <w:rPr>
          <w:lang w:eastAsia="zh-CN"/>
        </w:rPr>
        <w:t>2.</w:t>
      </w:r>
      <w:r w:rsidRPr="0075269A">
        <w:rPr>
          <w:lang w:eastAsia="zh-CN"/>
        </w:rPr>
        <w:t>【答案】</w:t>
      </w:r>
      <w:r w:rsidRPr="0075269A">
        <w:rPr>
          <w:lang w:eastAsia="zh-CN"/>
        </w:rPr>
        <w:t xml:space="preserve"> C   </w:t>
      </w:r>
    </w:p>
    <w:p w14:paraId="6184953F" w14:textId="77777777" w:rsidR="00B2093B" w:rsidRPr="0075269A" w:rsidRDefault="0075269A" w:rsidP="0075269A">
      <w:pPr>
        <w:spacing w:after="0" w:line="360" w:lineRule="auto"/>
        <w:rPr>
          <w:lang w:eastAsia="zh-CN"/>
        </w:rPr>
      </w:pPr>
      <w:r w:rsidRPr="0075269A">
        <w:rPr>
          <w:lang w:eastAsia="zh-CN"/>
        </w:rPr>
        <w:t>【解析】【解答】</w:t>
      </w:r>
      <w:proofErr w:type="gramStart"/>
      <w:r w:rsidRPr="0075269A">
        <w:rPr>
          <w:lang w:eastAsia="zh-CN"/>
        </w:rPr>
        <w:t>明明比</w:t>
      </w:r>
      <w:proofErr w:type="gramEnd"/>
      <w:r w:rsidRPr="0075269A">
        <w:rPr>
          <w:lang w:eastAsia="zh-CN"/>
        </w:rPr>
        <w:t>小兰多</w:t>
      </w:r>
      <w:r w:rsidRPr="0075269A">
        <w:rPr>
          <w:lang w:eastAsia="zh-CN"/>
        </w:rPr>
        <w:t>13</w:t>
      </w:r>
      <w:r w:rsidRPr="0075269A">
        <w:rPr>
          <w:lang w:eastAsia="zh-CN"/>
        </w:rPr>
        <w:t>个球，也就是小兰比</w:t>
      </w:r>
      <w:proofErr w:type="gramStart"/>
      <w:r w:rsidRPr="0075269A">
        <w:rPr>
          <w:lang w:eastAsia="zh-CN"/>
        </w:rPr>
        <w:t>明明少</w:t>
      </w:r>
      <w:proofErr w:type="gramEnd"/>
      <w:r w:rsidRPr="0075269A">
        <w:rPr>
          <w:lang w:eastAsia="zh-CN"/>
        </w:rPr>
        <w:t>13</w:t>
      </w:r>
      <w:r w:rsidRPr="0075269A">
        <w:rPr>
          <w:lang w:eastAsia="zh-CN"/>
        </w:rPr>
        <w:t>个球。</w:t>
      </w:r>
      <w:r w:rsidRPr="0075269A">
        <w:rPr>
          <w:lang w:eastAsia="zh-CN"/>
        </w:rPr>
        <w:br/>
        <w:t xml:space="preserve"> </w:t>
      </w:r>
      <w:r w:rsidRPr="0075269A">
        <w:rPr>
          <w:lang w:eastAsia="zh-CN"/>
        </w:rPr>
        <w:t>故答案为：</w:t>
      </w:r>
      <w:r w:rsidRPr="0075269A">
        <w:rPr>
          <w:lang w:eastAsia="zh-CN"/>
        </w:rPr>
        <w:t>C</w:t>
      </w:r>
      <w:r w:rsidRPr="0075269A">
        <w:rPr>
          <w:lang w:eastAsia="zh-CN"/>
        </w:rPr>
        <w:br/>
        <w:t xml:space="preserve"> </w:t>
      </w:r>
      <w:r w:rsidRPr="0075269A">
        <w:rPr>
          <w:lang w:eastAsia="zh-CN"/>
        </w:rPr>
        <w:t>【分析】</w:t>
      </w:r>
      <w:proofErr w:type="gramStart"/>
      <w:r w:rsidRPr="0075269A">
        <w:rPr>
          <w:lang w:eastAsia="zh-CN"/>
        </w:rPr>
        <w:t>明明比</w:t>
      </w:r>
      <w:proofErr w:type="gramEnd"/>
      <w:r w:rsidRPr="0075269A">
        <w:rPr>
          <w:lang w:eastAsia="zh-CN"/>
        </w:rPr>
        <w:t>小兰多几个球，就是小兰比</w:t>
      </w:r>
      <w:proofErr w:type="gramStart"/>
      <w:r w:rsidRPr="0075269A">
        <w:rPr>
          <w:lang w:eastAsia="zh-CN"/>
        </w:rPr>
        <w:t>明明多</w:t>
      </w:r>
      <w:proofErr w:type="gramEnd"/>
      <w:r w:rsidRPr="0075269A">
        <w:rPr>
          <w:lang w:eastAsia="zh-CN"/>
        </w:rPr>
        <w:t>几个球。</w:t>
      </w:r>
    </w:p>
    <w:p w14:paraId="365E8F05" w14:textId="77777777" w:rsidR="00B2093B" w:rsidRPr="0075269A" w:rsidRDefault="0075269A" w:rsidP="0075269A">
      <w:pPr>
        <w:spacing w:after="0" w:line="360" w:lineRule="auto"/>
        <w:rPr>
          <w:lang w:eastAsia="zh-CN"/>
        </w:rPr>
      </w:pPr>
      <w:r w:rsidRPr="0075269A">
        <w:rPr>
          <w:lang w:eastAsia="zh-CN"/>
        </w:rPr>
        <w:t>3.</w:t>
      </w:r>
      <w:r w:rsidRPr="0075269A">
        <w:rPr>
          <w:lang w:eastAsia="zh-CN"/>
        </w:rPr>
        <w:t>【答案】</w:t>
      </w:r>
      <w:r w:rsidRPr="0075269A">
        <w:rPr>
          <w:lang w:eastAsia="zh-CN"/>
        </w:rPr>
        <w:t xml:space="preserve"> C   </w:t>
      </w:r>
    </w:p>
    <w:p w14:paraId="64A17354" w14:textId="77777777" w:rsidR="00B2093B" w:rsidRPr="0075269A" w:rsidRDefault="0075269A" w:rsidP="0075269A">
      <w:pPr>
        <w:spacing w:after="0" w:line="360" w:lineRule="auto"/>
        <w:rPr>
          <w:lang w:eastAsia="zh-CN"/>
        </w:rPr>
      </w:pPr>
      <w:r w:rsidRPr="0075269A">
        <w:rPr>
          <w:lang w:eastAsia="zh-CN"/>
        </w:rPr>
        <w:t>【解析】【解答】解：从</w:t>
      </w:r>
      <w:r w:rsidRPr="0075269A">
        <w:rPr>
          <w:lang w:eastAsia="zh-CN"/>
        </w:rPr>
        <w:t>18</w:t>
      </w:r>
      <w:r w:rsidRPr="0075269A">
        <w:rPr>
          <w:lang w:eastAsia="zh-CN"/>
        </w:rPr>
        <w:t>开始往前数，第</w:t>
      </w:r>
      <w:r w:rsidRPr="0075269A">
        <w:rPr>
          <w:lang w:eastAsia="zh-CN"/>
        </w:rPr>
        <w:t>3</w:t>
      </w:r>
      <w:r w:rsidRPr="0075269A">
        <w:rPr>
          <w:lang w:eastAsia="zh-CN"/>
        </w:rPr>
        <w:t>个数是</w:t>
      </w:r>
      <w:r w:rsidRPr="0075269A">
        <w:rPr>
          <w:lang w:eastAsia="zh-CN"/>
        </w:rPr>
        <w:t>15</w:t>
      </w:r>
      <w:r w:rsidRPr="0075269A">
        <w:rPr>
          <w:lang w:eastAsia="zh-CN"/>
        </w:rPr>
        <w:t>。</w:t>
      </w:r>
      <w:r w:rsidRPr="0075269A">
        <w:rPr>
          <w:lang w:eastAsia="zh-CN"/>
        </w:rPr>
        <w:br/>
        <w:t xml:space="preserve"> </w:t>
      </w:r>
      <w:r w:rsidRPr="0075269A">
        <w:rPr>
          <w:lang w:eastAsia="zh-CN"/>
        </w:rPr>
        <w:t>故答案为：</w:t>
      </w:r>
      <w:r w:rsidRPr="0075269A">
        <w:rPr>
          <w:lang w:eastAsia="zh-CN"/>
        </w:rPr>
        <w:t>C</w:t>
      </w:r>
      <w:r w:rsidRPr="0075269A">
        <w:rPr>
          <w:lang w:eastAsia="zh-CN"/>
        </w:rPr>
        <w:t>。</w:t>
      </w:r>
      <w:r w:rsidRPr="0075269A">
        <w:rPr>
          <w:lang w:eastAsia="zh-CN"/>
        </w:rPr>
        <w:br/>
        <w:t xml:space="preserve"> </w:t>
      </w:r>
      <w:r w:rsidRPr="0075269A">
        <w:rPr>
          <w:lang w:eastAsia="zh-CN"/>
        </w:rPr>
        <w:t>【分析】任意数的前一个数比这个数少</w:t>
      </w:r>
      <w:proofErr w:type="gramStart"/>
      <w:r w:rsidRPr="0075269A">
        <w:rPr>
          <w:lang w:eastAsia="zh-CN"/>
        </w:rPr>
        <w:t>一</w:t>
      </w:r>
      <w:proofErr w:type="gramEnd"/>
      <w:r w:rsidRPr="0075269A">
        <w:rPr>
          <w:lang w:eastAsia="zh-CN"/>
        </w:rPr>
        <w:t>，从</w:t>
      </w:r>
      <w:r w:rsidRPr="0075269A">
        <w:rPr>
          <w:lang w:eastAsia="zh-CN"/>
        </w:rPr>
        <w:t>18</w:t>
      </w:r>
      <w:r w:rsidRPr="0075269A">
        <w:rPr>
          <w:lang w:eastAsia="zh-CN"/>
        </w:rPr>
        <w:t>开始往前数的第三个数就少三个</w:t>
      </w:r>
      <w:proofErr w:type="gramStart"/>
      <w:r w:rsidRPr="0075269A">
        <w:rPr>
          <w:lang w:eastAsia="zh-CN"/>
        </w:rPr>
        <w:t>一</w:t>
      </w:r>
      <w:proofErr w:type="gramEnd"/>
      <w:r w:rsidRPr="0075269A">
        <w:rPr>
          <w:lang w:eastAsia="zh-CN"/>
        </w:rPr>
        <w:t>。</w:t>
      </w:r>
    </w:p>
    <w:p w14:paraId="20D2466B" w14:textId="77777777" w:rsidR="00B2093B" w:rsidRPr="0075269A" w:rsidRDefault="0075269A" w:rsidP="0075269A">
      <w:pPr>
        <w:spacing w:after="0" w:line="360" w:lineRule="auto"/>
        <w:rPr>
          <w:lang w:eastAsia="zh-CN"/>
        </w:rPr>
      </w:pPr>
      <w:r w:rsidRPr="0075269A">
        <w:rPr>
          <w:lang w:eastAsia="zh-CN"/>
        </w:rPr>
        <w:t>4.</w:t>
      </w:r>
      <w:r w:rsidRPr="0075269A">
        <w:rPr>
          <w:lang w:eastAsia="zh-CN"/>
        </w:rPr>
        <w:t>【答案】</w:t>
      </w:r>
      <w:r w:rsidRPr="0075269A">
        <w:rPr>
          <w:lang w:eastAsia="zh-CN"/>
        </w:rPr>
        <w:t xml:space="preserve"> C   </w:t>
      </w:r>
    </w:p>
    <w:p w14:paraId="3DE435BD" w14:textId="77777777" w:rsidR="00B2093B" w:rsidRPr="0075269A" w:rsidRDefault="0075269A" w:rsidP="0075269A">
      <w:pPr>
        <w:spacing w:after="0" w:line="360" w:lineRule="auto"/>
        <w:rPr>
          <w:lang w:eastAsia="zh-CN"/>
        </w:rPr>
      </w:pPr>
      <w:r w:rsidRPr="0075269A">
        <w:rPr>
          <w:lang w:eastAsia="zh-CN"/>
        </w:rPr>
        <w:t>【解析】【解答】解答</w:t>
      </w:r>
      <w:r w:rsidRPr="0075269A">
        <w:rPr>
          <w:lang w:eastAsia="zh-CN"/>
        </w:rPr>
        <w:t>1</w:t>
      </w:r>
      <w:r w:rsidRPr="0075269A">
        <w:rPr>
          <w:lang w:eastAsia="zh-CN"/>
        </w:rPr>
        <w:t>：把图中每行包子的个数相加，即</w:t>
      </w:r>
      <w:r w:rsidRPr="0075269A">
        <w:rPr>
          <w:lang w:eastAsia="zh-CN"/>
        </w:rPr>
        <w:t>5</w:t>
      </w:r>
      <w:r w:rsidRPr="0075269A">
        <w:rPr>
          <w:lang w:eastAsia="zh-CN"/>
        </w:rPr>
        <w:t>＋</w:t>
      </w:r>
      <w:r w:rsidRPr="0075269A">
        <w:rPr>
          <w:lang w:eastAsia="zh-CN"/>
        </w:rPr>
        <w:t>4</w:t>
      </w:r>
      <w:r w:rsidRPr="0075269A">
        <w:rPr>
          <w:lang w:eastAsia="zh-CN"/>
        </w:rPr>
        <w:t>＋</w:t>
      </w:r>
      <w:r w:rsidRPr="0075269A">
        <w:rPr>
          <w:lang w:eastAsia="zh-CN"/>
        </w:rPr>
        <w:t>5</w:t>
      </w:r>
      <w:r w:rsidRPr="0075269A">
        <w:rPr>
          <w:lang w:eastAsia="zh-CN"/>
        </w:rPr>
        <w:t>＋</w:t>
      </w:r>
      <w:r w:rsidRPr="0075269A">
        <w:rPr>
          <w:lang w:eastAsia="zh-CN"/>
        </w:rPr>
        <w:t>4</w:t>
      </w:r>
      <w:r w:rsidRPr="0075269A">
        <w:rPr>
          <w:lang w:eastAsia="zh-CN"/>
        </w:rPr>
        <w:t>＋</w:t>
      </w:r>
      <w:r w:rsidRPr="0075269A">
        <w:rPr>
          <w:lang w:eastAsia="zh-CN"/>
        </w:rPr>
        <w:t>2</w:t>
      </w:r>
      <w:r w:rsidRPr="0075269A">
        <w:rPr>
          <w:lang w:eastAsia="zh-CN"/>
        </w:rPr>
        <w:t>＝</w:t>
      </w:r>
      <w:r w:rsidRPr="0075269A">
        <w:rPr>
          <w:lang w:eastAsia="zh-CN"/>
        </w:rPr>
        <w:t>20(</w:t>
      </w:r>
      <w:proofErr w:type="gramStart"/>
      <w:r w:rsidRPr="0075269A">
        <w:rPr>
          <w:lang w:eastAsia="zh-CN"/>
        </w:rPr>
        <w:t>个</w:t>
      </w:r>
      <w:proofErr w:type="gramEnd"/>
      <w:r w:rsidRPr="0075269A">
        <w:rPr>
          <w:lang w:eastAsia="zh-CN"/>
        </w:rPr>
        <w:t>)</w:t>
      </w:r>
      <w:r w:rsidRPr="0075269A">
        <w:rPr>
          <w:lang w:eastAsia="zh-CN"/>
        </w:rPr>
        <w:t>．</w:t>
      </w:r>
      <w:r w:rsidRPr="0075269A">
        <w:rPr>
          <w:lang w:eastAsia="zh-CN"/>
        </w:rPr>
        <w:t xml:space="preserve"> </w:t>
      </w:r>
    </w:p>
    <w:p w14:paraId="76EE5658" w14:textId="77777777" w:rsidR="00B2093B" w:rsidRPr="0075269A" w:rsidRDefault="0075269A" w:rsidP="0075269A">
      <w:pPr>
        <w:spacing w:after="0" w:line="360" w:lineRule="auto"/>
        <w:rPr>
          <w:lang w:eastAsia="zh-CN"/>
        </w:rPr>
      </w:pPr>
      <w:r w:rsidRPr="0075269A">
        <w:rPr>
          <w:lang w:eastAsia="zh-CN"/>
        </w:rPr>
        <w:t>解答</w:t>
      </w:r>
      <w:r w:rsidRPr="0075269A">
        <w:rPr>
          <w:lang w:eastAsia="zh-CN"/>
        </w:rPr>
        <w:t>2</w:t>
      </w:r>
      <w:r w:rsidRPr="0075269A">
        <w:rPr>
          <w:lang w:eastAsia="zh-CN"/>
        </w:rPr>
        <w:t>：通过</w:t>
      </w:r>
      <w:r w:rsidRPr="0075269A">
        <w:rPr>
          <w:lang w:eastAsia="zh-CN"/>
        </w:rPr>
        <w:t>“</w:t>
      </w:r>
      <w:r w:rsidRPr="0075269A">
        <w:rPr>
          <w:lang w:eastAsia="zh-CN"/>
        </w:rPr>
        <w:t>移多补少</w:t>
      </w:r>
      <w:r w:rsidRPr="0075269A">
        <w:rPr>
          <w:lang w:eastAsia="zh-CN"/>
        </w:rPr>
        <w:t>”</w:t>
      </w:r>
      <w:r w:rsidRPr="0075269A">
        <w:rPr>
          <w:lang w:eastAsia="zh-CN"/>
        </w:rPr>
        <w:t>的方法，使每行都有</w:t>
      </w:r>
      <w:r w:rsidRPr="0075269A">
        <w:rPr>
          <w:lang w:eastAsia="zh-CN"/>
        </w:rPr>
        <w:t>5</w:t>
      </w:r>
      <w:r w:rsidRPr="0075269A">
        <w:rPr>
          <w:lang w:eastAsia="zh-CN"/>
        </w:rPr>
        <w:t>个包子，有</w:t>
      </w:r>
      <w:r w:rsidRPr="0075269A">
        <w:rPr>
          <w:lang w:eastAsia="zh-CN"/>
        </w:rPr>
        <w:t>4</w:t>
      </w:r>
      <w:r w:rsidRPr="0075269A">
        <w:rPr>
          <w:lang w:eastAsia="zh-CN"/>
        </w:rPr>
        <w:t>行，即</w:t>
      </w:r>
      <w:r w:rsidRPr="0075269A">
        <w:rPr>
          <w:lang w:eastAsia="zh-CN"/>
        </w:rPr>
        <w:t>5×4</w:t>
      </w:r>
      <w:r w:rsidRPr="0075269A">
        <w:rPr>
          <w:lang w:eastAsia="zh-CN"/>
        </w:rPr>
        <w:t>＝</w:t>
      </w:r>
      <w:r w:rsidRPr="0075269A">
        <w:rPr>
          <w:lang w:eastAsia="zh-CN"/>
        </w:rPr>
        <w:t>20(</w:t>
      </w:r>
      <w:proofErr w:type="gramStart"/>
      <w:r w:rsidRPr="0075269A">
        <w:rPr>
          <w:lang w:eastAsia="zh-CN"/>
        </w:rPr>
        <w:t>个</w:t>
      </w:r>
      <w:proofErr w:type="gramEnd"/>
      <w:r w:rsidRPr="0075269A">
        <w:rPr>
          <w:lang w:eastAsia="zh-CN"/>
        </w:rPr>
        <w:t>)</w:t>
      </w:r>
      <w:r w:rsidRPr="0075269A">
        <w:rPr>
          <w:lang w:eastAsia="zh-CN"/>
        </w:rPr>
        <w:t>．</w:t>
      </w:r>
    </w:p>
    <w:p w14:paraId="30736123" w14:textId="77777777" w:rsidR="00B2093B" w:rsidRPr="0075269A" w:rsidRDefault="0075269A" w:rsidP="0075269A">
      <w:pPr>
        <w:spacing w:after="0" w:line="360" w:lineRule="auto"/>
        <w:rPr>
          <w:lang w:eastAsia="zh-CN"/>
        </w:rPr>
      </w:pPr>
      <w:r w:rsidRPr="0075269A">
        <w:rPr>
          <w:lang w:eastAsia="zh-CN"/>
        </w:rPr>
        <w:t>解答</w:t>
      </w:r>
      <w:r w:rsidRPr="0075269A">
        <w:rPr>
          <w:lang w:eastAsia="zh-CN"/>
        </w:rPr>
        <w:t>3</w:t>
      </w:r>
      <w:r w:rsidRPr="0075269A">
        <w:rPr>
          <w:lang w:eastAsia="zh-CN"/>
        </w:rPr>
        <w:t>：使每行都有</w:t>
      </w:r>
      <w:r w:rsidRPr="0075269A">
        <w:rPr>
          <w:lang w:eastAsia="zh-CN"/>
        </w:rPr>
        <w:t>4</w:t>
      </w:r>
      <w:r w:rsidRPr="0075269A">
        <w:rPr>
          <w:lang w:eastAsia="zh-CN"/>
        </w:rPr>
        <w:t>个包子，有</w:t>
      </w:r>
      <w:r w:rsidRPr="0075269A">
        <w:rPr>
          <w:lang w:eastAsia="zh-CN"/>
        </w:rPr>
        <w:t>5</w:t>
      </w:r>
      <w:r w:rsidRPr="0075269A">
        <w:rPr>
          <w:lang w:eastAsia="zh-CN"/>
        </w:rPr>
        <w:t>行，即</w:t>
      </w:r>
      <w:r w:rsidRPr="0075269A">
        <w:rPr>
          <w:lang w:eastAsia="zh-CN"/>
        </w:rPr>
        <w:t>4×5</w:t>
      </w:r>
      <w:r w:rsidRPr="0075269A">
        <w:rPr>
          <w:lang w:eastAsia="zh-CN"/>
        </w:rPr>
        <w:t>＝</w:t>
      </w:r>
      <w:r w:rsidRPr="0075269A">
        <w:rPr>
          <w:lang w:eastAsia="zh-CN"/>
        </w:rPr>
        <w:t>20(</w:t>
      </w:r>
      <w:proofErr w:type="gramStart"/>
      <w:r w:rsidRPr="0075269A">
        <w:rPr>
          <w:lang w:eastAsia="zh-CN"/>
        </w:rPr>
        <w:t>个</w:t>
      </w:r>
      <w:proofErr w:type="gramEnd"/>
      <w:r w:rsidRPr="0075269A">
        <w:rPr>
          <w:lang w:eastAsia="zh-CN"/>
        </w:rPr>
        <w:t>)</w:t>
      </w:r>
      <w:r w:rsidRPr="0075269A">
        <w:rPr>
          <w:lang w:eastAsia="zh-CN"/>
        </w:rPr>
        <w:t>．</w:t>
      </w:r>
    </w:p>
    <w:p w14:paraId="5562363C" w14:textId="77777777" w:rsidR="00B2093B" w:rsidRPr="0075269A" w:rsidRDefault="0075269A" w:rsidP="0075269A">
      <w:pPr>
        <w:spacing w:after="0" w:line="360" w:lineRule="auto"/>
        <w:rPr>
          <w:lang w:eastAsia="zh-CN"/>
        </w:rPr>
      </w:pPr>
      <w:r w:rsidRPr="0075269A">
        <w:rPr>
          <w:lang w:eastAsia="zh-CN"/>
        </w:rPr>
        <w:t>【分析】根据图意，既然不是求几个相同加数的和，就直接把这几个不同的加数相加，可以算出一共有多少个包子；也可以通过</w:t>
      </w:r>
      <w:r w:rsidRPr="0075269A">
        <w:rPr>
          <w:lang w:eastAsia="zh-CN"/>
        </w:rPr>
        <w:t>“</w:t>
      </w:r>
      <w:r w:rsidRPr="0075269A">
        <w:rPr>
          <w:lang w:eastAsia="zh-CN"/>
        </w:rPr>
        <w:t>移多补少</w:t>
      </w:r>
      <w:r w:rsidRPr="0075269A">
        <w:rPr>
          <w:lang w:eastAsia="zh-CN"/>
        </w:rPr>
        <w:t>”</w:t>
      </w:r>
      <w:r w:rsidRPr="0075269A">
        <w:rPr>
          <w:lang w:eastAsia="zh-CN"/>
        </w:rPr>
        <w:t>的方法，使题目转化成</w:t>
      </w:r>
      <w:r w:rsidRPr="0075269A">
        <w:rPr>
          <w:lang w:eastAsia="zh-CN"/>
        </w:rPr>
        <w:t>“</w:t>
      </w:r>
      <w:r w:rsidRPr="0075269A">
        <w:rPr>
          <w:lang w:eastAsia="zh-CN"/>
        </w:rPr>
        <w:t>求几个相同加数的和</w:t>
      </w:r>
      <w:r w:rsidRPr="0075269A">
        <w:rPr>
          <w:lang w:eastAsia="zh-CN"/>
        </w:rPr>
        <w:t>”(</w:t>
      </w:r>
      <w:r w:rsidRPr="0075269A">
        <w:rPr>
          <w:lang w:eastAsia="zh-CN"/>
        </w:rPr>
        <w:t>数据恰好合适</w:t>
      </w:r>
      <w:r w:rsidRPr="0075269A">
        <w:rPr>
          <w:lang w:eastAsia="zh-CN"/>
        </w:rPr>
        <w:t>)</w:t>
      </w:r>
      <w:r w:rsidRPr="0075269A">
        <w:rPr>
          <w:lang w:eastAsia="zh-CN"/>
        </w:rPr>
        <w:t>．</w:t>
      </w:r>
    </w:p>
    <w:p w14:paraId="33C77051" w14:textId="77777777" w:rsidR="00B2093B" w:rsidRPr="0075269A" w:rsidRDefault="0075269A" w:rsidP="0075269A">
      <w:pPr>
        <w:spacing w:line="360" w:lineRule="auto"/>
        <w:rPr>
          <w:lang w:eastAsia="zh-CN"/>
        </w:rPr>
      </w:pPr>
      <w:r w:rsidRPr="0075269A">
        <w:rPr>
          <w:lang w:eastAsia="zh-CN"/>
        </w:rPr>
        <w:t>二、判断题</w:t>
      </w:r>
    </w:p>
    <w:p w14:paraId="052CA913" w14:textId="77777777" w:rsidR="00B2093B" w:rsidRPr="0075269A" w:rsidRDefault="0075269A" w:rsidP="0075269A">
      <w:pPr>
        <w:spacing w:after="0" w:line="360" w:lineRule="auto"/>
        <w:rPr>
          <w:lang w:eastAsia="zh-CN"/>
        </w:rPr>
      </w:pPr>
      <w:r w:rsidRPr="0075269A">
        <w:rPr>
          <w:lang w:eastAsia="zh-CN"/>
        </w:rPr>
        <w:t>5.</w:t>
      </w:r>
      <w:r w:rsidRPr="0075269A">
        <w:rPr>
          <w:lang w:eastAsia="zh-CN"/>
        </w:rPr>
        <w:t>【答案】错误</w:t>
      </w:r>
      <w:r w:rsidRPr="0075269A">
        <w:rPr>
          <w:lang w:eastAsia="zh-CN"/>
        </w:rPr>
        <w:t xml:space="preserve">  </w:t>
      </w:r>
    </w:p>
    <w:p w14:paraId="1D5EE29F" w14:textId="77777777" w:rsidR="00B2093B" w:rsidRPr="0075269A" w:rsidRDefault="0075269A" w:rsidP="0075269A">
      <w:pPr>
        <w:spacing w:after="0" w:line="360" w:lineRule="auto"/>
        <w:rPr>
          <w:lang w:eastAsia="zh-CN"/>
        </w:rPr>
      </w:pPr>
      <w:r w:rsidRPr="0075269A">
        <w:rPr>
          <w:lang w:eastAsia="zh-CN"/>
        </w:rPr>
        <w:t>【解析】【解答】正确解答：这个数是</w:t>
      </w:r>
      <w:r w:rsidRPr="0075269A">
        <w:rPr>
          <w:lang w:eastAsia="zh-CN"/>
        </w:rPr>
        <w:t>(20)</w:t>
      </w:r>
      <w:r w:rsidRPr="0075269A">
        <w:rPr>
          <w:lang w:eastAsia="zh-CN"/>
        </w:rPr>
        <w:t>．</w:t>
      </w:r>
      <w:r w:rsidRPr="0075269A">
        <w:rPr>
          <w:lang w:eastAsia="zh-CN"/>
        </w:rPr>
        <w:t xml:space="preserve">  </w:t>
      </w:r>
      <w:r w:rsidRPr="0075269A">
        <w:rPr>
          <w:lang w:eastAsia="zh-CN"/>
        </w:rPr>
        <w:br/>
      </w:r>
      <w:r w:rsidRPr="0075269A">
        <w:rPr>
          <w:lang w:eastAsia="zh-CN"/>
        </w:rPr>
        <w:t>计数器的十位上有</w:t>
      </w:r>
      <w:r w:rsidRPr="0075269A">
        <w:rPr>
          <w:lang w:eastAsia="zh-CN"/>
        </w:rPr>
        <w:t>2</w:t>
      </w:r>
      <w:r w:rsidRPr="0075269A">
        <w:rPr>
          <w:lang w:eastAsia="zh-CN"/>
        </w:rPr>
        <w:t>个珠子，表示</w:t>
      </w:r>
      <w:r w:rsidRPr="0075269A">
        <w:rPr>
          <w:lang w:eastAsia="zh-CN"/>
        </w:rPr>
        <w:t>2</w:t>
      </w:r>
      <w:r w:rsidRPr="0075269A">
        <w:rPr>
          <w:lang w:eastAsia="zh-CN"/>
        </w:rPr>
        <w:t>个十，在十位上写</w:t>
      </w:r>
      <w:r w:rsidRPr="0075269A">
        <w:rPr>
          <w:lang w:eastAsia="zh-CN"/>
        </w:rPr>
        <w:t>2</w:t>
      </w:r>
      <w:r w:rsidRPr="0075269A">
        <w:rPr>
          <w:lang w:eastAsia="zh-CN"/>
        </w:rPr>
        <w:t>．个位上一个珠子也没有，就认为不用写数，这是错误的，写数时，个位上没有珠子，必须写</w:t>
      </w:r>
      <w:r w:rsidRPr="0075269A">
        <w:rPr>
          <w:lang w:eastAsia="zh-CN"/>
        </w:rPr>
        <w:t>0</w:t>
      </w:r>
      <w:r w:rsidRPr="0075269A">
        <w:rPr>
          <w:lang w:eastAsia="zh-CN"/>
        </w:rPr>
        <w:t>，</w:t>
      </w:r>
      <w:r w:rsidRPr="0075269A">
        <w:rPr>
          <w:lang w:eastAsia="zh-CN"/>
        </w:rPr>
        <w:t>0</w:t>
      </w:r>
      <w:r w:rsidRPr="0075269A">
        <w:rPr>
          <w:lang w:eastAsia="zh-CN"/>
        </w:rPr>
        <w:t>在这里起占位的作用．如果只写</w:t>
      </w:r>
      <w:r w:rsidRPr="0075269A">
        <w:rPr>
          <w:lang w:eastAsia="zh-CN"/>
        </w:rPr>
        <w:t>“2”</w:t>
      </w:r>
      <w:r w:rsidRPr="0075269A">
        <w:rPr>
          <w:lang w:eastAsia="zh-CN"/>
        </w:rPr>
        <w:t>的话就表示</w:t>
      </w:r>
      <w:r w:rsidRPr="0075269A">
        <w:rPr>
          <w:lang w:eastAsia="zh-CN"/>
        </w:rPr>
        <w:t>2</w:t>
      </w:r>
      <w:r w:rsidRPr="0075269A">
        <w:rPr>
          <w:lang w:eastAsia="zh-CN"/>
        </w:rPr>
        <w:t>个</w:t>
      </w:r>
      <w:proofErr w:type="gramStart"/>
      <w:r w:rsidRPr="0075269A">
        <w:rPr>
          <w:lang w:eastAsia="zh-CN"/>
        </w:rPr>
        <w:t>一</w:t>
      </w:r>
      <w:proofErr w:type="gramEnd"/>
      <w:r w:rsidRPr="0075269A">
        <w:rPr>
          <w:lang w:eastAsia="zh-CN"/>
        </w:rPr>
        <w:t>，而不能表示</w:t>
      </w:r>
      <w:r w:rsidRPr="0075269A">
        <w:rPr>
          <w:lang w:eastAsia="zh-CN"/>
        </w:rPr>
        <w:t>2</w:t>
      </w:r>
      <w:r w:rsidRPr="0075269A">
        <w:rPr>
          <w:lang w:eastAsia="zh-CN"/>
        </w:rPr>
        <w:t>个十．</w:t>
      </w:r>
      <w:r w:rsidRPr="0075269A">
        <w:rPr>
          <w:lang w:eastAsia="zh-CN"/>
        </w:rPr>
        <w:t>2</w:t>
      </w:r>
      <w:r w:rsidRPr="0075269A">
        <w:rPr>
          <w:lang w:eastAsia="zh-CN"/>
        </w:rPr>
        <w:t>与</w:t>
      </w:r>
      <w:r w:rsidRPr="0075269A">
        <w:rPr>
          <w:lang w:eastAsia="zh-CN"/>
        </w:rPr>
        <w:t>20</w:t>
      </w:r>
      <w:r w:rsidRPr="0075269A">
        <w:rPr>
          <w:lang w:eastAsia="zh-CN"/>
        </w:rPr>
        <w:t>表示的意义是不同的．</w:t>
      </w:r>
      <w:r w:rsidRPr="0075269A">
        <w:rPr>
          <w:lang w:eastAsia="zh-CN"/>
        </w:rPr>
        <w:br/>
      </w:r>
      <w:r w:rsidRPr="0075269A">
        <w:rPr>
          <w:lang w:eastAsia="zh-CN"/>
        </w:rPr>
        <w:t>【分析】写数时，</w:t>
      </w:r>
      <w:proofErr w:type="gramStart"/>
      <w:r w:rsidRPr="0075269A">
        <w:rPr>
          <w:lang w:eastAsia="zh-CN"/>
        </w:rPr>
        <w:t>一</w:t>
      </w:r>
      <w:proofErr w:type="gramEnd"/>
      <w:r w:rsidRPr="0075269A">
        <w:rPr>
          <w:lang w:eastAsia="zh-CN"/>
        </w:rPr>
        <w:t>个数末尾希</w:t>
      </w:r>
      <w:r w:rsidRPr="0075269A">
        <w:rPr>
          <w:lang w:eastAsia="zh-CN"/>
        </w:rPr>
        <w:t>0</w:t>
      </w:r>
      <w:r w:rsidRPr="0075269A">
        <w:rPr>
          <w:lang w:eastAsia="zh-CN"/>
        </w:rPr>
        <w:t>必须写，</w:t>
      </w:r>
      <w:r w:rsidRPr="0075269A">
        <w:rPr>
          <w:lang w:eastAsia="zh-CN"/>
        </w:rPr>
        <w:t>0</w:t>
      </w:r>
      <w:r w:rsidRPr="0075269A">
        <w:rPr>
          <w:lang w:eastAsia="zh-CN"/>
        </w:rPr>
        <w:t>在这里起占位的作用，如果不写末尾的</w:t>
      </w:r>
      <w:r w:rsidRPr="0075269A">
        <w:rPr>
          <w:lang w:eastAsia="zh-CN"/>
        </w:rPr>
        <w:t>0</w:t>
      </w:r>
      <w:r w:rsidRPr="0075269A">
        <w:rPr>
          <w:lang w:eastAsia="zh-CN"/>
        </w:rPr>
        <w:t>，会改变数的意义和大小．</w:t>
      </w:r>
    </w:p>
    <w:p w14:paraId="5C28A163" w14:textId="77777777" w:rsidR="00B2093B" w:rsidRPr="0075269A" w:rsidRDefault="0075269A" w:rsidP="0075269A">
      <w:pPr>
        <w:spacing w:after="0" w:line="360" w:lineRule="auto"/>
      </w:pPr>
      <w:r w:rsidRPr="0075269A">
        <w:t>6.</w:t>
      </w:r>
      <w:r w:rsidRPr="0075269A">
        <w:t>【答案】</w:t>
      </w:r>
      <w:r w:rsidRPr="0075269A">
        <w:t xml:space="preserve"> </w:t>
      </w:r>
      <w:proofErr w:type="spellStart"/>
      <w:r w:rsidRPr="0075269A">
        <w:t>正确</w:t>
      </w:r>
      <w:proofErr w:type="spellEnd"/>
      <w:r w:rsidRPr="0075269A">
        <w:t xml:space="preserve">   </w:t>
      </w:r>
    </w:p>
    <w:p w14:paraId="1DC43293" w14:textId="77777777" w:rsidR="00B2093B" w:rsidRPr="0075269A" w:rsidRDefault="0075269A" w:rsidP="0075269A">
      <w:pPr>
        <w:spacing w:after="0" w:line="360" w:lineRule="auto"/>
      </w:pPr>
      <w:r w:rsidRPr="0075269A">
        <w:t>【</w:t>
      </w:r>
      <w:proofErr w:type="spellStart"/>
      <w:r w:rsidRPr="0075269A">
        <w:t>解析</w:t>
      </w:r>
      <w:proofErr w:type="spellEnd"/>
      <w:r w:rsidRPr="0075269A">
        <w:t>】【解答】</w:t>
      </w:r>
      <w:r w:rsidRPr="0075269A">
        <w:t>5</w:t>
      </w:r>
      <w:r w:rsidRPr="0075269A">
        <w:t>＋</w:t>
      </w:r>
      <w:r w:rsidRPr="0075269A">
        <w:t>8</w:t>
      </w:r>
      <w:r w:rsidRPr="0075269A">
        <w:t>＜</w:t>
      </w:r>
      <w:r w:rsidRPr="0075269A">
        <w:t>6</w:t>
      </w:r>
      <w:r w:rsidRPr="0075269A">
        <w:t>＋</w:t>
      </w:r>
      <w:r w:rsidRPr="0075269A">
        <w:t>8</w:t>
      </w:r>
      <w:r w:rsidRPr="0075269A">
        <w:t>。这是正确的。</w:t>
      </w:r>
      <w:r w:rsidRPr="0075269A">
        <w:t xml:space="preserve"> </w:t>
      </w:r>
    </w:p>
    <w:p w14:paraId="0AD5028E" w14:textId="77777777" w:rsidR="00B2093B" w:rsidRPr="0075269A" w:rsidRDefault="0075269A" w:rsidP="0075269A">
      <w:pPr>
        <w:spacing w:after="0" w:line="360" w:lineRule="auto"/>
      </w:pPr>
      <w:r w:rsidRPr="0075269A">
        <w:t>【分析】</w:t>
      </w:r>
      <w:r w:rsidRPr="0075269A">
        <w:t>5</w:t>
      </w:r>
      <w:r w:rsidRPr="0075269A">
        <w:t>＋</w:t>
      </w:r>
      <w:r w:rsidRPr="0075269A">
        <w:t>8</w:t>
      </w:r>
      <w:r w:rsidRPr="0075269A">
        <w:t>＝</w:t>
      </w:r>
      <w:r w:rsidRPr="0075269A">
        <w:t>13</w:t>
      </w:r>
      <w:r w:rsidRPr="0075269A">
        <w:t>，</w:t>
      </w:r>
      <w:r w:rsidRPr="0075269A">
        <w:t>6</w:t>
      </w:r>
      <w:r w:rsidRPr="0075269A">
        <w:t>＋</w:t>
      </w:r>
      <w:r w:rsidRPr="0075269A">
        <w:t>8</w:t>
      </w:r>
      <w:r w:rsidRPr="0075269A">
        <w:t>＝</w:t>
      </w:r>
      <w:r w:rsidRPr="0075269A">
        <w:t>14</w:t>
      </w:r>
      <w:r w:rsidRPr="0075269A">
        <w:t>，所以</w:t>
      </w:r>
      <w:r w:rsidRPr="0075269A">
        <w:t>5</w:t>
      </w:r>
      <w:r w:rsidRPr="0075269A">
        <w:t>＋</w:t>
      </w:r>
      <w:r w:rsidRPr="0075269A">
        <w:t>8</w:t>
      </w:r>
      <w:r w:rsidRPr="0075269A">
        <w:t>＜</w:t>
      </w:r>
      <w:r w:rsidRPr="0075269A">
        <w:t>6</w:t>
      </w:r>
      <w:r w:rsidRPr="0075269A">
        <w:t>＋</w:t>
      </w:r>
      <w:r w:rsidRPr="0075269A">
        <w:t>8</w:t>
      </w:r>
      <w:r w:rsidRPr="0075269A">
        <w:t>。此题可解。</w:t>
      </w:r>
    </w:p>
    <w:p w14:paraId="61CA5DF5" w14:textId="77777777" w:rsidR="000B0A5E" w:rsidRDefault="000B0A5E" w:rsidP="0075269A">
      <w:pPr>
        <w:spacing w:after="0" w:line="360" w:lineRule="auto"/>
        <w:rPr>
          <w:lang w:eastAsia="zh-CN"/>
        </w:rPr>
      </w:pPr>
    </w:p>
    <w:p w14:paraId="28CFAA33" w14:textId="58F59E65" w:rsidR="00B2093B" w:rsidRPr="0075269A" w:rsidRDefault="0075269A" w:rsidP="0075269A">
      <w:pPr>
        <w:spacing w:after="0" w:line="360" w:lineRule="auto"/>
        <w:rPr>
          <w:lang w:eastAsia="zh-CN"/>
        </w:rPr>
      </w:pPr>
      <w:r w:rsidRPr="0075269A">
        <w:rPr>
          <w:lang w:eastAsia="zh-CN"/>
        </w:rPr>
        <w:lastRenderedPageBreak/>
        <w:t>7.</w:t>
      </w:r>
      <w:r w:rsidRPr="0075269A">
        <w:rPr>
          <w:lang w:eastAsia="zh-CN"/>
        </w:rPr>
        <w:t>【答案】</w:t>
      </w:r>
      <w:r w:rsidRPr="0075269A">
        <w:rPr>
          <w:lang w:eastAsia="zh-CN"/>
        </w:rPr>
        <w:t xml:space="preserve"> </w:t>
      </w:r>
      <w:r w:rsidRPr="0075269A">
        <w:rPr>
          <w:lang w:eastAsia="zh-CN"/>
        </w:rPr>
        <w:t>错误</w:t>
      </w:r>
      <w:r w:rsidRPr="0075269A">
        <w:rPr>
          <w:lang w:eastAsia="zh-CN"/>
        </w:rPr>
        <w:t xml:space="preserve">   </w:t>
      </w:r>
    </w:p>
    <w:p w14:paraId="41C12B3D" w14:textId="77777777" w:rsidR="00B2093B" w:rsidRPr="0075269A" w:rsidRDefault="0075269A" w:rsidP="0075269A">
      <w:pPr>
        <w:spacing w:after="0" w:line="360" w:lineRule="auto"/>
        <w:rPr>
          <w:lang w:eastAsia="zh-CN"/>
        </w:rPr>
      </w:pPr>
      <w:r w:rsidRPr="0075269A">
        <w:rPr>
          <w:lang w:eastAsia="zh-CN"/>
        </w:rPr>
        <w:t>【解析】【解答】</w:t>
      </w:r>
      <w:r w:rsidRPr="0075269A">
        <w:rPr>
          <w:lang w:eastAsia="zh-CN"/>
        </w:rPr>
        <w:t>3+3+3+3+3=15</w:t>
      </w:r>
      <w:r w:rsidRPr="0075269A">
        <w:rPr>
          <w:lang w:eastAsia="zh-CN"/>
        </w:rPr>
        <w:t>（</w:t>
      </w:r>
      <w:proofErr w:type="gramStart"/>
      <w:r w:rsidRPr="0075269A">
        <w:rPr>
          <w:lang w:eastAsia="zh-CN"/>
        </w:rPr>
        <w:t>个</w:t>
      </w:r>
      <w:proofErr w:type="gramEnd"/>
      <w:r w:rsidRPr="0075269A">
        <w:rPr>
          <w:lang w:eastAsia="zh-CN"/>
        </w:rPr>
        <w:t>），</w:t>
      </w:r>
      <w:r w:rsidRPr="0075269A">
        <w:rPr>
          <w:lang w:eastAsia="zh-CN"/>
        </w:rPr>
        <w:t>15</w:t>
      </w:r>
      <w:r w:rsidRPr="0075269A">
        <w:rPr>
          <w:lang w:eastAsia="zh-CN"/>
        </w:rPr>
        <w:t>＞</w:t>
      </w:r>
      <w:r w:rsidRPr="0075269A">
        <w:rPr>
          <w:lang w:eastAsia="zh-CN"/>
        </w:rPr>
        <w:t>13</w:t>
      </w:r>
      <w:r w:rsidRPr="0075269A">
        <w:rPr>
          <w:lang w:eastAsia="zh-CN"/>
        </w:rPr>
        <w:t>，换</w:t>
      </w:r>
      <w:r w:rsidRPr="0075269A">
        <w:rPr>
          <w:lang w:eastAsia="zh-CN"/>
        </w:rPr>
        <w:t>5</w:t>
      </w:r>
      <w:r w:rsidRPr="0075269A">
        <w:rPr>
          <w:lang w:eastAsia="zh-CN"/>
        </w:rPr>
        <w:t>个</w:t>
      </w:r>
      <w:r w:rsidRPr="0075269A">
        <w:rPr>
          <w:lang w:eastAsia="zh-CN"/>
        </w:rPr>
        <w:t>“</w:t>
      </w:r>
      <w:r w:rsidRPr="0075269A">
        <w:rPr>
          <w:lang w:eastAsia="zh-CN"/>
        </w:rPr>
        <w:t>你真棒</w:t>
      </w:r>
      <w:r w:rsidRPr="0075269A">
        <w:rPr>
          <w:lang w:eastAsia="zh-CN"/>
        </w:rPr>
        <w:t>”</w:t>
      </w:r>
      <w:r w:rsidRPr="0075269A">
        <w:rPr>
          <w:lang w:eastAsia="zh-CN"/>
        </w:rPr>
        <w:t>需要</w:t>
      </w:r>
      <w:r w:rsidRPr="0075269A">
        <w:rPr>
          <w:lang w:eastAsia="zh-CN"/>
        </w:rPr>
        <w:t>15</w:t>
      </w:r>
      <w:r w:rsidRPr="0075269A">
        <w:rPr>
          <w:lang w:eastAsia="zh-CN"/>
        </w:rPr>
        <w:t>个</w:t>
      </w:r>
      <w:r w:rsidRPr="0075269A">
        <w:rPr>
          <w:lang w:eastAsia="zh-CN"/>
        </w:rPr>
        <w:t> “</w:t>
      </w:r>
      <w:r w:rsidR="002953A1">
        <w:rPr>
          <w:noProof/>
          <w:lang w:eastAsia="zh-CN"/>
        </w:rPr>
        <w:pict w14:anchorId="30FED91B">
          <v:shape id="图片 25" o:spid="_x0000_i1049" type="#_x0000_t75" style="width:18pt;height:19.5pt;visibility:visible;mso-wrap-style:square">
            <v:imagedata r:id="rId12" o:title=""/>
          </v:shape>
        </w:pict>
      </w:r>
      <w:r w:rsidRPr="0075269A">
        <w:rPr>
          <w:lang w:eastAsia="zh-CN"/>
        </w:rPr>
        <w:t>”</w:t>
      </w:r>
      <w:r w:rsidRPr="0075269A">
        <w:rPr>
          <w:lang w:eastAsia="zh-CN"/>
        </w:rPr>
        <w:br/>
        <w:t xml:space="preserve"> </w:t>
      </w:r>
      <w:r w:rsidRPr="0075269A">
        <w:rPr>
          <w:lang w:eastAsia="zh-CN"/>
        </w:rPr>
        <w:t>故答案为：错误。</w:t>
      </w:r>
      <w:r w:rsidRPr="0075269A">
        <w:rPr>
          <w:lang w:eastAsia="zh-CN"/>
        </w:rPr>
        <w:t xml:space="preserve"> </w:t>
      </w:r>
    </w:p>
    <w:p w14:paraId="2AA48C4B" w14:textId="77777777" w:rsidR="00B2093B" w:rsidRPr="0075269A" w:rsidRDefault="0075269A" w:rsidP="0075269A">
      <w:pPr>
        <w:spacing w:after="0" w:line="360" w:lineRule="auto"/>
        <w:rPr>
          <w:lang w:eastAsia="zh-CN"/>
        </w:rPr>
      </w:pPr>
      <w:r w:rsidRPr="0075269A">
        <w:rPr>
          <w:lang w:eastAsia="zh-CN"/>
        </w:rPr>
        <w:t>【分析】计算</w:t>
      </w:r>
      <w:r w:rsidRPr="0075269A">
        <w:rPr>
          <w:lang w:eastAsia="zh-CN"/>
        </w:rPr>
        <w:t>5</w:t>
      </w:r>
      <w:r w:rsidRPr="0075269A">
        <w:rPr>
          <w:lang w:eastAsia="zh-CN"/>
        </w:rPr>
        <w:t>个</w:t>
      </w:r>
      <w:r w:rsidRPr="0075269A">
        <w:rPr>
          <w:lang w:eastAsia="zh-CN"/>
        </w:rPr>
        <w:t>“</w:t>
      </w:r>
      <w:r w:rsidRPr="0075269A">
        <w:rPr>
          <w:lang w:eastAsia="zh-CN"/>
        </w:rPr>
        <w:t>你真棒</w:t>
      </w:r>
      <w:r w:rsidRPr="0075269A">
        <w:rPr>
          <w:lang w:eastAsia="zh-CN"/>
        </w:rPr>
        <w:t>”</w:t>
      </w:r>
      <w:r w:rsidRPr="0075269A">
        <w:rPr>
          <w:lang w:eastAsia="zh-CN"/>
        </w:rPr>
        <w:t>需要几个</w:t>
      </w:r>
      <w:r w:rsidRPr="0075269A">
        <w:rPr>
          <w:lang w:eastAsia="zh-CN"/>
        </w:rPr>
        <w:t xml:space="preserve">“ </w:t>
      </w:r>
      <w:r w:rsidR="002953A1">
        <w:rPr>
          <w:noProof/>
          <w:lang w:eastAsia="zh-CN"/>
        </w:rPr>
        <w:pict w14:anchorId="3BDBABE3">
          <v:shape id="图片 26" o:spid="_x0000_i1050" type="#_x0000_t75" style="width:18pt;height:19.5pt;visibility:visible;mso-wrap-style:square">
            <v:imagedata r:id="rId12" o:title=""/>
          </v:shape>
        </w:pict>
      </w:r>
      <w:r w:rsidRPr="0075269A">
        <w:rPr>
          <w:lang w:eastAsia="zh-CN"/>
        </w:rPr>
        <w:t>”</w:t>
      </w:r>
      <w:r w:rsidRPr="0075269A">
        <w:rPr>
          <w:lang w:eastAsia="zh-CN"/>
        </w:rPr>
        <w:t>即可。</w:t>
      </w:r>
      <w:r w:rsidRPr="0075269A">
        <w:rPr>
          <w:lang w:eastAsia="zh-CN"/>
        </w:rPr>
        <w:t xml:space="preserve"> </w:t>
      </w:r>
      <w:r w:rsidRPr="0075269A">
        <w:rPr>
          <w:rFonts w:ascii="Arial"/>
          <w:highlight w:val="white"/>
          <w:lang w:eastAsia="zh-CN"/>
        </w:rPr>
        <w:t>每</w:t>
      </w:r>
      <w:r w:rsidRPr="0075269A">
        <w:rPr>
          <w:rFonts w:ascii="Arial"/>
          <w:highlight w:val="white"/>
          <w:lang w:eastAsia="zh-CN"/>
        </w:rPr>
        <w:t>3</w:t>
      </w:r>
      <w:r w:rsidRPr="0075269A">
        <w:rPr>
          <w:rFonts w:ascii="Arial"/>
          <w:highlight w:val="white"/>
          <w:lang w:eastAsia="zh-CN"/>
        </w:rPr>
        <w:t>个</w:t>
      </w:r>
      <w:r w:rsidRPr="0075269A">
        <w:rPr>
          <w:rFonts w:ascii="Arial"/>
          <w:highlight w:val="white"/>
          <w:lang w:eastAsia="zh-CN"/>
        </w:rPr>
        <w:t>“</w:t>
      </w:r>
      <w:r w:rsidRPr="0075269A">
        <w:rPr>
          <w:rFonts w:ascii="Arial"/>
          <w:lang w:eastAsia="zh-CN"/>
        </w:rPr>
        <w:t> </w:t>
      </w:r>
      <w:r w:rsidR="002953A1">
        <w:rPr>
          <w:noProof/>
          <w:lang w:eastAsia="zh-CN"/>
        </w:rPr>
        <w:pict w14:anchorId="755DFD73">
          <v:shape id="图片 27" o:spid="_x0000_i1051" type="#_x0000_t75" style="width:18pt;height:19.5pt;visibility:visible;mso-wrap-style:square">
            <v:imagedata r:id="rId12" o:title=""/>
          </v:shape>
        </w:pict>
      </w:r>
      <w:r w:rsidRPr="0075269A">
        <w:rPr>
          <w:rFonts w:ascii="Arial"/>
          <w:lang w:eastAsia="zh-CN"/>
        </w:rPr>
        <w:t> </w:t>
      </w:r>
      <w:r w:rsidRPr="0075269A">
        <w:rPr>
          <w:rFonts w:ascii="Arial"/>
          <w:highlight w:val="white"/>
          <w:lang w:eastAsia="zh-CN"/>
        </w:rPr>
        <w:t>”</w:t>
      </w:r>
      <w:r w:rsidRPr="0075269A">
        <w:rPr>
          <w:rFonts w:ascii="Arial"/>
          <w:highlight w:val="white"/>
          <w:lang w:eastAsia="zh-CN"/>
        </w:rPr>
        <w:t>换一个</w:t>
      </w:r>
      <w:r w:rsidRPr="0075269A">
        <w:rPr>
          <w:rFonts w:ascii="Arial"/>
          <w:highlight w:val="white"/>
          <w:lang w:eastAsia="zh-CN"/>
        </w:rPr>
        <w:t>“</w:t>
      </w:r>
      <w:r w:rsidRPr="0075269A">
        <w:rPr>
          <w:rFonts w:ascii="Arial"/>
          <w:highlight w:val="white"/>
          <w:lang w:eastAsia="zh-CN"/>
        </w:rPr>
        <w:t>你真棒！</w:t>
      </w:r>
      <w:r w:rsidRPr="0075269A">
        <w:rPr>
          <w:rFonts w:ascii="Arial"/>
          <w:highlight w:val="white"/>
          <w:lang w:eastAsia="zh-CN"/>
        </w:rPr>
        <w:t>”</w:t>
      </w:r>
      <w:r w:rsidRPr="0075269A">
        <w:rPr>
          <w:rFonts w:ascii="Arial"/>
          <w:highlight w:val="white"/>
          <w:lang w:eastAsia="zh-CN"/>
        </w:rPr>
        <w:t>，换</w:t>
      </w:r>
      <w:r w:rsidRPr="0075269A">
        <w:rPr>
          <w:rFonts w:ascii="Arial"/>
          <w:highlight w:val="white"/>
          <w:lang w:eastAsia="zh-CN"/>
        </w:rPr>
        <w:t>5</w:t>
      </w:r>
      <w:r w:rsidRPr="0075269A">
        <w:rPr>
          <w:rFonts w:ascii="Arial"/>
          <w:highlight w:val="white"/>
          <w:lang w:eastAsia="zh-CN"/>
        </w:rPr>
        <w:t>个</w:t>
      </w:r>
      <w:r w:rsidRPr="0075269A">
        <w:rPr>
          <w:rFonts w:ascii="Arial"/>
          <w:highlight w:val="white"/>
          <w:lang w:eastAsia="zh-CN"/>
        </w:rPr>
        <w:t>“</w:t>
      </w:r>
      <w:r w:rsidRPr="0075269A">
        <w:rPr>
          <w:rFonts w:ascii="Arial"/>
          <w:highlight w:val="white"/>
          <w:lang w:eastAsia="zh-CN"/>
        </w:rPr>
        <w:t>你真棒！</w:t>
      </w:r>
      <w:r w:rsidRPr="0075269A">
        <w:rPr>
          <w:rFonts w:ascii="Arial"/>
          <w:highlight w:val="white"/>
          <w:lang w:eastAsia="zh-CN"/>
        </w:rPr>
        <w:t>”</w:t>
      </w:r>
      <w:r w:rsidRPr="0075269A">
        <w:rPr>
          <w:rFonts w:ascii="Arial"/>
          <w:highlight w:val="white"/>
          <w:lang w:eastAsia="zh-CN"/>
        </w:rPr>
        <w:t>，需要</w:t>
      </w:r>
      <w:r w:rsidRPr="0075269A">
        <w:rPr>
          <w:rFonts w:ascii="Arial"/>
          <w:highlight w:val="white"/>
          <w:lang w:eastAsia="zh-CN"/>
        </w:rPr>
        <w:t>5</w:t>
      </w:r>
      <w:r w:rsidRPr="0075269A">
        <w:rPr>
          <w:rFonts w:ascii="Arial"/>
          <w:highlight w:val="white"/>
          <w:lang w:eastAsia="zh-CN"/>
        </w:rPr>
        <w:t>个</w:t>
      </w:r>
      <w:r w:rsidRPr="0075269A">
        <w:rPr>
          <w:rFonts w:ascii="Arial"/>
          <w:highlight w:val="white"/>
          <w:lang w:eastAsia="zh-CN"/>
        </w:rPr>
        <w:t>3</w:t>
      </w:r>
      <w:r w:rsidRPr="0075269A">
        <w:rPr>
          <w:rFonts w:ascii="Arial"/>
          <w:highlight w:val="white"/>
          <w:lang w:eastAsia="zh-CN"/>
        </w:rPr>
        <w:t>，把</w:t>
      </w:r>
      <w:r w:rsidRPr="0075269A">
        <w:rPr>
          <w:rFonts w:ascii="Arial"/>
          <w:highlight w:val="white"/>
          <w:lang w:eastAsia="zh-CN"/>
        </w:rPr>
        <w:t>5</w:t>
      </w:r>
      <w:r w:rsidRPr="0075269A">
        <w:rPr>
          <w:rFonts w:ascii="Arial"/>
          <w:highlight w:val="white"/>
          <w:lang w:eastAsia="zh-CN"/>
        </w:rPr>
        <w:t>个</w:t>
      </w:r>
      <w:r w:rsidRPr="0075269A">
        <w:rPr>
          <w:rFonts w:ascii="Arial"/>
          <w:highlight w:val="white"/>
          <w:lang w:eastAsia="zh-CN"/>
        </w:rPr>
        <w:t>3</w:t>
      </w:r>
      <w:r w:rsidRPr="0075269A">
        <w:rPr>
          <w:rFonts w:ascii="Arial"/>
          <w:highlight w:val="white"/>
          <w:lang w:eastAsia="zh-CN"/>
        </w:rPr>
        <w:t>相加，即可得到需要多少个笑脸。</w:t>
      </w:r>
    </w:p>
    <w:p w14:paraId="05A6D784" w14:textId="77777777" w:rsidR="00B2093B" w:rsidRPr="0075269A" w:rsidRDefault="0075269A" w:rsidP="0075269A">
      <w:pPr>
        <w:spacing w:line="360" w:lineRule="auto"/>
        <w:rPr>
          <w:lang w:eastAsia="zh-CN"/>
        </w:rPr>
      </w:pPr>
      <w:r w:rsidRPr="0075269A">
        <w:rPr>
          <w:lang w:eastAsia="zh-CN"/>
        </w:rPr>
        <w:t>三、填空题</w:t>
      </w:r>
    </w:p>
    <w:p w14:paraId="6CA69441" w14:textId="77777777" w:rsidR="00B2093B" w:rsidRPr="0075269A" w:rsidRDefault="0075269A" w:rsidP="0075269A">
      <w:pPr>
        <w:spacing w:after="0" w:line="360" w:lineRule="auto"/>
        <w:rPr>
          <w:lang w:eastAsia="zh-CN"/>
        </w:rPr>
      </w:pPr>
      <w:r w:rsidRPr="0075269A">
        <w:rPr>
          <w:lang w:eastAsia="zh-CN"/>
        </w:rPr>
        <w:t>8.</w:t>
      </w:r>
      <w:r w:rsidRPr="0075269A">
        <w:rPr>
          <w:lang w:eastAsia="zh-CN"/>
        </w:rPr>
        <w:t>【答案】（</w:t>
      </w:r>
      <w:r w:rsidRPr="0075269A">
        <w:rPr>
          <w:lang w:eastAsia="zh-CN"/>
        </w:rPr>
        <w:t>1</w:t>
      </w:r>
      <w:r w:rsidRPr="0075269A">
        <w:rPr>
          <w:lang w:eastAsia="zh-CN"/>
        </w:rPr>
        <w:t>）</w:t>
      </w:r>
      <w:r w:rsidRPr="0075269A">
        <w:rPr>
          <w:lang w:eastAsia="zh-CN"/>
        </w:rPr>
        <w:t>10</w:t>
      </w:r>
      <w:r w:rsidRPr="0075269A">
        <w:rPr>
          <w:lang w:eastAsia="zh-CN"/>
        </w:rPr>
        <w:br/>
      </w:r>
      <w:r w:rsidRPr="0075269A">
        <w:rPr>
          <w:lang w:eastAsia="zh-CN"/>
        </w:rPr>
        <w:t>（</w:t>
      </w:r>
      <w:r w:rsidRPr="0075269A">
        <w:rPr>
          <w:lang w:eastAsia="zh-CN"/>
        </w:rPr>
        <w:t>2</w:t>
      </w:r>
      <w:r w:rsidRPr="0075269A">
        <w:rPr>
          <w:lang w:eastAsia="zh-CN"/>
        </w:rPr>
        <w:t>）</w:t>
      </w:r>
      <w:r w:rsidRPr="0075269A">
        <w:rPr>
          <w:lang w:eastAsia="zh-CN"/>
        </w:rPr>
        <w:t xml:space="preserve">20  </w:t>
      </w:r>
    </w:p>
    <w:p w14:paraId="4D926F62" w14:textId="77777777" w:rsidR="00B2093B" w:rsidRPr="0075269A" w:rsidRDefault="0075269A" w:rsidP="0075269A">
      <w:pPr>
        <w:spacing w:after="0" w:line="360" w:lineRule="auto"/>
      </w:pPr>
      <w:r w:rsidRPr="0075269A">
        <w:t>【</w:t>
      </w:r>
      <w:proofErr w:type="spellStart"/>
      <w:r w:rsidRPr="0075269A">
        <w:t>解析</w:t>
      </w:r>
      <w:proofErr w:type="spellEnd"/>
      <w:r w:rsidRPr="0075269A">
        <w:t>】</w:t>
      </w:r>
    </w:p>
    <w:p w14:paraId="05C7E07E" w14:textId="77777777" w:rsidR="00B2093B" w:rsidRPr="0075269A" w:rsidRDefault="0075269A" w:rsidP="0075269A">
      <w:pPr>
        <w:spacing w:after="0" w:line="360" w:lineRule="auto"/>
      </w:pPr>
      <w:r w:rsidRPr="0075269A">
        <w:t>9.</w:t>
      </w:r>
      <w:r w:rsidRPr="0075269A">
        <w:t>【答案】</w:t>
      </w:r>
      <w:r w:rsidRPr="0075269A">
        <w:t>20</w:t>
      </w:r>
      <w:r w:rsidRPr="0075269A">
        <w:t>；</w:t>
      </w:r>
      <w:r w:rsidRPr="0075269A">
        <w:t>15</w:t>
      </w:r>
      <w:r w:rsidRPr="0075269A">
        <w:t>；</w:t>
      </w:r>
      <w:r w:rsidRPr="0075269A">
        <w:t>15</w:t>
      </w:r>
      <w:r w:rsidRPr="0075269A">
        <w:t>；</w:t>
      </w:r>
      <w:r w:rsidRPr="0075269A">
        <w:t>20</w:t>
      </w:r>
      <w:r w:rsidRPr="0075269A">
        <w:t>；</w:t>
      </w:r>
      <w:r w:rsidRPr="0075269A">
        <w:t xml:space="preserve">17  </w:t>
      </w:r>
    </w:p>
    <w:p w14:paraId="5FFBE5BD" w14:textId="77777777" w:rsidR="00B2093B" w:rsidRPr="0075269A" w:rsidRDefault="0075269A" w:rsidP="0075269A">
      <w:pPr>
        <w:spacing w:after="0" w:line="360" w:lineRule="auto"/>
      </w:pPr>
      <w:r w:rsidRPr="0075269A">
        <w:t>【</w:t>
      </w:r>
      <w:proofErr w:type="spellStart"/>
      <w:r w:rsidRPr="0075269A">
        <w:t>解析</w:t>
      </w:r>
      <w:proofErr w:type="spellEnd"/>
      <w:r w:rsidRPr="0075269A">
        <w:t>】</w:t>
      </w:r>
    </w:p>
    <w:p w14:paraId="5DA964B1" w14:textId="77777777" w:rsidR="00B2093B" w:rsidRPr="0075269A" w:rsidRDefault="0075269A" w:rsidP="0075269A">
      <w:pPr>
        <w:spacing w:after="0" w:line="360" w:lineRule="auto"/>
      </w:pPr>
      <w:r w:rsidRPr="0075269A">
        <w:t>10.</w:t>
      </w:r>
      <w:r w:rsidRPr="0075269A">
        <w:t>【答案】</w:t>
      </w:r>
      <w:r w:rsidRPr="0075269A">
        <w:t>10</w:t>
      </w:r>
      <w:r w:rsidRPr="0075269A">
        <w:t>；</w:t>
      </w:r>
      <w:r w:rsidRPr="0075269A">
        <w:t>2</w:t>
      </w:r>
      <w:r w:rsidRPr="0075269A">
        <w:t>；</w:t>
      </w:r>
      <w:r w:rsidRPr="0075269A">
        <w:t>12</w:t>
      </w:r>
      <w:r w:rsidRPr="0075269A">
        <w:t>；</w:t>
      </w:r>
      <w:r w:rsidRPr="0075269A">
        <w:t>2</w:t>
      </w:r>
      <w:r w:rsidRPr="0075269A">
        <w:t>；</w:t>
      </w:r>
      <w:r w:rsidRPr="0075269A">
        <w:t>10</w:t>
      </w:r>
      <w:r w:rsidRPr="0075269A">
        <w:t>；</w:t>
      </w:r>
      <w:r w:rsidRPr="0075269A">
        <w:t>12</w:t>
      </w:r>
      <w:r w:rsidRPr="0075269A">
        <w:t>；</w:t>
      </w:r>
      <w:r w:rsidRPr="0075269A">
        <w:t>12</w:t>
      </w:r>
      <w:r w:rsidRPr="0075269A">
        <w:t>；</w:t>
      </w:r>
      <w:r w:rsidRPr="0075269A">
        <w:t>10</w:t>
      </w:r>
      <w:r w:rsidRPr="0075269A">
        <w:t>；</w:t>
      </w:r>
      <w:r w:rsidRPr="0075269A">
        <w:t>2</w:t>
      </w:r>
      <w:r w:rsidRPr="0075269A">
        <w:t>；</w:t>
      </w:r>
      <w:r w:rsidRPr="0075269A">
        <w:t>12</w:t>
      </w:r>
      <w:r w:rsidRPr="0075269A">
        <w:t>；</w:t>
      </w:r>
      <w:r w:rsidRPr="0075269A">
        <w:t>2</w:t>
      </w:r>
      <w:r w:rsidRPr="0075269A">
        <w:t>；</w:t>
      </w:r>
      <w:r w:rsidRPr="0075269A">
        <w:t xml:space="preserve">10  </w:t>
      </w:r>
    </w:p>
    <w:p w14:paraId="4688BCC2" w14:textId="77777777" w:rsidR="00B2093B" w:rsidRPr="0075269A" w:rsidRDefault="0075269A" w:rsidP="0075269A">
      <w:pPr>
        <w:spacing w:after="0" w:line="360" w:lineRule="auto"/>
      </w:pPr>
      <w:r w:rsidRPr="0075269A">
        <w:t>【</w:t>
      </w:r>
      <w:proofErr w:type="spellStart"/>
      <w:r w:rsidRPr="0075269A">
        <w:t>解析</w:t>
      </w:r>
      <w:proofErr w:type="spellEnd"/>
      <w:r w:rsidRPr="0075269A">
        <w:t>】</w:t>
      </w:r>
    </w:p>
    <w:p w14:paraId="06BE2BE2" w14:textId="77777777" w:rsidR="00B2093B" w:rsidRPr="0075269A" w:rsidRDefault="0075269A" w:rsidP="0075269A">
      <w:pPr>
        <w:spacing w:after="0" w:line="360" w:lineRule="auto"/>
      </w:pPr>
      <w:r w:rsidRPr="0075269A">
        <w:t>11.</w:t>
      </w:r>
      <w:r w:rsidRPr="0075269A">
        <w:t>【答案】</w:t>
      </w:r>
      <w:r w:rsidRPr="0075269A">
        <w:t xml:space="preserve"> &gt;</w:t>
      </w:r>
      <w:r w:rsidRPr="0075269A">
        <w:t>；</w:t>
      </w:r>
      <w:r w:rsidRPr="0075269A">
        <w:t>&gt;</w:t>
      </w:r>
      <w:r w:rsidRPr="0075269A">
        <w:t>；</w:t>
      </w:r>
      <w:r w:rsidRPr="0075269A">
        <w:t>&gt;</w:t>
      </w:r>
      <w:r w:rsidRPr="0075269A">
        <w:t>；</w:t>
      </w:r>
      <w:r w:rsidRPr="0075269A">
        <w:t>&lt;</w:t>
      </w:r>
      <w:r w:rsidRPr="0075269A">
        <w:t>；</w:t>
      </w:r>
      <w:r w:rsidRPr="0075269A">
        <w:t>=</w:t>
      </w:r>
      <w:r w:rsidRPr="0075269A">
        <w:t>；</w:t>
      </w:r>
      <w:r w:rsidRPr="0075269A">
        <w:t xml:space="preserve">&lt;   </w:t>
      </w:r>
    </w:p>
    <w:p w14:paraId="48A62291" w14:textId="77777777" w:rsidR="00B2093B" w:rsidRPr="0075269A" w:rsidRDefault="0075269A" w:rsidP="0075269A">
      <w:pPr>
        <w:spacing w:after="0" w:line="360" w:lineRule="auto"/>
      </w:pPr>
      <w:r w:rsidRPr="0075269A">
        <w:t>【</w:t>
      </w:r>
      <w:proofErr w:type="spellStart"/>
      <w:r w:rsidRPr="0075269A">
        <w:t>解析</w:t>
      </w:r>
      <w:proofErr w:type="spellEnd"/>
      <w:r w:rsidRPr="0075269A">
        <w:t>】</w:t>
      </w:r>
      <w:r w:rsidRPr="0075269A">
        <w:t>  </w:t>
      </w:r>
    </w:p>
    <w:p w14:paraId="2888E7A0" w14:textId="77777777" w:rsidR="00B2093B" w:rsidRPr="0075269A" w:rsidRDefault="0075269A" w:rsidP="0075269A">
      <w:pPr>
        <w:spacing w:after="0" w:line="360" w:lineRule="auto"/>
      </w:pPr>
      <w:r w:rsidRPr="0075269A">
        <w:t>12.</w:t>
      </w:r>
      <w:r w:rsidRPr="0075269A">
        <w:t>【答案】</w:t>
      </w:r>
      <w:r w:rsidRPr="0075269A">
        <w:t>16</w:t>
      </w:r>
      <w:r w:rsidRPr="0075269A">
        <w:t>；</w:t>
      </w:r>
      <w:r w:rsidRPr="0075269A">
        <w:t>14</w:t>
      </w:r>
      <w:r w:rsidRPr="0075269A">
        <w:t>；</w:t>
      </w:r>
      <w:r w:rsidRPr="0075269A">
        <w:t>10</w:t>
      </w:r>
      <w:r w:rsidRPr="0075269A">
        <w:t>；</w:t>
      </w:r>
      <w:r w:rsidRPr="0075269A">
        <w:t>8</w:t>
      </w:r>
      <w:r w:rsidRPr="0075269A">
        <w:t>；</w:t>
      </w:r>
      <w:r w:rsidRPr="0075269A">
        <w:t>6</w:t>
      </w:r>
      <w:r w:rsidRPr="0075269A">
        <w:t>；</w:t>
      </w:r>
      <w:r w:rsidRPr="0075269A">
        <w:t xml:space="preserve">2  </w:t>
      </w:r>
    </w:p>
    <w:p w14:paraId="272A9B86" w14:textId="77777777" w:rsidR="00B2093B" w:rsidRPr="0075269A" w:rsidRDefault="0075269A" w:rsidP="0075269A">
      <w:pPr>
        <w:spacing w:after="0" w:line="360" w:lineRule="auto"/>
        <w:rPr>
          <w:lang w:eastAsia="zh-CN"/>
        </w:rPr>
      </w:pPr>
      <w:r w:rsidRPr="0075269A">
        <w:rPr>
          <w:lang w:eastAsia="zh-CN"/>
        </w:rPr>
        <w:t>【解析】</w:t>
      </w:r>
    </w:p>
    <w:p w14:paraId="289D3893" w14:textId="77777777" w:rsidR="00B2093B" w:rsidRPr="0075269A" w:rsidRDefault="0075269A" w:rsidP="0075269A">
      <w:pPr>
        <w:spacing w:line="360" w:lineRule="auto"/>
        <w:rPr>
          <w:lang w:eastAsia="zh-CN"/>
        </w:rPr>
      </w:pPr>
      <w:r w:rsidRPr="0075269A">
        <w:rPr>
          <w:lang w:eastAsia="zh-CN"/>
        </w:rPr>
        <w:t>四、解答题</w:t>
      </w:r>
    </w:p>
    <w:p w14:paraId="32903186" w14:textId="77777777" w:rsidR="00B2093B" w:rsidRPr="0075269A" w:rsidRDefault="0075269A" w:rsidP="0075269A">
      <w:pPr>
        <w:spacing w:after="0" w:line="360" w:lineRule="auto"/>
        <w:rPr>
          <w:lang w:eastAsia="zh-CN"/>
        </w:rPr>
      </w:pPr>
      <w:r w:rsidRPr="0075269A">
        <w:rPr>
          <w:lang w:eastAsia="zh-CN"/>
        </w:rPr>
        <w:t>13.</w:t>
      </w:r>
      <w:r w:rsidRPr="0075269A">
        <w:rPr>
          <w:lang w:eastAsia="zh-CN"/>
        </w:rPr>
        <w:t>【答案】这是一个直尺图．先把直尺上的数读一读，再观察这些数是怎样排列的．从直尺图上可以知道：</w:t>
      </w:r>
      <w:r w:rsidRPr="0075269A">
        <w:rPr>
          <w:lang w:eastAsia="zh-CN"/>
        </w:rPr>
        <w:t>10</w:t>
      </w:r>
      <w:r w:rsidRPr="0075269A">
        <w:rPr>
          <w:lang w:eastAsia="zh-CN"/>
        </w:rPr>
        <w:t>的后面是</w:t>
      </w:r>
      <w:r w:rsidRPr="0075269A">
        <w:rPr>
          <w:lang w:eastAsia="zh-CN"/>
        </w:rPr>
        <w:t>11</w:t>
      </w:r>
      <w:r w:rsidRPr="0075269A">
        <w:rPr>
          <w:lang w:eastAsia="zh-CN"/>
        </w:rPr>
        <w:t>，</w:t>
      </w:r>
      <w:r w:rsidRPr="0075269A">
        <w:rPr>
          <w:lang w:eastAsia="zh-CN"/>
        </w:rPr>
        <w:t>11</w:t>
      </w:r>
      <w:r w:rsidRPr="0075269A">
        <w:rPr>
          <w:lang w:eastAsia="zh-CN"/>
        </w:rPr>
        <w:t>的前面是</w:t>
      </w:r>
      <w:r w:rsidRPr="0075269A">
        <w:rPr>
          <w:lang w:eastAsia="zh-CN"/>
        </w:rPr>
        <w:t>10</w:t>
      </w:r>
      <w:r w:rsidRPr="0075269A">
        <w:rPr>
          <w:lang w:eastAsia="zh-CN"/>
        </w:rPr>
        <w:t>；</w:t>
      </w:r>
      <w:r w:rsidRPr="0075269A">
        <w:rPr>
          <w:lang w:eastAsia="zh-CN"/>
        </w:rPr>
        <w:t>11</w:t>
      </w:r>
      <w:r w:rsidRPr="0075269A">
        <w:rPr>
          <w:lang w:eastAsia="zh-CN"/>
        </w:rPr>
        <w:t>的后面是</w:t>
      </w:r>
      <w:r w:rsidRPr="0075269A">
        <w:rPr>
          <w:lang w:eastAsia="zh-CN"/>
        </w:rPr>
        <w:t>12</w:t>
      </w:r>
      <w:r w:rsidRPr="0075269A">
        <w:rPr>
          <w:lang w:eastAsia="zh-CN"/>
        </w:rPr>
        <w:t>，接下去是</w:t>
      </w:r>
      <w:r w:rsidRPr="0075269A">
        <w:rPr>
          <w:lang w:eastAsia="zh-CN"/>
        </w:rPr>
        <w:t>13</w:t>
      </w:r>
      <w:r w:rsidRPr="0075269A">
        <w:rPr>
          <w:lang w:eastAsia="zh-CN"/>
        </w:rPr>
        <w:t>、</w:t>
      </w:r>
      <w:r w:rsidRPr="0075269A">
        <w:rPr>
          <w:lang w:eastAsia="zh-CN"/>
        </w:rPr>
        <w:t>14</w:t>
      </w:r>
      <w:r w:rsidRPr="0075269A">
        <w:rPr>
          <w:lang w:eastAsia="zh-CN"/>
        </w:rPr>
        <w:t>、</w:t>
      </w:r>
      <w:r w:rsidRPr="0075269A">
        <w:rPr>
          <w:lang w:eastAsia="zh-CN"/>
        </w:rPr>
        <w:t>15</w:t>
      </w:r>
      <w:r w:rsidRPr="0075269A">
        <w:rPr>
          <w:lang w:eastAsia="zh-CN"/>
        </w:rPr>
        <w:t>、</w:t>
      </w:r>
      <w:r w:rsidRPr="0075269A">
        <w:rPr>
          <w:lang w:eastAsia="zh-CN"/>
        </w:rPr>
        <w:t>16</w:t>
      </w:r>
      <w:r w:rsidRPr="0075269A">
        <w:rPr>
          <w:lang w:eastAsia="zh-CN"/>
        </w:rPr>
        <w:t>、</w:t>
      </w:r>
      <w:r w:rsidRPr="0075269A">
        <w:rPr>
          <w:lang w:eastAsia="zh-CN"/>
        </w:rPr>
        <w:t>17</w:t>
      </w:r>
      <w:r w:rsidRPr="0075269A">
        <w:rPr>
          <w:lang w:eastAsia="zh-CN"/>
        </w:rPr>
        <w:t>、</w:t>
      </w:r>
      <w:r w:rsidRPr="0075269A">
        <w:rPr>
          <w:lang w:eastAsia="zh-CN"/>
        </w:rPr>
        <w:t>18</w:t>
      </w:r>
      <w:r w:rsidRPr="0075269A">
        <w:rPr>
          <w:lang w:eastAsia="zh-CN"/>
        </w:rPr>
        <w:t>、</w:t>
      </w:r>
      <w:r w:rsidRPr="0075269A">
        <w:rPr>
          <w:lang w:eastAsia="zh-CN"/>
        </w:rPr>
        <w:t>19</w:t>
      </w:r>
      <w:r w:rsidRPr="0075269A">
        <w:rPr>
          <w:lang w:eastAsia="zh-CN"/>
        </w:rPr>
        <w:t>、</w:t>
      </w:r>
      <w:r w:rsidRPr="0075269A">
        <w:rPr>
          <w:lang w:eastAsia="zh-CN"/>
        </w:rPr>
        <w:t>20</w:t>
      </w:r>
      <w:r w:rsidRPr="0075269A">
        <w:rPr>
          <w:lang w:eastAsia="zh-CN"/>
        </w:rPr>
        <w:t>等．尺子上的数越往后数越大，越排在前面的数越小，这些数中排在最后面的是</w:t>
      </w:r>
      <w:r w:rsidRPr="0075269A">
        <w:rPr>
          <w:lang w:eastAsia="zh-CN"/>
        </w:rPr>
        <w:t>20</w:t>
      </w:r>
      <w:r w:rsidRPr="0075269A">
        <w:rPr>
          <w:lang w:eastAsia="zh-CN"/>
        </w:rPr>
        <w:t>，所以</w:t>
      </w:r>
      <w:r w:rsidRPr="0075269A">
        <w:rPr>
          <w:lang w:eastAsia="zh-CN"/>
        </w:rPr>
        <w:t>20</w:t>
      </w:r>
      <w:r w:rsidRPr="0075269A">
        <w:rPr>
          <w:lang w:eastAsia="zh-CN"/>
        </w:rPr>
        <w:t>最大．如</w:t>
      </w:r>
      <w:r w:rsidRPr="0075269A">
        <w:rPr>
          <w:lang w:eastAsia="zh-CN"/>
        </w:rPr>
        <w:t>12&lt;13</w:t>
      </w:r>
      <w:r w:rsidRPr="0075269A">
        <w:rPr>
          <w:lang w:eastAsia="zh-CN"/>
        </w:rPr>
        <w:t>，</w:t>
      </w:r>
      <w:r w:rsidRPr="0075269A">
        <w:rPr>
          <w:lang w:eastAsia="zh-CN"/>
        </w:rPr>
        <w:t>20&gt;19</w:t>
      </w:r>
      <w:r w:rsidRPr="0075269A">
        <w:rPr>
          <w:lang w:eastAsia="zh-CN"/>
        </w:rPr>
        <w:t>，</w:t>
      </w:r>
      <w:r w:rsidRPr="0075269A">
        <w:rPr>
          <w:lang w:eastAsia="zh-CN"/>
        </w:rPr>
        <w:t>19&gt;18</w:t>
      </w:r>
      <w:r w:rsidRPr="0075269A">
        <w:rPr>
          <w:lang w:eastAsia="zh-CN"/>
        </w:rPr>
        <w:t>等．</w:t>
      </w:r>
      <w:r w:rsidRPr="0075269A">
        <w:rPr>
          <w:lang w:eastAsia="zh-CN"/>
        </w:rPr>
        <w:t xml:space="preserve">  </w:t>
      </w:r>
    </w:p>
    <w:p w14:paraId="60C8BE84" w14:textId="77777777" w:rsidR="00B2093B" w:rsidRPr="0075269A" w:rsidRDefault="0075269A" w:rsidP="0075269A">
      <w:pPr>
        <w:spacing w:after="0" w:line="360" w:lineRule="auto"/>
        <w:rPr>
          <w:lang w:eastAsia="zh-CN"/>
        </w:rPr>
      </w:pPr>
      <w:r w:rsidRPr="0075269A">
        <w:rPr>
          <w:lang w:eastAsia="zh-CN"/>
        </w:rPr>
        <w:t>【解析】【分析】</w:t>
      </w:r>
      <w:r w:rsidRPr="0075269A">
        <w:rPr>
          <w:lang w:eastAsia="zh-CN"/>
        </w:rPr>
        <w:t>11</w:t>
      </w:r>
      <w:r w:rsidRPr="0075269A">
        <w:rPr>
          <w:lang w:eastAsia="zh-CN"/>
        </w:rPr>
        <w:t>～</w:t>
      </w:r>
      <w:r w:rsidRPr="0075269A">
        <w:rPr>
          <w:lang w:eastAsia="zh-CN"/>
        </w:rPr>
        <w:t>20</w:t>
      </w:r>
      <w:r w:rsidRPr="0075269A">
        <w:rPr>
          <w:lang w:eastAsia="zh-CN"/>
        </w:rPr>
        <w:t>各数的顺序：</w:t>
      </w:r>
      <w:r w:rsidRPr="0075269A">
        <w:rPr>
          <w:lang w:eastAsia="zh-CN"/>
        </w:rPr>
        <w:t>(1)</w:t>
      </w:r>
      <w:r w:rsidRPr="0075269A">
        <w:rPr>
          <w:lang w:eastAsia="zh-CN"/>
        </w:rPr>
        <w:t>从小到大是</w:t>
      </w:r>
      <w:r w:rsidRPr="0075269A">
        <w:rPr>
          <w:lang w:eastAsia="zh-CN"/>
        </w:rPr>
        <w:t>11</w:t>
      </w:r>
      <w:r w:rsidRPr="0075269A">
        <w:rPr>
          <w:lang w:eastAsia="zh-CN"/>
        </w:rPr>
        <w:t>、</w:t>
      </w:r>
      <w:r w:rsidRPr="0075269A">
        <w:rPr>
          <w:lang w:eastAsia="zh-CN"/>
        </w:rPr>
        <w:t>12</w:t>
      </w:r>
      <w:r w:rsidRPr="0075269A">
        <w:rPr>
          <w:lang w:eastAsia="zh-CN"/>
        </w:rPr>
        <w:t>、</w:t>
      </w:r>
      <w:r w:rsidRPr="0075269A">
        <w:rPr>
          <w:lang w:eastAsia="zh-CN"/>
        </w:rPr>
        <w:t>13</w:t>
      </w:r>
      <w:r w:rsidRPr="0075269A">
        <w:rPr>
          <w:lang w:eastAsia="zh-CN"/>
        </w:rPr>
        <w:t>、</w:t>
      </w:r>
      <w:r w:rsidRPr="0075269A">
        <w:rPr>
          <w:lang w:eastAsia="zh-CN"/>
        </w:rPr>
        <w:t>14</w:t>
      </w:r>
      <w:r w:rsidRPr="0075269A">
        <w:rPr>
          <w:lang w:eastAsia="zh-CN"/>
        </w:rPr>
        <w:t>、</w:t>
      </w:r>
      <w:r w:rsidRPr="0075269A">
        <w:rPr>
          <w:lang w:eastAsia="zh-CN"/>
        </w:rPr>
        <w:t>15</w:t>
      </w:r>
      <w:r w:rsidRPr="0075269A">
        <w:rPr>
          <w:lang w:eastAsia="zh-CN"/>
        </w:rPr>
        <w:t>、</w:t>
      </w:r>
      <w:r w:rsidRPr="0075269A">
        <w:rPr>
          <w:lang w:eastAsia="zh-CN"/>
        </w:rPr>
        <w:t>16</w:t>
      </w:r>
      <w:r w:rsidRPr="0075269A">
        <w:rPr>
          <w:lang w:eastAsia="zh-CN"/>
        </w:rPr>
        <w:t>、</w:t>
      </w:r>
      <w:r w:rsidRPr="0075269A">
        <w:rPr>
          <w:lang w:eastAsia="zh-CN"/>
        </w:rPr>
        <w:t>17</w:t>
      </w:r>
      <w:r w:rsidRPr="0075269A">
        <w:rPr>
          <w:lang w:eastAsia="zh-CN"/>
        </w:rPr>
        <w:t>、</w:t>
      </w:r>
      <w:r w:rsidRPr="0075269A">
        <w:rPr>
          <w:lang w:eastAsia="zh-CN"/>
        </w:rPr>
        <w:t>18</w:t>
      </w:r>
      <w:r w:rsidRPr="0075269A">
        <w:rPr>
          <w:lang w:eastAsia="zh-CN"/>
        </w:rPr>
        <w:t>、</w:t>
      </w:r>
      <w:r w:rsidRPr="0075269A">
        <w:rPr>
          <w:lang w:eastAsia="zh-CN"/>
        </w:rPr>
        <w:t>19</w:t>
      </w:r>
      <w:r w:rsidRPr="0075269A">
        <w:rPr>
          <w:lang w:eastAsia="zh-CN"/>
        </w:rPr>
        <w:t>、</w:t>
      </w:r>
      <w:r w:rsidRPr="0075269A">
        <w:rPr>
          <w:lang w:eastAsia="zh-CN"/>
        </w:rPr>
        <w:t>20</w:t>
      </w:r>
      <w:r w:rsidRPr="0075269A">
        <w:rPr>
          <w:lang w:eastAsia="zh-CN"/>
        </w:rPr>
        <w:t>；</w:t>
      </w:r>
      <w:r w:rsidRPr="0075269A">
        <w:rPr>
          <w:lang w:eastAsia="zh-CN"/>
        </w:rPr>
        <w:t>(2)</w:t>
      </w:r>
      <w:r w:rsidRPr="0075269A">
        <w:rPr>
          <w:lang w:eastAsia="zh-CN"/>
        </w:rPr>
        <w:t>从大到小是</w:t>
      </w:r>
      <w:r w:rsidRPr="0075269A">
        <w:rPr>
          <w:lang w:eastAsia="zh-CN"/>
        </w:rPr>
        <w:t>20</w:t>
      </w:r>
      <w:r w:rsidRPr="0075269A">
        <w:rPr>
          <w:lang w:eastAsia="zh-CN"/>
        </w:rPr>
        <w:t>，</w:t>
      </w:r>
      <w:r w:rsidRPr="0075269A">
        <w:rPr>
          <w:lang w:eastAsia="zh-CN"/>
        </w:rPr>
        <w:t>19</w:t>
      </w:r>
      <w:r w:rsidRPr="0075269A">
        <w:rPr>
          <w:lang w:eastAsia="zh-CN"/>
        </w:rPr>
        <w:t>，</w:t>
      </w:r>
      <w:r w:rsidRPr="0075269A">
        <w:rPr>
          <w:lang w:eastAsia="zh-CN"/>
        </w:rPr>
        <w:t>18</w:t>
      </w:r>
      <w:r w:rsidRPr="0075269A">
        <w:rPr>
          <w:lang w:eastAsia="zh-CN"/>
        </w:rPr>
        <w:t>、</w:t>
      </w:r>
      <w:r w:rsidRPr="0075269A">
        <w:rPr>
          <w:lang w:eastAsia="zh-CN"/>
        </w:rPr>
        <w:t>17</w:t>
      </w:r>
      <w:r w:rsidRPr="0075269A">
        <w:rPr>
          <w:lang w:eastAsia="zh-CN"/>
        </w:rPr>
        <w:t>、</w:t>
      </w:r>
      <w:r w:rsidRPr="0075269A">
        <w:rPr>
          <w:lang w:eastAsia="zh-CN"/>
        </w:rPr>
        <w:t>16</w:t>
      </w:r>
      <w:r w:rsidRPr="0075269A">
        <w:rPr>
          <w:lang w:eastAsia="zh-CN"/>
        </w:rPr>
        <w:t>、</w:t>
      </w:r>
      <w:r w:rsidRPr="0075269A">
        <w:rPr>
          <w:lang w:eastAsia="zh-CN"/>
        </w:rPr>
        <w:t>15</w:t>
      </w:r>
      <w:r w:rsidRPr="0075269A">
        <w:rPr>
          <w:lang w:eastAsia="zh-CN"/>
        </w:rPr>
        <w:t>、</w:t>
      </w:r>
      <w:r w:rsidRPr="0075269A">
        <w:rPr>
          <w:lang w:eastAsia="zh-CN"/>
        </w:rPr>
        <w:t>14</w:t>
      </w:r>
      <w:r w:rsidRPr="0075269A">
        <w:rPr>
          <w:lang w:eastAsia="zh-CN"/>
        </w:rPr>
        <w:t>、</w:t>
      </w:r>
      <w:r w:rsidRPr="0075269A">
        <w:rPr>
          <w:lang w:eastAsia="zh-CN"/>
        </w:rPr>
        <w:t>13</w:t>
      </w:r>
      <w:r w:rsidRPr="0075269A">
        <w:rPr>
          <w:lang w:eastAsia="zh-CN"/>
        </w:rPr>
        <w:t>、</w:t>
      </w:r>
      <w:r w:rsidRPr="0075269A">
        <w:rPr>
          <w:lang w:eastAsia="zh-CN"/>
        </w:rPr>
        <w:t>12</w:t>
      </w:r>
      <w:r w:rsidRPr="0075269A">
        <w:rPr>
          <w:lang w:eastAsia="zh-CN"/>
        </w:rPr>
        <w:t>、</w:t>
      </w:r>
      <w:r w:rsidRPr="0075269A">
        <w:rPr>
          <w:lang w:eastAsia="zh-CN"/>
        </w:rPr>
        <w:t>11</w:t>
      </w:r>
      <w:r w:rsidRPr="0075269A">
        <w:rPr>
          <w:lang w:eastAsia="zh-CN"/>
        </w:rPr>
        <w:t>．</w:t>
      </w:r>
    </w:p>
    <w:p w14:paraId="1041A9D2" w14:textId="77777777" w:rsidR="00B2093B" w:rsidRPr="0075269A" w:rsidRDefault="0075269A" w:rsidP="0075269A">
      <w:pPr>
        <w:spacing w:after="0" w:line="360" w:lineRule="auto"/>
      </w:pPr>
      <w:r w:rsidRPr="0075269A">
        <w:t>14.</w:t>
      </w:r>
      <w:r w:rsidRPr="0075269A">
        <w:t>【答案】</w:t>
      </w:r>
    </w:p>
    <w:tbl>
      <w:tblPr>
        <w:tblW w:w="0" w:type="auto"/>
        <w:tblLook w:val="04A0" w:firstRow="1" w:lastRow="0" w:firstColumn="1" w:lastColumn="0" w:noHBand="0" w:noVBand="1"/>
      </w:tblPr>
      <w:tblGrid>
        <w:gridCol w:w="4835"/>
        <w:gridCol w:w="4834"/>
      </w:tblGrid>
      <w:tr w:rsidR="00B2093B" w:rsidRPr="0075269A" w14:paraId="1BE9900B" w14:textId="77777777">
        <w:tc>
          <w:tcPr>
            <w:tcW w:w="6817" w:type="dxa"/>
            <w:tcMar>
              <w:top w:w="15" w:type="dxa"/>
              <w:left w:w="15" w:type="dxa"/>
              <w:bottom w:w="15" w:type="dxa"/>
              <w:right w:w="15" w:type="dxa"/>
            </w:tcMar>
          </w:tcPr>
          <w:p w14:paraId="421C84ED" w14:textId="77777777" w:rsidR="00B2093B" w:rsidRPr="0075269A" w:rsidRDefault="0075269A" w:rsidP="0075269A">
            <w:pPr>
              <w:spacing w:after="0" w:line="360" w:lineRule="auto"/>
            </w:pPr>
            <w:r w:rsidRPr="0075269A">
              <w:t>13</w:t>
            </w:r>
            <w:r w:rsidRPr="0075269A">
              <w:t>－</w:t>
            </w:r>
            <w:r w:rsidRPr="0075269A">
              <w:t>5</w:t>
            </w:r>
            <w:r w:rsidRPr="0075269A">
              <w:t>＝</w:t>
            </w:r>
            <w:r w:rsidRPr="0075269A">
              <w:t xml:space="preserve">8   </w:t>
            </w:r>
          </w:p>
        </w:tc>
        <w:tc>
          <w:tcPr>
            <w:tcW w:w="6817" w:type="dxa"/>
            <w:tcMar>
              <w:top w:w="15" w:type="dxa"/>
              <w:left w:w="15" w:type="dxa"/>
              <w:bottom w:w="15" w:type="dxa"/>
              <w:right w:w="15" w:type="dxa"/>
            </w:tcMar>
          </w:tcPr>
          <w:p w14:paraId="5B24554F" w14:textId="77777777" w:rsidR="00B2093B" w:rsidRPr="0075269A" w:rsidRDefault="0075269A" w:rsidP="0075269A">
            <w:pPr>
              <w:spacing w:after="0" w:line="360" w:lineRule="auto"/>
            </w:pPr>
            <w:r w:rsidRPr="0075269A">
              <w:t>14</w:t>
            </w:r>
            <w:r w:rsidRPr="0075269A">
              <w:t>－</w:t>
            </w:r>
            <w:r w:rsidRPr="0075269A">
              <w:t>6</w:t>
            </w:r>
            <w:r w:rsidRPr="0075269A">
              <w:t>＝</w:t>
            </w:r>
            <w:r w:rsidRPr="0075269A">
              <w:t>8</w:t>
            </w:r>
          </w:p>
        </w:tc>
      </w:tr>
      <w:tr w:rsidR="00B2093B" w:rsidRPr="0075269A" w14:paraId="06389F3E" w14:textId="77777777">
        <w:tc>
          <w:tcPr>
            <w:tcW w:w="6817" w:type="dxa"/>
            <w:tcMar>
              <w:top w:w="15" w:type="dxa"/>
              <w:left w:w="15" w:type="dxa"/>
              <w:bottom w:w="15" w:type="dxa"/>
              <w:right w:w="15" w:type="dxa"/>
            </w:tcMar>
          </w:tcPr>
          <w:p w14:paraId="6A47AF64" w14:textId="77777777" w:rsidR="00B2093B" w:rsidRPr="0075269A" w:rsidRDefault="0075269A" w:rsidP="0075269A">
            <w:pPr>
              <w:spacing w:after="0" w:line="360" w:lineRule="auto"/>
            </w:pPr>
            <w:r w:rsidRPr="0075269A">
              <w:t>15</w:t>
            </w:r>
            <w:r w:rsidRPr="0075269A">
              <w:t>－</w:t>
            </w:r>
            <w:r w:rsidRPr="0075269A">
              <w:t>7</w:t>
            </w:r>
            <w:r w:rsidRPr="0075269A">
              <w:t>＝</w:t>
            </w:r>
            <w:r w:rsidRPr="0075269A">
              <w:t>8</w:t>
            </w:r>
          </w:p>
        </w:tc>
        <w:tc>
          <w:tcPr>
            <w:tcW w:w="6817" w:type="dxa"/>
            <w:tcMar>
              <w:top w:w="15" w:type="dxa"/>
              <w:left w:w="15" w:type="dxa"/>
              <w:bottom w:w="15" w:type="dxa"/>
              <w:right w:w="15" w:type="dxa"/>
            </w:tcMar>
          </w:tcPr>
          <w:p w14:paraId="5B206E69" w14:textId="77777777" w:rsidR="00B2093B" w:rsidRPr="0075269A" w:rsidRDefault="0075269A" w:rsidP="0075269A">
            <w:pPr>
              <w:spacing w:after="0" w:line="360" w:lineRule="auto"/>
            </w:pPr>
            <w:r w:rsidRPr="0075269A">
              <w:t>16</w:t>
            </w:r>
            <w:r w:rsidRPr="0075269A">
              <w:t>－</w:t>
            </w:r>
            <w:r w:rsidRPr="0075269A">
              <w:t>8</w:t>
            </w:r>
            <w:r w:rsidRPr="0075269A">
              <w:t>＝</w:t>
            </w:r>
            <w:r w:rsidRPr="0075269A">
              <w:t>8</w:t>
            </w:r>
          </w:p>
        </w:tc>
      </w:tr>
      <w:tr w:rsidR="00B2093B" w:rsidRPr="0075269A" w14:paraId="22F55BA3" w14:textId="77777777">
        <w:tc>
          <w:tcPr>
            <w:tcW w:w="6817" w:type="dxa"/>
            <w:tcMar>
              <w:top w:w="15" w:type="dxa"/>
              <w:left w:w="15" w:type="dxa"/>
              <w:bottom w:w="15" w:type="dxa"/>
              <w:right w:w="15" w:type="dxa"/>
            </w:tcMar>
          </w:tcPr>
          <w:p w14:paraId="4541D2FB" w14:textId="77777777" w:rsidR="00B2093B" w:rsidRPr="0075269A" w:rsidRDefault="0075269A" w:rsidP="0075269A">
            <w:pPr>
              <w:spacing w:after="0" w:line="360" w:lineRule="auto"/>
            </w:pPr>
            <w:r w:rsidRPr="0075269A">
              <w:t>17</w:t>
            </w:r>
            <w:r w:rsidRPr="0075269A">
              <w:t>－</w:t>
            </w:r>
            <w:r w:rsidRPr="0075269A">
              <w:t>9</w:t>
            </w:r>
            <w:r w:rsidRPr="0075269A">
              <w:t>＝</w:t>
            </w:r>
            <w:r w:rsidRPr="0075269A">
              <w:t>8</w:t>
            </w:r>
          </w:p>
        </w:tc>
        <w:tc>
          <w:tcPr>
            <w:tcW w:w="6817" w:type="dxa"/>
            <w:tcMar>
              <w:top w:w="15" w:type="dxa"/>
              <w:left w:w="15" w:type="dxa"/>
              <w:bottom w:w="15" w:type="dxa"/>
              <w:right w:w="15" w:type="dxa"/>
            </w:tcMar>
          </w:tcPr>
          <w:p w14:paraId="0947CFA3" w14:textId="77777777" w:rsidR="00B2093B" w:rsidRPr="0075269A" w:rsidRDefault="0075269A" w:rsidP="0075269A">
            <w:pPr>
              <w:spacing w:after="0" w:line="360" w:lineRule="auto"/>
            </w:pPr>
            <w:r w:rsidRPr="0075269A">
              <w:t>18</w:t>
            </w:r>
            <w:r w:rsidRPr="0075269A">
              <w:t>－</w:t>
            </w:r>
            <w:r w:rsidRPr="0075269A">
              <w:t>10</w:t>
            </w:r>
            <w:r w:rsidRPr="0075269A">
              <w:t>＝</w:t>
            </w:r>
            <w:r w:rsidRPr="0075269A">
              <w:t>8</w:t>
            </w:r>
          </w:p>
        </w:tc>
      </w:tr>
    </w:tbl>
    <w:p w14:paraId="39C93144" w14:textId="77777777" w:rsidR="00B2093B" w:rsidRPr="0075269A" w:rsidRDefault="0075269A" w:rsidP="0075269A">
      <w:pPr>
        <w:spacing w:after="0" w:line="360" w:lineRule="auto"/>
      </w:pPr>
      <w:r w:rsidRPr="0075269A">
        <w:t xml:space="preserve">……  </w:t>
      </w:r>
    </w:p>
    <w:p w14:paraId="7673C841" w14:textId="77777777" w:rsidR="00B2093B" w:rsidRPr="0075269A" w:rsidRDefault="0075269A" w:rsidP="0075269A">
      <w:pPr>
        <w:spacing w:after="0" w:line="360" w:lineRule="auto"/>
      </w:pPr>
      <w:r w:rsidRPr="0075269A">
        <w:lastRenderedPageBreak/>
        <w:t>【</w:t>
      </w:r>
      <w:proofErr w:type="spellStart"/>
      <w:r w:rsidRPr="0075269A">
        <w:t>解析</w:t>
      </w:r>
      <w:proofErr w:type="spellEnd"/>
      <w:r w:rsidRPr="0075269A">
        <w:t>】</w:t>
      </w:r>
    </w:p>
    <w:p w14:paraId="52D65B8D" w14:textId="77777777" w:rsidR="00B2093B" w:rsidRPr="0075269A" w:rsidRDefault="0075269A" w:rsidP="0075269A">
      <w:pPr>
        <w:spacing w:after="0" w:line="360" w:lineRule="auto"/>
      </w:pPr>
      <w:r w:rsidRPr="0075269A">
        <w:t>15.</w:t>
      </w:r>
      <w:r w:rsidRPr="0075269A">
        <w:t>【答案】解：</w:t>
      </w:r>
      <w:r w:rsidRPr="0075269A">
        <w:t xml:space="preserve"> </w:t>
      </w:r>
      <w:r w:rsidR="002953A1">
        <w:rPr>
          <w:noProof/>
          <w:lang w:eastAsia="zh-CN"/>
        </w:rPr>
        <w:pict w14:anchorId="31D12AC0">
          <v:shape id="图片 28" o:spid="_x0000_i1052" type="#_x0000_t75" style="width:52.5pt;height:49.5pt;visibility:visible;mso-wrap-style:square">
            <v:imagedata r:id="rId26" o:title=""/>
          </v:shape>
        </w:pict>
      </w:r>
      <w:r w:rsidRPr="0075269A">
        <w:t>；</w:t>
      </w:r>
      <w:r w:rsidR="002953A1">
        <w:rPr>
          <w:noProof/>
          <w:lang w:eastAsia="zh-CN"/>
        </w:rPr>
        <w:pict w14:anchorId="4061D8E6">
          <v:shape id="图片 29" o:spid="_x0000_i1053" type="#_x0000_t75" style="width:51pt;height:45.75pt;visibility:visible;mso-wrap-style:square">
            <v:imagedata r:id="rId27" o:title=""/>
          </v:shape>
        </w:pict>
      </w:r>
      <w:r w:rsidRPr="0075269A">
        <w:t>；</w:t>
      </w:r>
      <w:r w:rsidRPr="0075269A">
        <w:t xml:space="preserve"> </w:t>
      </w:r>
      <w:r w:rsidR="002953A1">
        <w:rPr>
          <w:noProof/>
          <w:lang w:eastAsia="zh-CN"/>
        </w:rPr>
        <w:pict w14:anchorId="04CABE88">
          <v:shape id="图片 30" o:spid="_x0000_i1054" type="#_x0000_t75" style="width:47.25pt;height:42.75pt;visibility:visible;mso-wrap-style:square">
            <v:imagedata r:id="rId28" o:title=""/>
          </v:shape>
        </w:pict>
      </w:r>
      <w:r w:rsidRPr="0075269A">
        <w:t>；</w:t>
      </w:r>
      <w:r w:rsidRPr="0075269A">
        <w:t xml:space="preserve"> </w:t>
      </w:r>
      <w:r w:rsidR="002953A1">
        <w:rPr>
          <w:noProof/>
          <w:lang w:eastAsia="zh-CN"/>
        </w:rPr>
        <w:pict w14:anchorId="70FC2C1D">
          <v:shape id="图片 31" o:spid="_x0000_i1055" type="#_x0000_t75" style="width:45pt;height:41.25pt;visibility:visible;mso-wrap-style:square">
            <v:imagedata r:id="rId29" o:title=""/>
          </v:shape>
        </w:pict>
      </w:r>
    </w:p>
    <w:p w14:paraId="04830678" w14:textId="77777777" w:rsidR="00B2093B" w:rsidRPr="0075269A" w:rsidRDefault="0075269A" w:rsidP="0075269A">
      <w:pPr>
        <w:spacing w:after="0" w:line="360" w:lineRule="auto"/>
        <w:rPr>
          <w:lang w:eastAsia="zh-CN"/>
        </w:rPr>
      </w:pPr>
      <w:r w:rsidRPr="0075269A">
        <w:rPr>
          <w:lang w:eastAsia="zh-CN"/>
        </w:rPr>
        <w:t>【解析】【解答】解：数字</w:t>
      </w:r>
      <w:r w:rsidRPr="0075269A">
        <w:rPr>
          <w:lang w:eastAsia="zh-CN"/>
        </w:rPr>
        <w:t>“1</w:t>
      </w:r>
      <w:r w:rsidRPr="0075269A">
        <w:rPr>
          <w:lang w:eastAsia="zh-CN"/>
        </w:rPr>
        <w:t>～</w:t>
      </w:r>
      <w:r w:rsidRPr="0075269A">
        <w:rPr>
          <w:lang w:eastAsia="zh-CN"/>
        </w:rPr>
        <w:t>9”</w:t>
      </w:r>
      <w:r w:rsidRPr="0075269A">
        <w:rPr>
          <w:lang w:eastAsia="zh-CN"/>
        </w:rPr>
        <w:t>只占田字格的右上和右下两格；数字</w:t>
      </w:r>
      <w:r w:rsidRPr="0075269A">
        <w:rPr>
          <w:lang w:eastAsia="zh-CN"/>
        </w:rPr>
        <w:t>“10”</w:t>
      </w:r>
      <w:r w:rsidRPr="0075269A">
        <w:rPr>
          <w:lang w:eastAsia="zh-CN"/>
        </w:rPr>
        <w:t>的</w:t>
      </w:r>
      <w:proofErr w:type="gramStart"/>
      <w:r w:rsidRPr="0075269A">
        <w:rPr>
          <w:lang w:eastAsia="zh-CN"/>
        </w:rPr>
        <w:t>“1”</w:t>
      </w:r>
      <w:r w:rsidRPr="0075269A">
        <w:rPr>
          <w:lang w:eastAsia="zh-CN"/>
        </w:rPr>
        <w:t>占左上</w:t>
      </w:r>
      <w:proofErr w:type="gramEnd"/>
      <w:r w:rsidRPr="0075269A">
        <w:rPr>
          <w:lang w:eastAsia="zh-CN"/>
        </w:rPr>
        <w:t>和左下两格，</w:t>
      </w:r>
      <w:r w:rsidRPr="0075269A">
        <w:rPr>
          <w:lang w:eastAsia="zh-CN"/>
        </w:rPr>
        <w:t>“0”</w:t>
      </w:r>
      <w:r w:rsidRPr="0075269A">
        <w:rPr>
          <w:lang w:eastAsia="zh-CN"/>
        </w:rPr>
        <w:t>占右上和右下两格。</w:t>
      </w:r>
    </w:p>
    <w:p w14:paraId="319BDFB1" w14:textId="77777777" w:rsidR="00B2093B" w:rsidRPr="0075269A" w:rsidRDefault="0075269A" w:rsidP="0075269A">
      <w:pPr>
        <w:spacing w:line="360" w:lineRule="auto"/>
        <w:rPr>
          <w:lang w:eastAsia="zh-CN"/>
        </w:rPr>
      </w:pPr>
      <w:r w:rsidRPr="0075269A">
        <w:rPr>
          <w:lang w:eastAsia="zh-CN"/>
        </w:rPr>
        <w:t>五、综合题</w:t>
      </w:r>
    </w:p>
    <w:p w14:paraId="43E168AF" w14:textId="77777777" w:rsidR="00B2093B" w:rsidRPr="0075269A" w:rsidRDefault="0075269A" w:rsidP="0075269A">
      <w:pPr>
        <w:spacing w:after="0" w:line="360" w:lineRule="auto"/>
        <w:rPr>
          <w:lang w:eastAsia="zh-CN"/>
        </w:rPr>
      </w:pPr>
      <w:r w:rsidRPr="0075269A">
        <w:rPr>
          <w:lang w:eastAsia="zh-CN"/>
        </w:rPr>
        <w:t>16.</w:t>
      </w:r>
      <w:r w:rsidRPr="0075269A">
        <w:rPr>
          <w:lang w:eastAsia="zh-CN"/>
        </w:rPr>
        <w:t>【答案】</w:t>
      </w:r>
      <w:r w:rsidRPr="0075269A">
        <w:rPr>
          <w:lang w:eastAsia="zh-CN"/>
        </w:rPr>
        <w:t xml:space="preserve"> </w:t>
      </w:r>
      <w:r w:rsidRPr="0075269A">
        <w:rPr>
          <w:lang w:eastAsia="zh-CN"/>
        </w:rPr>
        <w:t>（</w:t>
      </w:r>
      <w:r w:rsidRPr="0075269A">
        <w:rPr>
          <w:lang w:eastAsia="zh-CN"/>
        </w:rPr>
        <w:t>1</w:t>
      </w:r>
      <w:r w:rsidRPr="0075269A">
        <w:rPr>
          <w:lang w:eastAsia="zh-CN"/>
        </w:rPr>
        <w:t>）看动画片；读课外书</w:t>
      </w:r>
      <w:r w:rsidRPr="0075269A">
        <w:rPr>
          <w:lang w:eastAsia="zh-CN"/>
        </w:rPr>
        <w:br/>
      </w:r>
      <w:r w:rsidRPr="0075269A">
        <w:rPr>
          <w:lang w:eastAsia="zh-CN"/>
        </w:rPr>
        <w:t>（</w:t>
      </w:r>
      <w:r w:rsidRPr="0075269A">
        <w:rPr>
          <w:lang w:eastAsia="zh-CN"/>
        </w:rPr>
        <w:t>2</w:t>
      </w:r>
      <w:r w:rsidRPr="0075269A">
        <w:rPr>
          <w:lang w:eastAsia="zh-CN"/>
        </w:rPr>
        <w:t>）看动画片；打游戏机（或：读课外书；去户外玩）</w:t>
      </w:r>
      <w:r w:rsidRPr="0075269A">
        <w:rPr>
          <w:lang w:eastAsia="zh-CN"/>
        </w:rPr>
        <w:br/>
      </w:r>
      <w:r w:rsidRPr="0075269A">
        <w:rPr>
          <w:lang w:eastAsia="zh-CN"/>
        </w:rPr>
        <w:t>（</w:t>
      </w:r>
      <w:r w:rsidRPr="0075269A">
        <w:rPr>
          <w:lang w:eastAsia="zh-CN"/>
        </w:rPr>
        <w:t>3</w:t>
      </w:r>
      <w:r w:rsidRPr="0075269A">
        <w:rPr>
          <w:lang w:eastAsia="zh-CN"/>
        </w:rPr>
        <w:t>）</w:t>
      </w:r>
      <w:r w:rsidRPr="0075269A">
        <w:rPr>
          <w:lang w:eastAsia="zh-CN"/>
        </w:rPr>
        <w:t xml:space="preserve">42   </w:t>
      </w:r>
    </w:p>
    <w:p w14:paraId="3979E42E" w14:textId="77777777" w:rsidR="00B2093B" w:rsidRPr="0075269A" w:rsidRDefault="0075269A" w:rsidP="0075269A">
      <w:pPr>
        <w:spacing w:after="0" w:line="360" w:lineRule="auto"/>
        <w:rPr>
          <w:lang w:eastAsia="zh-CN"/>
        </w:rPr>
      </w:pPr>
      <w:r w:rsidRPr="0075269A">
        <w:rPr>
          <w:lang w:eastAsia="zh-CN"/>
        </w:rPr>
        <w:t>【解析】【解答】（</w:t>
      </w:r>
      <w:r w:rsidRPr="0075269A">
        <w:rPr>
          <w:lang w:eastAsia="zh-CN"/>
        </w:rPr>
        <w:t>1</w:t>
      </w:r>
      <w:r w:rsidRPr="0075269A">
        <w:rPr>
          <w:lang w:eastAsia="zh-CN"/>
        </w:rPr>
        <w:t>）</w:t>
      </w:r>
      <w:r w:rsidRPr="0075269A">
        <w:rPr>
          <w:lang w:eastAsia="zh-CN"/>
        </w:rPr>
        <w:t xml:space="preserve"> </w:t>
      </w:r>
      <w:r w:rsidRPr="0075269A">
        <w:rPr>
          <w:lang w:eastAsia="zh-CN"/>
        </w:rPr>
        <w:t>因为</w:t>
      </w:r>
      <w:r w:rsidRPr="0075269A">
        <w:rPr>
          <w:lang w:eastAsia="zh-CN"/>
        </w:rPr>
        <w:t>13</w:t>
      </w:r>
      <w:r w:rsidRPr="0075269A">
        <w:rPr>
          <w:lang w:eastAsia="zh-CN"/>
        </w:rPr>
        <w:t>＞</w:t>
      </w:r>
      <w:r w:rsidRPr="0075269A">
        <w:rPr>
          <w:lang w:eastAsia="zh-CN"/>
        </w:rPr>
        <w:t>12</w:t>
      </w:r>
      <w:r w:rsidRPr="0075269A">
        <w:rPr>
          <w:lang w:eastAsia="zh-CN"/>
        </w:rPr>
        <w:t>＞</w:t>
      </w:r>
      <w:r w:rsidRPr="0075269A">
        <w:rPr>
          <w:lang w:eastAsia="zh-CN"/>
        </w:rPr>
        <w:t>9</w:t>
      </w:r>
      <w:r w:rsidRPr="0075269A">
        <w:rPr>
          <w:lang w:eastAsia="zh-CN"/>
        </w:rPr>
        <w:t>＞</w:t>
      </w:r>
      <w:r w:rsidRPr="0075269A">
        <w:rPr>
          <w:lang w:eastAsia="zh-CN"/>
        </w:rPr>
        <w:t>8</w:t>
      </w:r>
      <w:r w:rsidRPr="0075269A">
        <w:rPr>
          <w:lang w:eastAsia="zh-CN"/>
        </w:rPr>
        <w:t>，所以二</w:t>
      </w:r>
      <w:r w:rsidRPr="0075269A">
        <w:rPr>
          <w:lang w:eastAsia="zh-CN"/>
        </w:rPr>
        <w:t>(1)</w:t>
      </w:r>
      <w:r w:rsidRPr="0075269A">
        <w:rPr>
          <w:lang w:eastAsia="zh-CN"/>
        </w:rPr>
        <w:t>班同学在课余时间喜欢看动画片的人最多，喜欢读课外书的人最少</w:t>
      </w:r>
      <w:r w:rsidRPr="0075269A">
        <w:rPr>
          <w:lang w:eastAsia="zh-CN"/>
        </w:rPr>
        <w:t>.</w:t>
      </w:r>
      <w:r w:rsidRPr="0075269A">
        <w:rPr>
          <w:lang w:eastAsia="zh-CN"/>
        </w:rPr>
        <w:br/>
        <w:t xml:space="preserve"> </w:t>
      </w:r>
      <w:r w:rsidRPr="0075269A">
        <w:rPr>
          <w:lang w:eastAsia="zh-CN"/>
        </w:rPr>
        <w:t>（</w:t>
      </w:r>
      <w:r w:rsidRPr="0075269A">
        <w:rPr>
          <w:lang w:eastAsia="zh-CN"/>
        </w:rPr>
        <w:t>2</w:t>
      </w:r>
      <w:r w:rsidRPr="0075269A">
        <w:rPr>
          <w:lang w:eastAsia="zh-CN"/>
        </w:rPr>
        <w:t>）</w:t>
      </w:r>
      <w:r w:rsidRPr="0075269A">
        <w:rPr>
          <w:lang w:eastAsia="zh-CN"/>
        </w:rPr>
        <w:t xml:space="preserve"> </w:t>
      </w:r>
      <w:r w:rsidRPr="0075269A">
        <w:rPr>
          <w:lang w:eastAsia="zh-CN"/>
        </w:rPr>
        <w:t>二</w:t>
      </w:r>
      <w:r w:rsidRPr="0075269A">
        <w:rPr>
          <w:lang w:eastAsia="zh-CN"/>
        </w:rPr>
        <w:t>(1)</w:t>
      </w:r>
      <w:r w:rsidRPr="0075269A">
        <w:rPr>
          <w:lang w:eastAsia="zh-CN"/>
        </w:rPr>
        <w:t>班同学在课余时间喜欢看动画片的人数和喜欢打游戏机的人数差不多或者喜欢读课外书的人数与去户外玩的人数差不多。</w:t>
      </w:r>
      <w:r w:rsidRPr="0075269A">
        <w:rPr>
          <w:lang w:eastAsia="zh-CN"/>
        </w:rPr>
        <w:br/>
        <w:t xml:space="preserve"> </w:t>
      </w:r>
      <w:r w:rsidRPr="0075269A">
        <w:rPr>
          <w:lang w:eastAsia="zh-CN"/>
        </w:rPr>
        <w:t>（</w:t>
      </w:r>
      <w:r w:rsidRPr="0075269A">
        <w:rPr>
          <w:lang w:eastAsia="zh-CN"/>
        </w:rPr>
        <w:t>3</w:t>
      </w:r>
      <w:r w:rsidRPr="0075269A">
        <w:rPr>
          <w:lang w:eastAsia="zh-CN"/>
        </w:rPr>
        <w:t>）</w:t>
      </w:r>
      <w:r w:rsidRPr="0075269A">
        <w:rPr>
          <w:lang w:eastAsia="zh-CN"/>
        </w:rPr>
        <w:t>13+8+9+12=42</w:t>
      </w:r>
      <w:r w:rsidRPr="0075269A">
        <w:rPr>
          <w:lang w:eastAsia="zh-CN"/>
        </w:rPr>
        <w:t>（人）</w:t>
      </w:r>
      <w:r w:rsidRPr="0075269A">
        <w:rPr>
          <w:lang w:eastAsia="zh-CN"/>
        </w:rPr>
        <w:t>.</w:t>
      </w:r>
      <w:r w:rsidRPr="0075269A">
        <w:rPr>
          <w:lang w:eastAsia="zh-CN"/>
        </w:rPr>
        <w:br/>
        <w:t xml:space="preserve"> </w:t>
      </w:r>
      <w:r w:rsidRPr="0075269A">
        <w:rPr>
          <w:lang w:eastAsia="zh-CN"/>
        </w:rPr>
        <w:t>故答案为：（</w:t>
      </w:r>
      <w:r w:rsidRPr="0075269A">
        <w:rPr>
          <w:lang w:eastAsia="zh-CN"/>
        </w:rPr>
        <w:t>1</w:t>
      </w:r>
      <w:r w:rsidRPr="0075269A">
        <w:rPr>
          <w:lang w:eastAsia="zh-CN"/>
        </w:rPr>
        <w:t>）看动画片；读课外书；（</w:t>
      </w:r>
      <w:r w:rsidRPr="0075269A">
        <w:rPr>
          <w:lang w:eastAsia="zh-CN"/>
        </w:rPr>
        <w:t>2</w:t>
      </w:r>
      <w:r w:rsidRPr="0075269A">
        <w:rPr>
          <w:lang w:eastAsia="zh-CN"/>
        </w:rPr>
        <w:t>）看动画片；打游戏机；或（读课外书；去户外玩）；（</w:t>
      </w:r>
      <w:r w:rsidRPr="0075269A">
        <w:rPr>
          <w:lang w:eastAsia="zh-CN"/>
        </w:rPr>
        <w:t>3</w:t>
      </w:r>
      <w:r w:rsidRPr="0075269A">
        <w:rPr>
          <w:lang w:eastAsia="zh-CN"/>
        </w:rPr>
        <w:t>）</w:t>
      </w:r>
      <w:r w:rsidRPr="0075269A">
        <w:rPr>
          <w:lang w:eastAsia="zh-CN"/>
        </w:rPr>
        <w:t xml:space="preserve">42. </w:t>
      </w:r>
    </w:p>
    <w:p w14:paraId="1433940D" w14:textId="77777777" w:rsidR="00B2093B" w:rsidRPr="0075269A" w:rsidRDefault="0075269A" w:rsidP="0075269A">
      <w:pPr>
        <w:spacing w:after="0" w:line="360" w:lineRule="auto"/>
        <w:rPr>
          <w:lang w:eastAsia="zh-CN"/>
        </w:rPr>
      </w:pPr>
      <w:r w:rsidRPr="0075269A">
        <w:rPr>
          <w:lang w:eastAsia="zh-CN"/>
        </w:rPr>
        <w:t>【分析】（</w:t>
      </w:r>
      <w:r w:rsidRPr="0075269A">
        <w:rPr>
          <w:lang w:eastAsia="zh-CN"/>
        </w:rPr>
        <w:t>1</w:t>
      </w:r>
      <w:r w:rsidRPr="0075269A">
        <w:rPr>
          <w:lang w:eastAsia="zh-CN"/>
        </w:rPr>
        <w:t>）根据题意，比较喜欢这些项目的人数大小即可；</w:t>
      </w:r>
      <w:r w:rsidRPr="0075269A">
        <w:rPr>
          <w:lang w:eastAsia="zh-CN"/>
        </w:rPr>
        <w:br/>
        <w:t xml:space="preserve"> </w:t>
      </w:r>
      <w:r w:rsidRPr="0075269A">
        <w:rPr>
          <w:lang w:eastAsia="zh-CN"/>
        </w:rPr>
        <w:t>（</w:t>
      </w:r>
      <w:r w:rsidRPr="0075269A">
        <w:rPr>
          <w:lang w:eastAsia="zh-CN"/>
        </w:rPr>
        <w:t>2</w:t>
      </w:r>
      <w:r w:rsidRPr="0075269A">
        <w:rPr>
          <w:lang w:eastAsia="zh-CN"/>
        </w:rPr>
        <w:t>）对比数据即可找到人数差不多的项目；</w:t>
      </w:r>
      <w:r w:rsidRPr="0075269A">
        <w:rPr>
          <w:lang w:eastAsia="zh-CN"/>
        </w:rPr>
        <w:br/>
        <w:t xml:space="preserve"> </w:t>
      </w:r>
      <w:r w:rsidRPr="0075269A">
        <w:rPr>
          <w:lang w:eastAsia="zh-CN"/>
        </w:rPr>
        <w:t>（</w:t>
      </w:r>
      <w:r w:rsidRPr="0075269A">
        <w:rPr>
          <w:lang w:eastAsia="zh-CN"/>
        </w:rPr>
        <w:t>3</w:t>
      </w:r>
      <w:r w:rsidRPr="0075269A">
        <w:rPr>
          <w:lang w:eastAsia="zh-CN"/>
        </w:rPr>
        <w:t>）要求总人数，将喜欢各种项目的人数相加即可</w:t>
      </w:r>
      <w:r w:rsidRPr="0075269A">
        <w:rPr>
          <w:lang w:eastAsia="zh-CN"/>
        </w:rPr>
        <w:t>.</w:t>
      </w:r>
    </w:p>
    <w:p w14:paraId="19C37A50" w14:textId="77777777" w:rsidR="00B2093B" w:rsidRPr="0075269A" w:rsidRDefault="0075269A" w:rsidP="0075269A">
      <w:pPr>
        <w:spacing w:line="360" w:lineRule="auto"/>
        <w:rPr>
          <w:lang w:eastAsia="zh-CN"/>
        </w:rPr>
      </w:pPr>
      <w:r w:rsidRPr="0075269A">
        <w:rPr>
          <w:lang w:eastAsia="zh-CN"/>
        </w:rPr>
        <w:t>六、应用题</w:t>
      </w:r>
    </w:p>
    <w:p w14:paraId="7B37FC64" w14:textId="77777777" w:rsidR="00B2093B" w:rsidRPr="0075269A" w:rsidRDefault="0075269A" w:rsidP="0075269A">
      <w:pPr>
        <w:spacing w:after="0" w:line="360" w:lineRule="auto"/>
        <w:rPr>
          <w:lang w:eastAsia="zh-CN"/>
        </w:rPr>
      </w:pPr>
      <w:r w:rsidRPr="0075269A">
        <w:rPr>
          <w:lang w:eastAsia="zh-CN"/>
        </w:rPr>
        <w:t>17.</w:t>
      </w:r>
      <w:r w:rsidRPr="0075269A">
        <w:rPr>
          <w:lang w:eastAsia="zh-CN"/>
        </w:rPr>
        <w:t>【答案】</w:t>
      </w:r>
      <w:r w:rsidRPr="0075269A">
        <w:rPr>
          <w:lang w:eastAsia="zh-CN"/>
        </w:rPr>
        <w:t>14</w:t>
      </w:r>
      <w:r w:rsidRPr="0075269A">
        <w:rPr>
          <w:lang w:eastAsia="zh-CN"/>
        </w:rPr>
        <w:t>人</w:t>
      </w:r>
      <w:r w:rsidRPr="0075269A">
        <w:rPr>
          <w:lang w:eastAsia="zh-CN"/>
        </w:rPr>
        <w:t xml:space="preserve">  </w:t>
      </w:r>
    </w:p>
    <w:p w14:paraId="2DDA8469" w14:textId="77777777" w:rsidR="00B2093B" w:rsidRPr="0075269A" w:rsidRDefault="0075269A" w:rsidP="0075269A">
      <w:pPr>
        <w:spacing w:after="0" w:line="360" w:lineRule="auto"/>
      </w:pPr>
      <w:r w:rsidRPr="0075269A">
        <w:t>【</w:t>
      </w:r>
      <w:proofErr w:type="spellStart"/>
      <w:r w:rsidRPr="0075269A">
        <w:t>解析</w:t>
      </w:r>
      <w:proofErr w:type="spellEnd"/>
      <w:r w:rsidRPr="0075269A">
        <w:t>】</w:t>
      </w:r>
    </w:p>
    <w:sectPr w:rsidR="00B2093B" w:rsidRPr="0075269A">
      <w:headerReference w:type="even" r:id="rId30"/>
      <w:headerReference w:type="default" r:id="rId31"/>
      <w:footerReference w:type="default" r:id="rId32"/>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6FF1C3" w14:textId="77777777" w:rsidR="002953A1" w:rsidRDefault="002953A1">
      <w:pPr>
        <w:spacing w:after="0" w:line="240" w:lineRule="auto"/>
      </w:pPr>
      <w:r>
        <w:separator/>
      </w:r>
    </w:p>
  </w:endnote>
  <w:endnote w:type="continuationSeparator" w:id="0">
    <w:p w14:paraId="1C3A18E2" w14:textId="77777777" w:rsidR="002953A1" w:rsidRDefault="00295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1DE92" w14:textId="77777777" w:rsidR="00B2093B" w:rsidRPr="0075269A" w:rsidRDefault="0075269A" w:rsidP="0075269A">
    <w:pPr>
      <w:pStyle w:val="a5"/>
    </w:pPr>
    <w:r>
      <w:t xml:space="preserve"> </w:t>
    </w:r>
    <w:r w:rsidRPr="0075269A">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25676" w14:textId="77777777" w:rsidR="002953A1" w:rsidRDefault="002953A1">
      <w:pPr>
        <w:spacing w:after="0" w:line="240" w:lineRule="auto"/>
      </w:pPr>
      <w:r>
        <w:separator/>
      </w:r>
    </w:p>
  </w:footnote>
  <w:footnote w:type="continuationSeparator" w:id="0">
    <w:p w14:paraId="3F4FBAFD" w14:textId="77777777" w:rsidR="002953A1" w:rsidRDefault="00295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D5A72" w14:textId="77777777" w:rsidR="00B2093B" w:rsidRDefault="002953A1">
    <w:pPr>
      <w:pStyle w:val="a7"/>
      <w:pBdr>
        <w:bottom w:val="none" w:sz="0" w:space="0" w:color="auto"/>
      </w:pBdr>
    </w:pPr>
    <w:r>
      <w:pict w14:anchorId="4283738D">
        <v:rect id="Rectangle 7" o:spid="_x0000_s3073" style="position:absolute;left:0;text-align:left;margin-left:1056.4pt;margin-top:-43pt;width:42.15pt;height:57pt;z-index:1;mso-width-relative:page;mso-height-relative:page" o:preferrelative="t" fillcolor="gray">
          <v:stroke miterlimit="2"/>
        </v:rect>
      </w:pict>
    </w:r>
    <w:r>
      <w:pict w14:anchorId="47F4B9D2">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3DF70F9C" w14:textId="77777777" w:rsidR="00B2093B" w:rsidRDefault="0075269A">
                <w:pPr>
                  <w:spacing w:after="0" w:line="240" w:lineRule="auto"/>
                  <w:jc w:val="distribute"/>
                  <w:rPr>
                    <w:lang w:eastAsia="zh-CN"/>
                  </w:rPr>
                </w:pPr>
                <w:r>
                  <w:rPr>
                    <w:rFonts w:hint="eastAsia"/>
                    <w:lang w:eastAsia="zh-CN"/>
                  </w:rPr>
                  <w:t>…………○…………外…………○…………装…………○…………订…………○…………线…………○…………</w:t>
                </w:r>
              </w:p>
            </w:txbxContent>
          </v:textbox>
        </v:shape>
      </w:pict>
    </w:r>
    <w:r>
      <w:pict w14:anchorId="12897FB7">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14669E1D" w14:textId="77777777" w:rsidR="00B2093B" w:rsidRDefault="0075269A">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3FF53B77">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202ABB2E" w14:textId="77777777" w:rsidR="00B2093B" w:rsidRDefault="0075269A">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654E0" w14:textId="77777777" w:rsidR="00B2093B" w:rsidRPr="0075269A" w:rsidRDefault="0075269A" w:rsidP="007B3181">
    <w:pPr>
      <w:pStyle w:val="a7"/>
      <w:pBdr>
        <w:bottom w:val="none" w:sz="0" w:space="0" w:color="auto"/>
      </w:pBd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D01C6"/>
    <w:multiLevelType w:val="hybridMultilevel"/>
    <w:tmpl w:val="51FA58D2"/>
    <w:lvl w:ilvl="0" w:tplc="28806191">
      <w:start w:val="1"/>
      <w:numFmt w:val="decimal"/>
      <w:lvlText w:val="%1."/>
      <w:lvlJc w:val="left"/>
      <w:pPr>
        <w:ind w:left="720" w:hanging="360"/>
      </w:pPr>
    </w:lvl>
    <w:lvl w:ilvl="1" w:tplc="28806191" w:tentative="1">
      <w:start w:val="1"/>
      <w:numFmt w:val="lowerLetter"/>
      <w:lvlText w:val="%2."/>
      <w:lvlJc w:val="left"/>
      <w:pPr>
        <w:ind w:left="1440" w:hanging="360"/>
      </w:pPr>
    </w:lvl>
    <w:lvl w:ilvl="2" w:tplc="28806191" w:tentative="1">
      <w:start w:val="1"/>
      <w:numFmt w:val="lowerRoman"/>
      <w:lvlText w:val="%3."/>
      <w:lvlJc w:val="right"/>
      <w:pPr>
        <w:ind w:left="2160" w:hanging="180"/>
      </w:pPr>
    </w:lvl>
    <w:lvl w:ilvl="3" w:tplc="28806191" w:tentative="1">
      <w:start w:val="1"/>
      <w:numFmt w:val="decimal"/>
      <w:lvlText w:val="%4."/>
      <w:lvlJc w:val="left"/>
      <w:pPr>
        <w:ind w:left="2880" w:hanging="360"/>
      </w:pPr>
    </w:lvl>
    <w:lvl w:ilvl="4" w:tplc="28806191" w:tentative="1">
      <w:start w:val="1"/>
      <w:numFmt w:val="lowerLetter"/>
      <w:lvlText w:val="%5."/>
      <w:lvlJc w:val="left"/>
      <w:pPr>
        <w:ind w:left="3600" w:hanging="360"/>
      </w:pPr>
    </w:lvl>
    <w:lvl w:ilvl="5" w:tplc="28806191" w:tentative="1">
      <w:start w:val="1"/>
      <w:numFmt w:val="lowerRoman"/>
      <w:lvlText w:val="%6."/>
      <w:lvlJc w:val="right"/>
      <w:pPr>
        <w:ind w:left="4320" w:hanging="180"/>
      </w:pPr>
    </w:lvl>
    <w:lvl w:ilvl="6" w:tplc="28806191" w:tentative="1">
      <w:start w:val="1"/>
      <w:numFmt w:val="decimal"/>
      <w:lvlText w:val="%7."/>
      <w:lvlJc w:val="left"/>
      <w:pPr>
        <w:ind w:left="5040" w:hanging="360"/>
      </w:pPr>
    </w:lvl>
    <w:lvl w:ilvl="7" w:tplc="28806191" w:tentative="1">
      <w:start w:val="1"/>
      <w:numFmt w:val="lowerLetter"/>
      <w:lvlText w:val="%8."/>
      <w:lvlJc w:val="left"/>
      <w:pPr>
        <w:ind w:left="5760" w:hanging="360"/>
      </w:pPr>
    </w:lvl>
    <w:lvl w:ilvl="8" w:tplc="28806191" w:tentative="1">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8E64193"/>
    <w:multiLevelType w:val="hybridMultilevel"/>
    <w:tmpl w:val="DFBE2782"/>
    <w:lvl w:ilvl="0" w:tplc="5273544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410EB"/>
    <w:rsid w:val="00081CD1"/>
    <w:rsid w:val="000B0A5E"/>
    <w:rsid w:val="00105B32"/>
    <w:rsid w:val="0016193D"/>
    <w:rsid w:val="0019595E"/>
    <w:rsid w:val="00243F78"/>
    <w:rsid w:val="00244DEA"/>
    <w:rsid w:val="002953A1"/>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5269A"/>
    <w:rsid w:val="00777D0A"/>
    <w:rsid w:val="007B3181"/>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093B"/>
    <w:rsid w:val="00B255F7"/>
    <w:rsid w:val="00B63FEF"/>
    <w:rsid w:val="00B71ACD"/>
    <w:rsid w:val="00BF7338"/>
    <w:rsid w:val="00C00B1C"/>
    <w:rsid w:val="00C205D4"/>
    <w:rsid w:val="00C26A2D"/>
    <w:rsid w:val="00C84C25"/>
    <w:rsid w:val="00CB2822"/>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2C0C9EC4"/>
  <w15:docId w15:val="{595E341C-C709-42A8-87AE-B06D0295B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image" Target="media/image10.png"/><Relationship Id="rId26" Type="http://schemas.openxmlformats.org/officeDocument/2006/relationships/image" Target="media/image18.jpeg"/><Relationship Id="rId3" Type="http://schemas.openxmlformats.org/officeDocument/2006/relationships/numbering" Target="numbering.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gi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gif"/><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AA4946-FAD6-4146-B9C0-ED833AC04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501</Words>
  <Characters>2862</Characters>
  <Application>Microsoft Office Word</Application>
  <DocSecurity>0</DocSecurity>
  <Lines>23</Lines>
  <Paragraphs>6</Paragraphs>
  <ScaleCrop>false</ScaleCrop>
  <Company>Microsoft</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11</cp:revision>
  <dcterms:created xsi:type="dcterms:W3CDTF">2013-12-09T06:44:00Z</dcterms:created>
  <dcterms:modified xsi:type="dcterms:W3CDTF">2020-08-24T07:47:00Z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