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6A08" w14:textId="77777777" w:rsidR="00E113AD" w:rsidRPr="00560386" w:rsidRDefault="003528DA" w:rsidP="00560386">
      <w:pPr>
        <w:spacing w:line="360" w:lineRule="auto"/>
        <w:jc w:val="center"/>
        <w:rPr>
          <w:lang w:eastAsia="zh-CN"/>
        </w:rPr>
      </w:pPr>
      <w:r w:rsidRPr="003528DA">
        <w:rPr>
          <w:rFonts w:hint="eastAsia"/>
          <w:b/>
          <w:bCs/>
          <w:sz w:val="28"/>
          <w:szCs w:val="28"/>
          <w:lang w:eastAsia="zh-CN"/>
        </w:rPr>
        <w:t>一年级上册数学单元测试</w:t>
      </w:r>
      <w:r w:rsidRPr="003528DA">
        <w:rPr>
          <w:rFonts w:hint="eastAsia"/>
          <w:b/>
          <w:bCs/>
          <w:sz w:val="28"/>
          <w:szCs w:val="28"/>
          <w:lang w:eastAsia="zh-CN"/>
        </w:rPr>
        <w:t>-5. 6-10</w:t>
      </w:r>
      <w:r w:rsidRPr="003528DA">
        <w:rPr>
          <w:rFonts w:hint="eastAsia"/>
          <w:b/>
          <w:bCs/>
          <w:sz w:val="28"/>
          <w:szCs w:val="28"/>
          <w:lang w:eastAsia="zh-CN"/>
        </w:rPr>
        <w:t>的认识和加减法</w:t>
      </w:r>
      <w:r w:rsidRPr="003528DA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097589F4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b/>
          <w:bCs/>
          <w:sz w:val="24"/>
          <w:szCs w:val="24"/>
          <w:lang w:eastAsia="zh-CN"/>
        </w:rPr>
        <w:t>一、单选题</w:t>
      </w:r>
      <w:r w:rsidRPr="00560386">
        <w:rPr>
          <w:b/>
          <w:bCs/>
          <w:sz w:val="24"/>
          <w:szCs w:val="24"/>
          <w:lang w:eastAsia="zh-CN"/>
        </w:rPr>
        <w:t xml:space="preserve"> </w:t>
      </w:r>
    </w:p>
    <w:p w14:paraId="7D3A0F55" w14:textId="77777777" w:rsidR="00560386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1.   9</w:t>
      </w:r>
      <w:r w:rsidRPr="00560386">
        <w:rPr>
          <w:lang w:eastAsia="zh-CN"/>
        </w:rPr>
        <w:t>＋</w:t>
      </w:r>
      <w:r w:rsidRPr="00560386">
        <w:rPr>
          <w:lang w:eastAsia="zh-CN"/>
        </w:rPr>
        <w:t>0=</w:t>
      </w:r>
      <w:r w:rsidRPr="00560386">
        <w:rPr>
          <w:lang w:eastAsia="zh-CN"/>
        </w:rPr>
        <w:t>（</w:t>
      </w:r>
      <w:r w:rsidRPr="00560386">
        <w:rPr>
          <w:lang w:eastAsia="zh-CN"/>
        </w:rPr>
        <w:t xml:space="preserve">  </w:t>
      </w:r>
      <w:r w:rsidRPr="00560386">
        <w:rPr>
          <w:lang w:eastAsia="zh-CN"/>
        </w:rPr>
        <w:t>）</w:t>
      </w:r>
    </w:p>
    <w:p w14:paraId="376B2AD6" w14:textId="77777777" w:rsidR="00E113AD" w:rsidRPr="00560386" w:rsidRDefault="00560386" w:rsidP="00560386">
      <w:pPr>
        <w:spacing w:after="0" w:line="360" w:lineRule="auto"/>
        <w:ind w:left="150"/>
        <w:rPr>
          <w:lang w:eastAsia="zh-CN"/>
        </w:rPr>
      </w:pPr>
      <w:r w:rsidRPr="00560386">
        <w:rPr>
          <w:lang w:eastAsia="zh-CN"/>
        </w:rPr>
        <w:t>A.  8                                          </w:t>
      </w:r>
      <w:r w:rsidR="005B2ECB">
        <w:rPr>
          <w:noProof/>
          <w:lang w:eastAsia="zh-CN"/>
        </w:rPr>
        <w:pict w14:anchorId="20FBD9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B. 9                                          </w:t>
      </w:r>
      <w:r w:rsidR="005B2ECB">
        <w:rPr>
          <w:noProof/>
          <w:lang w:eastAsia="zh-CN"/>
        </w:rPr>
        <w:pict w14:anchorId="78DBE332">
          <v:shape id="图片 2" o:spid="_x0000_i1026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C. 0                                          </w:t>
      </w:r>
      <w:r w:rsidR="005B2ECB">
        <w:rPr>
          <w:noProof/>
          <w:lang w:eastAsia="zh-CN"/>
        </w:rPr>
        <w:pict w14:anchorId="26A7EB54">
          <v:shape id="图片 3" o:spid="_x0000_i1027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D. 17</w:t>
      </w:r>
    </w:p>
    <w:p w14:paraId="2557306E" w14:textId="77777777" w:rsidR="00560386" w:rsidRPr="00560386" w:rsidRDefault="00560386" w:rsidP="00560386">
      <w:pPr>
        <w:spacing w:after="0" w:line="360" w:lineRule="auto"/>
      </w:pPr>
      <w:r w:rsidRPr="00560386">
        <w:t>2.  10</w:t>
      </w:r>
      <w:r w:rsidRPr="00560386">
        <w:t>－</w:t>
      </w:r>
      <w:r w:rsidRPr="00560386">
        <w:t>6=</w:t>
      </w:r>
      <w:proofErr w:type="gramStart"/>
      <w:r w:rsidRPr="00560386">
        <w:t>（</w:t>
      </w:r>
      <w:r w:rsidRPr="00560386">
        <w:t xml:space="preserve">  </w:t>
      </w:r>
      <w:r w:rsidRPr="00560386">
        <w:t>）</w:t>
      </w:r>
      <w:proofErr w:type="gramEnd"/>
    </w:p>
    <w:p w14:paraId="1CE9B9E4" w14:textId="77777777" w:rsidR="00E113AD" w:rsidRPr="00560386" w:rsidRDefault="00560386" w:rsidP="00560386">
      <w:pPr>
        <w:spacing w:after="0" w:line="360" w:lineRule="auto"/>
        <w:ind w:left="150"/>
        <w:rPr>
          <w:lang w:eastAsia="zh-CN"/>
        </w:rPr>
      </w:pPr>
      <w:r w:rsidRPr="00560386">
        <w:rPr>
          <w:lang w:eastAsia="zh-CN"/>
        </w:rPr>
        <w:t>A. 4                                           </w:t>
      </w:r>
      <w:r w:rsidR="005B2ECB">
        <w:rPr>
          <w:noProof/>
          <w:lang w:eastAsia="zh-CN"/>
        </w:rPr>
        <w:pict w14:anchorId="12FBBA3A">
          <v:shape id="图片 4" o:spid="_x0000_i1028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B. 7                                           </w:t>
      </w:r>
      <w:r w:rsidR="005B2ECB">
        <w:rPr>
          <w:noProof/>
          <w:lang w:eastAsia="zh-CN"/>
        </w:rPr>
        <w:pict w14:anchorId="5E240C33">
          <v:shape id="图片 5" o:spid="_x0000_i1029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C. 8                                           </w:t>
      </w:r>
      <w:r w:rsidR="005B2ECB">
        <w:rPr>
          <w:noProof/>
          <w:lang w:eastAsia="zh-CN"/>
        </w:rPr>
        <w:pict w14:anchorId="27F4E528">
          <v:shape id="图片 6" o:spid="_x0000_i1030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D. 9</w:t>
      </w:r>
    </w:p>
    <w:p w14:paraId="4D8D0FB5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3.“4</w:t>
      </w:r>
      <w:r w:rsidR="005B2ECB">
        <w:rPr>
          <w:noProof/>
          <w:lang w:eastAsia="zh-CN"/>
        </w:rPr>
        <w:pict w14:anchorId="79080732">
          <v:shape id="图片 7" o:spid="_x0000_i1031" type="#_x0000_t75" style="width:14.25pt;height:13.5pt;visibility:visible;mso-wrap-style:square">
            <v:imagedata r:id="rId10" o:title=""/>
          </v:shape>
        </w:pict>
      </w:r>
      <w:r w:rsidRPr="00560386">
        <w:rPr>
          <w:lang w:eastAsia="zh-CN"/>
        </w:rPr>
        <w:t>3=7”</w:t>
      </w:r>
      <w:r w:rsidRPr="00560386">
        <w:rPr>
          <w:lang w:eastAsia="zh-CN"/>
        </w:rPr>
        <w:t>，在</w:t>
      </w:r>
      <w:r w:rsidR="005B2ECB">
        <w:rPr>
          <w:noProof/>
          <w:lang w:eastAsia="zh-CN"/>
        </w:rPr>
        <w:pict w14:anchorId="4408F6EF">
          <v:shape id="图片 8" o:spid="_x0000_i1032" type="#_x0000_t75" style="width:14.25pt;height:13.5pt;visibility:visible;mso-wrap-style:square">
            <v:imagedata r:id="rId10" o:title=""/>
          </v:shape>
        </w:pict>
      </w:r>
      <w:r w:rsidRPr="00560386">
        <w:rPr>
          <w:lang w:eastAsia="zh-CN"/>
        </w:rPr>
        <w:t>里应填的运算符号是（</w:t>
      </w:r>
      <w:r w:rsidRPr="00560386">
        <w:rPr>
          <w:lang w:eastAsia="zh-CN"/>
        </w:rPr>
        <w:t xml:space="preserve">   </w:t>
      </w:r>
      <w:r w:rsidRPr="00560386">
        <w:rPr>
          <w:lang w:eastAsia="zh-CN"/>
        </w:rPr>
        <w:t>）</w:t>
      </w:r>
    </w:p>
    <w:p w14:paraId="37A06F37" w14:textId="77777777" w:rsidR="00E113AD" w:rsidRPr="00560386" w:rsidRDefault="00560386" w:rsidP="00560386">
      <w:pPr>
        <w:spacing w:after="0" w:line="360" w:lineRule="auto"/>
        <w:ind w:left="150"/>
      </w:pPr>
      <w:r w:rsidRPr="00560386">
        <w:t>A. </w:t>
      </w:r>
      <w:r w:rsidRPr="00560386">
        <w:t>＋</w:t>
      </w:r>
      <w:r w:rsidRPr="00560386">
        <w:t>                                          </w:t>
      </w:r>
      <w:r w:rsidR="005B2ECB">
        <w:rPr>
          <w:noProof/>
          <w:lang w:eastAsia="zh-CN"/>
        </w:rPr>
        <w:pict w14:anchorId="26F60CB6">
          <v:shape id="图片 9" o:spid="_x0000_i1033" type="#_x0000_t75" style="width:1.5pt;height:3pt;visibility:visible;mso-wrap-style:square">
            <v:imagedata r:id="rId11" o:title=""/>
          </v:shape>
        </w:pict>
      </w:r>
      <w:r w:rsidRPr="00560386">
        <w:t>B. </w:t>
      </w:r>
      <w:r w:rsidRPr="00560386">
        <w:t>－</w:t>
      </w:r>
      <w:r w:rsidRPr="00560386">
        <w:t>                                          </w:t>
      </w:r>
      <w:r w:rsidR="005B2ECB">
        <w:rPr>
          <w:noProof/>
          <w:lang w:eastAsia="zh-CN"/>
        </w:rPr>
        <w:pict w14:anchorId="48526C72">
          <v:shape id="图片 10" o:spid="_x0000_i1034" type="#_x0000_t75" style="width:1.5pt;height:3pt;visibility:visible;mso-wrap-style:square">
            <v:imagedata r:id="rId11" o:title=""/>
          </v:shape>
        </w:pict>
      </w:r>
      <w:r w:rsidRPr="00560386">
        <w:t>C. ×                                          </w:t>
      </w:r>
      <w:r w:rsidR="005B2ECB">
        <w:rPr>
          <w:noProof/>
          <w:lang w:eastAsia="zh-CN"/>
        </w:rPr>
        <w:pict w14:anchorId="1D173273">
          <v:shape id="图片 11" o:spid="_x0000_i1035" type="#_x0000_t75" style="width:1.5pt;height:3pt;visibility:visible;mso-wrap-style:square">
            <v:imagedata r:id="rId11" o:title=""/>
          </v:shape>
        </w:pict>
      </w:r>
      <w:r w:rsidRPr="00560386">
        <w:t>D. ÷</w:t>
      </w:r>
    </w:p>
    <w:p w14:paraId="20D7705E" w14:textId="77777777" w:rsidR="00560386" w:rsidRPr="00560386" w:rsidRDefault="00560386" w:rsidP="00560386">
      <w:pPr>
        <w:spacing w:after="0" w:line="360" w:lineRule="auto"/>
      </w:pPr>
      <w:r w:rsidRPr="00560386">
        <w:t>4.   6</w:t>
      </w:r>
      <w:r w:rsidRPr="00560386">
        <w:t>＋</w:t>
      </w:r>
      <w:r w:rsidRPr="00560386">
        <w:t>5</w:t>
      </w:r>
      <w:r w:rsidRPr="00560386">
        <w:t>＋</w:t>
      </w:r>
      <w:r w:rsidRPr="00560386">
        <w:t>3=</w:t>
      </w:r>
      <w:proofErr w:type="gramStart"/>
      <w:r w:rsidRPr="00560386">
        <w:t>（</w:t>
      </w:r>
      <w:r w:rsidRPr="00560386">
        <w:t xml:space="preserve">  </w:t>
      </w:r>
      <w:r w:rsidRPr="00560386">
        <w:t>）</w:t>
      </w:r>
      <w:proofErr w:type="gramEnd"/>
    </w:p>
    <w:p w14:paraId="03FE8265" w14:textId="77777777" w:rsidR="00E113AD" w:rsidRPr="00560386" w:rsidRDefault="00560386" w:rsidP="00560386">
      <w:pPr>
        <w:spacing w:after="0" w:line="360" w:lineRule="auto"/>
        <w:ind w:left="150"/>
        <w:rPr>
          <w:lang w:eastAsia="zh-CN"/>
        </w:rPr>
      </w:pPr>
      <w:r w:rsidRPr="00560386">
        <w:rPr>
          <w:lang w:eastAsia="zh-CN"/>
        </w:rPr>
        <w:t>A. 6                                         </w:t>
      </w:r>
      <w:r w:rsidR="005B2ECB">
        <w:rPr>
          <w:noProof/>
          <w:lang w:eastAsia="zh-CN"/>
        </w:rPr>
        <w:pict w14:anchorId="1DF721DF">
          <v:shape id="图片 12" o:spid="_x0000_i1036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B. 11                                         </w:t>
      </w:r>
      <w:r w:rsidR="005B2ECB">
        <w:rPr>
          <w:noProof/>
          <w:lang w:eastAsia="zh-CN"/>
        </w:rPr>
        <w:pict w14:anchorId="2CDB356A">
          <v:shape id="图片 13" o:spid="_x0000_i1037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C. 14                                         </w:t>
      </w:r>
      <w:r w:rsidR="005B2ECB">
        <w:rPr>
          <w:noProof/>
          <w:lang w:eastAsia="zh-CN"/>
        </w:rPr>
        <w:pict w14:anchorId="709CEF55">
          <v:shape id="图片 14" o:spid="_x0000_i1038" type="#_x0000_t75" style="width:2.25pt;height:3pt;visibility:visible;mso-wrap-style:square">
            <v:imagedata r:id="rId9" o:title=""/>
          </v:shape>
        </w:pict>
      </w:r>
      <w:r w:rsidRPr="00560386">
        <w:rPr>
          <w:lang w:eastAsia="zh-CN"/>
        </w:rPr>
        <w:t>D. 41</w:t>
      </w:r>
    </w:p>
    <w:p w14:paraId="55DD11AA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5.</w:t>
      </w:r>
      <w:r w:rsidRPr="00560386">
        <w:rPr>
          <w:lang w:eastAsia="zh-CN"/>
        </w:rPr>
        <w:t>看</w:t>
      </w:r>
      <w:proofErr w:type="gramStart"/>
      <w:r w:rsidRPr="00560386">
        <w:rPr>
          <w:lang w:eastAsia="zh-CN"/>
        </w:rPr>
        <w:t>图列</w:t>
      </w:r>
      <w:proofErr w:type="gramEnd"/>
      <w:r w:rsidRPr="00560386">
        <w:rPr>
          <w:lang w:eastAsia="zh-CN"/>
        </w:rPr>
        <w:t>式计算，正确的是（</w:t>
      </w:r>
      <w:r w:rsidRPr="00560386">
        <w:rPr>
          <w:lang w:eastAsia="zh-CN"/>
        </w:rPr>
        <w:t xml:space="preserve">   </w:t>
      </w:r>
      <w:r w:rsidRPr="00560386">
        <w:rPr>
          <w:lang w:eastAsia="zh-CN"/>
        </w:rPr>
        <w:t>）</w:t>
      </w:r>
      <w:r w:rsidRPr="00560386">
        <w:rPr>
          <w:lang w:eastAsia="zh-CN"/>
        </w:rPr>
        <w:t xml:space="preserve">  </w:t>
      </w:r>
    </w:p>
    <w:p w14:paraId="1CFB90B5" w14:textId="230EB63E" w:rsidR="00E113AD" w:rsidRPr="00560386" w:rsidRDefault="00B930B1" w:rsidP="00560386">
      <w:pPr>
        <w:spacing w:after="0" w:line="360" w:lineRule="auto"/>
      </w:pPr>
      <w:r>
        <w:rPr>
          <w:noProof/>
          <w:lang w:eastAsia="zh-CN"/>
        </w:rPr>
        <w:pict w14:anchorId="4F968930">
          <v:shape id="图片 15" o:spid="_x0000_i1039" type="#_x0000_t75" style="width:167.25pt;height:60.75pt;visibility:visible;mso-wrap-style:square">
            <v:imagedata r:id="rId12" o:title=""/>
          </v:shape>
        </w:pict>
      </w:r>
    </w:p>
    <w:p w14:paraId="79EB4372" w14:textId="77777777" w:rsidR="00E113AD" w:rsidRPr="00560386" w:rsidRDefault="00560386" w:rsidP="00560386">
      <w:pPr>
        <w:spacing w:after="0" w:line="360" w:lineRule="auto"/>
        <w:ind w:left="150"/>
      </w:pPr>
      <w:r w:rsidRPr="00560386">
        <w:t>A. 9</w:t>
      </w:r>
      <w:r w:rsidRPr="00560386">
        <w:t>－</w:t>
      </w:r>
      <w:r w:rsidRPr="00560386">
        <w:t>3</w:t>
      </w:r>
      <w:r w:rsidRPr="00560386">
        <w:t>－</w:t>
      </w:r>
      <w:r w:rsidRPr="00560386">
        <w:t>2=4                      </w:t>
      </w:r>
      <w:r w:rsidR="005B2ECB">
        <w:rPr>
          <w:noProof/>
          <w:lang w:eastAsia="zh-CN"/>
        </w:rPr>
        <w:pict w14:anchorId="5D19D346">
          <v:shape id="图片 16" o:spid="_x0000_i1040" type="#_x0000_t75" style="width:2.25pt;height:3pt;visibility:visible;mso-wrap-style:square">
            <v:imagedata r:id="rId9" o:title=""/>
          </v:shape>
        </w:pict>
      </w:r>
      <w:r w:rsidRPr="00560386">
        <w:t>B. 9</w:t>
      </w:r>
      <w:r w:rsidRPr="00560386">
        <w:t>－</w:t>
      </w:r>
      <w:r w:rsidRPr="00560386">
        <w:t>2</w:t>
      </w:r>
      <w:r w:rsidRPr="00560386">
        <w:t>－</w:t>
      </w:r>
      <w:r w:rsidRPr="00560386">
        <w:t>4=3                      </w:t>
      </w:r>
      <w:r w:rsidR="005B2ECB">
        <w:rPr>
          <w:noProof/>
          <w:lang w:eastAsia="zh-CN"/>
        </w:rPr>
        <w:pict w14:anchorId="42CB004B">
          <v:shape id="图片 17" o:spid="_x0000_i1041" type="#_x0000_t75" style="width:2.25pt;height:3pt;visibility:visible;mso-wrap-style:square">
            <v:imagedata r:id="rId9" o:title=""/>
          </v:shape>
        </w:pict>
      </w:r>
      <w:r w:rsidRPr="00560386">
        <w:t>C. 9</w:t>
      </w:r>
      <w:r w:rsidRPr="00560386">
        <w:t>－</w:t>
      </w:r>
      <w:r w:rsidRPr="00560386">
        <w:t>4</w:t>
      </w:r>
      <w:r w:rsidRPr="00560386">
        <w:t>－</w:t>
      </w:r>
      <w:r w:rsidRPr="00560386">
        <w:t>3=2                      </w:t>
      </w:r>
      <w:r w:rsidR="005B2ECB">
        <w:rPr>
          <w:noProof/>
          <w:lang w:eastAsia="zh-CN"/>
        </w:rPr>
        <w:pict w14:anchorId="00D70B40">
          <v:shape id="图片 18" o:spid="_x0000_i1042" type="#_x0000_t75" style="width:2.25pt;height:3pt;visibility:visible;mso-wrap-style:square">
            <v:imagedata r:id="rId9" o:title=""/>
          </v:shape>
        </w:pict>
      </w:r>
      <w:r w:rsidRPr="00560386">
        <w:t>D. 9</w:t>
      </w:r>
      <w:r w:rsidRPr="00560386">
        <w:t>－</w:t>
      </w:r>
      <w:r w:rsidRPr="00560386">
        <w:t>4</w:t>
      </w:r>
      <w:r w:rsidRPr="00560386">
        <w:t>＋</w:t>
      </w:r>
      <w:r w:rsidRPr="00560386">
        <w:t>3=2</w:t>
      </w:r>
    </w:p>
    <w:p w14:paraId="5187687F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b/>
          <w:bCs/>
          <w:sz w:val="24"/>
          <w:szCs w:val="24"/>
          <w:lang w:eastAsia="zh-CN"/>
        </w:rPr>
        <w:t>二、判断题</w:t>
      </w:r>
      <w:r w:rsidRPr="00560386">
        <w:rPr>
          <w:b/>
          <w:bCs/>
          <w:sz w:val="24"/>
          <w:szCs w:val="24"/>
          <w:lang w:eastAsia="zh-CN"/>
        </w:rPr>
        <w:t xml:space="preserve"> </w:t>
      </w:r>
    </w:p>
    <w:p w14:paraId="52C0A22F" w14:textId="77777777" w:rsidR="00560386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6.1</w:t>
      </w:r>
      <w:r w:rsidRPr="00560386">
        <w:rPr>
          <w:lang w:eastAsia="zh-CN"/>
        </w:rPr>
        <w:t>＋</w:t>
      </w:r>
      <w:r w:rsidRPr="00560386">
        <w:rPr>
          <w:lang w:eastAsia="zh-CN"/>
        </w:rPr>
        <w:t>2</w:t>
      </w:r>
      <w:r w:rsidRPr="00560386">
        <w:rPr>
          <w:lang w:eastAsia="zh-CN"/>
        </w:rPr>
        <w:t>＋</w:t>
      </w:r>
      <w:r w:rsidRPr="00560386">
        <w:rPr>
          <w:lang w:eastAsia="zh-CN"/>
        </w:rPr>
        <w:t>3</w:t>
      </w:r>
      <w:r w:rsidRPr="00560386">
        <w:rPr>
          <w:lang w:eastAsia="zh-CN"/>
        </w:rPr>
        <w:t>＝</w:t>
      </w:r>
      <w:r w:rsidRPr="00560386">
        <w:rPr>
          <w:lang w:eastAsia="zh-CN"/>
        </w:rPr>
        <w:t>3</w:t>
      </w:r>
      <w:r w:rsidRPr="00560386">
        <w:rPr>
          <w:lang w:eastAsia="zh-CN"/>
        </w:rPr>
        <w:t>＋</w:t>
      </w:r>
      <w:r w:rsidRPr="00560386">
        <w:rPr>
          <w:lang w:eastAsia="zh-CN"/>
        </w:rPr>
        <w:t>2</w:t>
      </w:r>
      <w:r w:rsidRPr="00560386">
        <w:rPr>
          <w:lang w:eastAsia="zh-CN"/>
        </w:rPr>
        <w:t>＋</w:t>
      </w:r>
      <w:r w:rsidRPr="00560386">
        <w:rPr>
          <w:lang w:eastAsia="zh-CN"/>
        </w:rPr>
        <w:t>1</w:t>
      </w:r>
    </w:p>
    <w:p w14:paraId="431ABAF1" w14:textId="77777777" w:rsidR="00E113AD" w:rsidRPr="00560386" w:rsidRDefault="00560386" w:rsidP="00560386">
      <w:pPr>
        <w:spacing w:after="0" w:line="360" w:lineRule="auto"/>
      </w:pPr>
      <w:r w:rsidRPr="00560386">
        <w:t>7.</w:t>
      </w:r>
      <w:r w:rsidRPr="00560386">
        <w:t>冰淇淋有</w:t>
      </w:r>
      <w:r w:rsidRPr="00560386">
        <w:t>6</w:t>
      </w:r>
      <w:r w:rsidRPr="00560386">
        <w:t>个．</w:t>
      </w:r>
    </w:p>
    <w:p w14:paraId="73828F88" w14:textId="77777777" w:rsidR="00E113AD" w:rsidRPr="00560386" w:rsidRDefault="005B2ECB" w:rsidP="00560386">
      <w:pPr>
        <w:spacing w:after="0" w:line="360" w:lineRule="auto"/>
      </w:pPr>
      <w:r>
        <w:rPr>
          <w:noProof/>
          <w:lang w:eastAsia="zh-CN"/>
        </w:rPr>
        <w:pict w14:anchorId="54D74D19">
          <v:shape id="图片 19" o:spid="_x0000_i1043" type="#_x0000_t75" style="width:131.25pt;height:38.25pt;visibility:visible;mso-wrap-style:square">
            <v:imagedata r:id="rId13" o:title=""/>
          </v:shape>
        </w:pict>
      </w:r>
    </w:p>
    <w:p w14:paraId="72C94864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8.</w:t>
      </w:r>
      <w:r w:rsidRPr="00560386">
        <w:rPr>
          <w:lang w:eastAsia="zh-CN"/>
        </w:rPr>
        <w:t>按规律填数．</w:t>
      </w:r>
      <w:r w:rsidRPr="00560386">
        <w:rPr>
          <w:lang w:eastAsia="zh-CN"/>
        </w:rPr>
        <w:br/>
        <w:t>1     3     5  </w:t>
      </w:r>
      <w:proofErr w:type="gramStart"/>
      <w:r w:rsidRPr="00560386">
        <w:rPr>
          <w:lang w:eastAsia="zh-CN"/>
        </w:rPr>
        <w:t>   (</w:t>
      </w:r>
      <w:proofErr w:type="gramEnd"/>
      <w:r w:rsidRPr="00560386">
        <w:rPr>
          <w:lang w:eastAsia="zh-CN"/>
        </w:rPr>
        <w:t xml:space="preserve"> 6 )     ( 7 )    </w:t>
      </w:r>
    </w:p>
    <w:p w14:paraId="2EEB2B6D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9.4</w:t>
      </w:r>
      <w:r w:rsidRPr="00560386">
        <w:rPr>
          <w:lang w:eastAsia="zh-CN"/>
        </w:rPr>
        <w:t>加</w:t>
      </w:r>
      <w:r w:rsidRPr="00560386">
        <w:rPr>
          <w:lang w:eastAsia="zh-CN"/>
        </w:rPr>
        <w:t>6</w:t>
      </w:r>
      <w:r w:rsidRPr="00560386">
        <w:rPr>
          <w:lang w:eastAsia="zh-CN"/>
        </w:rPr>
        <w:t>等于</w:t>
      </w:r>
      <w:r w:rsidRPr="00560386">
        <w:rPr>
          <w:lang w:eastAsia="zh-CN"/>
        </w:rPr>
        <w:t>10</w:t>
      </w:r>
      <w:r w:rsidRPr="00560386">
        <w:rPr>
          <w:lang w:eastAsia="zh-CN"/>
        </w:rPr>
        <w:t>。</w:t>
      </w:r>
      <w:r w:rsidRPr="00560386">
        <w:rPr>
          <w:lang w:eastAsia="zh-CN"/>
        </w:rPr>
        <w:t xml:space="preserve">  </w:t>
      </w:r>
      <w:r w:rsidRPr="00560386">
        <w:rPr>
          <w:lang w:eastAsia="zh-CN"/>
        </w:rPr>
        <w:br/>
        <w:t xml:space="preserve">    </w:t>
      </w:r>
    </w:p>
    <w:p w14:paraId="0EEDBB42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b/>
          <w:bCs/>
          <w:sz w:val="24"/>
          <w:szCs w:val="24"/>
          <w:lang w:eastAsia="zh-CN"/>
        </w:rPr>
        <w:t>三、填空题</w:t>
      </w:r>
      <w:r w:rsidRPr="00560386">
        <w:rPr>
          <w:b/>
          <w:bCs/>
          <w:sz w:val="24"/>
          <w:szCs w:val="24"/>
          <w:lang w:eastAsia="zh-CN"/>
        </w:rPr>
        <w:t xml:space="preserve"> </w:t>
      </w:r>
    </w:p>
    <w:p w14:paraId="51359177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10.5</w:t>
      </w:r>
      <w:r w:rsidRPr="00560386">
        <w:rPr>
          <w:lang w:eastAsia="zh-CN"/>
        </w:rPr>
        <w:t>的前面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个数是</w:t>
      </w:r>
      <w:r w:rsidRPr="00560386">
        <w:rPr>
          <w:lang w:eastAsia="zh-CN"/>
        </w:rPr>
        <w:t>________</w:t>
      </w:r>
      <w:r w:rsidRPr="00560386">
        <w:rPr>
          <w:lang w:eastAsia="zh-CN"/>
        </w:rPr>
        <w:t>，后面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个数是</w:t>
      </w:r>
      <w:r w:rsidRPr="00560386">
        <w:rPr>
          <w:lang w:eastAsia="zh-CN"/>
        </w:rPr>
        <w:t>________</w:t>
      </w:r>
      <w:r w:rsidRPr="00560386">
        <w:rPr>
          <w:lang w:eastAsia="zh-CN"/>
        </w:rPr>
        <w:t>。</w:t>
      </w:r>
      <w:r w:rsidRPr="00560386">
        <w:rPr>
          <w:lang w:eastAsia="zh-CN"/>
        </w:rPr>
        <w:t xml:space="preserve">    </w:t>
      </w:r>
    </w:p>
    <w:p w14:paraId="0F1A6ECE" w14:textId="77777777" w:rsidR="00E113AD" w:rsidRPr="00560386" w:rsidRDefault="00560386" w:rsidP="00560386">
      <w:pPr>
        <w:spacing w:after="0" w:line="360" w:lineRule="auto"/>
      </w:pPr>
      <w:r w:rsidRPr="00560386">
        <w:t>11.</w:t>
      </w:r>
      <w:r w:rsidRPr="00560386">
        <w:t>看数点块列式计算．</w:t>
      </w:r>
      <w:r w:rsidRPr="00560386">
        <w:t xml:space="preserve">  </w:t>
      </w:r>
    </w:p>
    <w:p w14:paraId="04198FE2" w14:textId="77777777" w:rsidR="00E113AD" w:rsidRPr="00560386" w:rsidRDefault="005B2ECB" w:rsidP="00560386">
      <w:pPr>
        <w:spacing w:after="0" w:line="360" w:lineRule="auto"/>
      </w:pPr>
      <w:r>
        <w:rPr>
          <w:noProof/>
          <w:lang w:eastAsia="zh-CN"/>
        </w:rPr>
        <w:pict w14:anchorId="62B5906C">
          <v:shape id="图片 20" o:spid="_x0000_i1044" type="#_x0000_t75" style="width:156.75pt;height:48.75pt;visibility:visible;mso-wrap-style:square">
            <v:imagedata r:id="rId14" o:title=""/>
          </v:shape>
        </w:pict>
      </w:r>
    </w:p>
    <w:p w14:paraId="63B189AC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b/>
        </w:rPr>
        <w:lastRenderedPageBreak/>
        <w:t> </w:t>
      </w:r>
      <w:r w:rsidRPr="00560386">
        <w:rPr>
          <w:b/>
          <w:lang w:eastAsia="zh-CN"/>
        </w:rPr>
        <w:t>________ + ________ + ________ = ________</w:t>
      </w:r>
    </w:p>
    <w:p w14:paraId="2CFB6AA5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12.</w:t>
      </w:r>
      <w:r w:rsidRPr="00560386">
        <w:rPr>
          <w:lang w:eastAsia="zh-CN"/>
        </w:rPr>
        <w:t>数一数，填一填。</w:t>
      </w:r>
      <w:r w:rsidRPr="00560386">
        <w:rPr>
          <w:lang w:eastAsia="zh-CN"/>
        </w:rPr>
        <w:br/>
      </w:r>
      <w:r w:rsidR="005B2ECB">
        <w:rPr>
          <w:noProof/>
          <w:lang w:eastAsia="zh-CN"/>
        </w:rPr>
        <w:pict w14:anchorId="6A726A74">
          <v:shape id="图片 21" o:spid="_x0000_i1045" type="#_x0000_t75" style="width:243pt;height:28.5pt;visibility:visible;mso-wrap-style:square">
            <v:imagedata r:id="rId15" o:title=""/>
          </v:shape>
        </w:pict>
      </w:r>
      <w:r w:rsidRPr="00560386">
        <w:rPr>
          <w:lang w:eastAsia="zh-CN"/>
        </w:rPr>
        <w:br/>
        <w:t xml:space="preserve">  </w:t>
      </w:r>
      <w:r w:rsidR="005B2ECB">
        <w:rPr>
          <w:noProof/>
          <w:lang w:eastAsia="zh-CN"/>
        </w:rPr>
        <w:pict w14:anchorId="426AE192">
          <v:shape id="图片 22" o:spid="_x0000_i1046" type="#_x0000_t75" style="width:165pt;height:28.5pt;visibility:visible;mso-wrap-style:square">
            <v:imagedata r:id="rId16" o:title=""/>
          </v:shape>
        </w:pict>
      </w:r>
      <w:r w:rsidRPr="00560386">
        <w:rPr>
          <w:lang w:eastAsia="zh-CN"/>
        </w:rPr>
        <w:t> </w:t>
      </w:r>
      <w:r w:rsidRPr="00560386">
        <w:rPr>
          <w:lang w:eastAsia="zh-CN"/>
        </w:rPr>
        <w:br/>
      </w:r>
      <w:r w:rsidR="005B2ECB">
        <w:rPr>
          <w:noProof/>
          <w:lang w:eastAsia="zh-CN"/>
        </w:rPr>
        <w:pict w14:anchorId="195C7A6E">
          <v:shape id="图片 23" o:spid="_x0000_i1047" type="#_x0000_t75" style="width:44.25pt;height:26.25pt;visibility:visible;mso-wrap-style:square">
            <v:imagedata r:id="rId17" o:title=""/>
          </v:shape>
        </w:pict>
      </w:r>
      <w:r w:rsidRPr="00560386">
        <w:rPr>
          <w:lang w:eastAsia="zh-CN"/>
        </w:rPr>
        <w:t>比</w:t>
      </w:r>
      <w:r w:rsidRPr="00560386">
        <w:rPr>
          <w:lang w:eastAsia="zh-CN"/>
        </w:rPr>
        <w:t xml:space="preserve"> </w:t>
      </w:r>
      <w:r w:rsidR="005B2ECB">
        <w:rPr>
          <w:noProof/>
          <w:lang w:eastAsia="zh-CN"/>
        </w:rPr>
        <w:pict w14:anchorId="0BD18004">
          <v:shape id="图片 24" o:spid="_x0000_i1048" type="#_x0000_t75" style="width:29.25pt;height:19.5pt;visibility:visible;mso-wrap-style:square">
            <v:imagedata r:id="rId18" o:title=""/>
          </v:shape>
        </w:pict>
      </w:r>
      <w:r w:rsidRPr="00560386">
        <w:rPr>
          <w:lang w:eastAsia="zh-CN"/>
        </w:rPr>
        <w:t>________</w:t>
      </w:r>
      <w:r w:rsidRPr="00560386">
        <w:rPr>
          <w:lang w:eastAsia="zh-CN"/>
        </w:rPr>
        <w:t>，再画</w:t>
      </w:r>
      <w:r w:rsidRPr="00560386">
        <w:rPr>
          <w:lang w:eastAsia="zh-CN"/>
        </w:rPr>
        <w:t>________</w:t>
      </w:r>
      <w:proofErr w:type="gramStart"/>
      <w:r w:rsidRPr="00560386">
        <w:rPr>
          <w:lang w:eastAsia="zh-CN"/>
        </w:rPr>
        <w:t>个</w:t>
      </w:r>
      <w:proofErr w:type="gramEnd"/>
      <w:r w:rsidRPr="00560386">
        <w:rPr>
          <w:lang w:eastAsia="zh-CN"/>
        </w:rPr>
        <w:t>就一样多。</w:t>
      </w:r>
      <w:r w:rsidRPr="00560386">
        <w:rPr>
          <w:lang w:eastAsia="zh-CN"/>
        </w:rPr>
        <w:t xml:space="preserve">    </w:t>
      </w:r>
    </w:p>
    <w:p w14:paraId="443709A4" w14:textId="63C870BD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13.</w:t>
      </w:r>
      <w:r w:rsidRPr="00560386">
        <w:rPr>
          <w:lang w:eastAsia="zh-CN"/>
        </w:rPr>
        <w:t>数一数，填一填</w:t>
      </w:r>
      <w:r w:rsidRPr="00560386">
        <w:rPr>
          <w:lang w:eastAsia="zh-CN"/>
        </w:rPr>
        <w:br/>
      </w:r>
      <w:r w:rsidR="00B930B1">
        <w:rPr>
          <w:noProof/>
          <w:lang w:eastAsia="zh-CN"/>
        </w:rPr>
        <w:pict w14:anchorId="7F28D9D0">
          <v:shape id="图片 25" o:spid="_x0000_i1049" type="#_x0000_t75" style="width:170.25pt;height:90.75pt;visibility:visible;mso-wrap-style:square">
            <v:imagedata r:id="rId19" o:title=""/>
          </v:shape>
        </w:pict>
      </w:r>
      <w:r w:rsidRPr="00560386">
        <w:rPr>
          <w:lang w:eastAsia="zh-CN"/>
        </w:rPr>
        <w:t xml:space="preserve">________    </w:t>
      </w:r>
    </w:p>
    <w:p w14:paraId="0E79C048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14.</w:t>
      </w:r>
      <w:r w:rsidR="005B2ECB">
        <w:rPr>
          <w:noProof/>
          <w:lang w:eastAsia="zh-CN"/>
        </w:rPr>
        <w:pict w14:anchorId="5D3901E3">
          <v:shape id="图片 26" o:spid="_x0000_i1050" type="#_x0000_t75" style="width:27pt;height:27pt;visibility:visible;mso-wrap-style:square">
            <v:imagedata r:id="rId20" o:title=""/>
          </v:shape>
        </w:pict>
      </w:r>
      <w:r w:rsidRPr="00560386">
        <w:rPr>
          <w:lang w:eastAsia="zh-CN"/>
        </w:rPr>
        <w:t>和</w:t>
      </w:r>
      <w:r w:rsidRPr="00560386">
        <w:rPr>
          <w:lang w:eastAsia="zh-CN"/>
        </w:rPr>
        <w:t xml:space="preserve"> </w:t>
      </w:r>
      <w:r w:rsidR="005B2ECB">
        <w:rPr>
          <w:noProof/>
          <w:lang w:eastAsia="zh-CN"/>
        </w:rPr>
        <w:pict w14:anchorId="6F0A4F15">
          <v:shape id="图片 27" o:spid="_x0000_i1051" type="#_x0000_t75" style="width:22.5pt;height:21.75pt;visibility:visible;mso-wrap-style:square">
            <v:imagedata r:id="rId21" o:title=""/>
          </v:shape>
        </w:pict>
      </w:r>
      <w:r w:rsidRPr="00560386">
        <w:rPr>
          <w:lang w:eastAsia="zh-CN"/>
        </w:rPr>
        <w:t>谁多？你能接着画少的珠子，使两种珠子同样多吗？</w:t>
      </w:r>
    </w:p>
    <w:p w14:paraId="6FD24C9D" w14:textId="77777777" w:rsidR="00E113AD" w:rsidRPr="00560386" w:rsidRDefault="005B2ECB" w:rsidP="00560386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7988CEDD">
          <v:shape id="图片 28" o:spid="_x0000_i1052" type="#_x0000_t75" style="width:231.75pt;height:26.25pt;visibility:visible;mso-wrap-style:square">
            <v:imagedata r:id="rId22" o:title=""/>
          </v:shape>
        </w:pict>
      </w:r>
      <w:r w:rsidR="00560386" w:rsidRPr="00560386">
        <w:rPr>
          <w:lang w:eastAsia="zh-CN"/>
        </w:rPr>
        <w:t xml:space="preserve">________    </w:t>
      </w:r>
    </w:p>
    <w:p w14:paraId="71D227A8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b/>
          <w:bCs/>
          <w:sz w:val="24"/>
          <w:szCs w:val="24"/>
          <w:lang w:eastAsia="zh-CN"/>
        </w:rPr>
        <w:t>四、解答题</w:t>
      </w:r>
      <w:r w:rsidRPr="00560386">
        <w:rPr>
          <w:b/>
          <w:bCs/>
          <w:sz w:val="24"/>
          <w:szCs w:val="24"/>
          <w:lang w:eastAsia="zh-CN"/>
        </w:rPr>
        <w:t xml:space="preserve"> </w:t>
      </w:r>
    </w:p>
    <w:p w14:paraId="2648455B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15.</w:t>
      </w:r>
      <w:r w:rsidRPr="00560386">
        <w:rPr>
          <w:lang w:eastAsia="zh-CN"/>
        </w:rPr>
        <w:t>我会写算式．</w:t>
      </w:r>
      <w:r w:rsidRPr="00560386">
        <w:rPr>
          <w:lang w:eastAsia="zh-CN"/>
        </w:rPr>
        <w:br/>
      </w:r>
      <w:r w:rsidR="005B2ECB">
        <w:rPr>
          <w:noProof/>
          <w:lang w:eastAsia="zh-CN"/>
        </w:rPr>
        <w:pict w14:anchorId="1074E667">
          <v:shape id="图片 29" o:spid="_x0000_i1053" type="#_x0000_t75" style="width:131.25pt;height:73.5pt;visibility:visible;mso-wrap-style:square">
            <v:imagedata r:id="rId23" o:title=""/>
          </v:shape>
        </w:pict>
      </w:r>
      <w:r w:rsidRPr="00560386">
        <w:rPr>
          <w:lang w:eastAsia="zh-CN"/>
        </w:rPr>
        <w:br/>
      </w:r>
      <w:r w:rsidR="005B2ECB">
        <w:rPr>
          <w:noProof/>
          <w:lang w:eastAsia="zh-CN"/>
        </w:rPr>
        <w:pict w14:anchorId="6FB7C978">
          <v:shape id="图片 30" o:spid="_x0000_i1054" type="#_x0000_t75" style="width:103.5pt;height:21pt;visibility:visible;mso-wrap-style:square">
            <v:imagedata r:id="rId24" o:title=""/>
          </v:shape>
        </w:pict>
      </w:r>
    </w:p>
    <w:p w14:paraId="3D996822" w14:textId="77777777" w:rsidR="00E113AD" w:rsidRPr="00560386" w:rsidRDefault="00560386" w:rsidP="00560386">
      <w:pPr>
        <w:spacing w:after="0" w:line="360" w:lineRule="auto"/>
      </w:pPr>
      <w:r w:rsidRPr="00560386">
        <w:t>16.</w:t>
      </w:r>
      <w:r w:rsidRPr="00560386">
        <w:t>涂一涂、圈一圈，接下去怎么涂</w:t>
      </w:r>
      <w:r w:rsidRPr="00560386">
        <w:t xml:space="preserve">?  </w:t>
      </w:r>
    </w:p>
    <w:p w14:paraId="413CC368" w14:textId="7A171BE0" w:rsidR="00E113AD" w:rsidRPr="00560386" w:rsidRDefault="00B930B1" w:rsidP="00560386">
      <w:pPr>
        <w:spacing w:after="0" w:line="360" w:lineRule="auto"/>
      </w:pPr>
      <w:r>
        <w:rPr>
          <w:noProof/>
          <w:lang w:eastAsia="zh-CN"/>
        </w:rPr>
        <w:pict w14:anchorId="78B8E871">
          <v:shape id="图片 31" o:spid="_x0000_i1055" type="#_x0000_t75" style="width:256.5pt;height:83.25pt;visibility:visible;mso-wrap-style:square">
            <v:imagedata r:id="rId25" o:title=""/>
          </v:shape>
        </w:pict>
      </w:r>
    </w:p>
    <w:p w14:paraId="53214B91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b/>
          <w:bCs/>
          <w:sz w:val="24"/>
          <w:szCs w:val="24"/>
          <w:lang w:eastAsia="zh-CN"/>
        </w:rPr>
        <w:t>五、应用题</w:t>
      </w:r>
      <w:r w:rsidRPr="00560386">
        <w:rPr>
          <w:b/>
          <w:bCs/>
          <w:sz w:val="24"/>
          <w:szCs w:val="24"/>
          <w:lang w:eastAsia="zh-CN"/>
        </w:rPr>
        <w:t xml:space="preserve"> </w:t>
      </w:r>
    </w:p>
    <w:p w14:paraId="3F5CCAE6" w14:textId="77777777" w:rsidR="00560386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17.</w:t>
      </w:r>
      <w:r w:rsidRPr="00560386">
        <w:rPr>
          <w:lang w:eastAsia="zh-CN"/>
        </w:rPr>
        <w:t>校园舞蹈比赛要定服装，每套衣服需要</w:t>
      </w:r>
      <w:r w:rsidRPr="00560386">
        <w:rPr>
          <w:lang w:eastAsia="zh-CN"/>
        </w:rPr>
        <w:t>2</w:t>
      </w:r>
      <w:r w:rsidRPr="00560386">
        <w:rPr>
          <w:lang w:eastAsia="zh-CN"/>
        </w:rPr>
        <w:t>块布。</w:t>
      </w:r>
    </w:p>
    <w:p w14:paraId="65E0AF7F" w14:textId="77777777" w:rsidR="00E113AD" w:rsidRPr="00560386" w:rsidRDefault="005B2ECB" w:rsidP="00560386">
      <w:pPr>
        <w:spacing w:after="0" w:line="360" w:lineRule="auto"/>
      </w:pPr>
      <w:r>
        <w:rPr>
          <w:noProof/>
          <w:lang w:eastAsia="zh-CN"/>
        </w:rPr>
        <w:pict w14:anchorId="68BA2DF6">
          <v:shape id="图片 32" o:spid="_x0000_i1056" type="#_x0000_t75" style="width:186.75pt;height:66.75pt;visibility:visible;mso-wrap-style:square">
            <v:imagedata r:id="rId26" o:title=""/>
          </v:shape>
        </w:pict>
      </w:r>
    </w:p>
    <w:p w14:paraId="22C075DD" w14:textId="718203B9" w:rsidR="00E113AD" w:rsidRPr="00560386" w:rsidRDefault="00560386" w:rsidP="00B930B1">
      <w:pPr>
        <w:spacing w:line="360" w:lineRule="auto"/>
        <w:rPr>
          <w:lang w:eastAsia="zh-CN"/>
        </w:rPr>
      </w:pPr>
      <w:r w:rsidRPr="00560386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4C765A1A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lang w:eastAsia="zh-CN"/>
        </w:rPr>
        <w:t>一、单选题</w:t>
      </w:r>
    </w:p>
    <w:p w14:paraId="736B87D6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B   </w:t>
      </w:r>
    </w:p>
    <w:p w14:paraId="7F470843" w14:textId="77777777" w:rsidR="00560386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</w:t>
      </w:r>
    </w:p>
    <w:p w14:paraId="6314E55A" w14:textId="77777777" w:rsidR="00E113AD" w:rsidRPr="00560386" w:rsidRDefault="00560386" w:rsidP="00560386">
      <w:pPr>
        <w:spacing w:after="0" w:line="360" w:lineRule="auto"/>
      </w:pPr>
      <w:r w:rsidRPr="00560386">
        <w:t>2.</w:t>
      </w:r>
      <w:r w:rsidRPr="00560386">
        <w:t>【答案】</w:t>
      </w:r>
      <w:r w:rsidRPr="00560386">
        <w:t xml:space="preserve"> A   </w:t>
      </w:r>
    </w:p>
    <w:p w14:paraId="33AFA701" w14:textId="77777777" w:rsidR="00560386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</w:t>
      </w:r>
    </w:p>
    <w:p w14:paraId="74A6AE1F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3.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A   </w:t>
      </w:r>
    </w:p>
    <w:p w14:paraId="3972D685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【解析】因为</w:t>
      </w:r>
      <w:r w:rsidRPr="00560386">
        <w:rPr>
          <w:lang w:eastAsia="zh-CN"/>
        </w:rPr>
        <w:t>4</w:t>
      </w:r>
      <w:r w:rsidRPr="00560386">
        <w:rPr>
          <w:lang w:eastAsia="zh-CN"/>
        </w:rPr>
        <w:t>＋</w:t>
      </w:r>
      <w:r w:rsidRPr="00560386">
        <w:rPr>
          <w:lang w:eastAsia="zh-CN"/>
        </w:rPr>
        <w:t>3=7</w:t>
      </w:r>
      <w:r w:rsidRPr="00560386">
        <w:rPr>
          <w:lang w:eastAsia="zh-CN"/>
        </w:rPr>
        <w:t>，</w:t>
      </w:r>
      <w:r w:rsidRPr="00560386">
        <w:rPr>
          <w:lang w:eastAsia="zh-CN"/>
        </w:rPr>
        <w:t xml:space="preserve"> </w:t>
      </w:r>
      <w:r w:rsidRPr="00560386">
        <w:rPr>
          <w:lang w:eastAsia="zh-CN"/>
        </w:rPr>
        <w:t>所以在</w:t>
      </w:r>
      <w:r w:rsidR="005B2ECB">
        <w:rPr>
          <w:noProof/>
          <w:lang w:eastAsia="zh-CN"/>
        </w:rPr>
        <w:pict w14:anchorId="49821A65">
          <v:shape id="图片 33" o:spid="_x0000_i1057" type="#_x0000_t75" style="width:14.25pt;height:13.5pt;visibility:visible;mso-wrap-style:square">
            <v:imagedata r:id="rId10" o:title=""/>
          </v:shape>
        </w:pict>
      </w:r>
      <w:r w:rsidRPr="00560386">
        <w:rPr>
          <w:lang w:eastAsia="zh-CN"/>
        </w:rPr>
        <w:t>里，应填的运算符号是</w:t>
      </w:r>
      <w:r w:rsidRPr="00560386">
        <w:rPr>
          <w:lang w:eastAsia="zh-CN"/>
        </w:rPr>
        <w:t>“</w:t>
      </w:r>
      <w:r w:rsidRPr="00560386">
        <w:rPr>
          <w:lang w:eastAsia="zh-CN"/>
        </w:rPr>
        <w:t>＋</w:t>
      </w:r>
      <w:r w:rsidRPr="00560386">
        <w:rPr>
          <w:lang w:eastAsia="zh-CN"/>
        </w:rPr>
        <w:t>”</w:t>
      </w:r>
      <w:r w:rsidRPr="00560386">
        <w:rPr>
          <w:lang w:eastAsia="zh-CN"/>
        </w:rPr>
        <w:t>，</w:t>
      </w:r>
      <w:r w:rsidRPr="00560386">
        <w:rPr>
          <w:lang w:eastAsia="zh-CN"/>
        </w:rPr>
        <w:t xml:space="preserve"> </w:t>
      </w:r>
      <w:r w:rsidRPr="00560386">
        <w:rPr>
          <w:lang w:eastAsia="zh-CN"/>
        </w:rPr>
        <w:t>选</w:t>
      </w:r>
      <w:r w:rsidRPr="00560386">
        <w:rPr>
          <w:lang w:eastAsia="zh-CN"/>
        </w:rPr>
        <w:t>A</w:t>
      </w:r>
      <w:r w:rsidRPr="00560386">
        <w:rPr>
          <w:lang w:eastAsia="zh-CN"/>
        </w:rPr>
        <w:t>．</w:t>
      </w:r>
    </w:p>
    <w:p w14:paraId="059C7E84" w14:textId="77777777" w:rsidR="00E113AD" w:rsidRPr="00560386" w:rsidRDefault="00560386" w:rsidP="00560386">
      <w:pPr>
        <w:spacing w:after="0" w:line="360" w:lineRule="auto"/>
      </w:pPr>
      <w:r w:rsidRPr="00560386">
        <w:t>4.</w:t>
      </w:r>
      <w:r w:rsidRPr="00560386">
        <w:t>【答案】</w:t>
      </w:r>
      <w:r w:rsidRPr="00560386">
        <w:t xml:space="preserve"> C   </w:t>
      </w:r>
    </w:p>
    <w:p w14:paraId="5FAE4B65" w14:textId="77777777" w:rsidR="00560386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】【</w:t>
      </w:r>
      <w:proofErr w:type="spellStart"/>
      <w:r w:rsidRPr="00560386">
        <w:t>解答</w:t>
      </w:r>
      <w:proofErr w:type="spellEnd"/>
      <w:r w:rsidRPr="00560386">
        <w:t>】</w:t>
      </w:r>
      <w:r w:rsidRPr="00560386">
        <w:t xml:space="preserve"> </w:t>
      </w:r>
      <w:r w:rsidR="005B2ECB">
        <w:rPr>
          <w:noProof/>
          <w:lang w:eastAsia="zh-CN"/>
        </w:rPr>
        <w:pict w14:anchorId="1F3B8157">
          <v:shape id="图片 34" o:spid="_x0000_i1058" type="#_x0000_t75" style="width:126.75pt;height:50.25pt;visibility:visible;mso-wrap-style:square">
            <v:imagedata r:id="rId27" o:title=""/>
          </v:shape>
        </w:pict>
      </w:r>
    </w:p>
    <w:p w14:paraId="3C8F396F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【分析】连加的计算的方法</w:t>
      </w:r>
      <w:r w:rsidRPr="00560386">
        <w:rPr>
          <w:lang w:eastAsia="zh-CN"/>
        </w:rPr>
        <w:t>:</w:t>
      </w:r>
      <w:r w:rsidRPr="00560386">
        <w:rPr>
          <w:lang w:eastAsia="zh-CN"/>
        </w:rPr>
        <w:t>先把前两个数相加</w:t>
      </w:r>
      <w:r w:rsidRPr="00560386">
        <w:rPr>
          <w:lang w:eastAsia="zh-CN"/>
        </w:rPr>
        <w:t>,</w:t>
      </w:r>
      <w:r w:rsidRPr="00560386">
        <w:rPr>
          <w:lang w:eastAsia="zh-CN"/>
        </w:rPr>
        <w:t>然后用第一步的得数与第三个数相加</w:t>
      </w:r>
      <w:r w:rsidRPr="00560386">
        <w:rPr>
          <w:lang w:eastAsia="zh-CN"/>
        </w:rPr>
        <w:t>.</w:t>
      </w:r>
    </w:p>
    <w:p w14:paraId="5D9B25B3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5.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B   </w:t>
      </w:r>
    </w:p>
    <w:p w14:paraId="24021DB8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【解析】【解答】这是一道连减题</w:t>
      </w:r>
      <w:r w:rsidRPr="00560386">
        <w:rPr>
          <w:lang w:eastAsia="zh-CN"/>
        </w:rPr>
        <w:t>.</w:t>
      </w:r>
      <w:r w:rsidRPr="00560386">
        <w:rPr>
          <w:lang w:eastAsia="zh-CN"/>
        </w:rPr>
        <w:t>从一共有的</w:t>
      </w:r>
      <w:r w:rsidRPr="00560386">
        <w:rPr>
          <w:lang w:eastAsia="zh-CN"/>
        </w:rPr>
        <w:t>9</w:t>
      </w:r>
      <w:r w:rsidRPr="00560386">
        <w:rPr>
          <w:lang w:eastAsia="zh-CN"/>
        </w:rPr>
        <w:t>朵花里</w:t>
      </w:r>
      <w:r w:rsidRPr="00560386">
        <w:rPr>
          <w:lang w:eastAsia="zh-CN"/>
        </w:rPr>
        <w:t>,</w:t>
      </w:r>
      <w:r w:rsidRPr="00560386">
        <w:rPr>
          <w:lang w:eastAsia="zh-CN"/>
        </w:rPr>
        <w:t>先去掉</w:t>
      </w:r>
      <w:r w:rsidRPr="00560386">
        <w:rPr>
          <w:lang w:eastAsia="zh-CN"/>
        </w:rPr>
        <w:t>2</w:t>
      </w:r>
      <w:r w:rsidRPr="00560386">
        <w:rPr>
          <w:lang w:eastAsia="zh-CN"/>
        </w:rPr>
        <w:t>朵花、再去掉</w:t>
      </w:r>
      <w:r w:rsidRPr="00560386">
        <w:rPr>
          <w:lang w:eastAsia="zh-CN"/>
        </w:rPr>
        <w:t>4</w:t>
      </w:r>
      <w:r w:rsidRPr="00560386">
        <w:rPr>
          <w:lang w:eastAsia="zh-CN"/>
        </w:rPr>
        <w:t>朵花，就是</w:t>
      </w:r>
      <w:proofErr w:type="gramStart"/>
      <w:r w:rsidRPr="00560386">
        <w:rPr>
          <w:lang w:eastAsia="zh-CN"/>
        </w:rPr>
        <w:t>还剩花的</w:t>
      </w:r>
      <w:proofErr w:type="gramEnd"/>
      <w:r w:rsidRPr="00560386">
        <w:rPr>
          <w:lang w:eastAsia="zh-CN"/>
        </w:rPr>
        <w:t>朵数</w:t>
      </w:r>
      <w:r w:rsidRPr="00560386">
        <w:rPr>
          <w:lang w:eastAsia="zh-CN"/>
        </w:rPr>
        <w:t>.</w:t>
      </w:r>
      <w:r w:rsidRPr="00560386">
        <w:rPr>
          <w:lang w:eastAsia="zh-CN"/>
        </w:rPr>
        <w:t>正确的列式是：</w:t>
      </w:r>
      <w:r w:rsidRPr="00560386">
        <w:rPr>
          <w:lang w:eastAsia="zh-CN"/>
        </w:rPr>
        <w:t>9</w:t>
      </w:r>
      <w:r w:rsidRPr="00560386">
        <w:rPr>
          <w:lang w:eastAsia="zh-CN"/>
        </w:rPr>
        <w:t>－</w:t>
      </w:r>
      <w:r w:rsidRPr="00560386">
        <w:rPr>
          <w:lang w:eastAsia="zh-CN"/>
        </w:rPr>
        <w:t>2</w:t>
      </w:r>
      <w:r w:rsidRPr="00560386">
        <w:rPr>
          <w:lang w:eastAsia="zh-CN"/>
        </w:rPr>
        <w:t>－</w:t>
      </w:r>
      <w:r w:rsidRPr="00560386">
        <w:rPr>
          <w:lang w:eastAsia="zh-CN"/>
        </w:rPr>
        <w:t>4</w:t>
      </w:r>
      <w:r w:rsidRPr="00560386">
        <w:rPr>
          <w:lang w:eastAsia="zh-CN"/>
        </w:rPr>
        <w:t>＝</w:t>
      </w:r>
      <w:r w:rsidRPr="00560386">
        <w:rPr>
          <w:lang w:eastAsia="zh-CN"/>
        </w:rPr>
        <w:t>3</w:t>
      </w:r>
      <w:r w:rsidRPr="00560386">
        <w:rPr>
          <w:lang w:eastAsia="zh-CN"/>
        </w:rPr>
        <w:t>，其它</w:t>
      </w:r>
      <w:r w:rsidRPr="00560386">
        <w:rPr>
          <w:lang w:eastAsia="zh-CN"/>
        </w:rPr>
        <w:t>3</w:t>
      </w:r>
      <w:r w:rsidRPr="00560386">
        <w:rPr>
          <w:lang w:eastAsia="zh-CN"/>
        </w:rPr>
        <w:t>个列式都是错误的，所以选</w:t>
      </w:r>
      <w:r w:rsidRPr="00560386">
        <w:rPr>
          <w:lang w:eastAsia="zh-CN"/>
        </w:rPr>
        <w:t>B</w:t>
      </w:r>
    </w:p>
    <w:p w14:paraId="003ADF95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lang w:eastAsia="zh-CN"/>
        </w:rPr>
        <w:t>二、判断题</w:t>
      </w:r>
    </w:p>
    <w:p w14:paraId="6DA01265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6.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</w:t>
      </w:r>
      <w:r w:rsidRPr="00560386">
        <w:rPr>
          <w:lang w:eastAsia="zh-CN"/>
        </w:rPr>
        <w:t>正确</w:t>
      </w:r>
      <w:r w:rsidRPr="00560386">
        <w:rPr>
          <w:lang w:eastAsia="zh-CN"/>
        </w:rPr>
        <w:t xml:space="preserve">   </w:t>
      </w:r>
    </w:p>
    <w:p w14:paraId="30EEA089" w14:textId="77777777" w:rsidR="00560386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】【解答】</w:t>
      </w:r>
      <w:r w:rsidRPr="00560386">
        <w:t>1</w:t>
      </w:r>
      <w:r w:rsidRPr="00560386">
        <w:t>＋</w:t>
      </w:r>
      <w:r w:rsidRPr="00560386">
        <w:t>2</w:t>
      </w:r>
      <w:r w:rsidRPr="00560386">
        <w:t>＋</w:t>
      </w:r>
      <w:r w:rsidRPr="00560386">
        <w:t>3</w:t>
      </w:r>
      <w:r w:rsidRPr="00560386">
        <w:t>＝</w:t>
      </w:r>
      <w:r w:rsidRPr="00560386">
        <w:t>3</w:t>
      </w:r>
      <w:r w:rsidRPr="00560386">
        <w:t>＋</w:t>
      </w:r>
      <w:r w:rsidRPr="00560386">
        <w:t>2</w:t>
      </w:r>
      <w:r w:rsidRPr="00560386">
        <w:t>＋</w:t>
      </w:r>
      <w:r w:rsidRPr="00560386">
        <w:t>1</w:t>
      </w:r>
      <w:r w:rsidRPr="00560386">
        <w:t>是正确的</w:t>
      </w:r>
    </w:p>
    <w:p w14:paraId="4D916296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【分析】在加法算式中，加数的位置可以互换</w:t>
      </w:r>
    </w:p>
    <w:p w14:paraId="5D8004E2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7.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</w:t>
      </w:r>
      <w:r w:rsidRPr="00560386">
        <w:rPr>
          <w:lang w:eastAsia="zh-CN"/>
        </w:rPr>
        <w:t>错误</w:t>
      </w:r>
      <w:r w:rsidRPr="00560386">
        <w:rPr>
          <w:lang w:eastAsia="zh-CN"/>
        </w:rPr>
        <w:t xml:space="preserve">   </w:t>
      </w:r>
    </w:p>
    <w:p w14:paraId="13483DA0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</w:t>
      </w:r>
      <w:r w:rsidRPr="00560386">
        <w:rPr>
          <w:lang w:eastAsia="zh-CN"/>
        </w:rPr>
        <w:t> </w:t>
      </w:r>
    </w:p>
    <w:p w14:paraId="5570EFB3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8.</w:t>
      </w:r>
      <w:r w:rsidRPr="00560386">
        <w:rPr>
          <w:lang w:eastAsia="zh-CN"/>
        </w:rPr>
        <w:t>【答案】错误</w:t>
      </w:r>
      <w:r w:rsidRPr="00560386">
        <w:rPr>
          <w:lang w:eastAsia="zh-CN"/>
        </w:rPr>
        <w:t xml:space="preserve">  </w:t>
      </w:r>
    </w:p>
    <w:p w14:paraId="68A8984A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【解析】【解答】</w:t>
      </w:r>
      <w:r w:rsidRPr="00560386">
        <w:rPr>
          <w:b/>
          <w:lang w:eastAsia="zh-CN"/>
        </w:rPr>
        <w:t>正确解答：</w:t>
      </w:r>
      <w:r w:rsidRPr="00560386">
        <w:rPr>
          <w:lang w:eastAsia="zh-CN"/>
        </w:rPr>
        <w:t>1,3,5,(</w:t>
      </w:r>
      <w:r w:rsidRPr="00560386">
        <w:rPr>
          <w:b/>
          <w:lang w:eastAsia="zh-CN"/>
        </w:rPr>
        <w:t>7</w:t>
      </w:r>
      <w:r w:rsidRPr="00560386">
        <w:rPr>
          <w:lang w:eastAsia="zh-CN"/>
        </w:rPr>
        <w:t>),(</w:t>
      </w:r>
      <w:r w:rsidRPr="00560386">
        <w:rPr>
          <w:b/>
          <w:lang w:eastAsia="zh-CN"/>
        </w:rPr>
        <w:t>9</w:t>
      </w:r>
      <w:r w:rsidRPr="00560386">
        <w:rPr>
          <w:lang w:eastAsia="zh-CN"/>
        </w:rPr>
        <w:t xml:space="preserve">)  </w:t>
      </w:r>
      <w:r w:rsidRPr="00560386">
        <w:rPr>
          <w:lang w:eastAsia="zh-CN"/>
        </w:rPr>
        <w:br/>
      </w:r>
      <w:r w:rsidRPr="00560386">
        <w:rPr>
          <w:lang w:eastAsia="zh-CN"/>
        </w:rPr>
        <w:t>此题错在没有仔细观察这列数字的特点，以为按顺序数</w:t>
      </w:r>
      <w:r w:rsidRPr="00560386">
        <w:rPr>
          <w:lang w:eastAsia="zh-CN"/>
        </w:rPr>
        <w:t>5</w:t>
      </w:r>
      <w:r w:rsidRPr="00560386">
        <w:rPr>
          <w:lang w:eastAsia="zh-CN"/>
        </w:rPr>
        <w:t>的后面是</w:t>
      </w:r>
      <w:r w:rsidRPr="00560386">
        <w:rPr>
          <w:lang w:eastAsia="zh-CN"/>
        </w:rPr>
        <w:t>6</w:t>
      </w:r>
      <w:r w:rsidRPr="00560386">
        <w:rPr>
          <w:lang w:eastAsia="zh-CN"/>
        </w:rPr>
        <w:t>、</w:t>
      </w:r>
      <w:r w:rsidRPr="00560386">
        <w:rPr>
          <w:lang w:eastAsia="zh-CN"/>
        </w:rPr>
        <w:t>7</w:t>
      </w:r>
      <w:r w:rsidRPr="00560386">
        <w:rPr>
          <w:lang w:eastAsia="zh-CN"/>
        </w:rPr>
        <w:t>，就在括号里填</w:t>
      </w:r>
      <w:r w:rsidRPr="00560386">
        <w:rPr>
          <w:lang w:eastAsia="zh-CN"/>
        </w:rPr>
        <w:t>6</w:t>
      </w:r>
      <w:r w:rsidRPr="00560386">
        <w:rPr>
          <w:lang w:eastAsia="zh-CN"/>
        </w:rPr>
        <w:t>、</w:t>
      </w:r>
      <w:r w:rsidRPr="00560386">
        <w:rPr>
          <w:lang w:eastAsia="zh-CN"/>
        </w:rPr>
        <w:t>7</w:t>
      </w:r>
      <w:r w:rsidRPr="00560386">
        <w:rPr>
          <w:lang w:eastAsia="zh-CN"/>
        </w:rPr>
        <w:t>．认真看题你会发现</w:t>
      </w:r>
      <w:r w:rsidRPr="00560386">
        <w:rPr>
          <w:lang w:eastAsia="zh-CN"/>
        </w:rPr>
        <w:t>1</w:t>
      </w:r>
      <w:r w:rsidRPr="00560386">
        <w:rPr>
          <w:lang w:eastAsia="zh-CN"/>
        </w:rPr>
        <w:t>和</w:t>
      </w:r>
      <w:r w:rsidRPr="00560386">
        <w:rPr>
          <w:lang w:eastAsia="zh-CN"/>
        </w:rPr>
        <w:t>3</w:t>
      </w:r>
      <w:proofErr w:type="gramStart"/>
      <w:r w:rsidRPr="00560386">
        <w:rPr>
          <w:lang w:eastAsia="zh-CN"/>
        </w:rPr>
        <w:t>两</w:t>
      </w:r>
      <w:proofErr w:type="gramEnd"/>
      <w:r w:rsidRPr="00560386">
        <w:rPr>
          <w:lang w:eastAsia="zh-CN"/>
        </w:rPr>
        <w:t>数相差</w:t>
      </w:r>
      <w:r w:rsidRPr="00560386">
        <w:rPr>
          <w:lang w:eastAsia="zh-CN"/>
        </w:rPr>
        <w:t>2</w:t>
      </w:r>
      <w:r w:rsidRPr="00560386">
        <w:rPr>
          <w:lang w:eastAsia="zh-CN"/>
        </w:rPr>
        <w:t>，</w:t>
      </w:r>
      <w:r w:rsidRPr="00560386">
        <w:rPr>
          <w:lang w:eastAsia="zh-CN"/>
        </w:rPr>
        <w:t>3</w:t>
      </w:r>
      <w:r w:rsidRPr="00560386">
        <w:rPr>
          <w:lang w:eastAsia="zh-CN"/>
        </w:rPr>
        <w:t>和</w:t>
      </w:r>
      <w:r w:rsidRPr="00560386">
        <w:rPr>
          <w:lang w:eastAsia="zh-CN"/>
        </w:rPr>
        <w:t>5</w:t>
      </w:r>
      <w:proofErr w:type="gramStart"/>
      <w:r w:rsidRPr="00560386">
        <w:rPr>
          <w:lang w:eastAsia="zh-CN"/>
        </w:rPr>
        <w:t>两</w:t>
      </w:r>
      <w:proofErr w:type="gramEnd"/>
      <w:r w:rsidRPr="00560386">
        <w:rPr>
          <w:lang w:eastAsia="zh-CN"/>
        </w:rPr>
        <w:t>数相差</w:t>
      </w:r>
      <w:r w:rsidRPr="00560386">
        <w:rPr>
          <w:lang w:eastAsia="zh-CN"/>
        </w:rPr>
        <w:t>2</w:t>
      </w:r>
      <w:r w:rsidRPr="00560386">
        <w:rPr>
          <w:lang w:eastAsia="zh-CN"/>
        </w:rPr>
        <w:t>，后面的数比它前面的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个数多</w:t>
      </w:r>
      <w:r w:rsidRPr="00560386">
        <w:rPr>
          <w:lang w:eastAsia="zh-CN"/>
        </w:rPr>
        <w:t>2</w:t>
      </w:r>
      <w:r w:rsidRPr="00560386">
        <w:rPr>
          <w:lang w:eastAsia="zh-CN"/>
        </w:rPr>
        <w:t>，前面的数比它后面的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个数少</w:t>
      </w:r>
      <w:r w:rsidRPr="00560386">
        <w:rPr>
          <w:lang w:eastAsia="zh-CN"/>
        </w:rPr>
        <w:t>2</w:t>
      </w:r>
      <w:r w:rsidRPr="00560386">
        <w:rPr>
          <w:lang w:eastAsia="zh-CN"/>
        </w:rPr>
        <w:t>，用前面的数加</w:t>
      </w:r>
      <w:r w:rsidRPr="00560386">
        <w:rPr>
          <w:lang w:eastAsia="zh-CN"/>
        </w:rPr>
        <w:t>2</w:t>
      </w:r>
      <w:r w:rsidRPr="00560386">
        <w:rPr>
          <w:lang w:eastAsia="zh-CN"/>
        </w:rPr>
        <w:t>即可得到后面的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个数．</w:t>
      </w:r>
      <w:r w:rsidRPr="00560386">
        <w:rPr>
          <w:lang w:eastAsia="zh-CN"/>
        </w:rPr>
        <w:br/>
      </w:r>
      <w:r w:rsidRPr="00560386">
        <w:rPr>
          <w:lang w:eastAsia="zh-CN"/>
        </w:rPr>
        <w:t>【分析】填数时，不要只想到两个相邻数只差</w:t>
      </w:r>
      <w:r w:rsidRPr="00560386">
        <w:rPr>
          <w:lang w:eastAsia="zh-CN"/>
        </w:rPr>
        <w:t>1</w:t>
      </w:r>
      <w:r w:rsidRPr="00560386">
        <w:rPr>
          <w:lang w:eastAsia="zh-CN"/>
        </w:rPr>
        <w:t>的规律，还要善于发现规律，找到答案．</w:t>
      </w:r>
    </w:p>
    <w:p w14:paraId="2D7F8B5E" w14:textId="77777777" w:rsidR="00B930B1" w:rsidRDefault="00B930B1" w:rsidP="00560386">
      <w:pPr>
        <w:spacing w:after="0" w:line="360" w:lineRule="auto"/>
        <w:rPr>
          <w:lang w:eastAsia="zh-CN"/>
        </w:rPr>
      </w:pPr>
    </w:p>
    <w:p w14:paraId="0B3011F9" w14:textId="77777777" w:rsidR="00B930B1" w:rsidRDefault="00B930B1" w:rsidP="00560386">
      <w:pPr>
        <w:spacing w:after="0" w:line="360" w:lineRule="auto"/>
        <w:rPr>
          <w:lang w:eastAsia="zh-CN"/>
        </w:rPr>
      </w:pPr>
    </w:p>
    <w:p w14:paraId="26E74F29" w14:textId="11126EC4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lastRenderedPageBreak/>
        <w:t>9.</w:t>
      </w:r>
      <w:r w:rsidRPr="00560386">
        <w:rPr>
          <w:lang w:eastAsia="zh-CN"/>
        </w:rPr>
        <w:t>【答案】正确</w:t>
      </w:r>
      <w:r w:rsidRPr="00560386">
        <w:rPr>
          <w:lang w:eastAsia="zh-CN"/>
        </w:rPr>
        <w:t xml:space="preserve">  </w:t>
      </w:r>
    </w:p>
    <w:p w14:paraId="12D4B08A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</w:t>
      </w:r>
    </w:p>
    <w:p w14:paraId="04854D0B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lang w:eastAsia="zh-CN"/>
        </w:rPr>
        <w:t>三、填空题</w:t>
      </w:r>
    </w:p>
    <w:p w14:paraId="08E9473C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10.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4</w:t>
      </w:r>
      <w:r w:rsidRPr="00560386">
        <w:rPr>
          <w:lang w:eastAsia="zh-CN"/>
        </w:rPr>
        <w:t>；</w:t>
      </w:r>
      <w:r w:rsidRPr="00560386">
        <w:rPr>
          <w:lang w:eastAsia="zh-CN"/>
        </w:rPr>
        <w:t xml:space="preserve">6   </w:t>
      </w:r>
    </w:p>
    <w:p w14:paraId="785E9106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【解析】【解答】解：</w:t>
      </w:r>
      <w:r w:rsidRPr="00560386">
        <w:rPr>
          <w:lang w:eastAsia="zh-CN"/>
        </w:rPr>
        <w:t>5</w:t>
      </w:r>
      <w:r w:rsidRPr="00560386">
        <w:rPr>
          <w:lang w:eastAsia="zh-CN"/>
        </w:rPr>
        <w:t>的前面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个数是</w:t>
      </w:r>
      <w:r w:rsidRPr="00560386">
        <w:rPr>
          <w:lang w:eastAsia="zh-CN"/>
        </w:rPr>
        <w:t>5-1=4</w:t>
      </w:r>
      <w:r w:rsidRPr="00560386">
        <w:rPr>
          <w:lang w:eastAsia="zh-CN"/>
        </w:rPr>
        <w:t>，后面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个数是</w:t>
      </w:r>
      <w:r w:rsidRPr="00560386">
        <w:rPr>
          <w:lang w:eastAsia="zh-CN"/>
        </w:rPr>
        <w:t>5+1=6</w:t>
      </w:r>
      <w:r w:rsidRPr="00560386">
        <w:rPr>
          <w:lang w:eastAsia="zh-CN"/>
        </w:rPr>
        <w:t>。</w:t>
      </w:r>
      <w:r w:rsidRPr="00560386">
        <w:rPr>
          <w:lang w:eastAsia="zh-CN"/>
        </w:rPr>
        <w:br/>
      </w:r>
      <w:r w:rsidRPr="00560386">
        <w:rPr>
          <w:lang w:eastAsia="zh-CN"/>
        </w:rPr>
        <w:t>故答案为：</w:t>
      </w:r>
      <w:r w:rsidRPr="00560386">
        <w:rPr>
          <w:lang w:eastAsia="zh-CN"/>
        </w:rPr>
        <w:t>4</w:t>
      </w:r>
      <w:r w:rsidRPr="00560386">
        <w:rPr>
          <w:lang w:eastAsia="zh-CN"/>
        </w:rPr>
        <w:t>；</w:t>
      </w:r>
      <w:r w:rsidRPr="00560386">
        <w:rPr>
          <w:lang w:eastAsia="zh-CN"/>
        </w:rPr>
        <w:t>6</w:t>
      </w:r>
      <w:r w:rsidRPr="00560386">
        <w:rPr>
          <w:lang w:eastAsia="zh-CN"/>
        </w:rPr>
        <w:t>。</w:t>
      </w:r>
    </w:p>
    <w:p w14:paraId="5EEE9747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【分析】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个数前面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个数是比这个数小</w:t>
      </w:r>
      <w:r w:rsidRPr="00560386">
        <w:rPr>
          <w:lang w:eastAsia="zh-CN"/>
        </w:rPr>
        <w:t>1</w:t>
      </w:r>
      <w:r w:rsidRPr="00560386">
        <w:rPr>
          <w:lang w:eastAsia="zh-CN"/>
        </w:rPr>
        <w:t>的数；后面</w:t>
      </w:r>
      <w:proofErr w:type="gramStart"/>
      <w:r w:rsidRPr="00560386">
        <w:rPr>
          <w:lang w:eastAsia="zh-CN"/>
        </w:rPr>
        <w:t>一</w:t>
      </w:r>
      <w:proofErr w:type="gramEnd"/>
      <w:r w:rsidRPr="00560386">
        <w:rPr>
          <w:lang w:eastAsia="zh-CN"/>
        </w:rPr>
        <w:t>个数是比这个数大</w:t>
      </w:r>
      <w:r w:rsidRPr="00560386">
        <w:rPr>
          <w:lang w:eastAsia="zh-CN"/>
        </w:rPr>
        <w:t>1</w:t>
      </w:r>
      <w:r w:rsidRPr="00560386">
        <w:rPr>
          <w:lang w:eastAsia="zh-CN"/>
        </w:rPr>
        <w:t>的数。</w:t>
      </w:r>
    </w:p>
    <w:p w14:paraId="022E61A1" w14:textId="77777777" w:rsidR="00E113AD" w:rsidRPr="00560386" w:rsidRDefault="00560386" w:rsidP="00560386">
      <w:pPr>
        <w:spacing w:after="0" w:line="360" w:lineRule="auto"/>
      </w:pPr>
      <w:r w:rsidRPr="00560386">
        <w:t>11.</w:t>
      </w:r>
      <w:r w:rsidRPr="00560386">
        <w:t>【答案】</w:t>
      </w:r>
      <w:r w:rsidRPr="00560386">
        <w:t xml:space="preserve"> 5</w:t>
      </w:r>
      <w:r w:rsidRPr="00560386">
        <w:t>；</w:t>
      </w:r>
      <w:r w:rsidRPr="00560386">
        <w:t>1</w:t>
      </w:r>
      <w:r w:rsidRPr="00560386">
        <w:t>；</w:t>
      </w:r>
      <w:r w:rsidRPr="00560386">
        <w:t>2</w:t>
      </w:r>
      <w:r w:rsidRPr="00560386">
        <w:t>；</w:t>
      </w:r>
      <w:r w:rsidRPr="00560386">
        <w:t xml:space="preserve">8   </w:t>
      </w:r>
    </w:p>
    <w:p w14:paraId="48640101" w14:textId="77777777" w:rsidR="00E113AD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</w:t>
      </w:r>
    </w:p>
    <w:p w14:paraId="3F8760F4" w14:textId="77777777" w:rsidR="00E113AD" w:rsidRPr="00560386" w:rsidRDefault="00560386" w:rsidP="00560386">
      <w:pPr>
        <w:spacing w:after="0" w:line="360" w:lineRule="auto"/>
      </w:pPr>
      <w:r w:rsidRPr="00560386">
        <w:t>12.</w:t>
      </w:r>
      <w:r w:rsidRPr="00560386">
        <w:t>【答案】多；</w:t>
      </w:r>
      <w:r w:rsidRPr="00560386">
        <w:t xml:space="preserve">1  </w:t>
      </w:r>
    </w:p>
    <w:p w14:paraId="479F3619" w14:textId="77777777" w:rsidR="00E113AD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</w:t>
      </w:r>
    </w:p>
    <w:p w14:paraId="41EB4588" w14:textId="77777777" w:rsidR="00E113AD" w:rsidRPr="00560386" w:rsidRDefault="00560386" w:rsidP="00560386">
      <w:pPr>
        <w:spacing w:after="0" w:line="360" w:lineRule="auto"/>
      </w:pPr>
      <w:r w:rsidRPr="00560386">
        <w:t>13.</w:t>
      </w:r>
      <w:r w:rsidRPr="00560386">
        <w:t>【答案】</w:t>
      </w:r>
      <w:r w:rsidRPr="00560386">
        <w:t xml:space="preserve">6  </w:t>
      </w:r>
    </w:p>
    <w:p w14:paraId="79D7542F" w14:textId="77777777" w:rsidR="00E113AD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</w:t>
      </w:r>
    </w:p>
    <w:p w14:paraId="54C590D9" w14:textId="77777777" w:rsidR="00E113AD" w:rsidRPr="00560386" w:rsidRDefault="00560386" w:rsidP="00560386">
      <w:pPr>
        <w:spacing w:after="0" w:line="360" w:lineRule="auto"/>
      </w:pPr>
      <w:r w:rsidRPr="00560386">
        <w:t>14.</w:t>
      </w:r>
      <w:r w:rsidRPr="00560386">
        <w:t>【答案】黑色多，</w:t>
      </w:r>
      <w:r w:rsidR="005B2ECB">
        <w:rPr>
          <w:noProof/>
          <w:lang w:eastAsia="zh-CN"/>
        </w:rPr>
        <w:pict w14:anchorId="48DDA89E">
          <v:shape id="图片 35" o:spid="_x0000_i1059" type="#_x0000_t75" style="width:109.5pt;height:30pt;visibility:visible;mso-wrap-style:square">
            <v:imagedata r:id="rId28" o:title=""/>
          </v:shape>
        </w:pict>
      </w:r>
    </w:p>
    <w:p w14:paraId="3A52C5C0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【解析】【解答】解：黑色</w:t>
      </w:r>
      <w:r w:rsidRPr="00560386">
        <w:rPr>
          <w:lang w:eastAsia="zh-CN"/>
        </w:rPr>
        <w:t>6</w:t>
      </w:r>
      <w:r w:rsidRPr="00560386">
        <w:rPr>
          <w:lang w:eastAsia="zh-CN"/>
        </w:rPr>
        <w:t>个，白色</w:t>
      </w:r>
      <w:r w:rsidRPr="00560386">
        <w:rPr>
          <w:lang w:eastAsia="zh-CN"/>
        </w:rPr>
        <w:t>2</w:t>
      </w:r>
      <w:r w:rsidRPr="00560386">
        <w:rPr>
          <w:lang w:eastAsia="zh-CN"/>
        </w:rPr>
        <w:t>个，黑色多，多</w:t>
      </w:r>
      <w:r w:rsidRPr="00560386">
        <w:rPr>
          <w:lang w:eastAsia="zh-CN"/>
        </w:rPr>
        <w:t>4</w:t>
      </w:r>
      <w:r w:rsidRPr="00560386">
        <w:rPr>
          <w:lang w:eastAsia="zh-CN"/>
        </w:rPr>
        <w:t>个，因此需要接着画</w:t>
      </w:r>
      <w:r w:rsidRPr="00560386">
        <w:rPr>
          <w:lang w:eastAsia="zh-CN"/>
        </w:rPr>
        <w:t>4</w:t>
      </w:r>
      <w:r w:rsidRPr="00560386">
        <w:rPr>
          <w:lang w:eastAsia="zh-CN"/>
        </w:rPr>
        <w:t>个白色的圆。</w:t>
      </w:r>
      <w:r w:rsidRPr="00560386">
        <w:rPr>
          <w:lang w:eastAsia="zh-CN"/>
        </w:rPr>
        <w:br/>
      </w:r>
      <w:r w:rsidRPr="00560386">
        <w:rPr>
          <w:lang w:eastAsia="zh-CN"/>
        </w:rPr>
        <w:t>故答案为：黑色多，</w:t>
      </w:r>
      <w:r w:rsidR="005B2ECB">
        <w:rPr>
          <w:noProof/>
          <w:lang w:eastAsia="zh-CN"/>
        </w:rPr>
        <w:pict w14:anchorId="7A9A9035">
          <v:shape id="图片 36" o:spid="_x0000_i1060" type="#_x0000_t75" style="width:102pt;height:24pt;visibility:visible;mso-wrap-style:square">
            <v:imagedata r:id="rId29" o:title=""/>
          </v:shape>
        </w:pict>
      </w:r>
      <w:r w:rsidRPr="00560386">
        <w:rPr>
          <w:lang w:eastAsia="zh-CN"/>
        </w:rPr>
        <w:t>。</w:t>
      </w:r>
    </w:p>
    <w:p w14:paraId="14792654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【分析】分别数出两种圆的个数，然后比较多少，少几个就需要接着画几个这样的珠子。</w:t>
      </w:r>
    </w:p>
    <w:p w14:paraId="06C01440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lang w:eastAsia="zh-CN"/>
        </w:rPr>
        <w:t>四、解答题</w:t>
      </w:r>
    </w:p>
    <w:p w14:paraId="11D5836A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15.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7,+,1,8  </w:t>
      </w:r>
    </w:p>
    <w:p w14:paraId="471F3AC5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【解析】【解答】答案</w:t>
      </w:r>
      <w:r w:rsidRPr="00560386">
        <w:rPr>
          <w:lang w:eastAsia="zh-CN"/>
        </w:rPr>
        <w:t xml:space="preserve">:7,+,1,8 </w:t>
      </w:r>
      <w:r w:rsidRPr="00560386">
        <w:rPr>
          <w:lang w:eastAsia="zh-CN"/>
        </w:rPr>
        <w:t>或</w:t>
      </w:r>
      <w:r w:rsidRPr="00560386">
        <w:rPr>
          <w:lang w:eastAsia="zh-CN"/>
        </w:rPr>
        <w:t xml:space="preserve"> 1,+,7,8 </w:t>
      </w:r>
      <w:r w:rsidRPr="00560386">
        <w:rPr>
          <w:lang w:eastAsia="zh-CN"/>
        </w:rPr>
        <w:t>，</w:t>
      </w:r>
    </w:p>
    <w:p w14:paraId="141E796D" w14:textId="7D463023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16.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</w:t>
      </w:r>
      <w:r w:rsidR="00B930B1">
        <w:rPr>
          <w:noProof/>
          <w:lang w:eastAsia="zh-CN"/>
        </w:rPr>
        <w:pict w14:anchorId="169B4727">
          <v:shape id="图片 37" o:spid="_x0000_i1061" type="#_x0000_t75" style="width:217.5pt;height:71.25pt;visibility:visible;mso-wrap-style:square">
            <v:imagedata r:id="rId30" o:title=""/>
          </v:shape>
        </w:pict>
      </w:r>
    </w:p>
    <w:p w14:paraId="7025069D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【解析】</w:t>
      </w:r>
      <w:r w:rsidRPr="00560386">
        <w:rPr>
          <w:lang w:eastAsia="zh-CN"/>
        </w:rPr>
        <w:t> </w:t>
      </w:r>
    </w:p>
    <w:p w14:paraId="577BA1D4" w14:textId="77777777" w:rsidR="00E113AD" w:rsidRPr="00560386" w:rsidRDefault="00560386" w:rsidP="00560386">
      <w:pPr>
        <w:spacing w:line="360" w:lineRule="auto"/>
        <w:rPr>
          <w:lang w:eastAsia="zh-CN"/>
        </w:rPr>
      </w:pPr>
      <w:r w:rsidRPr="00560386">
        <w:rPr>
          <w:lang w:eastAsia="zh-CN"/>
        </w:rPr>
        <w:t>五、应用题</w:t>
      </w:r>
    </w:p>
    <w:p w14:paraId="3CFC3854" w14:textId="77777777" w:rsidR="00560386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17.</w:t>
      </w:r>
      <w:r w:rsidRPr="00560386">
        <w:rPr>
          <w:lang w:eastAsia="zh-CN"/>
        </w:rPr>
        <w:t>【答案】</w:t>
      </w:r>
      <w:r w:rsidRPr="00560386">
        <w:rPr>
          <w:lang w:eastAsia="zh-CN"/>
        </w:rPr>
        <w:t xml:space="preserve"> 2+2+2+2=8(</w:t>
      </w:r>
      <w:r w:rsidRPr="00560386">
        <w:rPr>
          <w:lang w:eastAsia="zh-CN"/>
        </w:rPr>
        <w:t>块</w:t>
      </w:r>
      <w:r w:rsidRPr="00560386">
        <w:rPr>
          <w:lang w:eastAsia="zh-CN"/>
        </w:rPr>
        <w:t>)</w:t>
      </w:r>
    </w:p>
    <w:p w14:paraId="3309C116" w14:textId="77777777" w:rsidR="00E113AD" w:rsidRPr="00560386" w:rsidRDefault="00560386" w:rsidP="00560386">
      <w:pPr>
        <w:spacing w:after="0" w:line="360" w:lineRule="auto"/>
        <w:rPr>
          <w:lang w:eastAsia="zh-CN"/>
        </w:rPr>
      </w:pPr>
      <w:r w:rsidRPr="00560386">
        <w:rPr>
          <w:lang w:eastAsia="zh-CN"/>
        </w:rPr>
        <w:t>答：做</w:t>
      </w:r>
      <w:r w:rsidRPr="00560386">
        <w:rPr>
          <w:lang w:eastAsia="zh-CN"/>
        </w:rPr>
        <w:t>4</w:t>
      </w:r>
      <w:r w:rsidRPr="00560386">
        <w:rPr>
          <w:lang w:eastAsia="zh-CN"/>
        </w:rPr>
        <w:t>套衣服共需要</w:t>
      </w:r>
      <w:r w:rsidRPr="00560386">
        <w:rPr>
          <w:lang w:eastAsia="zh-CN"/>
        </w:rPr>
        <w:t>8</w:t>
      </w:r>
      <w:r w:rsidRPr="00560386">
        <w:rPr>
          <w:lang w:eastAsia="zh-CN"/>
        </w:rPr>
        <w:t>块布</w:t>
      </w:r>
    </w:p>
    <w:p w14:paraId="1BA4EBEE" w14:textId="4E2E3CD9" w:rsidR="00E113AD" w:rsidRPr="00560386" w:rsidRDefault="00560386" w:rsidP="00560386">
      <w:pPr>
        <w:spacing w:after="0" w:line="360" w:lineRule="auto"/>
      </w:pPr>
      <w:r w:rsidRPr="00560386">
        <w:t>【</w:t>
      </w:r>
      <w:proofErr w:type="spellStart"/>
      <w:r w:rsidRPr="00560386">
        <w:t>解析</w:t>
      </w:r>
      <w:proofErr w:type="spellEnd"/>
      <w:r w:rsidRPr="00560386">
        <w:t>】</w:t>
      </w:r>
    </w:p>
    <w:sectPr w:rsidR="00E113AD" w:rsidRPr="00560386">
      <w:headerReference w:type="even" r:id="rId31"/>
      <w:headerReference w:type="default" r:id="rId32"/>
      <w:footerReference w:type="default" r:id="rId3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D72FD" w14:textId="77777777" w:rsidR="005B2ECB" w:rsidRDefault="005B2ECB">
      <w:pPr>
        <w:spacing w:after="0" w:line="240" w:lineRule="auto"/>
      </w:pPr>
      <w:r>
        <w:separator/>
      </w:r>
    </w:p>
  </w:endnote>
  <w:endnote w:type="continuationSeparator" w:id="0">
    <w:p w14:paraId="5563D24E" w14:textId="77777777" w:rsidR="005B2ECB" w:rsidRDefault="005B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62D0D" w14:textId="77777777" w:rsidR="00E113AD" w:rsidRPr="00560386" w:rsidRDefault="00560386" w:rsidP="00560386">
    <w:pPr>
      <w:pStyle w:val="a5"/>
    </w:pPr>
    <w:r>
      <w:t xml:space="preserve"> </w:t>
    </w:r>
    <w:r w:rsidRPr="00560386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963DF" w14:textId="77777777" w:rsidR="005B2ECB" w:rsidRDefault="005B2ECB">
      <w:pPr>
        <w:spacing w:after="0" w:line="240" w:lineRule="auto"/>
      </w:pPr>
      <w:r>
        <w:separator/>
      </w:r>
    </w:p>
  </w:footnote>
  <w:footnote w:type="continuationSeparator" w:id="0">
    <w:p w14:paraId="0F95A144" w14:textId="77777777" w:rsidR="005B2ECB" w:rsidRDefault="005B2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F5CBD" w14:textId="77777777" w:rsidR="00E113AD" w:rsidRDefault="005B2ECB">
    <w:pPr>
      <w:pStyle w:val="a7"/>
      <w:pBdr>
        <w:bottom w:val="none" w:sz="0" w:space="0" w:color="auto"/>
      </w:pBdr>
    </w:pPr>
    <w:r>
      <w:pict w14:anchorId="0C62D08A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45E6ECD0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40F1C6AC" w14:textId="77777777" w:rsidR="00E113AD" w:rsidRDefault="0056038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4717C79F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680F786A" w14:textId="77777777" w:rsidR="00E113AD" w:rsidRDefault="00560386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7651F35A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6085E81F" w14:textId="77777777" w:rsidR="00E113AD" w:rsidRDefault="0056038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42560" w14:textId="77777777" w:rsidR="00E113AD" w:rsidRPr="00560386" w:rsidRDefault="00560386" w:rsidP="008E3ED9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7731D"/>
    <w:multiLevelType w:val="hybridMultilevel"/>
    <w:tmpl w:val="CA0474AA"/>
    <w:lvl w:ilvl="0" w:tplc="82554399">
      <w:start w:val="1"/>
      <w:numFmt w:val="decimal"/>
      <w:lvlText w:val="%1."/>
      <w:lvlJc w:val="left"/>
      <w:pPr>
        <w:ind w:left="720" w:hanging="360"/>
      </w:pPr>
    </w:lvl>
    <w:lvl w:ilvl="1" w:tplc="82554399" w:tentative="1">
      <w:start w:val="1"/>
      <w:numFmt w:val="lowerLetter"/>
      <w:lvlText w:val="%2."/>
      <w:lvlJc w:val="left"/>
      <w:pPr>
        <w:ind w:left="1440" w:hanging="360"/>
      </w:pPr>
    </w:lvl>
    <w:lvl w:ilvl="2" w:tplc="82554399" w:tentative="1">
      <w:start w:val="1"/>
      <w:numFmt w:val="lowerRoman"/>
      <w:lvlText w:val="%3."/>
      <w:lvlJc w:val="right"/>
      <w:pPr>
        <w:ind w:left="2160" w:hanging="180"/>
      </w:pPr>
    </w:lvl>
    <w:lvl w:ilvl="3" w:tplc="82554399" w:tentative="1">
      <w:start w:val="1"/>
      <w:numFmt w:val="decimal"/>
      <w:lvlText w:val="%4."/>
      <w:lvlJc w:val="left"/>
      <w:pPr>
        <w:ind w:left="2880" w:hanging="360"/>
      </w:pPr>
    </w:lvl>
    <w:lvl w:ilvl="4" w:tplc="82554399" w:tentative="1">
      <w:start w:val="1"/>
      <w:numFmt w:val="lowerLetter"/>
      <w:lvlText w:val="%5."/>
      <w:lvlJc w:val="left"/>
      <w:pPr>
        <w:ind w:left="3600" w:hanging="360"/>
      </w:pPr>
    </w:lvl>
    <w:lvl w:ilvl="5" w:tplc="82554399" w:tentative="1">
      <w:start w:val="1"/>
      <w:numFmt w:val="lowerRoman"/>
      <w:lvlText w:val="%6."/>
      <w:lvlJc w:val="right"/>
      <w:pPr>
        <w:ind w:left="4320" w:hanging="180"/>
      </w:pPr>
    </w:lvl>
    <w:lvl w:ilvl="6" w:tplc="82554399" w:tentative="1">
      <w:start w:val="1"/>
      <w:numFmt w:val="decimal"/>
      <w:lvlText w:val="%7."/>
      <w:lvlJc w:val="left"/>
      <w:pPr>
        <w:ind w:left="5040" w:hanging="360"/>
      </w:pPr>
    </w:lvl>
    <w:lvl w:ilvl="7" w:tplc="82554399" w:tentative="1">
      <w:start w:val="1"/>
      <w:numFmt w:val="lowerLetter"/>
      <w:lvlText w:val="%8."/>
      <w:lvlJc w:val="left"/>
      <w:pPr>
        <w:ind w:left="5760" w:hanging="360"/>
      </w:pPr>
    </w:lvl>
    <w:lvl w:ilvl="8" w:tplc="825543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1460295"/>
    <w:multiLevelType w:val="hybridMultilevel"/>
    <w:tmpl w:val="73D08060"/>
    <w:lvl w:ilvl="0" w:tplc="19228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28DA"/>
    <w:rsid w:val="003C7056"/>
    <w:rsid w:val="00446297"/>
    <w:rsid w:val="004621D6"/>
    <w:rsid w:val="004A7EC2"/>
    <w:rsid w:val="004B0B79"/>
    <w:rsid w:val="004F5026"/>
    <w:rsid w:val="0052166A"/>
    <w:rsid w:val="00560386"/>
    <w:rsid w:val="00570E98"/>
    <w:rsid w:val="005B2ECB"/>
    <w:rsid w:val="006B7A92"/>
    <w:rsid w:val="006C7B1A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3ED9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30B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13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E3B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3DC43E98"/>
  <w15:docId w15:val="{4E0DE4B7-61C9-4C4D-8C76-F559D506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jpeg"/><Relationship Id="rId25" Type="http://schemas.openxmlformats.org/officeDocument/2006/relationships/image" Target="media/image17.gif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gif"/><Relationship Id="rId30" Type="http://schemas.openxmlformats.org/officeDocument/2006/relationships/image" Target="media/image22.jpeg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B6BECC-2128-4576-9517-71947E20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323</Words>
  <Characters>1847</Characters>
  <Application>Microsoft Office Word</Application>
  <DocSecurity>0</DocSecurity>
  <Lines>15</Lines>
  <Paragraphs>4</Paragraphs>
  <ScaleCrop>false</ScaleCrop>
  <Company>Microsoft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12</cp:revision>
  <dcterms:created xsi:type="dcterms:W3CDTF">2013-12-09T06:44:00Z</dcterms:created>
  <dcterms:modified xsi:type="dcterms:W3CDTF">2020-08-24T07:48:00Z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