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0A3152" w14:textId="77777777" w:rsidR="00B874B9" w:rsidRPr="0023453F" w:rsidRDefault="0077259D" w:rsidP="0023453F">
      <w:pPr>
        <w:spacing w:line="360" w:lineRule="auto"/>
        <w:jc w:val="center"/>
        <w:rPr>
          <w:lang w:eastAsia="zh-CN"/>
        </w:rPr>
      </w:pPr>
      <w:r w:rsidRPr="0077259D">
        <w:rPr>
          <w:rFonts w:hint="eastAsia"/>
          <w:b/>
          <w:bCs/>
          <w:sz w:val="28"/>
          <w:szCs w:val="28"/>
          <w:lang w:eastAsia="zh-CN"/>
        </w:rPr>
        <w:t>二年级上册数学单元测试</w:t>
      </w:r>
      <w:r w:rsidRPr="0077259D">
        <w:rPr>
          <w:rFonts w:hint="eastAsia"/>
          <w:b/>
          <w:bCs/>
          <w:sz w:val="28"/>
          <w:szCs w:val="28"/>
          <w:lang w:eastAsia="zh-CN"/>
        </w:rPr>
        <w:t>-5.</w:t>
      </w:r>
      <w:r w:rsidRPr="0077259D">
        <w:rPr>
          <w:rFonts w:hint="eastAsia"/>
          <w:b/>
          <w:bCs/>
          <w:sz w:val="28"/>
          <w:szCs w:val="28"/>
          <w:lang w:eastAsia="zh-CN"/>
        </w:rPr>
        <w:t>观察物体（一）</w:t>
      </w:r>
    </w:p>
    <w:p w14:paraId="3612D7AE" w14:textId="77777777" w:rsidR="00B874B9" w:rsidRPr="0023453F" w:rsidRDefault="0023453F" w:rsidP="0023453F">
      <w:pPr>
        <w:spacing w:line="360" w:lineRule="auto"/>
        <w:rPr>
          <w:lang w:eastAsia="zh-CN"/>
        </w:rPr>
      </w:pPr>
      <w:r w:rsidRPr="0023453F">
        <w:rPr>
          <w:b/>
          <w:bCs/>
          <w:sz w:val="24"/>
          <w:szCs w:val="24"/>
          <w:lang w:eastAsia="zh-CN"/>
        </w:rPr>
        <w:t>一、单选题</w:t>
      </w:r>
      <w:r w:rsidRPr="0023453F">
        <w:rPr>
          <w:b/>
          <w:bCs/>
          <w:sz w:val="24"/>
          <w:szCs w:val="24"/>
          <w:lang w:eastAsia="zh-CN"/>
        </w:rPr>
        <w:t xml:space="preserve"> </w:t>
      </w:r>
    </w:p>
    <w:p w14:paraId="0BE8ED3B" w14:textId="77777777" w:rsidR="00B874B9" w:rsidRPr="0023453F" w:rsidRDefault="0023453F" w:rsidP="0023453F">
      <w:pPr>
        <w:spacing w:after="0" w:line="360" w:lineRule="auto"/>
      </w:pPr>
      <w:r w:rsidRPr="0023453F">
        <w:rPr>
          <w:lang w:eastAsia="zh-CN"/>
        </w:rPr>
        <w:t>1.</w:t>
      </w:r>
      <w:r w:rsidRPr="0023453F">
        <w:rPr>
          <w:lang w:eastAsia="zh-CN"/>
        </w:rPr>
        <w:t>你知道下图是从物体的哪面看到的吗</w:t>
      </w:r>
      <w:r w:rsidRPr="0023453F">
        <w:rPr>
          <w:lang w:eastAsia="zh-CN"/>
        </w:rPr>
        <w:t>?</w:t>
      </w:r>
      <w:r w:rsidRPr="0023453F">
        <w:rPr>
          <w:lang w:eastAsia="zh-CN"/>
        </w:rPr>
        <w:t>（</w:t>
      </w:r>
      <w:r w:rsidRPr="0023453F">
        <w:rPr>
          <w:lang w:eastAsia="zh-CN"/>
        </w:rPr>
        <w:t xml:space="preserve">  </w:t>
      </w:r>
      <w:r w:rsidRPr="0023453F">
        <w:t>）</w:t>
      </w:r>
      <w:r w:rsidRPr="0023453F">
        <w:t xml:space="preserve">  </w:t>
      </w:r>
    </w:p>
    <w:p w14:paraId="01E19AB3" w14:textId="77777777" w:rsidR="00B874B9" w:rsidRPr="0023453F" w:rsidRDefault="0055426A" w:rsidP="0023453F">
      <w:pPr>
        <w:spacing w:after="0" w:line="360" w:lineRule="auto"/>
      </w:pPr>
      <w:r>
        <w:rPr>
          <w:noProof/>
          <w:lang w:eastAsia="zh-CN"/>
        </w:rPr>
        <w:pict w14:anchorId="52198B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112.5pt;height:64.5pt;visibility:visible;mso-wrap-style:square">
            <v:imagedata r:id="rId9" o:title=""/>
          </v:shape>
        </w:pict>
      </w:r>
    </w:p>
    <w:p w14:paraId="46F86339" w14:textId="77777777" w:rsidR="00B874B9" w:rsidRPr="0023453F" w:rsidRDefault="0023453F" w:rsidP="0023453F">
      <w:pPr>
        <w:spacing w:after="0" w:line="360" w:lineRule="auto"/>
        <w:ind w:left="150"/>
        <w:rPr>
          <w:lang w:eastAsia="zh-CN"/>
        </w:rPr>
      </w:pPr>
      <w:r w:rsidRPr="0023453F">
        <w:rPr>
          <w:lang w:eastAsia="zh-CN"/>
        </w:rPr>
        <w:t>A. </w:t>
      </w:r>
      <w:r w:rsidRPr="0023453F">
        <w:rPr>
          <w:lang w:eastAsia="zh-CN"/>
        </w:rPr>
        <w:t>前面</w:t>
      </w:r>
      <w:r w:rsidRPr="0023453F">
        <w:rPr>
          <w:lang w:eastAsia="zh-CN"/>
        </w:rPr>
        <w:t>                                         </w:t>
      </w:r>
      <w:r w:rsidR="0055426A">
        <w:rPr>
          <w:noProof/>
          <w:lang w:eastAsia="zh-CN"/>
        </w:rPr>
        <w:pict w14:anchorId="39080F46">
          <v:shape id="图片 2" o:spid="_x0000_i1026" type="#_x0000_t75" style="width:1.5pt;height:3pt;visibility:visible;mso-wrap-style:square">
            <v:imagedata r:id="rId10" o:title=""/>
          </v:shape>
        </w:pict>
      </w:r>
      <w:r w:rsidRPr="0023453F">
        <w:rPr>
          <w:lang w:eastAsia="zh-CN"/>
        </w:rPr>
        <w:t>B. </w:t>
      </w:r>
      <w:r w:rsidRPr="0023453F">
        <w:rPr>
          <w:lang w:eastAsia="zh-CN"/>
        </w:rPr>
        <w:t>后面</w:t>
      </w:r>
      <w:r w:rsidRPr="0023453F">
        <w:rPr>
          <w:lang w:eastAsia="zh-CN"/>
        </w:rPr>
        <w:t>                                         </w:t>
      </w:r>
      <w:r w:rsidR="0055426A">
        <w:rPr>
          <w:noProof/>
          <w:lang w:eastAsia="zh-CN"/>
        </w:rPr>
        <w:pict w14:anchorId="053ECF5E">
          <v:shape id="图片 3" o:spid="_x0000_i1027" type="#_x0000_t75" style="width:1.5pt;height:3pt;visibility:visible;mso-wrap-style:square">
            <v:imagedata r:id="rId10" o:title=""/>
          </v:shape>
        </w:pict>
      </w:r>
      <w:r w:rsidRPr="0023453F">
        <w:rPr>
          <w:lang w:eastAsia="zh-CN"/>
        </w:rPr>
        <w:t>C. </w:t>
      </w:r>
      <w:r w:rsidRPr="0023453F">
        <w:rPr>
          <w:lang w:eastAsia="zh-CN"/>
        </w:rPr>
        <w:t>侧面</w:t>
      </w:r>
    </w:p>
    <w:p w14:paraId="42036344" w14:textId="77777777" w:rsidR="0023453F" w:rsidRPr="0023453F" w:rsidRDefault="0023453F" w:rsidP="0023453F">
      <w:pPr>
        <w:spacing w:after="0" w:line="360" w:lineRule="auto"/>
        <w:rPr>
          <w:lang w:eastAsia="zh-CN"/>
        </w:rPr>
      </w:pPr>
      <w:r w:rsidRPr="0023453F">
        <w:rPr>
          <w:lang w:eastAsia="zh-CN"/>
        </w:rPr>
        <w:t>2.</w:t>
      </w:r>
      <w:r w:rsidRPr="0023453F">
        <w:rPr>
          <w:lang w:eastAsia="zh-CN"/>
        </w:rPr>
        <w:t>小芳从不同位置给心爱的小闹钟拍了三张照片，（</w:t>
      </w:r>
      <w:r w:rsidRPr="0023453F">
        <w:rPr>
          <w:lang w:eastAsia="zh-CN"/>
        </w:rPr>
        <w:t xml:space="preserve">    </w:t>
      </w:r>
      <w:r w:rsidRPr="0023453F">
        <w:rPr>
          <w:lang w:eastAsia="zh-CN"/>
        </w:rPr>
        <w:t>）张是从正面拍到的。</w:t>
      </w:r>
    </w:p>
    <w:p w14:paraId="17040537" w14:textId="755B17BC" w:rsidR="00B874B9" w:rsidRPr="0023453F" w:rsidRDefault="00A12F37" w:rsidP="0023453F">
      <w:pPr>
        <w:spacing w:after="0" w:line="360" w:lineRule="auto"/>
      </w:pPr>
      <w:r>
        <w:rPr>
          <w:noProof/>
          <w:lang w:eastAsia="zh-CN"/>
        </w:rPr>
        <w:pict w14:anchorId="55A601F1">
          <v:shape id="图片 4" o:spid="_x0000_i1028" type="#_x0000_t75" style="width:207pt;height:102pt;visibility:visible;mso-wrap-style:square">
            <v:imagedata r:id="rId11" o:title=""/>
          </v:shape>
        </w:pict>
      </w:r>
    </w:p>
    <w:p w14:paraId="1048DCD6" w14:textId="77777777" w:rsidR="00B874B9" w:rsidRPr="0023453F" w:rsidRDefault="0023453F" w:rsidP="0023453F">
      <w:pPr>
        <w:spacing w:after="0" w:line="360" w:lineRule="auto"/>
        <w:ind w:left="150"/>
        <w:rPr>
          <w:lang w:eastAsia="zh-CN"/>
        </w:rPr>
      </w:pPr>
      <w:r w:rsidRPr="0023453F">
        <w:rPr>
          <w:lang w:eastAsia="zh-CN"/>
        </w:rPr>
        <w:t>A. </w:t>
      </w:r>
      <w:r w:rsidR="0055426A">
        <w:rPr>
          <w:noProof/>
          <w:lang w:eastAsia="zh-CN"/>
        </w:rPr>
        <w:pict w14:anchorId="5CA56E9D">
          <v:shape id="图片 5" o:spid="_x0000_i1029" type="#_x0000_t75" style="width:42.75pt;height:48.75pt;visibility:visible;mso-wrap-style:square">
            <v:imagedata r:id="rId12" o:title=""/>
          </v:shape>
        </w:pict>
      </w:r>
      <w:r w:rsidRPr="0023453F">
        <w:rPr>
          <w:lang w:eastAsia="zh-CN"/>
        </w:rPr>
        <w:t>                                    </w:t>
      </w:r>
      <w:r w:rsidR="0055426A">
        <w:rPr>
          <w:noProof/>
          <w:lang w:eastAsia="zh-CN"/>
        </w:rPr>
        <w:pict w14:anchorId="519164BC">
          <v:shape id="图片 6" o:spid="_x0000_i1030" type="#_x0000_t75" style="width:.75pt;height:3pt;visibility:visible;mso-wrap-style:square">
            <v:imagedata r:id="rId13" o:title=""/>
          </v:shape>
        </w:pict>
      </w:r>
      <w:r w:rsidRPr="0023453F">
        <w:rPr>
          <w:lang w:eastAsia="zh-CN"/>
        </w:rPr>
        <w:t>B. </w:t>
      </w:r>
      <w:r w:rsidR="0055426A">
        <w:rPr>
          <w:noProof/>
          <w:lang w:eastAsia="zh-CN"/>
        </w:rPr>
        <w:pict w14:anchorId="51D2691F">
          <v:shape id="图片 7" o:spid="_x0000_i1031" type="#_x0000_t75" style="width:43.5pt;height:38.25pt;visibility:visible;mso-wrap-style:square">
            <v:imagedata r:id="rId14" o:title=""/>
          </v:shape>
        </w:pict>
      </w:r>
      <w:r w:rsidRPr="0023453F">
        <w:rPr>
          <w:lang w:eastAsia="zh-CN"/>
        </w:rPr>
        <w:t>                                    </w:t>
      </w:r>
      <w:r w:rsidR="0055426A">
        <w:rPr>
          <w:noProof/>
          <w:lang w:eastAsia="zh-CN"/>
        </w:rPr>
        <w:pict w14:anchorId="1017A886">
          <v:shape id="图片 8" o:spid="_x0000_i1032" type="#_x0000_t75" style="width:.75pt;height:3pt;visibility:visible;mso-wrap-style:square">
            <v:imagedata r:id="rId13" o:title=""/>
          </v:shape>
        </w:pict>
      </w:r>
      <w:r w:rsidRPr="0023453F">
        <w:rPr>
          <w:lang w:eastAsia="zh-CN"/>
        </w:rPr>
        <w:t>C. </w:t>
      </w:r>
      <w:r w:rsidR="0055426A">
        <w:rPr>
          <w:noProof/>
          <w:lang w:eastAsia="zh-CN"/>
        </w:rPr>
        <w:pict w14:anchorId="76A8E37C">
          <v:shape id="图片 9" o:spid="_x0000_i1033" type="#_x0000_t75" style="width:22.5pt;height:39.75pt;visibility:visible;mso-wrap-style:square">
            <v:imagedata r:id="rId15" o:title=""/>
          </v:shape>
        </w:pict>
      </w:r>
    </w:p>
    <w:p w14:paraId="564CA6A7" w14:textId="77777777" w:rsidR="0023453F" w:rsidRPr="0023453F" w:rsidRDefault="0023453F" w:rsidP="0023453F">
      <w:pPr>
        <w:spacing w:after="0" w:line="360" w:lineRule="auto"/>
        <w:rPr>
          <w:lang w:eastAsia="zh-CN"/>
        </w:rPr>
      </w:pPr>
      <w:r w:rsidRPr="0023453F">
        <w:rPr>
          <w:lang w:eastAsia="zh-CN"/>
        </w:rPr>
        <w:t>3.</w:t>
      </w:r>
      <w:r w:rsidRPr="0023453F">
        <w:rPr>
          <w:lang w:eastAsia="zh-CN"/>
        </w:rPr>
        <w:t>小刚和小丽都在看同一个茶壶，请你选出小刚看到的是哪一个？（</w:t>
      </w:r>
      <w:r w:rsidRPr="0023453F">
        <w:rPr>
          <w:lang w:eastAsia="zh-CN"/>
        </w:rPr>
        <w:t xml:space="preserve">    </w:t>
      </w:r>
      <w:r w:rsidRPr="0023453F">
        <w:rPr>
          <w:lang w:eastAsia="zh-CN"/>
        </w:rPr>
        <w:t>）</w:t>
      </w:r>
    </w:p>
    <w:p w14:paraId="55A23540" w14:textId="23464389" w:rsidR="00B874B9" w:rsidRPr="0023453F" w:rsidRDefault="00A12F37" w:rsidP="0023453F">
      <w:pPr>
        <w:spacing w:after="0" w:line="360" w:lineRule="auto"/>
        <w:rPr>
          <w:lang w:eastAsia="zh-CN"/>
        </w:rPr>
      </w:pPr>
      <w:r>
        <w:rPr>
          <w:noProof/>
          <w:lang w:eastAsia="zh-CN"/>
        </w:rPr>
        <w:pict w14:anchorId="482BFED6">
          <v:shape id="图片 10" o:spid="_x0000_i1034" type="#_x0000_t75" style="width:241.5pt;height:120.75pt;visibility:visible;mso-wrap-style:square">
            <v:imagedata r:id="rId16" o:title=""/>
          </v:shape>
        </w:pict>
      </w:r>
      <w:r w:rsidR="0023453F" w:rsidRPr="0023453F">
        <w:rPr>
          <w:lang w:eastAsia="zh-CN"/>
        </w:rPr>
        <w:t>​</w:t>
      </w:r>
    </w:p>
    <w:p w14:paraId="4AE1B742" w14:textId="77777777" w:rsidR="00B874B9" w:rsidRPr="0023453F" w:rsidRDefault="0023453F" w:rsidP="0023453F">
      <w:pPr>
        <w:spacing w:after="0" w:line="360" w:lineRule="auto"/>
        <w:ind w:left="150"/>
        <w:rPr>
          <w:lang w:eastAsia="zh-CN"/>
        </w:rPr>
      </w:pPr>
      <w:r w:rsidRPr="0023453F">
        <w:rPr>
          <w:lang w:eastAsia="zh-CN"/>
        </w:rPr>
        <w:t>A. </w:t>
      </w:r>
      <w:r w:rsidR="0055426A">
        <w:rPr>
          <w:noProof/>
          <w:lang w:eastAsia="zh-CN"/>
        </w:rPr>
        <w:pict w14:anchorId="5ADC3C12">
          <v:shape id="图片 11" o:spid="_x0000_i1035" type="#_x0000_t75" style="width:27.75pt;height:38.25pt;visibility:visible;mso-wrap-style:square">
            <v:imagedata r:id="rId17" o:title=""/>
          </v:shape>
        </w:pict>
      </w:r>
      <w:r w:rsidRPr="0023453F">
        <w:rPr>
          <w:lang w:eastAsia="zh-CN"/>
        </w:rPr>
        <w:t>                                     </w:t>
      </w:r>
      <w:r w:rsidR="0055426A">
        <w:rPr>
          <w:noProof/>
          <w:lang w:eastAsia="zh-CN"/>
        </w:rPr>
        <w:pict w14:anchorId="4DF960B2">
          <v:shape id="图片 12" o:spid="_x0000_i1036" type="#_x0000_t75" style="width:.75pt;height:3pt;visibility:visible;mso-wrap-style:square">
            <v:imagedata r:id="rId13" o:title=""/>
          </v:shape>
        </w:pict>
      </w:r>
      <w:r w:rsidRPr="0023453F">
        <w:rPr>
          <w:lang w:eastAsia="zh-CN"/>
        </w:rPr>
        <w:t>B. </w:t>
      </w:r>
      <w:r w:rsidR="0055426A">
        <w:rPr>
          <w:noProof/>
          <w:lang w:eastAsia="zh-CN"/>
        </w:rPr>
        <w:pict w14:anchorId="72FF648D">
          <v:shape id="图片 13" o:spid="_x0000_i1037" type="#_x0000_t75" style="width:40.5pt;height:32.25pt;visibility:visible;mso-wrap-style:square">
            <v:imagedata r:id="rId18" o:title=""/>
          </v:shape>
        </w:pict>
      </w:r>
      <w:r w:rsidRPr="0023453F">
        <w:rPr>
          <w:lang w:eastAsia="zh-CN"/>
        </w:rPr>
        <w:t>                                     </w:t>
      </w:r>
      <w:r w:rsidR="0055426A">
        <w:rPr>
          <w:noProof/>
          <w:lang w:eastAsia="zh-CN"/>
        </w:rPr>
        <w:pict w14:anchorId="4AC177E6">
          <v:shape id="图片 14" o:spid="_x0000_i1038" type="#_x0000_t75" style="width:.75pt;height:3pt;visibility:visible;mso-wrap-style:square">
            <v:imagedata r:id="rId13" o:title=""/>
          </v:shape>
        </w:pict>
      </w:r>
      <w:r w:rsidRPr="0023453F">
        <w:rPr>
          <w:lang w:eastAsia="zh-CN"/>
        </w:rPr>
        <w:t>C. </w:t>
      </w:r>
      <w:r w:rsidR="0055426A">
        <w:rPr>
          <w:noProof/>
          <w:lang w:eastAsia="zh-CN"/>
        </w:rPr>
        <w:pict w14:anchorId="7B218400">
          <v:shape id="图片 15" o:spid="_x0000_i1039" type="#_x0000_t75" style="width:33pt;height:39.75pt;visibility:visible;mso-wrap-style:square">
            <v:imagedata r:id="rId19" o:title=""/>
          </v:shape>
        </w:pict>
      </w:r>
    </w:p>
    <w:p w14:paraId="5040451A" w14:textId="77777777" w:rsidR="00B874B9" w:rsidRPr="0023453F" w:rsidRDefault="0023453F" w:rsidP="0023453F">
      <w:pPr>
        <w:spacing w:line="360" w:lineRule="auto"/>
        <w:rPr>
          <w:lang w:eastAsia="zh-CN"/>
        </w:rPr>
      </w:pPr>
      <w:r w:rsidRPr="0023453F">
        <w:rPr>
          <w:b/>
          <w:bCs/>
          <w:sz w:val="24"/>
          <w:szCs w:val="24"/>
          <w:lang w:eastAsia="zh-CN"/>
        </w:rPr>
        <w:t>二、判断题</w:t>
      </w:r>
      <w:r w:rsidRPr="0023453F">
        <w:rPr>
          <w:b/>
          <w:bCs/>
          <w:sz w:val="24"/>
          <w:szCs w:val="24"/>
          <w:lang w:eastAsia="zh-CN"/>
        </w:rPr>
        <w:t xml:space="preserve"> </w:t>
      </w:r>
    </w:p>
    <w:p w14:paraId="4CA7E663" w14:textId="77777777" w:rsidR="00B874B9" w:rsidRPr="0023453F" w:rsidRDefault="0023453F" w:rsidP="0023453F">
      <w:pPr>
        <w:spacing w:after="0" w:line="360" w:lineRule="auto"/>
        <w:rPr>
          <w:lang w:eastAsia="zh-CN"/>
        </w:rPr>
      </w:pPr>
      <w:r w:rsidRPr="0023453F">
        <w:rPr>
          <w:lang w:eastAsia="zh-CN"/>
        </w:rPr>
        <w:t>4.</w:t>
      </w:r>
      <w:r w:rsidRPr="0023453F">
        <w:rPr>
          <w:lang w:eastAsia="zh-CN"/>
        </w:rPr>
        <w:t>从上面看小药箱</w:t>
      </w:r>
      <w:r w:rsidRPr="0023453F">
        <w:rPr>
          <w:lang w:eastAsia="zh-CN"/>
        </w:rPr>
        <w:t xml:space="preserve"> </w:t>
      </w:r>
      <w:r w:rsidR="0055426A">
        <w:rPr>
          <w:noProof/>
          <w:lang w:eastAsia="zh-CN"/>
        </w:rPr>
        <w:pict w14:anchorId="4FD1DED9">
          <v:shape id="图片 16" o:spid="_x0000_i1040" type="#_x0000_t75" style="width:104.25pt;height:67.5pt;visibility:visible;mso-wrap-style:square">
            <v:imagedata r:id="rId20" o:title=""/>
          </v:shape>
        </w:pict>
      </w:r>
      <w:r w:rsidRPr="0023453F">
        <w:rPr>
          <w:lang w:eastAsia="zh-CN"/>
        </w:rPr>
        <w:t>，应该是</w:t>
      </w:r>
      <w:r w:rsidRPr="0023453F">
        <w:rPr>
          <w:lang w:eastAsia="zh-CN"/>
        </w:rPr>
        <w:t xml:space="preserve"> </w:t>
      </w:r>
      <w:r w:rsidR="0055426A">
        <w:rPr>
          <w:noProof/>
          <w:lang w:eastAsia="zh-CN"/>
        </w:rPr>
        <w:pict w14:anchorId="415F0592">
          <v:shape id="图片 17" o:spid="_x0000_i1041" type="#_x0000_t75" style="width:50.25pt;height:50.25pt;visibility:visible;mso-wrap-style:square">
            <v:imagedata r:id="rId21" o:title=""/>
          </v:shape>
        </w:pict>
      </w:r>
      <w:r w:rsidRPr="0023453F">
        <w:rPr>
          <w:lang w:eastAsia="zh-CN"/>
        </w:rPr>
        <w:t>。（</w:t>
      </w:r>
      <w:r w:rsidRPr="0023453F">
        <w:rPr>
          <w:lang w:eastAsia="zh-CN"/>
        </w:rPr>
        <w:t xml:space="preserve"> </w:t>
      </w:r>
      <w:r w:rsidRPr="0023453F">
        <w:rPr>
          <w:lang w:eastAsia="zh-CN"/>
        </w:rPr>
        <w:t>）</w:t>
      </w:r>
      <w:r w:rsidRPr="0023453F">
        <w:rPr>
          <w:lang w:eastAsia="zh-CN"/>
        </w:rPr>
        <w:t xml:space="preserve">    </w:t>
      </w:r>
    </w:p>
    <w:p w14:paraId="629D850C" w14:textId="77777777" w:rsidR="00A12F37" w:rsidRDefault="00A12F37" w:rsidP="0023453F">
      <w:pPr>
        <w:spacing w:after="0" w:line="360" w:lineRule="auto"/>
        <w:rPr>
          <w:lang w:eastAsia="zh-CN"/>
        </w:rPr>
      </w:pPr>
    </w:p>
    <w:p w14:paraId="603E4C0A" w14:textId="0B193F49" w:rsidR="0023453F" w:rsidRPr="0023453F" w:rsidRDefault="0023453F" w:rsidP="0023453F">
      <w:pPr>
        <w:spacing w:after="0" w:line="360" w:lineRule="auto"/>
        <w:rPr>
          <w:lang w:eastAsia="zh-CN"/>
        </w:rPr>
      </w:pPr>
      <w:r w:rsidRPr="0023453F">
        <w:rPr>
          <w:lang w:eastAsia="zh-CN"/>
        </w:rPr>
        <w:lastRenderedPageBreak/>
        <w:t>5.</w:t>
      </w:r>
      <w:r w:rsidRPr="0023453F">
        <w:rPr>
          <w:lang w:eastAsia="zh-CN"/>
        </w:rPr>
        <w:t>下图中，小海和小</w:t>
      </w:r>
      <w:proofErr w:type="gramStart"/>
      <w:r w:rsidRPr="0023453F">
        <w:rPr>
          <w:lang w:eastAsia="zh-CN"/>
        </w:rPr>
        <w:t>灵看到</w:t>
      </w:r>
      <w:proofErr w:type="gramEnd"/>
      <w:r w:rsidRPr="0023453F">
        <w:rPr>
          <w:lang w:eastAsia="zh-CN"/>
        </w:rPr>
        <w:t>的一样。</w:t>
      </w:r>
    </w:p>
    <w:p w14:paraId="50F800EF" w14:textId="2159BFA1" w:rsidR="0023453F" w:rsidRPr="0023453F" w:rsidRDefault="00A12F37" w:rsidP="0023453F">
      <w:pPr>
        <w:spacing w:after="0" w:line="360" w:lineRule="auto"/>
        <w:rPr>
          <w:lang w:eastAsia="zh-CN"/>
        </w:rPr>
      </w:pPr>
      <w:r>
        <w:rPr>
          <w:noProof/>
          <w:lang w:eastAsia="zh-CN"/>
        </w:rPr>
        <w:pict w14:anchorId="75658A9A">
          <v:shape id="图片 18" o:spid="_x0000_i1042" type="#_x0000_t75" style="width:151.5pt;height:149.25pt;visibility:visible;mso-wrap-style:square">
            <v:imagedata r:id="rId22" o:title=""/>
          </v:shape>
        </w:pict>
      </w:r>
      <w:r w:rsidR="0023453F" w:rsidRPr="0023453F">
        <w:rPr>
          <w:lang w:eastAsia="zh-CN"/>
        </w:rPr>
        <w:t>​</w:t>
      </w:r>
    </w:p>
    <w:p w14:paraId="5548C0D7" w14:textId="77777777" w:rsidR="00B874B9" w:rsidRPr="0023453F" w:rsidRDefault="0023453F" w:rsidP="0023453F">
      <w:pPr>
        <w:spacing w:after="0" w:line="360" w:lineRule="auto"/>
        <w:rPr>
          <w:lang w:eastAsia="zh-CN"/>
        </w:rPr>
      </w:pPr>
      <w:r w:rsidRPr="0023453F">
        <w:rPr>
          <w:lang w:eastAsia="zh-CN"/>
        </w:rPr>
        <w:t>6.</w:t>
      </w:r>
      <w:r w:rsidRPr="0023453F">
        <w:rPr>
          <w:lang w:eastAsia="zh-CN"/>
        </w:rPr>
        <w:t>在同一方位，看一个物体最多可以看到多少个面？</w:t>
      </w:r>
    </w:p>
    <w:p w14:paraId="631AE726" w14:textId="77777777" w:rsidR="00B874B9" w:rsidRPr="0023453F" w:rsidRDefault="0023453F" w:rsidP="0023453F">
      <w:pPr>
        <w:spacing w:after="0" w:line="360" w:lineRule="auto"/>
        <w:rPr>
          <w:lang w:eastAsia="zh-CN"/>
        </w:rPr>
      </w:pPr>
      <w:r w:rsidRPr="0023453F">
        <w:rPr>
          <w:lang w:eastAsia="zh-CN"/>
        </w:rPr>
        <w:t>看到两个面。</w:t>
      </w:r>
      <w:r w:rsidRPr="0023453F">
        <w:rPr>
          <w:lang w:eastAsia="zh-CN"/>
        </w:rPr>
        <w:t> </w:t>
      </w:r>
    </w:p>
    <w:p w14:paraId="1A227DFD" w14:textId="77777777" w:rsidR="00B874B9" w:rsidRPr="0023453F" w:rsidRDefault="0023453F" w:rsidP="0023453F">
      <w:pPr>
        <w:spacing w:line="360" w:lineRule="auto"/>
        <w:rPr>
          <w:lang w:eastAsia="zh-CN"/>
        </w:rPr>
      </w:pPr>
      <w:r w:rsidRPr="0023453F">
        <w:rPr>
          <w:b/>
          <w:bCs/>
          <w:sz w:val="24"/>
          <w:szCs w:val="24"/>
          <w:lang w:eastAsia="zh-CN"/>
        </w:rPr>
        <w:t>三、填空题</w:t>
      </w:r>
      <w:r w:rsidRPr="0023453F">
        <w:rPr>
          <w:b/>
          <w:bCs/>
          <w:sz w:val="24"/>
          <w:szCs w:val="24"/>
          <w:lang w:eastAsia="zh-CN"/>
        </w:rPr>
        <w:t xml:space="preserve"> </w:t>
      </w:r>
    </w:p>
    <w:p w14:paraId="38481CF1" w14:textId="77777777" w:rsidR="00B874B9" w:rsidRPr="0023453F" w:rsidRDefault="0023453F" w:rsidP="0023453F">
      <w:pPr>
        <w:spacing w:after="0" w:line="360" w:lineRule="auto"/>
        <w:rPr>
          <w:lang w:eastAsia="zh-CN"/>
        </w:rPr>
      </w:pPr>
      <w:r w:rsidRPr="0023453F">
        <w:rPr>
          <w:lang w:eastAsia="zh-CN"/>
        </w:rPr>
        <w:t>7.</w:t>
      </w:r>
      <w:r w:rsidRPr="0023453F">
        <w:rPr>
          <w:lang w:eastAsia="zh-CN"/>
        </w:rPr>
        <w:t>在一次赛车比赛中，摄影师拍到了</w:t>
      </w:r>
      <w:r w:rsidRPr="0023453F">
        <w:rPr>
          <w:lang w:eastAsia="zh-CN"/>
        </w:rPr>
        <w:t>3</w:t>
      </w:r>
      <w:r w:rsidRPr="0023453F">
        <w:rPr>
          <w:lang w:eastAsia="zh-CN"/>
        </w:rPr>
        <w:t>张照片，请排出拍照的先后顺序．</w:t>
      </w:r>
      <w:r w:rsidRPr="0023453F">
        <w:rPr>
          <w:lang w:eastAsia="zh-CN"/>
        </w:rPr>
        <w:t xml:space="preserve">  </w:t>
      </w:r>
      <w:r w:rsidRPr="0023453F">
        <w:rPr>
          <w:lang w:eastAsia="zh-CN"/>
        </w:rPr>
        <w:br/>
      </w:r>
      <w:r w:rsidRPr="0023453F">
        <w:rPr>
          <w:lang w:eastAsia="zh-CN"/>
        </w:rPr>
        <w:t>通过观察物体，我知道了从不同方向看到的物体形状是不同的．和你的想法一样吗？</w:t>
      </w:r>
      <w:r w:rsidRPr="0023453F">
        <w:rPr>
          <w:lang w:eastAsia="zh-CN"/>
        </w:rPr>
        <w:br/>
        <w:t xml:space="preserve">  </w:t>
      </w:r>
      <w:r w:rsidR="0055426A">
        <w:rPr>
          <w:noProof/>
          <w:lang w:eastAsia="zh-CN"/>
        </w:rPr>
        <w:pict w14:anchorId="53832A9C">
          <v:shape id="图片 19" o:spid="_x0000_i1043" type="#_x0000_t75" style="width:72.75pt;height:45.75pt;visibility:visible;mso-wrap-style:square">
            <v:imagedata r:id="rId23" o:title=""/>
          </v:shape>
        </w:pict>
      </w:r>
      <w:r w:rsidRPr="0023453F">
        <w:rPr>
          <w:lang w:eastAsia="zh-CN"/>
        </w:rPr>
        <w:t>________</w:t>
      </w:r>
      <w:r w:rsidRPr="0023453F">
        <w:rPr>
          <w:lang w:eastAsia="zh-CN"/>
        </w:rPr>
        <w:br/>
      </w:r>
      <w:r w:rsidR="0055426A">
        <w:rPr>
          <w:noProof/>
          <w:lang w:eastAsia="zh-CN"/>
        </w:rPr>
        <w:pict w14:anchorId="6A067577">
          <v:shape id="图片 20" o:spid="_x0000_i1044" type="#_x0000_t75" style="width:73.5pt;height:45.75pt;visibility:visible;mso-wrap-style:square">
            <v:imagedata r:id="rId24" o:title=""/>
          </v:shape>
        </w:pict>
      </w:r>
      <w:r w:rsidRPr="0023453F">
        <w:rPr>
          <w:lang w:eastAsia="zh-CN"/>
        </w:rPr>
        <w:t>________</w:t>
      </w:r>
      <w:r w:rsidRPr="0023453F">
        <w:rPr>
          <w:lang w:eastAsia="zh-CN"/>
        </w:rPr>
        <w:br/>
      </w:r>
      <w:r w:rsidR="0055426A">
        <w:rPr>
          <w:noProof/>
          <w:lang w:eastAsia="zh-CN"/>
        </w:rPr>
        <w:pict w14:anchorId="14D54B6C">
          <v:shape id="图片 21" o:spid="_x0000_i1045" type="#_x0000_t75" style="width:71.25pt;height:47.25pt;visibility:visible;mso-wrap-style:square">
            <v:imagedata r:id="rId25" o:title=""/>
          </v:shape>
        </w:pict>
      </w:r>
      <w:r w:rsidRPr="0023453F">
        <w:rPr>
          <w:lang w:eastAsia="zh-CN"/>
        </w:rPr>
        <w:t xml:space="preserve">________    </w:t>
      </w:r>
    </w:p>
    <w:p w14:paraId="418B0EB6" w14:textId="77777777" w:rsidR="00B874B9" w:rsidRPr="0023453F" w:rsidRDefault="0023453F" w:rsidP="0023453F">
      <w:pPr>
        <w:spacing w:after="0" w:line="360" w:lineRule="auto"/>
        <w:rPr>
          <w:lang w:eastAsia="zh-CN"/>
        </w:rPr>
      </w:pPr>
      <w:r w:rsidRPr="0023453F">
        <w:rPr>
          <w:lang w:eastAsia="zh-CN"/>
        </w:rPr>
        <w:t>8.</w:t>
      </w:r>
      <w:r w:rsidRPr="0023453F">
        <w:rPr>
          <w:lang w:eastAsia="zh-CN"/>
        </w:rPr>
        <w:t>三个小朋友观察一把茶壶，</w:t>
      </w:r>
      <w:r w:rsidRPr="0023453F">
        <w:rPr>
          <w:lang w:eastAsia="zh-CN"/>
        </w:rPr>
        <w:t xml:space="preserve"> </w:t>
      </w:r>
      <w:r w:rsidRPr="0023453F">
        <w:rPr>
          <w:lang w:eastAsia="zh-CN"/>
        </w:rPr>
        <w:t>小林看到的是</w:t>
      </w:r>
      <w:r w:rsidRPr="0023453F">
        <w:rPr>
          <w:lang w:eastAsia="zh-CN"/>
        </w:rPr>
        <w:t>________</w:t>
      </w:r>
      <w:r w:rsidRPr="0023453F">
        <w:rPr>
          <w:lang w:eastAsia="zh-CN"/>
        </w:rPr>
        <w:t>，</w:t>
      </w:r>
      <w:r w:rsidRPr="0023453F">
        <w:rPr>
          <w:lang w:eastAsia="zh-CN"/>
        </w:rPr>
        <w:t xml:space="preserve"> </w:t>
      </w:r>
      <w:r w:rsidRPr="0023453F">
        <w:rPr>
          <w:lang w:eastAsia="zh-CN"/>
        </w:rPr>
        <w:t>小方看到的是</w:t>
      </w:r>
      <w:r w:rsidRPr="0023453F">
        <w:rPr>
          <w:lang w:eastAsia="zh-CN"/>
        </w:rPr>
        <w:t>________</w:t>
      </w:r>
      <w:r w:rsidRPr="0023453F">
        <w:rPr>
          <w:lang w:eastAsia="zh-CN"/>
        </w:rPr>
        <w:t>，</w:t>
      </w:r>
      <w:r w:rsidRPr="0023453F">
        <w:rPr>
          <w:lang w:eastAsia="zh-CN"/>
        </w:rPr>
        <w:t xml:space="preserve"> </w:t>
      </w:r>
      <w:r w:rsidRPr="0023453F">
        <w:rPr>
          <w:lang w:eastAsia="zh-CN"/>
        </w:rPr>
        <w:t>小民看到的是</w:t>
      </w:r>
      <w:r w:rsidRPr="0023453F">
        <w:rPr>
          <w:lang w:eastAsia="zh-CN"/>
        </w:rPr>
        <w:t>________</w:t>
      </w:r>
      <w:r w:rsidRPr="0023453F">
        <w:rPr>
          <w:lang w:eastAsia="zh-CN"/>
        </w:rPr>
        <w:t>。</w:t>
      </w:r>
    </w:p>
    <w:p w14:paraId="0EC028B2" w14:textId="2F14D35B" w:rsidR="00B874B9" w:rsidRPr="0023453F" w:rsidRDefault="00A12F37" w:rsidP="0023453F">
      <w:pPr>
        <w:spacing w:after="0" w:line="360" w:lineRule="auto"/>
      </w:pPr>
      <w:r>
        <w:rPr>
          <w:noProof/>
          <w:lang w:eastAsia="zh-CN"/>
        </w:rPr>
        <w:pict w14:anchorId="55BB2502">
          <v:shape id="图片 22" o:spid="_x0000_i1046" type="#_x0000_t75" style="width:168.75pt;height:108pt;visibility:visible;mso-wrap-style:square">
            <v:imagedata r:id="rId26" o:title=""/>
          </v:shape>
        </w:pict>
      </w:r>
    </w:p>
    <w:p w14:paraId="7CE60090" w14:textId="77777777" w:rsidR="00B874B9" w:rsidRPr="0023453F" w:rsidRDefault="0023453F" w:rsidP="0023453F">
      <w:pPr>
        <w:spacing w:after="0" w:line="360" w:lineRule="auto"/>
      </w:pPr>
      <w:r w:rsidRPr="0023453F">
        <w:t>A</w:t>
      </w:r>
      <w:r w:rsidRPr="0023453F">
        <w:t>．</w:t>
      </w:r>
      <w:r w:rsidRPr="0023453F">
        <w:t xml:space="preserve"> </w:t>
      </w:r>
      <w:r w:rsidR="0055426A">
        <w:rPr>
          <w:noProof/>
          <w:lang w:eastAsia="zh-CN"/>
        </w:rPr>
        <w:pict w14:anchorId="07878F1A">
          <v:shape id="图片 23" o:spid="_x0000_i1047" type="#_x0000_t75" style="width:53.25pt;height:35.25pt;visibility:visible;mso-wrap-style:square">
            <v:imagedata r:id="rId27" o:title=""/>
          </v:shape>
        </w:pict>
      </w:r>
      <w:r w:rsidRPr="0023453F">
        <w:t xml:space="preserve">              B. </w:t>
      </w:r>
      <w:r w:rsidR="0055426A">
        <w:rPr>
          <w:noProof/>
          <w:lang w:eastAsia="zh-CN"/>
        </w:rPr>
        <w:pict w14:anchorId="768995F5">
          <v:shape id="图片 24" o:spid="_x0000_i1048" type="#_x0000_t75" style="width:45pt;height:35.25pt;visibility:visible;mso-wrap-style:square">
            <v:imagedata r:id="rId28" o:title=""/>
          </v:shape>
        </w:pict>
      </w:r>
      <w:r w:rsidRPr="0023453F">
        <w:t xml:space="preserve">                    C.  </w:t>
      </w:r>
      <w:r w:rsidR="0055426A">
        <w:rPr>
          <w:noProof/>
          <w:lang w:eastAsia="zh-CN"/>
        </w:rPr>
        <w:pict w14:anchorId="174ADD14">
          <v:shape id="图片 25" o:spid="_x0000_i1049" type="#_x0000_t75" style="width:45.75pt;height:35.25pt;visibility:visible;mso-wrap-style:square">
            <v:imagedata r:id="rId29" o:title=""/>
          </v:shape>
        </w:pict>
      </w:r>
    </w:p>
    <w:p w14:paraId="1EB09498" w14:textId="77777777" w:rsidR="00B874B9" w:rsidRPr="0023453F" w:rsidRDefault="0023453F" w:rsidP="0023453F">
      <w:pPr>
        <w:spacing w:after="0" w:line="360" w:lineRule="auto"/>
      </w:pPr>
      <w:r w:rsidRPr="0023453F">
        <w:t>9.</w:t>
      </w:r>
      <w:r w:rsidRPr="0023453F">
        <w:t>下面的图分别是</w:t>
      </w:r>
      <w:r w:rsidRPr="0023453F">
        <w:t>________</w:t>
      </w:r>
      <w:r w:rsidRPr="0023453F">
        <w:t>画的。</w:t>
      </w:r>
    </w:p>
    <w:p w14:paraId="77413D7E" w14:textId="16A9251A" w:rsidR="00B874B9" w:rsidRPr="0023453F" w:rsidRDefault="00A12F37" w:rsidP="0023453F">
      <w:pPr>
        <w:spacing w:after="0" w:line="360" w:lineRule="auto"/>
      </w:pPr>
      <w:r>
        <w:rPr>
          <w:noProof/>
          <w:lang w:eastAsia="zh-CN"/>
        </w:rPr>
        <w:lastRenderedPageBreak/>
        <w:pict w14:anchorId="2E101285">
          <v:shape id="图片 26" o:spid="_x0000_i1050" type="#_x0000_t75" style="width:161.25pt;height:164.25pt;visibility:visible;mso-wrap-style:square">
            <v:imagedata r:id="rId30" o:title=""/>
          </v:shape>
        </w:pict>
      </w:r>
    </w:p>
    <w:p w14:paraId="1CE10668" w14:textId="77777777" w:rsidR="00B874B9" w:rsidRPr="0023453F" w:rsidRDefault="0023453F" w:rsidP="0023453F">
      <w:pPr>
        <w:spacing w:after="0" w:line="360" w:lineRule="auto"/>
        <w:rPr>
          <w:lang w:eastAsia="zh-CN"/>
        </w:rPr>
      </w:pPr>
      <w:r w:rsidRPr="0023453F">
        <w:rPr>
          <w:lang w:eastAsia="zh-CN"/>
        </w:rPr>
        <w:t>10.</w:t>
      </w:r>
      <w:r w:rsidRPr="0023453F">
        <w:rPr>
          <w:lang w:eastAsia="zh-CN"/>
        </w:rPr>
        <w:t>小明在游船上连续拍摄到桂林漓江景色的一组照片．</w:t>
      </w:r>
    </w:p>
    <w:p w14:paraId="7FBF9287" w14:textId="333E5BEC" w:rsidR="00B874B9" w:rsidRPr="0023453F" w:rsidRDefault="00A12F37" w:rsidP="0023453F">
      <w:pPr>
        <w:spacing w:after="0" w:line="360" w:lineRule="auto"/>
      </w:pPr>
      <w:r>
        <w:rPr>
          <w:noProof/>
          <w:lang w:eastAsia="zh-CN"/>
        </w:rPr>
        <w:pict w14:anchorId="39A35262">
          <v:shape id="图片 27" o:spid="_x0000_i1051" type="#_x0000_t75" style="width:231pt;height:93pt;visibility:visible;mso-wrap-style:square">
            <v:imagedata r:id="rId31" o:title=""/>
          </v:shape>
        </w:pict>
      </w:r>
    </w:p>
    <w:p w14:paraId="73654192" w14:textId="77777777" w:rsidR="00B874B9" w:rsidRPr="0023453F" w:rsidRDefault="0023453F" w:rsidP="0023453F">
      <w:pPr>
        <w:spacing w:after="0" w:line="360" w:lineRule="auto"/>
        <w:rPr>
          <w:lang w:eastAsia="zh-CN"/>
        </w:rPr>
      </w:pPr>
      <w:r w:rsidRPr="0023453F">
        <w:rPr>
          <w:lang w:eastAsia="zh-CN"/>
        </w:rPr>
        <w:t>下面四</w:t>
      </w:r>
      <w:proofErr w:type="gramStart"/>
      <w:r w:rsidRPr="0023453F">
        <w:rPr>
          <w:lang w:eastAsia="zh-CN"/>
        </w:rPr>
        <w:t>幅照</w:t>
      </w:r>
      <w:proofErr w:type="gramEnd"/>
      <w:r w:rsidRPr="0023453F">
        <w:rPr>
          <w:lang w:eastAsia="zh-CN"/>
        </w:rPr>
        <w:t>片按拍摄时间的先后顺序是：</w:t>
      </w:r>
      <w:r w:rsidRPr="0023453F">
        <w:rPr>
          <w:lang w:eastAsia="zh-CN"/>
        </w:rPr>
        <w:t>________</w:t>
      </w:r>
      <w:r w:rsidRPr="0023453F">
        <w:rPr>
          <w:lang w:eastAsia="zh-CN"/>
        </w:rPr>
        <w:t>，</w:t>
      </w:r>
      <w:r w:rsidRPr="0023453F">
        <w:rPr>
          <w:lang w:eastAsia="zh-CN"/>
        </w:rPr>
        <w:t>________</w:t>
      </w:r>
      <w:r w:rsidRPr="0023453F">
        <w:rPr>
          <w:lang w:eastAsia="zh-CN"/>
        </w:rPr>
        <w:t>，</w:t>
      </w:r>
      <w:r w:rsidRPr="0023453F">
        <w:rPr>
          <w:lang w:eastAsia="zh-CN"/>
        </w:rPr>
        <w:t>________</w:t>
      </w:r>
      <w:r w:rsidRPr="0023453F">
        <w:rPr>
          <w:lang w:eastAsia="zh-CN"/>
        </w:rPr>
        <w:t>，</w:t>
      </w:r>
      <w:r w:rsidRPr="0023453F">
        <w:rPr>
          <w:lang w:eastAsia="zh-CN"/>
        </w:rPr>
        <w:t>________</w:t>
      </w:r>
      <w:r w:rsidRPr="0023453F">
        <w:rPr>
          <w:lang w:eastAsia="zh-CN"/>
        </w:rPr>
        <w:t>．</w:t>
      </w:r>
    </w:p>
    <w:p w14:paraId="0E917A0C" w14:textId="4EE0FC78" w:rsidR="00B874B9" w:rsidRPr="0023453F" w:rsidRDefault="00A12F37" w:rsidP="0023453F">
      <w:pPr>
        <w:spacing w:after="0" w:line="360" w:lineRule="auto"/>
      </w:pPr>
      <w:r>
        <w:rPr>
          <w:noProof/>
          <w:lang w:eastAsia="zh-CN"/>
        </w:rPr>
        <w:pict w14:anchorId="499C39D1">
          <v:shape id="图片 28" o:spid="_x0000_i1052" type="#_x0000_t75" style="width:318pt;height:108.75pt;visibility:visible;mso-wrap-style:square">
            <v:imagedata r:id="rId32" o:title=""/>
          </v:shape>
        </w:pict>
      </w:r>
    </w:p>
    <w:p w14:paraId="7E03E982" w14:textId="77777777" w:rsidR="00B874B9" w:rsidRPr="0023453F" w:rsidRDefault="0023453F" w:rsidP="0023453F">
      <w:pPr>
        <w:spacing w:line="360" w:lineRule="auto"/>
        <w:rPr>
          <w:lang w:eastAsia="zh-CN"/>
        </w:rPr>
      </w:pPr>
      <w:r w:rsidRPr="0023453F">
        <w:rPr>
          <w:b/>
          <w:bCs/>
          <w:sz w:val="24"/>
          <w:szCs w:val="24"/>
          <w:lang w:eastAsia="zh-CN"/>
        </w:rPr>
        <w:t>四、计算题</w:t>
      </w:r>
      <w:r w:rsidRPr="0023453F">
        <w:rPr>
          <w:b/>
          <w:bCs/>
          <w:sz w:val="24"/>
          <w:szCs w:val="24"/>
          <w:lang w:eastAsia="zh-CN"/>
        </w:rPr>
        <w:t xml:space="preserve"> </w:t>
      </w:r>
    </w:p>
    <w:p w14:paraId="7722278B" w14:textId="77777777" w:rsidR="0023453F" w:rsidRPr="0023453F" w:rsidRDefault="0023453F" w:rsidP="0023453F">
      <w:pPr>
        <w:spacing w:after="0" w:line="360" w:lineRule="auto"/>
        <w:rPr>
          <w:lang w:eastAsia="zh-CN"/>
        </w:rPr>
      </w:pPr>
      <w:r w:rsidRPr="0023453F">
        <w:rPr>
          <w:lang w:eastAsia="zh-CN"/>
        </w:rPr>
        <w:t>11.</w:t>
      </w:r>
      <w:r w:rsidRPr="0023453F">
        <w:rPr>
          <w:lang w:eastAsia="zh-CN"/>
        </w:rPr>
        <w:t>请你画出羽毛球从上面、正面、侧面看到的形状。</w:t>
      </w:r>
    </w:p>
    <w:p w14:paraId="7454017E" w14:textId="77777777" w:rsidR="00B874B9" w:rsidRPr="0023453F" w:rsidRDefault="0055426A" w:rsidP="0023453F">
      <w:pPr>
        <w:spacing w:after="0" w:line="360" w:lineRule="auto"/>
      </w:pPr>
      <w:r>
        <w:rPr>
          <w:noProof/>
          <w:lang w:eastAsia="zh-CN"/>
        </w:rPr>
        <w:pict w14:anchorId="0962D3F5">
          <v:shape id="图片 29" o:spid="_x0000_i1053" type="#_x0000_t75" style="width:45.75pt;height:61.5pt;visibility:visible;mso-wrap-style:square">
            <v:imagedata r:id="rId33" o:title=""/>
          </v:shape>
        </w:pict>
      </w:r>
    </w:p>
    <w:p w14:paraId="55CA44AB" w14:textId="77777777" w:rsidR="00B874B9" w:rsidRPr="0023453F" w:rsidRDefault="0023453F" w:rsidP="0023453F">
      <w:pPr>
        <w:spacing w:line="360" w:lineRule="auto"/>
        <w:rPr>
          <w:lang w:eastAsia="zh-CN"/>
        </w:rPr>
      </w:pPr>
      <w:r w:rsidRPr="0023453F">
        <w:rPr>
          <w:b/>
          <w:bCs/>
          <w:sz w:val="24"/>
          <w:szCs w:val="24"/>
          <w:lang w:eastAsia="zh-CN"/>
        </w:rPr>
        <w:t>五、解答题</w:t>
      </w:r>
      <w:r w:rsidRPr="0023453F">
        <w:rPr>
          <w:b/>
          <w:bCs/>
          <w:sz w:val="24"/>
          <w:szCs w:val="24"/>
          <w:lang w:eastAsia="zh-CN"/>
        </w:rPr>
        <w:t xml:space="preserve"> </w:t>
      </w:r>
    </w:p>
    <w:p w14:paraId="4BB944BD" w14:textId="77777777" w:rsidR="00B874B9" w:rsidRPr="0023453F" w:rsidRDefault="0023453F" w:rsidP="0023453F">
      <w:pPr>
        <w:spacing w:after="0" w:line="360" w:lineRule="auto"/>
        <w:rPr>
          <w:lang w:eastAsia="zh-CN"/>
        </w:rPr>
      </w:pPr>
      <w:r w:rsidRPr="0023453F">
        <w:rPr>
          <w:lang w:eastAsia="zh-CN"/>
        </w:rPr>
        <w:t>12.</w:t>
      </w:r>
      <w:r w:rsidRPr="0023453F">
        <w:rPr>
          <w:lang w:eastAsia="zh-CN"/>
        </w:rPr>
        <w:t>根据下面的叙述，填出每人的位置。</w:t>
      </w:r>
      <w:proofErr w:type="gramStart"/>
      <w:r w:rsidRPr="0023453F">
        <w:rPr>
          <w:lang w:eastAsia="zh-CN"/>
        </w:rPr>
        <w:t>明看到</w:t>
      </w:r>
      <w:proofErr w:type="gramEnd"/>
      <w:r w:rsidRPr="0023453F">
        <w:rPr>
          <w:lang w:eastAsia="zh-CN"/>
        </w:rPr>
        <w:t>大象的鼻子在他的左手边，小光看到大象的鼻子对着他，小</w:t>
      </w:r>
      <w:proofErr w:type="gramStart"/>
      <w:r w:rsidRPr="0023453F">
        <w:rPr>
          <w:lang w:eastAsia="zh-CN"/>
        </w:rPr>
        <w:t>丽看到</w:t>
      </w:r>
      <w:proofErr w:type="gramEnd"/>
      <w:r w:rsidRPr="0023453F">
        <w:rPr>
          <w:lang w:eastAsia="zh-CN"/>
        </w:rPr>
        <w:t>大象的尾巴对着她</w:t>
      </w:r>
    </w:p>
    <w:p w14:paraId="1D8EE0BA" w14:textId="77777777" w:rsidR="00B874B9" w:rsidRPr="0023453F" w:rsidRDefault="0055426A" w:rsidP="0023453F">
      <w:pPr>
        <w:spacing w:after="0" w:line="360" w:lineRule="auto"/>
      </w:pPr>
      <w:r>
        <w:rPr>
          <w:noProof/>
          <w:lang w:eastAsia="zh-CN"/>
        </w:rPr>
        <w:pict w14:anchorId="2F6A06FE">
          <v:shape id="图片 30" o:spid="_x0000_i1054" type="#_x0000_t75" style="width:201pt;height:107.25pt;visibility:visible;mso-wrap-style:square">
            <v:imagedata r:id="rId34" o:title=""/>
          </v:shape>
        </w:pict>
      </w:r>
    </w:p>
    <w:p w14:paraId="0D4FFFCA" w14:textId="2143E322" w:rsidR="00B874B9" w:rsidRPr="0023453F" w:rsidRDefault="0023453F" w:rsidP="0023453F">
      <w:pPr>
        <w:spacing w:after="0" w:line="360" w:lineRule="auto"/>
        <w:rPr>
          <w:lang w:eastAsia="zh-CN"/>
        </w:rPr>
      </w:pPr>
      <w:r w:rsidRPr="0023453F">
        <w:rPr>
          <w:lang w:eastAsia="zh-CN"/>
        </w:rPr>
        <w:lastRenderedPageBreak/>
        <w:t>13.</w:t>
      </w:r>
      <w:r w:rsidRPr="0023453F">
        <w:rPr>
          <w:lang w:eastAsia="zh-CN"/>
        </w:rPr>
        <w:t>如下左图是一个几何体从正面看的图形，请你在右下图画出该几何体从上面看的图形．</w:t>
      </w:r>
      <w:r w:rsidRPr="0023453F">
        <w:rPr>
          <w:lang w:eastAsia="zh-CN"/>
        </w:rPr>
        <w:br/>
      </w:r>
      <w:r w:rsidR="00A12F37">
        <w:rPr>
          <w:noProof/>
          <w:lang w:eastAsia="zh-CN"/>
        </w:rPr>
        <w:pict w14:anchorId="119AFF77">
          <v:shape id="图片 31" o:spid="_x0000_i1055" type="#_x0000_t75" style="width:285pt;height:105pt;visibility:visible;mso-wrap-style:square">
            <v:imagedata r:id="rId35" o:title=""/>
          </v:shape>
        </w:pict>
      </w:r>
    </w:p>
    <w:p w14:paraId="51148F0C" w14:textId="77777777" w:rsidR="00B874B9" w:rsidRPr="0023453F" w:rsidRDefault="0023453F" w:rsidP="0023453F">
      <w:pPr>
        <w:spacing w:line="360" w:lineRule="auto"/>
        <w:rPr>
          <w:lang w:eastAsia="zh-CN"/>
        </w:rPr>
      </w:pPr>
      <w:r w:rsidRPr="0023453F">
        <w:rPr>
          <w:b/>
          <w:bCs/>
          <w:sz w:val="24"/>
          <w:szCs w:val="24"/>
          <w:lang w:eastAsia="zh-CN"/>
        </w:rPr>
        <w:t>六、综合题</w:t>
      </w:r>
      <w:r w:rsidRPr="0023453F">
        <w:rPr>
          <w:b/>
          <w:bCs/>
          <w:sz w:val="24"/>
          <w:szCs w:val="24"/>
          <w:lang w:eastAsia="zh-CN"/>
        </w:rPr>
        <w:t xml:space="preserve"> </w:t>
      </w:r>
    </w:p>
    <w:p w14:paraId="1CC08EB6" w14:textId="77777777" w:rsidR="00B874B9" w:rsidRPr="0023453F" w:rsidRDefault="0023453F" w:rsidP="0023453F">
      <w:pPr>
        <w:spacing w:after="0" w:line="360" w:lineRule="auto"/>
        <w:rPr>
          <w:lang w:eastAsia="zh-CN"/>
        </w:rPr>
      </w:pPr>
      <w:r w:rsidRPr="0023453F">
        <w:rPr>
          <w:lang w:eastAsia="zh-CN"/>
        </w:rPr>
        <w:t>14.</w:t>
      </w:r>
      <w:r w:rsidRPr="0023453F">
        <w:rPr>
          <w:lang w:eastAsia="zh-CN"/>
        </w:rPr>
        <w:t>看图回答问题</w:t>
      </w:r>
      <w:r w:rsidRPr="0023453F">
        <w:rPr>
          <w:lang w:eastAsia="zh-CN"/>
        </w:rPr>
        <w:t xml:space="preserve">  </w:t>
      </w:r>
    </w:p>
    <w:p w14:paraId="222F9D4F" w14:textId="77777777" w:rsidR="00B874B9" w:rsidRPr="0023453F" w:rsidRDefault="0023453F" w:rsidP="0023453F">
      <w:pPr>
        <w:spacing w:after="0" w:line="360" w:lineRule="auto"/>
      </w:pPr>
      <w:r w:rsidRPr="0023453F">
        <w:rPr>
          <w:lang w:eastAsia="zh-CN"/>
        </w:rPr>
        <w:t xml:space="preserve"> </w:t>
      </w:r>
      <w:r w:rsidR="00A12F37">
        <w:rPr>
          <w:noProof/>
          <w:lang w:eastAsia="zh-CN"/>
        </w:rPr>
        <w:pict w14:anchorId="02472CC2">
          <v:shape id="图片 32" o:spid="_x0000_i1056" type="#_x0000_t75" style="width:134.25pt;height:108pt;visibility:visible;mso-wrap-style:square">
            <v:imagedata r:id="rId36" o:title=""/>
          </v:shape>
        </w:pict>
      </w:r>
    </w:p>
    <w:p w14:paraId="17B2943A" w14:textId="1F4A3E4A" w:rsidR="00B874B9" w:rsidRPr="0023453F" w:rsidRDefault="0023453F" w:rsidP="0023453F">
      <w:pPr>
        <w:spacing w:after="0" w:line="360" w:lineRule="auto"/>
      </w:pPr>
      <w:r w:rsidRPr="0023453F">
        <w:t xml:space="preserve"> </w:t>
      </w:r>
      <w:r w:rsidR="00A12F37">
        <w:rPr>
          <w:noProof/>
          <w:lang w:eastAsia="zh-CN"/>
        </w:rPr>
        <w:pict w14:anchorId="7F8CCE9D">
          <v:shape id="图片 33" o:spid="_x0000_i1057" type="#_x0000_t75" style="width:222.75pt;height:160.5pt;visibility:visible;mso-wrap-style:square">
            <v:imagedata r:id="rId37" o:title=""/>
          </v:shape>
        </w:pict>
      </w:r>
    </w:p>
    <w:p w14:paraId="38ED3536" w14:textId="77777777" w:rsidR="0023453F" w:rsidRPr="0023453F" w:rsidRDefault="0023453F" w:rsidP="0023453F">
      <w:pPr>
        <w:spacing w:after="0" w:line="360" w:lineRule="auto"/>
        <w:rPr>
          <w:lang w:eastAsia="zh-CN"/>
        </w:rPr>
      </w:pPr>
      <w:r w:rsidRPr="0023453F">
        <w:rPr>
          <w:lang w:eastAsia="zh-CN"/>
        </w:rPr>
        <w:t>（</w:t>
      </w:r>
      <w:r w:rsidRPr="0023453F">
        <w:rPr>
          <w:lang w:eastAsia="zh-CN"/>
        </w:rPr>
        <w:t>1</w:t>
      </w:r>
      <w:r w:rsidRPr="0023453F">
        <w:rPr>
          <w:lang w:eastAsia="zh-CN"/>
        </w:rPr>
        <w:t>）小猪今年</w:t>
      </w:r>
      <w:r w:rsidRPr="0023453F">
        <w:rPr>
          <w:lang w:eastAsia="zh-CN"/>
        </w:rPr>
        <w:t>________</w:t>
      </w:r>
      <w:r w:rsidRPr="0023453F">
        <w:rPr>
          <w:lang w:eastAsia="zh-CN"/>
        </w:rPr>
        <w:t>岁。</w:t>
      </w:r>
      <w:r w:rsidRPr="0023453F">
        <w:rPr>
          <w:lang w:eastAsia="zh-CN"/>
        </w:rPr>
        <w:t xml:space="preserve">  </w:t>
      </w:r>
    </w:p>
    <w:p w14:paraId="7F1F1EAC" w14:textId="77777777" w:rsidR="0023453F" w:rsidRPr="0023453F" w:rsidRDefault="0023453F" w:rsidP="0023453F">
      <w:pPr>
        <w:spacing w:after="0" w:line="360" w:lineRule="auto"/>
        <w:rPr>
          <w:lang w:eastAsia="zh-CN"/>
        </w:rPr>
      </w:pPr>
      <w:r w:rsidRPr="0023453F">
        <w:rPr>
          <w:lang w:eastAsia="zh-CN"/>
        </w:rPr>
        <w:t>（</w:t>
      </w:r>
      <w:r w:rsidRPr="0023453F">
        <w:rPr>
          <w:lang w:eastAsia="zh-CN"/>
        </w:rPr>
        <w:t>2</w:t>
      </w:r>
      <w:r w:rsidRPr="0023453F">
        <w:rPr>
          <w:lang w:eastAsia="zh-CN"/>
        </w:rPr>
        <w:t>）小乌龟今年</w:t>
      </w:r>
      <w:r w:rsidRPr="0023453F">
        <w:rPr>
          <w:lang w:eastAsia="zh-CN"/>
        </w:rPr>
        <w:t>________</w:t>
      </w:r>
      <w:r w:rsidRPr="0023453F">
        <w:rPr>
          <w:lang w:eastAsia="zh-CN"/>
        </w:rPr>
        <w:t>岁。</w:t>
      </w:r>
      <w:r w:rsidRPr="0023453F">
        <w:rPr>
          <w:lang w:eastAsia="zh-CN"/>
        </w:rPr>
        <w:t xml:space="preserve">  </w:t>
      </w:r>
    </w:p>
    <w:p w14:paraId="67E8A651" w14:textId="77777777" w:rsidR="0023453F" w:rsidRPr="0023453F" w:rsidRDefault="0023453F" w:rsidP="0023453F">
      <w:pPr>
        <w:spacing w:after="0" w:line="360" w:lineRule="auto"/>
        <w:rPr>
          <w:lang w:eastAsia="zh-CN"/>
        </w:rPr>
      </w:pPr>
      <w:r w:rsidRPr="0023453F">
        <w:rPr>
          <w:lang w:eastAsia="zh-CN"/>
        </w:rPr>
        <w:t>（</w:t>
      </w:r>
      <w:r w:rsidRPr="0023453F">
        <w:rPr>
          <w:lang w:eastAsia="zh-CN"/>
        </w:rPr>
        <w:t>3</w:t>
      </w:r>
      <w:r w:rsidRPr="0023453F">
        <w:rPr>
          <w:lang w:eastAsia="zh-CN"/>
        </w:rPr>
        <w:t>）大树高</w:t>
      </w:r>
      <w:r w:rsidRPr="0023453F">
        <w:rPr>
          <w:lang w:eastAsia="zh-CN"/>
        </w:rPr>
        <w:t>3</w:t>
      </w:r>
      <w:r w:rsidRPr="0023453F">
        <w:rPr>
          <w:lang w:eastAsia="zh-CN"/>
        </w:rPr>
        <w:t>米，米奇身高可能是</w:t>
      </w:r>
      <w:r w:rsidRPr="0023453F">
        <w:rPr>
          <w:lang w:eastAsia="zh-CN"/>
        </w:rPr>
        <w:t>________</w:t>
      </w:r>
      <w:r w:rsidRPr="0023453F">
        <w:rPr>
          <w:lang w:eastAsia="zh-CN"/>
        </w:rPr>
        <w:t>米。</w:t>
      </w:r>
      <w:r w:rsidRPr="0023453F">
        <w:rPr>
          <w:lang w:eastAsia="zh-CN"/>
        </w:rPr>
        <w:t xml:space="preserve">  </w:t>
      </w:r>
    </w:p>
    <w:p w14:paraId="634158C0" w14:textId="77777777" w:rsidR="0023453F" w:rsidRPr="0023453F" w:rsidRDefault="0023453F" w:rsidP="0023453F">
      <w:pPr>
        <w:spacing w:after="0" w:line="360" w:lineRule="auto"/>
        <w:rPr>
          <w:lang w:eastAsia="zh-CN"/>
        </w:rPr>
      </w:pPr>
      <w:r w:rsidRPr="0023453F">
        <w:rPr>
          <w:lang w:eastAsia="zh-CN"/>
        </w:rPr>
        <w:t>（</w:t>
      </w:r>
      <w:r w:rsidRPr="0023453F">
        <w:rPr>
          <w:lang w:eastAsia="zh-CN"/>
        </w:rPr>
        <w:t>4</w:t>
      </w:r>
      <w:r w:rsidRPr="0023453F">
        <w:rPr>
          <w:lang w:eastAsia="zh-CN"/>
        </w:rPr>
        <w:t>）小乌龟比小猪大</w:t>
      </w:r>
      <w:r w:rsidRPr="0023453F">
        <w:rPr>
          <w:lang w:eastAsia="zh-CN"/>
        </w:rPr>
        <w:t>________</w:t>
      </w:r>
      <w:r w:rsidRPr="0023453F">
        <w:rPr>
          <w:lang w:eastAsia="zh-CN"/>
        </w:rPr>
        <w:t>岁；</w:t>
      </w:r>
      <w:r w:rsidRPr="0023453F">
        <w:rPr>
          <w:lang w:eastAsia="zh-CN"/>
        </w:rPr>
        <w:t>1</w:t>
      </w:r>
      <w:r w:rsidRPr="0023453F">
        <w:rPr>
          <w:lang w:eastAsia="zh-CN"/>
        </w:rPr>
        <w:t>年后，小猪比小乌龟小</w:t>
      </w:r>
      <w:r w:rsidRPr="0023453F">
        <w:rPr>
          <w:lang w:eastAsia="zh-CN"/>
        </w:rPr>
        <w:t>________</w:t>
      </w:r>
      <w:r w:rsidRPr="0023453F">
        <w:rPr>
          <w:lang w:eastAsia="zh-CN"/>
        </w:rPr>
        <w:t>岁。</w:t>
      </w:r>
      <w:r w:rsidRPr="0023453F">
        <w:rPr>
          <w:lang w:eastAsia="zh-CN"/>
        </w:rPr>
        <w:t xml:space="preserve">  </w:t>
      </w:r>
    </w:p>
    <w:p w14:paraId="5CF6AA18" w14:textId="77777777" w:rsidR="00B874B9" w:rsidRPr="0023453F" w:rsidRDefault="0023453F" w:rsidP="0023453F">
      <w:pPr>
        <w:spacing w:after="0" w:line="360" w:lineRule="auto"/>
        <w:rPr>
          <w:lang w:eastAsia="zh-CN"/>
        </w:rPr>
      </w:pPr>
      <w:r w:rsidRPr="0023453F">
        <w:rPr>
          <w:lang w:eastAsia="zh-CN"/>
        </w:rPr>
        <w:t>（</w:t>
      </w:r>
      <w:r w:rsidRPr="0023453F">
        <w:rPr>
          <w:lang w:eastAsia="zh-CN"/>
        </w:rPr>
        <w:t>5</w:t>
      </w:r>
      <w:r w:rsidRPr="0023453F">
        <w:rPr>
          <w:lang w:eastAsia="zh-CN"/>
        </w:rPr>
        <w:t>）小鸟和小乌龟同时看到了</w:t>
      </w:r>
      <w:r w:rsidRPr="0023453F">
        <w:rPr>
          <w:lang w:eastAsia="zh-CN"/>
        </w:rPr>
        <w:t xml:space="preserve"> </w:t>
      </w:r>
      <w:r w:rsidR="0055426A">
        <w:rPr>
          <w:noProof/>
          <w:lang w:eastAsia="zh-CN"/>
        </w:rPr>
        <w:pict w14:anchorId="57DF4975">
          <v:shape id="图片 34" o:spid="_x0000_i1058" type="#_x0000_t75" style="width:28.5pt;height:48pt;visibility:visible;mso-wrap-style:square">
            <v:imagedata r:id="rId38" o:title=""/>
          </v:shape>
        </w:pict>
      </w:r>
      <w:r w:rsidRPr="0023453F">
        <w:rPr>
          <w:lang w:eastAsia="zh-CN"/>
        </w:rPr>
        <w:t>，下面两幅</w:t>
      </w:r>
      <w:proofErr w:type="gramStart"/>
      <w:r w:rsidRPr="0023453F">
        <w:rPr>
          <w:lang w:eastAsia="zh-CN"/>
        </w:rPr>
        <w:t>图分别</w:t>
      </w:r>
      <w:proofErr w:type="gramEnd"/>
      <w:r w:rsidRPr="0023453F">
        <w:rPr>
          <w:lang w:eastAsia="zh-CN"/>
        </w:rPr>
        <w:t>是谁看到的？用线连一连。</w:t>
      </w:r>
      <w:r w:rsidRPr="0023453F">
        <w:rPr>
          <w:lang w:eastAsia="zh-CN"/>
        </w:rPr>
        <w:t xml:space="preserve">  </w:t>
      </w:r>
    </w:p>
    <w:p w14:paraId="53F5386D" w14:textId="4F8FB829" w:rsidR="00B874B9" w:rsidRPr="0023453F" w:rsidRDefault="0023453F" w:rsidP="00A12F37">
      <w:pPr>
        <w:spacing w:after="0" w:line="360" w:lineRule="auto"/>
      </w:pPr>
      <w:r w:rsidRPr="0023453F">
        <w:rPr>
          <w:lang w:eastAsia="zh-CN"/>
        </w:rPr>
        <w:t xml:space="preserve"> </w:t>
      </w:r>
      <w:r w:rsidR="00A12F37">
        <w:rPr>
          <w:noProof/>
          <w:lang w:eastAsia="zh-CN"/>
        </w:rPr>
        <w:pict w14:anchorId="2C11F7FB">
          <v:shape id="图片 35" o:spid="_x0000_i1059" type="#_x0000_t75" style="width:316.5pt;height:95.25pt;visibility:visible;mso-wrap-style:square">
            <v:imagedata r:id="rId39" o:title=""/>
          </v:shape>
        </w:pict>
      </w:r>
    </w:p>
    <w:p w14:paraId="01828BA3" w14:textId="77777777" w:rsidR="00B874B9" w:rsidRPr="0023453F" w:rsidRDefault="0023453F" w:rsidP="0023453F">
      <w:pPr>
        <w:spacing w:line="360" w:lineRule="auto"/>
        <w:jc w:val="center"/>
        <w:rPr>
          <w:lang w:eastAsia="zh-CN"/>
        </w:rPr>
      </w:pPr>
      <w:r w:rsidRPr="0023453F">
        <w:rPr>
          <w:b/>
          <w:bCs/>
          <w:sz w:val="28"/>
          <w:szCs w:val="28"/>
          <w:lang w:eastAsia="zh-CN"/>
        </w:rPr>
        <w:lastRenderedPageBreak/>
        <w:t>参考答案</w:t>
      </w:r>
    </w:p>
    <w:p w14:paraId="08339E1F" w14:textId="77777777" w:rsidR="00B874B9" w:rsidRPr="0023453F" w:rsidRDefault="0023453F" w:rsidP="0023453F">
      <w:pPr>
        <w:spacing w:line="360" w:lineRule="auto"/>
        <w:rPr>
          <w:lang w:eastAsia="zh-CN"/>
        </w:rPr>
      </w:pPr>
      <w:r w:rsidRPr="0023453F">
        <w:rPr>
          <w:lang w:eastAsia="zh-CN"/>
        </w:rPr>
        <w:t>一、单选题</w:t>
      </w:r>
    </w:p>
    <w:p w14:paraId="3F45BDB1" w14:textId="77777777" w:rsidR="00B874B9" w:rsidRPr="0023453F" w:rsidRDefault="0023453F" w:rsidP="0023453F">
      <w:pPr>
        <w:spacing w:after="0" w:line="360" w:lineRule="auto"/>
        <w:rPr>
          <w:lang w:eastAsia="zh-CN"/>
        </w:rPr>
      </w:pPr>
      <w:r w:rsidRPr="0023453F">
        <w:rPr>
          <w:lang w:eastAsia="zh-CN"/>
        </w:rPr>
        <w:t>1.</w:t>
      </w:r>
      <w:r w:rsidRPr="0023453F">
        <w:rPr>
          <w:lang w:eastAsia="zh-CN"/>
        </w:rPr>
        <w:t>【答案】</w:t>
      </w:r>
      <w:r w:rsidRPr="0023453F">
        <w:rPr>
          <w:lang w:eastAsia="zh-CN"/>
        </w:rPr>
        <w:t xml:space="preserve"> C   </w:t>
      </w:r>
    </w:p>
    <w:p w14:paraId="718AF7A4" w14:textId="77777777" w:rsidR="00B874B9" w:rsidRPr="0023453F" w:rsidRDefault="0023453F" w:rsidP="0023453F">
      <w:pPr>
        <w:spacing w:after="0" w:line="360" w:lineRule="auto"/>
        <w:rPr>
          <w:lang w:eastAsia="zh-CN"/>
        </w:rPr>
      </w:pPr>
      <w:r w:rsidRPr="0023453F">
        <w:rPr>
          <w:lang w:eastAsia="zh-CN"/>
        </w:rPr>
        <w:t>【解析】【解答】下图是从物体的侧面看到的</w:t>
      </w:r>
      <w:r w:rsidRPr="0023453F">
        <w:rPr>
          <w:lang w:eastAsia="zh-CN"/>
        </w:rPr>
        <w:t>,</w:t>
      </w:r>
      <w:r w:rsidRPr="0023453F">
        <w:rPr>
          <w:lang w:eastAsia="zh-CN"/>
        </w:rPr>
        <w:t>选</w:t>
      </w:r>
      <w:r w:rsidRPr="0023453F">
        <w:rPr>
          <w:lang w:eastAsia="zh-CN"/>
        </w:rPr>
        <w:t xml:space="preserve">C. </w:t>
      </w:r>
    </w:p>
    <w:p w14:paraId="7B4B49E8" w14:textId="1B959170" w:rsidR="00B874B9" w:rsidRPr="0023453F" w:rsidRDefault="00A12F37" w:rsidP="0023453F">
      <w:pPr>
        <w:spacing w:after="0" w:line="360" w:lineRule="auto"/>
        <w:jc w:val="center"/>
      </w:pPr>
      <w:r>
        <w:rPr>
          <w:noProof/>
          <w:lang w:eastAsia="zh-CN"/>
        </w:rPr>
        <w:pict w14:anchorId="48630FEE">
          <v:shape id="图片 36" o:spid="_x0000_i1060" type="#_x0000_t75" style="width:94.5pt;height:54pt;visibility:visible;mso-wrap-style:square">
            <v:imagedata r:id="rId9" o:title=""/>
          </v:shape>
        </w:pict>
      </w:r>
    </w:p>
    <w:p w14:paraId="125F48E3" w14:textId="77777777" w:rsidR="00B874B9" w:rsidRPr="0023453F" w:rsidRDefault="0023453F" w:rsidP="0023453F">
      <w:pPr>
        <w:spacing w:after="0" w:line="360" w:lineRule="auto"/>
        <w:rPr>
          <w:lang w:eastAsia="zh-CN"/>
        </w:rPr>
      </w:pPr>
      <w:r w:rsidRPr="0023453F">
        <w:rPr>
          <w:lang w:eastAsia="zh-CN"/>
        </w:rPr>
        <w:t>【分析】从不同的位置或方向观察同一个物体时</w:t>
      </w:r>
      <w:r w:rsidRPr="0023453F">
        <w:rPr>
          <w:lang w:eastAsia="zh-CN"/>
        </w:rPr>
        <w:t>,</w:t>
      </w:r>
      <w:r w:rsidRPr="0023453F">
        <w:rPr>
          <w:lang w:eastAsia="zh-CN"/>
        </w:rPr>
        <w:t>看到的形状是不同的</w:t>
      </w:r>
      <w:r w:rsidRPr="0023453F">
        <w:rPr>
          <w:lang w:eastAsia="zh-CN"/>
        </w:rPr>
        <w:t>.</w:t>
      </w:r>
    </w:p>
    <w:p w14:paraId="6C7BECD3" w14:textId="77777777" w:rsidR="00B874B9" w:rsidRPr="0023453F" w:rsidRDefault="0023453F" w:rsidP="0023453F">
      <w:pPr>
        <w:spacing w:after="0" w:line="360" w:lineRule="auto"/>
        <w:rPr>
          <w:lang w:eastAsia="zh-CN"/>
        </w:rPr>
      </w:pPr>
      <w:r w:rsidRPr="0023453F">
        <w:rPr>
          <w:lang w:eastAsia="zh-CN"/>
        </w:rPr>
        <w:t>2.</w:t>
      </w:r>
      <w:r w:rsidRPr="0023453F">
        <w:rPr>
          <w:lang w:eastAsia="zh-CN"/>
        </w:rPr>
        <w:t>【答案】</w:t>
      </w:r>
      <w:r w:rsidRPr="0023453F">
        <w:rPr>
          <w:lang w:eastAsia="zh-CN"/>
        </w:rPr>
        <w:t xml:space="preserve"> A   </w:t>
      </w:r>
    </w:p>
    <w:p w14:paraId="69395BFA" w14:textId="77777777" w:rsidR="0023453F" w:rsidRPr="0023453F" w:rsidRDefault="0023453F" w:rsidP="0023453F">
      <w:pPr>
        <w:spacing w:after="0" w:line="360" w:lineRule="auto"/>
        <w:rPr>
          <w:lang w:eastAsia="zh-CN"/>
        </w:rPr>
      </w:pPr>
      <w:r w:rsidRPr="0023453F">
        <w:rPr>
          <w:lang w:eastAsia="zh-CN"/>
        </w:rPr>
        <w:t>【解析】解答：</w:t>
      </w:r>
      <w:r w:rsidRPr="0023453F">
        <w:rPr>
          <w:lang w:eastAsia="zh-CN"/>
        </w:rPr>
        <w:t xml:space="preserve"> </w:t>
      </w:r>
      <w:r w:rsidR="0055426A">
        <w:rPr>
          <w:noProof/>
          <w:lang w:eastAsia="zh-CN"/>
        </w:rPr>
        <w:pict w14:anchorId="1B66FCB3">
          <v:shape id="图片 37" o:spid="_x0000_i1061" type="#_x0000_t75" style="width:42.75pt;height:48.75pt;visibility:visible;mso-wrap-style:square">
            <v:imagedata r:id="rId12" o:title=""/>
          </v:shape>
        </w:pict>
      </w:r>
      <w:r w:rsidRPr="0023453F">
        <w:rPr>
          <w:lang w:eastAsia="zh-CN"/>
        </w:rPr>
        <w:t>是从正面拍到的，</w:t>
      </w:r>
    </w:p>
    <w:p w14:paraId="588A7370" w14:textId="77777777" w:rsidR="00B874B9" w:rsidRPr="0023453F" w:rsidRDefault="0023453F" w:rsidP="0023453F">
      <w:pPr>
        <w:spacing w:after="0" w:line="360" w:lineRule="auto"/>
        <w:rPr>
          <w:lang w:eastAsia="zh-CN"/>
        </w:rPr>
      </w:pPr>
      <w:r w:rsidRPr="0023453F">
        <w:rPr>
          <w:lang w:eastAsia="zh-CN"/>
        </w:rPr>
        <w:t>故答案为：</w:t>
      </w:r>
      <w:r w:rsidRPr="0023453F">
        <w:rPr>
          <w:lang w:eastAsia="zh-CN"/>
        </w:rPr>
        <w:t>A</w:t>
      </w:r>
    </w:p>
    <w:p w14:paraId="527B85EC" w14:textId="77777777" w:rsidR="00B874B9" w:rsidRPr="0023453F" w:rsidRDefault="0023453F" w:rsidP="0023453F">
      <w:pPr>
        <w:spacing w:after="0" w:line="360" w:lineRule="auto"/>
        <w:rPr>
          <w:lang w:eastAsia="zh-CN"/>
        </w:rPr>
      </w:pPr>
      <w:r w:rsidRPr="0023453F">
        <w:rPr>
          <w:lang w:eastAsia="zh-CN"/>
        </w:rPr>
        <w:t>分析</w:t>
      </w:r>
      <w:r w:rsidRPr="0023453F">
        <w:rPr>
          <w:lang w:eastAsia="zh-CN"/>
        </w:rPr>
        <w:t>:</w:t>
      </w:r>
      <w:r w:rsidRPr="0023453F">
        <w:rPr>
          <w:lang w:eastAsia="zh-CN"/>
        </w:rPr>
        <w:t>在正面拍到的图片，应该看得到整个钟面，即可解答。</w:t>
      </w:r>
    </w:p>
    <w:p w14:paraId="67CDA0B3" w14:textId="77777777" w:rsidR="00B874B9" w:rsidRPr="0023453F" w:rsidRDefault="0023453F" w:rsidP="0023453F">
      <w:pPr>
        <w:spacing w:after="0" w:line="360" w:lineRule="auto"/>
        <w:rPr>
          <w:lang w:eastAsia="zh-CN"/>
        </w:rPr>
      </w:pPr>
      <w:r w:rsidRPr="0023453F">
        <w:rPr>
          <w:lang w:eastAsia="zh-CN"/>
        </w:rPr>
        <w:t>3.</w:t>
      </w:r>
      <w:r w:rsidRPr="0023453F">
        <w:rPr>
          <w:lang w:eastAsia="zh-CN"/>
        </w:rPr>
        <w:t>【答案】</w:t>
      </w:r>
      <w:r w:rsidRPr="0023453F">
        <w:rPr>
          <w:lang w:eastAsia="zh-CN"/>
        </w:rPr>
        <w:t xml:space="preserve"> C   </w:t>
      </w:r>
    </w:p>
    <w:p w14:paraId="569AD76E" w14:textId="77777777" w:rsidR="0023453F" w:rsidRPr="0023453F" w:rsidRDefault="0023453F" w:rsidP="0023453F">
      <w:pPr>
        <w:spacing w:after="0" w:line="360" w:lineRule="auto"/>
        <w:rPr>
          <w:lang w:eastAsia="zh-CN"/>
        </w:rPr>
      </w:pPr>
      <w:r w:rsidRPr="0023453F">
        <w:rPr>
          <w:lang w:eastAsia="zh-CN"/>
        </w:rPr>
        <w:t>【解析】【解答】小刚看到的应该是</w:t>
      </w:r>
      <w:r w:rsidRPr="0023453F">
        <w:rPr>
          <w:lang w:eastAsia="zh-CN"/>
        </w:rPr>
        <w:t xml:space="preserve"> </w:t>
      </w:r>
      <w:r w:rsidR="0055426A">
        <w:rPr>
          <w:noProof/>
          <w:lang w:eastAsia="zh-CN"/>
        </w:rPr>
        <w:pict w14:anchorId="58F90D55">
          <v:shape id="图片 38" o:spid="_x0000_i1062" type="#_x0000_t75" style="width:28.5pt;height:34.5pt;visibility:visible;mso-wrap-style:square">
            <v:imagedata r:id="rId40" o:title=""/>
          </v:shape>
        </w:pict>
      </w:r>
      <w:r w:rsidRPr="0023453F">
        <w:rPr>
          <w:lang w:eastAsia="zh-CN"/>
        </w:rPr>
        <w:t>，故选：</w:t>
      </w:r>
      <w:r w:rsidRPr="0023453F">
        <w:rPr>
          <w:lang w:eastAsia="zh-CN"/>
        </w:rPr>
        <w:t xml:space="preserve"> C</w:t>
      </w:r>
    </w:p>
    <w:p w14:paraId="0D478017" w14:textId="77777777" w:rsidR="00B874B9" w:rsidRPr="0023453F" w:rsidRDefault="0023453F" w:rsidP="0023453F">
      <w:pPr>
        <w:spacing w:after="0" w:line="360" w:lineRule="auto"/>
        <w:rPr>
          <w:lang w:eastAsia="zh-CN"/>
        </w:rPr>
      </w:pPr>
      <w:r w:rsidRPr="0023453F">
        <w:rPr>
          <w:lang w:eastAsia="zh-CN"/>
        </w:rPr>
        <w:t>【分析】由图可知：小丽是在上面看的，看到的应该是</w:t>
      </w:r>
      <w:r w:rsidRPr="0023453F">
        <w:rPr>
          <w:lang w:eastAsia="zh-CN"/>
        </w:rPr>
        <w:t>A</w:t>
      </w:r>
      <w:r w:rsidRPr="0023453F">
        <w:rPr>
          <w:lang w:eastAsia="zh-CN"/>
        </w:rPr>
        <w:t>，小刚是在下面看的，看到的应该是</w:t>
      </w:r>
      <w:r w:rsidRPr="0023453F">
        <w:rPr>
          <w:lang w:eastAsia="zh-CN"/>
        </w:rPr>
        <w:t>C</w:t>
      </w:r>
      <w:r w:rsidRPr="0023453F">
        <w:rPr>
          <w:lang w:eastAsia="zh-CN"/>
        </w:rPr>
        <w:t>。</w:t>
      </w:r>
    </w:p>
    <w:p w14:paraId="0B099FC4" w14:textId="77777777" w:rsidR="00B874B9" w:rsidRPr="0023453F" w:rsidRDefault="0023453F" w:rsidP="0023453F">
      <w:pPr>
        <w:spacing w:line="360" w:lineRule="auto"/>
        <w:rPr>
          <w:lang w:eastAsia="zh-CN"/>
        </w:rPr>
      </w:pPr>
      <w:r w:rsidRPr="0023453F">
        <w:rPr>
          <w:lang w:eastAsia="zh-CN"/>
        </w:rPr>
        <w:t>二、判断题</w:t>
      </w:r>
    </w:p>
    <w:p w14:paraId="0B42D888" w14:textId="77777777" w:rsidR="00B874B9" w:rsidRPr="0023453F" w:rsidRDefault="0023453F" w:rsidP="0023453F">
      <w:pPr>
        <w:spacing w:after="0" w:line="360" w:lineRule="auto"/>
        <w:rPr>
          <w:lang w:eastAsia="zh-CN"/>
        </w:rPr>
      </w:pPr>
      <w:r w:rsidRPr="0023453F">
        <w:rPr>
          <w:lang w:eastAsia="zh-CN"/>
        </w:rPr>
        <w:t>4.</w:t>
      </w:r>
      <w:r w:rsidRPr="0023453F">
        <w:rPr>
          <w:lang w:eastAsia="zh-CN"/>
        </w:rPr>
        <w:t>【答案】</w:t>
      </w:r>
      <w:r w:rsidRPr="0023453F">
        <w:rPr>
          <w:lang w:eastAsia="zh-CN"/>
        </w:rPr>
        <w:t xml:space="preserve"> </w:t>
      </w:r>
      <w:r w:rsidRPr="0023453F">
        <w:rPr>
          <w:lang w:eastAsia="zh-CN"/>
        </w:rPr>
        <w:t>错误</w:t>
      </w:r>
      <w:r w:rsidRPr="0023453F">
        <w:rPr>
          <w:lang w:eastAsia="zh-CN"/>
        </w:rPr>
        <w:t xml:space="preserve">   </w:t>
      </w:r>
    </w:p>
    <w:p w14:paraId="1E7980F9" w14:textId="77777777" w:rsidR="00B874B9" w:rsidRPr="0023453F" w:rsidRDefault="0023453F" w:rsidP="0023453F">
      <w:pPr>
        <w:spacing w:after="0" w:line="360" w:lineRule="auto"/>
        <w:rPr>
          <w:lang w:eastAsia="zh-CN"/>
        </w:rPr>
      </w:pPr>
      <w:r w:rsidRPr="0023453F">
        <w:rPr>
          <w:lang w:eastAsia="zh-CN"/>
        </w:rPr>
        <w:t>【解析】【解答】从上面观察想象即得答案。</w:t>
      </w:r>
      <w:r w:rsidRPr="0023453F">
        <w:rPr>
          <w:lang w:eastAsia="zh-CN"/>
        </w:rPr>
        <w:t xml:space="preserve"> </w:t>
      </w:r>
    </w:p>
    <w:p w14:paraId="36558056" w14:textId="77777777" w:rsidR="00B874B9" w:rsidRPr="0023453F" w:rsidRDefault="0023453F" w:rsidP="0023453F">
      <w:pPr>
        <w:spacing w:after="0" w:line="360" w:lineRule="auto"/>
        <w:rPr>
          <w:lang w:eastAsia="zh-CN"/>
        </w:rPr>
      </w:pPr>
      <w:r w:rsidRPr="0023453F">
        <w:rPr>
          <w:lang w:eastAsia="zh-CN"/>
        </w:rPr>
        <w:t>【分析】根据从不同方向观察物体和几何体，</w:t>
      </w:r>
      <w:proofErr w:type="gramStart"/>
      <w:r w:rsidRPr="0023453F">
        <w:rPr>
          <w:lang w:eastAsia="zh-CN"/>
        </w:rPr>
        <w:t>并空间</w:t>
      </w:r>
      <w:proofErr w:type="gramEnd"/>
      <w:r w:rsidRPr="0023453F">
        <w:rPr>
          <w:lang w:eastAsia="zh-CN"/>
        </w:rPr>
        <w:t>想象得到结果。</w:t>
      </w:r>
    </w:p>
    <w:p w14:paraId="09293FB5" w14:textId="77777777" w:rsidR="00B874B9" w:rsidRPr="0023453F" w:rsidRDefault="0023453F" w:rsidP="0023453F">
      <w:pPr>
        <w:spacing w:after="0" w:line="360" w:lineRule="auto"/>
        <w:rPr>
          <w:lang w:eastAsia="zh-CN"/>
        </w:rPr>
      </w:pPr>
      <w:r w:rsidRPr="0023453F">
        <w:rPr>
          <w:lang w:eastAsia="zh-CN"/>
        </w:rPr>
        <w:t>5.</w:t>
      </w:r>
      <w:r w:rsidRPr="0023453F">
        <w:rPr>
          <w:lang w:eastAsia="zh-CN"/>
        </w:rPr>
        <w:t>【答案】</w:t>
      </w:r>
      <w:r w:rsidRPr="0023453F">
        <w:rPr>
          <w:lang w:eastAsia="zh-CN"/>
        </w:rPr>
        <w:t xml:space="preserve"> </w:t>
      </w:r>
      <w:r w:rsidRPr="0023453F">
        <w:rPr>
          <w:lang w:eastAsia="zh-CN"/>
        </w:rPr>
        <w:t>错误</w:t>
      </w:r>
      <w:r w:rsidRPr="0023453F">
        <w:rPr>
          <w:lang w:eastAsia="zh-CN"/>
        </w:rPr>
        <w:t xml:space="preserve">   </w:t>
      </w:r>
    </w:p>
    <w:p w14:paraId="0E7DBBC7" w14:textId="77777777" w:rsidR="0023453F" w:rsidRPr="0023453F" w:rsidRDefault="0023453F" w:rsidP="0023453F">
      <w:pPr>
        <w:spacing w:after="0" w:line="360" w:lineRule="auto"/>
        <w:rPr>
          <w:lang w:eastAsia="zh-CN"/>
        </w:rPr>
      </w:pPr>
      <w:r w:rsidRPr="0023453F">
        <w:rPr>
          <w:lang w:eastAsia="zh-CN"/>
        </w:rPr>
        <w:t>【解析】【解答】小海站在凳子上，看到的是冰箱的顶部，小灵在冰箱的侧面看到的是冰箱的侧面，所以原题说法错误。</w:t>
      </w:r>
    </w:p>
    <w:p w14:paraId="08997D8A" w14:textId="77777777" w:rsidR="00B874B9" w:rsidRPr="0023453F" w:rsidRDefault="0023453F" w:rsidP="0023453F">
      <w:pPr>
        <w:spacing w:after="0" w:line="360" w:lineRule="auto"/>
        <w:rPr>
          <w:lang w:eastAsia="zh-CN"/>
        </w:rPr>
      </w:pPr>
      <w:r w:rsidRPr="0023453F">
        <w:rPr>
          <w:lang w:eastAsia="zh-CN"/>
        </w:rPr>
        <w:t>故答案为：错误</w:t>
      </w:r>
    </w:p>
    <w:p w14:paraId="0371CC1C" w14:textId="77777777" w:rsidR="00B874B9" w:rsidRPr="0023453F" w:rsidRDefault="0023453F" w:rsidP="0023453F">
      <w:pPr>
        <w:spacing w:after="0" w:line="360" w:lineRule="auto"/>
        <w:rPr>
          <w:lang w:eastAsia="zh-CN"/>
        </w:rPr>
      </w:pPr>
      <w:r w:rsidRPr="0023453F">
        <w:rPr>
          <w:lang w:eastAsia="zh-CN"/>
        </w:rPr>
        <w:t>【分析】小海站在凳子上，看到的是冰箱的顶部，即</w:t>
      </w:r>
      <w:r w:rsidRPr="0023453F">
        <w:rPr>
          <w:lang w:eastAsia="zh-CN"/>
        </w:rPr>
        <w:t xml:space="preserve"> </w:t>
      </w:r>
      <w:r w:rsidR="0055426A">
        <w:rPr>
          <w:noProof/>
          <w:lang w:eastAsia="zh-CN"/>
        </w:rPr>
        <w:pict w14:anchorId="65815975">
          <v:shape id="图片 39" o:spid="_x0000_i1063" type="#_x0000_t75" style="width:24pt;height:16.5pt;visibility:visible;mso-wrap-style:square">
            <v:imagedata r:id="rId41" o:title=""/>
          </v:shape>
        </w:pict>
      </w:r>
      <w:r w:rsidRPr="0023453F">
        <w:rPr>
          <w:lang w:eastAsia="zh-CN"/>
        </w:rPr>
        <w:t>；小灵在冰箱的侧面，看到的是冰箱的侧面</w:t>
      </w:r>
      <w:r w:rsidRPr="0023453F">
        <w:rPr>
          <w:lang w:eastAsia="zh-CN"/>
        </w:rPr>
        <w:t xml:space="preserve"> </w:t>
      </w:r>
      <w:r w:rsidR="0055426A">
        <w:rPr>
          <w:noProof/>
          <w:lang w:eastAsia="zh-CN"/>
        </w:rPr>
        <w:pict w14:anchorId="2E51C6B4">
          <v:shape id="图片 40" o:spid="_x0000_i1064" type="#_x0000_t75" style="width:18pt;height:28.5pt;visibility:visible;mso-wrap-style:square">
            <v:imagedata r:id="rId42" o:title=""/>
          </v:shape>
        </w:pict>
      </w:r>
      <w:r w:rsidRPr="0023453F">
        <w:rPr>
          <w:lang w:eastAsia="zh-CN"/>
        </w:rPr>
        <w:t>，即可判断。</w:t>
      </w:r>
    </w:p>
    <w:p w14:paraId="3FB011C2" w14:textId="77777777" w:rsidR="00B874B9" w:rsidRPr="0023453F" w:rsidRDefault="0023453F" w:rsidP="0023453F">
      <w:pPr>
        <w:spacing w:after="0" w:line="360" w:lineRule="auto"/>
        <w:rPr>
          <w:lang w:eastAsia="zh-CN"/>
        </w:rPr>
      </w:pPr>
      <w:r w:rsidRPr="0023453F">
        <w:rPr>
          <w:lang w:eastAsia="zh-CN"/>
        </w:rPr>
        <w:t>6.</w:t>
      </w:r>
      <w:r w:rsidRPr="0023453F">
        <w:rPr>
          <w:lang w:eastAsia="zh-CN"/>
        </w:rPr>
        <w:t>【答案】错误</w:t>
      </w:r>
      <w:r w:rsidRPr="0023453F">
        <w:rPr>
          <w:lang w:eastAsia="zh-CN"/>
        </w:rPr>
        <w:t xml:space="preserve">  </w:t>
      </w:r>
    </w:p>
    <w:p w14:paraId="60A6132B" w14:textId="77777777" w:rsidR="0023453F" w:rsidRPr="0023453F" w:rsidRDefault="0023453F" w:rsidP="0023453F">
      <w:pPr>
        <w:spacing w:after="0" w:line="360" w:lineRule="auto"/>
        <w:rPr>
          <w:lang w:eastAsia="zh-CN"/>
        </w:rPr>
      </w:pPr>
      <w:r w:rsidRPr="0023453F">
        <w:rPr>
          <w:lang w:eastAsia="zh-CN"/>
        </w:rPr>
        <w:t>【解析】</w:t>
      </w:r>
    </w:p>
    <w:p w14:paraId="5E3A54B3" w14:textId="77777777" w:rsidR="00B874B9" w:rsidRPr="0023453F" w:rsidRDefault="0023453F" w:rsidP="0023453F">
      <w:pPr>
        <w:spacing w:line="360" w:lineRule="auto"/>
        <w:rPr>
          <w:lang w:eastAsia="zh-CN"/>
        </w:rPr>
      </w:pPr>
      <w:r w:rsidRPr="0023453F">
        <w:rPr>
          <w:lang w:eastAsia="zh-CN"/>
        </w:rPr>
        <w:lastRenderedPageBreak/>
        <w:t>三、填空题</w:t>
      </w:r>
    </w:p>
    <w:p w14:paraId="7ED04F6F" w14:textId="77777777" w:rsidR="00B874B9" w:rsidRPr="0023453F" w:rsidRDefault="0023453F" w:rsidP="0023453F">
      <w:pPr>
        <w:spacing w:after="0" w:line="360" w:lineRule="auto"/>
      </w:pPr>
      <w:r w:rsidRPr="0023453F">
        <w:t>7.</w:t>
      </w:r>
      <w:r w:rsidRPr="0023453F">
        <w:t>【答案】</w:t>
      </w:r>
      <w:r w:rsidRPr="0023453F">
        <w:t>2</w:t>
      </w:r>
      <w:r w:rsidRPr="0023453F">
        <w:t>；</w:t>
      </w:r>
      <w:r w:rsidRPr="0023453F">
        <w:t>1</w:t>
      </w:r>
      <w:r w:rsidRPr="0023453F">
        <w:t>；</w:t>
      </w:r>
      <w:r w:rsidRPr="0023453F">
        <w:t xml:space="preserve">3  </w:t>
      </w:r>
    </w:p>
    <w:p w14:paraId="1884518F" w14:textId="77777777" w:rsidR="00B874B9" w:rsidRPr="0023453F" w:rsidRDefault="0023453F" w:rsidP="0023453F">
      <w:pPr>
        <w:spacing w:after="0" w:line="360" w:lineRule="auto"/>
      </w:pPr>
      <w:r w:rsidRPr="0023453F">
        <w:t>【</w:t>
      </w:r>
      <w:proofErr w:type="spellStart"/>
      <w:r w:rsidRPr="0023453F">
        <w:t>解析</w:t>
      </w:r>
      <w:proofErr w:type="spellEnd"/>
      <w:r w:rsidRPr="0023453F">
        <w:t>】</w:t>
      </w:r>
    </w:p>
    <w:p w14:paraId="273994B9" w14:textId="77777777" w:rsidR="00B874B9" w:rsidRPr="0023453F" w:rsidRDefault="0023453F" w:rsidP="0023453F">
      <w:pPr>
        <w:spacing w:after="0" w:line="360" w:lineRule="auto"/>
      </w:pPr>
      <w:r w:rsidRPr="0023453F">
        <w:t>8.</w:t>
      </w:r>
      <w:r w:rsidRPr="0023453F">
        <w:t>【答案】</w:t>
      </w:r>
      <w:r w:rsidRPr="0023453F">
        <w:t xml:space="preserve"> A </w:t>
      </w:r>
      <w:r w:rsidRPr="0023453F">
        <w:t>；</w:t>
      </w:r>
      <w:r w:rsidRPr="0023453F">
        <w:t xml:space="preserve">C </w:t>
      </w:r>
      <w:r w:rsidRPr="0023453F">
        <w:t>；</w:t>
      </w:r>
      <w:r w:rsidRPr="0023453F">
        <w:t>B</w:t>
      </w:r>
      <w:r w:rsidRPr="0023453F">
        <w:br/>
        <w:t xml:space="preserve">   </w:t>
      </w:r>
    </w:p>
    <w:p w14:paraId="670B3267" w14:textId="77777777" w:rsidR="00B874B9" w:rsidRPr="0023453F" w:rsidRDefault="0023453F" w:rsidP="0023453F">
      <w:pPr>
        <w:spacing w:after="0" w:line="360" w:lineRule="auto"/>
        <w:rPr>
          <w:lang w:eastAsia="zh-CN"/>
        </w:rPr>
      </w:pPr>
      <w:r w:rsidRPr="0023453F">
        <w:rPr>
          <w:lang w:eastAsia="zh-CN"/>
        </w:rPr>
        <w:t>【解析】【解答】解：小林看到的是壶把在左面，壶嘴在右边，故选</w:t>
      </w:r>
      <w:r w:rsidRPr="0023453F">
        <w:rPr>
          <w:lang w:eastAsia="zh-CN"/>
        </w:rPr>
        <w:t>A</w:t>
      </w:r>
      <w:r w:rsidRPr="0023453F">
        <w:rPr>
          <w:lang w:eastAsia="zh-CN"/>
        </w:rPr>
        <w:t>；小方看到的是壶把在右边，壶嘴在左边，故选</w:t>
      </w:r>
      <w:r w:rsidRPr="0023453F">
        <w:rPr>
          <w:lang w:eastAsia="zh-CN"/>
        </w:rPr>
        <w:t>C</w:t>
      </w:r>
      <w:r w:rsidRPr="0023453F">
        <w:rPr>
          <w:lang w:eastAsia="zh-CN"/>
        </w:rPr>
        <w:t>；小民看到的壶把在前面，壶嘴在后面（看不到壶嘴），故选</w:t>
      </w:r>
      <w:r w:rsidRPr="0023453F">
        <w:rPr>
          <w:lang w:eastAsia="zh-CN"/>
        </w:rPr>
        <w:t>B.</w:t>
      </w:r>
    </w:p>
    <w:p w14:paraId="33999846" w14:textId="77777777" w:rsidR="00B874B9" w:rsidRPr="0023453F" w:rsidRDefault="0023453F" w:rsidP="0023453F">
      <w:pPr>
        <w:spacing w:after="0" w:line="360" w:lineRule="auto"/>
        <w:rPr>
          <w:lang w:eastAsia="zh-CN"/>
        </w:rPr>
      </w:pPr>
      <w:r w:rsidRPr="0023453F">
        <w:rPr>
          <w:lang w:eastAsia="zh-CN"/>
        </w:rPr>
        <w:t>故选：</w:t>
      </w:r>
      <w:r w:rsidRPr="0023453F">
        <w:rPr>
          <w:lang w:eastAsia="zh-CN"/>
        </w:rPr>
        <w:t>A</w:t>
      </w:r>
      <w:r w:rsidRPr="0023453F">
        <w:rPr>
          <w:lang w:eastAsia="zh-CN"/>
        </w:rPr>
        <w:t>；</w:t>
      </w:r>
      <w:r w:rsidRPr="0023453F">
        <w:rPr>
          <w:lang w:eastAsia="zh-CN"/>
        </w:rPr>
        <w:t>C</w:t>
      </w:r>
      <w:r w:rsidRPr="0023453F">
        <w:rPr>
          <w:lang w:eastAsia="zh-CN"/>
        </w:rPr>
        <w:t>；</w:t>
      </w:r>
      <w:r w:rsidRPr="0023453F">
        <w:rPr>
          <w:lang w:eastAsia="zh-CN"/>
        </w:rPr>
        <w:t>B</w:t>
      </w:r>
      <w:r w:rsidRPr="0023453F">
        <w:rPr>
          <w:lang w:eastAsia="zh-CN"/>
        </w:rPr>
        <w:t>．</w:t>
      </w:r>
    </w:p>
    <w:p w14:paraId="26737CC3" w14:textId="77777777" w:rsidR="00B874B9" w:rsidRPr="0023453F" w:rsidRDefault="0023453F" w:rsidP="0023453F">
      <w:pPr>
        <w:spacing w:after="0" w:line="360" w:lineRule="auto"/>
        <w:rPr>
          <w:lang w:eastAsia="zh-CN"/>
        </w:rPr>
      </w:pPr>
      <w:r w:rsidRPr="0023453F">
        <w:rPr>
          <w:lang w:eastAsia="zh-CN"/>
        </w:rPr>
        <w:t>9.</w:t>
      </w:r>
      <w:r w:rsidRPr="0023453F">
        <w:rPr>
          <w:lang w:eastAsia="zh-CN"/>
        </w:rPr>
        <w:t>【答案】</w:t>
      </w:r>
      <w:r w:rsidRPr="0023453F">
        <w:rPr>
          <w:lang w:eastAsia="zh-CN"/>
        </w:rPr>
        <w:t xml:space="preserve"> </w:t>
      </w:r>
      <w:r w:rsidRPr="0023453F">
        <w:rPr>
          <w:lang w:eastAsia="zh-CN"/>
        </w:rPr>
        <w:t>王花；李翔；宋雪</w:t>
      </w:r>
      <w:r w:rsidRPr="0023453F">
        <w:rPr>
          <w:lang w:eastAsia="zh-CN"/>
        </w:rPr>
        <w:t xml:space="preserve">   </w:t>
      </w:r>
    </w:p>
    <w:p w14:paraId="37861BAF" w14:textId="77777777" w:rsidR="00B874B9" w:rsidRPr="0023453F" w:rsidRDefault="0023453F" w:rsidP="0023453F">
      <w:pPr>
        <w:spacing w:after="0" w:line="360" w:lineRule="auto"/>
        <w:rPr>
          <w:lang w:eastAsia="zh-CN"/>
        </w:rPr>
      </w:pPr>
      <w:r w:rsidRPr="0023453F">
        <w:rPr>
          <w:lang w:eastAsia="zh-CN"/>
        </w:rPr>
        <w:t>【解析】【分析】王华看到的是侧面，其中脸部向左；李</w:t>
      </w:r>
      <w:proofErr w:type="gramStart"/>
      <w:r w:rsidRPr="0023453F">
        <w:rPr>
          <w:lang w:eastAsia="zh-CN"/>
        </w:rPr>
        <w:t>翔看到</w:t>
      </w:r>
      <w:proofErr w:type="gramEnd"/>
      <w:r w:rsidRPr="0023453F">
        <w:rPr>
          <w:lang w:eastAsia="zh-CN"/>
        </w:rPr>
        <w:t>的是正面，宋</w:t>
      </w:r>
      <w:proofErr w:type="gramStart"/>
      <w:r w:rsidRPr="0023453F">
        <w:rPr>
          <w:lang w:eastAsia="zh-CN"/>
        </w:rPr>
        <w:t>雪看到</w:t>
      </w:r>
      <w:proofErr w:type="gramEnd"/>
      <w:r w:rsidRPr="0023453F">
        <w:rPr>
          <w:lang w:eastAsia="zh-CN"/>
        </w:rPr>
        <w:t>的是侧面，其中脸部向右。</w:t>
      </w:r>
    </w:p>
    <w:p w14:paraId="2EE0D00F" w14:textId="77777777" w:rsidR="00B874B9" w:rsidRPr="0023453F" w:rsidRDefault="0023453F" w:rsidP="0023453F">
      <w:pPr>
        <w:spacing w:after="0" w:line="360" w:lineRule="auto"/>
        <w:rPr>
          <w:lang w:eastAsia="zh-CN"/>
        </w:rPr>
      </w:pPr>
      <w:r w:rsidRPr="0023453F">
        <w:rPr>
          <w:lang w:eastAsia="zh-CN"/>
        </w:rPr>
        <w:t>10.</w:t>
      </w:r>
      <w:r w:rsidRPr="0023453F">
        <w:rPr>
          <w:lang w:eastAsia="zh-CN"/>
        </w:rPr>
        <w:t>【答案】</w:t>
      </w:r>
      <w:r w:rsidRPr="0023453F">
        <w:rPr>
          <w:lang w:eastAsia="zh-CN"/>
        </w:rPr>
        <w:t xml:space="preserve"> 4</w:t>
      </w:r>
      <w:r w:rsidRPr="0023453F">
        <w:rPr>
          <w:lang w:eastAsia="zh-CN"/>
        </w:rPr>
        <w:t>；</w:t>
      </w:r>
      <w:r w:rsidRPr="0023453F">
        <w:rPr>
          <w:lang w:eastAsia="zh-CN"/>
        </w:rPr>
        <w:t>3</w:t>
      </w:r>
      <w:r w:rsidRPr="0023453F">
        <w:rPr>
          <w:lang w:eastAsia="zh-CN"/>
        </w:rPr>
        <w:t>；</w:t>
      </w:r>
      <w:r w:rsidRPr="0023453F">
        <w:rPr>
          <w:lang w:eastAsia="zh-CN"/>
        </w:rPr>
        <w:t>2</w:t>
      </w:r>
      <w:r w:rsidRPr="0023453F">
        <w:rPr>
          <w:lang w:eastAsia="zh-CN"/>
        </w:rPr>
        <w:t>；</w:t>
      </w:r>
      <w:r w:rsidRPr="0023453F">
        <w:rPr>
          <w:lang w:eastAsia="zh-CN"/>
        </w:rPr>
        <w:t xml:space="preserve">1   </w:t>
      </w:r>
    </w:p>
    <w:p w14:paraId="019A8DDE" w14:textId="77777777" w:rsidR="00B874B9" w:rsidRPr="0023453F" w:rsidRDefault="0023453F" w:rsidP="0023453F">
      <w:pPr>
        <w:spacing w:after="0" w:line="360" w:lineRule="auto"/>
        <w:rPr>
          <w:lang w:eastAsia="zh-CN"/>
        </w:rPr>
      </w:pPr>
      <w:r w:rsidRPr="0023453F">
        <w:rPr>
          <w:lang w:eastAsia="zh-CN"/>
        </w:rPr>
        <w:t>【解析】【解答】解：根据实际景色和拍摄的图片可知，</w:t>
      </w:r>
      <w:r w:rsidRPr="0023453F">
        <w:rPr>
          <w:lang w:eastAsia="zh-CN"/>
        </w:rPr>
        <w:t>4</w:t>
      </w:r>
      <w:r w:rsidRPr="0023453F">
        <w:rPr>
          <w:lang w:eastAsia="zh-CN"/>
        </w:rPr>
        <w:t>是先拍的，接着是</w:t>
      </w:r>
      <w:r w:rsidRPr="0023453F">
        <w:rPr>
          <w:lang w:eastAsia="zh-CN"/>
        </w:rPr>
        <w:t>3</w:t>
      </w:r>
      <w:r w:rsidRPr="0023453F">
        <w:rPr>
          <w:lang w:eastAsia="zh-CN"/>
        </w:rPr>
        <w:t>，接着是</w:t>
      </w:r>
      <w:r w:rsidRPr="0023453F">
        <w:rPr>
          <w:lang w:eastAsia="zh-CN"/>
        </w:rPr>
        <w:t>2</w:t>
      </w:r>
      <w:r w:rsidRPr="0023453F">
        <w:rPr>
          <w:lang w:eastAsia="zh-CN"/>
        </w:rPr>
        <w:t>，最后是</w:t>
      </w:r>
      <w:r w:rsidRPr="0023453F">
        <w:rPr>
          <w:lang w:eastAsia="zh-CN"/>
        </w:rPr>
        <w:t>1.</w:t>
      </w:r>
      <w:r w:rsidRPr="0023453F">
        <w:rPr>
          <w:lang w:eastAsia="zh-CN"/>
        </w:rPr>
        <w:br/>
        <w:t xml:space="preserve"> </w:t>
      </w:r>
      <w:r w:rsidRPr="0023453F">
        <w:rPr>
          <w:lang w:eastAsia="zh-CN"/>
        </w:rPr>
        <w:t>故答案为：</w:t>
      </w:r>
      <w:r w:rsidRPr="0023453F">
        <w:rPr>
          <w:lang w:eastAsia="zh-CN"/>
        </w:rPr>
        <w:t>4</w:t>
      </w:r>
      <w:r w:rsidRPr="0023453F">
        <w:rPr>
          <w:lang w:eastAsia="zh-CN"/>
        </w:rPr>
        <w:t>；</w:t>
      </w:r>
      <w:r w:rsidRPr="0023453F">
        <w:rPr>
          <w:lang w:eastAsia="zh-CN"/>
        </w:rPr>
        <w:t>3</w:t>
      </w:r>
      <w:r w:rsidRPr="0023453F">
        <w:rPr>
          <w:lang w:eastAsia="zh-CN"/>
        </w:rPr>
        <w:t>；</w:t>
      </w:r>
      <w:r w:rsidRPr="0023453F">
        <w:rPr>
          <w:lang w:eastAsia="zh-CN"/>
        </w:rPr>
        <w:t>2</w:t>
      </w:r>
      <w:r w:rsidRPr="0023453F">
        <w:rPr>
          <w:lang w:eastAsia="zh-CN"/>
        </w:rPr>
        <w:t>；</w:t>
      </w:r>
      <w:r w:rsidRPr="0023453F">
        <w:rPr>
          <w:lang w:eastAsia="zh-CN"/>
        </w:rPr>
        <w:t xml:space="preserve">1 </w:t>
      </w:r>
    </w:p>
    <w:p w14:paraId="21413CE4" w14:textId="77777777" w:rsidR="00B874B9" w:rsidRPr="0023453F" w:rsidRDefault="0023453F" w:rsidP="0023453F">
      <w:pPr>
        <w:spacing w:after="0" w:line="360" w:lineRule="auto"/>
        <w:rPr>
          <w:lang w:eastAsia="zh-CN"/>
        </w:rPr>
      </w:pPr>
      <w:r w:rsidRPr="0023453F">
        <w:rPr>
          <w:lang w:eastAsia="zh-CN"/>
        </w:rPr>
        <w:t>【分析】先观察上面全景图，小明是从右边向左行驶，因此最右边的照片就是最先拍到的，最左边的照片是最后拍到的</w:t>
      </w:r>
      <w:r w:rsidRPr="0023453F">
        <w:rPr>
          <w:lang w:eastAsia="zh-CN"/>
        </w:rPr>
        <w:t>.</w:t>
      </w:r>
    </w:p>
    <w:p w14:paraId="5EC9B5FE" w14:textId="77777777" w:rsidR="00B874B9" w:rsidRPr="0023453F" w:rsidRDefault="0023453F" w:rsidP="0023453F">
      <w:pPr>
        <w:spacing w:line="360" w:lineRule="auto"/>
        <w:rPr>
          <w:lang w:eastAsia="zh-CN"/>
        </w:rPr>
      </w:pPr>
      <w:r w:rsidRPr="0023453F">
        <w:rPr>
          <w:lang w:eastAsia="zh-CN"/>
        </w:rPr>
        <w:t>四、计算题</w:t>
      </w:r>
    </w:p>
    <w:p w14:paraId="7B57BB55" w14:textId="77777777" w:rsidR="0023453F" w:rsidRPr="0023453F" w:rsidRDefault="0023453F" w:rsidP="0023453F">
      <w:pPr>
        <w:spacing w:after="0" w:line="360" w:lineRule="auto"/>
        <w:rPr>
          <w:lang w:eastAsia="zh-CN"/>
        </w:rPr>
      </w:pPr>
      <w:r w:rsidRPr="0023453F">
        <w:rPr>
          <w:lang w:eastAsia="zh-CN"/>
        </w:rPr>
        <w:t>11.</w:t>
      </w:r>
      <w:r w:rsidRPr="0023453F">
        <w:rPr>
          <w:lang w:eastAsia="zh-CN"/>
        </w:rPr>
        <w:t>【答案】</w:t>
      </w:r>
      <w:r w:rsidRPr="0023453F">
        <w:rPr>
          <w:lang w:eastAsia="zh-CN"/>
        </w:rPr>
        <w:t xml:space="preserve"> </w:t>
      </w:r>
      <w:r w:rsidRPr="0023453F">
        <w:rPr>
          <w:lang w:eastAsia="zh-CN"/>
        </w:rPr>
        <w:t>解：从上面看是</w:t>
      </w:r>
      <w:r w:rsidRPr="0023453F">
        <w:rPr>
          <w:lang w:eastAsia="zh-CN"/>
        </w:rPr>
        <w:t xml:space="preserve"> </w:t>
      </w:r>
      <w:r w:rsidR="0055426A">
        <w:rPr>
          <w:noProof/>
          <w:lang w:eastAsia="zh-CN"/>
        </w:rPr>
        <w:pict w14:anchorId="1240C222">
          <v:shape id="图片 41" o:spid="_x0000_i1065" type="#_x0000_t75" style="width:62.25pt;height:62.25pt;visibility:visible;mso-wrap-style:square">
            <v:imagedata r:id="rId43" o:title=""/>
          </v:shape>
        </w:pict>
      </w:r>
      <w:r w:rsidRPr="0023453F">
        <w:rPr>
          <w:lang w:eastAsia="zh-CN"/>
        </w:rPr>
        <w:t>；从正面看是</w:t>
      </w:r>
      <w:r w:rsidRPr="0023453F">
        <w:rPr>
          <w:lang w:eastAsia="zh-CN"/>
        </w:rPr>
        <w:t xml:space="preserve"> </w:t>
      </w:r>
      <w:r w:rsidR="0055426A">
        <w:rPr>
          <w:noProof/>
          <w:lang w:eastAsia="zh-CN"/>
        </w:rPr>
        <w:pict w14:anchorId="5964448D">
          <v:shape id="图片 42" o:spid="_x0000_i1066" type="#_x0000_t75" style="width:39.75pt;height:61.5pt;visibility:visible;mso-wrap-style:square">
            <v:imagedata r:id="rId44" o:title=""/>
          </v:shape>
        </w:pict>
      </w:r>
      <w:r w:rsidRPr="0023453F">
        <w:rPr>
          <w:lang w:eastAsia="zh-CN"/>
        </w:rPr>
        <w:t>；从侧面看</w:t>
      </w:r>
      <w:r w:rsidRPr="0023453F">
        <w:rPr>
          <w:lang w:eastAsia="zh-CN"/>
        </w:rPr>
        <w:t xml:space="preserve"> </w:t>
      </w:r>
      <w:r w:rsidR="0055426A">
        <w:rPr>
          <w:noProof/>
          <w:lang w:eastAsia="zh-CN"/>
        </w:rPr>
        <w:pict w14:anchorId="76A6C9E2">
          <v:shape id="图片 43" o:spid="_x0000_i1067" type="#_x0000_t75" style="width:39.75pt;height:61.5pt;visibility:visible;mso-wrap-style:square">
            <v:imagedata r:id="rId44" o:title=""/>
          </v:shape>
        </w:pict>
      </w:r>
      <w:r w:rsidRPr="0023453F">
        <w:rPr>
          <w:lang w:eastAsia="zh-CN"/>
        </w:rPr>
        <w:t>。</w:t>
      </w:r>
    </w:p>
    <w:p w14:paraId="6FBA9D2B" w14:textId="77777777" w:rsidR="0023453F" w:rsidRPr="0023453F" w:rsidRDefault="0023453F" w:rsidP="0023453F">
      <w:pPr>
        <w:spacing w:after="0" w:line="360" w:lineRule="auto"/>
        <w:rPr>
          <w:lang w:eastAsia="zh-CN"/>
        </w:rPr>
      </w:pPr>
      <w:r w:rsidRPr="0023453F">
        <w:rPr>
          <w:lang w:eastAsia="zh-CN"/>
        </w:rPr>
        <w:t>【解析】【分析】由图中的羽毛球的形状，可以发现，从上面看该羽毛球是由</w:t>
      </w:r>
      <w:r w:rsidRPr="0023453F">
        <w:rPr>
          <w:lang w:eastAsia="zh-CN"/>
        </w:rPr>
        <w:t>4</w:t>
      </w:r>
      <w:r w:rsidRPr="0023453F">
        <w:rPr>
          <w:lang w:eastAsia="zh-CN"/>
        </w:rPr>
        <w:t>个半圆组成的像一朵花（含花心）一样的图形，从正面和侧面看都与题干所示图形一样。</w:t>
      </w:r>
    </w:p>
    <w:p w14:paraId="652C6D09" w14:textId="77777777" w:rsidR="00B874B9" w:rsidRPr="0023453F" w:rsidRDefault="0023453F" w:rsidP="0023453F">
      <w:pPr>
        <w:spacing w:line="360" w:lineRule="auto"/>
        <w:rPr>
          <w:lang w:eastAsia="zh-CN"/>
        </w:rPr>
      </w:pPr>
      <w:r w:rsidRPr="0023453F">
        <w:rPr>
          <w:lang w:eastAsia="zh-CN"/>
        </w:rPr>
        <w:t>五、解答题</w:t>
      </w:r>
    </w:p>
    <w:p w14:paraId="745FDA31" w14:textId="77777777" w:rsidR="0023453F" w:rsidRPr="0023453F" w:rsidRDefault="0023453F" w:rsidP="0023453F">
      <w:pPr>
        <w:spacing w:after="0" w:line="360" w:lineRule="auto"/>
        <w:rPr>
          <w:lang w:eastAsia="zh-CN"/>
        </w:rPr>
      </w:pPr>
      <w:r w:rsidRPr="0023453F">
        <w:rPr>
          <w:lang w:eastAsia="zh-CN"/>
        </w:rPr>
        <w:t>12.</w:t>
      </w:r>
      <w:r w:rsidRPr="0023453F">
        <w:rPr>
          <w:lang w:eastAsia="zh-CN"/>
        </w:rPr>
        <w:t>【答案】</w:t>
      </w:r>
      <w:r w:rsidRPr="0023453F">
        <w:rPr>
          <w:lang w:eastAsia="zh-CN"/>
        </w:rPr>
        <w:t xml:space="preserve"> </w:t>
      </w:r>
      <w:r w:rsidRPr="0023453F">
        <w:rPr>
          <w:lang w:eastAsia="zh-CN"/>
        </w:rPr>
        <w:t>解：</w:t>
      </w:r>
    </w:p>
    <w:p w14:paraId="1C428788" w14:textId="0193ADAC" w:rsidR="00B874B9" w:rsidRPr="0023453F" w:rsidRDefault="00A12F37" w:rsidP="0023453F">
      <w:pPr>
        <w:spacing w:after="0" w:line="360" w:lineRule="auto"/>
      </w:pPr>
      <w:r>
        <w:rPr>
          <w:noProof/>
          <w:lang w:eastAsia="zh-CN"/>
        </w:rPr>
        <w:pict w14:anchorId="779BDC2F">
          <v:shape id="图片 44" o:spid="_x0000_i1068" type="#_x0000_t75" style="width:180pt;height:96pt;visibility:visible;mso-wrap-style:square">
            <v:imagedata r:id="rId45" o:title=""/>
          </v:shape>
        </w:pict>
      </w:r>
    </w:p>
    <w:p w14:paraId="3F563E74" w14:textId="77777777" w:rsidR="00B874B9" w:rsidRPr="0023453F" w:rsidRDefault="0023453F" w:rsidP="0023453F">
      <w:pPr>
        <w:spacing w:after="0" w:line="360" w:lineRule="auto"/>
      </w:pPr>
      <w:r w:rsidRPr="0023453F">
        <w:t>【</w:t>
      </w:r>
      <w:proofErr w:type="spellStart"/>
      <w:r w:rsidRPr="0023453F">
        <w:t>解析</w:t>
      </w:r>
      <w:proofErr w:type="spellEnd"/>
      <w:r w:rsidRPr="0023453F">
        <w:t>】</w:t>
      </w:r>
      <w:r w:rsidRPr="0023453F">
        <w:t> </w:t>
      </w:r>
    </w:p>
    <w:p w14:paraId="6AA6BE02" w14:textId="77777777" w:rsidR="00B874B9" w:rsidRPr="0023453F" w:rsidRDefault="0023453F" w:rsidP="0023453F">
      <w:pPr>
        <w:spacing w:after="0" w:line="360" w:lineRule="auto"/>
      </w:pPr>
      <w:r w:rsidRPr="0023453F">
        <w:lastRenderedPageBreak/>
        <w:t>13.</w:t>
      </w:r>
      <w:r w:rsidRPr="0023453F">
        <w:t>【答案】解：</w:t>
      </w:r>
      <w:r w:rsidRPr="0023453F">
        <w:br/>
      </w:r>
      <w:r w:rsidR="0055426A">
        <w:rPr>
          <w:noProof/>
          <w:lang w:eastAsia="zh-CN"/>
        </w:rPr>
        <w:pict w14:anchorId="315AE54C">
          <v:shape id="图片 45" o:spid="_x0000_i1069" type="#_x0000_t75" style="width:102pt;height:57.75pt;visibility:visible;mso-wrap-style:square">
            <v:imagedata r:id="rId46" o:title=""/>
          </v:shape>
        </w:pict>
      </w:r>
    </w:p>
    <w:p w14:paraId="19D432B6" w14:textId="77777777" w:rsidR="00B874B9" w:rsidRPr="0023453F" w:rsidRDefault="0023453F" w:rsidP="0023453F">
      <w:pPr>
        <w:spacing w:after="0" w:line="360" w:lineRule="auto"/>
        <w:rPr>
          <w:lang w:eastAsia="zh-CN"/>
        </w:rPr>
      </w:pPr>
      <w:r w:rsidRPr="0023453F">
        <w:rPr>
          <w:lang w:eastAsia="zh-CN"/>
        </w:rPr>
        <w:t>【解析】【分析】根据题意可知，从上面看到的图形是看不到</w:t>
      </w:r>
      <w:r w:rsidRPr="0023453F">
        <w:rPr>
          <w:lang w:eastAsia="zh-CN"/>
        </w:rPr>
        <w:t>“</w:t>
      </w:r>
      <w:r w:rsidRPr="0023453F">
        <w:rPr>
          <w:lang w:eastAsia="zh-CN"/>
        </w:rPr>
        <w:t>汽车</w:t>
      </w:r>
      <w:r w:rsidRPr="0023453F">
        <w:rPr>
          <w:lang w:eastAsia="zh-CN"/>
        </w:rPr>
        <w:t>”</w:t>
      </w:r>
      <w:r w:rsidRPr="0023453F">
        <w:rPr>
          <w:lang w:eastAsia="zh-CN"/>
        </w:rPr>
        <w:t>的两个轮子的，据此解答。</w:t>
      </w:r>
    </w:p>
    <w:p w14:paraId="7CAA3DBD" w14:textId="77777777" w:rsidR="00B874B9" w:rsidRPr="0023453F" w:rsidRDefault="0023453F" w:rsidP="0023453F">
      <w:pPr>
        <w:spacing w:line="360" w:lineRule="auto"/>
        <w:rPr>
          <w:lang w:eastAsia="zh-CN"/>
        </w:rPr>
      </w:pPr>
      <w:r w:rsidRPr="0023453F">
        <w:rPr>
          <w:lang w:eastAsia="zh-CN"/>
        </w:rPr>
        <w:t>六、综合题</w:t>
      </w:r>
    </w:p>
    <w:p w14:paraId="2A0F82C2" w14:textId="1D644B9D" w:rsidR="00B874B9" w:rsidRPr="0023453F" w:rsidRDefault="0023453F" w:rsidP="0023453F">
      <w:pPr>
        <w:spacing w:after="0" w:line="360" w:lineRule="auto"/>
        <w:rPr>
          <w:lang w:eastAsia="zh-CN"/>
        </w:rPr>
      </w:pPr>
      <w:r w:rsidRPr="0023453F">
        <w:rPr>
          <w:lang w:eastAsia="zh-CN"/>
        </w:rPr>
        <w:t>14.</w:t>
      </w:r>
      <w:r w:rsidRPr="0023453F">
        <w:rPr>
          <w:lang w:eastAsia="zh-CN"/>
        </w:rPr>
        <w:t>【答案】</w:t>
      </w:r>
      <w:r w:rsidRPr="0023453F">
        <w:rPr>
          <w:lang w:eastAsia="zh-CN"/>
        </w:rPr>
        <w:t xml:space="preserve"> </w:t>
      </w:r>
      <w:r w:rsidRPr="0023453F">
        <w:rPr>
          <w:lang w:eastAsia="zh-CN"/>
        </w:rPr>
        <w:t>（</w:t>
      </w:r>
      <w:r w:rsidRPr="0023453F">
        <w:rPr>
          <w:lang w:eastAsia="zh-CN"/>
        </w:rPr>
        <w:t>1</w:t>
      </w:r>
      <w:r w:rsidRPr="0023453F">
        <w:rPr>
          <w:lang w:eastAsia="zh-CN"/>
        </w:rPr>
        <w:t>）</w:t>
      </w:r>
      <w:r w:rsidRPr="0023453F">
        <w:rPr>
          <w:lang w:eastAsia="zh-CN"/>
        </w:rPr>
        <w:t>3</w:t>
      </w:r>
      <w:r w:rsidRPr="0023453F">
        <w:rPr>
          <w:lang w:eastAsia="zh-CN"/>
        </w:rPr>
        <w:br/>
      </w:r>
      <w:r w:rsidRPr="0023453F">
        <w:rPr>
          <w:lang w:eastAsia="zh-CN"/>
        </w:rPr>
        <w:t>（</w:t>
      </w:r>
      <w:r w:rsidRPr="0023453F">
        <w:rPr>
          <w:lang w:eastAsia="zh-CN"/>
        </w:rPr>
        <w:t>2</w:t>
      </w:r>
      <w:r w:rsidRPr="0023453F">
        <w:rPr>
          <w:lang w:eastAsia="zh-CN"/>
        </w:rPr>
        <w:t>）</w:t>
      </w:r>
      <w:r w:rsidRPr="0023453F">
        <w:rPr>
          <w:lang w:eastAsia="zh-CN"/>
        </w:rPr>
        <w:t>78</w:t>
      </w:r>
      <w:r w:rsidRPr="0023453F">
        <w:rPr>
          <w:lang w:eastAsia="zh-CN"/>
        </w:rPr>
        <w:br/>
      </w:r>
      <w:r w:rsidRPr="0023453F">
        <w:rPr>
          <w:lang w:eastAsia="zh-CN"/>
        </w:rPr>
        <w:t>（</w:t>
      </w:r>
      <w:r w:rsidRPr="0023453F">
        <w:rPr>
          <w:lang w:eastAsia="zh-CN"/>
        </w:rPr>
        <w:t>3</w:t>
      </w:r>
      <w:r w:rsidRPr="0023453F">
        <w:rPr>
          <w:lang w:eastAsia="zh-CN"/>
        </w:rPr>
        <w:t>）</w:t>
      </w:r>
      <w:r w:rsidRPr="0023453F">
        <w:rPr>
          <w:lang w:eastAsia="zh-CN"/>
        </w:rPr>
        <w:t>1</w:t>
      </w:r>
      <w:r w:rsidRPr="0023453F">
        <w:rPr>
          <w:lang w:eastAsia="zh-CN"/>
        </w:rPr>
        <w:br/>
      </w:r>
      <w:r w:rsidRPr="0023453F">
        <w:rPr>
          <w:lang w:eastAsia="zh-CN"/>
        </w:rPr>
        <w:t>（</w:t>
      </w:r>
      <w:r w:rsidRPr="0023453F">
        <w:rPr>
          <w:lang w:eastAsia="zh-CN"/>
        </w:rPr>
        <w:t>4</w:t>
      </w:r>
      <w:r w:rsidRPr="0023453F">
        <w:rPr>
          <w:lang w:eastAsia="zh-CN"/>
        </w:rPr>
        <w:t>）</w:t>
      </w:r>
      <w:r w:rsidRPr="0023453F">
        <w:rPr>
          <w:lang w:eastAsia="zh-CN"/>
        </w:rPr>
        <w:t>75</w:t>
      </w:r>
      <w:r w:rsidRPr="0023453F">
        <w:rPr>
          <w:lang w:eastAsia="zh-CN"/>
        </w:rPr>
        <w:t>；</w:t>
      </w:r>
      <w:r w:rsidRPr="0023453F">
        <w:rPr>
          <w:lang w:eastAsia="zh-CN"/>
        </w:rPr>
        <w:t>75</w:t>
      </w:r>
      <w:r w:rsidRPr="0023453F">
        <w:rPr>
          <w:lang w:eastAsia="zh-CN"/>
        </w:rPr>
        <w:br/>
      </w:r>
      <w:r w:rsidRPr="0023453F">
        <w:rPr>
          <w:lang w:eastAsia="zh-CN"/>
        </w:rPr>
        <w:t>（</w:t>
      </w:r>
      <w:r w:rsidRPr="0023453F">
        <w:rPr>
          <w:lang w:eastAsia="zh-CN"/>
        </w:rPr>
        <w:t>5</w:t>
      </w:r>
      <w:r w:rsidRPr="0023453F">
        <w:rPr>
          <w:lang w:eastAsia="zh-CN"/>
        </w:rPr>
        <w:t>）</w:t>
      </w:r>
      <w:r w:rsidR="00A12F37">
        <w:rPr>
          <w:noProof/>
          <w:lang w:eastAsia="zh-CN"/>
        </w:rPr>
        <w:pict w14:anchorId="071B4F95">
          <v:shape id="图片 46" o:spid="_x0000_i1070" type="#_x0000_t75" style="width:273pt;height:94.5pt;visibility:visible;mso-wrap-style:square">
            <v:imagedata r:id="rId47" o:title=""/>
          </v:shape>
        </w:pict>
      </w:r>
    </w:p>
    <w:p w14:paraId="30181323" w14:textId="71056E94" w:rsidR="00B874B9" w:rsidRPr="0023453F" w:rsidRDefault="0023453F" w:rsidP="0023453F">
      <w:pPr>
        <w:spacing w:after="0" w:line="360" w:lineRule="auto"/>
        <w:rPr>
          <w:lang w:eastAsia="zh-CN"/>
        </w:rPr>
      </w:pPr>
      <w:r w:rsidRPr="0023453F">
        <w:rPr>
          <w:lang w:eastAsia="zh-CN"/>
        </w:rPr>
        <w:t>【解析】【解答】解：（</w:t>
      </w:r>
      <w:r w:rsidRPr="0023453F">
        <w:rPr>
          <w:lang w:eastAsia="zh-CN"/>
        </w:rPr>
        <w:t>1</w:t>
      </w:r>
      <w:r w:rsidRPr="0023453F">
        <w:rPr>
          <w:lang w:eastAsia="zh-CN"/>
        </w:rPr>
        <w:t>）小猪今年</w:t>
      </w:r>
      <w:r w:rsidRPr="0023453F">
        <w:rPr>
          <w:lang w:eastAsia="zh-CN"/>
        </w:rPr>
        <w:t>3</w:t>
      </w:r>
      <w:r w:rsidRPr="0023453F">
        <w:rPr>
          <w:lang w:eastAsia="zh-CN"/>
        </w:rPr>
        <w:t>岁；（</w:t>
      </w:r>
      <w:r w:rsidRPr="0023453F">
        <w:rPr>
          <w:lang w:eastAsia="zh-CN"/>
        </w:rPr>
        <w:t>2</w:t>
      </w:r>
      <w:r w:rsidRPr="0023453F">
        <w:rPr>
          <w:lang w:eastAsia="zh-CN"/>
        </w:rPr>
        <w:t>）小乌龟今年</w:t>
      </w:r>
      <w:r w:rsidRPr="0023453F">
        <w:rPr>
          <w:lang w:eastAsia="zh-CN"/>
        </w:rPr>
        <w:t>78</w:t>
      </w:r>
      <w:r w:rsidRPr="0023453F">
        <w:rPr>
          <w:lang w:eastAsia="zh-CN"/>
        </w:rPr>
        <w:t>岁；（</w:t>
      </w:r>
      <w:r w:rsidRPr="0023453F">
        <w:rPr>
          <w:lang w:eastAsia="zh-CN"/>
        </w:rPr>
        <w:t>3</w:t>
      </w:r>
      <w:r w:rsidRPr="0023453F">
        <w:rPr>
          <w:lang w:eastAsia="zh-CN"/>
        </w:rPr>
        <w:t>）米奇可能高</w:t>
      </w:r>
      <w:r w:rsidRPr="0023453F">
        <w:rPr>
          <w:lang w:eastAsia="zh-CN"/>
        </w:rPr>
        <w:t>1</w:t>
      </w:r>
      <w:r w:rsidRPr="0023453F">
        <w:rPr>
          <w:lang w:eastAsia="zh-CN"/>
        </w:rPr>
        <w:t>米；（</w:t>
      </w:r>
      <w:r w:rsidRPr="0023453F">
        <w:rPr>
          <w:lang w:eastAsia="zh-CN"/>
        </w:rPr>
        <w:t>4</w:t>
      </w:r>
      <w:r w:rsidRPr="0023453F">
        <w:rPr>
          <w:lang w:eastAsia="zh-CN"/>
        </w:rPr>
        <w:t>）小乌龟比小猪大</w:t>
      </w:r>
      <w:r w:rsidRPr="0023453F">
        <w:rPr>
          <w:lang w:eastAsia="zh-CN"/>
        </w:rPr>
        <w:t>78-3=75</w:t>
      </w:r>
      <w:r w:rsidRPr="0023453F">
        <w:rPr>
          <w:lang w:eastAsia="zh-CN"/>
        </w:rPr>
        <w:t>岁，</w:t>
      </w:r>
      <w:r w:rsidRPr="0023453F">
        <w:rPr>
          <w:lang w:eastAsia="zh-CN"/>
        </w:rPr>
        <w:t>1</w:t>
      </w:r>
      <w:r w:rsidRPr="0023453F">
        <w:rPr>
          <w:lang w:eastAsia="zh-CN"/>
        </w:rPr>
        <w:t>年后，小猪比小乌龟小</w:t>
      </w:r>
      <w:r w:rsidRPr="0023453F">
        <w:rPr>
          <w:lang w:eastAsia="zh-CN"/>
        </w:rPr>
        <w:t>79-4=75</w:t>
      </w:r>
      <w:r w:rsidRPr="0023453F">
        <w:rPr>
          <w:lang w:eastAsia="zh-CN"/>
        </w:rPr>
        <w:t>岁；</w:t>
      </w:r>
      <w:r w:rsidRPr="0023453F">
        <w:rPr>
          <w:lang w:eastAsia="zh-CN"/>
        </w:rPr>
        <w:br/>
      </w:r>
      <w:r w:rsidRPr="0023453F">
        <w:rPr>
          <w:lang w:eastAsia="zh-CN"/>
        </w:rPr>
        <w:t>（</w:t>
      </w:r>
      <w:r w:rsidRPr="0023453F">
        <w:rPr>
          <w:lang w:eastAsia="zh-CN"/>
        </w:rPr>
        <w:t>5</w:t>
      </w:r>
      <w:r w:rsidRPr="0023453F">
        <w:rPr>
          <w:lang w:eastAsia="zh-CN"/>
        </w:rPr>
        <w:t>）</w:t>
      </w:r>
      <w:r w:rsidR="00A12F37">
        <w:rPr>
          <w:noProof/>
          <w:lang w:eastAsia="zh-CN"/>
        </w:rPr>
        <w:pict w14:anchorId="3DC8B8BB">
          <v:shape id="图片 47" o:spid="_x0000_i1071" type="#_x0000_t75" style="width:252pt;height:87pt;visibility:visible;mso-wrap-style:square">
            <v:imagedata r:id="rId47" o:title=""/>
          </v:shape>
        </w:pict>
      </w:r>
      <w:r w:rsidRPr="0023453F">
        <w:rPr>
          <w:lang w:eastAsia="zh-CN"/>
        </w:rPr>
        <w:t>。</w:t>
      </w:r>
      <w:r w:rsidRPr="0023453F">
        <w:rPr>
          <w:lang w:eastAsia="zh-CN"/>
        </w:rPr>
        <w:br/>
      </w:r>
      <w:r w:rsidRPr="0023453F">
        <w:rPr>
          <w:lang w:eastAsia="zh-CN"/>
        </w:rPr>
        <w:t>故答案为：（</w:t>
      </w:r>
      <w:r w:rsidRPr="0023453F">
        <w:rPr>
          <w:lang w:eastAsia="zh-CN"/>
        </w:rPr>
        <w:t>1</w:t>
      </w:r>
      <w:r w:rsidRPr="0023453F">
        <w:rPr>
          <w:lang w:eastAsia="zh-CN"/>
        </w:rPr>
        <w:t>）</w:t>
      </w:r>
      <w:r w:rsidRPr="0023453F">
        <w:rPr>
          <w:lang w:eastAsia="zh-CN"/>
        </w:rPr>
        <w:t>3</w:t>
      </w:r>
      <w:r w:rsidRPr="0023453F">
        <w:rPr>
          <w:lang w:eastAsia="zh-CN"/>
        </w:rPr>
        <w:t>；（</w:t>
      </w:r>
      <w:r w:rsidRPr="0023453F">
        <w:rPr>
          <w:lang w:eastAsia="zh-CN"/>
        </w:rPr>
        <w:t>2</w:t>
      </w:r>
      <w:r w:rsidRPr="0023453F">
        <w:rPr>
          <w:lang w:eastAsia="zh-CN"/>
        </w:rPr>
        <w:t>）</w:t>
      </w:r>
      <w:r w:rsidRPr="0023453F">
        <w:rPr>
          <w:lang w:eastAsia="zh-CN"/>
        </w:rPr>
        <w:t>78</w:t>
      </w:r>
      <w:r w:rsidRPr="0023453F">
        <w:rPr>
          <w:lang w:eastAsia="zh-CN"/>
        </w:rPr>
        <w:t>；（</w:t>
      </w:r>
      <w:r w:rsidRPr="0023453F">
        <w:rPr>
          <w:lang w:eastAsia="zh-CN"/>
        </w:rPr>
        <w:t>3</w:t>
      </w:r>
      <w:r w:rsidRPr="0023453F">
        <w:rPr>
          <w:lang w:eastAsia="zh-CN"/>
        </w:rPr>
        <w:t>）</w:t>
      </w:r>
      <w:r w:rsidRPr="0023453F">
        <w:rPr>
          <w:lang w:eastAsia="zh-CN"/>
        </w:rPr>
        <w:t>1</w:t>
      </w:r>
      <w:r w:rsidRPr="0023453F">
        <w:rPr>
          <w:lang w:eastAsia="zh-CN"/>
        </w:rPr>
        <w:t>；（</w:t>
      </w:r>
      <w:r w:rsidRPr="0023453F">
        <w:rPr>
          <w:lang w:eastAsia="zh-CN"/>
        </w:rPr>
        <w:t>4</w:t>
      </w:r>
      <w:r w:rsidRPr="0023453F">
        <w:rPr>
          <w:lang w:eastAsia="zh-CN"/>
        </w:rPr>
        <w:t>）</w:t>
      </w:r>
      <w:r w:rsidRPr="0023453F">
        <w:rPr>
          <w:lang w:eastAsia="zh-CN"/>
        </w:rPr>
        <w:t>75</w:t>
      </w:r>
      <w:r w:rsidRPr="0023453F">
        <w:rPr>
          <w:lang w:eastAsia="zh-CN"/>
        </w:rPr>
        <w:t>；</w:t>
      </w:r>
      <w:r w:rsidRPr="0023453F">
        <w:rPr>
          <w:lang w:eastAsia="zh-CN"/>
        </w:rPr>
        <w:t>75</w:t>
      </w:r>
      <w:r w:rsidRPr="0023453F">
        <w:rPr>
          <w:lang w:eastAsia="zh-CN"/>
        </w:rPr>
        <w:t>。</w:t>
      </w:r>
    </w:p>
    <w:p w14:paraId="26A2E435" w14:textId="77777777" w:rsidR="00B874B9" w:rsidRPr="0023453F" w:rsidRDefault="0023453F" w:rsidP="0023453F">
      <w:pPr>
        <w:spacing w:after="0" w:line="360" w:lineRule="auto"/>
        <w:rPr>
          <w:lang w:eastAsia="zh-CN"/>
        </w:rPr>
      </w:pPr>
      <w:r w:rsidRPr="0023453F">
        <w:rPr>
          <w:lang w:eastAsia="zh-CN"/>
        </w:rPr>
        <w:t>【分析】（</w:t>
      </w:r>
      <w:r w:rsidRPr="0023453F">
        <w:rPr>
          <w:lang w:eastAsia="zh-CN"/>
        </w:rPr>
        <w:t>1</w:t>
      </w:r>
      <w:r w:rsidRPr="0023453F">
        <w:rPr>
          <w:lang w:eastAsia="zh-CN"/>
        </w:rPr>
        <w:t>）几个</w:t>
      </w:r>
      <w:proofErr w:type="gramStart"/>
      <w:r w:rsidRPr="0023453F">
        <w:rPr>
          <w:lang w:eastAsia="zh-CN"/>
        </w:rPr>
        <w:t>一</w:t>
      </w:r>
      <w:proofErr w:type="gramEnd"/>
      <w:r w:rsidRPr="0023453F">
        <w:rPr>
          <w:lang w:eastAsia="zh-CN"/>
        </w:rPr>
        <w:t>就是几；</w:t>
      </w:r>
      <w:r w:rsidRPr="0023453F">
        <w:rPr>
          <w:lang w:eastAsia="zh-CN"/>
        </w:rPr>
        <w:br/>
      </w:r>
      <w:r w:rsidRPr="0023453F">
        <w:rPr>
          <w:lang w:eastAsia="zh-CN"/>
        </w:rPr>
        <w:t>（</w:t>
      </w:r>
      <w:r w:rsidRPr="0023453F">
        <w:rPr>
          <w:lang w:eastAsia="zh-CN"/>
        </w:rPr>
        <w:t>2</w:t>
      </w:r>
      <w:r w:rsidRPr="0023453F">
        <w:rPr>
          <w:lang w:eastAsia="zh-CN"/>
        </w:rPr>
        <w:t>）几个</w:t>
      </w:r>
      <w:proofErr w:type="gramStart"/>
      <w:r w:rsidRPr="0023453F">
        <w:rPr>
          <w:lang w:eastAsia="zh-CN"/>
        </w:rPr>
        <w:t>十就是</w:t>
      </w:r>
      <w:proofErr w:type="gramEnd"/>
      <w:r w:rsidRPr="0023453F">
        <w:rPr>
          <w:lang w:eastAsia="zh-CN"/>
        </w:rPr>
        <w:t>几十，几个</w:t>
      </w:r>
      <w:proofErr w:type="gramStart"/>
      <w:r w:rsidRPr="0023453F">
        <w:rPr>
          <w:lang w:eastAsia="zh-CN"/>
        </w:rPr>
        <w:t>一</w:t>
      </w:r>
      <w:proofErr w:type="gramEnd"/>
      <w:r w:rsidRPr="0023453F">
        <w:rPr>
          <w:lang w:eastAsia="zh-CN"/>
        </w:rPr>
        <w:t>就是几；</w:t>
      </w:r>
      <w:r w:rsidRPr="0023453F">
        <w:rPr>
          <w:lang w:eastAsia="zh-CN"/>
        </w:rPr>
        <w:br/>
      </w:r>
      <w:r w:rsidRPr="0023453F">
        <w:rPr>
          <w:lang w:eastAsia="zh-CN"/>
        </w:rPr>
        <w:t>（</w:t>
      </w:r>
      <w:r w:rsidRPr="0023453F">
        <w:rPr>
          <w:lang w:eastAsia="zh-CN"/>
        </w:rPr>
        <w:t>3</w:t>
      </w:r>
      <w:r w:rsidRPr="0023453F">
        <w:rPr>
          <w:lang w:eastAsia="zh-CN"/>
        </w:rPr>
        <w:t>）从图中看，大树大约是</w:t>
      </w:r>
      <w:r w:rsidRPr="0023453F">
        <w:rPr>
          <w:lang w:eastAsia="zh-CN"/>
        </w:rPr>
        <w:t>3</w:t>
      </w:r>
      <w:r w:rsidRPr="0023453F">
        <w:rPr>
          <w:lang w:eastAsia="zh-CN"/>
        </w:rPr>
        <w:t>个米奇身高的长度，所以米</w:t>
      </w:r>
      <w:proofErr w:type="gramStart"/>
      <w:r w:rsidRPr="0023453F">
        <w:rPr>
          <w:lang w:eastAsia="zh-CN"/>
        </w:rPr>
        <w:t>奇可是</w:t>
      </w:r>
      <w:proofErr w:type="gramEnd"/>
      <w:r w:rsidRPr="0023453F">
        <w:rPr>
          <w:lang w:eastAsia="zh-CN"/>
        </w:rPr>
        <w:t>1</w:t>
      </w:r>
      <w:r w:rsidRPr="0023453F">
        <w:rPr>
          <w:lang w:eastAsia="zh-CN"/>
        </w:rPr>
        <w:t>米；</w:t>
      </w:r>
      <w:r w:rsidRPr="0023453F">
        <w:rPr>
          <w:lang w:eastAsia="zh-CN"/>
        </w:rPr>
        <w:br/>
      </w:r>
      <w:r w:rsidRPr="0023453F">
        <w:rPr>
          <w:lang w:eastAsia="zh-CN"/>
        </w:rPr>
        <w:t>（</w:t>
      </w:r>
      <w:r w:rsidRPr="0023453F">
        <w:rPr>
          <w:lang w:eastAsia="zh-CN"/>
        </w:rPr>
        <w:t>4</w:t>
      </w:r>
      <w:r w:rsidRPr="0023453F">
        <w:rPr>
          <w:lang w:eastAsia="zh-CN"/>
        </w:rPr>
        <w:t>）小乌龟比小猪大的年龄</w:t>
      </w:r>
      <w:r w:rsidRPr="0023453F">
        <w:rPr>
          <w:lang w:eastAsia="zh-CN"/>
        </w:rPr>
        <w:t>=</w:t>
      </w:r>
      <w:r w:rsidRPr="0023453F">
        <w:rPr>
          <w:lang w:eastAsia="zh-CN"/>
        </w:rPr>
        <w:t>小乌龟的年龄</w:t>
      </w:r>
      <w:r w:rsidRPr="0023453F">
        <w:rPr>
          <w:lang w:eastAsia="zh-CN"/>
        </w:rPr>
        <w:t>-</w:t>
      </w:r>
      <w:r w:rsidRPr="0023453F">
        <w:rPr>
          <w:lang w:eastAsia="zh-CN"/>
        </w:rPr>
        <w:t>小猪的年龄；</w:t>
      </w:r>
      <w:r w:rsidRPr="0023453F">
        <w:rPr>
          <w:lang w:eastAsia="zh-CN"/>
        </w:rPr>
        <w:t>1</w:t>
      </w:r>
      <w:r w:rsidRPr="0023453F">
        <w:rPr>
          <w:lang w:eastAsia="zh-CN"/>
        </w:rPr>
        <w:t>年后，小猪和小乌龟的年龄都增加</w:t>
      </w:r>
      <w:r w:rsidRPr="0023453F">
        <w:rPr>
          <w:lang w:eastAsia="zh-CN"/>
        </w:rPr>
        <w:t>1</w:t>
      </w:r>
      <w:r w:rsidRPr="0023453F">
        <w:rPr>
          <w:lang w:eastAsia="zh-CN"/>
        </w:rPr>
        <w:t>岁小猪比小乌龟小的年龄</w:t>
      </w:r>
      <w:r w:rsidRPr="0023453F">
        <w:rPr>
          <w:lang w:eastAsia="zh-CN"/>
        </w:rPr>
        <w:t>=</w:t>
      </w:r>
      <w:r w:rsidRPr="0023453F">
        <w:rPr>
          <w:lang w:eastAsia="zh-CN"/>
        </w:rPr>
        <w:t>小乌龟的年龄</w:t>
      </w:r>
      <w:r w:rsidRPr="0023453F">
        <w:rPr>
          <w:lang w:eastAsia="zh-CN"/>
        </w:rPr>
        <w:t>-</w:t>
      </w:r>
      <w:r w:rsidRPr="0023453F">
        <w:rPr>
          <w:lang w:eastAsia="zh-CN"/>
        </w:rPr>
        <w:t>小猪的年龄。</w:t>
      </w:r>
      <w:r w:rsidRPr="0023453F">
        <w:rPr>
          <w:lang w:eastAsia="zh-CN"/>
        </w:rPr>
        <w:br/>
      </w:r>
      <w:r w:rsidRPr="0023453F">
        <w:rPr>
          <w:lang w:eastAsia="zh-CN"/>
        </w:rPr>
        <w:t>（</w:t>
      </w:r>
      <w:r w:rsidRPr="0023453F">
        <w:rPr>
          <w:lang w:eastAsia="zh-CN"/>
        </w:rPr>
        <w:t>5</w:t>
      </w:r>
      <w:r w:rsidRPr="0023453F">
        <w:rPr>
          <w:lang w:eastAsia="zh-CN"/>
        </w:rPr>
        <w:t>）图中，小鸟在圆柱的上面，所以小鸟看到的是圆，小乌龟在圆柱的侧面，所以小乌龟看到的是长方形。</w:t>
      </w:r>
    </w:p>
    <w:sectPr w:rsidR="00B874B9" w:rsidRPr="0023453F">
      <w:headerReference w:type="even" r:id="rId48"/>
      <w:headerReference w:type="default" r:id="rId49"/>
      <w:footerReference w:type="default" r:id="rId50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F1FD4F" w14:textId="77777777" w:rsidR="0055426A" w:rsidRDefault="0055426A">
      <w:pPr>
        <w:spacing w:after="0" w:line="240" w:lineRule="auto"/>
      </w:pPr>
      <w:r>
        <w:separator/>
      </w:r>
    </w:p>
  </w:endnote>
  <w:endnote w:type="continuationSeparator" w:id="0">
    <w:p w14:paraId="63A3BB9A" w14:textId="77777777" w:rsidR="0055426A" w:rsidRDefault="00554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7336B9" w14:textId="77777777" w:rsidR="00B874B9" w:rsidRPr="0023453F" w:rsidRDefault="0023453F" w:rsidP="0023453F">
    <w:pPr>
      <w:pStyle w:val="a5"/>
    </w:pPr>
    <w:r>
      <w:t xml:space="preserve"> </w:t>
    </w:r>
    <w:r w:rsidRPr="0023453F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18E695" w14:textId="77777777" w:rsidR="0055426A" w:rsidRDefault="0055426A">
      <w:pPr>
        <w:spacing w:after="0" w:line="240" w:lineRule="auto"/>
      </w:pPr>
      <w:r>
        <w:separator/>
      </w:r>
    </w:p>
  </w:footnote>
  <w:footnote w:type="continuationSeparator" w:id="0">
    <w:p w14:paraId="7DE5DA18" w14:textId="77777777" w:rsidR="0055426A" w:rsidRDefault="005542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5F827A" w14:textId="77777777" w:rsidR="00B874B9" w:rsidRDefault="0055426A">
    <w:pPr>
      <w:pStyle w:val="a7"/>
      <w:pBdr>
        <w:bottom w:val="none" w:sz="0" w:space="0" w:color="auto"/>
      </w:pBdr>
    </w:pPr>
    <w:r>
      <w:pict w14:anchorId="5E88153A">
        <v:rect id="Rectangle 7" o:spid="_x0000_s3073" style="position:absolute;left:0;text-align:left;margin-left:1056.4pt;margin-top:-43pt;width:42.15pt;height:57pt;z-index:1;mso-width-relative:page;mso-height-relative:page" o:preferrelative="t" fillcolor="gray">
          <v:stroke miterlimit="2"/>
        </v:rect>
      </w:pict>
    </w:r>
    <w:r>
      <w:pict w14:anchorId="25A32FA8"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;mso-width-relative:page;mso-height-relative:page;v-text-anchor:middle" o:preferrelative="t">
          <v:stroke miterlimit="2"/>
          <v:textbox style="layout-flow:vertical;mso-layout-flow-alt:bottom-to-top">
            <w:txbxContent>
              <w:p w14:paraId="4E9DC94A" w14:textId="77777777" w:rsidR="00B874B9" w:rsidRDefault="0023453F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 w14:anchorId="006814DB">
        <v:shape id="Quad Arrow 3" o:spid="_x0000_s3075" type="#_x0000_t202" style="position:absolute;left:0;text-align:left;margin-left:1056.4pt;margin-top:-43pt;width:42.15pt;height:843pt;z-index:3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14:paraId="3129B034" w14:textId="77777777" w:rsidR="00B874B9" w:rsidRDefault="0023453F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 w14:anchorId="33F4BA59">
        <v:shape id="Quad Arrow 5" o:spid="_x0000_s3076" type="#_x0000_t202" style="position:absolute;left:0;text-align:left;margin-left:1025.45pt;margin-top:-43pt;width:30.95pt;height:843pt;z-index:4;mso-width-relative:page;mso-height-relative:page;v-text-anchor:middle" o:preferrelative="t">
          <v:stroke miterlimit="2"/>
          <v:textbox style="layout-flow:vertical;mso-layout-flow-alt:bottom-to-top">
            <w:txbxContent>
              <w:p w14:paraId="32AB9B9B" w14:textId="77777777" w:rsidR="00B874B9" w:rsidRDefault="0023453F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D06BD2" w14:textId="77777777" w:rsidR="00B874B9" w:rsidRPr="0023453F" w:rsidRDefault="0023453F" w:rsidP="00246527">
    <w:pPr>
      <w:pStyle w:val="a7"/>
      <w:pBdr>
        <w:bottom w:val="none" w:sz="0" w:space="0" w:color="auto"/>
      </w:pBdr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39CA39C8"/>
    <w:multiLevelType w:val="hybridMultilevel"/>
    <w:tmpl w:val="B5AE8702"/>
    <w:lvl w:ilvl="0" w:tplc="1224614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E97C6D"/>
    <w:multiLevelType w:val="hybridMultilevel"/>
    <w:tmpl w:val="88D82D00"/>
    <w:lvl w:ilvl="0" w:tplc="16198271">
      <w:start w:val="1"/>
      <w:numFmt w:val="decimal"/>
      <w:lvlText w:val="%1."/>
      <w:lvlJc w:val="left"/>
      <w:pPr>
        <w:ind w:left="720" w:hanging="360"/>
      </w:pPr>
    </w:lvl>
    <w:lvl w:ilvl="1" w:tplc="16198271" w:tentative="1">
      <w:start w:val="1"/>
      <w:numFmt w:val="lowerLetter"/>
      <w:lvlText w:val="%2."/>
      <w:lvlJc w:val="left"/>
      <w:pPr>
        <w:ind w:left="1440" w:hanging="360"/>
      </w:pPr>
    </w:lvl>
    <w:lvl w:ilvl="2" w:tplc="16198271" w:tentative="1">
      <w:start w:val="1"/>
      <w:numFmt w:val="lowerRoman"/>
      <w:lvlText w:val="%3."/>
      <w:lvlJc w:val="right"/>
      <w:pPr>
        <w:ind w:left="2160" w:hanging="180"/>
      </w:pPr>
    </w:lvl>
    <w:lvl w:ilvl="3" w:tplc="16198271" w:tentative="1">
      <w:start w:val="1"/>
      <w:numFmt w:val="decimal"/>
      <w:lvlText w:val="%4."/>
      <w:lvlJc w:val="left"/>
      <w:pPr>
        <w:ind w:left="2880" w:hanging="360"/>
      </w:pPr>
    </w:lvl>
    <w:lvl w:ilvl="4" w:tplc="16198271" w:tentative="1">
      <w:start w:val="1"/>
      <w:numFmt w:val="lowerLetter"/>
      <w:lvlText w:val="%5."/>
      <w:lvlJc w:val="left"/>
      <w:pPr>
        <w:ind w:left="3600" w:hanging="360"/>
      </w:pPr>
    </w:lvl>
    <w:lvl w:ilvl="5" w:tplc="16198271" w:tentative="1">
      <w:start w:val="1"/>
      <w:numFmt w:val="lowerRoman"/>
      <w:lvlText w:val="%6."/>
      <w:lvlJc w:val="right"/>
      <w:pPr>
        <w:ind w:left="4320" w:hanging="180"/>
      </w:pPr>
    </w:lvl>
    <w:lvl w:ilvl="6" w:tplc="16198271" w:tentative="1">
      <w:start w:val="1"/>
      <w:numFmt w:val="decimal"/>
      <w:lvlText w:val="%7."/>
      <w:lvlJc w:val="left"/>
      <w:pPr>
        <w:ind w:left="5040" w:hanging="360"/>
      </w:pPr>
    </w:lvl>
    <w:lvl w:ilvl="7" w:tplc="16198271" w:tentative="1">
      <w:start w:val="1"/>
      <w:numFmt w:val="lowerLetter"/>
      <w:lvlText w:val="%8."/>
      <w:lvlJc w:val="left"/>
      <w:pPr>
        <w:ind w:left="5760" w:hanging="360"/>
      </w:pPr>
    </w:lvl>
    <w:lvl w:ilvl="8" w:tplc="1619827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A329C"/>
    <w:rsid w:val="0023453F"/>
    <w:rsid w:val="00243F78"/>
    <w:rsid w:val="00244DEA"/>
    <w:rsid w:val="00246527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5426A"/>
    <w:rsid w:val="00570E98"/>
    <w:rsid w:val="006B7A92"/>
    <w:rsid w:val="006D054F"/>
    <w:rsid w:val="00751BBD"/>
    <w:rsid w:val="0077259D"/>
    <w:rsid w:val="00777D0A"/>
    <w:rsid w:val="00812A2F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12F37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874B9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/>
    <o:shapelayout v:ext="edit">
      <o:idmap v:ext="edit" data="1"/>
    </o:shapelayout>
  </w:shapeDefaults>
  <w:decimalSymbol w:val="."/>
  <w:listSeparator w:val=","/>
  <w14:docId w14:val="269DFA34"/>
  <w15:docId w15:val="{C9122FDD-A37C-49D0-998D-C9775D7A4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7">
    <w:name w:val="header"/>
    <w:basedOn w:val="a"/>
    <w:link w:val="a8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a8">
    <w:name w:val="页眉 字符"/>
    <w:link w:val="a7"/>
    <w:uiPriority w:val="99"/>
    <w:qFormat/>
    <w:rPr>
      <w:sz w:val="18"/>
      <w:szCs w:val="18"/>
    </w:rPr>
  </w:style>
  <w:style w:type="character" w:customStyle="1" w:styleId="a6">
    <w:name w:val="页脚 字符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9" Type="http://schemas.openxmlformats.org/officeDocument/2006/relationships/image" Target="media/image31.jpeg"/><Relationship Id="rId21" Type="http://schemas.openxmlformats.org/officeDocument/2006/relationships/image" Target="media/image13.png"/><Relationship Id="rId34" Type="http://schemas.openxmlformats.org/officeDocument/2006/relationships/image" Target="media/image26.jpeg"/><Relationship Id="rId42" Type="http://schemas.openxmlformats.org/officeDocument/2006/relationships/image" Target="media/image34.png"/><Relationship Id="rId47" Type="http://schemas.openxmlformats.org/officeDocument/2006/relationships/image" Target="media/image39.png"/><Relationship Id="rId50" Type="http://schemas.openxmlformats.org/officeDocument/2006/relationships/footer" Target="footer1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9" Type="http://schemas.openxmlformats.org/officeDocument/2006/relationships/image" Target="media/image21.jpeg"/><Relationship Id="rId11" Type="http://schemas.openxmlformats.org/officeDocument/2006/relationships/image" Target="media/image3.jpeg"/><Relationship Id="rId24" Type="http://schemas.openxmlformats.org/officeDocument/2006/relationships/image" Target="media/image16.png"/><Relationship Id="rId32" Type="http://schemas.openxmlformats.org/officeDocument/2006/relationships/image" Target="media/image24.jpeg"/><Relationship Id="rId37" Type="http://schemas.openxmlformats.org/officeDocument/2006/relationships/image" Target="media/image29.png"/><Relationship Id="rId40" Type="http://schemas.openxmlformats.org/officeDocument/2006/relationships/image" Target="media/image32.jpeg"/><Relationship Id="rId45" Type="http://schemas.openxmlformats.org/officeDocument/2006/relationships/image" Target="media/image37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png"/><Relationship Id="rId28" Type="http://schemas.openxmlformats.org/officeDocument/2006/relationships/image" Target="media/image20.jpeg"/><Relationship Id="rId36" Type="http://schemas.openxmlformats.org/officeDocument/2006/relationships/image" Target="media/image28.jpeg"/><Relationship Id="rId49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image" Target="media/image11.jpeg"/><Relationship Id="rId31" Type="http://schemas.openxmlformats.org/officeDocument/2006/relationships/image" Target="media/image23.png"/><Relationship Id="rId44" Type="http://schemas.openxmlformats.org/officeDocument/2006/relationships/image" Target="media/image36.png"/><Relationship Id="rId52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gif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image" Target="media/image22.jpeg"/><Relationship Id="rId35" Type="http://schemas.openxmlformats.org/officeDocument/2006/relationships/image" Target="media/image27.gif"/><Relationship Id="rId43" Type="http://schemas.openxmlformats.org/officeDocument/2006/relationships/image" Target="media/image35.png"/><Relationship Id="rId48" Type="http://schemas.openxmlformats.org/officeDocument/2006/relationships/header" Target="header1.xml"/><Relationship Id="rId8" Type="http://schemas.openxmlformats.org/officeDocument/2006/relationships/endnotes" Target="endnotes.xml"/><Relationship Id="rId51" Type="http://schemas.openxmlformats.org/officeDocument/2006/relationships/fontTable" Target="fontTable.xml"/><Relationship Id="rId3" Type="http://schemas.openxmlformats.org/officeDocument/2006/relationships/numbering" Target="numbering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46" Type="http://schemas.openxmlformats.org/officeDocument/2006/relationships/image" Target="media/image38.gif"/><Relationship Id="rId20" Type="http://schemas.openxmlformats.org/officeDocument/2006/relationships/image" Target="media/image12.png"/><Relationship Id="rId41" Type="http://schemas.openxmlformats.org/officeDocument/2006/relationships/image" Target="media/image3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D41057-C8DC-48A7-8F4E-015ACEAD5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373</Words>
  <Characters>2130</Characters>
  <Application>Microsoft Office Word</Application>
  <DocSecurity>0</DocSecurity>
  <Lines>17</Lines>
  <Paragraphs>4</Paragraphs>
  <ScaleCrop>false</ScaleCrop>
  <Company>Microsoft</Company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dong min</cp:lastModifiedBy>
  <cp:revision>11</cp:revision>
  <dcterms:created xsi:type="dcterms:W3CDTF">2013-12-09T06:44:00Z</dcterms:created>
  <dcterms:modified xsi:type="dcterms:W3CDTF">2020-08-24T07:59:00Z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