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EF906" w14:textId="77777777" w:rsidR="003B4F20" w:rsidRPr="0024380D" w:rsidRDefault="00203E6C" w:rsidP="0024380D">
      <w:pPr>
        <w:spacing w:line="360" w:lineRule="auto"/>
        <w:jc w:val="center"/>
        <w:rPr>
          <w:lang w:eastAsia="zh-CN"/>
        </w:rPr>
      </w:pPr>
      <w:r w:rsidRPr="00203E6C">
        <w:rPr>
          <w:rFonts w:hint="eastAsia"/>
          <w:b/>
          <w:bCs/>
          <w:sz w:val="28"/>
          <w:szCs w:val="28"/>
          <w:lang w:eastAsia="zh-CN"/>
        </w:rPr>
        <w:t>三年级上册数学单元测试</w:t>
      </w:r>
      <w:r w:rsidRPr="00203E6C">
        <w:rPr>
          <w:rFonts w:hint="eastAsia"/>
          <w:b/>
          <w:bCs/>
          <w:sz w:val="28"/>
          <w:szCs w:val="28"/>
          <w:lang w:eastAsia="zh-CN"/>
        </w:rPr>
        <w:t>-5.</w:t>
      </w:r>
      <w:r w:rsidRPr="00203E6C">
        <w:rPr>
          <w:rFonts w:hint="eastAsia"/>
          <w:b/>
          <w:bCs/>
          <w:sz w:val="28"/>
          <w:szCs w:val="28"/>
          <w:lang w:eastAsia="zh-CN"/>
        </w:rPr>
        <w:t>倍的认识</w:t>
      </w:r>
      <w:r w:rsidRPr="00203E6C">
        <w:rPr>
          <w:rFonts w:hint="eastAsia"/>
          <w:b/>
          <w:bCs/>
          <w:sz w:val="28"/>
          <w:szCs w:val="28"/>
          <w:lang w:eastAsia="zh-CN"/>
        </w:rPr>
        <w:t xml:space="preserve">  </w:t>
      </w:r>
    </w:p>
    <w:p w14:paraId="03245192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b/>
          <w:bCs/>
          <w:sz w:val="24"/>
          <w:szCs w:val="24"/>
          <w:lang w:eastAsia="zh-CN"/>
        </w:rPr>
        <w:t>一、单选题</w:t>
      </w:r>
      <w:r w:rsidRPr="0024380D">
        <w:rPr>
          <w:b/>
          <w:bCs/>
          <w:sz w:val="24"/>
          <w:szCs w:val="24"/>
          <w:lang w:eastAsia="zh-CN"/>
        </w:rPr>
        <w:t xml:space="preserve"> </w:t>
      </w:r>
    </w:p>
    <w:p w14:paraId="235A0138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1.</w:t>
      </w:r>
      <w:r w:rsidRPr="0024380D">
        <w:rPr>
          <w:lang w:eastAsia="zh-CN"/>
        </w:rPr>
        <w:t>求</w:t>
      </w:r>
      <w:r w:rsidRPr="0024380D">
        <w:rPr>
          <w:lang w:eastAsia="zh-CN"/>
        </w:rPr>
        <w:t>6</w:t>
      </w:r>
      <w:r w:rsidRPr="0024380D">
        <w:rPr>
          <w:lang w:eastAsia="zh-CN"/>
        </w:rPr>
        <w:t>的</w:t>
      </w:r>
      <w:r w:rsidRPr="0024380D">
        <w:rPr>
          <w:lang w:eastAsia="zh-CN"/>
        </w:rPr>
        <w:t>2</w:t>
      </w:r>
      <w:r w:rsidRPr="0024380D">
        <w:rPr>
          <w:lang w:eastAsia="zh-CN"/>
        </w:rPr>
        <w:t>倍是多少，列式为（</w:t>
      </w:r>
      <w:r w:rsidRPr="0024380D">
        <w:rPr>
          <w:lang w:eastAsia="zh-CN"/>
        </w:rPr>
        <w:t xml:space="preserve">   </w:t>
      </w:r>
      <w:r w:rsidRPr="0024380D">
        <w:rPr>
          <w:lang w:eastAsia="zh-CN"/>
        </w:rPr>
        <w:t>）。</w:t>
      </w:r>
      <w:r w:rsidRPr="0024380D">
        <w:rPr>
          <w:lang w:eastAsia="zh-CN"/>
        </w:rPr>
        <w:t xml:space="preserve">            </w:t>
      </w:r>
    </w:p>
    <w:p w14:paraId="4EED7725" w14:textId="77777777" w:rsidR="003B4F20" w:rsidRPr="0024380D" w:rsidRDefault="0024380D" w:rsidP="0024380D">
      <w:pPr>
        <w:spacing w:after="0" w:line="360" w:lineRule="auto"/>
        <w:ind w:left="150"/>
        <w:rPr>
          <w:lang w:eastAsia="zh-CN"/>
        </w:rPr>
      </w:pPr>
      <w:r w:rsidRPr="0024380D">
        <w:rPr>
          <w:lang w:eastAsia="zh-CN"/>
        </w:rPr>
        <w:t>A. 6÷2=3                               B. 6×2=12                               C. 6+2=8                               D. 6-2=4</w:t>
      </w:r>
    </w:p>
    <w:p w14:paraId="0700A0F5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2.“________</w:t>
      </w:r>
      <w:r w:rsidRPr="0024380D">
        <w:rPr>
          <w:lang w:eastAsia="zh-CN"/>
        </w:rPr>
        <w:t>，白兔的只数是黑兔的</w:t>
      </w:r>
      <w:r w:rsidRPr="0024380D">
        <w:rPr>
          <w:lang w:eastAsia="zh-CN"/>
        </w:rPr>
        <w:t>2</w:t>
      </w:r>
      <w:r w:rsidRPr="0024380D">
        <w:rPr>
          <w:lang w:eastAsia="zh-CN"/>
        </w:rPr>
        <w:t>倍，有白兔多少只？</w:t>
      </w:r>
      <w:r w:rsidRPr="0024380D">
        <w:rPr>
          <w:lang w:eastAsia="zh-CN"/>
        </w:rPr>
        <w:t>”</w:t>
      </w:r>
      <w:r w:rsidRPr="0024380D">
        <w:rPr>
          <w:lang w:eastAsia="zh-CN"/>
        </w:rPr>
        <w:t>这道应用题，应填的条件是（</w:t>
      </w:r>
      <w:r w:rsidRPr="0024380D">
        <w:rPr>
          <w:lang w:eastAsia="zh-CN"/>
        </w:rPr>
        <w:t xml:space="preserve">   </w:t>
      </w:r>
      <w:r w:rsidRPr="0024380D">
        <w:rPr>
          <w:lang w:eastAsia="zh-CN"/>
        </w:rPr>
        <w:t>）</w:t>
      </w:r>
      <w:r w:rsidRPr="0024380D">
        <w:rPr>
          <w:lang w:eastAsia="zh-CN"/>
        </w:rPr>
        <w:t xml:space="preserve">            </w:t>
      </w:r>
    </w:p>
    <w:p w14:paraId="3E2B9AAA" w14:textId="77777777" w:rsidR="003B4F20" w:rsidRPr="0024380D" w:rsidRDefault="0024380D" w:rsidP="0024380D">
      <w:pPr>
        <w:spacing w:after="0" w:line="360" w:lineRule="auto"/>
        <w:ind w:left="150"/>
        <w:rPr>
          <w:lang w:eastAsia="zh-CN"/>
        </w:rPr>
      </w:pPr>
      <w:r w:rsidRPr="0024380D">
        <w:rPr>
          <w:lang w:eastAsia="zh-CN"/>
        </w:rPr>
        <w:t>A. </w:t>
      </w:r>
      <w:r w:rsidRPr="0024380D">
        <w:rPr>
          <w:lang w:eastAsia="zh-CN"/>
        </w:rPr>
        <w:t>有鸭</w:t>
      </w:r>
      <w:r w:rsidRPr="0024380D">
        <w:rPr>
          <w:lang w:eastAsia="zh-CN"/>
        </w:rPr>
        <w:t>8</w:t>
      </w:r>
      <w:r w:rsidRPr="0024380D">
        <w:rPr>
          <w:lang w:eastAsia="zh-CN"/>
        </w:rPr>
        <w:t>只</w:t>
      </w:r>
      <w:r w:rsidRPr="0024380D">
        <w:rPr>
          <w:lang w:eastAsia="zh-CN"/>
        </w:rPr>
        <w:t>                          </w:t>
      </w:r>
      <w:r w:rsidR="00A305A0">
        <w:rPr>
          <w:noProof/>
          <w:lang w:eastAsia="zh-CN"/>
        </w:rPr>
        <w:pict w14:anchorId="085F0C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.75pt;height:3pt;visibility:visible;mso-wrap-style:square">
            <v:imagedata r:id="rId9" o:title=""/>
          </v:shape>
        </w:pict>
      </w:r>
      <w:r w:rsidRPr="0024380D">
        <w:rPr>
          <w:lang w:eastAsia="zh-CN"/>
        </w:rPr>
        <w:t>B. </w:t>
      </w:r>
      <w:r w:rsidRPr="0024380D">
        <w:rPr>
          <w:lang w:eastAsia="zh-CN"/>
        </w:rPr>
        <w:t>有白兔</w:t>
      </w:r>
      <w:r w:rsidRPr="0024380D">
        <w:rPr>
          <w:lang w:eastAsia="zh-CN"/>
        </w:rPr>
        <w:t>8</w:t>
      </w:r>
      <w:r w:rsidRPr="0024380D">
        <w:rPr>
          <w:lang w:eastAsia="zh-CN"/>
        </w:rPr>
        <w:t>只</w:t>
      </w:r>
      <w:r w:rsidRPr="0024380D">
        <w:rPr>
          <w:lang w:eastAsia="zh-CN"/>
        </w:rPr>
        <w:t>                          </w:t>
      </w:r>
      <w:r w:rsidR="00A305A0">
        <w:rPr>
          <w:noProof/>
          <w:lang w:eastAsia="zh-CN"/>
        </w:rPr>
        <w:pict w14:anchorId="4164A127">
          <v:shape id="图片 2" o:spid="_x0000_i1026" type="#_x0000_t75" style="width:.75pt;height:3pt;visibility:visible;mso-wrap-style:square">
            <v:imagedata r:id="rId9" o:title=""/>
          </v:shape>
        </w:pict>
      </w:r>
      <w:r w:rsidRPr="0024380D">
        <w:rPr>
          <w:lang w:eastAsia="zh-CN"/>
        </w:rPr>
        <w:t>C. </w:t>
      </w:r>
      <w:r w:rsidRPr="0024380D">
        <w:rPr>
          <w:lang w:eastAsia="zh-CN"/>
        </w:rPr>
        <w:t>有灰兔</w:t>
      </w:r>
      <w:r w:rsidRPr="0024380D">
        <w:rPr>
          <w:lang w:eastAsia="zh-CN"/>
        </w:rPr>
        <w:t>8</w:t>
      </w:r>
      <w:r w:rsidRPr="0024380D">
        <w:rPr>
          <w:lang w:eastAsia="zh-CN"/>
        </w:rPr>
        <w:t>只</w:t>
      </w:r>
      <w:r w:rsidRPr="0024380D">
        <w:rPr>
          <w:lang w:eastAsia="zh-CN"/>
        </w:rPr>
        <w:t>                          </w:t>
      </w:r>
      <w:r w:rsidR="00A305A0">
        <w:rPr>
          <w:noProof/>
          <w:lang w:eastAsia="zh-CN"/>
        </w:rPr>
        <w:pict w14:anchorId="4C8722B8">
          <v:shape id="图片 3" o:spid="_x0000_i1027" type="#_x0000_t75" style="width:.75pt;height:3pt;visibility:visible;mso-wrap-style:square">
            <v:imagedata r:id="rId9" o:title=""/>
          </v:shape>
        </w:pict>
      </w:r>
      <w:r w:rsidRPr="0024380D">
        <w:rPr>
          <w:lang w:eastAsia="zh-CN"/>
        </w:rPr>
        <w:t>D. </w:t>
      </w:r>
      <w:r w:rsidRPr="0024380D">
        <w:rPr>
          <w:lang w:eastAsia="zh-CN"/>
        </w:rPr>
        <w:t>有黑兔</w:t>
      </w:r>
      <w:r w:rsidRPr="0024380D">
        <w:rPr>
          <w:lang w:eastAsia="zh-CN"/>
        </w:rPr>
        <w:t>8</w:t>
      </w:r>
      <w:r w:rsidRPr="0024380D">
        <w:rPr>
          <w:lang w:eastAsia="zh-CN"/>
        </w:rPr>
        <w:t>只</w:t>
      </w:r>
    </w:p>
    <w:p w14:paraId="29D9466C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3.</w:t>
      </w:r>
      <w:r w:rsidRPr="0024380D">
        <w:rPr>
          <w:lang w:eastAsia="zh-CN"/>
        </w:rPr>
        <w:t>黑棋有</w:t>
      </w:r>
      <w:r w:rsidRPr="0024380D">
        <w:rPr>
          <w:lang w:eastAsia="zh-CN"/>
        </w:rPr>
        <w:t>9</w:t>
      </w:r>
      <w:r w:rsidRPr="0024380D">
        <w:rPr>
          <w:lang w:eastAsia="zh-CN"/>
        </w:rPr>
        <w:t>粒，白棋有</w:t>
      </w:r>
      <w:r w:rsidRPr="0024380D">
        <w:rPr>
          <w:lang w:eastAsia="zh-CN"/>
        </w:rPr>
        <w:t>67</w:t>
      </w:r>
      <w:r w:rsidRPr="0024380D">
        <w:rPr>
          <w:lang w:eastAsia="zh-CN"/>
        </w:rPr>
        <w:t>粒，要使白棋数量是黑棋的</w:t>
      </w:r>
      <w:r w:rsidRPr="0024380D">
        <w:rPr>
          <w:lang w:eastAsia="zh-CN"/>
        </w:rPr>
        <w:t>8</w:t>
      </w:r>
      <w:r w:rsidRPr="0024380D">
        <w:rPr>
          <w:lang w:eastAsia="zh-CN"/>
        </w:rPr>
        <w:t>倍，白棋需（</w:t>
      </w:r>
      <w:r w:rsidRPr="0024380D">
        <w:rPr>
          <w:lang w:eastAsia="zh-CN"/>
        </w:rPr>
        <w:t xml:space="preserve">    </w:t>
      </w:r>
      <w:r w:rsidRPr="0024380D">
        <w:rPr>
          <w:lang w:eastAsia="zh-CN"/>
        </w:rPr>
        <w:t>）粒。</w:t>
      </w:r>
      <w:r w:rsidRPr="0024380D">
        <w:rPr>
          <w:lang w:eastAsia="zh-CN"/>
        </w:rPr>
        <w:t xml:space="preserve">            </w:t>
      </w:r>
    </w:p>
    <w:p w14:paraId="0F6F6ED6" w14:textId="77777777" w:rsidR="003B4F20" w:rsidRPr="0024380D" w:rsidRDefault="0024380D" w:rsidP="0024380D">
      <w:pPr>
        <w:spacing w:after="0" w:line="360" w:lineRule="auto"/>
        <w:ind w:left="150"/>
        <w:rPr>
          <w:lang w:eastAsia="zh-CN"/>
        </w:rPr>
      </w:pPr>
      <w:r w:rsidRPr="0024380D">
        <w:rPr>
          <w:lang w:eastAsia="zh-CN"/>
        </w:rPr>
        <w:t>A. </w:t>
      </w:r>
      <w:r w:rsidRPr="0024380D">
        <w:rPr>
          <w:lang w:eastAsia="zh-CN"/>
        </w:rPr>
        <w:t>减少</w:t>
      </w:r>
      <w:r w:rsidRPr="0024380D">
        <w:rPr>
          <w:lang w:eastAsia="zh-CN"/>
        </w:rPr>
        <w:t>4</w:t>
      </w:r>
      <w:r w:rsidRPr="0024380D">
        <w:rPr>
          <w:lang w:eastAsia="zh-CN"/>
        </w:rPr>
        <w:t>粒</w:t>
      </w:r>
      <w:r w:rsidRPr="0024380D">
        <w:rPr>
          <w:lang w:eastAsia="zh-CN"/>
        </w:rPr>
        <w:t>                                    B. </w:t>
      </w:r>
      <w:r w:rsidRPr="0024380D">
        <w:rPr>
          <w:lang w:eastAsia="zh-CN"/>
        </w:rPr>
        <w:t>减少</w:t>
      </w:r>
      <w:r w:rsidRPr="0024380D">
        <w:rPr>
          <w:lang w:eastAsia="zh-CN"/>
        </w:rPr>
        <w:t>5</w:t>
      </w:r>
      <w:r w:rsidRPr="0024380D">
        <w:rPr>
          <w:lang w:eastAsia="zh-CN"/>
        </w:rPr>
        <w:t>粒</w:t>
      </w:r>
      <w:r w:rsidRPr="0024380D">
        <w:rPr>
          <w:lang w:eastAsia="zh-CN"/>
        </w:rPr>
        <w:t>                                    C. </w:t>
      </w:r>
      <w:r w:rsidRPr="0024380D">
        <w:rPr>
          <w:lang w:eastAsia="zh-CN"/>
        </w:rPr>
        <w:t>增加</w:t>
      </w:r>
      <w:r w:rsidRPr="0024380D">
        <w:rPr>
          <w:lang w:eastAsia="zh-CN"/>
        </w:rPr>
        <w:t>5</w:t>
      </w:r>
      <w:r w:rsidRPr="0024380D">
        <w:rPr>
          <w:lang w:eastAsia="zh-CN"/>
        </w:rPr>
        <w:t>粒</w:t>
      </w:r>
    </w:p>
    <w:p w14:paraId="40FBB3CD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4.</w:t>
      </w:r>
      <w:r w:rsidRPr="0024380D">
        <w:rPr>
          <w:lang w:eastAsia="zh-CN"/>
        </w:rPr>
        <w:t>填写应提的问题，再列算式解答</w:t>
      </w:r>
      <w:r w:rsidRPr="0024380D">
        <w:rPr>
          <w:lang w:eastAsia="zh-CN"/>
        </w:rPr>
        <w:t>,</w:t>
      </w:r>
      <w:r w:rsidRPr="0024380D">
        <w:rPr>
          <w:lang w:eastAsia="zh-CN"/>
        </w:rPr>
        <w:t>正确的是（</w:t>
      </w:r>
      <w:r w:rsidRPr="0024380D">
        <w:rPr>
          <w:lang w:eastAsia="zh-CN"/>
        </w:rPr>
        <w:t xml:space="preserve">   </w:t>
      </w:r>
      <w:r w:rsidRPr="0024380D">
        <w:rPr>
          <w:lang w:eastAsia="zh-CN"/>
        </w:rPr>
        <w:t>）</w:t>
      </w:r>
      <w:r w:rsidRPr="0024380D">
        <w:rPr>
          <w:lang w:eastAsia="zh-CN"/>
        </w:rPr>
        <w:t xml:space="preserve">  </w:t>
      </w:r>
    </w:p>
    <w:p w14:paraId="132D91D2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河里有</w:t>
      </w:r>
      <w:r w:rsidRPr="0024380D">
        <w:rPr>
          <w:lang w:eastAsia="zh-CN"/>
        </w:rPr>
        <w:t>9</w:t>
      </w:r>
      <w:r w:rsidRPr="0024380D">
        <w:rPr>
          <w:lang w:eastAsia="zh-CN"/>
        </w:rPr>
        <w:t>只鹅，鸭的只数是鹅的</w:t>
      </w:r>
      <w:r w:rsidRPr="0024380D">
        <w:rPr>
          <w:lang w:eastAsia="zh-CN"/>
        </w:rPr>
        <w:t>5</w:t>
      </w:r>
      <w:r w:rsidRPr="0024380D">
        <w:rPr>
          <w:lang w:eastAsia="zh-CN"/>
        </w:rPr>
        <w:t>倍，</w:t>
      </w:r>
      <w:r w:rsidRPr="0024380D">
        <w:rPr>
          <w:lang w:eastAsia="zh-CN"/>
        </w:rPr>
        <w:t>________?</w:t>
      </w:r>
    </w:p>
    <w:p w14:paraId="563FF0AA" w14:textId="77777777" w:rsidR="003B4F20" w:rsidRPr="0024380D" w:rsidRDefault="0024380D" w:rsidP="0024380D">
      <w:pPr>
        <w:spacing w:after="0" w:line="360" w:lineRule="auto"/>
        <w:ind w:left="150"/>
        <w:rPr>
          <w:lang w:eastAsia="zh-CN"/>
        </w:rPr>
      </w:pPr>
      <w:r w:rsidRPr="0024380D">
        <w:rPr>
          <w:lang w:eastAsia="zh-CN"/>
        </w:rPr>
        <w:t>A. </w:t>
      </w:r>
      <w:r w:rsidRPr="0024380D">
        <w:rPr>
          <w:lang w:eastAsia="zh-CN"/>
        </w:rPr>
        <w:t>应提的问题是：鹅有多少只？算式是：</w:t>
      </w:r>
      <w:r w:rsidRPr="0024380D">
        <w:rPr>
          <w:lang w:eastAsia="zh-CN"/>
        </w:rPr>
        <w:t>9+5</w:t>
      </w:r>
      <w:r w:rsidRPr="0024380D">
        <w:rPr>
          <w:lang w:eastAsia="zh-CN"/>
        </w:rPr>
        <w:t>＝</w:t>
      </w:r>
      <w:r w:rsidRPr="0024380D">
        <w:rPr>
          <w:lang w:eastAsia="zh-CN"/>
        </w:rPr>
        <w:t>14(</w:t>
      </w:r>
      <w:r w:rsidRPr="0024380D">
        <w:rPr>
          <w:lang w:eastAsia="zh-CN"/>
        </w:rPr>
        <w:t>只</w:t>
      </w:r>
      <w:r w:rsidRPr="0024380D">
        <w:rPr>
          <w:lang w:eastAsia="zh-CN"/>
        </w:rPr>
        <w:t>)</w:t>
      </w:r>
      <w:r w:rsidRPr="0024380D">
        <w:rPr>
          <w:lang w:eastAsia="zh-CN"/>
        </w:rPr>
        <w:br/>
        <w:t>B. </w:t>
      </w:r>
      <w:r w:rsidRPr="0024380D">
        <w:rPr>
          <w:lang w:eastAsia="zh-CN"/>
        </w:rPr>
        <w:t>应提的问题是：鸡有多少只？算式是：</w:t>
      </w:r>
      <w:r w:rsidRPr="0024380D">
        <w:rPr>
          <w:lang w:eastAsia="zh-CN"/>
        </w:rPr>
        <w:t>5×9</w:t>
      </w:r>
      <w:r w:rsidRPr="0024380D">
        <w:rPr>
          <w:lang w:eastAsia="zh-CN"/>
        </w:rPr>
        <w:t>＝</w:t>
      </w:r>
      <w:r w:rsidRPr="0024380D">
        <w:rPr>
          <w:lang w:eastAsia="zh-CN"/>
        </w:rPr>
        <w:t>45(</w:t>
      </w:r>
      <w:r w:rsidRPr="0024380D">
        <w:rPr>
          <w:lang w:eastAsia="zh-CN"/>
        </w:rPr>
        <w:t>只</w:t>
      </w:r>
      <w:r w:rsidRPr="0024380D">
        <w:rPr>
          <w:lang w:eastAsia="zh-CN"/>
        </w:rPr>
        <w:t>)</w:t>
      </w:r>
      <w:r w:rsidRPr="0024380D">
        <w:rPr>
          <w:lang w:eastAsia="zh-CN"/>
        </w:rPr>
        <w:br/>
        <w:t>C. </w:t>
      </w:r>
      <w:r w:rsidRPr="0024380D">
        <w:rPr>
          <w:lang w:eastAsia="zh-CN"/>
        </w:rPr>
        <w:t>应提的问题是：河里有多少只鹅？算式是：</w:t>
      </w:r>
      <w:r w:rsidRPr="0024380D">
        <w:rPr>
          <w:lang w:eastAsia="zh-CN"/>
        </w:rPr>
        <w:t>9-5</w:t>
      </w:r>
      <w:r w:rsidRPr="0024380D">
        <w:rPr>
          <w:lang w:eastAsia="zh-CN"/>
        </w:rPr>
        <w:t>＝</w:t>
      </w:r>
      <w:r w:rsidRPr="0024380D">
        <w:rPr>
          <w:lang w:eastAsia="zh-CN"/>
        </w:rPr>
        <w:t>4(</w:t>
      </w:r>
      <w:r w:rsidRPr="0024380D">
        <w:rPr>
          <w:lang w:eastAsia="zh-CN"/>
        </w:rPr>
        <w:t>只</w:t>
      </w:r>
      <w:r w:rsidRPr="0024380D">
        <w:rPr>
          <w:lang w:eastAsia="zh-CN"/>
        </w:rPr>
        <w:t>)</w:t>
      </w:r>
      <w:r w:rsidRPr="0024380D">
        <w:rPr>
          <w:lang w:eastAsia="zh-CN"/>
        </w:rPr>
        <w:br/>
        <w:t>D. </w:t>
      </w:r>
      <w:r w:rsidRPr="0024380D">
        <w:rPr>
          <w:lang w:eastAsia="zh-CN"/>
        </w:rPr>
        <w:t>应提的问题是：鸭有多少只？算式是：</w:t>
      </w:r>
      <w:r w:rsidRPr="0024380D">
        <w:rPr>
          <w:lang w:eastAsia="zh-CN"/>
        </w:rPr>
        <w:t>9×5</w:t>
      </w:r>
      <w:r w:rsidRPr="0024380D">
        <w:rPr>
          <w:lang w:eastAsia="zh-CN"/>
        </w:rPr>
        <w:t>＝</w:t>
      </w:r>
      <w:r w:rsidRPr="0024380D">
        <w:rPr>
          <w:lang w:eastAsia="zh-CN"/>
        </w:rPr>
        <w:t>45(</w:t>
      </w:r>
      <w:r w:rsidRPr="0024380D">
        <w:rPr>
          <w:lang w:eastAsia="zh-CN"/>
        </w:rPr>
        <w:t>只</w:t>
      </w:r>
      <w:r w:rsidRPr="0024380D">
        <w:rPr>
          <w:lang w:eastAsia="zh-CN"/>
        </w:rPr>
        <w:t>)</w:t>
      </w:r>
    </w:p>
    <w:p w14:paraId="6E009F9E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5.</w:t>
      </w:r>
      <w:r w:rsidRPr="0024380D">
        <w:rPr>
          <w:lang w:eastAsia="zh-CN"/>
        </w:rPr>
        <w:t>下列不能表示</w:t>
      </w:r>
      <w:r w:rsidRPr="0024380D">
        <w:rPr>
          <w:lang w:eastAsia="zh-CN"/>
        </w:rPr>
        <w:t>“★</w:t>
      </w:r>
      <w:r w:rsidRPr="0024380D">
        <w:rPr>
          <w:lang w:eastAsia="zh-CN"/>
        </w:rPr>
        <w:t>的个数是</w:t>
      </w:r>
      <w:r w:rsidRPr="0024380D">
        <w:rPr>
          <w:lang w:eastAsia="zh-CN"/>
        </w:rPr>
        <w:t xml:space="preserve"> </w:t>
      </w:r>
      <w:r w:rsidR="00A305A0">
        <w:rPr>
          <w:noProof/>
          <w:lang w:eastAsia="zh-CN"/>
        </w:rPr>
        <w:pict w14:anchorId="774BC69B">
          <v:shape id="图片 4" o:spid="_x0000_i1028" type="#_x0000_t75" style="width:17.25pt;height:15pt;visibility:visible;mso-wrap-style:square">
            <v:imagedata r:id="rId10" o:title=""/>
          </v:shape>
        </w:pict>
      </w:r>
      <w:r w:rsidRPr="0024380D">
        <w:rPr>
          <w:lang w:eastAsia="zh-CN"/>
        </w:rPr>
        <w:t>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</w:t>
      </w:r>
      <w:r w:rsidRPr="0024380D">
        <w:rPr>
          <w:lang w:eastAsia="zh-CN"/>
        </w:rPr>
        <w:t>”</w:t>
      </w:r>
      <w:r w:rsidRPr="0024380D">
        <w:rPr>
          <w:lang w:eastAsia="zh-CN"/>
        </w:rPr>
        <w:t>的是（</w:t>
      </w:r>
      <w:r w:rsidRPr="0024380D">
        <w:rPr>
          <w:lang w:eastAsia="zh-CN"/>
        </w:rPr>
        <w:t xml:space="preserve">    </w:t>
      </w:r>
      <w:r w:rsidRPr="0024380D">
        <w:rPr>
          <w:lang w:eastAsia="zh-CN"/>
        </w:rPr>
        <w:t>）。</w:t>
      </w:r>
      <w:r w:rsidRPr="0024380D">
        <w:rPr>
          <w:lang w:eastAsia="zh-CN"/>
        </w:rPr>
        <w:t xml:space="preserve">            </w:t>
      </w:r>
    </w:p>
    <w:p w14:paraId="28F865E3" w14:textId="77777777" w:rsidR="003B4F20" w:rsidRPr="0024380D" w:rsidRDefault="0024380D" w:rsidP="0024380D">
      <w:pPr>
        <w:spacing w:after="0" w:line="360" w:lineRule="auto"/>
        <w:ind w:left="150"/>
        <w:rPr>
          <w:lang w:eastAsia="zh-CN"/>
        </w:rPr>
      </w:pPr>
      <w:r w:rsidRPr="0024380D">
        <w:rPr>
          <w:lang w:eastAsia="zh-CN"/>
        </w:rPr>
        <w:t>A. </w:t>
      </w:r>
      <w:r w:rsidR="00A305A0">
        <w:rPr>
          <w:noProof/>
          <w:lang w:eastAsia="zh-CN"/>
        </w:rPr>
        <w:pict w14:anchorId="310F1960">
          <v:shape id="图片 5" o:spid="_x0000_i1029" type="#_x0000_t75" style="width:42pt;height:41.25pt;visibility:visible;mso-wrap-style:square">
            <v:imagedata r:id="rId11" o:title=""/>
          </v:shape>
        </w:pict>
      </w:r>
      <w:r w:rsidRPr="0024380D">
        <w:rPr>
          <w:lang w:eastAsia="zh-CN"/>
        </w:rPr>
        <w:t>                          B. </w:t>
      </w:r>
      <w:r w:rsidR="00A305A0">
        <w:rPr>
          <w:noProof/>
          <w:lang w:eastAsia="zh-CN"/>
        </w:rPr>
        <w:pict w14:anchorId="2B4D5576">
          <v:shape id="图片 6" o:spid="_x0000_i1030" type="#_x0000_t75" style="width:79.5pt;height:45pt;visibility:visible;mso-wrap-style:square">
            <v:imagedata r:id="rId12" o:title=""/>
          </v:shape>
        </w:pict>
      </w:r>
      <w:r w:rsidRPr="0024380D">
        <w:rPr>
          <w:lang w:eastAsia="zh-CN"/>
        </w:rPr>
        <w:t>                          C. </w:t>
      </w:r>
      <w:r w:rsidR="00A305A0">
        <w:rPr>
          <w:noProof/>
          <w:lang w:eastAsia="zh-CN"/>
        </w:rPr>
        <w:pict w14:anchorId="50D464AF">
          <v:shape id="图片 7" o:spid="_x0000_i1031" type="#_x0000_t75" style="width:82.5pt;height:40.5pt;visibility:visible;mso-wrap-style:square">
            <v:imagedata r:id="rId13" o:title=""/>
          </v:shape>
        </w:pict>
      </w:r>
    </w:p>
    <w:p w14:paraId="5C69881C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b/>
          <w:bCs/>
          <w:sz w:val="24"/>
          <w:szCs w:val="24"/>
          <w:lang w:eastAsia="zh-CN"/>
        </w:rPr>
        <w:t>二、判断题</w:t>
      </w:r>
      <w:r w:rsidRPr="0024380D">
        <w:rPr>
          <w:b/>
          <w:bCs/>
          <w:sz w:val="24"/>
          <w:szCs w:val="24"/>
          <w:lang w:eastAsia="zh-CN"/>
        </w:rPr>
        <w:t xml:space="preserve"> </w:t>
      </w:r>
    </w:p>
    <w:p w14:paraId="5797816C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6.</w:t>
      </w:r>
      <w:r w:rsidRPr="0024380D">
        <w:rPr>
          <w:lang w:eastAsia="zh-CN"/>
        </w:rPr>
        <w:t>小花猫吃了</w:t>
      </w:r>
      <w:r w:rsidRPr="0024380D">
        <w:rPr>
          <w:lang w:eastAsia="zh-CN"/>
        </w:rPr>
        <w:t>3</w:t>
      </w:r>
      <w:r w:rsidRPr="0024380D">
        <w:rPr>
          <w:lang w:eastAsia="zh-CN"/>
        </w:rPr>
        <w:t>条鱼，小白猫吃了</w:t>
      </w:r>
      <w:r w:rsidRPr="0024380D">
        <w:rPr>
          <w:lang w:eastAsia="zh-CN"/>
        </w:rPr>
        <w:t>9</w:t>
      </w:r>
      <w:r w:rsidRPr="0024380D">
        <w:rPr>
          <w:lang w:eastAsia="zh-CN"/>
        </w:rPr>
        <w:t>条鱼，小花猫吃的鱼是小白猫的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倍。</w:t>
      </w:r>
      <w:r w:rsidRPr="0024380D">
        <w:rPr>
          <w:lang w:eastAsia="zh-CN"/>
        </w:rPr>
        <w:t xml:space="preserve">     </w:t>
      </w:r>
    </w:p>
    <w:p w14:paraId="6A4CF19C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7.</w:t>
      </w:r>
      <w:r w:rsidR="00203E6C" w:rsidRPr="0024380D">
        <w:rPr>
          <w:lang w:eastAsia="zh-CN"/>
        </w:rPr>
        <w:t xml:space="preserve"> </w:t>
      </w:r>
      <w:r w:rsidRPr="0024380D">
        <w:rPr>
          <w:lang w:eastAsia="zh-CN"/>
        </w:rPr>
        <w:t>8.4</w:t>
      </w:r>
      <w:r w:rsidRPr="0024380D">
        <w:rPr>
          <w:lang w:eastAsia="zh-CN"/>
        </w:rPr>
        <w:t>能被</w:t>
      </w:r>
      <w:r w:rsidRPr="0024380D">
        <w:rPr>
          <w:lang w:eastAsia="zh-CN"/>
        </w:rPr>
        <w:t>4</w:t>
      </w:r>
      <w:r w:rsidRPr="0024380D">
        <w:rPr>
          <w:lang w:eastAsia="zh-CN"/>
        </w:rPr>
        <w:t>整除．</w:t>
      </w:r>
      <w:r w:rsidRPr="0024380D">
        <w:rPr>
          <w:lang w:eastAsia="zh-CN"/>
        </w:rPr>
        <w:t xml:space="preserve">    </w:t>
      </w:r>
    </w:p>
    <w:p w14:paraId="24DDE4A9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8.</w:t>
      </w:r>
      <w:proofErr w:type="gramStart"/>
      <w:r w:rsidRPr="0024380D">
        <w:rPr>
          <w:lang w:eastAsia="zh-CN"/>
        </w:rPr>
        <w:t>甲数是乙数</w:t>
      </w:r>
      <w:proofErr w:type="gramEnd"/>
      <w:r w:rsidRPr="0024380D">
        <w:rPr>
          <w:lang w:eastAsia="zh-CN"/>
        </w:rPr>
        <w:t>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倍，</w:t>
      </w:r>
      <w:proofErr w:type="gramStart"/>
      <w:r w:rsidRPr="0024380D">
        <w:rPr>
          <w:lang w:eastAsia="zh-CN"/>
        </w:rPr>
        <w:t>甲数是</w:t>
      </w:r>
      <w:proofErr w:type="gramEnd"/>
      <w:r w:rsidRPr="0024380D">
        <w:rPr>
          <w:lang w:eastAsia="zh-CN"/>
        </w:rPr>
        <w:t>90</w:t>
      </w:r>
      <w:r w:rsidRPr="0024380D">
        <w:rPr>
          <w:lang w:eastAsia="zh-CN"/>
        </w:rPr>
        <w:t>，</w:t>
      </w:r>
      <w:proofErr w:type="gramStart"/>
      <w:r w:rsidRPr="0024380D">
        <w:rPr>
          <w:lang w:eastAsia="zh-CN"/>
        </w:rPr>
        <w:t>乙数是</w:t>
      </w:r>
      <w:proofErr w:type="gramEnd"/>
      <w:r w:rsidRPr="0024380D">
        <w:rPr>
          <w:lang w:eastAsia="zh-CN"/>
        </w:rPr>
        <w:t xml:space="preserve">30.    </w:t>
      </w:r>
    </w:p>
    <w:p w14:paraId="6F99EBF4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9.</w:t>
      </w:r>
      <w:r w:rsidRPr="0024380D">
        <w:rPr>
          <w:lang w:eastAsia="zh-CN"/>
        </w:rPr>
        <w:t>如果鸡的只数是鸭的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倍，鸭的只数是鹅的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倍．那么，鸡的只数是鹅的</w:t>
      </w:r>
      <w:r w:rsidRPr="0024380D">
        <w:rPr>
          <w:lang w:eastAsia="zh-CN"/>
        </w:rPr>
        <w:t>6</w:t>
      </w:r>
      <w:r w:rsidRPr="0024380D">
        <w:rPr>
          <w:lang w:eastAsia="zh-CN"/>
        </w:rPr>
        <w:t>倍．</w:t>
      </w:r>
      <w:r w:rsidRPr="0024380D">
        <w:rPr>
          <w:lang w:eastAsia="zh-CN"/>
        </w:rPr>
        <w:t xml:space="preserve">    </w:t>
      </w:r>
    </w:p>
    <w:p w14:paraId="7EFDD132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10.</w:t>
      </w:r>
      <w:r w:rsidRPr="0024380D">
        <w:rPr>
          <w:lang w:eastAsia="zh-CN"/>
        </w:rPr>
        <w:t>今年妈妈的年龄是小华的</w:t>
      </w:r>
      <w:r w:rsidRPr="0024380D">
        <w:rPr>
          <w:lang w:eastAsia="zh-CN"/>
        </w:rPr>
        <w:t>7</w:t>
      </w:r>
      <w:r w:rsidRPr="0024380D">
        <w:rPr>
          <w:lang w:eastAsia="zh-CN"/>
        </w:rPr>
        <w:t>倍，明年妈妈的年龄还是小华的</w:t>
      </w:r>
      <w:r w:rsidRPr="0024380D">
        <w:rPr>
          <w:lang w:eastAsia="zh-CN"/>
        </w:rPr>
        <w:t>7</w:t>
      </w:r>
      <w:r w:rsidRPr="0024380D">
        <w:rPr>
          <w:lang w:eastAsia="zh-CN"/>
        </w:rPr>
        <w:t>倍．</w:t>
      </w:r>
      <w:r w:rsidRPr="0024380D">
        <w:rPr>
          <w:lang w:eastAsia="zh-CN"/>
        </w:rPr>
        <w:t xml:space="preserve">    </w:t>
      </w:r>
    </w:p>
    <w:p w14:paraId="6A4F582F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b/>
          <w:bCs/>
          <w:sz w:val="24"/>
          <w:szCs w:val="24"/>
          <w:lang w:eastAsia="zh-CN"/>
        </w:rPr>
        <w:t>三、填空题</w:t>
      </w:r>
      <w:r w:rsidRPr="0024380D">
        <w:rPr>
          <w:b/>
          <w:bCs/>
          <w:sz w:val="24"/>
          <w:szCs w:val="24"/>
          <w:lang w:eastAsia="zh-CN"/>
        </w:rPr>
        <w:t xml:space="preserve"> </w:t>
      </w:r>
    </w:p>
    <w:p w14:paraId="00F6E802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11.16</w:t>
      </w:r>
      <w:r w:rsidRPr="0024380D">
        <w:rPr>
          <w:lang w:eastAsia="zh-CN"/>
        </w:rPr>
        <w:t>里面有</w:t>
      </w:r>
      <w:r w:rsidRPr="0024380D">
        <w:rPr>
          <w:lang w:eastAsia="zh-CN"/>
        </w:rPr>
        <w:t>________</w:t>
      </w:r>
      <w:proofErr w:type="gramStart"/>
      <w:r w:rsidRPr="0024380D">
        <w:rPr>
          <w:lang w:eastAsia="zh-CN"/>
        </w:rPr>
        <w:t>个</w:t>
      </w:r>
      <w:proofErr w:type="gramEnd"/>
      <w:r w:rsidRPr="0024380D">
        <w:rPr>
          <w:lang w:eastAsia="zh-CN"/>
        </w:rPr>
        <w:t>8</w:t>
      </w:r>
      <w:r w:rsidRPr="0024380D">
        <w:rPr>
          <w:lang w:eastAsia="zh-CN"/>
        </w:rPr>
        <w:t>，</w:t>
      </w:r>
      <w:r w:rsidRPr="0024380D">
        <w:rPr>
          <w:lang w:eastAsia="zh-CN"/>
        </w:rPr>
        <w:t>16</w:t>
      </w:r>
      <w:r w:rsidRPr="0024380D">
        <w:rPr>
          <w:lang w:eastAsia="zh-CN"/>
        </w:rPr>
        <w:t>是</w:t>
      </w:r>
      <w:r w:rsidRPr="0024380D">
        <w:rPr>
          <w:lang w:eastAsia="zh-CN"/>
        </w:rPr>
        <w:t>8</w:t>
      </w:r>
      <w:r w:rsidRPr="0024380D">
        <w:rPr>
          <w:lang w:eastAsia="zh-CN"/>
        </w:rPr>
        <w:t>的</w:t>
      </w:r>
      <w:r w:rsidRPr="0024380D">
        <w:rPr>
          <w:lang w:eastAsia="zh-CN"/>
        </w:rPr>
        <w:t>________</w:t>
      </w:r>
      <w:proofErr w:type="gramStart"/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。</w:t>
      </w:r>
      <w:r w:rsidRPr="0024380D">
        <w:rPr>
          <w:lang w:eastAsia="zh-CN"/>
        </w:rPr>
        <w:t xml:space="preserve">    </w:t>
      </w:r>
    </w:p>
    <w:p w14:paraId="1B2F3B8B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12.</w:t>
      </w:r>
      <w:r w:rsidRPr="0024380D">
        <w:rPr>
          <w:lang w:eastAsia="zh-CN"/>
        </w:rPr>
        <w:t>小明、小英、小兰、小强四位同学都有一些课外书，小明的书本是小英的</w:t>
      </w:r>
      <w:r w:rsidRPr="0024380D">
        <w:rPr>
          <w:lang w:eastAsia="zh-CN"/>
        </w:rPr>
        <w:t>6</w:t>
      </w:r>
      <w:r w:rsidRPr="0024380D">
        <w:rPr>
          <w:lang w:eastAsia="zh-CN"/>
        </w:rPr>
        <w:t>倍，小英的书本数是小兰的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倍，小强的书本数是小兰的</w:t>
      </w:r>
      <w:r w:rsidRPr="0024380D">
        <w:rPr>
          <w:lang w:eastAsia="zh-CN"/>
        </w:rPr>
        <w:t>9</w:t>
      </w:r>
      <w:r w:rsidRPr="0024380D">
        <w:rPr>
          <w:lang w:eastAsia="zh-CN"/>
        </w:rPr>
        <w:t>倍。小明的书本数是小强的</w:t>
      </w:r>
      <w:r w:rsidRPr="0024380D">
        <w:rPr>
          <w:lang w:eastAsia="zh-CN"/>
        </w:rPr>
        <w:t>________</w:t>
      </w:r>
      <w:proofErr w:type="gramStart"/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。</w:t>
      </w:r>
      <w:r w:rsidRPr="0024380D">
        <w:rPr>
          <w:lang w:eastAsia="zh-CN"/>
        </w:rPr>
        <w:t xml:space="preserve">    </w:t>
      </w:r>
    </w:p>
    <w:p w14:paraId="7E0BFA6B" w14:textId="77777777" w:rsidR="003B4F20" w:rsidRPr="0024380D" w:rsidRDefault="0024380D" w:rsidP="0024380D">
      <w:pPr>
        <w:spacing w:after="0" w:line="360" w:lineRule="auto"/>
      </w:pPr>
      <w:r w:rsidRPr="0024380D">
        <w:t>13.</w:t>
      </w:r>
      <w:r w:rsidRPr="0024380D">
        <w:t>兔妈妈拔了</w:t>
      </w:r>
      <w:r w:rsidRPr="0024380D">
        <w:t>________</w:t>
      </w:r>
      <w:r w:rsidRPr="0024380D">
        <w:t>个萝卜</w:t>
      </w:r>
      <w:r w:rsidRPr="0024380D">
        <w:t xml:space="preserve">.  </w:t>
      </w:r>
    </w:p>
    <w:p w14:paraId="2C92C5AF" w14:textId="7BB6E597" w:rsidR="003B4F20" w:rsidRPr="0024380D" w:rsidRDefault="00BF570E" w:rsidP="0024380D">
      <w:pPr>
        <w:spacing w:after="0" w:line="360" w:lineRule="auto"/>
      </w:pPr>
      <w:r>
        <w:rPr>
          <w:noProof/>
          <w:lang w:eastAsia="zh-CN"/>
        </w:rPr>
        <w:lastRenderedPageBreak/>
        <w:pict w14:anchorId="7F277F16">
          <v:shape id="图片 8" o:spid="_x0000_i1032" type="#_x0000_t75" style="width:240.75pt;height:120.75pt;visibility:visible;mso-wrap-style:square">
            <v:imagedata r:id="rId14" o:title=""/>
          </v:shape>
        </w:pict>
      </w:r>
    </w:p>
    <w:p w14:paraId="15B68E89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14.9</w:t>
      </w:r>
      <w:r w:rsidRPr="0024380D">
        <w:rPr>
          <w:lang w:eastAsia="zh-CN"/>
        </w:rPr>
        <w:t>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倍是</w:t>
      </w:r>
      <w:r w:rsidRPr="0024380D">
        <w:rPr>
          <w:lang w:eastAsia="zh-CN"/>
        </w:rPr>
        <w:t>________</w:t>
      </w:r>
      <w:r w:rsidRPr="0024380D">
        <w:rPr>
          <w:lang w:eastAsia="zh-CN"/>
        </w:rPr>
        <w:t>；</w:t>
      </w:r>
      <w:r w:rsidRPr="0024380D">
        <w:rPr>
          <w:lang w:eastAsia="zh-CN"/>
        </w:rPr>
        <w:t>8</w:t>
      </w:r>
      <w:r w:rsidRPr="0024380D">
        <w:rPr>
          <w:lang w:eastAsia="zh-CN"/>
        </w:rPr>
        <w:t>是</w:t>
      </w:r>
      <w:r w:rsidRPr="0024380D">
        <w:rPr>
          <w:lang w:eastAsia="zh-CN"/>
        </w:rPr>
        <w:t>4</w:t>
      </w:r>
      <w:r w:rsidRPr="0024380D">
        <w:rPr>
          <w:lang w:eastAsia="zh-CN"/>
        </w:rPr>
        <w:t>的</w:t>
      </w:r>
      <w:r w:rsidRPr="0024380D">
        <w:rPr>
          <w:lang w:eastAsia="zh-CN"/>
        </w:rPr>
        <w:t>________</w:t>
      </w:r>
      <w:proofErr w:type="gramStart"/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。</w:t>
      </w:r>
      <w:r w:rsidRPr="0024380D">
        <w:rPr>
          <w:lang w:eastAsia="zh-CN"/>
        </w:rPr>
        <w:t xml:space="preserve">    </w:t>
      </w:r>
    </w:p>
    <w:p w14:paraId="1786EDF2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15.</w:t>
      </w:r>
      <w:r w:rsidRPr="0024380D">
        <w:rPr>
          <w:lang w:eastAsia="zh-CN"/>
        </w:rPr>
        <w:t>看图回答</w:t>
      </w:r>
      <w:r w:rsidRPr="0024380D">
        <w:rPr>
          <w:lang w:eastAsia="zh-CN"/>
        </w:rPr>
        <w:t xml:space="preserve">  </w:t>
      </w:r>
    </w:p>
    <w:p w14:paraId="2E631E07" w14:textId="45100C7B" w:rsidR="003B4F20" w:rsidRPr="0024380D" w:rsidRDefault="00BF570E" w:rsidP="0024380D">
      <w:pPr>
        <w:spacing w:after="0" w:line="360" w:lineRule="auto"/>
      </w:pPr>
      <w:r>
        <w:rPr>
          <w:noProof/>
          <w:lang w:eastAsia="zh-CN"/>
        </w:rPr>
        <w:pict w14:anchorId="29437650">
          <v:shape id="图片 9" o:spid="_x0000_i1033" type="#_x0000_t75" style="width:286.5pt;height:99pt;visibility:visible;mso-wrap-style:square">
            <v:imagedata r:id="rId15" o:title=""/>
          </v:shape>
        </w:pict>
      </w:r>
    </w:p>
    <w:p w14:paraId="2B83C677" w14:textId="1F75A7EF" w:rsidR="003B4F20" w:rsidRPr="0024380D" w:rsidRDefault="00BF570E" w:rsidP="0024380D">
      <w:pPr>
        <w:spacing w:after="0" w:line="360" w:lineRule="auto"/>
      </w:pPr>
      <w:r>
        <w:rPr>
          <w:noProof/>
          <w:lang w:eastAsia="zh-CN"/>
        </w:rPr>
        <w:pict w14:anchorId="1C1EB6B4">
          <v:shape id="图片 10" o:spid="_x0000_i1034" type="#_x0000_t75" style="width:302.25pt;height:69pt;visibility:visible;mso-wrap-style:square">
            <v:imagedata r:id="rId16" o:title=""/>
          </v:shape>
        </w:pict>
      </w:r>
    </w:p>
    <w:p w14:paraId="7961877D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________</w:t>
      </w:r>
      <w:r w:rsidRPr="0024380D">
        <w:rPr>
          <w:lang w:eastAsia="zh-CN"/>
        </w:rPr>
        <w:t>倍</w:t>
      </w:r>
    </w:p>
    <w:p w14:paraId="2D97B275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b/>
          <w:bCs/>
          <w:sz w:val="24"/>
          <w:szCs w:val="24"/>
          <w:lang w:eastAsia="zh-CN"/>
        </w:rPr>
        <w:t>四、解答题</w:t>
      </w:r>
      <w:r w:rsidRPr="0024380D">
        <w:rPr>
          <w:b/>
          <w:bCs/>
          <w:sz w:val="24"/>
          <w:szCs w:val="24"/>
          <w:lang w:eastAsia="zh-CN"/>
        </w:rPr>
        <w:t xml:space="preserve"> </w:t>
      </w:r>
    </w:p>
    <w:p w14:paraId="2FA609A6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16.</w:t>
      </w:r>
      <w:r w:rsidRPr="0024380D">
        <w:rPr>
          <w:lang w:eastAsia="zh-CN"/>
        </w:rPr>
        <w:t>小明今年</w:t>
      </w:r>
      <w:r w:rsidRPr="0024380D">
        <w:rPr>
          <w:lang w:eastAsia="zh-CN"/>
        </w:rPr>
        <w:t>8</w:t>
      </w:r>
      <w:r w:rsidRPr="0024380D">
        <w:rPr>
          <w:lang w:eastAsia="zh-CN"/>
        </w:rPr>
        <w:t>岁，老师的年龄是小明的</w:t>
      </w:r>
      <w:r w:rsidRPr="0024380D">
        <w:rPr>
          <w:lang w:eastAsia="zh-CN"/>
        </w:rPr>
        <w:t>5</w:t>
      </w:r>
      <w:r w:rsidRPr="0024380D">
        <w:rPr>
          <w:lang w:eastAsia="zh-CN"/>
        </w:rPr>
        <w:t>倍，老师今年多少岁？</w:t>
      </w:r>
      <w:r w:rsidRPr="0024380D">
        <w:rPr>
          <w:lang w:eastAsia="zh-CN"/>
        </w:rPr>
        <w:t xml:space="preserve">    </w:t>
      </w:r>
    </w:p>
    <w:p w14:paraId="0FCCE24D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17.</w:t>
      </w:r>
      <w:r w:rsidRPr="0024380D">
        <w:rPr>
          <w:lang w:eastAsia="zh-CN"/>
        </w:rPr>
        <w:t>小乐家养了</w:t>
      </w:r>
      <w:r w:rsidRPr="0024380D">
        <w:rPr>
          <w:lang w:eastAsia="zh-CN"/>
        </w:rPr>
        <w:t>36</w:t>
      </w:r>
      <w:r w:rsidRPr="0024380D">
        <w:rPr>
          <w:lang w:eastAsia="zh-CN"/>
        </w:rPr>
        <w:t>只鸭，正好是母鸡的</w:t>
      </w:r>
      <w:r w:rsidRPr="0024380D">
        <w:rPr>
          <w:lang w:eastAsia="zh-CN"/>
        </w:rPr>
        <w:t>4</w:t>
      </w:r>
      <w:r w:rsidRPr="0024380D">
        <w:rPr>
          <w:lang w:eastAsia="zh-CN"/>
        </w:rPr>
        <w:t>倍，是公鸡的</w:t>
      </w:r>
      <w:r w:rsidRPr="0024380D">
        <w:rPr>
          <w:lang w:eastAsia="zh-CN"/>
        </w:rPr>
        <w:t>9</w:t>
      </w:r>
      <w:r w:rsidRPr="0024380D">
        <w:rPr>
          <w:lang w:eastAsia="zh-CN"/>
        </w:rPr>
        <w:t>倍。小乐家一共养了多少只鸡？</w:t>
      </w:r>
      <w:r w:rsidRPr="0024380D">
        <w:rPr>
          <w:lang w:eastAsia="zh-CN"/>
        </w:rPr>
        <w:t xml:space="preserve">    </w:t>
      </w:r>
    </w:p>
    <w:p w14:paraId="421251E7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b/>
          <w:bCs/>
          <w:sz w:val="24"/>
          <w:szCs w:val="24"/>
          <w:lang w:eastAsia="zh-CN"/>
        </w:rPr>
        <w:t>五、应用题</w:t>
      </w:r>
      <w:r w:rsidRPr="0024380D">
        <w:rPr>
          <w:b/>
          <w:bCs/>
          <w:sz w:val="24"/>
          <w:szCs w:val="24"/>
          <w:lang w:eastAsia="zh-CN"/>
        </w:rPr>
        <w:t xml:space="preserve"> </w:t>
      </w:r>
    </w:p>
    <w:p w14:paraId="53DCF205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18.</w:t>
      </w:r>
      <w:r w:rsidRPr="0024380D">
        <w:rPr>
          <w:lang w:eastAsia="zh-CN"/>
        </w:rPr>
        <w:t>水果店运来苹果、桔子、香蕉三种水果共</w:t>
      </w:r>
      <w:r w:rsidRPr="0024380D">
        <w:rPr>
          <w:lang w:eastAsia="zh-CN"/>
        </w:rPr>
        <w:t>420</w:t>
      </w:r>
      <w:r w:rsidRPr="0024380D">
        <w:rPr>
          <w:lang w:eastAsia="zh-CN"/>
        </w:rPr>
        <w:t>千克，苹果的重量是香蕉的</w:t>
      </w:r>
      <w:r w:rsidRPr="0024380D">
        <w:rPr>
          <w:lang w:eastAsia="zh-CN"/>
        </w:rPr>
        <w:t>4</w:t>
      </w:r>
      <w:r w:rsidRPr="0024380D">
        <w:rPr>
          <w:lang w:eastAsia="zh-CN"/>
        </w:rPr>
        <w:t>倍，桔子的重量是香蕉的</w:t>
      </w:r>
      <w:r w:rsidRPr="0024380D">
        <w:rPr>
          <w:lang w:eastAsia="zh-CN"/>
        </w:rPr>
        <w:t>2</w:t>
      </w:r>
      <w:r w:rsidRPr="0024380D">
        <w:rPr>
          <w:lang w:eastAsia="zh-CN"/>
        </w:rPr>
        <w:t>倍，三种水果各有多少千克？</w:t>
      </w:r>
      <w:r w:rsidRPr="0024380D">
        <w:rPr>
          <w:lang w:eastAsia="zh-CN"/>
        </w:rPr>
        <w:t xml:space="preserve">    </w:t>
      </w:r>
    </w:p>
    <w:p w14:paraId="789499D7" w14:textId="7FB83990" w:rsidR="003B4F20" w:rsidRPr="0024380D" w:rsidRDefault="0024380D" w:rsidP="00BF570E">
      <w:pPr>
        <w:spacing w:line="360" w:lineRule="auto"/>
        <w:rPr>
          <w:lang w:eastAsia="zh-CN"/>
        </w:rPr>
      </w:pPr>
      <w:r w:rsidRPr="0024380D">
        <w:rPr>
          <w:lang w:eastAsia="zh-CN"/>
        </w:rPr>
        <w:br w:type="page"/>
      </w:r>
      <w:r w:rsidRPr="0024380D">
        <w:rPr>
          <w:b/>
          <w:bCs/>
          <w:sz w:val="28"/>
          <w:szCs w:val="28"/>
          <w:lang w:eastAsia="zh-CN"/>
        </w:rPr>
        <w:lastRenderedPageBreak/>
        <w:t>参考答案</w:t>
      </w:r>
    </w:p>
    <w:p w14:paraId="77DEB747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lang w:eastAsia="zh-CN"/>
        </w:rPr>
        <w:t>一、单选题</w:t>
      </w:r>
    </w:p>
    <w:p w14:paraId="362A0778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B   </w:t>
      </w:r>
    </w:p>
    <w:p w14:paraId="056D56FF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【解析】【解答】求</w:t>
      </w:r>
      <w:r w:rsidRPr="0024380D">
        <w:rPr>
          <w:lang w:eastAsia="zh-CN"/>
        </w:rPr>
        <w:t>6</w:t>
      </w:r>
      <w:r w:rsidRPr="0024380D">
        <w:rPr>
          <w:lang w:eastAsia="zh-CN"/>
        </w:rPr>
        <w:t>的</w:t>
      </w:r>
      <w:r w:rsidRPr="0024380D">
        <w:rPr>
          <w:lang w:eastAsia="zh-CN"/>
        </w:rPr>
        <w:t>2</w:t>
      </w:r>
      <w:r w:rsidRPr="0024380D">
        <w:rPr>
          <w:lang w:eastAsia="zh-CN"/>
        </w:rPr>
        <w:t>倍是多少，列式为：</w:t>
      </w:r>
      <w:r w:rsidRPr="0024380D">
        <w:rPr>
          <w:lang w:eastAsia="zh-CN"/>
        </w:rPr>
        <w:t>6×2=12.</w:t>
      </w:r>
      <w:r w:rsidRPr="0024380D">
        <w:rPr>
          <w:lang w:eastAsia="zh-CN"/>
        </w:rPr>
        <w:br/>
      </w:r>
      <w:r w:rsidRPr="0024380D">
        <w:rPr>
          <w:lang w:eastAsia="zh-CN"/>
        </w:rPr>
        <w:t>故答案为：</w:t>
      </w:r>
      <w:r w:rsidRPr="0024380D">
        <w:rPr>
          <w:lang w:eastAsia="zh-CN"/>
        </w:rPr>
        <w:t>B.</w:t>
      </w:r>
    </w:p>
    <w:p w14:paraId="4EAF244A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【分析】求</w:t>
      </w:r>
      <w:proofErr w:type="gramStart"/>
      <w:r w:rsidRPr="0024380D">
        <w:rPr>
          <w:lang w:eastAsia="zh-CN"/>
        </w:rPr>
        <w:t>一</w:t>
      </w:r>
      <w:proofErr w:type="gramEnd"/>
      <w:r w:rsidRPr="0024380D">
        <w:rPr>
          <w:lang w:eastAsia="zh-CN"/>
        </w:rPr>
        <w:t>个数的几倍是多少，用乘法计算，据此列式解答</w:t>
      </w:r>
      <w:r w:rsidRPr="0024380D">
        <w:rPr>
          <w:lang w:eastAsia="zh-CN"/>
        </w:rPr>
        <w:t>.</w:t>
      </w:r>
    </w:p>
    <w:p w14:paraId="301018CE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2.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D   </w:t>
      </w:r>
    </w:p>
    <w:p w14:paraId="74945C37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【解析】由已知</w:t>
      </w:r>
      <w:r w:rsidRPr="0024380D">
        <w:rPr>
          <w:lang w:eastAsia="zh-CN"/>
        </w:rPr>
        <w:t>“</w:t>
      </w:r>
      <w:r w:rsidRPr="0024380D">
        <w:rPr>
          <w:lang w:eastAsia="zh-CN"/>
        </w:rPr>
        <w:t>白兔的只数是黑兔的</w:t>
      </w:r>
      <w:r w:rsidRPr="0024380D">
        <w:rPr>
          <w:lang w:eastAsia="zh-CN"/>
        </w:rPr>
        <w:t>2</w:t>
      </w:r>
      <w:r w:rsidRPr="0024380D">
        <w:rPr>
          <w:lang w:eastAsia="zh-CN"/>
        </w:rPr>
        <w:t>倍</w:t>
      </w:r>
      <w:r w:rsidRPr="0024380D">
        <w:rPr>
          <w:lang w:eastAsia="zh-CN"/>
        </w:rPr>
        <w:t>”</w:t>
      </w:r>
      <w:r w:rsidRPr="0024380D">
        <w:rPr>
          <w:lang w:eastAsia="zh-CN"/>
        </w:rPr>
        <w:t>，求有白兔多少只？就必须知道黑兔的只数，所以选</w:t>
      </w:r>
      <w:r w:rsidRPr="0024380D">
        <w:rPr>
          <w:lang w:eastAsia="zh-CN"/>
        </w:rPr>
        <w:t>D</w:t>
      </w:r>
    </w:p>
    <w:p w14:paraId="7AA2B1D2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3.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C   </w:t>
      </w:r>
    </w:p>
    <w:p w14:paraId="4E8CD1A1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</w:t>
      </w:r>
      <w:r w:rsidRPr="0024380D">
        <w:rPr>
          <w:lang w:eastAsia="zh-CN"/>
        </w:rPr>
        <w:t>9×8=72</w:t>
      </w:r>
      <w:r w:rsidRPr="0024380D">
        <w:rPr>
          <w:lang w:eastAsia="zh-CN"/>
        </w:rPr>
        <w:t>（粒）</w:t>
      </w:r>
      <w:r w:rsidRPr="0024380D">
        <w:rPr>
          <w:lang w:eastAsia="zh-CN"/>
        </w:rPr>
        <w:br/>
        <w:t>72-67=5</w:t>
      </w:r>
      <w:r w:rsidRPr="0024380D">
        <w:rPr>
          <w:lang w:eastAsia="zh-CN"/>
        </w:rPr>
        <w:t>（粒）</w:t>
      </w:r>
      <w:r w:rsidRPr="0024380D">
        <w:rPr>
          <w:lang w:eastAsia="zh-CN"/>
        </w:rPr>
        <w:br/>
      </w:r>
      <w:r w:rsidRPr="0024380D">
        <w:rPr>
          <w:lang w:eastAsia="zh-CN"/>
        </w:rPr>
        <w:t>故答案为：</w:t>
      </w:r>
      <w:r w:rsidRPr="0024380D">
        <w:rPr>
          <w:lang w:eastAsia="zh-CN"/>
        </w:rPr>
        <w:t>C</w:t>
      </w:r>
      <w:r w:rsidRPr="0024380D">
        <w:rPr>
          <w:lang w:eastAsia="zh-CN"/>
        </w:rPr>
        <w:t>。</w:t>
      </w:r>
    </w:p>
    <w:p w14:paraId="0B52EF93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【分析】要使白棋是黑棋的</w:t>
      </w:r>
      <w:r w:rsidRPr="0024380D">
        <w:rPr>
          <w:lang w:eastAsia="zh-CN"/>
        </w:rPr>
        <w:t>8</w:t>
      </w:r>
      <w:r w:rsidRPr="0024380D">
        <w:rPr>
          <w:lang w:eastAsia="zh-CN"/>
        </w:rPr>
        <w:t>倍，应有白棋数</w:t>
      </w:r>
      <w:r w:rsidRPr="0024380D">
        <w:rPr>
          <w:lang w:eastAsia="zh-CN"/>
        </w:rPr>
        <w:t>=</w:t>
      </w:r>
      <w:r w:rsidRPr="0024380D">
        <w:rPr>
          <w:lang w:eastAsia="zh-CN"/>
        </w:rPr>
        <w:t>黑棋数</w:t>
      </w:r>
      <w:r w:rsidRPr="0024380D">
        <w:rPr>
          <w:lang w:eastAsia="zh-CN"/>
        </w:rPr>
        <w:t>×8</w:t>
      </w:r>
      <w:r w:rsidRPr="0024380D">
        <w:rPr>
          <w:lang w:eastAsia="zh-CN"/>
        </w:rPr>
        <w:t>，先求出白棋数；最后用应有白棋数</w:t>
      </w:r>
      <w:r w:rsidRPr="0024380D">
        <w:rPr>
          <w:lang w:eastAsia="zh-CN"/>
        </w:rPr>
        <w:t>-</w:t>
      </w:r>
      <w:r w:rsidRPr="0024380D">
        <w:rPr>
          <w:lang w:eastAsia="zh-CN"/>
        </w:rPr>
        <w:t>原有白棋数</w:t>
      </w:r>
      <w:r w:rsidRPr="0024380D">
        <w:rPr>
          <w:lang w:eastAsia="zh-CN"/>
        </w:rPr>
        <w:t>=</w:t>
      </w:r>
      <w:r w:rsidRPr="0024380D">
        <w:rPr>
          <w:lang w:eastAsia="zh-CN"/>
        </w:rPr>
        <w:t>需要增加数，据此代入数据即可求出答案。</w:t>
      </w:r>
    </w:p>
    <w:p w14:paraId="07BD84F7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4.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D   </w:t>
      </w:r>
    </w:p>
    <w:p w14:paraId="0CA2B1CE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【解析】由已知条件</w:t>
      </w:r>
      <w:r w:rsidRPr="0024380D">
        <w:rPr>
          <w:lang w:eastAsia="zh-CN"/>
        </w:rPr>
        <w:t>“</w:t>
      </w:r>
      <w:r w:rsidRPr="0024380D">
        <w:rPr>
          <w:lang w:eastAsia="zh-CN"/>
        </w:rPr>
        <w:t>河里有</w:t>
      </w:r>
      <w:r w:rsidRPr="0024380D">
        <w:rPr>
          <w:lang w:eastAsia="zh-CN"/>
        </w:rPr>
        <w:t>9</w:t>
      </w:r>
      <w:r w:rsidRPr="0024380D">
        <w:rPr>
          <w:lang w:eastAsia="zh-CN"/>
        </w:rPr>
        <w:t>只鹅，鸭的只数是鹅的</w:t>
      </w:r>
      <w:r w:rsidRPr="0024380D">
        <w:rPr>
          <w:lang w:eastAsia="zh-CN"/>
        </w:rPr>
        <w:t>5</w:t>
      </w:r>
      <w:r w:rsidRPr="0024380D">
        <w:rPr>
          <w:lang w:eastAsia="zh-CN"/>
        </w:rPr>
        <w:t>倍</w:t>
      </w:r>
      <w:r w:rsidRPr="0024380D">
        <w:rPr>
          <w:lang w:eastAsia="zh-CN"/>
        </w:rPr>
        <w:t>”</w:t>
      </w:r>
      <w:r w:rsidRPr="0024380D">
        <w:rPr>
          <w:lang w:eastAsia="zh-CN"/>
        </w:rPr>
        <w:t>，可</w:t>
      </w:r>
      <w:proofErr w:type="gramStart"/>
      <w:r w:rsidRPr="0024380D">
        <w:rPr>
          <w:lang w:eastAsia="zh-CN"/>
        </w:rPr>
        <w:t>以求出鸭的</w:t>
      </w:r>
      <w:proofErr w:type="gramEnd"/>
      <w:r w:rsidRPr="0024380D">
        <w:rPr>
          <w:lang w:eastAsia="zh-CN"/>
        </w:rPr>
        <w:t>只数，算式是：</w:t>
      </w:r>
      <w:r w:rsidRPr="0024380D">
        <w:rPr>
          <w:lang w:eastAsia="zh-CN"/>
        </w:rPr>
        <w:t>9×5</w:t>
      </w:r>
      <w:r w:rsidRPr="0024380D">
        <w:rPr>
          <w:lang w:eastAsia="zh-CN"/>
        </w:rPr>
        <w:t>＝</w:t>
      </w:r>
      <w:r w:rsidRPr="0024380D">
        <w:rPr>
          <w:lang w:eastAsia="zh-CN"/>
        </w:rPr>
        <w:t>45(</w:t>
      </w:r>
      <w:r w:rsidRPr="0024380D">
        <w:rPr>
          <w:lang w:eastAsia="zh-CN"/>
        </w:rPr>
        <w:t>只</w:t>
      </w:r>
      <w:r w:rsidRPr="0024380D">
        <w:rPr>
          <w:lang w:eastAsia="zh-CN"/>
        </w:rPr>
        <w:t>)</w:t>
      </w:r>
      <w:r w:rsidRPr="0024380D">
        <w:rPr>
          <w:lang w:eastAsia="zh-CN"/>
        </w:rPr>
        <w:t>，选</w:t>
      </w:r>
      <w:r w:rsidRPr="0024380D">
        <w:rPr>
          <w:lang w:eastAsia="zh-CN"/>
        </w:rPr>
        <w:t>D.</w:t>
      </w:r>
    </w:p>
    <w:p w14:paraId="588BD68B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5.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C   </w:t>
      </w:r>
    </w:p>
    <w:p w14:paraId="07B280DF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</w:t>
      </w:r>
      <w:r w:rsidRPr="0024380D">
        <w:rPr>
          <w:lang w:eastAsia="zh-CN"/>
        </w:rPr>
        <w:t xml:space="preserve"> </w:t>
      </w:r>
      <w:r w:rsidRPr="0024380D">
        <w:rPr>
          <w:lang w:eastAsia="zh-CN"/>
        </w:rPr>
        <w:t>选项</w:t>
      </w:r>
      <w:r w:rsidRPr="0024380D">
        <w:rPr>
          <w:lang w:eastAsia="zh-CN"/>
        </w:rPr>
        <w:t>A</w:t>
      </w:r>
      <w:r w:rsidRPr="0024380D">
        <w:rPr>
          <w:lang w:eastAsia="zh-CN"/>
        </w:rPr>
        <w:t>，</w:t>
      </w:r>
      <w:r w:rsidR="00BF570E">
        <w:rPr>
          <w:noProof/>
          <w:lang w:eastAsia="zh-CN"/>
        </w:rPr>
        <w:pict w14:anchorId="6153D07C">
          <v:shape id="图片 11" o:spid="_x0000_i1035" type="#_x0000_t75" style="width:42pt;height:41.25pt;visibility:visible;mso-wrap-style:square">
            <v:imagedata r:id="rId17" o:title=""/>
          </v:shape>
        </w:pict>
      </w:r>
      <w:r w:rsidRPr="0024380D">
        <w:rPr>
          <w:lang w:eastAsia="zh-CN"/>
        </w:rPr>
        <w:t>表示</w:t>
      </w:r>
      <w:r w:rsidRPr="0024380D">
        <w:rPr>
          <w:lang w:eastAsia="zh-CN"/>
        </w:rPr>
        <w:t>“★</w:t>
      </w:r>
      <w:r w:rsidRPr="0024380D">
        <w:rPr>
          <w:lang w:eastAsia="zh-CN"/>
        </w:rPr>
        <w:t>的个数是</w:t>
      </w:r>
      <w:r w:rsidRPr="0024380D">
        <w:rPr>
          <w:lang w:eastAsia="zh-CN"/>
        </w:rPr>
        <w:t xml:space="preserve"> </w:t>
      </w:r>
      <w:r w:rsidR="00BF570E">
        <w:rPr>
          <w:noProof/>
          <w:lang w:eastAsia="zh-CN"/>
        </w:rPr>
        <w:pict w14:anchorId="67720E9E">
          <v:shape id="图片 12" o:spid="_x0000_i1036" type="#_x0000_t75" style="width:17.25pt;height:15pt;visibility:visible;mso-wrap-style:square">
            <v:imagedata r:id="rId10" o:title=""/>
          </v:shape>
        </w:pict>
      </w:r>
      <w:r w:rsidRPr="0024380D">
        <w:rPr>
          <w:lang w:eastAsia="zh-CN"/>
        </w:rPr>
        <w:t>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</w:t>
      </w:r>
      <w:r w:rsidRPr="0024380D">
        <w:rPr>
          <w:lang w:eastAsia="zh-CN"/>
        </w:rPr>
        <w:t>”</w:t>
      </w:r>
      <w:r w:rsidRPr="0024380D">
        <w:rPr>
          <w:lang w:eastAsia="zh-CN"/>
        </w:rPr>
        <w:t>；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选项</w:t>
      </w:r>
      <w:r w:rsidRPr="0024380D">
        <w:rPr>
          <w:lang w:eastAsia="zh-CN"/>
        </w:rPr>
        <w:t>B</w:t>
      </w:r>
      <w:r w:rsidRPr="0024380D">
        <w:rPr>
          <w:lang w:eastAsia="zh-CN"/>
        </w:rPr>
        <w:t>，</w:t>
      </w:r>
      <w:r w:rsidR="00BF570E">
        <w:rPr>
          <w:noProof/>
          <w:lang w:eastAsia="zh-CN"/>
        </w:rPr>
        <w:pict w14:anchorId="1DA7C0FB">
          <v:shape id="图片 13" o:spid="_x0000_i1037" type="#_x0000_t75" style="width:79.5pt;height:45pt;visibility:visible;mso-wrap-style:square">
            <v:imagedata r:id="rId18" o:title=""/>
          </v:shape>
        </w:pict>
      </w:r>
      <w:r w:rsidRPr="0024380D">
        <w:rPr>
          <w:lang w:eastAsia="zh-CN"/>
        </w:rPr>
        <w:t>表示</w:t>
      </w:r>
      <w:r w:rsidRPr="0024380D">
        <w:rPr>
          <w:lang w:eastAsia="zh-CN"/>
        </w:rPr>
        <w:t>“★</w:t>
      </w:r>
      <w:r w:rsidRPr="0024380D">
        <w:rPr>
          <w:lang w:eastAsia="zh-CN"/>
        </w:rPr>
        <w:t>的个数是</w:t>
      </w:r>
      <w:r w:rsidRPr="0024380D">
        <w:rPr>
          <w:lang w:eastAsia="zh-CN"/>
        </w:rPr>
        <w:t xml:space="preserve"> </w:t>
      </w:r>
      <w:r w:rsidR="00BF570E">
        <w:rPr>
          <w:noProof/>
          <w:lang w:eastAsia="zh-CN"/>
        </w:rPr>
        <w:pict w14:anchorId="47A32125">
          <v:shape id="图片 14" o:spid="_x0000_i1038" type="#_x0000_t75" style="width:17.25pt;height:15pt;visibility:visible;mso-wrap-style:square">
            <v:imagedata r:id="rId10" o:title=""/>
          </v:shape>
        </w:pict>
      </w:r>
      <w:r w:rsidRPr="0024380D">
        <w:rPr>
          <w:lang w:eastAsia="zh-CN"/>
        </w:rPr>
        <w:t>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</w:t>
      </w:r>
      <w:r w:rsidRPr="0024380D">
        <w:rPr>
          <w:lang w:eastAsia="zh-CN"/>
        </w:rPr>
        <w:t>”</w:t>
      </w:r>
      <w:r w:rsidRPr="0024380D">
        <w:rPr>
          <w:lang w:eastAsia="zh-CN"/>
        </w:rPr>
        <w:t>；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选项</w:t>
      </w:r>
      <w:r w:rsidRPr="0024380D">
        <w:rPr>
          <w:lang w:eastAsia="zh-CN"/>
        </w:rPr>
        <w:t>C</w:t>
      </w:r>
      <w:r w:rsidRPr="0024380D">
        <w:rPr>
          <w:lang w:eastAsia="zh-CN"/>
        </w:rPr>
        <w:t>，</w:t>
      </w:r>
      <w:r w:rsidR="00BF570E">
        <w:rPr>
          <w:noProof/>
          <w:lang w:eastAsia="zh-CN"/>
        </w:rPr>
        <w:pict w14:anchorId="583B589D">
          <v:shape id="图片 15" o:spid="_x0000_i1039" type="#_x0000_t75" style="width:82.5pt;height:40.5pt;visibility:visible;mso-wrap-style:square">
            <v:imagedata r:id="rId19" o:title=""/>
          </v:shape>
        </w:pict>
      </w:r>
      <w:r w:rsidRPr="0024380D">
        <w:rPr>
          <w:lang w:eastAsia="zh-CN"/>
        </w:rPr>
        <w:t>表示</w:t>
      </w:r>
      <w:r w:rsidRPr="0024380D">
        <w:rPr>
          <w:lang w:eastAsia="zh-CN"/>
        </w:rPr>
        <w:t>“★</w:t>
      </w:r>
      <w:r w:rsidRPr="0024380D">
        <w:rPr>
          <w:lang w:eastAsia="zh-CN"/>
        </w:rPr>
        <w:t>的个数是</w:t>
      </w:r>
      <w:r w:rsidRPr="0024380D">
        <w:rPr>
          <w:lang w:eastAsia="zh-CN"/>
        </w:rPr>
        <w:t xml:space="preserve"> </w:t>
      </w:r>
      <w:r w:rsidR="00BF570E">
        <w:rPr>
          <w:noProof/>
          <w:lang w:eastAsia="zh-CN"/>
        </w:rPr>
        <w:pict w14:anchorId="77C36682">
          <v:shape id="图片 16" o:spid="_x0000_i1040" type="#_x0000_t75" style="width:17.25pt;height:15pt;visibility:visible;mso-wrap-style:square">
            <v:imagedata r:id="rId10" o:title=""/>
          </v:shape>
        </w:pict>
      </w:r>
      <w:r w:rsidRPr="0024380D">
        <w:rPr>
          <w:lang w:eastAsia="zh-CN"/>
        </w:rPr>
        <w:t>的</w:t>
      </w:r>
      <w:r w:rsidRPr="0024380D">
        <w:rPr>
          <w:lang w:eastAsia="zh-CN"/>
        </w:rPr>
        <w:t>6</w:t>
      </w:r>
      <w:r w:rsidRPr="0024380D">
        <w:rPr>
          <w:lang w:eastAsia="zh-CN"/>
        </w:rPr>
        <w:t>倍</w:t>
      </w:r>
      <w:r w:rsidRPr="0024380D">
        <w:rPr>
          <w:lang w:eastAsia="zh-CN"/>
        </w:rPr>
        <w:t>”</w:t>
      </w:r>
      <w:r w:rsidRPr="0024380D">
        <w:rPr>
          <w:lang w:eastAsia="zh-CN"/>
        </w:rPr>
        <w:t>。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故答案为：</w:t>
      </w:r>
      <w:r w:rsidRPr="0024380D">
        <w:rPr>
          <w:lang w:eastAsia="zh-CN"/>
        </w:rPr>
        <w:t>C</w:t>
      </w:r>
      <w:r w:rsidRPr="0024380D">
        <w:rPr>
          <w:lang w:eastAsia="zh-CN"/>
        </w:rPr>
        <w:t>。</w:t>
      </w:r>
      <w:r w:rsidRPr="0024380D">
        <w:rPr>
          <w:lang w:eastAsia="zh-CN"/>
        </w:rPr>
        <w:t xml:space="preserve"> </w:t>
      </w:r>
    </w:p>
    <w:p w14:paraId="66068D7A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【分析】此题主要考查了</w:t>
      </w:r>
      <w:proofErr w:type="gramStart"/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的认识，分别数一数两种图形的个数，然后相除，即可得到倍数，据此解答。</w:t>
      </w:r>
    </w:p>
    <w:p w14:paraId="246E7071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lang w:eastAsia="zh-CN"/>
        </w:rPr>
        <w:t>二、判断题</w:t>
      </w:r>
    </w:p>
    <w:p w14:paraId="52F869AD" w14:textId="77777777" w:rsidR="00BF570E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6.</w:t>
      </w:r>
      <w:r w:rsidRPr="0024380D">
        <w:rPr>
          <w:lang w:eastAsia="zh-CN"/>
        </w:rPr>
        <w:t>【答案】错误</w:t>
      </w:r>
    </w:p>
    <w:p w14:paraId="107BDE04" w14:textId="43349301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lastRenderedPageBreak/>
        <w:t>【解析】【解答】</w:t>
      </w:r>
      <w:r w:rsidRPr="0024380D">
        <w:rPr>
          <w:lang w:eastAsia="zh-CN"/>
        </w:rPr>
        <w:t>9÷3=3</w:t>
      </w:r>
      <w:r w:rsidRPr="0024380D">
        <w:rPr>
          <w:lang w:eastAsia="zh-CN"/>
        </w:rPr>
        <w:t>，小白猫吃的鱼是小花猫的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倍，原题说法错误</w:t>
      </w:r>
      <w:r w:rsidRPr="0024380D">
        <w:rPr>
          <w:lang w:eastAsia="zh-CN"/>
        </w:rPr>
        <w:t>.</w:t>
      </w:r>
      <w:r w:rsidRPr="0024380D">
        <w:rPr>
          <w:lang w:eastAsia="zh-CN"/>
        </w:rPr>
        <w:br/>
      </w:r>
      <w:r w:rsidRPr="0024380D">
        <w:rPr>
          <w:lang w:eastAsia="zh-CN"/>
        </w:rPr>
        <w:t>故答案为：错误</w:t>
      </w:r>
      <w:r w:rsidRPr="0024380D">
        <w:rPr>
          <w:lang w:eastAsia="zh-CN"/>
        </w:rPr>
        <w:t>.</w:t>
      </w:r>
      <w:r w:rsidRPr="0024380D">
        <w:rPr>
          <w:lang w:eastAsia="zh-CN"/>
        </w:rPr>
        <w:br/>
      </w:r>
      <w:r w:rsidRPr="0024380D">
        <w:rPr>
          <w:lang w:eastAsia="zh-CN"/>
        </w:rPr>
        <w:t>【分析】根据</w:t>
      </w:r>
      <w:proofErr w:type="gramStart"/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的认识可知，求</w:t>
      </w:r>
      <w:proofErr w:type="gramStart"/>
      <w:r w:rsidRPr="0024380D">
        <w:rPr>
          <w:lang w:eastAsia="zh-CN"/>
        </w:rPr>
        <w:t>一</w:t>
      </w:r>
      <w:proofErr w:type="gramEnd"/>
      <w:r w:rsidRPr="0024380D">
        <w:rPr>
          <w:lang w:eastAsia="zh-CN"/>
        </w:rPr>
        <w:t>个数是另一个数的几倍，用除法计算，据此列式解答</w:t>
      </w:r>
      <w:r w:rsidRPr="0024380D">
        <w:rPr>
          <w:lang w:eastAsia="zh-CN"/>
        </w:rPr>
        <w:t>.</w:t>
      </w:r>
    </w:p>
    <w:p w14:paraId="7B0104FC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7.</w:t>
      </w:r>
      <w:r w:rsidRPr="0024380D">
        <w:rPr>
          <w:lang w:eastAsia="zh-CN"/>
        </w:rPr>
        <w:t>【答案】错误</w:t>
      </w:r>
      <w:r w:rsidRPr="0024380D">
        <w:rPr>
          <w:lang w:eastAsia="zh-CN"/>
        </w:rPr>
        <w:t xml:space="preserve">  </w:t>
      </w:r>
    </w:p>
    <w:p w14:paraId="712926F6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</w:t>
      </w:r>
      <w:r w:rsidRPr="0024380D">
        <w:rPr>
          <w:lang w:eastAsia="zh-CN"/>
        </w:rPr>
        <w:t>8.4</w:t>
      </w:r>
      <w:r w:rsidRPr="0024380D">
        <w:rPr>
          <w:lang w:eastAsia="zh-CN"/>
        </w:rPr>
        <w:t>不能被</w:t>
      </w:r>
      <w:r w:rsidRPr="0024380D">
        <w:rPr>
          <w:lang w:eastAsia="zh-CN"/>
        </w:rPr>
        <w:t>4</w:t>
      </w:r>
      <w:r w:rsidRPr="0024380D">
        <w:rPr>
          <w:lang w:eastAsia="zh-CN"/>
        </w:rPr>
        <w:t>整除；</w:t>
      </w:r>
      <w:r w:rsidRPr="0024380D">
        <w:rPr>
          <w:lang w:eastAsia="zh-CN"/>
        </w:rPr>
        <w:br/>
      </w:r>
      <w:r w:rsidRPr="0024380D">
        <w:rPr>
          <w:lang w:eastAsia="zh-CN"/>
        </w:rPr>
        <w:t>故答案为：错误</w:t>
      </w:r>
      <w:r w:rsidRPr="0024380D">
        <w:rPr>
          <w:lang w:eastAsia="zh-CN"/>
        </w:rPr>
        <w:t>.</w:t>
      </w:r>
      <w:r w:rsidRPr="0024380D">
        <w:rPr>
          <w:lang w:eastAsia="zh-CN"/>
        </w:rPr>
        <w:br/>
      </w:r>
      <w:r w:rsidRPr="0024380D">
        <w:rPr>
          <w:lang w:eastAsia="zh-CN"/>
        </w:rPr>
        <w:t>【分析】本题考查的主要内容是因数和倍数的应用问题，根据因数和倍数的定义进行分析</w:t>
      </w:r>
      <w:r w:rsidRPr="0024380D">
        <w:rPr>
          <w:lang w:eastAsia="zh-CN"/>
        </w:rPr>
        <w:t>.</w:t>
      </w:r>
    </w:p>
    <w:p w14:paraId="52C8AF77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8.</w:t>
      </w:r>
      <w:r w:rsidRPr="0024380D">
        <w:rPr>
          <w:lang w:eastAsia="zh-CN"/>
        </w:rPr>
        <w:t>【答案】正确</w:t>
      </w:r>
      <w:r w:rsidRPr="0024380D">
        <w:rPr>
          <w:lang w:eastAsia="zh-CN"/>
        </w:rPr>
        <w:t xml:space="preserve">  </w:t>
      </w:r>
    </w:p>
    <w:p w14:paraId="78004B0F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</w:t>
      </w:r>
      <w:r w:rsidRPr="0024380D">
        <w:rPr>
          <w:lang w:eastAsia="zh-CN"/>
        </w:rPr>
        <w:t>90÷3=30</w:t>
      </w:r>
      <w:r w:rsidRPr="0024380D">
        <w:rPr>
          <w:lang w:eastAsia="zh-CN"/>
        </w:rPr>
        <w:t>，本题对。</w:t>
      </w:r>
      <w:r w:rsidRPr="0024380D">
        <w:rPr>
          <w:lang w:eastAsia="zh-CN"/>
        </w:rPr>
        <w:br/>
      </w:r>
      <w:r w:rsidRPr="0024380D">
        <w:rPr>
          <w:lang w:eastAsia="zh-CN"/>
        </w:rPr>
        <w:t>故答案为：正确</w:t>
      </w:r>
      <w:r w:rsidRPr="0024380D">
        <w:rPr>
          <w:lang w:eastAsia="zh-CN"/>
        </w:rPr>
        <w:br/>
      </w:r>
      <w:r w:rsidRPr="0024380D">
        <w:rPr>
          <w:lang w:eastAsia="zh-CN"/>
        </w:rPr>
        <w:t>【分析】</w:t>
      </w:r>
      <w:proofErr w:type="gramStart"/>
      <w:r w:rsidRPr="0024380D">
        <w:rPr>
          <w:lang w:eastAsia="zh-CN"/>
        </w:rPr>
        <w:t>甲数是乙数</w:t>
      </w:r>
      <w:proofErr w:type="gramEnd"/>
      <w:r w:rsidRPr="0024380D">
        <w:rPr>
          <w:lang w:eastAsia="zh-CN"/>
        </w:rPr>
        <w:t>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倍，</w:t>
      </w:r>
      <w:proofErr w:type="gramStart"/>
      <w:r w:rsidRPr="0024380D">
        <w:rPr>
          <w:lang w:eastAsia="zh-CN"/>
        </w:rPr>
        <w:t>甲数</w:t>
      </w:r>
      <w:proofErr w:type="gramEnd"/>
      <w:r w:rsidRPr="0024380D">
        <w:rPr>
          <w:lang w:eastAsia="zh-CN"/>
        </w:rPr>
        <w:t>÷3=</w:t>
      </w:r>
      <w:r w:rsidRPr="0024380D">
        <w:rPr>
          <w:lang w:eastAsia="zh-CN"/>
        </w:rPr>
        <w:t>乙数。</w:t>
      </w:r>
    </w:p>
    <w:p w14:paraId="3E4C6EB1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9.</w:t>
      </w:r>
      <w:r w:rsidRPr="0024380D">
        <w:rPr>
          <w:lang w:eastAsia="zh-CN"/>
        </w:rPr>
        <w:t>【答案】错误</w:t>
      </w:r>
      <w:r w:rsidRPr="0024380D">
        <w:rPr>
          <w:lang w:eastAsia="zh-CN"/>
        </w:rPr>
        <w:t xml:space="preserve">  </w:t>
      </w:r>
    </w:p>
    <w:p w14:paraId="153F5A0A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【解析】【解答】解：</w:t>
      </w:r>
      <w:r w:rsidRPr="0024380D">
        <w:rPr>
          <w:lang w:eastAsia="zh-CN"/>
        </w:rPr>
        <w:t>3×3=9</w:t>
      </w:r>
      <w:r w:rsidRPr="0024380D">
        <w:rPr>
          <w:lang w:eastAsia="zh-CN"/>
        </w:rPr>
        <w:t>，鸡的只数是鹅的</w:t>
      </w:r>
      <w:r w:rsidRPr="0024380D">
        <w:rPr>
          <w:lang w:eastAsia="zh-CN"/>
        </w:rPr>
        <w:t>9</w:t>
      </w:r>
      <w:r w:rsidRPr="0024380D">
        <w:rPr>
          <w:lang w:eastAsia="zh-CN"/>
        </w:rPr>
        <w:t>倍，所以鸡的只数是鹅的</w:t>
      </w:r>
      <w:r w:rsidRPr="0024380D">
        <w:rPr>
          <w:lang w:eastAsia="zh-CN"/>
        </w:rPr>
        <w:t>6</w:t>
      </w:r>
      <w:r w:rsidRPr="0024380D">
        <w:rPr>
          <w:lang w:eastAsia="zh-CN"/>
        </w:rPr>
        <w:t>倍说法错误。</w:t>
      </w:r>
      <w:r w:rsidRPr="0024380D">
        <w:rPr>
          <w:lang w:eastAsia="zh-CN"/>
        </w:rPr>
        <w:br/>
      </w:r>
      <w:r w:rsidRPr="0024380D">
        <w:rPr>
          <w:lang w:eastAsia="zh-CN"/>
        </w:rPr>
        <w:t>故答案为：错误。</w:t>
      </w:r>
      <w:r w:rsidRPr="0024380D">
        <w:rPr>
          <w:lang w:eastAsia="zh-CN"/>
        </w:rPr>
        <w:br/>
      </w:r>
      <w:r w:rsidRPr="0024380D">
        <w:rPr>
          <w:lang w:eastAsia="zh-CN"/>
        </w:rPr>
        <w:t>【分析】本题把鹅的只数看作</w:t>
      </w:r>
      <w:r w:rsidRPr="0024380D">
        <w:rPr>
          <w:lang w:eastAsia="zh-CN"/>
        </w:rPr>
        <w:t>"1"</w:t>
      </w:r>
      <w:proofErr w:type="gramStart"/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，因为鸭的只数是鹅的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倍，鸡的只数是鸭的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倍，所以鸡的只数是鹅</w:t>
      </w:r>
      <w:proofErr w:type="gramStart"/>
      <w:r w:rsidRPr="0024380D">
        <w:rPr>
          <w:lang w:eastAsia="zh-CN"/>
        </w:rPr>
        <w:t>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，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倍的</w:t>
      </w:r>
      <w:r w:rsidRPr="0024380D">
        <w:rPr>
          <w:lang w:eastAsia="zh-CN"/>
        </w:rPr>
        <w:t>3</w:t>
      </w:r>
      <w:r w:rsidRPr="0024380D">
        <w:rPr>
          <w:lang w:eastAsia="zh-CN"/>
        </w:rPr>
        <w:t>倍是多少，应用乘法计算。</w:t>
      </w:r>
    </w:p>
    <w:p w14:paraId="3A6DEE07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10.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</w:t>
      </w:r>
      <w:r w:rsidRPr="0024380D">
        <w:rPr>
          <w:lang w:eastAsia="zh-CN"/>
        </w:rPr>
        <w:t>错误</w:t>
      </w:r>
      <w:r w:rsidRPr="0024380D">
        <w:rPr>
          <w:lang w:eastAsia="zh-CN"/>
        </w:rPr>
        <w:t xml:space="preserve">   </w:t>
      </w:r>
    </w:p>
    <w:p w14:paraId="26514575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【解析】【解答】解：今年妈妈的年龄是小华的</w:t>
      </w:r>
      <w:r w:rsidRPr="0024380D">
        <w:rPr>
          <w:lang w:eastAsia="zh-CN"/>
        </w:rPr>
        <w:t>7</w:t>
      </w:r>
      <w:r w:rsidRPr="0024380D">
        <w:rPr>
          <w:lang w:eastAsia="zh-CN"/>
        </w:rPr>
        <w:t>倍，明年妈妈的年龄不是小华的</w:t>
      </w:r>
      <w:r w:rsidRPr="0024380D">
        <w:rPr>
          <w:lang w:eastAsia="zh-CN"/>
        </w:rPr>
        <w:t>7</w:t>
      </w:r>
      <w:r w:rsidRPr="0024380D">
        <w:rPr>
          <w:lang w:eastAsia="zh-CN"/>
        </w:rPr>
        <w:t>倍。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故答案为：错误。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【分析】今年妈妈的年龄</w:t>
      </w:r>
      <w:r w:rsidRPr="0024380D">
        <w:rPr>
          <w:lang w:eastAsia="zh-CN"/>
        </w:rPr>
        <w:t>=</w:t>
      </w:r>
      <w:r w:rsidRPr="0024380D">
        <w:rPr>
          <w:lang w:eastAsia="zh-CN"/>
        </w:rPr>
        <w:t>今年小华的年龄</w:t>
      </w:r>
      <w:r w:rsidRPr="0024380D">
        <w:rPr>
          <w:lang w:eastAsia="zh-CN"/>
        </w:rPr>
        <w:t>×7</w:t>
      </w:r>
      <w:r w:rsidRPr="0024380D">
        <w:rPr>
          <w:lang w:eastAsia="zh-CN"/>
        </w:rPr>
        <w:t>，那么明年妈妈的年龄</w:t>
      </w:r>
      <w:r w:rsidRPr="0024380D">
        <w:rPr>
          <w:lang w:eastAsia="zh-CN"/>
        </w:rPr>
        <w:t>=</w:t>
      </w:r>
      <w:r w:rsidRPr="0024380D">
        <w:rPr>
          <w:lang w:eastAsia="zh-CN"/>
        </w:rPr>
        <w:t>今年妈妈的年龄</w:t>
      </w:r>
      <w:r w:rsidRPr="0024380D">
        <w:rPr>
          <w:lang w:eastAsia="zh-CN"/>
        </w:rPr>
        <w:t>+1</w:t>
      </w:r>
      <w:r w:rsidRPr="0024380D">
        <w:rPr>
          <w:lang w:eastAsia="zh-CN"/>
        </w:rPr>
        <w:t>，明年小华的年龄</w:t>
      </w:r>
      <w:r w:rsidRPr="0024380D">
        <w:rPr>
          <w:lang w:eastAsia="zh-CN"/>
        </w:rPr>
        <w:t>=</w:t>
      </w:r>
      <w:r w:rsidRPr="0024380D">
        <w:rPr>
          <w:lang w:eastAsia="zh-CN"/>
        </w:rPr>
        <w:t>今年小华的年龄</w:t>
      </w:r>
      <w:r w:rsidRPr="0024380D">
        <w:rPr>
          <w:lang w:eastAsia="zh-CN"/>
        </w:rPr>
        <w:t>+1</w:t>
      </w:r>
      <w:r w:rsidRPr="0024380D">
        <w:rPr>
          <w:lang w:eastAsia="zh-CN"/>
        </w:rPr>
        <w:t>，所以明年妈妈的年龄</w:t>
      </w:r>
      <w:r w:rsidRPr="0024380D">
        <w:rPr>
          <w:lang w:eastAsia="zh-CN"/>
        </w:rPr>
        <w:t>=</w:t>
      </w:r>
      <w:r w:rsidRPr="0024380D">
        <w:rPr>
          <w:lang w:eastAsia="zh-CN"/>
        </w:rPr>
        <w:t>（明年小华的年龄</w:t>
      </w:r>
      <w:r w:rsidRPr="0024380D">
        <w:rPr>
          <w:lang w:eastAsia="zh-CN"/>
        </w:rPr>
        <w:t>-1</w:t>
      </w:r>
      <w:r w:rsidRPr="0024380D">
        <w:rPr>
          <w:lang w:eastAsia="zh-CN"/>
        </w:rPr>
        <w:t>）</w:t>
      </w:r>
      <w:r w:rsidRPr="0024380D">
        <w:rPr>
          <w:lang w:eastAsia="zh-CN"/>
        </w:rPr>
        <w:t>×7+1=</w:t>
      </w:r>
      <w:r w:rsidRPr="0024380D">
        <w:rPr>
          <w:lang w:eastAsia="zh-CN"/>
        </w:rPr>
        <w:t>明年小华的年龄</w:t>
      </w:r>
      <w:r w:rsidRPr="0024380D">
        <w:rPr>
          <w:lang w:eastAsia="zh-CN"/>
        </w:rPr>
        <w:t>×7-6</w:t>
      </w:r>
      <w:r w:rsidRPr="0024380D">
        <w:rPr>
          <w:lang w:eastAsia="zh-CN"/>
        </w:rPr>
        <w:t>，所以明年妈妈的年龄不是小华的</w:t>
      </w:r>
      <w:r w:rsidRPr="0024380D">
        <w:rPr>
          <w:lang w:eastAsia="zh-CN"/>
        </w:rPr>
        <w:t>7</w:t>
      </w:r>
      <w:r w:rsidRPr="0024380D">
        <w:rPr>
          <w:lang w:eastAsia="zh-CN"/>
        </w:rPr>
        <w:t>倍。</w:t>
      </w:r>
    </w:p>
    <w:p w14:paraId="16E254DA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lang w:eastAsia="zh-CN"/>
        </w:rPr>
        <w:t>三、填空题</w:t>
      </w:r>
    </w:p>
    <w:p w14:paraId="03DDDD48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11.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>2</w:t>
      </w:r>
      <w:r w:rsidRPr="0024380D">
        <w:rPr>
          <w:lang w:eastAsia="zh-CN"/>
        </w:rPr>
        <w:t>；</w:t>
      </w:r>
      <w:r w:rsidRPr="0024380D">
        <w:rPr>
          <w:lang w:eastAsia="zh-CN"/>
        </w:rPr>
        <w:t xml:space="preserve">2  </w:t>
      </w:r>
    </w:p>
    <w:p w14:paraId="717EBB77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【解析】【解答】</w:t>
      </w:r>
      <w:r w:rsidRPr="0024380D">
        <w:rPr>
          <w:lang w:eastAsia="zh-CN"/>
        </w:rPr>
        <w:t>16÷8=2</w:t>
      </w:r>
      <w:r w:rsidRPr="0024380D">
        <w:rPr>
          <w:lang w:eastAsia="zh-CN"/>
        </w:rPr>
        <w:t>；</w:t>
      </w:r>
      <w:r w:rsidRPr="0024380D">
        <w:rPr>
          <w:lang w:eastAsia="zh-CN"/>
        </w:rPr>
        <w:br/>
        <w:t>16÷8=2.</w:t>
      </w:r>
      <w:r w:rsidRPr="0024380D">
        <w:rPr>
          <w:lang w:eastAsia="zh-CN"/>
        </w:rPr>
        <w:br/>
      </w:r>
      <w:r w:rsidRPr="0024380D">
        <w:rPr>
          <w:lang w:eastAsia="zh-CN"/>
        </w:rPr>
        <w:t>故答案为：</w:t>
      </w:r>
      <w:r w:rsidRPr="0024380D">
        <w:rPr>
          <w:lang w:eastAsia="zh-CN"/>
        </w:rPr>
        <w:t>2</w:t>
      </w:r>
      <w:r w:rsidRPr="0024380D">
        <w:rPr>
          <w:lang w:eastAsia="zh-CN"/>
        </w:rPr>
        <w:t>；</w:t>
      </w:r>
      <w:r w:rsidRPr="0024380D">
        <w:rPr>
          <w:lang w:eastAsia="zh-CN"/>
        </w:rPr>
        <w:t>2.</w:t>
      </w:r>
    </w:p>
    <w:p w14:paraId="25EAB9CB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【分析】根据除法的意义，求</w:t>
      </w:r>
      <w:proofErr w:type="gramStart"/>
      <w:r w:rsidRPr="0024380D">
        <w:rPr>
          <w:lang w:eastAsia="zh-CN"/>
        </w:rPr>
        <w:t>一</w:t>
      </w:r>
      <w:proofErr w:type="gramEnd"/>
      <w:r w:rsidRPr="0024380D">
        <w:rPr>
          <w:lang w:eastAsia="zh-CN"/>
        </w:rPr>
        <w:t>个数里面有几个几，用除法计算；求</w:t>
      </w:r>
      <w:proofErr w:type="gramStart"/>
      <w:r w:rsidRPr="0024380D">
        <w:rPr>
          <w:lang w:eastAsia="zh-CN"/>
        </w:rPr>
        <w:t>一</w:t>
      </w:r>
      <w:proofErr w:type="gramEnd"/>
      <w:r w:rsidRPr="0024380D">
        <w:rPr>
          <w:lang w:eastAsia="zh-CN"/>
        </w:rPr>
        <w:t>个数是另一个数的几倍，用除法计算，据此列式解答</w:t>
      </w:r>
      <w:r w:rsidRPr="0024380D">
        <w:rPr>
          <w:lang w:eastAsia="zh-CN"/>
        </w:rPr>
        <w:t>.</w:t>
      </w:r>
    </w:p>
    <w:p w14:paraId="38E67A70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12.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2   </w:t>
      </w:r>
    </w:p>
    <w:p w14:paraId="7CF3DE6B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lastRenderedPageBreak/>
        <w:t>【解析】【解答】解：</w:t>
      </w:r>
      <w:r w:rsidRPr="0024380D">
        <w:rPr>
          <w:lang w:eastAsia="zh-CN"/>
        </w:rPr>
        <w:t>3×6=18</w:t>
      </w:r>
      <w:r w:rsidRPr="0024380D">
        <w:rPr>
          <w:lang w:eastAsia="zh-CN"/>
        </w:rPr>
        <w:t>，</w:t>
      </w:r>
      <w:r w:rsidRPr="0024380D">
        <w:rPr>
          <w:lang w:eastAsia="zh-CN"/>
        </w:rPr>
        <w:t>18÷9=2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故答案为：</w:t>
      </w:r>
      <w:r w:rsidRPr="0024380D">
        <w:rPr>
          <w:lang w:eastAsia="zh-CN"/>
        </w:rPr>
        <w:t>2</w:t>
      </w:r>
      <w:r w:rsidRPr="0024380D">
        <w:rPr>
          <w:lang w:eastAsia="zh-CN"/>
        </w:rPr>
        <w:t>。</w:t>
      </w:r>
      <w:r w:rsidRPr="0024380D">
        <w:rPr>
          <w:lang w:eastAsia="zh-CN"/>
        </w:rPr>
        <w:t xml:space="preserve"> </w:t>
      </w:r>
    </w:p>
    <w:p w14:paraId="32A8B6DE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【分析】用</w:t>
      </w:r>
      <w:r w:rsidRPr="0024380D">
        <w:rPr>
          <w:lang w:eastAsia="zh-CN"/>
        </w:rPr>
        <w:t>3</w:t>
      </w:r>
      <w:r w:rsidRPr="0024380D">
        <w:rPr>
          <w:lang w:eastAsia="zh-CN"/>
        </w:rPr>
        <w:t>乘</w:t>
      </w:r>
      <w:r w:rsidRPr="0024380D">
        <w:rPr>
          <w:lang w:eastAsia="zh-CN"/>
        </w:rPr>
        <w:t>6</w:t>
      </w:r>
      <w:r w:rsidRPr="0024380D">
        <w:rPr>
          <w:lang w:eastAsia="zh-CN"/>
        </w:rPr>
        <w:t>求出小明的书本数是小兰的多少</w:t>
      </w:r>
      <w:proofErr w:type="gramStart"/>
      <w:r w:rsidRPr="0024380D">
        <w:rPr>
          <w:lang w:eastAsia="zh-CN"/>
        </w:rPr>
        <w:t>倍</w:t>
      </w:r>
      <w:proofErr w:type="gramEnd"/>
      <w:r w:rsidRPr="0024380D">
        <w:rPr>
          <w:lang w:eastAsia="zh-CN"/>
        </w:rPr>
        <w:t>，然后用这个倍数除以</w:t>
      </w:r>
      <w:r w:rsidRPr="0024380D">
        <w:rPr>
          <w:lang w:eastAsia="zh-CN"/>
        </w:rPr>
        <w:t>9</w:t>
      </w:r>
      <w:r w:rsidRPr="0024380D">
        <w:rPr>
          <w:lang w:eastAsia="zh-CN"/>
        </w:rPr>
        <w:t>即可求出小明的本数是小强的几倍。</w:t>
      </w:r>
    </w:p>
    <w:p w14:paraId="0D7C3034" w14:textId="77777777" w:rsidR="003B4F20" w:rsidRPr="0024380D" w:rsidRDefault="0024380D" w:rsidP="0024380D">
      <w:pPr>
        <w:spacing w:after="0" w:line="360" w:lineRule="auto"/>
      </w:pPr>
      <w:r w:rsidRPr="0024380D">
        <w:t>13.</w:t>
      </w:r>
      <w:r w:rsidRPr="0024380D">
        <w:t>【答案】</w:t>
      </w:r>
      <w:r w:rsidRPr="0024380D">
        <w:t xml:space="preserve"> 24   </w:t>
      </w:r>
    </w:p>
    <w:p w14:paraId="7051EE4A" w14:textId="77777777" w:rsidR="003B4F20" w:rsidRPr="0024380D" w:rsidRDefault="0024380D" w:rsidP="0024380D">
      <w:pPr>
        <w:spacing w:after="0" w:line="360" w:lineRule="auto"/>
      </w:pPr>
      <w:r w:rsidRPr="0024380D">
        <w:t>【</w:t>
      </w:r>
      <w:proofErr w:type="spellStart"/>
      <w:r w:rsidRPr="0024380D">
        <w:t>解析</w:t>
      </w:r>
      <w:proofErr w:type="spellEnd"/>
      <w:r w:rsidRPr="0024380D">
        <w:t>】</w:t>
      </w:r>
      <w:r w:rsidRPr="0024380D">
        <w:t>  </w:t>
      </w:r>
    </w:p>
    <w:p w14:paraId="122F7DF4" w14:textId="77777777" w:rsidR="003B4F20" w:rsidRPr="0024380D" w:rsidRDefault="0024380D" w:rsidP="0024380D">
      <w:pPr>
        <w:spacing w:after="0" w:line="360" w:lineRule="auto"/>
      </w:pPr>
      <w:r w:rsidRPr="0024380D">
        <w:t>14.</w:t>
      </w:r>
      <w:r w:rsidRPr="0024380D">
        <w:t>【答案】</w:t>
      </w:r>
      <w:r w:rsidRPr="0024380D">
        <w:t xml:space="preserve"> 27</w:t>
      </w:r>
      <w:r w:rsidRPr="0024380D">
        <w:t>；</w:t>
      </w:r>
      <w:r w:rsidRPr="0024380D">
        <w:t xml:space="preserve">2   </w:t>
      </w:r>
    </w:p>
    <w:p w14:paraId="42FFB0DD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t>【</w:t>
      </w:r>
      <w:proofErr w:type="spellStart"/>
      <w:r w:rsidRPr="0024380D">
        <w:t>解析</w:t>
      </w:r>
      <w:proofErr w:type="spellEnd"/>
      <w:r w:rsidRPr="0024380D">
        <w:t>】【解答】解：</w:t>
      </w:r>
      <w:r w:rsidRPr="0024380D">
        <w:t>9×3=27</w:t>
      </w:r>
      <w:r w:rsidRPr="0024380D">
        <w:t>，所以</w:t>
      </w:r>
      <w:r w:rsidRPr="0024380D">
        <w:t>9</w:t>
      </w:r>
      <w:r w:rsidRPr="0024380D">
        <w:t>的</w:t>
      </w:r>
      <w:r w:rsidRPr="0024380D">
        <w:t>3</w:t>
      </w:r>
      <w:r w:rsidRPr="0024380D">
        <w:t>倍是</w:t>
      </w:r>
      <w:r w:rsidRPr="0024380D">
        <w:t>27</w:t>
      </w:r>
      <w:r w:rsidRPr="0024380D">
        <w:t>；</w:t>
      </w:r>
      <w:r w:rsidRPr="0024380D">
        <w:t>8÷4=2</w:t>
      </w:r>
      <w:r w:rsidRPr="0024380D">
        <w:t>，所以</w:t>
      </w:r>
      <w:r w:rsidRPr="0024380D">
        <w:t>8</w:t>
      </w:r>
      <w:r w:rsidRPr="0024380D">
        <w:t>是</w:t>
      </w:r>
      <w:r w:rsidRPr="0024380D">
        <w:t>4</w:t>
      </w:r>
      <w:r w:rsidRPr="0024380D">
        <w:t>的</w:t>
      </w:r>
      <w:r w:rsidRPr="0024380D">
        <w:t>2</w:t>
      </w:r>
      <w:r w:rsidRPr="0024380D">
        <w:t>倍。</w:t>
      </w:r>
      <w:r w:rsidRPr="0024380D">
        <w:br/>
      </w:r>
      <w:r w:rsidRPr="0024380D">
        <w:rPr>
          <w:lang w:eastAsia="zh-CN"/>
        </w:rPr>
        <w:t>故答案为：</w:t>
      </w:r>
      <w:r w:rsidRPr="0024380D">
        <w:rPr>
          <w:lang w:eastAsia="zh-CN"/>
        </w:rPr>
        <w:t>27</w:t>
      </w:r>
      <w:r w:rsidRPr="0024380D">
        <w:rPr>
          <w:lang w:eastAsia="zh-CN"/>
        </w:rPr>
        <w:t>；</w:t>
      </w:r>
      <w:r w:rsidRPr="0024380D">
        <w:rPr>
          <w:lang w:eastAsia="zh-CN"/>
        </w:rPr>
        <w:t>2</w:t>
      </w:r>
      <w:r w:rsidRPr="0024380D">
        <w:rPr>
          <w:lang w:eastAsia="zh-CN"/>
        </w:rPr>
        <w:t>。</w:t>
      </w:r>
      <w:r w:rsidRPr="0024380D">
        <w:rPr>
          <w:lang w:eastAsia="zh-CN"/>
        </w:rPr>
        <w:br/>
      </w:r>
      <w:r w:rsidRPr="0024380D">
        <w:rPr>
          <w:lang w:eastAsia="zh-CN"/>
        </w:rPr>
        <w:t>【分析】一个数的几倍是另一个数，那么另一个数</w:t>
      </w:r>
      <w:r w:rsidRPr="0024380D">
        <w:rPr>
          <w:lang w:eastAsia="zh-CN"/>
        </w:rPr>
        <w:t>=</w:t>
      </w:r>
      <w:r w:rsidRPr="0024380D">
        <w:rPr>
          <w:lang w:eastAsia="zh-CN"/>
        </w:rPr>
        <w:t>这个数</w:t>
      </w:r>
      <w:r w:rsidRPr="0024380D">
        <w:rPr>
          <w:lang w:eastAsia="zh-CN"/>
        </w:rPr>
        <w:t>×</w:t>
      </w:r>
      <w:r w:rsidRPr="0024380D">
        <w:rPr>
          <w:lang w:eastAsia="zh-CN"/>
        </w:rPr>
        <w:t>倍数，倍数</w:t>
      </w:r>
      <w:r w:rsidRPr="0024380D">
        <w:rPr>
          <w:lang w:eastAsia="zh-CN"/>
        </w:rPr>
        <w:t>=</w:t>
      </w:r>
      <w:r w:rsidRPr="0024380D">
        <w:rPr>
          <w:lang w:eastAsia="zh-CN"/>
        </w:rPr>
        <w:t>另一个数</w:t>
      </w:r>
      <w:r w:rsidRPr="0024380D">
        <w:rPr>
          <w:lang w:eastAsia="zh-CN"/>
        </w:rPr>
        <w:t>÷</w:t>
      </w:r>
      <w:r w:rsidRPr="0024380D">
        <w:rPr>
          <w:lang w:eastAsia="zh-CN"/>
        </w:rPr>
        <w:t>倍数。</w:t>
      </w:r>
    </w:p>
    <w:p w14:paraId="6630E31A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15.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2   </w:t>
      </w:r>
    </w:p>
    <w:p w14:paraId="7C854DF5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</w:t>
      </w:r>
      <w:r w:rsidRPr="0024380D">
        <w:rPr>
          <w:lang w:eastAsia="zh-CN"/>
        </w:rPr>
        <w:t>  </w:t>
      </w:r>
    </w:p>
    <w:p w14:paraId="210CB754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lang w:eastAsia="zh-CN"/>
        </w:rPr>
        <w:t>四、解答题</w:t>
      </w:r>
    </w:p>
    <w:p w14:paraId="7FE1C6C9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16.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</w:t>
      </w:r>
      <w:r w:rsidRPr="0024380D">
        <w:rPr>
          <w:lang w:eastAsia="zh-CN"/>
        </w:rPr>
        <w:t>解：</w:t>
      </w:r>
      <w:r w:rsidRPr="0024380D">
        <w:rPr>
          <w:lang w:eastAsia="zh-CN"/>
        </w:rPr>
        <w:t>8×5</w:t>
      </w:r>
      <w:r w:rsidRPr="0024380D">
        <w:rPr>
          <w:lang w:eastAsia="zh-CN"/>
        </w:rPr>
        <w:t>＝</w:t>
      </w:r>
      <w:r w:rsidRPr="0024380D">
        <w:rPr>
          <w:lang w:eastAsia="zh-CN"/>
        </w:rPr>
        <w:t>40</w:t>
      </w:r>
      <w:r w:rsidRPr="0024380D">
        <w:rPr>
          <w:lang w:eastAsia="zh-CN"/>
        </w:rPr>
        <w:t>（岁）</w:t>
      </w:r>
      <w:r w:rsidRPr="0024380D">
        <w:rPr>
          <w:lang w:eastAsia="zh-CN"/>
        </w:rPr>
        <w:t xml:space="preserve">  </w:t>
      </w:r>
    </w:p>
    <w:p w14:paraId="139412D8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答：老师今年</w:t>
      </w:r>
      <w:r w:rsidRPr="0024380D">
        <w:rPr>
          <w:lang w:eastAsia="zh-CN"/>
        </w:rPr>
        <w:t>40</w:t>
      </w:r>
      <w:r w:rsidRPr="0024380D">
        <w:rPr>
          <w:lang w:eastAsia="zh-CN"/>
        </w:rPr>
        <w:t>岁。</w:t>
      </w:r>
    </w:p>
    <w:p w14:paraId="32A3ABD5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【解析】【分析】老师今年的岁数</w:t>
      </w:r>
      <w:r w:rsidRPr="0024380D">
        <w:rPr>
          <w:lang w:eastAsia="zh-CN"/>
        </w:rPr>
        <w:t>=</w:t>
      </w:r>
      <w:r w:rsidRPr="0024380D">
        <w:rPr>
          <w:lang w:eastAsia="zh-CN"/>
        </w:rPr>
        <w:t>小明今年的岁数</w:t>
      </w:r>
      <w:r w:rsidRPr="0024380D">
        <w:rPr>
          <w:lang w:eastAsia="zh-CN"/>
        </w:rPr>
        <w:t>×5</w:t>
      </w:r>
      <w:r w:rsidRPr="0024380D">
        <w:rPr>
          <w:lang w:eastAsia="zh-CN"/>
        </w:rPr>
        <w:t>。</w:t>
      </w:r>
    </w:p>
    <w:p w14:paraId="4C03C92B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17.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</w:t>
      </w:r>
      <w:r w:rsidRPr="0024380D">
        <w:rPr>
          <w:lang w:eastAsia="zh-CN"/>
        </w:rPr>
        <w:t>解：母鸡数：</w:t>
      </w:r>
      <w:r w:rsidRPr="0024380D">
        <w:rPr>
          <w:lang w:eastAsia="zh-CN"/>
        </w:rPr>
        <w:t>36÷4=9</w:t>
      </w:r>
      <w:r w:rsidRPr="0024380D">
        <w:rPr>
          <w:lang w:eastAsia="zh-CN"/>
        </w:rPr>
        <w:t>（只）</w:t>
      </w:r>
      <w:r w:rsidRPr="0024380D">
        <w:rPr>
          <w:lang w:eastAsia="zh-CN"/>
        </w:rPr>
        <w:t xml:space="preserve">   </w:t>
      </w:r>
    </w:p>
    <w:p w14:paraId="484958B4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公鸡数：</w:t>
      </w:r>
      <w:r w:rsidRPr="0024380D">
        <w:rPr>
          <w:lang w:eastAsia="zh-CN"/>
        </w:rPr>
        <w:t>36÷9=4</w:t>
      </w:r>
      <w:r w:rsidRPr="0024380D">
        <w:rPr>
          <w:lang w:eastAsia="zh-CN"/>
        </w:rPr>
        <w:t>（只）</w:t>
      </w:r>
    </w:p>
    <w:p w14:paraId="40DCC250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鸡总数：</w:t>
      </w:r>
      <w:r w:rsidRPr="0024380D">
        <w:rPr>
          <w:lang w:eastAsia="zh-CN"/>
        </w:rPr>
        <w:t>9+4=13</w:t>
      </w:r>
      <w:r w:rsidRPr="0024380D">
        <w:rPr>
          <w:lang w:eastAsia="zh-CN"/>
        </w:rPr>
        <w:t>（只）</w:t>
      </w:r>
    </w:p>
    <w:p w14:paraId="7017577E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答：小乐家一共养了</w:t>
      </w:r>
      <w:r w:rsidRPr="0024380D">
        <w:rPr>
          <w:lang w:eastAsia="zh-CN"/>
        </w:rPr>
        <w:t>13</w:t>
      </w:r>
      <w:r w:rsidRPr="0024380D">
        <w:rPr>
          <w:lang w:eastAsia="zh-CN"/>
        </w:rPr>
        <w:t>只鸡。</w:t>
      </w:r>
    </w:p>
    <w:p w14:paraId="4A847435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【解析】【分析】母鸡的数量</w:t>
      </w:r>
      <w:r w:rsidRPr="0024380D">
        <w:rPr>
          <w:lang w:eastAsia="zh-CN"/>
        </w:rPr>
        <w:t>=</w:t>
      </w:r>
      <w:r w:rsidRPr="0024380D">
        <w:rPr>
          <w:lang w:eastAsia="zh-CN"/>
        </w:rPr>
        <w:t>鸭的数量</w:t>
      </w:r>
      <w:r w:rsidRPr="0024380D">
        <w:rPr>
          <w:lang w:eastAsia="zh-CN"/>
        </w:rPr>
        <w:t>÷4</w:t>
      </w:r>
      <w:r w:rsidRPr="0024380D">
        <w:rPr>
          <w:lang w:eastAsia="zh-CN"/>
        </w:rPr>
        <w:t>；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公鸡的数量</w:t>
      </w:r>
      <w:r w:rsidRPr="0024380D">
        <w:rPr>
          <w:lang w:eastAsia="zh-CN"/>
        </w:rPr>
        <w:t>=</w:t>
      </w:r>
      <w:r w:rsidRPr="0024380D">
        <w:rPr>
          <w:lang w:eastAsia="zh-CN"/>
        </w:rPr>
        <w:t>鸭的数量</w:t>
      </w:r>
      <w:r w:rsidRPr="0024380D">
        <w:rPr>
          <w:lang w:eastAsia="zh-CN"/>
        </w:rPr>
        <w:t>÷9</w:t>
      </w:r>
      <w:r w:rsidRPr="0024380D">
        <w:rPr>
          <w:lang w:eastAsia="zh-CN"/>
        </w:rPr>
        <w:t>；</w:t>
      </w:r>
      <w:r w:rsidRPr="0024380D">
        <w:rPr>
          <w:lang w:eastAsia="zh-CN"/>
        </w:rPr>
        <w:br/>
        <w:t xml:space="preserve"> </w:t>
      </w:r>
      <w:r w:rsidRPr="0024380D">
        <w:rPr>
          <w:lang w:eastAsia="zh-CN"/>
        </w:rPr>
        <w:t>鸡的总数</w:t>
      </w:r>
      <w:r w:rsidRPr="0024380D">
        <w:rPr>
          <w:lang w:eastAsia="zh-CN"/>
        </w:rPr>
        <w:t>=</w:t>
      </w:r>
      <w:r w:rsidRPr="0024380D">
        <w:rPr>
          <w:lang w:eastAsia="zh-CN"/>
        </w:rPr>
        <w:t>母鸡的数量</w:t>
      </w:r>
      <w:r w:rsidRPr="0024380D">
        <w:rPr>
          <w:lang w:eastAsia="zh-CN"/>
        </w:rPr>
        <w:t>+</w:t>
      </w:r>
      <w:r w:rsidRPr="0024380D">
        <w:rPr>
          <w:lang w:eastAsia="zh-CN"/>
        </w:rPr>
        <w:t>公鸡的数量。</w:t>
      </w:r>
    </w:p>
    <w:p w14:paraId="566B03C6" w14:textId="77777777" w:rsidR="003B4F20" w:rsidRPr="0024380D" w:rsidRDefault="0024380D" w:rsidP="0024380D">
      <w:pPr>
        <w:spacing w:line="360" w:lineRule="auto"/>
        <w:rPr>
          <w:lang w:eastAsia="zh-CN"/>
        </w:rPr>
      </w:pPr>
      <w:r w:rsidRPr="0024380D">
        <w:rPr>
          <w:lang w:eastAsia="zh-CN"/>
        </w:rPr>
        <w:t>五、应用题</w:t>
      </w:r>
    </w:p>
    <w:p w14:paraId="627C99B2" w14:textId="77777777" w:rsidR="003B4F20" w:rsidRPr="0024380D" w:rsidRDefault="0024380D" w:rsidP="0024380D">
      <w:pPr>
        <w:spacing w:after="0" w:line="360" w:lineRule="auto"/>
        <w:rPr>
          <w:lang w:eastAsia="zh-CN"/>
        </w:rPr>
      </w:pPr>
      <w:r w:rsidRPr="0024380D">
        <w:rPr>
          <w:lang w:eastAsia="zh-CN"/>
        </w:rPr>
        <w:t>18.</w:t>
      </w:r>
      <w:r w:rsidRPr="0024380D">
        <w:rPr>
          <w:lang w:eastAsia="zh-CN"/>
        </w:rPr>
        <w:t>【答案】</w:t>
      </w:r>
      <w:r w:rsidRPr="0024380D">
        <w:rPr>
          <w:lang w:eastAsia="zh-CN"/>
        </w:rPr>
        <w:t xml:space="preserve"> </w:t>
      </w:r>
      <w:r w:rsidRPr="0024380D">
        <w:rPr>
          <w:lang w:eastAsia="zh-CN"/>
        </w:rPr>
        <w:t>香蕉：</w:t>
      </w:r>
      <w:r w:rsidRPr="0024380D">
        <w:rPr>
          <w:lang w:eastAsia="zh-CN"/>
        </w:rPr>
        <w:t>420÷</w:t>
      </w:r>
      <w:r w:rsidRPr="0024380D">
        <w:rPr>
          <w:lang w:eastAsia="zh-CN"/>
        </w:rPr>
        <w:t>（</w:t>
      </w:r>
      <w:r w:rsidRPr="0024380D">
        <w:rPr>
          <w:lang w:eastAsia="zh-CN"/>
        </w:rPr>
        <w:t>4</w:t>
      </w:r>
      <w:r w:rsidRPr="0024380D">
        <w:rPr>
          <w:lang w:eastAsia="zh-CN"/>
        </w:rPr>
        <w:t>＋</w:t>
      </w:r>
      <w:r w:rsidRPr="0024380D">
        <w:rPr>
          <w:lang w:eastAsia="zh-CN"/>
        </w:rPr>
        <w:t>2</w:t>
      </w:r>
      <w:r w:rsidRPr="0024380D">
        <w:rPr>
          <w:lang w:eastAsia="zh-CN"/>
        </w:rPr>
        <w:t>＋</w:t>
      </w:r>
      <w:r w:rsidRPr="0024380D">
        <w:rPr>
          <w:lang w:eastAsia="zh-CN"/>
        </w:rPr>
        <w:t>1</w:t>
      </w:r>
      <w:r w:rsidRPr="0024380D">
        <w:rPr>
          <w:lang w:eastAsia="zh-CN"/>
        </w:rPr>
        <w:t>）</w:t>
      </w:r>
      <w:r w:rsidRPr="0024380D">
        <w:rPr>
          <w:lang w:eastAsia="zh-CN"/>
        </w:rPr>
        <w:t>=60</w:t>
      </w:r>
      <w:r w:rsidRPr="0024380D">
        <w:rPr>
          <w:lang w:eastAsia="zh-CN"/>
        </w:rPr>
        <w:t>（千克）</w:t>
      </w:r>
      <w:r w:rsidRPr="0024380D">
        <w:rPr>
          <w:lang w:eastAsia="zh-CN"/>
        </w:rPr>
        <w:t xml:space="preserve">  </w:t>
      </w:r>
    </w:p>
    <w:p w14:paraId="6121288A" w14:textId="77777777" w:rsidR="003B4F20" w:rsidRPr="0024380D" w:rsidRDefault="0024380D" w:rsidP="0024380D">
      <w:pPr>
        <w:spacing w:after="0" w:line="360" w:lineRule="auto"/>
      </w:pPr>
      <w:r w:rsidRPr="0024380D">
        <w:t>苹果：</w:t>
      </w:r>
      <w:r w:rsidRPr="0024380D">
        <w:t>60×4</w:t>
      </w:r>
      <w:r w:rsidRPr="0024380D">
        <w:t>＝</w:t>
      </w:r>
      <w:r w:rsidRPr="0024380D">
        <w:t>240</w:t>
      </w:r>
      <w:r w:rsidRPr="0024380D">
        <w:t>（千克）</w:t>
      </w:r>
    </w:p>
    <w:p w14:paraId="501D1F08" w14:textId="77777777" w:rsidR="003B4F20" w:rsidRPr="0024380D" w:rsidRDefault="0024380D" w:rsidP="0024380D">
      <w:pPr>
        <w:spacing w:after="0" w:line="360" w:lineRule="auto"/>
      </w:pPr>
      <w:r w:rsidRPr="0024380D">
        <w:t>桔子：</w:t>
      </w:r>
      <w:r w:rsidRPr="0024380D">
        <w:t>60×2</w:t>
      </w:r>
      <w:r w:rsidRPr="0024380D">
        <w:t>＝</w:t>
      </w:r>
      <w:r w:rsidRPr="0024380D">
        <w:t>120</w:t>
      </w:r>
      <w:r w:rsidRPr="0024380D">
        <w:t>（千克）</w:t>
      </w:r>
    </w:p>
    <w:p w14:paraId="083C5B23" w14:textId="77777777" w:rsidR="003B4F20" w:rsidRPr="0024380D" w:rsidRDefault="0024380D" w:rsidP="0024380D">
      <w:pPr>
        <w:spacing w:after="0" w:line="360" w:lineRule="auto"/>
      </w:pPr>
      <w:r w:rsidRPr="0024380D">
        <w:t>答：香蕉有</w:t>
      </w:r>
      <w:r w:rsidRPr="0024380D">
        <w:t>60</w:t>
      </w:r>
      <w:r w:rsidRPr="0024380D">
        <w:t>千克，苹果有</w:t>
      </w:r>
      <w:r w:rsidRPr="0024380D">
        <w:t>240</w:t>
      </w:r>
      <w:r w:rsidRPr="0024380D">
        <w:t>千克，桔子有</w:t>
      </w:r>
      <w:r w:rsidRPr="0024380D">
        <w:t>120</w:t>
      </w:r>
      <w:r w:rsidRPr="0024380D">
        <w:t>千克。</w:t>
      </w:r>
    </w:p>
    <w:p w14:paraId="0E811068" w14:textId="77777777" w:rsidR="003B4F20" w:rsidRPr="0024380D" w:rsidRDefault="0024380D" w:rsidP="0024380D">
      <w:pPr>
        <w:spacing w:after="0" w:line="360" w:lineRule="auto"/>
      </w:pPr>
      <w:r w:rsidRPr="0024380D">
        <w:rPr>
          <w:lang w:eastAsia="zh-CN"/>
        </w:rPr>
        <w:t>【解析】【分析】香蕉为</w:t>
      </w:r>
      <w:r w:rsidRPr="0024380D">
        <w:rPr>
          <w:lang w:eastAsia="zh-CN"/>
        </w:rPr>
        <w:t>1</w:t>
      </w:r>
      <w:r w:rsidRPr="0024380D">
        <w:rPr>
          <w:lang w:eastAsia="zh-CN"/>
        </w:rPr>
        <w:t>份，根据题意，苹果为</w:t>
      </w:r>
      <w:r w:rsidRPr="0024380D">
        <w:rPr>
          <w:lang w:eastAsia="zh-CN"/>
        </w:rPr>
        <w:t>4</w:t>
      </w:r>
      <w:r w:rsidRPr="0024380D">
        <w:rPr>
          <w:lang w:eastAsia="zh-CN"/>
        </w:rPr>
        <w:t>份，桔子为</w:t>
      </w:r>
      <w:r w:rsidRPr="0024380D">
        <w:rPr>
          <w:lang w:eastAsia="zh-CN"/>
        </w:rPr>
        <w:t>2</w:t>
      </w:r>
      <w:r w:rsidRPr="0024380D">
        <w:rPr>
          <w:lang w:eastAsia="zh-CN"/>
        </w:rPr>
        <w:t>份，香蕉的重量</w:t>
      </w:r>
      <w:r w:rsidRPr="0024380D">
        <w:rPr>
          <w:lang w:eastAsia="zh-CN"/>
        </w:rPr>
        <w:t>=</w:t>
      </w:r>
      <w:r w:rsidRPr="0024380D">
        <w:rPr>
          <w:lang w:eastAsia="zh-CN"/>
        </w:rPr>
        <w:t>水果总数</w:t>
      </w:r>
      <w:r w:rsidRPr="0024380D">
        <w:rPr>
          <w:lang w:eastAsia="zh-CN"/>
        </w:rPr>
        <w:t>÷7</w:t>
      </w:r>
      <w:r w:rsidRPr="0024380D">
        <w:rPr>
          <w:lang w:eastAsia="zh-CN"/>
        </w:rPr>
        <w:t>，苹果数量</w:t>
      </w:r>
      <w:r w:rsidRPr="0024380D">
        <w:rPr>
          <w:lang w:eastAsia="zh-CN"/>
        </w:rPr>
        <w:t>=</w:t>
      </w:r>
      <w:r w:rsidRPr="0024380D">
        <w:rPr>
          <w:lang w:eastAsia="zh-CN"/>
        </w:rPr>
        <w:t>香蕉数量</w:t>
      </w:r>
      <w:r w:rsidRPr="0024380D">
        <w:rPr>
          <w:lang w:eastAsia="zh-CN"/>
        </w:rPr>
        <w:t>×4</w:t>
      </w:r>
      <w:r w:rsidRPr="0024380D">
        <w:rPr>
          <w:lang w:eastAsia="zh-CN"/>
        </w:rPr>
        <w:t>，桔子数量</w:t>
      </w:r>
      <w:r w:rsidRPr="0024380D">
        <w:rPr>
          <w:lang w:eastAsia="zh-CN"/>
        </w:rPr>
        <w:t>=</w:t>
      </w:r>
      <w:r w:rsidRPr="0024380D">
        <w:rPr>
          <w:lang w:eastAsia="zh-CN"/>
        </w:rPr>
        <w:t>香蕉数量</w:t>
      </w:r>
      <w:r w:rsidRPr="0024380D">
        <w:rPr>
          <w:lang w:eastAsia="zh-CN"/>
        </w:rPr>
        <w:t>×2</w:t>
      </w:r>
      <w:r w:rsidRPr="0024380D">
        <w:rPr>
          <w:lang w:eastAsia="zh-CN"/>
        </w:rPr>
        <w:t>。</w:t>
      </w:r>
      <w:proofErr w:type="spellStart"/>
      <w:r w:rsidRPr="0024380D">
        <w:t>据此代入数据解答即可</w:t>
      </w:r>
      <w:proofErr w:type="spellEnd"/>
      <w:r w:rsidRPr="0024380D">
        <w:t>。</w:t>
      </w:r>
    </w:p>
    <w:sectPr w:rsidR="003B4F20" w:rsidRPr="0024380D">
      <w:headerReference w:type="even" r:id="rId20"/>
      <w:headerReference w:type="default" r:id="rId21"/>
      <w:footerReference w:type="default" r:id="rId2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F1556" w14:textId="77777777" w:rsidR="00A305A0" w:rsidRDefault="00A305A0">
      <w:pPr>
        <w:spacing w:after="0" w:line="240" w:lineRule="auto"/>
      </w:pPr>
      <w:r>
        <w:separator/>
      </w:r>
    </w:p>
  </w:endnote>
  <w:endnote w:type="continuationSeparator" w:id="0">
    <w:p w14:paraId="7263798C" w14:textId="77777777" w:rsidR="00A305A0" w:rsidRDefault="00A30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743E8" w14:textId="77777777" w:rsidR="003B4F20" w:rsidRPr="0024380D" w:rsidRDefault="0024380D" w:rsidP="0024380D">
    <w:pPr>
      <w:pStyle w:val="a5"/>
    </w:pPr>
    <w:r>
      <w:t xml:space="preserve"> </w:t>
    </w:r>
    <w:r w:rsidRPr="0024380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EFB22" w14:textId="77777777" w:rsidR="00A305A0" w:rsidRDefault="00A305A0">
      <w:pPr>
        <w:spacing w:after="0" w:line="240" w:lineRule="auto"/>
      </w:pPr>
      <w:r>
        <w:separator/>
      </w:r>
    </w:p>
  </w:footnote>
  <w:footnote w:type="continuationSeparator" w:id="0">
    <w:p w14:paraId="3840F4C1" w14:textId="77777777" w:rsidR="00A305A0" w:rsidRDefault="00A30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A52C9" w14:textId="77777777" w:rsidR="003B4F20" w:rsidRDefault="00A305A0">
    <w:pPr>
      <w:pStyle w:val="a7"/>
      <w:pBdr>
        <w:bottom w:val="none" w:sz="0" w:space="0" w:color="auto"/>
      </w:pBdr>
    </w:pPr>
    <w:r>
      <w:pict w14:anchorId="7B0850A7"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 w14:anchorId="090B1BD2"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14:paraId="4302FD3B" w14:textId="77777777" w:rsidR="003B4F20" w:rsidRDefault="0024380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 w14:anchorId="0A36F23A"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14:paraId="3CFEDC85" w14:textId="77777777" w:rsidR="003B4F20" w:rsidRDefault="0024380D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 w14:anchorId="78F7519D"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14:paraId="02D383FC" w14:textId="77777777" w:rsidR="003B4F20" w:rsidRDefault="0024380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EC61F" w14:textId="77777777" w:rsidR="003B4F20" w:rsidRPr="0024380D" w:rsidRDefault="0024380D" w:rsidP="00726418">
    <w:pPr>
      <w:pStyle w:val="a7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35255"/>
    <w:multiLevelType w:val="hybridMultilevel"/>
    <w:tmpl w:val="7D7A1470"/>
    <w:lvl w:ilvl="0" w:tplc="99020761">
      <w:start w:val="1"/>
      <w:numFmt w:val="decimal"/>
      <w:lvlText w:val="%1."/>
      <w:lvlJc w:val="left"/>
      <w:pPr>
        <w:ind w:left="720" w:hanging="360"/>
      </w:pPr>
    </w:lvl>
    <w:lvl w:ilvl="1" w:tplc="99020761" w:tentative="1">
      <w:start w:val="1"/>
      <w:numFmt w:val="lowerLetter"/>
      <w:lvlText w:val="%2."/>
      <w:lvlJc w:val="left"/>
      <w:pPr>
        <w:ind w:left="1440" w:hanging="360"/>
      </w:pPr>
    </w:lvl>
    <w:lvl w:ilvl="2" w:tplc="99020761" w:tentative="1">
      <w:start w:val="1"/>
      <w:numFmt w:val="lowerRoman"/>
      <w:lvlText w:val="%3."/>
      <w:lvlJc w:val="right"/>
      <w:pPr>
        <w:ind w:left="2160" w:hanging="180"/>
      </w:pPr>
    </w:lvl>
    <w:lvl w:ilvl="3" w:tplc="99020761" w:tentative="1">
      <w:start w:val="1"/>
      <w:numFmt w:val="decimal"/>
      <w:lvlText w:val="%4."/>
      <w:lvlJc w:val="left"/>
      <w:pPr>
        <w:ind w:left="2880" w:hanging="360"/>
      </w:pPr>
    </w:lvl>
    <w:lvl w:ilvl="4" w:tplc="99020761" w:tentative="1">
      <w:start w:val="1"/>
      <w:numFmt w:val="lowerLetter"/>
      <w:lvlText w:val="%5."/>
      <w:lvlJc w:val="left"/>
      <w:pPr>
        <w:ind w:left="3600" w:hanging="360"/>
      </w:pPr>
    </w:lvl>
    <w:lvl w:ilvl="5" w:tplc="99020761" w:tentative="1">
      <w:start w:val="1"/>
      <w:numFmt w:val="lowerRoman"/>
      <w:lvlText w:val="%6."/>
      <w:lvlJc w:val="right"/>
      <w:pPr>
        <w:ind w:left="4320" w:hanging="180"/>
      </w:pPr>
    </w:lvl>
    <w:lvl w:ilvl="6" w:tplc="99020761" w:tentative="1">
      <w:start w:val="1"/>
      <w:numFmt w:val="decimal"/>
      <w:lvlText w:val="%7."/>
      <w:lvlJc w:val="left"/>
      <w:pPr>
        <w:ind w:left="5040" w:hanging="360"/>
      </w:pPr>
    </w:lvl>
    <w:lvl w:ilvl="7" w:tplc="99020761" w:tentative="1">
      <w:start w:val="1"/>
      <w:numFmt w:val="lowerLetter"/>
      <w:lvlText w:val="%8."/>
      <w:lvlJc w:val="left"/>
      <w:pPr>
        <w:ind w:left="5760" w:hanging="360"/>
      </w:pPr>
    </w:lvl>
    <w:lvl w:ilvl="8" w:tplc="9902076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82B5FAA"/>
    <w:multiLevelType w:val="hybridMultilevel"/>
    <w:tmpl w:val="6D0E4810"/>
    <w:lvl w:ilvl="0" w:tplc="6104993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3E6C"/>
    <w:rsid w:val="0024380D"/>
    <w:rsid w:val="00243F78"/>
    <w:rsid w:val="00244DEA"/>
    <w:rsid w:val="002A22FB"/>
    <w:rsid w:val="002B1B52"/>
    <w:rsid w:val="002B79A1"/>
    <w:rsid w:val="002C5454"/>
    <w:rsid w:val="002F406B"/>
    <w:rsid w:val="003B4F20"/>
    <w:rsid w:val="003C7056"/>
    <w:rsid w:val="004621D6"/>
    <w:rsid w:val="004A7EC2"/>
    <w:rsid w:val="004B0B79"/>
    <w:rsid w:val="0052166A"/>
    <w:rsid w:val="00570E98"/>
    <w:rsid w:val="006B7A92"/>
    <w:rsid w:val="006D054F"/>
    <w:rsid w:val="0072641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05A0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5DC8"/>
    <w:rsid w:val="00B63FEF"/>
    <w:rsid w:val="00B71755"/>
    <w:rsid w:val="00B71ACD"/>
    <w:rsid w:val="00BF570E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  <w14:docId w14:val="173C57C7"/>
  <w15:docId w15:val="{5E1FADCC-958D-4A79-A5CE-77BCCC93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gi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Props1.xml><?xml version="1.0" encoding="utf-8"?>
<ds:datastoreItem xmlns:ds="http://schemas.openxmlformats.org/officeDocument/2006/customXml" ds:itemID="{4C75C57B-90DD-421A-8F18-C2AF255C87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dong min</cp:lastModifiedBy>
  <cp:revision>10</cp:revision>
  <dcterms:created xsi:type="dcterms:W3CDTF">2013-12-09T06:44:00Z</dcterms:created>
  <dcterms:modified xsi:type="dcterms:W3CDTF">2020-08-24T08:01:00Z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