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D0C5BB" w14:textId="77777777" w:rsidR="00361A08" w:rsidRPr="00F551DC" w:rsidRDefault="00296443" w:rsidP="00F551DC">
      <w:pPr>
        <w:spacing w:line="360" w:lineRule="auto"/>
        <w:jc w:val="center"/>
        <w:rPr>
          <w:lang w:eastAsia="zh-CN"/>
        </w:rPr>
      </w:pPr>
      <w:r w:rsidRPr="00296443">
        <w:rPr>
          <w:rFonts w:hint="eastAsia"/>
          <w:b/>
          <w:bCs/>
          <w:sz w:val="28"/>
          <w:szCs w:val="28"/>
          <w:lang w:eastAsia="zh-CN"/>
        </w:rPr>
        <w:t>三年级上册数学单元测试</w:t>
      </w:r>
      <w:r w:rsidRPr="00296443">
        <w:rPr>
          <w:rFonts w:hint="eastAsia"/>
          <w:b/>
          <w:bCs/>
          <w:sz w:val="28"/>
          <w:szCs w:val="28"/>
          <w:lang w:eastAsia="zh-CN"/>
        </w:rPr>
        <w:t>-5.</w:t>
      </w:r>
      <w:r w:rsidRPr="00296443">
        <w:rPr>
          <w:rFonts w:hint="eastAsia"/>
          <w:b/>
          <w:bCs/>
          <w:sz w:val="28"/>
          <w:szCs w:val="28"/>
          <w:lang w:eastAsia="zh-CN"/>
        </w:rPr>
        <w:t>倍的认识</w:t>
      </w:r>
      <w:r w:rsidRPr="00296443">
        <w:rPr>
          <w:rFonts w:hint="eastAsia"/>
          <w:b/>
          <w:bCs/>
          <w:sz w:val="28"/>
          <w:szCs w:val="28"/>
          <w:lang w:eastAsia="zh-CN"/>
        </w:rPr>
        <w:t xml:space="preserve"> </w:t>
      </w:r>
    </w:p>
    <w:p w14:paraId="413E52E0" w14:textId="77777777" w:rsidR="00361A08" w:rsidRPr="00F551DC" w:rsidRDefault="00F551DC" w:rsidP="00F551DC">
      <w:pPr>
        <w:spacing w:line="360" w:lineRule="auto"/>
        <w:rPr>
          <w:lang w:eastAsia="zh-CN"/>
        </w:rPr>
      </w:pPr>
      <w:r w:rsidRPr="00F551DC">
        <w:rPr>
          <w:b/>
          <w:bCs/>
          <w:sz w:val="24"/>
          <w:szCs w:val="24"/>
          <w:lang w:eastAsia="zh-CN"/>
        </w:rPr>
        <w:t>一、单选题</w:t>
      </w:r>
      <w:r w:rsidRPr="00F551DC">
        <w:rPr>
          <w:b/>
          <w:bCs/>
          <w:sz w:val="24"/>
          <w:szCs w:val="24"/>
          <w:lang w:eastAsia="zh-CN"/>
        </w:rPr>
        <w:t xml:space="preserve"> </w:t>
      </w:r>
    </w:p>
    <w:p w14:paraId="0EFE4135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1.6×5</w:t>
      </w:r>
      <w:r w:rsidRPr="00F551DC">
        <w:rPr>
          <w:lang w:eastAsia="zh-CN"/>
        </w:rPr>
        <w:t>＋</w:t>
      </w:r>
      <w:r w:rsidRPr="00F551DC">
        <w:rPr>
          <w:lang w:eastAsia="zh-CN"/>
        </w:rPr>
        <w:t>60=</w:t>
      </w:r>
      <w:r w:rsidRPr="00F551DC">
        <w:rPr>
          <w:lang w:eastAsia="zh-CN"/>
        </w:rPr>
        <w:t>（</w:t>
      </w:r>
      <w:r w:rsidRPr="00F551DC">
        <w:rPr>
          <w:lang w:eastAsia="zh-CN"/>
        </w:rPr>
        <w:t xml:space="preserve">   </w:t>
      </w:r>
      <w:r w:rsidRPr="00F551DC">
        <w:rPr>
          <w:lang w:eastAsia="zh-CN"/>
        </w:rPr>
        <w:t>）</w:t>
      </w:r>
      <w:r w:rsidRPr="00F551DC">
        <w:rPr>
          <w:lang w:eastAsia="zh-CN"/>
        </w:rPr>
        <w:t xml:space="preserve">            </w:t>
      </w:r>
    </w:p>
    <w:p w14:paraId="4B1852F6" w14:textId="77777777" w:rsidR="00361A08" w:rsidRPr="00F551DC" w:rsidRDefault="00F551DC" w:rsidP="00F551DC">
      <w:pPr>
        <w:spacing w:after="0" w:line="360" w:lineRule="auto"/>
        <w:ind w:left="150"/>
        <w:rPr>
          <w:lang w:eastAsia="zh-CN"/>
        </w:rPr>
      </w:pPr>
      <w:r w:rsidRPr="00F551DC">
        <w:rPr>
          <w:lang w:eastAsia="zh-CN"/>
        </w:rPr>
        <w:t>A. 3                                          </w:t>
      </w:r>
      <w:r w:rsidR="006D40C9">
        <w:rPr>
          <w:noProof/>
          <w:lang w:eastAsia="zh-CN"/>
        </w:rPr>
        <w:pict w14:anchorId="47D36C8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1.5pt;height:3pt;visibility:visible;mso-wrap-style:square">
            <v:imagedata r:id="rId9" o:title=""/>
          </v:shape>
        </w:pict>
      </w:r>
      <w:r w:rsidRPr="00F551DC">
        <w:rPr>
          <w:lang w:eastAsia="zh-CN"/>
        </w:rPr>
        <w:t>B. 84                                          </w:t>
      </w:r>
      <w:r w:rsidR="006D40C9">
        <w:rPr>
          <w:noProof/>
          <w:lang w:eastAsia="zh-CN"/>
        </w:rPr>
        <w:pict w14:anchorId="14F8952D">
          <v:shape id="图片 2" o:spid="_x0000_i1026" type="#_x0000_t75" style="width:1.5pt;height:3pt;visibility:visible;mso-wrap-style:square">
            <v:imagedata r:id="rId9" o:title=""/>
          </v:shape>
        </w:pict>
      </w:r>
      <w:r w:rsidRPr="00F551DC">
        <w:rPr>
          <w:lang w:eastAsia="zh-CN"/>
        </w:rPr>
        <w:t>C. 90                                          </w:t>
      </w:r>
      <w:r w:rsidR="006D40C9">
        <w:rPr>
          <w:noProof/>
          <w:lang w:eastAsia="zh-CN"/>
        </w:rPr>
        <w:pict w14:anchorId="1F7F900E">
          <v:shape id="图片 3" o:spid="_x0000_i1027" type="#_x0000_t75" style="width:1.5pt;height:3pt;visibility:visible;mso-wrap-style:square">
            <v:imagedata r:id="rId9" o:title=""/>
          </v:shape>
        </w:pict>
      </w:r>
      <w:r w:rsidRPr="00F551DC">
        <w:rPr>
          <w:lang w:eastAsia="zh-CN"/>
        </w:rPr>
        <w:t>D. 9</w:t>
      </w:r>
    </w:p>
    <w:p w14:paraId="7F3396DB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t>2.(92</w:t>
      </w:r>
      <w:r w:rsidRPr="00F551DC">
        <w:t>－</w:t>
      </w:r>
      <w:proofErr w:type="gramStart"/>
      <w:r w:rsidRPr="00F551DC">
        <w:t>86)×</w:t>
      </w:r>
      <w:proofErr w:type="gramEnd"/>
      <w:r w:rsidRPr="00F551DC">
        <w:t>3=</w:t>
      </w:r>
      <w:r w:rsidRPr="00F551DC">
        <w:t>（</w:t>
      </w:r>
      <w:r w:rsidRPr="00F551DC">
        <w:t xml:space="preserve">   </w:t>
      </w:r>
      <w:r w:rsidRPr="00F551DC">
        <w:t>）</w:t>
      </w:r>
    </w:p>
    <w:p w14:paraId="792F5A8C" w14:textId="77777777" w:rsidR="00361A08" w:rsidRPr="00F551DC" w:rsidRDefault="00F551DC" w:rsidP="00F551DC">
      <w:pPr>
        <w:spacing w:after="0" w:line="360" w:lineRule="auto"/>
        <w:ind w:left="150"/>
      </w:pPr>
      <w:r w:rsidRPr="00F551DC">
        <w:t>A. 9                                          </w:t>
      </w:r>
      <w:r w:rsidR="006D40C9">
        <w:rPr>
          <w:noProof/>
          <w:lang w:eastAsia="zh-CN"/>
        </w:rPr>
        <w:pict w14:anchorId="7BC61F1B">
          <v:shape id="图片 4" o:spid="_x0000_i1028" type="#_x0000_t75" style="width:1.5pt;height:3pt;visibility:visible;mso-wrap-style:square">
            <v:imagedata r:id="rId9" o:title=""/>
          </v:shape>
        </w:pict>
      </w:r>
      <w:r w:rsidRPr="00F551DC">
        <w:t>B. 18                                          </w:t>
      </w:r>
      <w:r w:rsidR="006D40C9">
        <w:rPr>
          <w:noProof/>
          <w:lang w:eastAsia="zh-CN"/>
        </w:rPr>
        <w:pict w14:anchorId="7AA44D96">
          <v:shape id="图片 5" o:spid="_x0000_i1029" type="#_x0000_t75" style="width:1.5pt;height:3pt;visibility:visible;mso-wrap-style:square">
            <v:imagedata r:id="rId9" o:title=""/>
          </v:shape>
        </w:pict>
      </w:r>
      <w:r w:rsidRPr="00F551DC">
        <w:t>C. 20                                          </w:t>
      </w:r>
      <w:r w:rsidR="006D40C9">
        <w:rPr>
          <w:noProof/>
          <w:lang w:eastAsia="zh-CN"/>
        </w:rPr>
        <w:pict w14:anchorId="0C415A39">
          <v:shape id="图片 6" o:spid="_x0000_i1030" type="#_x0000_t75" style="width:1.5pt;height:3pt;visibility:visible;mso-wrap-style:square">
            <v:imagedata r:id="rId9" o:title=""/>
          </v:shape>
        </w:pict>
      </w:r>
      <w:r w:rsidRPr="00F551DC">
        <w:t>D. 6</w:t>
      </w:r>
    </w:p>
    <w:p w14:paraId="28B1AAF7" w14:textId="77777777" w:rsidR="00361A08" w:rsidRPr="00F551DC" w:rsidRDefault="00F551DC" w:rsidP="00F551DC">
      <w:pPr>
        <w:spacing w:after="0" w:line="360" w:lineRule="auto"/>
      </w:pPr>
      <w:r w:rsidRPr="00F551DC">
        <w:t>3.9+(56</w:t>
      </w:r>
      <w:r w:rsidRPr="00F551DC">
        <w:t>－</w:t>
      </w:r>
      <w:proofErr w:type="gramStart"/>
      <w:r w:rsidRPr="00F551DC">
        <w:t>8)=</w:t>
      </w:r>
      <w:proofErr w:type="gramEnd"/>
      <w:r w:rsidRPr="00F551DC">
        <w:t>（</w:t>
      </w:r>
      <w:r w:rsidRPr="00F551DC">
        <w:t xml:space="preserve">   </w:t>
      </w:r>
      <w:r w:rsidRPr="00F551DC">
        <w:t>）</w:t>
      </w:r>
      <w:r w:rsidRPr="00F551DC">
        <w:t xml:space="preserve">            </w:t>
      </w:r>
    </w:p>
    <w:p w14:paraId="42F8942E" w14:textId="77777777" w:rsidR="00361A08" w:rsidRPr="00F551DC" w:rsidRDefault="00F551DC" w:rsidP="00F551DC">
      <w:pPr>
        <w:spacing w:after="0" w:line="360" w:lineRule="auto"/>
        <w:ind w:left="150"/>
      </w:pPr>
      <w:r w:rsidRPr="00F551DC">
        <w:t>A. 57                                         B. 34                                         C. 54                                         D. 75</w:t>
      </w:r>
    </w:p>
    <w:p w14:paraId="5559895E" w14:textId="77777777" w:rsidR="00361A08" w:rsidRPr="00F551DC" w:rsidRDefault="00F551DC" w:rsidP="00F551DC">
      <w:pPr>
        <w:spacing w:after="0" w:line="360" w:lineRule="auto"/>
      </w:pPr>
      <w:r w:rsidRPr="00F551DC">
        <w:t>4.75</w:t>
      </w:r>
      <w:proofErr w:type="gramStart"/>
      <w:r w:rsidRPr="00F551DC">
        <w:t>－</w:t>
      </w:r>
      <w:r w:rsidRPr="00F551DC">
        <w:t>(</w:t>
      </w:r>
      <w:proofErr w:type="gramEnd"/>
      <w:r w:rsidRPr="00F551DC">
        <w:t>57+3)=</w:t>
      </w:r>
      <w:r w:rsidRPr="00F551DC">
        <w:t>（</w:t>
      </w:r>
      <w:r w:rsidRPr="00F551DC">
        <w:t xml:space="preserve">   </w:t>
      </w:r>
      <w:r w:rsidRPr="00F551DC">
        <w:t>）</w:t>
      </w:r>
      <w:r w:rsidRPr="00F551DC">
        <w:t xml:space="preserve">            </w:t>
      </w:r>
    </w:p>
    <w:p w14:paraId="66F7C120" w14:textId="77777777" w:rsidR="00361A08" w:rsidRPr="00F551DC" w:rsidRDefault="00F551DC" w:rsidP="00F551DC">
      <w:pPr>
        <w:spacing w:after="0" w:line="360" w:lineRule="auto"/>
        <w:ind w:left="150"/>
      </w:pPr>
      <w:r w:rsidRPr="00F551DC">
        <w:t>A. 0                                         </w:t>
      </w:r>
      <w:r w:rsidR="006D40C9">
        <w:rPr>
          <w:noProof/>
          <w:lang w:eastAsia="zh-CN"/>
        </w:rPr>
        <w:pict w14:anchorId="422EF162">
          <v:shape id="图片 7" o:spid="_x0000_i1031" type="#_x0000_t75" style="width:2.25pt;height:3pt;visibility:visible;mso-wrap-style:square">
            <v:imagedata r:id="rId10" o:title=""/>
          </v:shape>
        </w:pict>
      </w:r>
      <w:r w:rsidRPr="00F551DC">
        <w:t>B. 15                                         </w:t>
      </w:r>
      <w:r w:rsidR="006D40C9">
        <w:rPr>
          <w:noProof/>
          <w:lang w:eastAsia="zh-CN"/>
        </w:rPr>
        <w:pict w14:anchorId="1DEF0AAE">
          <v:shape id="图片 8" o:spid="_x0000_i1032" type="#_x0000_t75" style="width:2.25pt;height:3pt;visibility:visible;mso-wrap-style:square">
            <v:imagedata r:id="rId10" o:title=""/>
          </v:shape>
        </w:pict>
      </w:r>
      <w:r w:rsidRPr="00F551DC">
        <w:t>C. 23                                         </w:t>
      </w:r>
      <w:r w:rsidR="006D40C9">
        <w:rPr>
          <w:noProof/>
          <w:lang w:eastAsia="zh-CN"/>
        </w:rPr>
        <w:pict w14:anchorId="76797306">
          <v:shape id="图片 9" o:spid="_x0000_i1033" type="#_x0000_t75" style="width:2.25pt;height:3pt;visibility:visible;mso-wrap-style:square">
            <v:imagedata r:id="rId10" o:title=""/>
          </v:shape>
        </w:pict>
      </w:r>
      <w:r w:rsidRPr="00F551DC">
        <w:t>D. 55</w:t>
      </w:r>
    </w:p>
    <w:p w14:paraId="49B8CAA2" w14:textId="77777777" w:rsidR="00361A08" w:rsidRPr="00F551DC" w:rsidRDefault="00F551DC" w:rsidP="00F551DC">
      <w:pPr>
        <w:spacing w:line="360" w:lineRule="auto"/>
        <w:rPr>
          <w:lang w:eastAsia="zh-CN"/>
        </w:rPr>
      </w:pPr>
      <w:r w:rsidRPr="00F551DC">
        <w:rPr>
          <w:b/>
          <w:bCs/>
          <w:sz w:val="24"/>
          <w:szCs w:val="24"/>
          <w:lang w:eastAsia="zh-CN"/>
        </w:rPr>
        <w:t>二、判断题</w:t>
      </w:r>
      <w:r w:rsidRPr="00F551DC">
        <w:rPr>
          <w:b/>
          <w:bCs/>
          <w:sz w:val="24"/>
          <w:szCs w:val="24"/>
          <w:lang w:eastAsia="zh-CN"/>
        </w:rPr>
        <w:t xml:space="preserve"> </w:t>
      </w:r>
    </w:p>
    <w:p w14:paraId="514272CE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5.</w:t>
      </w:r>
      <w:r w:rsidRPr="00F551DC">
        <w:rPr>
          <w:lang w:eastAsia="zh-CN"/>
        </w:rPr>
        <w:t>判断对错</w:t>
      </w:r>
    </w:p>
    <w:p w14:paraId="7D3B2D63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25</w:t>
      </w:r>
      <w:r w:rsidRPr="00F551DC">
        <w:rPr>
          <w:lang w:eastAsia="zh-CN"/>
        </w:rPr>
        <w:t>＋</w:t>
      </w:r>
      <w:r w:rsidRPr="00F551DC">
        <w:rPr>
          <w:lang w:eastAsia="zh-CN"/>
        </w:rPr>
        <w:t>5×5</w:t>
      </w:r>
      <w:r w:rsidRPr="00F551DC">
        <w:rPr>
          <w:lang w:eastAsia="zh-CN"/>
        </w:rPr>
        <w:t>＝</w:t>
      </w:r>
      <w:r w:rsidRPr="00F551DC">
        <w:rPr>
          <w:lang w:eastAsia="zh-CN"/>
        </w:rPr>
        <w:t>50</w:t>
      </w:r>
    </w:p>
    <w:p w14:paraId="62492606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6.</w:t>
      </w:r>
      <w:r w:rsidRPr="00F551DC">
        <w:rPr>
          <w:lang w:eastAsia="zh-CN"/>
        </w:rPr>
        <w:t>判断对错</w:t>
      </w:r>
    </w:p>
    <w:p w14:paraId="2B44A626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24</w:t>
      </w:r>
      <w:proofErr w:type="gramStart"/>
      <w:r w:rsidRPr="00F551DC">
        <w:rPr>
          <w:lang w:eastAsia="zh-CN"/>
        </w:rPr>
        <w:t>÷(</w:t>
      </w:r>
      <w:proofErr w:type="gramEnd"/>
      <w:r w:rsidRPr="00F551DC">
        <w:rPr>
          <w:lang w:eastAsia="zh-CN"/>
        </w:rPr>
        <w:t>6+2)</w:t>
      </w:r>
    </w:p>
    <w:p w14:paraId="03A6BDD9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=24÷6+2</w:t>
      </w:r>
    </w:p>
    <w:p w14:paraId="2ECDF098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7.</w:t>
      </w:r>
      <w:r w:rsidRPr="00F551DC">
        <w:rPr>
          <w:lang w:eastAsia="zh-CN"/>
        </w:rPr>
        <w:t>判断对错：</w:t>
      </w:r>
      <w:r w:rsidRPr="00F551DC">
        <w:rPr>
          <w:lang w:eastAsia="zh-CN"/>
        </w:rPr>
        <w:t xml:space="preserve">  </w:t>
      </w:r>
      <w:r w:rsidRPr="00F551DC">
        <w:rPr>
          <w:lang w:eastAsia="zh-CN"/>
        </w:rPr>
        <w:br/>
        <w:t>64</w:t>
      </w:r>
      <w:r w:rsidRPr="00F551DC">
        <w:rPr>
          <w:lang w:eastAsia="zh-CN"/>
        </w:rPr>
        <w:t>－</w:t>
      </w:r>
      <w:r w:rsidRPr="00F551DC">
        <w:rPr>
          <w:lang w:eastAsia="zh-CN"/>
        </w:rPr>
        <w:t>(17+28)=19 </w:t>
      </w:r>
      <w:r w:rsidRPr="00F551DC">
        <w:rPr>
          <w:lang w:eastAsia="zh-CN"/>
        </w:rPr>
        <w:br/>
      </w:r>
      <w:r w:rsidR="006D40C9">
        <w:rPr>
          <w:noProof/>
          <w:lang w:eastAsia="zh-CN"/>
        </w:rPr>
        <w:pict w14:anchorId="2C3EA7C4">
          <v:shape id="图片 10" o:spid="_x0000_i1034" type="#_x0000_t75" style="width:29.25pt;height:85.5pt;visibility:visible;mso-wrap-style:square">
            <v:imagedata r:id="rId11" o:title=""/>
          </v:shape>
        </w:pict>
      </w:r>
    </w:p>
    <w:p w14:paraId="2D93CAFD" w14:textId="77777777" w:rsidR="00361A08" w:rsidRPr="00F551DC" w:rsidRDefault="00F551DC" w:rsidP="00F551DC">
      <w:pPr>
        <w:spacing w:line="360" w:lineRule="auto"/>
        <w:rPr>
          <w:lang w:eastAsia="zh-CN"/>
        </w:rPr>
      </w:pPr>
      <w:r w:rsidRPr="00F551DC">
        <w:rPr>
          <w:b/>
          <w:bCs/>
          <w:sz w:val="24"/>
          <w:szCs w:val="24"/>
          <w:lang w:eastAsia="zh-CN"/>
        </w:rPr>
        <w:t>三、填空题</w:t>
      </w:r>
      <w:r w:rsidRPr="00F551DC">
        <w:rPr>
          <w:b/>
          <w:bCs/>
          <w:sz w:val="24"/>
          <w:szCs w:val="24"/>
          <w:lang w:eastAsia="zh-CN"/>
        </w:rPr>
        <w:t xml:space="preserve"> </w:t>
      </w:r>
    </w:p>
    <w:p w14:paraId="19DF2899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8.7×(7</w:t>
      </w:r>
      <w:r w:rsidRPr="00F551DC">
        <w:rPr>
          <w:lang w:eastAsia="zh-CN"/>
        </w:rPr>
        <w:t>－</w:t>
      </w:r>
      <w:r w:rsidRPr="00F551DC">
        <w:rPr>
          <w:lang w:eastAsia="zh-CN"/>
        </w:rPr>
        <w:t xml:space="preserve">4)=________    </w:t>
      </w:r>
    </w:p>
    <w:p w14:paraId="21254382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9.5</w:t>
      </w:r>
      <w:r w:rsidRPr="00F551DC">
        <w:rPr>
          <w:lang w:eastAsia="zh-CN"/>
        </w:rPr>
        <w:t>＋</w:t>
      </w:r>
      <w:r w:rsidRPr="00F551DC">
        <w:rPr>
          <w:lang w:eastAsia="zh-CN"/>
        </w:rPr>
        <w:t>7</w:t>
      </w:r>
      <w:r w:rsidRPr="00F551DC">
        <w:rPr>
          <w:lang w:eastAsia="zh-CN"/>
        </w:rPr>
        <w:t>＝</w:t>
      </w:r>
      <w:r w:rsidRPr="00F551DC">
        <w:rPr>
          <w:lang w:eastAsia="zh-CN"/>
        </w:rPr>
        <w:t>12</w:t>
      </w:r>
      <w:r w:rsidRPr="00F551DC">
        <w:rPr>
          <w:lang w:eastAsia="zh-CN"/>
        </w:rPr>
        <w:t>，</w:t>
      </w:r>
      <w:r w:rsidRPr="00F551DC">
        <w:rPr>
          <w:lang w:eastAsia="zh-CN"/>
        </w:rPr>
        <w:t>12÷3</w:t>
      </w:r>
      <w:r w:rsidRPr="00F551DC">
        <w:rPr>
          <w:lang w:eastAsia="zh-CN"/>
        </w:rPr>
        <w:t>＝</w:t>
      </w:r>
      <w:r w:rsidRPr="00F551DC">
        <w:rPr>
          <w:lang w:eastAsia="zh-CN"/>
        </w:rPr>
        <w:t>4</w:t>
      </w:r>
      <w:r w:rsidRPr="00F551DC">
        <w:rPr>
          <w:lang w:eastAsia="zh-CN"/>
        </w:rPr>
        <w:t>，写成一个综合算式是</w:t>
      </w:r>
      <w:r w:rsidRPr="00F551DC">
        <w:rPr>
          <w:lang w:eastAsia="zh-CN"/>
        </w:rPr>
        <w:t>________</w:t>
      </w:r>
      <w:r w:rsidRPr="00F551DC">
        <w:rPr>
          <w:lang w:eastAsia="zh-CN"/>
        </w:rPr>
        <w:t>；</w:t>
      </w:r>
    </w:p>
    <w:p w14:paraId="2D9BA878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45</w:t>
      </w:r>
      <w:r w:rsidRPr="00F551DC">
        <w:rPr>
          <w:lang w:eastAsia="zh-CN"/>
        </w:rPr>
        <w:t>－</w:t>
      </w:r>
      <w:r w:rsidRPr="00F551DC">
        <w:rPr>
          <w:lang w:eastAsia="zh-CN"/>
        </w:rPr>
        <w:t>38</w:t>
      </w:r>
      <w:r w:rsidRPr="00F551DC">
        <w:rPr>
          <w:lang w:eastAsia="zh-CN"/>
        </w:rPr>
        <w:t>＝</w:t>
      </w:r>
      <w:r w:rsidRPr="00F551DC">
        <w:rPr>
          <w:lang w:eastAsia="zh-CN"/>
        </w:rPr>
        <w:t>7</w:t>
      </w:r>
      <w:r w:rsidRPr="00F551DC">
        <w:rPr>
          <w:lang w:eastAsia="zh-CN"/>
        </w:rPr>
        <w:t>，</w:t>
      </w:r>
      <w:r w:rsidRPr="00F551DC">
        <w:rPr>
          <w:lang w:eastAsia="zh-CN"/>
        </w:rPr>
        <w:t>21÷7</w:t>
      </w:r>
      <w:r w:rsidRPr="00F551DC">
        <w:rPr>
          <w:lang w:eastAsia="zh-CN"/>
        </w:rPr>
        <w:t>＝</w:t>
      </w:r>
      <w:r w:rsidRPr="00F551DC">
        <w:rPr>
          <w:lang w:eastAsia="zh-CN"/>
        </w:rPr>
        <w:t>3</w:t>
      </w:r>
      <w:r w:rsidRPr="00F551DC">
        <w:rPr>
          <w:lang w:eastAsia="zh-CN"/>
        </w:rPr>
        <w:t>，写成一个综合算式是</w:t>
      </w:r>
      <w:r w:rsidRPr="00F551DC">
        <w:rPr>
          <w:lang w:eastAsia="zh-CN"/>
        </w:rPr>
        <w:t>________</w:t>
      </w:r>
      <w:r w:rsidRPr="00F551DC">
        <w:rPr>
          <w:lang w:eastAsia="zh-CN"/>
        </w:rPr>
        <w:t>。</w:t>
      </w:r>
    </w:p>
    <w:p w14:paraId="479AE00E" w14:textId="7D107961" w:rsidR="00361A08" w:rsidRPr="00F551DC" w:rsidRDefault="00F551DC" w:rsidP="00F551DC">
      <w:pPr>
        <w:spacing w:after="0" w:line="360" w:lineRule="auto"/>
      </w:pPr>
      <w:r w:rsidRPr="00F551DC">
        <w:t>10.</w:t>
      </w:r>
      <w:r w:rsidRPr="00F551DC">
        <w:t>算一算．</w:t>
      </w:r>
      <w:r w:rsidRPr="00F551DC">
        <w:br/>
      </w:r>
      <w:r w:rsidR="00C02043">
        <w:rPr>
          <w:noProof/>
          <w:lang w:eastAsia="zh-CN"/>
        </w:rPr>
        <w:pict w14:anchorId="7AB6C3F8">
          <v:shape id="图片 11" o:spid="_x0000_i1035" type="#_x0000_t75" style="width:67.5pt;height:60pt;visibility:visible;mso-wrap-style:square">
            <v:imagedata r:id="rId12" o:title=""/>
          </v:shape>
        </w:pict>
      </w:r>
      <w:r w:rsidRPr="00F551DC">
        <w:t xml:space="preserve">________    </w:t>
      </w:r>
    </w:p>
    <w:p w14:paraId="1B925879" w14:textId="0A1FDC58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lastRenderedPageBreak/>
        <w:t>11.</w:t>
      </w:r>
      <w:r w:rsidRPr="00F551DC">
        <w:rPr>
          <w:lang w:eastAsia="zh-CN"/>
        </w:rPr>
        <w:t>计算题</w:t>
      </w:r>
      <w:r w:rsidRPr="00F551DC">
        <w:rPr>
          <w:lang w:eastAsia="zh-CN"/>
        </w:rPr>
        <w:t xml:space="preserve">  </w:t>
      </w:r>
      <w:r w:rsidRPr="00F551DC">
        <w:rPr>
          <w:lang w:eastAsia="zh-CN"/>
        </w:rPr>
        <w:br/>
      </w:r>
      <w:r w:rsidR="00C02043">
        <w:rPr>
          <w:noProof/>
          <w:lang w:eastAsia="zh-CN"/>
        </w:rPr>
        <w:pict w14:anchorId="50890305">
          <v:shape id="图片 12" o:spid="_x0000_i1036" type="#_x0000_t75" style="width:129pt;height:147.75pt;visibility:visible;mso-wrap-style:square">
            <v:imagedata r:id="rId13" o:title=""/>
          </v:shape>
        </w:pict>
      </w:r>
      <w:r w:rsidRPr="00F551DC">
        <w:rPr>
          <w:lang w:eastAsia="zh-CN"/>
        </w:rPr>
        <w:t xml:space="preserve">________    </w:t>
      </w:r>
    </w:p>
    <w:p w14:paraId="5858D633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12.</w:t>
      </w:r>
      <w:r w:rsidRPr="00F551DC">
        <w:rPr>
          <w:lang w:eastAsia="zh-CN"/>
        </w:rPr>
        <w:t>育红小学定制一批课桌椅，如果每小时运回</w:t>
      </w:r>
      <w:r w:rsidRPr="00F551DC">
        <w:rPr>
          <w:lang w:eastAsia="zh-CN"/>
        </w:rPr>
        <w:t>80</w:t>
      </w:r>
      <w:r w:rsidRPr="00F551DC">
        <w:rPr>
          <w:lang w:eastAsia="zh-CN"/>
        </w:rPr>
        <w:t>套，则要</w:t>
      </w:r>
      <w:r w:rsidRPr="00F551DC">
        <w:rPr>
          <w:lang w:eastAsia="zh-CN"/>
        </w:rPr>
        <w:t>6</w:t>
      </w:r>
      <w:r w:rsidRPr="00F551DC">
        <w:rPr>
          <w:lang w:eastAsia="zh-CN"/>
        </w:rPr>
        <w:t>小时可以运回，如果每小时多运回</w:t>
      </w:r>
      <w:r w:rsidRPr="00F551DC">
        <w:rPr>
          <w:lang w:eastAsia="zh-CN"/>
        </w:rPr>
        <w:t>40</w:t>
      </w:r>
      <w:r w:rsidRPr="00F551DC">
        <w:rPr>
          <w:lang w:eastAsia="zh-CN"/>
        </w:rPr>
        <w:t>套，则要</w:t>
      </w:r>
      <w:r w:rsidRPr="00F551DC">
        <w:rPr>
          <w:lang w:eastAsia="zh-CN"/>
        </w:rPr>
        <w:t>________</w:t>
      </w:r>
      <w:r w:rsidRPr="00F551DC">
        <w:rPr>
          <w:lang w:eastAsia="zh-CN"/>
        </w:rPr>
        <w:t>小时可以运回</w:t>
      </w:r>
      <w:r w:rsidRPr="00F551DC">
        <w:rPr>
          <w:lang w:eastAsia="zh-CN"/>
        </w:rPr>
        <w:t xml:space="preserve">    </w:t>
      </w:r>
    </w:p>
    <w:p w14:paraId="631E3DDD" w14:textId="77777777" w:rsidR="00361A08" w:rsidRPr="00F551DC" w:rsidRDefault="00F551DC" w:rsidP="00F551DC">
      <w:pPr>
        <w:spacing w:line="360" w:lineRule="auto"/>
        <w:rPr>
          <w:lang w:eastAsia="zh-CN"/>
        </w:rPr>
      </w:pPr>
      <w:r w:rsidRPr="00F551DC">
        <w:rPr>
          <w:b/>
          <w:bCs/>
          <w:sz w:val="24"/>
          <w:szCs w:val="24"/>
          <w:lang w:eastAsia="zh-CN"/>
        </w:rPr>
        <w:t>四、解答题</w:t>
      </w:r>
      <w:r w:rsidRPr="00F551DC">
        <w:rPr>
          <w:b/>
          <w:bCs/>
          <w:sz w:val="24"/>
          <w:szCs w:val="24"/>
          <w:lang w:eastAsia="zh-CN"/>
        </w:rPr>
        <w:t xml:space="preserve"> </w:t>
      </w:r>
    </w:p>
    <w:p w14:paraId="1A38313D" w14:textId="77777777" w:rsidR="00F551DC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13.</w:t>
      </w:r>
      <w:r w:rsidRPr="00F551DC">
        <w:rPr>
          <w:lang w:eastAsia="zh-CN"/>
        </w:rPr>
        <w:t>把下面每一组算式合并成一个综合算式。</w:t>
      </w:r>
    </w:p>
    <w:p w14:paraId="78C59E7D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45÷5=9    7×4=28    32÷8=4</w:t>
      </w:r>
    </w:p>
    <w:p w14:paraId="505E1D7E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18+9=27    50-28=22    4+19=23</w:t>
      </w:r>
    </w:p>
    <w:p w14:paraId="459E3CD2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14.</w:t>
      </w:r>
      <w:r w:rsidRPr="00F551DC">
        <w:rPr>
          <w:lang w:eastAsia="zh-CN"/>
        </w:rPr>
        <w:t>动物园儿童票每张</w:t>
      </w:r>
      <w:r w:rsidRPr="00F551DC">
        <w:rPr>
          <w:lang w:eastAsia="zh-CN"/>
        </w:rPr>
        <w:t>9</w:t>
      </w:r>
      <w:r w:rsidRPr="00F551DC">
        <w:rPr>
          <w:lang w:eastAsia="zh-CN"/>
        </w:rPr>
        <w:t>元。李老师带</w:t>
      </w:r>
      <w:r w:rsidRPr="00F551DC">
        <w:rPr>
          <w:lang w:eastAsia="zh-CN"/>
        </w:rPr>
        <w:t>100</w:t>
      </w:r>
      <w:r w:rsidRPr="00F551DC">
        <w:rPr>
          <w:lang w:eastAsia="zh-CN"/>
        </w:rPr>
        <w:t>元钱，买点心用去</w:t>
      </w:r>
      <w:r w:rsidRPr="00F551DC">
        <w:rPr>
          <w:lang w:eastAsia="zh-CN"/>
        </w:rPr>
        <w:t>28</w:t>
      </w:r>
      <w:r w:rsidRPr="00F551DC">
        <w:rPr>
          <w:lang w:eastAsia="zh-CN"/>
        </w:rPr>
        <w:t>元，剩下的钱可以买多少</w:t>
      </w:r>
      <w:proofErr w:type="gramStart"/>
      <w:r w:rsidRPr="00F551DC">
        <w:rPr>
          <w:lang w:eastAsia="zh-CN"/>
        </w:rPr>
        <w:t>张儿童</w:t>
      </w:r>
      <w:proofErr w:type="gramEnd"/>
      <w:r w:rsidRPr="00F551DC">
        <w:rPr>
          <w:lang w:eastAsia="zh-CN"/>
        </w:rPr>
        <w:t>票？</w:t>
      </w:r>
      <w:r w:rsidRPr="00F551DC">
        <w:rPr>
          <w:lang w:eastAsia="zh-CN"/>
        </w:rPr>
        <w:t xml:space="preserve">    </w:t>
      </w:r>
    </w:p>
    <w:p w14:paraId="62901A28" w14:textId="77777777" w:rsidR="00361A08" w:rsidRPr="00F551DC" w:rsidRDefault="00F551DC" w:rsidP="00F551DC">
      <w:pPr>
        <w:spacing w:line="360" w:lineRule="auto"/>
        <w:rPr>
          <w:lang w:eastAsia="zh-CN"/>
        </w:rPr>
      </w:pPr>
      <w:r w:rsidRPr="00F551DC">
        <w:rPr>
          <w:b/>
          <w:bCs/>
          <w:sz w:val="24"/>
          <w:szCs w:val="24"/>
          <w:lang w:eastAsia="zh-CN"/>
        </w:rPr>
        <w:t>五、综合题</w:t>
      </w:r>
      <w:r w:rsidRPr="00F551DC">
        <w:rPr>
          <w:b/>
          <w:bCs/>
          <w:sz w:val="24"/>
          <w:szCs w:val="24"/>
          <w:lang w:eastAsia="zh-CN"/>
        </w:rPr>
        <w:t xml:space="preserve"> </w:t>
      </w:r>
    </w:p>
    <w:p w14:paraId="4D485084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15. </w:t>
      </w:r>
      <w:r w:rsidRPr="00F551DC">
        <w:rPr>
          <w:lang w:eastAsia="zh-CN"/>
        </w:rPr>
        <w:t>开火车。</w:t>
      </w:r>
      <w:r w:rsidRPr="00F551DC">
        <w:rPr>
          <w:lang w:eastAsia="zh-CN"/>
        </w:rPr>
        <w:br/>
        <w:t xml:space="preserve">    </w:t>
      </w:r>
    </w:p>
    <w:p w14:paraId="6A45A594" w14:textId="348DFB30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（</w:t>
      </w:r>
      <w:r w:rsidRPr="00F551DC">
        <w:rPr>
          <w:lang w:eastAsia="zh-CN"/>
        </w:rPr>
        <w:t>1</w:t>
      </w:r>
      <w:r w:rsidRPr="00F551DC">
        <w:rPr>
          <w:lang w:eastAsia="zh-CN"/>
        </w:rPr>
        <w:t>）</w:t>
      </w:r>
      <w:r w:rsidR="00C02043">
        <w:rPr>
          <w:noProof/>
          <w:lang w:eastAsia="zh-CN"/>
        </w:rPr>
        <w:pict w14:anchorId="3345AF75">
          <v:shape id="图片 13" o:spid="_x0000_i1037" type="#_x0000_t75" style="width:316.5pt;height:35.25pt;visibility:visible;mso-wrap-style:square">
            <v:imagedata r:id="rId14" o:title=""/>
          </v:shape>
        </w:pict>
      </w:r>
    </w:p>
    <w:p w14:paraId="0CEDFF80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________</w:t>
      </w:r>
    </w:p>
    <w:p w14:paraId="216F9816" w14:textId="253979BC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（</w:t>
      </w:r>
      <w:r w:rsidRPr="00F551DC">
        <w:rPr>
          <w:lang w:eastAsia="zh-CN"/>
        </w:rPr>
        <w:t>2</w:t>
      </w:r>
      <w:r w:rsidRPr="00F551DC">
        <w:rPr>
          <w:lang w:eastAsia="zh-CN"/>
        </w:rPr>
        <w:t>）</w:t>
      </w:r>
      <w:r w:rsidR="00C02043">
        <w:rPr>
          <w:noProof/>
          <w:lang w:eastAsia="zh-CN"/>
        </w:rPr>
        <w:pict w14:anchorId="1368F0C6">
          <v:shape id="图片 14" o:spid="_x0000_i1038" type="#_x0000_t75" style="width:312pt;height:33pt;visibility:visible;mso-wrap-style:square">
            <v:imagedata r:id="rId15" o:title=""/>
          </v:shape>
        </w:pict>
      </w:r>
    </w:p>
    <w:p w14:paraId="512A3B83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________</w:t>
      </w:r>
    </w:p>
    <w:p w14:paraId="5C3A0148" w14:textId="77777777" w:rsidR="00361A08" w:rsidRPr="00F551DC" w:rsidRDefault="00F551DC" w:rsidP="00F551DC">
      <w:pPr>
        <w:spacing w:line="360" w:lineRule="auto"/>
        <w:rPr>
          <w:lang w:eastAsia="zh-CN"/>
        </w:rPr>
      </w:pPr>
      <w:r w:rsidRPr="00F551DC">
        <w:rPr>
          <w:b/>
          <w:bCs/>
          <w:sz w:val="24"/>
          <w:szCs w:val="24"/>
          <w:lang w:eastAsia="zh-CN"/>
        </w:rPr>
        <w:t>六、应用题</w:t>
      </w:r>
      <w:r w:rsidRPr="00F551DC">
        <w:rPr>
          <w:b/>
          <w:bCs/>
          <w:sz w:val="24"/>
          <w:szCs w:val="24"/>
          <w:lang w:eastAsia="zh-CN"/>
        </w:rPr>
        <w:t xml:space="preserve"> </w:t>
      </w:r>
    </w:p>
    <w:p w14:paraId="38500830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16.</w:t>
      </w:r>
      <w:r w:rsidRPr="00F551DC">
        <w:rPr>
          <w:lang w:eastAsia="zh-CN"/>
        </w:rPr>
        <w:t>小华读一本书，每天</w:t>
      </w:r>
      <w:r w:rsidRPr="00F551DC">
        <w:rPr>
          <w:lang w:eastAsia="zh-CN"/>
        </w:rPr>
        <w:t xml:space="preserve"> </w:t>
      </w:r>
      <w:r w:rsidRPr="00F551DC">
        <w:rPr>
          <w:lang w:eastAsia="zh-CN"/>
        </w:rPr>
        <w:t>读</w:t>
      </w:r>
      <w:r w:rsidRPr="00F551DC">
        <w:rPr>
          <w:lang w:eastAsia="zh-CN"/>
        </w:rPr>
        <w:t>12</w:t>
      </w:r>
      <w:r w:rsidRPr="00F551DC">
        <w:rPr>
          <w:lang w:eastAsia="zh-CN"/>
        </w:rPr>
        <w:t>页，</w:t>
      </w:r>
      <w:r w:rsidRPr="00F551DC">
        <w:rPr>
          <w:lang w:eastAsia="zh-CN"/>
        </w:rPr>
        <w:t>6</w:t>
      </w:r>
      <w:r w:rsidRPr="00F551DC">
        <w:rPr>
          <w:lang w:eastAsia="zh-CN"/>
        </w:rPr>
        <w:t>天可以读完，结果小华有事耽搁了，推迟了</w:t>
      </w:r>
      <w:r w:rsidRPr="00F551DC">
        <w:rPr>
          <w:lang w:eastAsia="zh-CN"/>
        </w:rPr>
        <w:t>2</w:t>
      </w:r>
      <w:r w:rsidRPr="00F551DC">
        <w:rPr>
          <w:lang w:eastAsia="zh-CN"/>
        </w:rPr>
        <w:t>天才读完，你知道小华平均每天读多少页吗？</w:t>
      </w:r>
      <w:r w:rsidRPr="00F551DC">
        <w:rPr>
          <w:lang w:eastAsia="zh-CN"/>
        </w:rPr>
        <w:t xml:space="preserve">    </w:t>
      </w:r>
    </w:p>
    <w:p w14:paraId="310A4D98" w14:textId="7C0D6E54" w:rsidR="00361A08" w:rsidRPr="00F551DC" w:rsidRDefault="00F551DC" w:rsidP="00C02043">
      <w:pPr>
        <w:spacing w:line="360" w:lineRule="auto"/>
        <w:rPr>
          <w:lang w:eastAsia="zh-CN"/>
        </w:rPr>
      </w:pPr>
      <w:r w:rsidRPr="00F551DC">
        <w:rPr>
          <w:lang w:eastAsia="zh-CN"/>
        </w:rPr>
        <w:br w:type="page"/>
      </w:r>
      <w:r w:rsidRPr="00F551DC">
        <w:rPr>
          <w:b/>
          <w:bCs/>
          <w:sz w:val="28"/>
          <w:szCs w:val="28"/>
          <w:lang w:eastAsia="zh-CN"/>
        </w:rPr>
        <w:lastRenderedPageBreak/>
        <w:t>参考答案</w:t>
      </w:r>
    </w:p>
    <w:p w14:paraId="734F8C1E" w14:textId="77777777" w:rsidR="00361A08" w:rsidRPr="00F551DC" w:rsidRDefault="00F551DC" w:rsidP="00F551DC">
      <w:pPr>
        <w:spacing w:line="360" w:lineRule="auto"/>
        <w:rPr>
          <w:lang w:eastAsia="zh-CN"/>
        </w:rPr>
      </w:pPr>
      <w:r w:rsidRPr="00F551DC">
        <w:rPr>
          <w:lang w:eastAsia="zh-CN"/>
        </w:rPr>
        <w:t>一、单选题</w:t>
      </w:r>
    </w:p>
    <w:p w14:paraId="4DBF5B2D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1.</w:t>
      </w:r>
      <w:r w:rsidRPr="00F551DC">
        <w:rPr>
          <w:lang w:eastAsia="zh-CN"/>
        </w:rPr>
        <w:t>【答案】</w:t>
      </w:r>
      <w:r w:rsidRPr="00F551DC">
        <w:rPr>
          <w:lang w:eastAsia="zh-CN"/>
        </w:rPr>
        <w:t xml:space="preserve"> C   </w:t>
      </w:r>
    </w:p>
    <w:p w14:paraId="4119A5FD" w14:textId="77777777" w:rsidR="00361A08" w:rsidRPr="00F551DC" w:rsidRDefault="00F551DC" w:rsidP="00F551DC">
      <w:pPr>
        <w:spacing w:after="0" w:line="360" w:lineRule="auto"/>
      </w:pPr>
      <w:r w:rsidRPr="00F551DC">
        <w:t>【</w:t>
      </w:r>
      <w:proofErr w:type="spellStart"/>
      <w:r w:rsidRPr="00F551DC">
        <w:t>解析】</w:t>
      </w:r>
      <w:proofErr w:type="gramStart"/>
      <w:r w:rsidRPr="00F551DC">
        <w:t>在一道算式中</w:t>
      </w:r>
      <w:r w:rsidRPr="00F551DC">
        <w:t>,</w:t>
      </w:r>
      <w:r w:rsidRPr="00F551DC">
        <w:t>有加法又有乘法</w:t>
      </w:r>
      <w:proofErr w:type="gramEnd"/>
      <w:r w:rsidRPr="00F551DC">
        <w:t>,</w:t>
      </w:r>
      <w:r w:rsidRPr="00F551DC">
        <w:t>先算乘法</w:t>
      </w:r>
      <w:r w:rsidRPr="00F551DC">
        <w:t>,</w:t>
      </w:r>
      <w:r w:rsidRPr="00F551DC">
        <w:t>再算加法</w:t>
      </w:r>
      <w:proofErr w:type="spellEnd"/>
      <w:r w:rsidRPr="00F551DC">
        <w:t xml:space="preserve">.  </w:t>
      </w:r>
    </w:p>
    <w:p w14:paraId="1001B02F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先算乘法</w:t>
      </w:r>
      <w:r w:rsidRPr="00F551DC">
        <w:rPr>
          <w:lang w:eastAsia="zh-CN"/>
        </w:rPr>
        <w:t xml:space="preserve"> :26 × 5</w:t>
      </w:r>
      <w:r w:rsidRPr="00F551DC">
        <w:rPr>
          <w:lang w:eastAsia="zh-CN"/>
        </w:rPr>
        <w:t>＝</w:t>
      </w:r>
      <w:r w:rsidRPr="00F551DC">
        <w:rPr>
          <w:lang w:eastAsia="zh-CN"/>
        </w:rPr>
        <w:t>30</w:t>
      </w:r>
      <w:r w:rsidRPr="00F551DC">
        <w:rPr>
          <w:lang w:eastAsia="zh-CN"/>
        </w:rPr>
        <w:t>，</w:t>
      </w:r>
      <w:r w:rsidRPr="00F551DC">
        <w:rPr>
          <w:lang w:eastAsia="zh-CN"/>
        </w:rPr>
        <w:t xml:space="preserve"> </w:t>
      </w:r>
      <w:r w:rsidRPr="00F551DC">
        <w:rPr>
          <w:lang w:eastAsia="zh-CN"/>
        </w:rPr>
        <w:t>再算加法</w:t>
      </w:r>
      <w:r w:rsidRPr="00F551DC">
        <w:rPr>
          <w:lang w:eastAsia="zh-CN"/>
        </w:rPr>
        <w:t xml:space="preserve"> : 30 </w:t>
      </w:r>
      <w:r w:rsidRPr="00F551DC">
        <w:rPr>
          <w:lang w:eastAsia="zh-CN"/>
        </w:rPr>
        <w:t>＋</w:t>
      </w:r>
      <w:r w:rsidRPr="00F551DC">
        <w:rPr>
          <w:lang w:eastAsia="zh-CN"/>
        </w:rPr>
        <w:t xml:space="preserve"> 60</w:t>
      </w:r>
      <w:r w:rsidRPr="00F551DC">
        <w:rPr>
          <w:lang w:eastAsia="zh-CN"/>
        </w:rPr>
        <w:t>＝</w:t>
      </w:r>
      <w:r w:rsidRPr="00F551DC">
        <w:rPr>
          <w:lang w:eastAsia="zh-CN"/>
        </w:rPr>
        <w:t>90</w:t>
      </w:r>
      <w:r w:rsidRPr="00F551DC">
        <w:rPr>
          <w:lang w:eastAsia="zh-CN"/>
        </w:rPr>
        <w:t>，</w:t>
      </w:r>
      <w:r w:rsidRPr="00F551DC">
        <w:rPr>
          <w:lang w:eastAsia="zh-CN"/>
        </w:rPr>
        <w:t xml:space="preserve"> </w:t>
      </w:r>
      <w:r w:rsidRPr="00F551DC">
        <w:rPr>
          <w:lang w:eastAsia="zh-CN"/>
        </w:rPr>
        <w:t>所以</w:t>
      </w:r>
      <w:r w:rsidRPr="00F551DC">
        <w:rPr>
          <w:lang w:eastAsia="zh-CN"/>
        </w:rPr>
        <w:t xml:space="preserve">6 × 5 </w:t>
      </w:r>
      <w:r w:rsidRPr="00F551DC">
        <w:rPr>
          <w:lang w:eastAsia="zh-CN"/>
        </w:rPr>
        <w:t>＋</w:t>
      </w:r>
      <w:r w:rsidRPr="00F551DC">
        <w:rPr>
          <w:lang w:eastAsia="zh-CN"/>
        </w:rPr>
        <w:t xml:space="preserve"> 60</w:t>
      </w:r>
      <w:r w:rsidRPr="00F551DC">
        <w:rPr>
          <w:lang w:eastAsia="zh-CN"/>
        </w:rPr>
        <w:t>＝</w:t>
      </w:r>
      <w:r w:rsidRPr="00F551DC">
        <w:rPr>
          <w:lang w:eastAsia="zh-CN"/>
        </w:rPr>
        <w:t xml:space="preserve"> 90</w:t>
      </w:r>
      <w:r w:rsidRPr="00F551DC">
        <w:rPr>
          <w:lang w:eastAsia="zh-CN"/>
        </w:rPr>
        <w:t>，选</w:t>
      </w:r>
      <w:r w:rsidRPr="00F551DC">
        <w:rPr>
          <w:lang w:eastAsia="zh-CN"/>
        </w:rPr>
        <w:t xml:space="preserve"> C </w:t>
      </w:r>
      <w:r w:rsidRPr="00F551DC">
        <w:rPr>
          <w:lang w:eastAsia="zh-CN"/>
        </w:rPr>
        <w:t>．</w:t>
      </w:r>
    </w:p>
    <w:p w14:paraId="2BD0A350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2.</w:t>
      </w:r>
      <w:r w:rsidRPr="00F551DC">
        <w:rPr>
          <w:lang w:eastAsia="zh-CN"/>
        </w:rPr>
        <w:t>【答案】</w:t>
      </w:r>
      <w:r w:rsidRPr="00F551DC">
        <w:rPr>
          <w:lang w:eastAsia="zh-CN"/>
        </w:rPr>
        <w:t xml:space="preserve"> B   </w:t>
      </w:r>
    </w:p>
    <w:p w14:paraId="7E15FC4A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【解析】【解答】</w:t>
      </w:r>
      <w:r w:rsidRPr="00F551DC">
        <w:rPr>
          <w:lang w:eastAsia="zh-CN"/>
        </w:rPr>
        <w:t>(92</w:t>
      </w:r>
      <w:r w:rsidRPr="00F551DC">
        <w:rPr>
          <w:lang w:eastAsia="zh-CN"/>
        </w:rPr>
        <w:t>－</w:t>
      </w:r>
      <w:r w:rsidRPr="00F551DC">
        <w:rPr>
          <w:lang w:eastAsia="zh-CN"/>
        </w:rPr>
        <w:t>86)×3</w:t>
      </w:r>
      <w:r w:rsidRPr="00F551DC">
        <w:rPr>
          <w:lang w:eastAsia="zh-CN"/>
        </w:rPr>
        <w:br/>
        <w:t>=6×3</w:t>
      </w:r>
      <w:r w:rsidRPr="00F551DC">
        <w:rPr>
          <w:lang w:eastAsia="zh-CN"/>
        </w:rPr>
        <w:br/>
        <w:t>=18</w:t>
      </w:r>
      <w:r w:rsidRPr="00F551DC">
        <w:rPr>
          <w:lang w:eastAsia="zh-CN"/>
        </w:rPr>
        <w:br/>
      </w:r>
      <w:r w:rsidRPr="00F551DC">
        <w:rPr>
          <w:lang w:eastAsia="zh-CN"/>
        </w:rPr>
        <w:t>故答案为：</w:t>
      </w:r>
      <w:r w:rsidRPr="00F551DC">
        <w:rPr>
          <w:lang w:eastAsia="zh-CN"/>
        </w:rPr>
        <w:t>B.</w:t>
      </w:r>
    </w:p>
    <w:p w14:paraId="2C7CA6FC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【分析】在一道算式中，有小括号，要先算小括号里面的，再算小括号外面的，据此解答</w:t>
      </w:r>
      <w:r w:rsidRPr="00F551DC">
        <w:rPr>
          <w:lang w:eastAsia="zh-CN"/>
        </w:rPr>
        <w:t>.</w:t>
      </w:r>
    </w:p>
    <w:p w14:paraId="451ECE04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3.</w:t>
      </w:r>
      <w:r w:rsidRPr="00F551DC">
        <w:rPr>
          <w:lang w:eastAsia="zh-CN"/>
        </w:rPr>
        <w:t>【答案】</w:t>
      </w:r>
      <w:r w:rsidRPr="00F551DC">
        <w:rPr>
          <w:lang w:eastAsia="zh-CN"/>
        </w:rPr>
        <w:t xml:space="preserve"> A   </w:t>
      </w:r>
    </w:p>
    <w:p w14:paraId="49D23955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【解析】一道式题有小括号，要先算小括号里面的</w:t>
      </w:r>
      <w:r w:rsidRPr="00F551DC">
        <w:rPr>
          <w:lang w:eastAsia="zh-CN"/>
        </w:rPr>
        <w:t xml:space="preserve">. </w:t>
      </w:r>
    </w:p>
    <w:p w14:paraId="20EE4F77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第一步</w:t>
      </w:r>
      <w:r w:rsidRPr="00F551DC">
        <w:rPr>
          <w:lang w:eastAsia="zh-CN"/>
        </w:rPr>
        <w:t xml:space="preserve">: </w:t>
      </w:r>
      <w:r w:rsidRPr="00F551DC">
        <w:rPr>
          <w:lang w:eastAsia="zh-CN"/>
        </w:rPr>
        <w:t>先口算小括号里面的</w:t>
      </w:r>
      <w:r w:rsidRPr="00F551DC">
        <w:rPr>
          <w:lang w:eastAsia="zh-CN"/>
        </w:rPr>
        <w:t>, 56</w:t>
      </w:r>
      <w:r w:rsidRPr="00F551DC">
        <w:rPr>
          <w:lang w:eastAsia="zh-CN"/>
        </w:rPr>
        <w:t>－</w:t>
      </w:r>
      <w:r w:rsidRPr="00F551DC">
        <w:rPr>
          <w:lang w:eastAsia="zh-CN"/>
        </w:rPr>
        <w:t>8=48</w:t>
      </w:r>
      <w:r w:rsidRPr="00F551DC">
        <w:rPr>
          <w:lang w:eastAsia="zh-CN"/>
        </w:rPr>
        <w:t>，第二步</w:t>
      </w:r>
      <w:r w:rsidRPr="00F551DC">
        <w:rPr>
          <w:lang w:eastAsia="zh-CN"/>
        </w:rPr>
        <w:t xml:space="preserve">: </w:t>
      </w:r>
      <w:r w:rsidRPr="00F551DC">
        <w:rPr>
          <w:lang w:eastAsia="zh-CN"/>
        </w:rPr>
        <w:t>口算</w:t>
      </w:r>
      <w:r w:rsidRPr="00F551DC">
        <w:rPr>
          <w:lang w:eastAsia="zh-CN"/>
        </w:rPr>
        <w:t>9+48=57</w:t>
      </w:r>
      <w:r w:rsidRPr="00F551DC">
        <w:rPr>
          <w:lang w:eastAsia="zh-CN"/>
        </w:rPr>
        <w:t>，所以</w:t>
      </w:r>
      <w:r w:rsidRPr="00F551DC">
        <w:rPr>
          <w:lang w:eastAsia="zh-CN"/>
        </w:rPr>
        <w:t>9+(56</w:t>
      </w:r>
      <w:r w:rsidRPr="00F551DC">
        <w:rPr>
          <w:lang w:eastAsia="zh-CN"/>
        </w:rPr>
        <w:t>－</w:t>
      </w:r>
      <w:r w:rsidRPr="00F551DC">
        <w:rPr>
          <w:lang w:eastAsia="zh-CN"/>
        </w:rPr>
        <w:t xml:space="preserve">8)=57, </w:t>
      </w:r>
      <w:r w:rsidRPr="00F551DC">
        <w:rPr>
          <w:lang w:eastAsia="zh-CN"/>
        </w:rPr>
        <w:t>选</w:t>
      </w:r>
      <w:r w:rsidRPr="00F551DC">
        <w:rPr>
          <w:lang w:eastAsia="zh-CN"/>
        </w:rPr>
        <w:t>A</w:t>
      </w:r>
      <w:r w:rsidRPr="00F551DC">
        <w:rPr>
          <w:lang w:eastAsia="zh-CN"/>
        </w:rPr>
        <w:t>．</w:t>
      </w:r>
    </w:p>
    <w:p w14:paraId="716B5D0C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4.</w:t>
      </w:r>
      <w:r w:rsidRPr="00F551DC">
        <w:rPr>
          <w:lang w:eastAsia="zh-CN"/>
        </w:rPr>
        <w:t>【答案】</w:t>
      </w:r>
      <w:r w:rsidRPr="00F551DC">
        <w:rPr>
          <w:lang w:eastAsia="zh-CN"/>
        </w:rPr>
        <w:t xml:space="preserve"> B   </w:t>
      </w:r>
    </w:p>
    <w:p w14:paraId="3EDD86E0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【解析】一道式题有小括号，要先算小括号里面的</w:t>
      </w:r>
      <w:r w:rsidRPr="00F551DC">
        <w:rPr>
          <w:lang w:eastAsia="zh-CN"/>
        </w:rPr>
        <w:t xml:space="preserve">. </w:t>
      </w:r>
    </w:p>
    <w:p w14:paraId="538C2068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第一步</w:t>
      </w:r>
      <w:r w:rsidRPr="00F551DC">
        <w:rPr>
          <w:lang w:eastAsia="zh-CN"/>
        </w:rPr>
        <w:t>:</w:t>
      </w:r>
      <w:r w:rsidRPr="00F551DC">
        <w:rPr>
          <w:lang w:eastAsia="zh-CN"/>
        </w:rPr>
        <w:t>先口算小括号里面的</w:t>
      </w:r>
      <w:r w:rsidRPr="00F551DC">
        <w:rPr>
          <w:lang w:eastAsia="zh-CN"/>
        </w:rPr>
        <w:t>, 57+3</w:t>
      </w:r>
      <w:r w:rsidRPr="00F551DC">
        <w:rPr>
          <w:lang w:eastAsia="zh-CN"/>
        </w:rPr>
        <w:t>＝</w:t>
      </w:r>
      <w:r w:rsidRPr="00F551DC">
        <w:rPr>
          <w:lang w:eastAsia="zh-CN"/>
        </w:rPr>
        <w:t>60</w:t>
      </w:r>
      <w:r w:rsidRPr="00F551DC">
        <w:rPr>
          <w:lang w:eastAsia="zh-CN"/>
        </w:rPr>
        <w:t>，第二步</w:t>
      </w:r>
      <w:r w:rsidRPr="00F551DC">
        <w:rPr>
          <w:lang w:eastAsia="zh-CN"/>
        </w:rPr>
        <w:t>:</w:t>
      </w:r>
      <w:r w:rsidRPr="00F551DC">
        <w:rPr>
          <w:lang w:eastAsia="zh-CN"/>
        </w:rPr>
        <w:t>口算</w:t>
      </w:r>
      <w:r w:rsidRPr="00F551DC">
        <w:rPr>
          <w:lang w:eastAsia="zh-CN"/>
        </w:rPr>
        <w:t xml:space="preserve"> 75</w:t>
      </w:r>
      <w:r w:rsidRPr="00F551DC">
        <w:rPr>
          <w:lang w:eastAsia="zh-CN"/>
        </w:rPr>
        <w:t>－</w:t>
      </w:r>
      <w:r w:rsidRPr="00F551DC">
        <w:rPr>
          <w:lang w:eastAsia="zh-CN"/>
        </w:rPr>
        <w:t xml:space="preserve">60 </w:t>
      </w:r>
      <w:r w:rsidRPr="00F551DC">
        <w:rPr>
          <w:lang w:eastAsia="zh-CN"/>
        </w:rPr>
        <w:t>＝</w:t>
      </w:r>
      <w:r w:rsidRPr="00F551DC">
        <w:rPr>
          <w:lang w:eastAsia="zh-CN"/>
        </w:rPr>
        <w:t>15</w:t>
      </w:r>
      <w:r w:rsidRPr="00F551DC">
        <w:rPr>
          <w:lang w:eastAsia="zh-CN"/>
        </w:rPr>
        <w:t>，</w:t>
      </w:r>
      <w:r w:rsidRPr="00F551DC">
        <w:rPr>
          <w:lang w:eastAsia="zh-CN"/>
        </w:rPr>
        <w:t xml:space="preserve"> </w:t>
      </w:r>
      <w:r w:rsidRPr="00F551DC">
        <w:rPr>
          <w:lang w:eastAsia="zh-CN"/>
        </w:rPr>
        <w:t>所以</w:t>
      </w:r>
      <w:r w:rsidRPr="00F551DC">
        <w:rPr>
          <w:lang w:eastAsia="zh-CN"/>
        </w:rPr>
        <w:t>75</w:t>
      </w:r>
      <w:r w:rsidRPr="00F551DC">
        <w:rPr>
          <w:lang w:eastAsia="zh-CN"/>
        </w:rPr>
        <w:t>－</w:t>
      </w:r>
      <w:r w:rsidRPr="00F551DC">
        <w:rPr>
          <w:lang w:eastAsia="zh-CN"/>
        </w:rPr>
        <w:t>(57+3)=15</w:t>
      </w:r>
      <w:r w:rsidRPr="00F551DC">
        <w:rPr>
          <w:lang w:eastAsia="zh-CN"/>
        </w:rPr>
        <w:t>，</w:t>
      </w:r>
      <w:r w:rsidRPr="00F551DC">
        <w:rPr>
          <w:lang w:eastAsia="zh-CN"/>
        </w:rPr>
        <w:t xml:space="preserve"> </w:t>
      </w:r>
      <w:r w:rsidRPr="00F551DC">
        <w:rPr>
          <w:lang w:eastAsia="zh-CN"/>
        </w:rPr>
        <w:t>选</w:t>
      </w:r>
      <w:r w:rsidRPr="00F551DC">
        <w:rPr>
          <w:lang w:eastAsia="zh-CN"/>
        </w:rPr>
        <w:t>B</w:t>
      </w:r>
      <w:r w:rsidRPr="00F551DC">
        <w:rPr>
          <w:lang w:eastAsia="zh-CN"/>
        </w:rPr>
        <w:t>．</w:t>
      </w:r>
    </w:p>
    <w:p w14:paraId="41C4183D" w14:textId="77777777" w:rsidR="00361A08" w:rsidRPr="00F551DC" w:rsidRDefault="00F551DC" w:rsidP="00F551DC">
      <w:pPr>
        <w:spacing w:line="360" w:lineRule="auto"/>
        <w:rPr>
          <w:lang w:eastAsia="zh-CN"/>
        </w:rPr>
      </w:pPr>
      <w:r w:rsidRPr="00F551DC">
        <w:rPr>
          <w:lang w:eastAsia="zh-CN"/>
        </w:rPr>
        <w:t>二、判断题</w:t>
      </w:r>
    </w:p>
    <w:p w14:paraId="1AE2A990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5.</w:t>
      </w:r>
      <w:r w:rsidRPr="00F551DC">
        <w:rPr>
          <w:lang w:eastAsia="zh-CN"/>
        </w:rPr>
        <w:t>【答案】</w:t>
      </w:r>
      <w:r w:rsidRPr="00F551DC">
        <w:rPr>
          <w:lang w:eastAsia="zh-CN"/>
        </w:rPr>
        <w:t xml:space="preserve"> </w:t>
      </w:r>
      <w:r w:rsidRPr="00F551DC">
        <w:rPr>
          <w:lang w:eastAsia="zh-CN"/>
        </w:rPr>
        <w:t>正确</w:t>
      </w:r>
      <w:r w:rsidRPr="00F551DC">
        <w:rPr>
          <w:lang w:eastAsia="zh-CN"/>
        </w:rPr>
        <w:t xml:space="preserve">   </w:t>
      </w:r>
    </w:p>
    <w:p w14:paraId="048FC525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【解析】【解答】</w:t>
      </w:r>
      <w:r w:rsidRPr="00F551DC">
        <w:rPr>
          <w:lang w:eastAsia="zh-CN"/>
        </w:rPr>
        <w:t>25+5×5</w:t>
      </w:r>
      <w:r w:rsidRPr="00F551DC">
        <w:rPr>
          <w:lang w:eastAsia="zh-CN"/>
        </w:rPr>
        <w:br/>
        <w:t>=25+25</w:t>
      </w:r>
      <w:r w:rsidRPr="00F551DC">
        <w:rPr>
          <w:lang w:eastAsia="zh-CN"/>
        </w:rPr>
        <w:br/>
        <w:t>=50</w:t>
      </w:r>
      <w:r w:rsidRPr="00F551DC">
        <w:rPr>
          <w:lang w:eastAsia="zh-CN"/>
        </w:rPr>
        <w:t>，原</w:t>
      </w:r>
      <w:proofErr w:type="gramStart"/>
      <w:r w:rsidRPr="00F551DC">
        <w:rPr>
          <w:lang w:eastAsia="zh-CN"/>
        </w:rPr>
        <w:t>题计算</w:t>
      </w:r>
      <w:proofErr w:type="gramEnd"/>
      <w:r w:rsidRPr="00F551DC">
        <w:rPr>
          <w:lang w:eastAsia="zh-CN"/>
        </w:rPr>
        <w:t>正确</w:t>
      </w:r>
      <w:r w:rsidRPr="00F551DC">
        <w:rPr>
          <w:lang w:eastAsia="zh-CN"/>
        </w:rPr>
        <w:t>.</w:t>
      </w:r>
      <w:r w:rsidRPr="00F551DC">
        <w:rPr>
          <w:lang w:eastAsia="zh-CN"/>
        </w:rPr>
        <w:br/>
      </w:r>
      <w:r w:rsidRPr="00F551DC">
        <w:rPr>
          <w:lang w:eastAsia="zh-CN"/>
        </w:rPr>
        <w:t>故答案为：正确</w:t>
      </w:r>
    </w:p>
    <w:p w14:paraId="1A8AC907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【分析】观察数字和运算符号特点，此题含有加法和乘法，要先算乘法，再算加法，计算后再判断即可</w:t>
      </w:r>
      <w:r w:rsidRPr="00F551DC">
        <w:rPr>
          <w:lang w:eastAsia="zh-CN"/>
        </w:rPr>
        <w:t>.</w:t>
      </w:r>
    </w:p>
    <w:p w14:paraId="594EC7F1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6.</w:t>
      </w:r>
      <w:r w:rsidRPr="00F551DC">
        <w:rPr>
          <w:lang w:eastAsia="zh-CN"/>
        </w:rPr>
        <w:t>【答案】</w:t>
      </w:r>
      <w:r w:rsidRPr="00F551DC">
        <w:rPr>
          <w:lang w:eastAsia="zh-CN"/>
        </w:rPr>
        <w:t xml:space="preserve"> </w:t>
      </w:r>
      <w:r w:rsidRPr="00F551DC">
        <w:rPr>
          <w:lang w:eastAsia="zh-CN"/>
        </w:rPr>
        <w:t>错误</w:t>
      </w:r>
      <w:r w:rsidRPr="00F551DC">
        <w:rPr>
          <w:lang w:eastAsia="zh-CN"/>
        </w:rPr>
        <w:t xml:space="preserve">   </w:t>
      </w:r>
    </w:p>
    <w:p w14:paraId="3E593D72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【解析】【解答】</w:t>
      </w:r>
      <w:r w:rsidRPr="00F551DC">
        <w:rPr>
          <w:lang w:eastAsia="zh-CN"/>
        </w:rPr>
        <w:t>24÷(6+2)</w:t>
      </w:r>
    </w:p>
    <w:p w14:paraId="0097108A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=24÷8</w:t>
      </w:r>
    </w:p>
    <w:p w14:paraId="3E62349B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=3</w:t>
      </w:r>
      <w:r w:rsidRPr="00F551DC">
        <w:rPr>
          <w:lang w:eastAsia="zh-CN"/>
        </w:rPr>
        <w:t>，原</w:t>
      </w:r>
      <w:proofErr w:type="gramStart"/>
      <w:r w:rsidRPr="00F551DC">
        <w:rPr>
          <w:lang w:eastAsia="zh-CN"/>
        </w:rPr>
        <w:t>题计算</w:t>
      </w:r>
      <w:proofErr w:type="gramEnd"/>
      <w:r w:rsidRPr="00F551DC">
        <w:rPr>
          <w:lang w:eastAsia="zh-CN"/>
        </w:rPr>
        <w:t>错误</w:t>
      </w:r>
      <w:r w:rsidRPr="00F551DC">
        <w:rPr>
          <w:lang w:eastAsia="zh-CN"/>
        </w:rPr>
        <w:t>.</w:t>
      </w:r>
      <w:r w:rsidRPr="00F551DC">
        <w:rPr>
          <w:lang w:eastAsia="zh-CN"/>
        </w:rPr>
        <w:br/>
      </w:r>
      <w:r w:rsidRPr="00F551DC">
        <w:rPr>
          <w:lang w:eastAsia="zh-CN"/>
        </w:rPr>
        <w:t>故答案为：错误</w:t>
      </w:r>
    </w:p>
    <w:p w14:paraId="51098982" w14:textId="77777777" w:rsidR="00C02043" w:rsidRDefault="00C02043" w:rsidP="00F551DC">
      <w:pPr>
        <w:spacing w:after="0" w:line="360" w:lineRule="auto"/>
        <w:rPr>
          <w:lang w:eastAsia="zh-CN"/>
        </w:rPr>
      </w:pPr>
    </w:p>
    <w:p w14:paraId="5888FA2C" w14:textId="0B478016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lastRenderedPageBreak/>
        <w:t>【分析】观察数字和运算符号特点，此题含有小括号，先算括号里的，再算括号外面的</w:t>
      </w:r>
      <w:r w:rsidRPr="00F551DC">
        <w:rPr>
          <w:lang w:eastAsia="zh-CN"/>
        </w:rPr>
        <w:t>.</w:t>
      </w:r>
    </w:p>
    <w:p w14:paraId="19F24374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7.</w:t>
      </w:r>
      <w:r w:rsidRPr="00F551DC">
        <w:rPr>
          <w:lang w:eastAsia="zh-CN"/>
        </w:rPr>
        <w:t>【答案】错误</w:t>
      </w:r>
      <w:r w:rsidRPr="00F551DC">
        <w:rPr>
          <w:lang w:eastAsia="zh-CN"/>
        </w:rPr>
        <w:t xml:space="preserve">  </w:t>
      </w:r>
    </w:p>
    <w:p w14:paraId="7E1267F8" w14:textId="24C8A772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【解析】解：</w:t>
      </w:r>
      <w:r w:rsidRPr="00F551DC">
        <w:rPr>
          <w:lang w:eastAsia="zh-CN"/>
        </w:rPr>
        <w:t>64</w:t>
      </w:r>
      <w:r w:rsidRPr="00F551DC">
        <w:rPr>
          <w:lang w:eastAsia="zh-CN"/>
        </w:rPr>
        <w:t>－</w:t>
      </w:r>
      <w:r w:rsidRPr="00F551DC">
        <w:rPr>
          <w:lang w:eastAsia="zh-CN"/>
        </w:rPr>
        <w:t xml:space="preserve">(17+28)=19  </w:t>
      </w:r>
      <w:r w:rsidR="00C02043">
        <w:rPr>
          <w:noProof/>
          <w:lang w:eastAsia="zh-CN"/>
        </w:rPr>
        <w:pict w14:anchorId="3BE9AA88">
          <v:shape id="图片 15" o:spid="_x0000_i1039" type="#_x0000_t75" style="width:63pt;height:46.5pt;visibility:visible;mso-wrap-style:square">
            <v:imagedata r:id="rId16" o:title=""/>
          </v:shape>
        </w:pict>
      </w:r>
    </w:p>
    <w:p w14:paraId="232B8317" w14:textId="77777777" w:rsidR="00361A08" w:rsidRPr="00F551DC" w:rsidRDefault="00F551DC" w:rsidP="00F551DC">
      <w:pPr>
        <w:spacing w:line="360" w:lineRule="auto"/>
        <w:rPr>
          <w:lang w:eastAsia="zh-CN"/>
        </w:rPr>
      </w:pPr>
      <w:r w:rsidRPr="00F551DC">
        <w:rPr>
          <w:lang w:eastAsia="zh-CN"/>
        </w:rPr>
        <w:t>三、填空题</w:t>
      </w:r>
    </w:p>
    <w:p w14:paraId="5750D5B5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8.</w:t>
      </w:r>
      <w:r w:rsidRPr="00F551DC">
        <w:rPr>
          <w:lang w:eastAsia="zh-CN"/>
        </w:rPr>
        <w:t>【答案】</w:t>
      </w:r>
      <w:r w:rsidRPr="00F551DC">
        <w:rPr>
          <w:lang w:eastAsia="zh-CN"/>
        </w:rPr>
        <w:t xml:space="preserve">21  </w:t>
      </w:r>
    </w:p>
    <w:p w14:paraId="53235E1D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【解析】【解答】</w:t>
      </w:r>
      <w:r w:rsidRPr="00F551DC">
        <w:rPr>
          <w:lang w:eastAsia="zh-CN"/>
        </w:rPr>
        <w:t>7×(7</w:t>
      </w:r>
      <w:r w:rsidRPr="00F551DC">
        <w:rPr>
          <w:lang w:eastAsia="zh-CN"/>
        </w:rPr>
        <w:t>－</w:t>
      </w:r>
      <w:r w:rsidRPr="00F551DC">
        <w:rPr>
          <w:lang w:eastAsia="zh-CN"/>
        </w:rPr>
        <w:t>4)</w:t>
      </w:r>
      <w:r w:rsidRPr="00F551DC">
        <w:rPr>
          <w:lang w:eastAsia="zh-CN"/>
        </w:rPr>
        <w:br/>
        <w:t>=7×3</w:t>
      </w:r>
      <w:r w:rsidRPr="00F551DC">
        <w:rPr>
          <w:lang w:eastAsia="zh-CN"/>
        </w:rPr>
        <w:br/>
        <w:t>=21</w:t>
      </w:r>
      <w:r w:rsidRPr="00F551DC">
        <w:rPr>
          <w:lang w:eastAsia="zh-CN"/>
        </w:rPr>
        <w:br/>
      </w:r>
      <w:r w:rsidRPr="00F551DC">
        <w:rPr>
          <w:lang w:eastAsia="zh-CN"/>
        </w:rPr>
        <w:t>故答案为：</w:t>
      </w:r>
      <w:r w:rsidRPr="00F551DC">
        <w:rPr>
          <w:lang w:eastAsia="zh-CN"/>
        </w:rPr>
        <w:t>21</w:t>
      </w:r>
      <w:r w:rsidRPr="00F551DC">
        <w:rPr>
          <w:lang w:eastAsia="zh-CN"/>
        </w:rPr>
        <w:br/>
      </w:r>
      <w:r w:rsidRPr="00F551DC">
        <w:rPr>
          <w:lang w:eastAsia="zh-CN"/>
        </w:rPr>
        <w:t>【分析】此题含有小括号，要先算小括号里面的减法，再算小括号外面的乘法</w:t>
      </w:r>
      <w:r w:rsidRPr="00F551DC">
        <w:rPr>
          <w:lang w:eastAsia="zh-CN"/>
        </w:rPr>
        <w:t>.</w:t>
      </w:r>
    </w:p>
    <w:p w14:paraId="0EDE64D1" w14:textId="77777777" w:rsidR="00361A08" w:rsidRPr="00F551DC" w:rsidRDefault="00F551DC" w:rsidP="00F551DC">
      <w:pPr>
        <w:spacing w:after="0" w:line="360" w:lineRule="auto"/>
      </w:pPr>
      <w:r w:rsidRPr="00F551DC">
        <w:t>9.</w:t>
      </w:r>
      <w:r w:rsidRPr="00F551DC">
        <w:t>【答案】</w:t>
      </w:r>
      <w:r w:rsidRPr="00F551DC">
        <w:t xml:space="preserve"> (5</w:t>
      </w:r>
      <w:r w:rsidRPr="00F551DC">
        <w:t>＋</w:t>
      </w:r>
      <w:proofErr w:type="gramStart"/>
      <w:r w:rsidRPr="00F551DC">
        <w:t>7)÷</w:t>
      </w:r>
      <w:proofErr w:type="gramEnd"/>
      <w:r w:rsidRPr="00F551DC">
        <w:t>3</w:t>
      </w:r>
      <w:r w:rsidRPr="00F551DC">
        <w:t>＝</w:t>
      </w:r>
      <w:r w:rsidRPr="00F551DC">
        <w:t>4</w:t>
      </w:r>
      <w:r w:rsidRPr="00F551DC">
        <w:t>；</w:t>
      </w:r>
      <w:r w:rsidRPr="00F551DC">
        <w:t>21÷(45</w:t>
      </w:r>
      <w:r w:rsidRPr="00F551DC">
        <w:t>－</w:t>
      </w:r>
      <w:r w:rsidRPr="00F551DC">
        <w:t>38)</w:t>
      </w:r>
      <w:r w:rsidRPr="00F551DC">
        <w:t>＝</w:t>
      </w:r>
      <w:r w:rsidRPr="00F551DC">
        <w:t xml:space="preserve">3   </w:t>
      </w:r>
    </w:p>
    <w:p w14:paraId="04CE5715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【解析】【解答】解：第一题：先算加法，再算除法，写成一个综合算式是：</w:t>
      </w:r>
      <w:r w:rsidRPr="00F551DC">
        <w:rPr>
          <w:lang w:eastAsia="zh-CN"/>
        </w:rPr>
        <w:t>(5+7)÷3=4</w:t>
      </w:r>
      <w:r w:rsidRPr="00F551DC">
        <w:rPr>
          <w:lang w:eastAsia="zh-CN"/>
        </w:rPr>
        <w:t>；</w:t>
      </w:r>
      <w:r w:rsidRPr="00F551DC">
        <w:rPr>
          <w:lang w:eastAsia="zh-CN"/>
        </w:rPr>
        <w:br/>
        <w:t xml:space="preserve"> </w:t>
      </w:r>
      <w:r w:rsidRPr="00F551DC">
        <w:rPr>
          <w:lang w:eastAsia="zh-CN"/>
        </w:rPr>
        <w:t>第二题：先算减法，再算除法，写成一个综合算式是：</w:t>
      </w:r>
      <w:r w:rsidRPr="00F551DC">
        <w:rPr>
          <w:lang w:eastAsia="zh-CN"/>
        </w:rPr>
        <w:t>21÷(45-38)=3</w:t>
      </w:r>
      <w:r w:rsidRPr="00F551DC">
        <w:rPr>
          <w:lang w:eastAsia="zh-CN"/>
        </w:rPr>
        <w:t>。</w:t>
      </w:r>
      <w:r w:rsidRPr="00F551DC">
        <w:rPr>
          <w:lang w:eastAsia="zh-CN"/>
        </w:rPr>
        <w:br/>
        <w:t xml:space="preserve"> </w:t>
      </w:r>
      <w:r w:rsidRPr="00F551DC">
        <w:rPr>
          <w:lang w:eastAsia="zh-CN"/>
        </w:rPr>
        <w:t>故答案为：</w:t>
      </w:r>
      <w:r w:rsidRPr="00F551DC">
        <w:rPr>
          <w:lang w:eastAsia="zh-CN"/>
        </w:rPr>
        <w:t>(5+7)÷3=4</w:t>
      </w:r>
      <w:r w:rsidRPr="00F551DC">
        <w:rPr>
          <w:lang w:eastAsia="zh-CN"/>
        </w:rPr>
        <w:t>；</w:t>
      </w:r>
      <w:r w:rsidRPr="00F551DC">
        <w:rPr>
          <w:lang w:eastAsia="zh-CN"/>
        </w:rPr>
        <w:t>21</w:t>
      </w:r>
      <w:proofErr w:type="gramStart"/>
      <w:r w:rsidRPr="00F551DC">
        <w:rPr>
          <w:lang w:eastAsia="zh-CN"/>
        </w:rPr>
        <w:t>÷(</w:t>
      </w:r>
      <w:proofErr w:type="gramEnd"/>
      <w:r w:rsidRPr="00F551DC">
        <w:rPr>
          <w:lang w:eastAsia="zh-CN"/>
        </w:rPr>
        <w:t xml:space="preserve">45-38)=3 </w:t>
      </w:r>
    </w:p>
    <w:p w14:paraId="7AEF7A18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【分析】判断出先算什么，再算什么，然后列出综合算式，注意运用小括号来改变运算顺序。</w:t>
      </w:r>
    </w:p>
    <w:p w14:paraId="502BF722" w14:textId="77777777" w:rsidR="00361A08" w:rsidRPr="00F551DC" w:rsidRDefault="00F551DC" w:rsidP="00F551DC">
      <w:pPr>
        <w:spacing w:after="0" w:line="360" w:lineRule="auto"/>
      </w:pPr>
      <w:r w:rsidRPr="00F551DC">
        <w:t>10.</w:t>
      </w:r>
      <w:r w:rsidRPr="00F551DC">
        <w:t>【答案】</w:t>
      </w:r>
      <w:r w:rsidRPr="00F551DC">
        <w:t xml:space="preserve">75,0  </w:t>
      </w:r>
    </w:p>
    <w:p w14:paraId="41B4BC7A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t>【</w:t>
      </w:r>
      <w:proofErr w:type="spellStart"/>
      <w:r w:rsidRPr="00F551DC">
        <w:t>解析</w:t>
      </w:r>
      <w:proofErr w:type="spellEnd"/>
      <w:r w:rsidRPr="00F551DC">
        <w:t>】【解答】解：</w:t>
      </w:r>
      <w:r w:rsidRPr="00F551DC">
        <w:t>7×5+40=35+40=75</w:t>
      </w:r>
      <w:r w:rsidRPr="00F551DC">
        <w:t>，</w:t>
      </w:r>
      <w:r w:rsidRPr="00F551DC">
        <w:t>8×8-64=64-64=0</w:t>
      </w:r>
      <w:r w:rsidRPr="00F551DC">
        <w:t>。</w:t>
      </w:r>
      <w:r w:rsidRPr="00F551DC">
        <w:br/>
      </w:r>
      <w:r w:rsidRPr="00F551DC">
        <w:rPr>
          <w:lang w:eastAsia="zh-CN"/>
        </w:rPr>
        <w:t>故答案为：</w:t>
      </w:r>
      <w:r w:rsidRPr="00F551DC">
        <w:rPr>
          <w:lang w:eastAsia="zh-CN"/>
        </w:rPr>
        <w:t>75</w:t>
      </w:r>
      <w:r w:rsidRPr="00F551DC">
        <w:rPr>
          <w:lang w:eastAsia="zh-CN"/>
        </w:rPr>
        <w:t>，</w:t>
      </w:r>
      <w:r w:rsidRPr="00F551DC">
        <w:rPr>
          <w:lang w:eastAsia="zh-CN"/>
        </w:rPr>
        <w:t>0</w:t>
      </w:r>
      <w:r w:rsidRPr="00F551DC">
        <w:rPr>
          <w:lang w:eastAsia="zh-CN"/>
        </w:rPr>
        <w:t>。</w:t>
      </w:r>
      <w:r w:rsidRPr="00F551DC">
        <w:rPr>
          <w:lang w:eastAsia="zh-CN"/>
        </w:rPr>
        <w:br/>
      </w:r>
      <w:r w:rsidRPr="00F551DC">
        <w:rPr>
          <w:lang w:eastAsia="zh-CN"/>
        </w:rPr>
        <w:t>【分析】整数四则混合运算的运算顺序：先算乘除，后算加减，有括号的先算括号里面的，同一级运算按从左到右的顺序依次计算；本题两个算式根据整数四则混合运算的运算顺序先计算乘法，再算加减法。</w:t>
      </w:r>
    </w:p>
    <w:p w14:paraId="4DAF6817" w14:textId="77777777" w:rsidR="00361A08" w:rsidRPr="00F551DC" w:rsidRDefault="00F551DC" w:rsidP="00F551DC">
      <w:pPr>
        <w:spacing w:after="0" w:line="360" w:lineRule="auto"/>
      </w:pPr>
      <w:r w:rsidRPr="00F551DC">
        <w:t>11.</w:t>
      </w:r>
      <w:r w:rsidRPr="00F551DC">
        <w:t>【答案】</w:t>
      </w:r>
      <w:r w:rsidRPr="00F551DC">
        <w:t xml:space="preserve">6;63;37;32;40;66  </w:t>
      </w:r>
    </w:p>
    <w:p w14:paraId="5D39170A" w14:textId="77777777" w:rsidR="00361A08" w:rsidRPr="00F551DC" w:rsidRDefault="00F551DC" w:rsidP="00F551DC">
      <w:pPr>
        <w:spacing w:after="0" w:line="360" w:lineRule="auto"/>
      </w:pPr>
      <w:r w:rsidRPr="00F551DC">
        <w:t>【</w:t>
      </w:r>
      <w:proofErr w:type="spellStart"/>
      <w:r w:rsidRPr="00F551DC">
        <w:t>解析</w:t>
      </w:r>
      <w:proofErr w:type="spellEnd"/>
      <w:r w:rsidRPr="00F551DC">
        <w:t>】</w:t>
      </w:r>
    </w:p>
    <w:p w14:paraId="7235CEEB" w14:textId="77777777" w:rsidR="00361A08" w:rsidRPr="00F551DC" w:rsidRDefault="00F551DC" w:rsidP="00F551DC">
      <w:pPr>
        <w:spacing w:after="0" w:line="360" w:lineRule="auto"/>
      </w:pPr>
      <w:r w:rsidRPr="00F551DC">
        <w:t>12.</w:t>
      </w:r>
      <w:r w:rsidRPr="00F551DC">
        <w:t>【答案】</w:t>
      </w:r>
      <w:r w:rsidRPr="00F551DC">
        <w:t xml:space="preserve">4  </w:t>
      </w:r>
    </w:p>
    <w:p w14:paraId="041FFEA9" w14:textId="77777777" w:rsidR="00BB1B63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【解析】【解答】</w:t>
      </w:r>
      <w:r w:rsidRPr="00F551DC">
        <w:rPr>
          <w:lang w:eastAsia="zh-CN"/>
        </w:rPr>
        <w:t>80×6÷</w:t>
      </w:r>
      <w:r w:rsidRPr="00F551DC">
        <w:rPr>
          <w:lang w:eastAsia="zh-CN"/>
        </w:rPr>
        <w:t>（</w:t>
      </w:r>
      <w:r w:rsidRPr="00F551DC">
        <w:rPr>
          <w:lang w:eastAsia="zh-CN"/>
        </w:rPr>
        <w:t>80+40</w:t>
      </w:r>
      <w:r w:rsidRPr="00F551DC">
        <w:rPr>
          <w:lang w:eastAsia="zh-CN"/>
        </w:rPr>
        <w:t>）</w:t>
      </w:r>
      <w:r w:rsidRPr="00F551DC">
        <w:rPr>
          <w:lang w:eastAsia="zh-CN"/>
        </w:rPr>
        <w:br/>
        <w:t>=80×6÷120</w:t>
      </w:r>
      <w:r w:rsidRPr="00F551DC">
        <w:rPr>
          <w:lang w:eastAsia="zh-CN"/>
        </w:rPr>
        <w:br/>
        <w:t>=480÷120</w:t>
      </w:r>
      <w:r w:rsidRPr="00F551DC">
        <w:rPr>
          <w:lang w:eastAsia="zh-CN"/>
        </w:rPr>
        <w:br/>
        <w:t>=4</w:t>
      </w:r>
      <w:r w:rsidRPr="00F551DC">
        <w:rPr>
          <w:lang w:eastAsia="zh-CN"/>
        </w:rPr>
        <w:t>（小时）</w:t>
      </w:r>
      <w:r w:rsidRPr="00F551DC">
        <w:rPr>
          <w:lang w:eastAsia="zh-CN"/>
        </w:rPr>
        <w:br/>
      </w:r>
      <w:r w:rsidRPr="00F551DC">
        <w:rPr>
          <w:lang w:eastAsia="zh-CN"/>
        </w:rPr>
        <w:t>故答案为：</w:t>
      </w:r>
      <w:r w:rsidRPr="00F551DC">
        <w:rPr>
          <w:lang w:eastAsia="zh-CN"/>
        </w:rPr>
        <w:t>4.</w:t>
      </w:r>
      <w:r w:rsidRPr="00F551DC">
        <w:rPr>
          <w:lang w:eastAsia="zh-CN"/>
        </w:rPr>
        <w:br/>
      </w:r>
    </w:p>
    <w:p w14:paraId="155009FB" w14:textId="44582213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lastRenderedPageBreak/>
        <w:t>【分析】根据题意可知，这批课桌椅的总套数是不变的，先用每小时运的套数</w:t>
      </w:r>
      <w:r w:rsidRPr="00F551DC">
        <w:rPr>
          <w:lang w:eastAsia="zh-CN"/>
        </w:rPr>
        <w:t>×</w:t>
      </w:r>
      <w:r w:rsidRPr="00F551DC">
        <w:rPr>
          <w:lang w:eastAsia="zh-CN"/>
        </w:rPr>
        <w:t>时间</w:t>
      </w:r>
      <w:r w:rsidRPr="00F551DC">
        <w:rPr>
          <w:lang w:eastAsia="zh-CN"/>
        </w:rPr>
        <w:t>=</w:t>
      </w:r>
      <w:r w:rsidRPr="00F551DC">
        <w:rPr>
          <w:lang w:eastAsia="zh-CN"/>
        </w:rPr>
        <w:t>总套数，然后用总套数</w:t>
      </w:r>
      <w:r w:rsidRPr="00F551DC">
        <w:rPr>
          <w:lang w:eastAsia="zh-CN"/>
        </w:rPr>
        <w:t>÷</w:t>
      </w:r>
      <w:r w:rsidRPr="00F551DC">
        <w:rPr>
          <w:lang w:eastAsia="zh-CN"/>
        </w:rPr>
        <w:t>现在每小时运的套数</w:t>
      </w:r>
      <w:r w:rsidRPr="00F551DC">
        <w:rPr>
          <w:lang w:eastAsia="zh-CN"/>
        </w:rPr>
        <w:t>=</w:t>
      </w:r>
      <w:r w:rsidRPr="00F551DC">
        <w:rPr>
          <w:lang w:eastAsia="zh-CN"/>
        </w:rPr>
        <w:t>现在需要的时间，据此解答</w:t>
      </w:r>
      <w:r w:rsidRPr="00F551DC">
        <w:rPr>
          <w:lang w:eastAsia="zh-CN"/>
        </w:rPr>
        <w:t>.</w:t>
      </w:r>
    </w:p>
    <w:p w14:paraId="3A9B985B" w14:textId="77777777" w:rsidR="00361A08" w:rsidRPr="00F551DC" w:rsidRDefault="00F551DC" w:rsidP="00F551DC">
      <w:pPr>
        <w:spacing w:line="360" w:lineRule="auto"/>
        <w:rPr>
          <w:lang w:eastAsia="zh-CN"/>
        </w:rPr>
      </w:pPr>
      <w:r w:rsidRPr="00F551DC">
        <w:rPr>
          <w:lang w:eastAsia="zh-CN"/>
        </w:rPr>
        <w:t>四、解答题</w:t>
      </w:r>
    </w:p>
    <w:p w14:paraId="7E30C168" w14:textId="77777777" w:rsidR="00F551DC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13.</w:t>
      </w:r>
      <w:r w:rsidRPr="00F551DC">
        <w:rPr>
          <w:lang w:eastAsia="zh-CN"/>
        </w:rPr>
        <w:t>【答案】</w:t>
      </w:r>
      <w:r w:rsidRPr="00F551DC">
        <w:rPr>
          <w:lang w:eastAsia="zh-CN"/>
        </w:rPr>
        <w:t xml:space="preserve"> </w:t>
      </w:r>
      <w:r w:rsidRPr="00F551DC">
        <w:rPr>
          <w:lang w:eastAsia="zh-CN"/>
        </w:rPr>
        <w:t>解：</w:t>
      </w:r>
      <w:r w:rsidRPr="00F551DC">
        <w:rPr>
          <w:lang w:eastAsia="zh-CN"/>
        </w:rPr>
        <w:t>18+45÷5=27     50-7×4=22        32÷8+19=23</w:t>
      </w:r>
    </w:p>
    <w:p w14:paraId="2F78B7A1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【解析】</w:t>
      </w:r>
      <w:r w:rsidRPr="00F551DC">
        <w:rPr>
          <w:lang w:eastAsia="zh-CN"/>
        </w:rPr>
        <w:t>  </w:t>
      </w:r>
    </w:p>
    <w:p w14:paraId="45297747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14.</w:t>
      </w:r>
      <w:r w:rsidRPr="00F551DC">
        <w:rPr>
          <w:lang w:eastAsia="zh-CN"/>
        </w:rPr>
        <w:t>【答案】</w:t>
      </w:r>
      <w:r w:rsidRPr="00F551DC">
        <w:rPr>
          <w:lang w:eastAsia="zh-CN"/>
        </w:rPr>
        <w:t xml:space="preserve"> </w:t>
      </w:r>
      <w:r w:rsidRPr="00F551DC">
        <w:rPr>
          <w:lang w:eastAsia="zh-CN"/>
        </w:rPr>
        <w:t>（</w:t>
      </w:r>
      <w:r w:rsidRPr="00F551DC">
        <w:rPr>
          <w:lang w:eastAsia="zh-CN"/>
        </w:rPr>
        <w:t>100-28</w:t>
      </w:r>
      <w:r w:rsidRPr="00F551DC">
        <w:rPr>
          <w:lang w:eastAsia="zh-CN"/>
        </w:rPr>
        <w:t>）</w:t>
      </w:r>
      <w:r w:rsidRPr="00F551DC">
        <w:rPr>
          <w:lang w:eastAsia="zh-CN"/>
        </w:rPr>
        <w:t>÷9=8</w:t>
      </w:r>
      <w:r w:rsidRPr="00F551DC">
        <w:rPr>
          <w:lang w:eastAsia="zh-CN"/>
        </w:rPr>
        <w:t>（张）</w:t>
      </w:r>
      <w:r w:rsidRPr="00F551DC">
        <w:rPr>
          <w:lang w:eastAsia="zh-CN"/>
        </w:rPr>
        <w:br/>
      </w:r>
      <w:r w:rsidRPr="00F551DC">
        <w:rPr>
          <w:lang w:eastAsia="zh-CN"/>
        </w:rPr>
        <w:t>答：剩下的钱可以买</w:t>
      </w:r>
      <w:r w:rsidRPr="00F551DC">
        <w:rPr>
          <w:lang w:eastAsia="zh-CN"/>
        </w:rPr>
        <w:t>8</w:t>
      </w:r>
      <w:r w:rsidRPr="00F551DC">
        <w:rPr>
          <w:lang w:eastAsia="zh-CN"/>
        </w:rPr>
        <w:t>张儿童票。</w:t>
      </w:r>
      <w:r w:rsidRPr="00F551DC">
        <w:rPr>
          <w:lang w:eastAsia="zh-CN"/>
        </w:rPr>
        <w:t xml:space="preserve">   </w:t>
      </w:r>
    </w:p>
    <w:p w14:paraId="62D1A5D3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【解析】【分析】剩下的钱可以买儿童票的张数</w:t>
      </w:r>
      <w:r w:rsidRPr="00F551DC">
        <w:rPr>
          <w:lang w:eastAsia="zh-CN"/>
        </w:rPr>
        <w:t>=</w:t>
      </w:r>
      <w:r w:rsidRPr="00F551DC">
        <w:rPr>
          <w:lang w:eastAsia="zh-CN"/>
        </w:rPr>
        <w:t>（李老师带的总钱数</w:t>
      </w:r>
      <w:r w:rsidRPr="00F551DC">
        <w:rPr>
          <w:lang w:eastAsia="zh-CN"/>
        </w:rPr>
        <w:t>-</w:t>
      </w:r>
      <w:r w:rsidRPr="00F551DC">
        <w:rPr>
          <w:lang w:eastAsia="zh-CN"/>
        </w:rPr>
        <w:t>买点心用去的钱数）</w:t>
      </w:r>
      <w:r w:rsidRPr="00F551DC">
        <w:rPr>
          <w:lang w:eastAsia="zh-CN"/>
        </w:rPr>
        <w:t>÷</w:t>
      </w:r>
      <w:r w:rsidRPr="00F551DC">
        <w:rPr>
          <w:lang w:eastAsia="zh-CN"/>
        </w:rPr>
        <w:t>儿童票的单价</w:t>
      </w:r>
    </w:p>
    <w:p w14:paraId="1FD370FD" w14:textId="77777777" w:rsidR="00361A08" w:rsidRPr="00F551DC" w:rsidRDefault="00F551DC" w:rsidP="00F551DC">
      <w:pPr>
        <w:spacing w:line="360" w:lineRule="auto"/>
        <w:rPr>
          <w:lang w:eastAsia="zh-CN"/>
        </w:rPr>
      </w:pPr>
      <w:r w:rsidRPr="00F551DC">
        <w:rPr>
          <w:lang w:eastAsia="zh-CN"/>
        </w:rPr>
        <w:t>五、综合题</w:t>
      </w:r>
    </w:p>
    <w:p w14:paraId="0DA24B84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15.</w:t>
      </w:r>
      <w:r w:rsidRPr="00F551DC">
        <w:rPr>
          <w:lang w:eastAsia="zh-CN"/>
        </w:rPr>
        <w:t>【答案】</w:t>
      </w:r>
      <w:r w:rsidRPr="00F551DC">
        <w:rPr>
          <w:lang w:eastAsia="zh-CN"/>
        </w:rPr>
        <w:t xml:space="preserve"> </w:t>
      </w:r>
      <w:r w:rsidRPr="00F551DC">
        <w:rPr>
          <w:lang w:eastAsia="zh-CN"/>
        </w:rPr>
        <w:t>（</w:t>
      </w:r>
      <w:r w:rsidRPr="00F551DC">
        <w:rPr>
          <w:lang w:eastAsia="zh-CN"/>
        </w:rPr>
        <w:t>1</w:t>
      </w:r>
      <w:r w:rsidRPr="00F551DC">
        <w:rPr>
          <w:lang w:eastAsia="zh-CN"/>
        </w:rPr>
        <w:t>）</w:t>
      </w:r>
      <w:r w:rsidRPr="00F551DC">
        <w:rPr>
          <w:lang w:eastAsia="zh-CN"/>
        </w:rPr>
        <w:t>4</w:t>
      </w:r>
      <w:r w:rsidRPr="00F551DC">
        <w:rPr>
          <w:lang w:eastAsia="zh-CN"/>
        </w:rPr>
        <w:t>，</w:t>
      </w:r>
      <w:r w:rsidRPr="00F551DC">
        <w:rPr>
          <w:lang w:eastAsia="zh-CN"/>
        </w:rPr>
        <w:t>24</w:t>
      </w:r>
      <w:r w:rsidRPr="00F551DC">
        <w:rPr>
          <w:lang w:eastAsia="zh-CN"/>
        </w:rPr>
        <w:t>，</w:t>
      </w:r>
      <w:r w:rsidRPr="00F551DC">
        <w:rPr>
          <w:lang w:eastAsia="zh-CN"/>
        </w:rPr>
        <w:t>32</w:t>
      </w:r>
      <w:r w:rsidRPr="00F551DC">
        <w:rPr>
          <w:lang w:eastAsia="zh-CN"/>
        </w:rPr>
        <w:t>，</w:t>
      </w:r>
      <w:r w:rsidRPr="00F551DC">
        <w:rPr>
          <w:lang w:eastAsia="zh-CN"/>
        </w:rPr>
        <w:t>8</w:t>
      </w:r>
      <w:r w:rsidRPr="00F551DC">
        <w:rPr>
          <w:lang w:eastAsia="zh-CN"/>
        </w:rPr>
        <w:br/>
      </w:r>
      <w:r w:rsidRPr="00F551DC">
        <w:rPr>
          <w:lang w:eastAsia="zh-CN"/>
        </w:rPr>
        <w:t>（</w:t>
      </w:r>
      <w:r w:rsidRPr="00F551DC">
        <w:rPr>
          <w:lang w:eastAsia="zh-CN"/>
        </w:rPr>
        <w:t>2</w:t>
      </w:r>
      <w:r w:rsidRPr="00F551DC">
        <w:rPr>
          <w:lang w:eastAsia="zh-CN"/>
        </w:rPr>
        <w:t>）</w:t>
      </w:r>
      <w:r w:rsidRPr="00F551DC">
        <w:rPr>
          <w:lang w:eastAsia="zh-CN"/>
        </w:rPr>
        <w:t>36</w:t>
      </w:r>
      <w:r w:rsidRPr="00F551DC">
        <w:rPr>
          <w:lang w:eastAsia="zh-CN"/>
        </w:rPr>
        <w:t>，</w:t>
      </w:r>
      <w:r w:rsidRPr="00F551DC">
        <w:rPr>
          <w:lang w:eastAsia="zh-CN"/>
        </w:rPr>
        <w:t>72</w:t>
      </w:r>
      <w:r w:rsidRPr="00F551DC">
        <w:rPr>
          <w:lang w:eastAsia="zh-CN"/>
        </w:rPr>
        <w:t>，</w:t>
      </w:r>
      <w:r w:rsidRPr="00F551DC">
        <w:rPr>
          <w:lang w:eastAsia="zh-CN"/>
        </w:rPr>
        <w:t>9</w:t>
      </w:r>
      <w:r w:rsidRPr="00F551DC">
        <w:rPr>
          <w:lang w:eastAsia="zh-CN"/>
        </w:rPr>
        <w:t>，</w:t>
      </w:r>
      <w:r w:rsidRPr="00F551DC">
        <w:rPr>
          <w:lang w:eastAsia="zh-CN"/>
        </w:rPr>
        <w:t xml:space="preserve">81   </w:t>
      </w:r>
    </w:p>
    <w:p w14:paraId="2637C3DF" w14:textId="77777777" w:rsidR="00361A08" w:rsidRPr="00F551DC" w:rsidRDefault="00F551DC" w:rsidP="00F551DC">
      <w:pPr>
        <w:spacing w:after="0" w:line="360" w:lineRule="auto"/>
      </w:pPr>
      <w:r w:rsidRPr="00F551DC">
        <w:t>【解析】【解答】解：（</w:t>
      </w:r>
      <w:r w:rsidRPr="00F551DC">
        <w:t>1</w:t>
      </w:r>
      <w:r w:rsidRPr="00F551DC">
        <w:t>）</w:t>
      </w:r>
      <w:r w:rsidRPr="00F551DC">
        <w:t>27÷3=9</w:t>
      </w:r>
      <w:r w:rsidRPr="00F551DC">
        <w:t>，</w:t>
      </w:r>
      <w:r w:rsidRPr="00F551DC">
        <w:t>9-5=4</w:t>
      </w:r>
      <w:r w:rsidRPr="00F551DC">
        <w:t>，</w:t>
      </w:r>
      <w:r w:rsidRPr="00F551DC">
        <w:t>4×6=24</w:t>
      </w:r>
      <w:r w:rsidRPr="00F551DC">
        <w:t>，</w:t>
      </w:r>
      <w:r w:rsidRPr="00F551DC">
        <w:t>24+8=32</w:t>
      </w:r>
      <w:r w:rsidRPr="00F551DC">
        <w:t>，</w:t>
      </w:r>
      <w:r w:rsidRPr="00F551DC">
        <w:t>32÷4=8</w:t>
      </w:r>
      <w:r w:rsidRPr="00F551DC">
        <w:t>；（</w:t>
      </w:r>
      <w:r w:rsidRPr="00F551DC">
        <w:t>2</w:t>
      </w:r>
      <w:r w:rsidRPr="00F551DC">
        <w:t>）</w:t>
      </w:r>
      <w:r w:rsidRPr="00F551DC">
        <w:t>6×9=54</w:t>
      </w:r>
      <w:r w:rsidRPr="00F551DC">
        <w:t>，</w:t>
      </w:r>
      <w:r w:rsidRPr="00F551DC">
        <w:t>54-18=36</w:t>
      </w:r>
      <w:r w:rsidRPr="00F551DC">
        <w:t>，</w:t>
      </w:r>
      <w:r w:rsidRPr="00F551DC">
        <w:t>36+36=72</w:t>
      </w:r>
      <w:r w:rsidRPr="00F551DC">
        <w:t>，</w:t>
      </w:r>
      <w:r w:rsidRPr="00F551DC">
        <w:t>72÷8=9</w:t>
      </w:r>
      <w:r w:rsidRPr="00F551DC">
        <w:t>，</w:t>
      </w:r>
      <w:r w:rsidRPr="00F551DC">
        <w:t>9×9=81</w:t>
      </w:r>
      <w:r w:rsidRPr="00F551DC">
        <w:t>。</w:t>
      </w:r>
      <w:r w:rsidRPr="00F551DC">
        <w:br/>
      </w:r>
      <w:proofErr w:type="spellStart"/>
      <w:r w:rsidRPr="00F551DC">
        <w:t>故答案为</w:t>
      </w:r>
      <w:proofErr w:type="spellEnd"/>
      <w:r w:rsidRPr="00F551DC">
        <w:t>：（</w:t>
      </w:r>
      <w:r w:rsidRPr="00F551DC">
        <w:t>1</w:t>
      </w:r>
      <w:r w:rsidRPr="00F551DC">
        <w:t>）</w:t>
      </w:r>
      <w:r w:rsidRPr="00F551DC">
        <w:t>4</w:t>
      </w:r>
      <w:r w:rsidRPr="00F551DC">
        <w:t>，</w:t>
      </w:r>
      <w:r w:rsidRPr="00F551DC">
        <w:t>24</w:t>
      </w:r>
      <w:r w:rsidRPr="00F551DC">
        <w:t>，</w:t>
      </w:r>
      <w:r w:rsidRPr="00F551DC">
        <w:t>32</w:t>
      </w:r>
      <w:r w:rsidRPr="00F551DC">
        <w:t>，</w:t>
      </w:r>
      <w:r w:rsidRPr="00F551DC">
        <w:t>8</w:t>
      </w:r>
      <w:r w:rsidRPr="00F551DC">
        <w:t>；（</w:t>
      </w:r>
      <w:r w:rsidRPr="00F551DC">
        <w:t>2</w:t>
      </w:r>
      <w:r w:rsidRPr="00F551DC">
        <w:t>）</w:t>
      </w:r>
      <w:r w:rsidRPr="00F551DC">
        <w:t>36</w:t>
      </w:r>
      <w:r w:rsidRPr="00F551DC">
        <w:t>，</w:t>
      </w:r>
      <w:r w:rsidRPr="00F551DC">
        <w:t>72</w:t>
      </w:r>
      <w:r w:rsidRPr="00F551DC">
        <w:t>，</w:t>
      </w:r>
      <w:r w:rsidRPr="00F551DC">
        <w:t>9</w:t>
      </w:r>
      <w:r w:rsidRPr="00F551DC">
        <w:t>，</w:t>
      </w:r>
      <w:r w:rsidRPr="00F551DC">
        <w:t>81</w:t>
      </w:r>
      <w:r w:rsidRPr="00F551DC">
        <w:t>。</w:t>
      </w:r>
    </w:p>
    <w:p w14:paraId="44620F56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【分析】先算出第一辆车的答案，然后再与两车之间的横线上</w:t>
      </w:r>
      <w:proofErr w:type="gramStart"/>
      <w:r w:rsidRPr="00F551DC">
        <w:rPr>
          <w:lang w:eastAsia="zh-CN"/>
        </w:rPr>
        <w:t>的数做计算</w:t>
      </w:r>
      <w:proofErr w:type="gramEnd"/>
      <w:r w:rsidRPr="00F551DC">
        <w:rPr>
          <w:lang w:eastAsia="zh-CN"/>
        </w:rPr>
        <w:t>即为后面一辆车的答案。</w:t>
      </w:r>
    </w:p>
    <w:p w14:paraId="00F34178" w14:textId="77777777" w:rsidR="00361A08" w:rsidRPr="00F551DC" w:rsidRDefault="00F551DC" w:rsidP="00F551DC">
      <w:pPr>
        <w:spacing w:line="360" w:lineRule="auto"/>
        <w:rPr>
          <w:lang w:eastAsia="zh-CN"/>
        </w:rPr>
      </w:pPr>
      <w:r w:rsidRPr="00F551DC">
        <w:rPr>
          <w:lang w:eastAsia="zh-CN"/>
        </w:rPr>
        <w:t>六、应用题</w:t>
      </w:r>
    </w:p>
    <w:p w14:paraId="0F23494D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16.</w:t>
      </w:r>
      <w:r w:rsidRPr="00F551DC">
        <w:rPr>
          <w:lang w:eastAsia="zh-CN"/>
        </w:rPr>
        <w:t>【答案】</w:t>
      </w:r>
      <w:r w:rsidRPr="00F551DC">
        <w:rPr>
          <w:lang w:eastAsia="zh-CN"/>
        </w:rPr>
        <w:t xml:space="preserve"> </w:t>
      </w:r>
      <w:r w:rsidRPr="00F551DC">
        <w:rPr>
          <w:lang w:eastAsia="zh-CN"/>
        </w:rPr>
        <w:t>解：</w:t>
      </w:r>
      <w:r w:rsidRPr="00F551DC">
        <w:rPr>
          <w:lang w:eastAsia="zh-CN"/>
        </w:rPr>
        <w:t>12×6÷</w:t>
      </w:r>
      <w:r w:rsidRPr="00F551DC">
        <w:rPr>
          <w:lang w:eastAsia="zh-CN"/>
        </w:rPr>
        <w:t>（</w:t>
      </w:r>
      <w:r w:rsidRPr="00F551DC">
        <w:rPr>
          <w:lang w:eastAsia="zh-CN"/>
        </w:rPr>
        <w:t>6+2</w:t>
      </w:r>
      <w:r w:rsidRPr="00F551DC">
        <w:rPr>
          <w:lang w:eastAsia="zh-CN"/>
        </w:rPr>
        <w:t>）</w:t>
      </w:r>
      <w:r w:rsidRPr="00F551DC">
        <w:rPr>
          <w:lang w:eastAsia="zh-CN"/>
        </w:rPr>
        <w:t>=9</w:t>
      </w:r>
      <w:r w:rsidRPr="00F551DC">
        <w:rPr>
          <w:lang w:eastAsia="zh-CN"/>
        </w:rPr>
        <w:t>（页）</w:t>
      </w:r>
    </w:p>
    <w:p w14:paraId="57BFC4FF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答：平均每天读</w:t>
      </w:r>
      <w:r w:rsidRPr="00F551DC">
        <w:rPr>
          <w:lang w:eastAsia="zh-CN"/>
        </w:rPr>
        <w:t>9</w:t>
      </w:r>
      <w:r w:rsidRPr="00F551DC">
        <w:rPr>
          <w:lang w:eastAsia="zh-CN"/>
        </w:rPr>
        <w:t>页。</w:t>
      </w:r>
    </w:p>
    <w:p w14:paraId="72F54E8D" w14:textId="77777777" w:rsidR="00361A08" w:rsidRPr="00F551DC" w:rsidRDefault="00F551DC" w:rsidP="00F551DC">
      <w:pPr>
        <w:spacing w:after="0" w:line="360" w:lineRule="auto"/>
        <w:rPr>
          <w:lang w:eastAsia="zh-CN"/>
        </w:rPr>
      </w:pPr>
      <w:r w:rsidRPr="00F551DC">
        <w:rPr>
          <w:lang w:eastAsia="zh-CN"/>
        </w:rPr>
        <w:t>【解析】【分析】每天读的页数</w:t>
      </w:r>
      <w:r w:rsidRPr="00F551DC">
        <w:rPr>
          <w:lang w:eastAsia="zh-CN"/>
        </w:rPr>
        <w:t>12×</w:t>
      </w:r>
      <w:r w:rsidRPr="00F551DC">
        <w:rPr>
          <w:lang w:eastAsia="zh-CN"/>
        </w:rPr>
        <w:t>读的天数</w:t>
      </w:r>
      <w:r w:rsidRPr="00F551DC">
        <w:rPr>
          <w:lang w:eastAsia="zh-CN"/>
        </w:rPr>
        <w:t>6=</w:t>
      </w:r>
      <w:r w:rsidRPr="00F551DC">
        <w:rPr>
          <w:lang w:eastAsia="zh-CN"/>
        </w:rPr>
        <w:t>书的总页数</w:t>
      </w:r>
      <w:r w:rsidRPr="00F551DC">
        <w:rPr>
          <w:lang w:eastAsia="zh-CN"/>
        </w:rPr>
        <w:t>72</w:t>
      </w:r>
      <w:r w:rsidRPr="00F551DC">
        <w:rPr>
          <w:lang w:eastAsia="zh-CN"/>
        </w:rPr>
        <w:t>，书的总页数</w:t>
      </w:r>
      <w:r w:rsidRPr="00F551DC">
        <w:rPr>
          <w:lang w:eastAsia="zh-CN"/>
        </w:rPr>
        <w:t>72÷</w:t>
      </w:r>
      <w:r w:rsidRPr="00F551DC">
        <w:rPr>
          <w:lang w:eastAsia="zh-CN"/>
        </w:rPr>
        <w:t>读的天数</w:t>
      </w:r>
      <w:r w:rsidRPr="00F551DC">
        <w:rPr>
          <w:lang w:eastAsia="zh-CN"/>
        </w:rPr>
        <w:t>8=</w:t>
      </w:r>
      <w:r w:rsidRPr="00F551DC">
        <w:rPr>
          <w:lang w:eastAsia="zh-CN"/>
        </w:rPr>
        <w:t>平均每天读的页数。</w:t>
      </w:r>
    </w:p>
    <w:sectPr w:rsidR="00361A08" w:rsidRPr="00F551DC">
      <w:headerReference w:type="even" r:id="rId17"/>
      <w:headerReference w:type="default" r:id="rId18"/>
      <w:footerReference w:type="default" r:id="rId19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FE9C0E" w14:textId="77777777" w:rsidR="006D40C9" w:rsidRDefault="006D40C9">
      <w:pPr>
        <w:spacing w:after="0" w:line="240" w:lineRule="auto"/>
      </w:pPr>
      <w:r>
        <w:separator/>
      </w:r>
    </w:p>
  </w:endnote>
  <w:endnote w:type="continuationSeparator" w:id="0">
    <w:p w14:paraId="55EBAA3D" w14:textId="77777777" w:rsidR="006D40C9" w:rsidRDefault="006D4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D81E0" w14:textId="77777777" w:rsidR="00361A08" w:rsidRPr="00F551DC" w:rsidRDefault="00F551DC" w:rsidP="00F551DC">
    <w:pPr>
      <w:pStyle w:val="a5"/>
    </w:pPr>
    <w:r>
      <w:t xml:space="preserve"> </w:t>
    </w:r>
    <w:r w:rsidRPr="00F551DC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43477D" w14:textId="77777777" w:rsidR="006D40C9" w:rsidRDefault="006D40C9">
      <w:pPr>
        <w:spacing w:after="0" w:line="240" w:lineRule="auto"/>
      </w:pPr>
      <w:r>
        <w:separator/>
      </w:r>
    </w:p>
  </w:footnote>
  <w:footnote w:type="continuationSeparator" w:id="0">
    <w:p w14:paraId="2FC2DF39" w14:textId="77777777" w:rsidR="006D40C9" w:rsidRDefault="006D40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963E8F" w14:textId="77777777" w:rsidR="00361A08" w:rsidRDefault="006D40C9">
    <w:pPr>
      <w:pStyle w:val="a7"/>
      <w:pBdr>
        <w:bottom w:val="none" w:sz="0" w:space="0" w:color="auto"/>
      </w:pBdr>
    </w:pPr>
    <w:r>
      <w:pict w14:anchorId="3E74050B">
        <v:rect id="Rectangle 7" o:spid="_x0000_s3073" style="position:absolute;left:0;text-align:left;margin-left:1056.4pt;margin-top:-43pt;width:42.15pt;height:57pt;z-index:1;mso-width-relative:page;mso-height-relative:page" o:preferrelative="t" fillcolor="gray">
          <v:stroke miterlimit="2"/>
        </v:rect>
      </w:pict>
    </w:r>
    <w:r>
      <w:pict w14:anchorId="03F24ED1"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;mso-width-relative:page;mso-height-relative:page;v-text-anchor:middle" o:preferrelative="t">
          <v:stroke miterlimit="2"/>
          <v:textbox style="layout-flow:vertical;mso-layout-flow-alt:bottom-to-top">
            <w:txbxContent>
              <w:p w14:paraId="08658A50" w14:textId="77777777" w:rsidR="00361A08" w:rsidRDefault="00F551DC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 w14:anchorId="01C656E9">
        <v:shape id="Quad Arrow 3" o:spid="_x0000_s3075" type="#_x0000_t202" style="position:absolute;left:0;text-align:left;margin-left:1056.4pt;margin-top:-43pt;width:42.15pt;height:843pt;z-index:3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14:paraId="202B5CF2" w14:textId="77777777" w:rsidR="00361A08" w:rsidRDefault="00F551DC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 w14:anchorId="3100D7DA">
        <v:shape id="Quad Arrow 5" o:spid="_x0000_s3076" type="#_x0000_t202" style="position:absolute;left:0;text-align:left;margin-left:1025.45pt;margin-top:-43pt;width:30.95pt;height:843pt;z-index:4;mso-width-relative:page;mso-height-relative:page;v-text-anchor:middle" o:preferrelative="t">
          <v:stroke miterlimit="2"/>
          <v:textbox style="layout-flow:vertical;mso-layout-flow-alt:bottom-to-top">
            <w:txbxContent>
              <w:p w14:paraId="2E9FCA4A" w14:textId="77777777" w:rsidR="00361A08" w:rsidRDefault="00F551DC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8A423B" w14:textId="77777777" w:rsidR="00361A08" w:rsidRPr="00F551DC" w:rsidRDefault="00F551DC" w:rsidP="005C1E11">
    <w:pPr>
      <w:pStyle w:val="a7"/>
      <w:pBdr>
        <w:bottom w:val="none" w:sz="0" w:space="0" w:color="auto"/>
      </w:pBdr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3E2F6214"/>
    <w:multiLevelType w:val="hybridMultilevel"/>
    <w:tmpl w:val="ECAABDF8"/>
    <w:lvl w:ilvl="0" w:tplc="48597250">
      <w:start w:val="1"/>
      <w:numFmt w:val="decimal"/>
      <w:lvlText w:val="%1."/>
      <w:lvlJc w:val="left"/>
      <w:pPr>
        <w:ind w:left="720" w:hanging="360"/>
      </w:pPr>
    </w:lvl>
    <w:lvl w:ilvl="1" w:tplc="48597250" w:tentative="1">
      <w:start w:val="1"/>
      <w:numFmt w:val="lowerLetter"/>
      <w:lvlText w:val="%2."/>
      <w:lvlJc w:val="left"/>
      <w:pPr>
        <w:ind w:left="1440" w:hanging="360"/>
      </w:pPr>
    </w:lvl>
    <w:lvl w:ilvl="2" w:tplc="48597250" w:tentative="1">
      <w:start w:val="1"/>
      <w:numFmt w:val="lowerRoman"/>
      <w:lvlText w:val="%3."/>
      <w:lvlJc w:val="right"/>
      <w:pPr>
        <w:ind w:left="2160" w:hanging="180"/>
      </w:pPr>
    </w:lvl>
    <w:lvl w:ilvl="3" w:tplc="48597250" w:tentative="1">
      <w:start w:val="1"/>
      <w:numFmt w:val="decimal"/>
      <w:lvlText w:val="%4."/>
      <w:lvlJc w:val="left"/>
      <w:pPr>
        <w:ind w:left="2880" w:hanging="360"/>
      </w:pPr>
    </w:lvl>
    <w:lvl w:ilvl="4" w:tplc="48597250" w:tentative="1">
      <w:start w:val="1"/>
      <w:numFmt w:val="lowerLetter"/>
      <w:lvlText w:val="%5."/>
      <w:lvlJc w:val="left"/>
      <w:pPr>
        <w:ind w:left="3600" w:hanging="360"/>
      </w:pPr>
    </w:lvl>
    <w:lvl w:ilvl="5" w:tplc="48597250" w:tentative="1">
      <w:start w:val="1"/>
      <w:numFmt w:val="lowerRoman"/>
      <w:lvlText w:val="%6."/>
      <w:lvlJc w:val="right"/>
      <w:pPr>
        <w:ind w:left="4320" w:hanging="180"/>
      </w:pPr>
    </w:lvl>
    <w:lvl w:ilvl="6" w:tplc="48597250" w:tentative="1">
      <w:start w:val="1"/>
      <w:numFmt w:val="decimal"/>
      <w:lvlText w:val="%7."/>
      <w:lvlJc w:val="left"/>
      <w:pPr>
        <w:ind w:left="5040" w:hanging="360"/>
      </w:pPr>
    </w:lvl>
    <w:lvl w:ilvl="7" w:tplc="48597250" w:tentative="1">
      <w:start w:val="1"/>
      <w:numFmt w:val="lowerLetter"/>
      <w:lvlText w:val="%8."/>
      <w:lvlJc w:val="left"/>
      <w:pPr>
        <w:ind w:left="5760" w:hanging="360"/>
      </w:pPr>
    </w:lvl>
    <w:lvl w:ilvl="8" w:tplc="485972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8340D4"/>
    <w:multiLevelType w:val="hybridMultilevel"/>
    <w:tmpl w:val="9E6C44FC"/>
    <w:lvl w:ilvl="0" w:tplc="9574577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1CD1"/>
    <w:rsid w:val="00035A1A"/>
    <w:rsid w:val="00081CD1"/>
    <w:rsid w:val="000E78E0"/>
    <w:rsid w:val="00105B32"/>
    <w:rsid w:val="0016193D"/>
    <w:rsid w:val="0019595E"/>
    <w:rsid w:val="00243F78"/>
    <w:rsid w:val="00244DEA"/>
    <w:rsid w:val="00296443"/>
    <w:rsid w:val="002A22FB"/>
    <w:rsid w:val="002B1B52"/>
    <w:rsid w:val="002B79A1"/>
    <w:rsid w:val="002C5454"/>
    <w:rsid w:val="002F406B"/>
    <w:rsid w:val="00361A08"/>
    <w:rsid w:val="003C7056"/>
    <w:rsid w:val="004621D6"/>
    <w:rsid w:val="004A7EC2"/>
    <w:rsid w:val="004B0B79"/>
    <w:rsid w:val="0052166A"/>
    <w:rsid w:val="00570E98"/>
    <w:rsid w:val="005C1E11"/>
    <w:rsid w:val="006B7A92"/>
    <w:rsid w:val="006D054F"/>
    <w:rsid w:val="006D40C9"/>
    <w:rsid w:val="00751BBD"/>
    <w:rsid w:val="00777D0A"/>
    <w:rsid w:val="00794074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B1B63"/>
    <w:rsid w:val="00C00B1C"/>
    <w:rsid w:val="00C02043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551DC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."/>
  <w:listSeparator w:val=","/>
  <w14:docId w14:val="19AD101C"/>
  <w15:docId w15:val="{EB08A4D9-A2E9-4F02-B8D2-9761C642A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7">
    <w:name w:val="header"/>
    <w:basedOn w:val="a"/>
    <w:link w:val="a8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gif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gif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8.gi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Props1.xml><?xml version="1.0" encoding="utf-8"?>
<ds:datastoreItem xmlns:ds="http://schemas.openxmlformats.org/officeDocument/2006/customXml" ds:itemID="{74E51F38-1BD5-40D2-94C8-E58C3199B5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443</Words>
  <Characters>2528</Characters>
  <Application>Microsoft Office Word</Application>
  <DocSecurity>0</DocSecurity>
  <Lines>21</Lines>
  <Paragraphs>5</Paragraphs>
  <ScaleCrop>false</ScaleCrop>
  <Company>Microsoft</Company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dong min</cp:lastModifiedBy>
  <cp:revision>12</cp:revision>
  <dcterms:created xsi:type="dcterms:W3CDTF">2013-12-09T06:44:00Z</dcterms:created>
  <dcterms:modified xsi:type="dcterms:W3CDTF">2020-08-24T08:03:00Z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