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65F23" w14:textId="77777777" w:rsidR="004D0E57" w:rsidRDefault="00670564">
      <w:pPr>
        <w:jc w:val="center"/>
        <w:rPr>
          <w:lang w:eastAsia="zh-CN"/>
        </w:rPr>
      </w:pPr>
      <w:r w:rsidRPr="00670564">
        <w:rPr>
          <w:rFonts w:hint="eastAsia"/>
          <w:b/>
          <w:bCs/>
          <w:sz w:val="28"/>
          <w:szCs w:val="28"/>
          <w:lang w:eastAsia="zh-CN"/>
        </w:rPr>
        <w:t>五年级上册数学一课一练</w:t>
      </w:r>
      <w:r w:rsidRPr="00670564">
        <w:rPr>
          <w:rFonts w:hint="eastAsia"/>
          <w:b/>
          <w:bCs/>
          <w:sz w:val="28"/>
          <w:szCs w:val="28"/>
          <w:lang w:eastAsia="zh-CN"/>
        </w:rPr>
        <w:t>-5.2</w:t>
      </w:r>
      <w:r w:rsidRPr="00670564">
        <w:rPr>
          <w:rFonts w:hint="eastAsia"/>
          <w:b/>
          <w:bCs/>
          <w:sz w:val="28"/>
          <w:szCs w:val="28"/>
          <w:lang w:eastAsia="zh-CN"/>
        </w:rPr>
        <w:t>解简易方程</w:t>
      </w:r>
      <w:r w:rsidRPr="00670564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1D3CA2C0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3A3C5BD8" w14:textId="34049B2E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国华超市运来进口水果和国产水果一共</w:t>
      </w:r>
      <w:r>
        <w:rPr>
          <w:color w:val="000000"/>
          <w:lang w:eastAsia="zh-CN"/>
        </w:rPr>
        <w:t>735</w:t>
      </w:r>
      <w:r>
        <w:rPr>
          <w:color w:val="000000"/>
          <w:lang w:eastAsia="zh-CN"/>
        </w:rPr>
        <w:t>箱，其中进口水果的箱数是国产水果的</w:t>
      </w:r>
      <w:r>
        <w:rPr>
          <w:color w:val="000000"/>
          <w:lang w:eastAsia="zh-CN"/>
        </w:rPr>
        <w:t xml:space="preserve"> </w:t>
      </w:r>
      <w:r w:rsidR="00585277" w:rsidRPr="004A5D19">
        <w:rPr>
          <w:noProof/>
          <w:lang w:eastAsia="zh-CN"/>
        </w:rPr>
        <w:pict w14:anchorId="58C260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4" type="#_x0000_t75" style="width:9.75pt;height:21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，进口水果和国产水果各运来多少箱？正确的解答是（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14:paraId="389C3ADF" w14:textId="0A9986B0" w:rsidR="004D0E57" w:rsidRDefault="00670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进口水果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箱，国产水果</w:t>
      </w:r>
      <w:r>
        <w:rPr>
          <w:color w:val="000000"/>
          <w:lang w:eastAsia="zh-CN"/>
        </w:rPr>
        <w:t>500</w:t>
      </w:r>
      <w:r>
        <w:rPr>
          <w:color w:val="000000"/>
          <w:lang w:eastAsia="zh-CN"/>
        </w:rPr>
        <w:t>箱</w:t>
      </w:r>
      <w:r>
        <w:rPr>
          <w:color w:val="000000"/>
          <w:lang w:eastAsia="zh-CN"/>
        </w:rPr>
        <w:t>                        </w:t>
      </w:r>
      <w:r w:rsidR="00585277" w:rsidRPr="004A5D19">
        <w:rPr>
          <w:noProof/>
          <w:lang w:eastAsia="zh-CN"/>
        </w:rPr>
        <w:pict w14:anchorId="09EE0098">
          <v:shape id="图片 2" o:spid="_x0000_i1043" type="#_x0000_t75" style="width:.7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进口水果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箱，国产水果</w:t>
      </w:r>
      <w:r>
        <w:rPr>
          <w:color w:val="000000"/>
          <w:lang w:eastAsia="zh-CN"/>
        </w:rPr>
        <w:t>450</w:t>
      </w:r>
      <w:r>
        <w:rPr>
          <w:color w:val="000000"/>
          <w:lang w:eastAsia="zh-CN"/>
        </w:rPr>
        <w:t>箱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进口水果</w:t>
      </w:r>
      <w:r>
        <w:rPr>
          <w:color w:val="000000"/>
          <w:lang w:eastAsia="zh-CN"/>
        </w:rPr>
        <w:t>210</w:t>
      </w:r>
      <w:r>
        <w:rPr>
          <w:color w:val="000000"/>
          <w:lang w:eastAsia="zh-CN"/>
        </w:rPr>
        <w:t>箱，国产水果</w:t>
      </w:r>
      <w:r>
        <w:rPr>
          <w:color w:val="000000"/>
          <w:lang w:eastAsia="zh-CN"/>
        </w:rPr>
        <w:t>525</w:t>
      </w:r>
      <w:r>
        <w:rPr>
          <w:color w:val="000000"/>
          <w:lang w:eastAsia="zh-CN"/>
        </w:rPr>
        <w:t>箱</w:t>
      </w:r>
      <w:r>
        <w:rPr>
          <w:color w:val="000000"/>
          <w:lang w:eastAsia="zh-CN"/>
        </w:rPr>
        <w:t>                        </w:t>
      </w:r>
      <w:r w:rsidR="00585277" w:rsidRPr="004A5D19">
        <w:rPr>
          <w:noProof/>
          <w:lang w:eastAsia="zh-CN"/>
        </w:rPr>
        <w:pict w14:anchorId="6F6C4B7A">
          <v:shape id="图片 3" o:spid="_x0000_i1042" type="#_x0000_t75" style="width:.7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进口水果</w:t>
      </w:r>
      <w:r>
        <w:rPr>
          <w:color w:val="000000"/>
          <w:lang w:eastAsia="zh-CN"/>
        </w:rPr>
        <w:t>185</w:t>
      </w:r>
      <w:r>
        <w:rPr>
          <w:color w:val="000000"/>
          <w:lang w:eastAsia="zh-CN"/>
        </w:rPr>
        <w:t>箱，国产水果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箱</w:t>
      </w:r>
    </w:p>
    <w:p w14:paraId="5C8B48D6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2.15</w:t>
      </w:r>
      <w:r>
        <w:rPr>
          <w:color w:val="000000"/>
          <w:lang w:eastAsia="zh-CN"/>
        </w:rPr>
        <w:t>加上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的一半，和为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，列成方程式是（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14:paraId="6676330D" w14:textId="29BEBF2E" w:rsidR="004D0E57" w:rsidRDefault="00670564">
      <w:pPr>
        <w:spacing w:after="0"/>
        <w:ind w:left="150"/>
      </w:pPr>
      <w:r>
        <w:rPr>
          <w:color w:val="000000"/>
        </w:rPr>
        <w:t>A. (15</w:t>
      </w:r>
      <w:r>
        <w:rPr>
          <w:color w:val="000000"/>
        </w:rPr>
        <w:t>＋</w:t>
      </w:r>
      <w:r>
        <w:rPr>
          <w:color w:val="000000"/>
        </w:rPr>
        <w:t xml:space="preserve">x)× </w:t>
      </w:r>
      <w:r w:rsidR="00585277" w:rsidRPr="004A5D19">
        <w:rPr>
          <w:noProof/>
          <w:lang w:eastAsia="zh-CN"/>
        </w:rPr>
        <w:pict w14:anchorId="7BDEB47B">
          <v:shape id="图片 4" o:spid="_x0000_i1041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=50                   B. 15</w:t>
      </w:r>
      <w:r>
        <w:rPr>
          <w:color w:val="000000"/>
        </w:rPr>
        <w:t>＋</w:t>
      </w:r>
      <w:r>
        <w:rPr>
          <w:color w:val="000000"/>
        </w:rPr>
        <w:t xml:space="preserve"> </w:t>
      </w:r>
      <w:r w:rsidR="00585277" w:rsidRPr="004A5D19">
        <w:rPr>
          <w:noProof/>
          <w:lang w:eastAsia="zh-CN"/>
        </w:rPr>
        <w:pict w14:anchorId="5EED0404">
          <v:shape id="图片 5" o:spid="_x0000_i1040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x=50                   C. 15</w:t>
      </w:r>
      <w:r>
        <w:rPr>
          <w:color w:val="000000"/>
        </w:rPr>
        <w:t>＋</w:t>
      </w:r>
      <w:r>
        <w:rPr>
          <w:color w:val="000000"/>
        </w:rPr>
        <w:t>2x=50                   D. x</w:t>
      </w:r>
      <w:r>
        <w:rPr>
          <w:color w:val="000000"/>
        </w:rPr>
        <w:t>＋</w:t>
      </w:r>
      <w:r>
        <w:rPr>
          <w:color w:val="000000"/>
        </w:rPr>
        <w:t>15=50</w:t>
      </w:r>
    </w:p>
    <w:p w14:paraId="5F91567B" w14:textId="2E8E7878" w:rsidR="004D0E57" w:rsidRDefault="00670564">
      <w:pPr>
        <w:spacing w:after="0"/>
      </w:pPr>
      <w:r>
        <w:rPr>
          <w:color w:val="000000"/>
        </w:rPr>
        <w:t>3.12.8</w:t>
      </w:r>
      <w:r>
        <w:rPr>
          <w:color w:val="000000"/>
        </w:rPr>
        <w:t>－</w:t>
      </w:r>
      <w:r>
        <w:rPr>
          <w:color w:val="000000"/>
        </w:rPr>
        <w:t>4x=6   x=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14:paraId="65AFA7F0" w14:textId="77777777" w:rsidR="004D0E57" w:rsidRDefault="00670564">
      <w:pPr>
        <w:spacing w:after="0"/>
        <w:ind w:left="150"/>
      </w:pPr>
      <w:r>
        <w:rPr>
          <w:color w:val="000000"/>
        </w:rPr>
        <w:t>A. 6                                        B. 1.7                                        C. 2.8                                        D. 27.2</w:t>
      </w:r>
    </w:p>
    <w:p w14:paraId="1ECA9AAD" w14:textId="2D7DD294" w:rsidR="004D0E57" w:rsidRDefault="00670564">
      <w:pPr>
        <w:spacing w:after="0"/>
      </w:pPr>
      <w:r>
        <w:rPr>
          <w:color w:val="000000"/>
        </w:rPr>
        <w:t>4.</w:t>
      </w:r>
      <w:r>
        <w:rPr>
          <w:color w:val="000000"/>
        </w:rPr>
        <w:t>下面式子中是等式的是（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14:paraId="5D9C9552" w14:textId="77777777" w:rsidR="004D0E57" w:rsidRDefault="00670564">
      <w:pPr>
        <w:spacing w:after="0"/>
        <w:ind w:left="150"/>
      </w:pPr>
      <w:r>
        <w:rPr>
          <w:color w:val="000000"/>
        </w:rPr>
        <w:t>A. 5</w:t>
      </w:r>
      <w:r>
        <w:rPr>
          <w:i/>
          <w:color w:val="000000"/>
        </w:rPr>
        <w:t>x</w:t>
      </w:r>
      <w:r>
        <w:rPr>
          <w:color w:val="000000"/>
        </w:rPr>
        <w:t>＋</w:t>
      </w:r>
      <w:r>
        <w:rPr>
          <w:color w:val="000000"/>
        </w:rPr>
        <w:t>6</w:t>
      </w:r>
      <w:r>
        <w:rPr>
          <w:color w:val="000000"/>
        </w:rPr>
        <w:t>＞</w:t>
      </w:r>
      <w:r>
        <w:rPr>
          <w:color w:val="000000"/>
        </w:rPr>
        <w:t>8                                  B. 4</w:t>
      </w:r>
      <w:r>
        <w:rPr>
          <w:i/>
          <w:color w:val="000000"/>
        </w:rPr>
        <w:t>x</w:t>
      </w:r>
      <w:r>
        <w:rPr>
          <w:color w:val="000000"/>
        </w:rPr>
        <w:t>＋</w:t>
      </w:r>
      <w:r>
        <w:rPr>
          <w:color w:val="000000"/>
        </w:rPr>
        <w:t>2</w:t>
      </w:r>
      <w:r>
        <w:rPr>
          <w:color w:val="000000"/>
        </w:rPr>
        <w:t>＝</w:t>
      </w:r>
      <w:r>
        <w:rPr>
          <w:color w:val="000000"/>
        </w:rPr>
        <w:t>80                                  C. 3</w:t>
      </w:r>
      <w:r>
        <w:rPr>
          <w:color w:val="000000"/>
        </w:rPr>
        <w:t>＋</w:t>
      </w:r>
      <w:r>
        <w:rPr>
          <w:color w:val="000000"/>
        </w:rPr>
        <w:t>1</w:t>
      </w:r>
      <w:r>
        <w:rPr>
          <w:color w:val="000000"/>
        </w:rPr>
        <w:t>＜</w:t>
      </w:r>
      <w:r>
        <w:rPr>
          <w:color w:val="000000"/>
        </w:rPr>
        <w:t>5</w:t>
      </w:r>
    </w:p>
    <w:p w14:paraId="5B1946A6" w14:textId="7287E6D1" w:rsidR="004D0E57" w:rsidRDefault="00670564">
      <w:pPr>
        <w:spacing w:after="0"/>
      </w:pPr>
      <w:r>
        <w:rPr>
          <w:color w:val="000000"/>
        </w:rPr>
        <w:t>5.</w:t>
      </w:r>
      <w:r>
        <w:rPr>
          <w:color w:val="000000"/>
        </w:rPr>
        <w:t>下面式子中，是方程的是（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14:paraId="73B842AA" w14:textId="0B2B7615" w:rsidR="004D0E57" w:rsidRDefault="00670564">
      <w:pPr>
        <w:spacing w:after="0"/>
        <w:ind w:left="150"/>
      </w:pPr>
      <w:r>
        <w:rPr>
          <w:color w:val="000000"/>
        </w:rPr>
        <w:t>A. 8</w:t>
      </w:r>
      <w:r>
        <w:rPr>
          <w:color w:val="000000"/>
        </w:rPr>
        <w:t>－</w:t>
      </w:r>
      <w:r>
        <w:rPr>
          <w:color w:val="000000"/>
        </w:rPr>
        <w:t>x</w:t>
      </w:r>
      <w:r>
        <w:rPr>
          <w:color w:val="000000"/>
        </w:rPr>
        <w:t>＞</w:t>
      </w:r>
      <w:r>
        <w:rPr>
          <w:color w:val="000000"/>
        </w:rPr>
        <w:t>5                            </w:t>
      </w:r>
      <w:r w:rsidR="00585277" w:rsidRPr="004A5D19">
        <w:rPr>
          <w:noProof/>
          <w:lang w:eastAsia="zh-CN"/>
        </w:rPr>
        <w:pict w14:anchorId="2127B3DA">
          <v:shape id="图片 6" o:spid="_x0000_i1039" type="#_x0000_t75" style="width:.75pt;height:3pt;visibility:visible;mso-wrap-style:square">
            <v:imagedata r:id="rId10" o:title=""/>
          </v:shape>
        </w:pict>
      </w:r>
      <w:r>
        <w:rPr>
          <w:color w:val="000000"/>
        </w:rPr>
        <w:t>B. x</w:t>
      </w:r>
      <w:r>
        <w:rPr>
          <w:color w:val="000000"/>
        </w:rPr>
        <w:t>＜</w:t>
      </w:r>
      <w:r>
        <w:rPr>
          <w:color w:val="000000"/>
        </w:rPr>
        <w:t>2</w:t>
      </w:r>
      <w:r>
        <w:rPr>
          <w:color w:val="000000"/>
        </w:rPr>
        <w:t>＋</w:t>
      </w:r>
      <w:r>
        <w:rPr>
          <w:color w:val="000000"/>
        </w:rPr>
        <w:t>20                          </w:t>
      </w:r>
      <w:r w:rsidR="00585277" w:rsidRPr="004A5D19">
        <w:rPr>
          <w:noProof/>
          <w:lang w:eastAsia="zh-CN"/>
        </w:rPr>
        <w:pict w14:anchorId="177764D2">
          <v:shape id="图片 7" o:spid="_x0000_i1038" type="#_x0000_t75" style="width:.75pt;height:3pt;visibility:visible;mso-wrap-style:square">
            <v:imagedata r:id="rId10" o:title=""/>
          </v:shape>
        </w:pict>
      </w:r>
      <w:r>
        <w:rPr>
          <w:color w:val="000000"/>
        </w:rPr>
        <w:t>C. 17</w:t>
      </w:r>
      <w:r>
        <w:rPr>
          <w:color w:val="000000"/>
        </w:rPr>
        <w:t>－</w:t>
      </w:r>
      <w:r>
        <w:rPr>
          <w:color w:val="000000"/>
        </w:rPr>
        <w:t>8=9                            </w:t>
      </w:r>
      <w:r w:rsidR="00585277" w:rsidRPr="004A5D19">
        <w:rPr>
          <w:noProof/>
          <w:lang w:eastAsia="zh-CN"/>
        </w:rPr>
        <w:pict w14:anchorId="5435FA56">
          <v:shape id="图片 8" o:spid="_x0000_i1037" type="#_x0000_t75" style="width:.75pt;height:3pt;visibility:visible;mso-wrap-style:square">
            <v:imagedata r:id="rId10" o:title=""/>
          </v:shape>
        </w:pict>
      </w:r>
      <w:r>
        <w:rPr>
          <w:color w:val="000000"/>
        </w:rPr>
        <w:t>D. 3x</w:t>
      </w:r>
      <w:r>
        <w:rPr>
          <w:color w:val="000000"/>
        </w:rPr>
        <w:t>－</w:t>
      </w:r>
      <w:r>
        <w:rPr>
          <w:color w:val="000000"/>
        </w:rPr>
        <w:t>x=5</w:t>
      </w:r>
    </w:p>
    <w:p w14:paraId="7EE27754" w14:textId="77777777" w:rsidR="00670564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幼儿园庆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六一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，要用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朵红花，甲组和乙组合做，甲组每小时做</w:t>
      </w:r>
      <w:r>
        <w:rPr>
          <w:color w:val="000000"/>
          <w:lang w:eastAsia="zh-CN"/>
        </w:rPr>
        <w:t>56</w:t>
      </w:r>
      <w:r>
        <w:rPr>
          <w:color w:val="000000"/>
          <w:lang w:eastAsia="zh-CN"/>
        </w:rPr>
        <w:t>朵，乙组每小时做</w:t>
      </w:r>
      <w:r>
        <w:rPr>
          <w:color w:val="000000"/>
          <w:lang w:eastAsia="zh-CN"/>
        </w:rPr>
        <w:t>44</w:t>
      </w:r>
      <w:r>
        <w:rPr>
          <w:color w:val="000000"/>
          <w:lang w:eastAsia="zh-CN"/>
        </w:rPr>
        <w:t>朵，（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）小时后可以做完</w:t>
      </w:r>
      <w:r>
        <w:rPr>
          <w:color w:val="000000"/>
          <w:lang w:eastAsia="zh-CN"/>
        </w:rPr>
        <w:t>.</w:t>
      </w:r>
    </w:p>
    <w:p w14:paraId="5108D038" w14:textId="77777777" w:rsidR="00670564" w:rsidRDefault="00670564">
      <w:pPr>
        <w:spacing w:after="0"/>
      </w:pPr>
      <w:r>
        <w:rPr>
          <w:color w:val="000000"/>
        </w:rPr>
        <w:t>A. 3</w:t>
      </w:r>
      <w:r>
        <w:t xml:space="preserve"> </w:t>
      </w:r>
      <w:r>
        <w:rPr>
          <w:color w:val="000000"/>
        </w:rPr>
        <w:t>                                       B. 7</w:t>
      </w:r>
      <w:r>
        <w:t xml:space="preserve"> </w:t>
      </w:r>
      <w:r>
        <w:rPr>
          <w:color w:val="000000"/>
        </w:rPr>
        <w:t>                                       C. 14</w:t>
      </w:r>
      <w:r>
        <w:t xml:space="preserve"> </w:t>
      </w:r>
      <w:r>
        <w:rPr>
          <w:color w:val="000000"/>
        </w:rPr>
        <w:t>                                       D. 4</w:t>
      </w:r>
    </w:p>
    <w:p w14:paraId="5A28D42D" w14:textId="66DF6614" w:rsidR="004D0E57" w:rsidRDefault="00670564">
      <w:pPr>
        <w:spacing w:after="0"/>
      </w:pPr>
      <w:r>
        <w:rPr>
          <w:color w:val="000000"/>
        </w:rPr>
        <w:t>7.</w:t>
      </w:r>
      <w:r>
        <w:rPr>
          <w:color w:val="000000"/>
        </w:rPr>
        <w:t>下面的式子中是方程的是（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14:paraId="6B60A866" w14:textId="7DF669F7" w:rsidR="004D0E57" w:rsidRDefault="00670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x=0                                      </w:t>
      </w:r>
      <w:r w:rsidR="00585277" w:rsidRPr="004A5D19">
        <w:rPr>
          <w:noProof/>
          <w:lang w:eastAsia="zh-CN"/>
        </w:rPr>
        <w:pict w14:anchorId="7C665C78">
          <v:shape id="图片 9" o:spid="_x0000_i1036" type="#_x0000_t75" style="width:1.5pt;height:3pt;visibility:visible;mso-wrap-style:square">
            <v:imagedata r:id="rId12" o:title=""/>
          </v:shape>
        </w:pict>
      </w:r>
      <w:r>
        <w:rPr>
          <w:color w:val="000000"/>
          <w:lang w:eastAsia="zh-CN"/>
        </w:rPr>
        <w:t>B. 3+x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5                                      </w:t>
      </w:r>
      <w:r w:rsidR="00585277" w:rsidRPr="004A5D19">
        <w:rPr>
          <w:noProof/>
          <w:lang w:eastAsia="zh-CN"/>
        </w:rPr>
        <w:pict w14:anchorId="5EBCC5E4">
          <v:shape id="图片 10" o:spid="_x0000_i1035" type="#_x0000_t75" style="width:1.5pt;height:3pt;visibility:visible;mso-wrap-style:square">
            <v:imagedata r:id="rId12" o:title=""/>
          </v:shape>
        </w:pict>
      </w:r>
      <w:r>
        <w:rPr>
          <w:color w:val="000000"/>
          <w:lang w:eastAsia="zh-CN"/>
        </w:rPr>
        <w:t>C. 20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3x</w:t>
      </w:r>
    </w:p>
    <w:p w14:paraId="76293A07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26A40AD1" w14:textId="1C72324C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8.3x=0</w:t>
      </w:r>
      <w:r>
        <w:rPr>
          <w:color w:val="000000"/>
          <w:lang w:eastAsia="zh-CN"/>
        </w:rPr>
        <w:t>是方程．</w:t>
      </w:r>
    </w:p>
    <w:p w14:paraId="7E3FB988" w14:textId="05E23EF4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等式的两边同时乘以或除以同一个数，等式仍然成立</w:t>
      </w:r>
      <w:r w:rsidR="00305C3F">
        <w:rPr>
          <w:rFonts w:hint="eastAsia"/>
          <w:color w:val="000000"/>
          <w:lang w:eastAsia="zh-CN"/>
        </w:rPr>
        <w:t>。</w:t>
      </w:r>
    </w:p>
    <w:p w14:paraId="6DBD8CCA" w14:textId="06A08ECC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所有的方程都是等式，所有的等式也都是方程</w:t>
      </w:r>
      <w:r w:rsidR="00305C3F">
        <w:rPr>
          <w:rFonts w:hint="eastAsia"/>
          <w:color w:val="000000"/>
          <w:lang w:eastAsia="zh-CN"/>
        </w:rPr>
        <w:t>。</w:t>
      </w:r>
    </w:p>
    <w:p w14:paraId="1BCF214A" w14:textId="4DA13AC0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孙晨收集有关奥运和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神舟七号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的相关图片共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张，其中奥运图片是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神舟七号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图片的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倍．两种图片各有多少张？</w:t>
      </w:r>
      <w:r>
        <w:rPr>
          <w:lang w:eastAsia="zh-CN"/>
        </w:rPr>
        <w:br/>
      </w:r>
      <w:r>
        <w:rPr>
          <w:color w:val="000000"/>
          <w:lang w:eastAsia="zh-CN"/>
        </w:rPr>
        <w:t>解：设两种图片各有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张和</w:t>
      </w:r>
      <w:r>
        <w:rPr>
          <w:color w:val="000000"/>
          <w:lang w:eastAsia="zh-CN"/>
        </w:rPr>
        <w:t>1.5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张．</w:t>
      </w:r>
      <w:r>
        <w:rPr>
          <w:lang w:eastAsia="zh-CN"/>
        </w:rPr>
        <w:br/>
      </w:r>
      <w:r>
        <w:rPr>
          <w:color w:val="000000"/>
          <w:lang w:eastAsia="zh-CN"/>
        </w:rPr>
        <w:t>1.5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＋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40</w:t>
      </w:r>
      <w:r>
        <w:rPr>
          <w:lang w:eastAsia="zh-CN"/>
        </w:rPr>
        <w:br/>
      </w:r>
      <w:r>
        <w:rPr>
          <w:color w:val="000000"/>
          <w:lang w:eastAsia="zh-CN"/>
        </w:rPr>
        <w:t>2.5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40</w:t>
      </w:r>
      <w:r>
        <w:rPr>
          <w:lang w:eastAsia="zh-CN"/>
        </w:rPr>
        <w:br/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16</w:t>
      </w:r>
      <w:r>
        <w:rPr>
          <w:lang w:eastAsia="zh-CN"/>
        </w:rPr>
        <w:br/>
      </w:r>
      <w:r>
        <w:rPr>
          <w:color w:val="000000"/>
          <w:lang w:eastAsia="zh-CN"/>
        </w:rPr>
        <w:t>1.5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16×1.5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24</w:t>
      </w:r>
      <w:r>
        <w:rPr>
          <w:lang w:eastAsia="zh-CN"/>
        </w:rPr>
        <w:br/>
      </w:r>
      <w:r>
        <w:rPr>
          <w:color w:val="000000"/>
          <w:lang w:eastAsia="zh-CN"/>
        </w:rPr>
        <w:t>答：两种图片各有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张和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张</w:t>
      </w:r>
      <w:r w:rsidR="00305C3F">
        <w:rPr>
          <w:rFonts w:hint="eastAsia"/>
          <w:color w:val="000000"/>
          <w:lang w:eastAsia="zh-CN"/>
        </w:rPr>
        <w:t>。</w:t>
      </w:r>
    </w:p>
    <w:p w14:paraId="743CC9C1" w14:textId="68F417A3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含有未知数的式子叫做方程</w:t>
      </w:r>
      <w:r w:rsidR="00305C3F">
        <w:rPr>
          <w:rFonts w:hint="eastAsia"/>
          <w:color w:val="000000"/>
          <w:lang w:eastAsia="zh-CN"/>
        </w:rPr>
        <w:t>。</w:t>
      </w:r>
    </w:p>
    <w:p w14:paraId="5B14E1F4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4B2D3CC2" w14:textId="444EA41F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13.</w:t>
      </w:r>
      <w:r>
        <w:rPr>
          <w:color w:val="000000"/>
          <w:lang w:eastAsia="zh-CN"/>
        </w:rPr>
        <w:t>列方程解应用题：</w:t>
      </w:r>
      <w:r>
        <w:rPr>
          <w:lang w:eastAsia="zh-CN"/>
        </w:rPr>
        <w:br/>
      </w:r>
      <w:r>
        <w:rPr>
          <w:color w:val="000000"/>
          <w:lang w:eastAsia="zh-CN"/>
        </w:rPr>
        <w:t>甲乙两个工程队合修一条长</w:t>
      </w:r>
      <w:r>
        <w:rPr>
          <w:color w:val="000000"/>
          <w:lang w:eastAsia="zh-CN"/>
        </w:rPr>
        <w:t>1400</w:t>
      </w:r>
      <w:r>
        <w:rPr>
          <w:color w:val="000000"/>
          <w:lang w:eastAsia="zh-CN"/>
        </w:rPr>
        <w:t>米的公路．他们从两端同时开工，甲队平均每天修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米，乙队平均每天修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米，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天后能够修完这条路？</w:t>
      </w:r>
    </w:p>
    <w:p w14:paraId="2180C6A1" w14:textId="1751F006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奥运会第一天中国队上午获得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枚金牌，下午获得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枚金牌，这天共获得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枚金牌。</w:t>
      </w:r>
    </w:p>
    <w:p w14:paraId="6450D465" w14:textId="52ED1135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甲数除以乙数，商是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，正好除尽．甲、乙两数的和是</w:t>
      </w:r>
      <w:r>
        <w:rPr>
          <w:color w:val="000000"/>
          <w:lang w:eastAsia="zh-CN"/>
        </w:rPr>
        <w:t>984</w:t>
      </w:r>
      <w:r>
        <w:rPr>
          <w:color w:val="000000"/>
          <w:lang w:eastAsia="zh-CN"/>
        </w:rPr>
        <w:t>，两数各是多少？甲数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，乙数</w:t>
      </w:r>
      <w:r>
        <w:rPr>
          <w:color w:val="000000"/>
          <w:lang w:eastAsia="zh-CN"/>
        </w:rPr>
        <w:t>________.</w:t>
      </w:r>
    </w:p>
    <w:p w14:paraId="0BF11297" w14:textId="5C0A38E0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有两条水渠，第一条长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米，比第二条的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倍还多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米，第二条长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？（用方程解）</w:t>
      </w:r>
    </w:p>
    <w:p w14:paraId="3A62F3E9" w14:textId="791D4506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甲乙两数，甲数的</w:t>
      </w:r>
      <w:r>
        <w:rPr>
          <w:color w:val="000000"/>
          <w:lang w:eastAsia="zh-CN"/>
        </w:rPr>
        <w:t>60%</w:t>
      </w:r>
      <w:r>
        <w:rPr>
          <w:color w:val="000000"/>
          <w:lang w:eastAsia="zh-CN"/>
        </w:rPr>
        <w:t>等于乙数的</w:t>
      </w:r>
      <w:r>
        <w:rPr>
          <w:color w:val="000000"/>
          <w:lang w:eastAsia="zh-CN"/>
        </w:rPr>
        <w:t>75%</w:t>
      </w:r>
      <w:r>
        <w:rPr>
          <w:color w:val="000000"/>
          <w:lang w:eastAsia="zh-CN"/>
        </w:rPr>
        <w:t>，如甲数减去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，乙数加上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则两数也相等，那么甲数是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乙数是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</w:p>
    <w:p w14:paraId="01340F4F" w14:textId="77777777" w:rsidR="00670564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甲施工队每天修路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米，乙施工队每天修路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米，需要修路的工程量为</w:t>
      </w:r>
      <w:r>
        <w:rPr>
          <w:color w:val="000000"/>
          <w:lang w:eastAsia="zh-CN"/>
        </w:rPr>
        <w:t>3000</w:t>
      </w:r>
      <w:r>
        <w:rPr>
          <w:color w:val="000000"/>
          <w:lang w:eastAsia="zh-CN"/>
        </w:rPr>
        <w:t>米。甲施工队比乙施工队每天多修路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米，列出等量关系式为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14:paraId="453BFF20" w14:textId="2A4857DD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甲数比乙数的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倍少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，乙数就比甲数的</w:t>
      </w:r>
      <w:r w:rsidR="00585277" w:rsidRPr="004A5D19">
        <w:rPr>
          <w:noProof/>
          <w:lang w:eastAsia="zh-CN"/>
        </w:rPr>
        <w:pict w14:anchorId="0FC2411B">
          <v:shape id="图片 11" o:spid="_x0000_i1034" type="#_x0000_t75" style="width:9.75pt;height:21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多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________</w:t>
      </w:r>
      <w:r w:rsidR="00305C3F">
        <w:rPr>
          <w:rFonts w:hint="eastAsia"/>
          <w:color w:val="000000"/>
          <w:lang w:eastAsia="zh-CN"/>
        </w:rPr>
        <w:t>。</w:t>
      </w:r>
    </w:p>
    <w:p w14:paraId="29B735A9" w14:textId="7731F44F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师徒两人一起加工零件．师傅每小时加工零件的个数是徒弟的</w:t>
      </w:r>
      <w:r>
        <w:rPr>
          <w:color w:val="000000"/>
          <w:lang w:eastAsia="zh-CN"/>
        </w:rPr>
        <w:t>1.2</w:t>
      </w:r>
      <w:r>
        <w:rPr>
          <w:color w:val="000000"/>
          <w:lang w:eastAsia="zh-CN"/>
        </w:rPr>
        <w:t>倍，师傅一共比徒弟多加工了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个零件．师傅加工零件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个？徒弟加工零件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个？</w:t>
      </w:r>
    </w:p>
    <w:p w14:paraId="74925AD3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2DB346F7" w14:textId="2513D02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解方程。</w:t>
      </w:r>
    </w:p>
    <w:p w14:paraId="51B64460" w14:textId="1FCA6D4C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x+2.2x=2.96</w:t>
      </w:r>
    </w:p>
    <w:p w14:paraId="5869FE20" w14:textId="4132F2B5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9.8-2x=3.4</w:t>
      </w:r>
    </w:p>
    <w:p w14:paraId="7546F700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解方程。</w:t>
      </w:r>
    </w:p>
    <w:p w14:paraId="3E7EB1FD" w14:textId="401F8212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5+ </w:t>
      </w:r>
      <w:r w:rsidR="00585277" w:rsidRPr="004A5D19">
        <w:rPr>
          <w:noProof/>
          <w:lang w:eastAsia="zh-CN"/>
        </w:rPr>
        <w:pict w14:anchorId="551C7774">
          <v:shape id="图片 12" o:spid="_x0000_i1033" type="#_x0000_t75" style="width:15.75pt;height:21pt;visibility:visible;mso-wrap-style:square">
            <v:imagedata r:id="rId14" o:title=""/>
          </v:shape>
        </w:pict>
      </w:r>
      <w:r>
        <w:rPr>
          <w:color w:val="000000"/>
          <w:lang w:eastAsia="zh-CN"/>
        </w:rPr>
        <w:t xml:space="preserve">=20    </w:t>
      </w:r>
      <w:r w:rsidR="00585277" w:rsidRPr="004A5D19">
        <w:rPr>
          <w:noProof/>
          <w:lang w:eastAsia="zh-CN"/>
        </w:rPr>
        <w:pict w14:anchorId="28AD53E9">
          <v:shape id="图片 13" o:spid="_x0000_i1032" type="#_x0000_t75" style="width:42.75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=26</w:t>
      </w:r>
    </w:p>
    <w:p w14:paraId="1D7EFB79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2B820C27" w14:textId="58C4F1DA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你能根据图意列出方程吗？</w:t>
      </w:r>
      <w:r>
        <w:rPr>
          <w:lang w:eastAsia="zh-CN"/>
        </w:rPr>
        <w:br/>
      </w:r>
      <w:r w:rsidR="00585277" w:rsidRPr="004A5D19">
        <w:rPr>
          <w:noProof/>
          <w:lang w:eastAsia="zh-CN"/>
        </w:rPr>
        <w:pict w14:anchorId="062872B3">
          <v:shape id="图片 14" o:spid="_x0000_i1031" type="#_x0000_t75" style="width:160.5pt;height:57.75pt;visibility:visible;mso-wrap-style:square">
            <v:imagedata r:id="rId16" o:title=""/>
          </v:shape>
        </w:pict>
      </w:r>
    </w:p>
    <w:p w14:paraId="3718FAAD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列出方程，并求出方程的解。</w:t>
      </w:r>
      <w:r>
        <w:rPr>
          <w:lang w:eastAsia="zh-CN"/>
        </w:rPr>
        <w:br/>
      </w:r>
      <w:r>
        <w:rPr>
          <w:color w:val="000000"/>
          <w:lang w:eastAsia="zh-CN"/>
        </w:rPr>
        <w:t>一个数的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倍减去</w:t>
      </w:r>
      <w:r>
        <w:rPr>
          <w:color w:val="000000"/>
          <w:lang w:eastAsia="zh-CN"/>
        </w:rPr>
        <w:t>63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的商，差是</w:t>
      </w: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，求这个数是多少。</w:t>
      </w:r>
      <w:r>
        <w:rPr>
          <w:color w:val="000000"/>
          <w:lang w:eastAsia="zh-CN"/>
        </w:rPr>
        <w:t xml:space="preserve">    </w:t>
      </w:r>
    </w:p>
    <w:p w14:paraId="545595C3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六年级共有</w:t>
      </w:r>
      <w:r>
        <w:rPr>
          <w:color w:val="000000"/>
          <w:lang w:eastAsia="zh-CN"/>
        </w:rPr>
        <w:t>360</w:t>
      </w:r>
      <w:r>
        <w:rPr>
          <w:color w:val="000000"/>
          <w:lang w:eastAsia="zh-CN"/>
        </w:rPr>
        <w:t>人，男生人数是女生人数的</w:t>
      </w:r>
      <w:r>
        <w:rPr>
          <w:color w:val="000000"/>
          <w:lang w:eastAsia="zh-CN"/>
        </w:rPr>
        <w:t>1.25</w:t>
      </w:r>
      <w:r>
        <w:rPr>
          <w:color w:val="000000"/>
          <w:lang w:eastAsia="zh-CN"/>
        </w:rPr>
        <w:t>倍。六年级男、女生各有多少人？（用方程解答）</w:t>
      </w:r>
      <w:r>
        <w:rPr>
          <w:color w:val="000000"/>
          <w:lang w:eastAsia="zh-CN"/>
        </w:rPr>
        <w:t xml:space="preserve">    </w:t>
      </w:r>
    </w:p>
    <w:p w14:paraId="725F4EA6" w14:textId="77777777" w:rsidR="004D0E57" w:rsidRDefault="00670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4D593D53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买一支铅笔需要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元，买一支钢笔需要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元，小红一共买了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支笔，花了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元。请问铅笔和钢笔各买了几支？</w:t>
      </w:r>
      <w:r>
        <w:rPr>
          <w:color w:val="000000"/>
          <w:lang w:eastAsia="zh-CN"/>
        </w:rPr>
        <w:t xml:space="preserve">    </w:t>
      </w:r>
    </w:p>
    <w:p w14:paraId="73927F47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建筑工地要运一批沙子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原计划用载重为</w:t>
      </w:r>
      <w:r>
        <w:rPr>
          <w:color w:val="000000"/>
          <w:lang w:eastAsia="zh-CN"/>
        </w:rPr>
        <w:t>4.5</w:t>
      </w:r>
      <w:r>
        <w:rPr>
          <w:color w:val="000000"/>
          <w:lang w:eastAsia="zh-CN"/>
        </w:rPr>
        <w:t>吨的货车运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需要运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次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现改用载重为</w:t>
      </w:r>
      <w:r>
        <w:rPr>
          <w:color w:val="000000"/>
          <w:lang w:eastAsia="zh-CN"/>
        </w:rPr>
        <w:t>3.5</w:t>
      </w:r>
      <w:r>
        <w:rPr>
          <w:color w:val="000000"/>
          <w:lang w:eastAsia="zh-CN"/>
        </w:rPr>
        <w:t>吨的货车运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需要运几次</w:t>
      </w:r>
      <w:r>
        <w:rPr>
          <w:color w:val="000000"/>
          <w:lang w:eastAsia="zh-CN"/>
        </w:rPr>
        <w:t xml:space="preserve">?    </w:t>
      </w:r>
    </w:p>
    <w:p w14:paraId="19543286" w14:textId="32B6A2FF" w:rsidR="004D0E57" w:rsidRDefault="00670564" w:rsidP="00305C3F">
      <w:pPr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4E230B8E" w14:textId="77777777" w:rsidR="004D0E57" w:rsidRDefault="00670564">
      <w:pPr>
        <w:rPr>
          <w:lang w:eastAsia="zh-CN"/>
        </w:rPr>
      </w:pPr>
      <w:r>
        <w:rPr>
          <w:lang w:eastAsia="zh-CN"/>
        </w:rPr>
        <w:t>一、单选题</w:t>
      </w:r>
    </w:p>
    <w:p w14:paraId="317F2E5D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 w14:paraId="77226F36" w14:textId="77777777" w:rsidR="004D0E57" w:rsidRDefault="00670564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7F116B1E" w14:textId="77777777" w:rsidR="004D0E57" w:rsidRDefault="00670564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5A474B84" w14:textId="77777777" w:rsidR="004D0E57" w:rsidRDefault="00670564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7C28FD43" w14:textId="77777777" w:rsidR="004D0E57" w:rsidRDefault="00670564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4B88EC46" w14:textId="77777777" w:rsidR="004D0E57" w:rsidRDefault="00670564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5EDD19DC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14:paraId="6336045B" w14:textId="77777777" w:rsidR="004D0E57" w:rsidRDefault="00670564">
      <w:pPr>
        <w:rPr>
          <w:lang w:eastAsia="zh-CN"/>
        </w:rPr>
      </w:pPr>
      <w:r>
        <w:rPr>
          <w:lang w:eastAsia="zh-CN"/>
        </w:rPr>
        <w:t>二、判断题</w:t>
      </w:r>
    </w:p>
    <w:p w14:paraId="2A52056E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27A715CB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4FFBD580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0B3A77A7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5D0D0793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57E87E4C" w14:textId="77777777" w:rsidR="004D0E57" w:rsidRDefault="00670564">
      <w:pPr>
        <w:rPr>
          <w:lang w:eastAsia="zh-CN"/>
        </w:rPr>
      </w:pPr>
      <w:r>
        <w:rPr>
          <w:lang w:eastAsia="zh-CN"/>
        </w:rPr>
        <w:t>三、填空题</w:t>
      </w:r>
    </w:p>
    <w:p w14:paraId="0D421908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10  </w:t>
      </w:r>
    </w:p>
    <w:p w14:paraId="3BC6FF34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 xml:space="preserve">n​  </w:t>
      </w:r>
    </w:p>
    <w:p w14:paraId="5C3949AD" w14:textId="77777777" w:rsidR="004D0E57" w:rsidRDefault="00670564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960</w:t>
      </w:r>
      <w:r>
        <w:rPr>
          <w:color w:val="000000"/>
        </w:rPr>
        <w:t>；</w:t>
      </w:r>
      <w:r>
        <w:rPr>
          <w:color w:val="000000"/>
        </w:rPr>
        <w:t xml:space="preserve">24  </w:t>
      </w:r>
    </w:p>
    <w:p w14:paraId="1CCC5F3F" w14:textId="77777777" w:rsidR="004D0E57" w:rsidRDefault="00670564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90</w:t>
      </w:r>
      <w:r>
        <w:rPr>
          <w:color w:val="000000"/>
        </w:rPr>
        <w:t>米</w:t>
      </w:r>
      <w:r>
        <w:rPr>
          <w:color w:val="000000"/>
        </w:rPr>
        <w:t xml:space="preserve">  </w:t>
      </w:r>
    </w:p>
    <w:p w14:paraId="676EAEDA" w14:textId="77777777" w:rsidR="004D0E57" w:rsidRDefault="00670564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40</w:t>
      </w:r>
      <w:r>
        <w:rPr>
          <w:color w:val="000000"/>
        </w:rPr>
        <w:t>；</w:t>
      </w:r>
      <w:r>
        <w:rPr>
          <w:color w:val="000000"/>
        </w:rPr>
        <w:t xml:space="preserve">32  </w:t>
      </w:r>
    </w:p>
    <w:p w14:paraId="1C36DF87" w14:textId="77777777" w:rsidR="00670564" w:rsidRDefault="00670564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a</w:t>
      </w:r>
      <w:r>
        <w:rPr>
          <w:color w:val="000000"/>
        </w:rPr>
        <w:t>－</w:t>
      </w:r>
      <w:r>
        <w:rPr>
          <w:color w:val="000000"/>
        </w:rPr>
        <w:t>b</w:t>
      </w:r>
      <w:r>
        <w:rPr>
          <w:color w:val="000000"/>
        </w:rPr>
        <w:t>＝</w:t>
      </w:r>
      <w:r>
        <w:rPr>
          <w:color w:val="000000"/>
        </w:rPr>
        <w:t>20</w:t>
      </w:r>
    </w:p>
    <w:p w14:paraId="0029FAF7" w14:textId="77777777" w:rsidR="004D0E57" w:rsidRDefault="00670564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14:paraId="7FF57D85" w14:textId="58C516E6" w:rsidR="004D0E57" w:rsidRDefault="00670564" w:rsidP="00305C3F">
      <w:pPr>
        <w:spacing w:after="0"/>
        <w:rPr>
          <w:lang w:eastAsia="zh-CN"/>
        </w:rPr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420</w:t>
      </w:r>
      <w:r>
        <w:t xml:space="preserve"> </w:t>
      </w:r>
      <w:r>
        <w:t>；</w:t>
      </w:r>
      <w:r>
        <w:rPr>
          <w:color w:val="000000"/>
        </w:rPr>
        <w:t>350</w:t>
      </w:r>
      <w:r>
        <w:br/>
      </w:r>
      <w:r>
        <w:rPr>
          <w:lang w:eastAsia="zh-CN"/>
        </w:rPr>
        <w:t>四、计算题</w:t>
      </w:r>
    </w:p>
    <w:p w14:paraId="07DD6323" w14:textId="1C0C5E62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 x+2.2x=2.96</w:t>
      </w:r>
      <w:r>
        <w:rPr>
          <w:lang w:eastAsia="zh-CN"/>
        </w:rPr>
        <w:br/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3.2x=2.96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    x=2.96÷3.2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 x=0.925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9.8-2x=3.4</w:t>
      </w:r>
      <w:r>
        <w:rPr>
          <w:lang w:eastAsia="zh-CN"/>
        </w:rPr>
        <w:br/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2x=9.8-3.4</w:t>
      </w:r>
      <w:r>
        <w:rPr>
          <w:lang w:eastAsia="zh-CN"/>
        </w:rPr>
        <w:br/>
      </w:r>
      <w:r>
        <w:rPr>
          <w:color w:val="000000"/>
          <w:lang w:eastAsia="zh-CN"/>
        </w:rPr>
        <w:t>         x=6.4÷2</w:t>
      </w:r>
      <w:r>
        <w:rPr>
          <w:lang w:eastAsia="zh-CN"/>
        </w:rPr>
        <w:br/>
      </w:r>
      <w:r>
        <w:rPr>
          <w:color w:val="000000"/>
          <w:lang w:eastAsia="zh-CN"/>
        </w:rPr>
        <w:t>         x=3.2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14:paraId="161E5219" w14:textId="2FBF2FE2" w:rsidR="004D0E57" w:rsidRDefault="00670564" w:rsidP="00305C3F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  5+</w:t>
      </w:r>
      <w:r w:rsidR="00585277" w:rsidRPr="004A5D19">
        <w:rPr>
          <w:noProof/>
          <w:lang w:eastAsia="zh-CN"/>
        </w:rPr>
        <w:pict w14:anchorId="53885203">
          <v:shape id="图片 15" o:spid="_x0000_i1030" type="#_x0000_t75" style="width:9.75pt;height:21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x=20</w:t>
      </w:r>
      <w:r>
        <w:rPr>
          <w:lang w:eastAsia="zh-CN"/>
        </w:rPr>
        <w:br/>
      </w:r>
      <w:r>
        <w:rPr>
          <w:color w:val="000000"/>
          <w:lang w:eastAsia="zh-CN"/>
        </w:rPr>
        <w:t>解：</w:t>
      </w:r>
      <w:r w:rsidR="00585277" w:rsidRPr="004A5D19">
        <w:rPr>
          <w:noProof/>
          <w:lang w:eastAsia="zh-CN"/>
        </w:rPr>
        <w:pict w14:anchorId="394A89E3">
          <v:shape id="图片 16" o:spid="_x0000_i1029" type="#_x0000_t75" style="width:9.75pt;height:21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x=20-5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 x=15÷</w:t>
      </w:r>
      <w:r w:rsidR="00585277" w:rsidRPr="004A5D19">
        <w:rPr>
          <w:noProof/>
          <w:lang w:eastAsia="zh-CN"/>
        </w:rPr>
        <w:pict w14:anchorId="487618E7">
          <v:shape id="图片 17" o:spid="_x0000_i1028" type="#_x0000_t75" style="width:9.75pt;height:21pt;visibility:visible;mso-wrap-style:square">
            <v:imagedata r:id="rId17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 x=25</w:t>
      </w:r>
      <w:r>
        <w:rPr>
          <w:lang w:eastAsia="zh-CN"/>
        </w:rPr>
        <w:br/>
      </w:r>
      <w:r w:rsidR="00585277" w:rsidRPr="004A5D19">
        <w:rPr>
          <w:noProof/>
          <w:lang w:eastAsia="zh-CN"/>
        </w:rPr>
        <w:pict w14:anchorId="1B0DED76">
          <v:shape id="图片 18" o:spid="_x0000_i1027" type="#_x0000_t75" style="width:68.25pt;height:21pt;visibility:visible;mso-wrap-style:square">
            <v:imagedata r:id="rId18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 xml:space="preserve"> </w:t>
      </w:r>
      <w:r w:rsidR="00585277" w:rsidRPr="004A5D19">
        <w:rPr>
          <w:noProof/>
          <w:lang w:eastAsia="zh-CN"/>
        </w:rPr>
        <w:pict w14:anchorId="747ACAA1">
          <v:shape id="图片 19" o:spid="_x0000_i1026" type="#_x0000_t75" style="width:47.25pt;height:21pt;visibility:visible;mso-wrap-style:square">
            <v:imagedata r:id="rId19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          </w:t>
      </w:r>
      <w:r w:rsidR="00585277" w:rsidRPr="004A5D19">
        <w:rPr>
          <w:noProof/>
          <w:lang w:eastAsia="zh-CN"/>
        </w:rPr>
        <w:pict w14:anchorId="051B153A">
          <v:shape id="图片 20" o:spid="_x0000_i1025" type="#_x0000_t75" style="width:59.25pt;height:21pt;visibility:visible;mso-wrap-style:square">
            <v:imagedata r:id="rId20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     x=40</w:t>
      </w:r>
      <w:r>
        <w:rPr>
          <w:lang w:eastAsia="zh-CN"/>
        </w:rPr>
        <w:br/>
      </w:r>
      <w:r>
        <w:rPr>
          <w:lang w:eastAsia="zh-CN"/>
        </w:rPr>
        <w:t>五、解答题</w:t>
      </w:r>
    </w:p>
    <w:p w14:paraId="24403C69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 xml:space="preserve">2x=1.2  </w:t>
      </w:r>
    </w:p>
    <w:p w14:paraId="4F5A4BE1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解：设这个数是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 15x-63÷3=36</w:t>
      </w:r>
      <w:r>
        <w:rPr>
          <w:lang w:eastAsia="zh-CN"/>
        </w:rPr>
        <w:br/>
      </w:r>
      <w:r>
        <w:rPr>
          <w:color w:val="000000"/>
          <w:lang w:eastAsia="zh-CN"/>
        </w:rPr>
        <w:t>     15x-21=36</w:t>
      </w:r>
      <w:r>
        <w:rPr>
          <w:lang w:eastAsia="zh-CN"/>
        </w:rPr>
        <w:br/>
      </w:r>
      <w:r>
        <w:rPr>
          <w:color w:val="000000"/>
          <w:lang w:eastAsia="zh-CN"/>
        </w:rPr>
        <w:t>           15x=57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        x=3.8</w:t>
      </w:r>
      <w:r>
        <w:rPr>
          <w:lang w:eastAsia="zh-CN"/>
        </w:rPr>
        <w:br/>
      </w:r>
      <w:r>
        <w:rPr>
          <w:color w:val="000000"/>
          <w:lang w:eastAsia="zh-CN"/>
        </w:rPr>
        <w:t>答：这个数是</w:t>
      </w:r>
      <w:r>
        <w:rPr>
          <w:color w:val="000000"/>
          <w:lang w:eastAsia="zh-CN"/>
        </w:rPr>
        <w:t>3.8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14:paraId="561DD85E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解：设女生有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人，则男生有</w:t>
      </w:r>
      <w:r>
        <w:rPr>
          <w:color w:val="000000"/>
          <w:lang w:eastAsia="zh-CN"/>
        </w:rPr>
        <w:t>1.25x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x+1.25x=360</w:t>
      </w:r>
      <w:r>
        <w:rPr>
          <w:lang w:eastAsia="zh-CN"/>
        </w:rPr>
        <w:br/>
      </w:r>
      <w:r>
        <w:rPr>
          <w:color w:val="000000"/>
          <w:lang w:eastAsia="zh-CN"/>
        </w:rPr>
        <w:t>    2.25x=360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 x=160</w:t>
      </w:r>
      <w:r>
        <w:rPr>
          <w:lang w:eastAsia="zh-CN"/>
        </w:rPr>
        <w:br/>
      </w:r>
      <w:r>
        <w:rPr>
          <w:color w:val="000000"/>
          <w:lang w:eastAsia="zh-CN"/>
        </w:rPr>
        <w:t>1.25x=1.25×160=200(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答：六年级男生有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人，女生有</w:t>
      </w:r>
      <w:r>
        <w:rPr>
          <w:color w:val="000000"/>
          <w:lang w:eastAsia="zh-CN"/>
        </w:rPr>
        <w:t>160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 xml:space="preserve">.  </w:t>
      </w:r>
    </w:p>
    <w:p w14:paraId="520281FD" w14:textId="77777777" w:rsidR="004D0E57" w:rsidRDefault="00670564">
      <w:pPr>
        <w:rPr>
          <w:lang w:eastAsia="zh-CN"/>
        </w:rPr>
      </w:pPr>
      <w:r>
        <w:rPr>
          <w:lang w:eastAsia="zh-CN"/>
        </w:rPr>
        <w:t>六、应用题</w:t>
      </w:r>
    </w:p>
    <w:p w14:paraId="454199B5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解：设买了铅笔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支，则买了钢笔（</w:t>
      </w:r>
      <w:r>
        <w:rPr>
          <w:color w:val="000000"/>
          <w:lang w:eastAsia="zh-CN"/>
        </w:rPr>
        <w:t>10-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）支。列方程有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+5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10-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=30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 xml:space="preserve"> =5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则买了铅笔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支，买了钢笔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支。</w:t>
      </w:r>
      <w:r>
        <w:rPr>
          <w:color w:val="000000"/>
          <w:lang w:eastAsia="zh-CN"/>
        </w:rPr>
        <w:t xml:space="preserve">  </w:t>
      </w:r>
    </w:p>
    <w:p w14:paraId="00B28395" w14:textId="77777777" w:rsidR="004D0E57" w:rsidRDefault="0067056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设需要运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次。</w:t>
      </w:r>
      <w:r>
        <w:rPr>
          <w:color w:val="000000"/>
          <w:lang w:eastAsia="zh-CN"/>
        </w:rPr>
        <w:t>3.5x=4.5×7 3.5x=31.5</w:t>
      </w:r>
      <w:r>
        <w:rPr>
          <w:color w:val="000000"/>
          <w:lang w:eastAsia="zh-CN"/>
        </w:rPr>
        <w:t xml:space="preserve">　</w:t>
      </w:r>
      <w:r>
        <w:rPr>
          <w:color w:val="000000"/>
          <w:lang w:eastAsia="zh-CN"/>
        </w:rPr>
        <w:t xml:space="preserve"> x=31.5÷3.5</w:t>
      </w:r>
      <w:r>
        <w:rPr>
          <w:color w:val="000000"/>
          <w:lang w:eastAsia="zh-CN"/>
        </w:rPr>
        <w:t xml:space="preserve">　</w:t>
      </w:r>
      <w:r>
        <w:rPr>
          <w:color w:val="000000"/>
          <w:lang w:eastAsia="zh-CN"/>
        </w:rPr>
        <w:t xml:space="preserve"> x=9</w:t>
      </w:r>
      <w:r>
        <w:rPr>
          <w:color w:val="000000"/>
          <w:lang w:eastAsia="zh-CN"/>
        </w:rPr>
        <w:t>答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需要运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次</w:t>
      </w:r>
      <w:r>
        <w:rPr>
          <w:color w:val="000000"/>
          <w:lang w:eastAsia="zh-CN"/>
        </w:rPr>
        <w:t xml:space="preserve">  </w:t>
      </w:r>
    </w:p>
    <w:sectPr w:rsidR="004D0E57">
      <w:headerReference w:type="even" r:id="rId21"/>
      <w:footerReference w:type="default" r:id="rId2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65AB1" w14:textId="77777777" w:rsidR="00585277" w:rsidRDefault="00585277">
      <w:pPr>
        <w:spacing w:after="0" w:line="240" w:lineRule="auto"/>
      </w:pPr>
      <w:r>
        <w:separator/>
      </w:r>
    </w:p>
  </w:endnote>
  <w:endnote w:type="continuationSeparator" w:id="0">
    <w:p w14:paraId="4A5D3B0F" w14:textId="77777777" w:rsidR="00585277" w:rsidRDefault="0058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F8E74" w14:textId="77777777" w:rsidR="004D0E57" w:rsidRPr="00670564" w:rsidRDefault="00670564" w:rsidP="00670564">
    <w:pPr>
      <w:pStyle w:val="a5"/>
    </w:pPr>
    <w:r w:rsidRPr="00670564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B756D" w14:textId="77777777" w:rsidR="00585277" w:rsidRDefault="00585277">
      <w:pPr>
        <w:spacing w:after="0" w:line="240" w:lineRule="auto"/>
      </w:pPr>
      <w:r>
        <w:separator/>
      </w:r>
    </w:p>
  </w:footnote>
  <w:footnote w:type="continuationSeparator" w:id="0">
    <w:p w14:paraId="78266C4C" w14:textId="77777777" w:rsidR="00585277" w:rsidRDefault="0058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FF65" w14:textId="77777777" w:rsidR="004D0E57" w:rsidRDefault="00585277">
    <w:pPr>
      <w:pStyle w:val="a7"/>
      <w:pBdr>
        <w:bottom w:val="none" w:sz="0" w:space="0" w:color="auto"/>
      </w:pBdr>
    </w:pPr>
    <w:r>
      <w:pict w14:anchorId="47DCE793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00ACD144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7530B1E5" w14:textId="77777777" w:rsidR="004D0E57" w:rsidRDefault="0067056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0E4CF89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02018B12" w14:textId="77777777" w:rsidR="004D0E57" w:rsidRDefault="00670564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64FA663A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2217D93A" w14:textId="77777777" w:rsidR="004D0E57" w:rsidRDefault="0067056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43F622A"/>
    <w:multiLevelType w:val="hybridMultilevel"/>
    <w:tmpl w:val="5DE22786"/>
    <w:lvl w:ilvl="0" w:tplc="50324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7512F"/>
    <w:multiLevelType w:val="hybridMultilevel"/>
    <w:tmpl w:val="70F294D4"/>
    <w:lvl w:ilvl="0" w:tplc="48970580">
      <w:start w:val="1"/>
      <w:numFmt w:val="decimal"/>
      <w:lvlText w:val="%1."/>
      <w:lvlJc w:val="left"/>
      <w:pPr>
        <w:ind w:left="720" w:hanging="360"/>
      </w:pPr>
    </w:lvl>
    <w:lvl w:ilvl="1" w:tplc="48970580" w:tentative="1">
      <w:start w:val="1"/>
      <w:numFmt w:val="lowerLetter"/>
      <w:lvlText w:val="%2."/>
      <w:lvlJc w:val="left"/>
      <w:pPr>
        <w:ind w:left="1440" w:hanging="360"/>
      </w:pPr>
    </w:lvl>
    <w:lvl w:ilvl="2" w:tplc="48970580" w:tentative="1">
      <w:start w:val="1"/>
      <w:numFmt w:val="lowerRoman"/>
      <w:lvlText w:val="%3."/>
      <w:lvlJc w:val="right"/>
      <w:pPr>
        <w:ind w:left="2160" w:hanging="180"/>
      </w:pPr>
    </w:lvl>
    <w:lvl w:ilvl="3" w:tplc="48970580" w:tentative="1">
      <w:start w:val="1"/>
      <w:numFmt w:val="decimal"/>
      <w:lvlText w:val="%4."/>
      <w:lvlJc w:val="left"/>
      <w:pPr>
        <w:ind w:left="2880" w:hanging="360"/>
      </w:pPr>
    </w:lvl>
    <w:lvl w:ilvl="4" w:tplc="48970580" w:tentative="1">
      <w:start w:val="1"/>
      <w:numFmt w:val="lowerLetter"/>
      <w:lvlText w:val="%5."/>
      <w:lvlJc w:val="left"/>
      <w:pPr>
        <w:ind w:left="3600" w:hanging="360"/>
      </w:pPr>
    </w:lvl>
    <w:lvl w:ilvl="5" w:tplc="48970580" w:tentative="1">
      <w:start w:val="1"/>
      <w:numFmt w:val="lowerRoman"/>
      <w:lvlText w:val="%6."/>
      <w:lvlJc w:val="right"/>
      <w:pPr>
        <w:ind w:left="4320" w:hanging="180"/>
      </w:pPr>
    </w:lvl>
    <w:lvl w:ilvl="6" w:tplc="48970580" w:tentative="1">
      <w:start w:val="1"/>
      <w:numFmt w:val="decimal"/>
      <w:lvlText w:val="%7."/>
      <w:lvlJc w:val="left"/>
      <w:pPr>
        <w:ind w:left="5040" w:hanging="360"/>
      </w:pPr>
    </w:lvl>
    <w:lvl w:ilvl="7" w:tplc="48970580" w:tentative="1">
      <w:start w:val="1"/>
      <w:numFmt w:val="lowerLetter"/>
      <w:lvlText w:val="%8."/>
      <w:lvlJc w:val="left"/>
      <w:pPr>
        <w:ind w:left="5760" w:hanging="360"/>
      </w:pPr>
    </w:lvl>
    <w:lvl w:ilvl="8" w:tplc="48970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5C3F"/>
    <w:rsid w:val="003C7056"/>
    <w:rsid w:val="00413138"/>
    <w:rsid w:val="004621D6"/>
    <w:rsid w:val="004A7EC2"/>
    <w:rsid w:val="004B0B79"/>
    <w:rsid w:val="004D0E57"/>
    <w:rsid w:val="0052166A"/>
    <w:rsid w:val="00570E98"/>
    <w:rsid w:val="00585277"/>
    <w:rsid w:val="0067056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0FA4A03"/>
  <w15:docId w15:val="{2C71B1FF-150A-4140-B132-67EE0DE0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A7386DE-F165-45A3-B0D6-CF34BBCA49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457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2020-08-24T08:22:00Z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