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AEA66" w14:textId="77777777" w:rsidR="00610A71" w:rsidRDefault="00662077">
      <w:pPr>
        <w:jc w:val="center"/>
        <w:rPr>
          <w:lang w:eastAsia="zh-CN"/>
        </w:rPr>
      </w:pPr>
      <w:r w:rsidRPr="00662077">
        <w:rPr>
          <w:rFonts w:hint="eastAsia"/>
          <w:b/>
          <w:bCs/>
          <w:sz w:val="28"/>
          <w:szCs w:val="28"/>
          <w:lang w:eastAsia="zh-CN"/>
        </w:rPr>
        <w:t>一年级上册数学一课一练</w:t>
      </w:r>
      <w:r w:rsidRPr="00662077">
        <w:rPr>
          <w:rFonts w:hint="eastAsia"/>
          <w:b/>
          <w:bCs/>
          <w:sz w:val="28"/>
          <w:szCs w:val="28"/>
          <w:lang w:eastAsia="zh-CN"/>
        </w:rPr>
        <w:t>-1.1</w:t>
      </w:r>
      <w:r w:rsidRPr="00662077">
        <w:rPr>
          <w:rFonts w:hint="eastAsia"/>
          <w:b/>
          <w:bCs/>
          <w:sz w:val="28"/>
          <w:szCs w:val="28"/>
          <w:lang w:eastAsia="zh-CN"/>
        </w:rPr>
        <w:t>数一数</w:t>
      </w:r>
      <w:r w:rsidRPr="00662077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57FF5A04" w14:textId="77777777" w:rsidR="00610A71" w:rsidRDefault="0066207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7A2D3B2B" w14:textId="295B2020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1CE21C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77" type="#_x0000_t75" style="width:180pt;height:34.5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数量一样的是</w:t>
      </w:r>
      <w:r>
        <w:rPr>
          <w:color w:val="000000"/>
          <w:lang w:eastAsia="zh-CN"/>
        </w:rPr>
        <w:t>(    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t xml:space="preserve"> </w:t>
      </w:r>
    </w:p>
    <w:p w14:paraId="3443DA28" w14:textId="544FF252" w:rsidR="00610A71" w:rsidRDefault="00662077">
      <w:pPr>
        <w:spacing w:after="0"/>
        <w:ind w:left="150"/>
      </w:pPr>
      <w:r>
        <w:rPr>
          <w:color w:val="000000"/>
        </w:rPr>
        <w:t>A. ○○○○○                                    </w:t>
      </w:r>
      <w:r w:rsidR="007C0EFB" w:rsidRPr="00F4396F">
        <w:rPr>
          <w:noProof/>
          <w:lang w:eastAsia="zh-CN"/>
        </w:rPr>
        <w:pict w14:anchorId="50B53F73">
          <v:shape id="图片 2" o:spid="_x0000_i1076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B. ○○○○○○                                    </w:t>
      </w:r>
      <w:r w:rsidR="007C0EFB" w:rsidRPr="00F4396F">
        <w:rPr>
          <w:noProof/>
          <w:lang w:eastAsia="zh-CN"/>
        </w:rPr>
        <w:pict w14:anchorId="4A20CED0">
          <v:shape id="图片 3" o:spid="_x0000_i1075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C. ○○○○○○○</w:t>
      </w:r>
    </w:p>
    <w:p w14:paraId="2A14FBFC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看图，一人一块糖，应该准备（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</w:p>
    <w:p w14:paraId="0213C905" w14:textId="475247FB" w:rsidR="00610A71" w:rsidRDefault="007C0EFB">
      <w:pPr>
        <w:spacing w:after="0"/>
      </w:pPr>
      <w:r w:rsidRPr="00F4396F">
        <w:rPr>
          <w:noProof/>
          <w:lang w:eastAsia="zh-CN"/>
        </w:rPr>
        <w:pict w14:anchorId="3FDAC8B3">
          <v:shape id="图片 4" o:spid="_x0000_i1074" type="#_x0000_t75" style="width:215.25pt;height:124.5pt;visibility:visible;mso-wrap-style:square">
            <v:imagedata r:id="rId11" o:title=""/>
          </v:shape>
        </w:pict>
      </w:r>
    </w:p>
    <w:p w14:paraId="4C136975" w14:textId="6C1D4A77" w:rsidR="00610A71" w:rsidRDefault="00662077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</w:t>
      </w:r>
      <w:r>
        <w:rPr>
          <w:color w:val="000000"/>
          <w:lang w:eastAsia="zh-CN"/>
        </w:rPr>
        <w:t>块</w:t>
      </w:r>
      <w:r>
        <w:rPr>
          <w:color w:val="000000"/>
          <w:lang w:eastAsia="zh-CN"/>
        </w:rPr>
        <w:t>                                      </w:t>
      </w:r>
      <w:r w:rsidR="007C0EFB" w:rsidRPr="00F4396F">
        <w:rPr>
          <w:noProof/>
          <w:lang w:eastAsia="zh-CN"/>
        </w:rPr>
        <w:pict w14:anchorId="4B2BD87F">
          <v:shape id="图片 5" o:spid="_x0000_i1073" type="#_x0000_t75" style="width:1.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B. 8</w:t>
      </w:r>
      <w:r>
        <w:rPr>
          <w:color w:val="000000"/>
          <w:lang w:eastAsia="zh-CN"/>
        </w:rPr>
        <w:t>块</w:t>
      </w:r>
      <w:r>
        <w:rPr>
          <w:color w:val="000000"/>
          <w:lang w:eastAsia="zh-CN"/>
        </w:rPr>
        <w:t>                                      </w:t>
      </w:r>
      <w:r w:rsidR="007C0EFB" w:rsidRPr="00F4396F">
        <w:rPr>
          <w:noProof/>
          <w:lang w:eastAsia="zh-CN"/>
        </w:rPr>
        <w:pict w14:anchorId="40948DDC">
          <v:shape id="图片 6" o:spid="_x0000_i1072" type="#_x0000_t75" style="width:1.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C. 9</w:t>
      </w:r>
      <w:r>
        <w:rPr>
          <w:color w:val="000000"/>
          <w:lang w:eastAsia="zh-CN"/>
        </w:rPr>
        <w:t>块</w:t>
      </w:r>
      <w:r>
        <w:rPr>
          <w:color w:val="000000"/>
          <w:lang w:eastAsia="zh-CN"/>
        </w:rPr>
        <w:t>                                      </w:t>
      </w:r>
      <w:r w:rsidR="007C0EFB" w:rsidRPr="00F4396F">
        <w:rPr>
          <w:noProof/>
          <w:lang w:eastAsia="zh-CN"/>
        </w:rPr>
        <w:pict w14:anchorId="2457BB66">
          <v:shape id="图片 7" o:spid="_x0000_i1071" type="#_x0000_t75" style="width:1.5pt;height:3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D. 10</w:t>
      </w:r>
      <w:r>
        <w:rPr>
          <w:color w:val="000000"/>
          <w:lang w:eastAsia="zh-CN"/>
        </w:rPr>
        <w:t>块</w:t>
      </w:r>
    </w:p>
    <w:p w14:paraId="1FC18087" w14:textId="77777777" w:rsidR="00610A71" w:rsidRDefault="0066207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5D6C8F69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如图：</w:t>
      </w:r>
    </w:p>
    <w:p w14:paraId="28C69D37" w14:textId="58EFC232" w:rsidR="00610A71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pict w14:anchorId="104C4495">
          <v:shape id="图片 8" o:spid="_x0000_i1070" type="#_x0000_t75" style="width:291pt;height:136.5pt;visibility:visible;mso-wrap-style:square">
            <v:imagedata r:id="rId12" o:title=""/>
          </v:shape>
        </w:pict>
      </w:r>
      <w:r w:rsidR="00662077">
        <w:rPr>
          <w:color w:val="000000"/>
          <w:lang w:eastAsia="zh-CN"/>
        </w:rPr>
        <w:t> </w:t>
      </w:r>
    </w:p>
    <w:p w14:paraId="668A1A4C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图中共有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只小鸭子。</w:t>
      </w:r>
    </w:p>
    <w:p w14:paraId="5B1FD536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4.0</w:t>
      </w:r>
      <w:r>
        <w:rPr>
          <w:color w:val="000000"/>
          <w:lang w:eastAsia="zh-CN"/>
        </w:rPr>
        <w:t>可以看成正数，也可以看成负数。</w:t>
      </w:r>
      <w:r>
        <w:rPr>
          <w:color w:val="000000"/>
          <w:lang w:eastAsia="zh-CN"/>
        </w:rPr>
        <w:t xml:space="preserve">    </w:t>
      </w:r>
    </w:p>
    <w:p w14:paraId="6F435F44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从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数到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，数了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个数。</w:t>
      </w:r>
      <w:r>
        <w:rPr>
          <w:color w:val="000000"/>
          <w:lang w:eastAsia="zh-CN"/>
        </w:rPr>
        <w:t xml:space="preserve">    </w:t>
      </w:r>
    </w:p>
    <w:p w14:paraId="06AAAE11" w14:textId="77777777" w:rsidR="00610A71" w:rsidRDefault="0066207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5CE4671D" w14:textId="165D5D93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0063F93E">
          <v:shape id="图片 9" o:spid="_x0000_i1069" type="#_x0000_t75" style="width:22.5pt;height:22.5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里填数。</w:t>
      </w:r>
    </w:p>
    <w:p w14:paraId="4154B26E" w14:textId="20737D2D" w:rsidR="00610A71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pict w14:anchorId="51F0DDA2">
          <v:shape id="图片 10" o:spid="_x0000_i1068" type="#_x0000_t75" style="width:228.75pt;height:62.25pt;visibility:visible;mso-wrap-style:square">
            <v:imagedata r:id="rId14" o:title=""/>
          </v:shape>
        </w:pict>
      </w:r>
      <w:r w:rsidR="00662077">
        <w:rPr>
          <w:color w:val="000000"/>
          <w:lang w:eastAsia="zh-CN"/>
        </w:rPr>
        <w:t xml:space="preserve">________    </w:t>
      </w:r>
    </w:p>
    <w:p w14:paraId="694DF934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看图填数</w:t>
      </w:r>
      <w:r>
        <w:rPr>
          <w:color w:val="000000"/>
          <w:lang w:eastAsia="zh-CN"/>
        </w:rPr>
        <w:t xml:space="preserve">  </w:t>
      </w:r>
    </w:p>
    <w:p w14:paraId="6F5E3886" w14:textId="45C752A1" w:rsidR="00610A71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lastRenderedPageBreak/>
        <w:pict w14:anchorId="1C6ABC52">
          <v:shape id="图片 11" o:spid="_x0000_i1067" type="#_x0000_t75" style="width:65.25pt;height:51.75pt;visibility:visible;mso-wrap-style:square">
            <v:imagedata r:id="rId15" o:title=""/>
          </v:shape>
        </w:pict>
      </w:r>
      <w:r w:rsidR="00662077">
        <w:rPr>
          <w:color w:val="000000"/>
          <w:lang w:eastAsia="zh-CN"/>
        </w:rPr>
        <w:t xml:space="preserve">________      </w:t>
      </w:r>
      <w:r w:rsidRPr="00F4396F">
        <w:rPr>
          <w:noProof/>
          <w:lang w:eastAsia="zh-CN"/>
        </w:rPr>
        <w:pict w14:anchorId="2AEB1B5A">
          <v:shape id="图片 12" o:spid="_x0000_i1066" type="#_x0000_t75" style="width:54.75pt;height:48.75pt;visibility:visible;mso-wrap-style:square">
            <v:imagedata r:id="rId16" o:title=""/>
          </v:shape>
        </w:pict>
      </w:r>
      <w:r w:rsidR="00662077">
        <w:rPr>
          <w:color w:val="000000"/>
          <w:lang w:eastAsia="zh-CN"/>
        </w:rPr>
        <w:t xml:space="preserve">________      </w:t>
      </w:r>
      <w:r w:rsidRPr="00F4396F">
        <w:rPr>
          <w:noProof/>
          <w:lang w:eastAsia="zh-CN"/>
        </w:rPr>
        <w:pict w14:anchorId="6E64C66A">
          <v:shape id="图片 13" o:spid="_x0000_i1065" type="#_x0000_t75" style="width:60.75pt;height:43.5pt;visibility:visible;mso-wrap-style:square">
            <v:imagedata r:id="rId17" o:title=""/>
          </v:shape>
        </w:pict>
      </w:r>
      <w:r w:rsidR="00662077">
        <w:rPr>
          <w:color w:val="000000"/>
          <w:lang w:eastAsia="zh-CN"/>
        </w:rPr>
        <w:t>________</w:t>
      </w:r>
    </w:p>
    <w:p w14:paraId="0CAB5775" w14:textId="3515397B" w:rsidR="00610A71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pict w14:anchorId="4228DF8F">
          <v:shape id="图片 14" o:spid="_x0000_i1064" type="#_x0000_t75" style="width:63.75pt;height:52.5pt;visibility:visible;mso-wrap-style:square">
            <v:imagedata r:id="rId18" o:title=""/>
          </v:shape>
        </w:pict>
      </w:r>
      <w:r w:rsidR="00662077">
        <w:rPr>
          <w:color w:val="000000"/>
          <w:lang w:eastAsia="zh-CN"/>
        </w:rPr>
        <w:t xml:space="preserve">________      </w:t>
      </w:r>
      <w:r w:rsidRPr="00F4396F">
        <w:rPr>
          <w:noProof/>
          <w:lang w:eastAsia="zh-CN"/>
        </w:rPr>
        <w:pict w14:anchorId="0A824A57">
          <v:shape id="图片 15" o:spid="_x0000_i1063" type="#_x0000_t75" style="width:51.75pt;height:45pt;visibility:visible;mso-wrap-style:square">
            <v:imagedata r:id="rId19" o:title=""/>
          </v:shape>
        </w:pict>
      </w:r>
      <w:r w:rsidR="00662077">
        <w:rPr>
          <w:color w:val="000000"/>
          <w:lang w:eastAsia="zh-CN"/>
        </w:rPr>
        <w:t xml:space="preserve">________      </w:t>
      </w:r>
      <w:r w:rsidRPr="00F4396F">
        <w:rPr>
          <w:noProof/>
          <w:lang w:eastAsia="zh-CN"/>
        </w:rPr>
        <w:pict w14:anchorId="781924B9">
          <v:shape id="图片 16" o:spid="_x0000_i1062" type="#_x0000_t75" style="width:53.25pt;height:48pt;visibility:visible;mso-wrap-style:square">
            <v:imagedata r:id="rId20" o:title=""/>
          </v:shape>
        </w:pict>
      </w:r>
      <w:r w:rsidR="00662077">
        <w:rPr>
          <w:color w:val="000000"/>
          <w:lang w:eastAsia="zh-CN"/>
        </w:rPr>
        <w:t>________</w:t>
      </w:r>
    </w:p>
    <w:p w14:paraId="2446D0D6" w14:textId="0677FC1D" w:rsidR="00610A71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pict w14:anchorId="58927AA5">
          <v:shape id="图片 17" o:spid="_x0000_i1061" type="#_x0000_t75" style="width:64.5pt;height:51pt;visibility:visible;mso-wrap-style:square">
            <v:imagedata r:id="rId21" o:title=""/>
          </v:shape>
        </w:pict>
      </w:r>
      <w:r w:rsidR="00662077">
        <w:rPr>
          <w:color w:val="000000"/>
          <w:lang w:eastAsia="zh-CN"/>
        </w:rPr>
        <w:t xml:space="preserve">________      </w:t>
      </w:r>
      <w:r w:rsidRPr="00F4396F">
        <w:rPr>
          <w:noProof/>
          <w:lang w:eastAsia="zh-CN"/>
        </w:rPr>
        <w:pict w14:anchorId="69E5631A">
          <v:shape id="图片 18" o:spid="_x0000_i1060" type="#_x0000_t75" style="width:68.25pt;height:36.75pt;visibility:visible;mso-wrap-style:square">
            <v:imagedata r:id="rId22" o:title=""/>
          </v:shape>
        </w:pict>
      </w:r>
      <w:r w:rsidR="00662077">
        <w:rPr>
          <w:color w:val="000000"/>
          <w:lang w:eastAsia="zh-CN"/>
        </w:rPr>
        <w:t xml:space="preserve">________    </w:t>
      </w:r>
      <w:r w:rsidRPr="00F4396F">
        <w:rPr>
          <w:noProof/>
          <w:lang w:eastAsia="zh-CN"/>
        </w:rPr>
        <w:pict w14:anchorId="345DA7A4">
          <v:shape id="图片 19" o:spid="_x0000_i1059" type="#_x0000_t75" style="width:65.25pt;height:51.75pt;visibility:visible;mso-wrap-style:square">
            <v:imagedata r:id="rId23" o:title=""/>
          </v:shape>
        </w:pict>
      </w:r>
      <w:r w:rsidR="00662077">
        <w:rPr>
          <w:color w:val="000000"/>
          <w:lang w:eastAsia="zh-CN"/>
        </w:rPr>
        <w:t>________</w:t>
      </w:r>
    </w:p>
    <w:p w14:paraId="4BC67776" w14:textId="6C8DDF22" w:rsidR="00662077" w:rsidRDefault="007C0EFB">
      <w:pPr>
        <w:spacing w:after="0"/>
        <w:rPr>
          <w:lang w:eastAsia="zh-CN"/>
        </w:rPr>
      </w:pPr>
      <w:r w:rsidRPr="00F4396F">
        <w:rPr>
          <w:noProof/>
          <w:lang w:eastAsia="zh-CN"/>
        </w:rPr>
        <w:pict w14:anchorId="0F1D27D5">
          <v:shape id="图片 20" o:spid="_x0000_i1058" type="#_x0000_t75" style="width:71.25pt;height:51.75pt;visibility:visible;mso-wrap-style:square">
            <v:imagedata r:id="rId24" o:title=""/>
          </v:shape>
        </w:pict>
      </w:r>
      <w:r w:rsidR="00662077">
        <w:rPr>
          <w:color w:val="000000"/>
          <w:lang w:eastAsia="zh-CN"/>
        </w:rPr>
        <w:t>________</w:t>
      </w:r>
    </w:p>
    <w:p w14:paraId="17E1BBEB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一共有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人，前排有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人，后排有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人；我们敬队礼时应举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手。</w:t>
      </w:r>
      <w:r>
        <w:rPr>
          <w:color w:val="000000"/>
          <w:lang w:eastAsia="zh-CN"/>
        </w:rPr>
        <w:t xml:space="preserve">  </w:t>
      </w:r>
    </w:p>
    <w:p w14:paraId="49F2D5E0" w14:textId="59F9114C" w:rsidR="00610A71" w:rsidRDefault="00662077">
      <w:pPr>
        <w:spacing w:after="0"/>
      </w:pPr>
      <w:r>
        <w:rPr>
          <w:color w:val="000000"/>
          <w:lang w:eastAsia="zh-CN"/>
        </w:rPr>
        <w:t xml:space="preserve">  </w:t>
      </w:r>
      <w:r w:rsidR="007C0EFB" w:rsidRPr="00F4396F">
        <w:rPr>
          <w:noProof/>
          <w:lang w:eastAsia="zh-CN"/>
        </w:rPr>
        <w:pict w14:anchorId="454A99BF">
          <v:shape id="图片 21" o:spid="_x0000_i1057" type="#_x0000_t75" style="width:164.25pt;height:123.75pt;visibility:visible;mso-wrap-style:square">
            <v:imagedata r:id="rId25" o:title=""/>
          </v:shape>
        </w:pict>
      </w:r>
    </w:p>
    <w:p w14:paraId="0403D25D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丽丽家有爸爸、妈妈、爷爷、奶奶和丽丽，家人每人一盒牛奶，应该买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盒。</w:t>
      </w:r>
      <w:r>
        <w:rPr>
          <w:color w:val="000000"/>
          <w:lang w:eastAsia="zh-CN"/>
        </w:rPr>
        <w:t xml:space="preserve">  </w:t>
      </w:r>
    </w:p>
    <w:p w14:paraId="21A9E10D" w14:textId="77777777" w:rsidR="00610A71" w:rsidRDefault="00662077">
      <w:pPr>
        <w:spacing w:after="0"/>
      </w:pPr>
      <w:r>
        <w:rPr>
          <w:color w:val="000000"/>
        </w:rPr>
        <w:t>10.</w:t>
      </w:r>
      <w:r>
        <w:rPr>
          <w:color w:val="000000"/>
        </w:rPr>
        <w:t>看图回答</w:t>
      </w:r>
      <w:r>
        <w:rPr>
          <w:color w:val="000000"/>
        </w:rPr>
        <w:t xml:space="preserve">  </w:t>
      </w:r>
    </w:p>
    <w:p w14:paraId="0D2B6A18" w14:textId="7AF14D74" w:rsidR="00610A71" w:rsidRDefault="007C0EFB">
      <w:pPr>
        <w:spacing w:after="0"/>
      </w:pPr>
      <w:r w:rsidRPr="00F4396F">
        <w:rPr>
          <w:noProof/>
          <w:lang w:eastAsia="zh-CN"/>
        </w:rPr>
        <w:pict w14:anchorId="5C5D1B68">
          <v:shape id="图片 22" o:spid="_x0000_i1056" type="#_x0000_t75" style="width:229.5pt;height:43.5pt;visibility:visible;mso-wrap-style:square">
            <v:imagedata r:id="rId26" o:title=""/>
          </v:shape>
        </w:pict>
      </w:r>
    </w:p>
    <w:p w14:paraId="5591E14D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上面是一群小动物在一起休息。从左数起小马在第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位上，从右数起小象</w:t>
      </w:r>
    </w:p>
    <w:p w14:paraId="587D24DB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在第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位。小鹿的右边有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个小动物，左边有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个小动物。一共</w:t>
      </w:r>
    </w:p>
    <w:p w14:paraId="53FBD640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个小动物。</w:t>
      </w:r>
    </w:p>
    <w:p w14:paraId="7F573647" w14:textId="77777777" w:rsidR="00610A71" w:rsidRDefault="0066207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4FCA4A9D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我会画</w:t>
      </w:r>
      <w:r>
        <w:rPr>
          <w:color w:val="000000"/>
          <w:lang w:eastAsia="zh-CN"/>
        </w:rPr>
        <w:t xml:space="preserve">    </w:t>
      </w:r>
    </w:p>
    <w:p w14:paraId="1E9D3697" w14:textId="7F16AC04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 w:rsidR="007C0EFB" w:rsidRPr="00F4396F">
        <w:rPr>
          <w:noProof/>
          <w:lang w:eastAsia="zh-CN"/>
        </w:rPr>
        <w:pict w14:anchorId="1D166468">
          <v:shape id="图片 23" o:spid="_x0000_i1055" type="#_x0000_t75" style="width:287.25pt;height:83.25pt;visibility:visible;mso-wrap-style:square">
            <v:imagedata r:id="rId27" o:title=""/>
          </v:shape>
        </w:pict>
      </w:r>
    </w:p>
    <w:p w14:paraId="1043F242" w14:textId="21C8FD3B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 w:rsidR="007C0EFB" w:rsidRPr="00F4396F">
        <w:rPr>
          <w:noProof/>
          <w:lang w:eastAsia="zh-CN"/>
        </w:rPr>
        <w:pict w14:anchorId="0DB632D6">
          <v:shape id="图片 24" o:spid="_x0000_i1054" type="#_x0000_t75" style="width:216.75pt;height:121.5pt;visibility:visible;mso-wrap-style:square">
            <v:imagedata r:id="rId28" o:title=""/>
          </v:shape>
        </w:pict>
      </w:r>
    </w:p>
    <w:p w14:paraId="19B198AF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猜一猜。</w:t>
      </w:r>
      <w:r>
        <w:rPr>
          <w:color w:val="000000"/>
          <w:lang w:eastAsia="zh-CN"/>
        </w:rPr>
        <w:t xml:space="preserve">  </w:t>
      </w:r>
    </w:p>
    <w:p w14:paraId="4D3B28B9" w14:textId="6CCFF48F" w:rsidR="00610A71" w:rsidRDefault="00662077">
      <w:pPr>
        <w:spacing w:after="0"/>
      </w:pP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6A8AE068">
          <v:shape id="图片 25" o:spid="_x0000_i1053" type="#_x0000_t75" style="width:32.25pt;height:119.25pt;visibility:visible;mso-wrap-style:square">
            <v:imagedata r:id="rId29" o:title=""/>
          </v:shape>
        </w:pict>
      </w:r>
    </w:p>
    <w:p w14:paraId="71960F0E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小明竖着写了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个数字，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上面的数字表示一个也没有，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下面的数字是最大的一位数，它们各是几，请你把这两个数填在方框中。</w:t>
      </w:r>
    </w:p>
    <w:p w14:paraId="24CC81BA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看数接着画下去。</w:t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14:paraId="549976F0" w14:textId="1926A9A1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6 </w:t>
      </w:r>
      <w:r w:rsidR="007C0EFB" w:rsidRPr="00F4396F">
        <w:rPr>
          <w:noProof/>
          <w:lang w:eastAsia="zh-CN"/>
        </w:rPr>
        <w:pict w14:anchorId="4444A97B">
          <v:shape id="图片 26" o:spid="_x0000_i1052" type="#_x0000_t75" style="width:76.5pt;height:30pt;visibility:visible;mso-wrap-style:square">
            <v:imagedata r:id="rId30" o:title=""/>
          </v:shape>
        </w:pict>
      </w:r>
    </w:p>
    <w:p w14:paraId="1E74C223" w14:textId="3A002849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9 </w:t>
      </w:r>
      <w:r w:rsidR="007C0EFB" w:rsidRPr="00F4396F">
        <w:rPr>
          <w:noProof/>
          <w:lang w:eastAsia="zh-CN"/>
        </w:rPr>
        <w:pict w14:anchorId="44924224">
          <v:shape id="图片 27" o:spid="_x0000_i1051" type="#_x0000_t75" style="width:104.25pt;height:28.5pt;visibility:visible;mso-wrap-style:square">
            <v:imagedata r:id="rId31" o:title=""/>
          </v:shape>
        </w:pict>
      </w:r>
    </w:p>
    <w:p w14:paraId="0048703E" w14:textId="420548BC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5 </w:t>
      </w:r>
      <w:r w:rsidR="007C0EFB" w:rsidRPr="00F4396F">
        <w:rPr>
          <w:noProof/>
          <w:lang w:eastAsia="zh-CN"/>
        </w:rPr>
        <w:pict w14:anchorId="473B1E46">
          <v:shape id="图片 28" o:spid="_x0000_i1050" type="#_x0000_t75" style="width:56.25pt;height:28.5pt;visibility:visible;mso-wrap-style:square">
            <v:imagedata r:id="rId32" o:title=""/>
          </v:shape>
        </w:pict>
      </w:r>
    </w:p>
    <w:p w14:paraId="76069E7C" w14:textId="77777777" w:rsidR="00610A71" w:rsidRDefault="00662077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14:paraId="76FB0271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数一数。</w:t>
      </w:r>
    </w:p>
    <w:p w14:paraId="169999F8" w14:textId="6DBAFA83" w:rsidR="00610A71" w:rsidRDefault="00662077">
      <w:pPr>
        <w:spacing w:after="0"/>
      </w:pP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1BF0535E">
          <v:shape id="图片 29" o:spid="_x0000_i1049" type="#_x0000_t75" alt="图片_x0020_19" style="width:219.75pt;height:43.5pt;visibility:visible;mso-wrap-style:square">
            <v:imagedata r:id="rId33" o:title="图片_x0020_19"/>
          </v:shape>
        </w:pict>
      </w:r>
    </w:p>
    <w:p w14:paraId="1DB48EBF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只小动物。</w:t>
      </w:r>
    </w:p>
    <w:p w14:paraId="32D4EC16" w14:textId="721F4081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）从左数</w:t>
      </w: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63453C18">
          <v:shape id="图片 30" o:spid="_x0000_i1048" type="#_x0000_t75" style="width:37.5pt;height:33.75pt;visibility:visible;mso-wrap-style:square">
            <v:imagedata r:id="rId34" o:title=""/>
          </v:shape>
        </w:pict>
      </w:r>
      <w:r>
        <w:rPr>
          <w:color w:val="000000"/>
          <w:lang w:eastAsia="zh-CN"/>
        </w:rPr>
        <w:t>排第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，从右数排第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14:paraId="2D71D266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）从右边数第三个是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，从左边数第三个是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14:paraId="02A154B2" w14:textId="6FE0B5B0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 w:rsidR="007C0EFB" w:rsidRPr="00F4396F">
        <w:rPr>
          <w:noProof/>
          <w:lang w:eastAsia="zh-CN"/>
        </w:rPr>
        <w:pict w14:anchorId="23BEF599">
          <v:shape id="图片 31" o:spid="_x0000_i1047" type="#_x0000_t75" style="width:27pt;height:35.25pt;visibility:visible;mso-wrap-style:square">
            <v:imagedata r:id="rId35" o:title=""/>
          </v:shape>
        </w:pict>
      </w:r>
      <w:r>
        <w:rPr>
          <w:color w:val="000000"/>
          <w:lang w:eastAsia="zh-CN"/>
        </w:rPr>
        <w:t>从右边数排第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，从左边数排第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14:paraId="28FB82FF" w14:textId="419C5965" w:rsidR="00610A71" w:rsidRDefault="00662077" w:rsidP="002559DB">
      <w:pPr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53DD2994" w14:textId="77777777" w:rsidR="00610A71" w:rsidRDefault="00662077">
      <w:pPr>
        <w:rPr>
          <w:lang w:eastAsia="zh-CN"/>
        </w:rPr>
      </w:pPr>
      <w:r>
        <w:rPr>
          <w:lang w:eastAsia="zh-CN"/>
        </w:rPr>
        <w:t>一、单选题</w:t>
      </w:r>
    </w:p>
    <w:p w14:paraId="6690E6C2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14:paraId="5FF19211" w14:textId="6886C4F4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0F812575">
          <v:shape id="图片 32" o:spid="_x0000_i1046" type="#_x0000_t75" style="width:180pt;height:34.5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数量一样的是</w:t>
      </w:r>
      <w:r>
        <w:rPr>
          <w:color w:val="000000"/>
          <w:lang w:eastAsia="zh-CN"/>
        </w:rPr>
        <w:t xml:space="preserve"> ○○○○○.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A. </w:t>
      </w:r>
    </w:p>
    <w:p w14:paraId="517D7E1A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【分析】数一数可知，老虎一共有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只，再数一数各选项中的</w:t>
      </w:r>
      <w:r>
        <w:rPr>
          <w:color w:val="000000"/>
          <w:lang w:eastAsia="zh-CN"/>
        </w:rPr>
        <w:t>○</w:t>
      </w:r>
      <w:r>
        <w:rPr>
          <w:color w:val="000000"/>
          <w:lang w:eastAsia="zh-CN"/>
        </w:rPr>
        <w:t>的个数，然后对比即可</w:t>
      </w:r>
      <w:r>
        <w:rPr>
          <w:color w:val="000000"/>
          <w:lang w:eastAsia="zh-CN"/>
        </w:rPr>
        <w:t>.</w:t>
      </w:r>
    </w:p>
    <w:p w14:paraId="565B82D0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14:paraId="0FB63776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14:paraId="5C7A71CC" w14:textId="77777777" w:rsidR="00610A71" w:rsidRDefault="00662077">
      <w:pPr>
        <w:rPr>
          <w:lang w:eastAsia="zh-CN"/>
        </w:rPr>
      </w:pPr>
      <w:r>
        <w:rPr>
          <w:lang w:eastAsia="zh-CN"/>
        </w:rPr>
        <w:t>二、判断题</w:t>
      </w:r>
    </w:p>
    <w:p w14:paraId="606C8755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3E90BB1E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【解答】解：由图可得，小狗有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个、小猫有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个、小鸡有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个、小鸭子有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个，故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图中共有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只小鸭子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这个说法是错误的。</w:t>
      </w:r>
      <w:r>
        <w:rPr>
          <w:lang w:eastAsia="zh-CN"/>
        </w:rPr>
        <w:br/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故答案为：错误。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【分析】数据收集即从题目中得到相关的数据信息，据此通过数数得出小鸭子的只数。</w:t>
      </w:r>
    </w:p>
    <w:p w14:paraId="516755AC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14:paraId="044E9748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0</w:t>
      </w:r>
      <w:r>
        <w:rPr>
          <w:color w:val="000000"/>
          <w:lang w:eastAsia="zh-CN"/>
        </w:rPr>
        <w:t>既不是正数，也不是负数。</w:t>
      </w:r>
    </w:p>
    <w:p w14:paraId="560E58EE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7F769001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14:paraId="027F65A3" w14:textId="77777777" w:rsidR="00610A71" w:rsidRDefault="00662077">
      <w:pPr>
        <w:rPr>
          <w:lang w:eastAsia="zh-CN"/>
        </w:rPr>
      </w:pPr>
      <w:r>
        <w:rPr>
          <w:lang w:eastAsia="zh-CN"/>
        </w:rPr>
        <w:t>三、填空题</w:t>
      </w:r>
    </w:p>
    <w:p w14:paraId="6C6AC7A6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0  </w:t>
      </w:r>
    </w:p>
    <w:p w14:paraId="577A164E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前面的数是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。</w:t>
      </w:r>
    </w:p>
    <w:p w14:paraId="01B68794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前面是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个也没有，用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来表示。</w:t>
      </w:r>
    </w:p>
    <w:p w14:paraId="527BF90E" w14:textId="77777777" w:rsidR="00610A71" w:rsidRDefault="00662077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5</w:t>
      </w:r>
      <w:r>
        <w:rPr>
          <w:color w:val="000000"/>
        </w:rPr>
        <w:t>；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>9</w:t>
      </w:r>
      <w:r>
        <w:rPr>
          <w:color w:val="000000"/>
        </w:rPr>
        <w:t>；</w:t>
      </w:r>
      <w:r>
        <w:rPr>
          <w:color w:val="000000"/>
        </w:rPr>
        <w:t>3</w:t>
      </w:r>
      <w:r>
        <w:rPr>
          <w:color w:val="000000"/>
        </w:rPr>
        <w:t>；</w:t>
      </w:r>
      <w:r>
        <w:rPr>
          <w:color w:val="000000"/>
        </w:rPr>
        <w:t>1</w:t>
      </w:r>
      <w:r>
        <w:rPr>
          <w:color w:val="000000"/>
        </w:rPr>
        <w:t>；</w:t>
      </w:r>
      <w:r>
        <w:rPr>
          <w:color w:val="000000"/>
        </w:rPr>
        <w:t>10</w:t>
      </w:r>
      <w:r>
        <w:rPr>
          <w:color w:val="000000"/>
        </w:rPr>
        <w:t>；</w:t>
      </w:r>
      <w:r>
        <w:rPr>
          <w:color w:val="000000"/>
        </w:rPr>
        <w:t>7</w:t>
      </w:r>
      <w:r>
        <w:rPr>
          <w:color w:val="000000"/>
        </w:rPr>
        <w:t>；</w:t>
      </w:r>
      <w:r>
        <w:rPr>
          <w:color w:val="000000"/>
        </w:rPr>
        <w:t>8</w:t>
      </w:r>
      <w:r>
        <w:rPr>
          <w:color w:val="000000"/>
        </w:rPr>
        <w:t>；</w:t>
      </w:r>
      <w:r>
        <w:rPr>
          <w:color w:val="000000"/>
        </w:rPr>
        <w:t xml:space="preserve">6   </w:t>
      </w:r>
    </w:p>
    <w:p w14:paraId="790E6214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数一数可得，</w:t>
      </w:r>
      <w:r>
        <w:rPr>
          <w:color w:val="000000"/>
          <w:lang w:eastAsia="zh-CN"/>
        </w:rPr>
        <w:t xml:space="preserve"> </w:t>
      </w:r>
    </w:p>
    <w:p w14:paraId="37D5A1DC" w14:textId="13F6F10F" w:rsidR="00610A71" w:rsidRDefault="007C0EFB">
      <w:pPr>
        <w:spacing w:after="0"/>
        <w:rPr>
          <w:color w:val="000000"/>
          <w:lang w:eastAsia="zh-CN"/>
        </w:rPr>
      </w:pPr>
      <w:r w:rsidRPr="00F4396F">
        <w:rPr>
          <w:noProof/>
          <w:lang w:eastAsia="zh-CN"/>
        </w:rPr>
        <w:pict w14:anchorId="769D84A7">
          <v:shape id="图片 33" o:spid="_x0000_i1045" type="#_x0000_t75" style="width:53.25pt;height:42pt;visibility:visible;mso-wrap-style:square">
            <v:imagedata r:id="rId15" o:title=""/>
          </v:shape>
        </w:pict>
      </w:r>
      <w:r w:rsidR="00662077">
        <w:rPr>
          <w:color w:val="000000"/>
          <w:lang w:eastAsia="zh-CN"/>
        </w:rPr>
        <w:t>5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    </w:t>
      </w:r>
      <w:r w:rsidRPr="00F4396F">
        <w:rPr>
          <w:noProof/>
          <w:lang w:eastAsia="zh-CN"/>
        </w:rPr>
        <w:pict w14:anchorId="3AB441CE">
          <v:shape id="图片 34" o:spid="_x0000_i1044" type="#_x0000_t75" style="width:45pt;height:39.75pt;visibility:visible;mso-wrap-style:square">
            <v:imagedata r:id="rId16" o:title=""/>
          </v:shape>
        </w:pict>
      </w:r>
      <w:r w:rsidR="00662077">
        <w:rPr>
          <w:color w:val="000000"/>
          <w:lang w:eastAsia="zh-CN"/>
        </w:rPr>
        <w:t>4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 </w:t>
      </w:r>
      <w:r w:rsidRPr="00F4396F">
        <w:rPr>
          <w:noProof/>
          <w:lang w:eastAsia="zh-CN"/>
        </w:rPr>
        <w:pict w14:anchorId="2E417313">
          <v:shape id="图片 35" o:spid="_x0000_i1043" type="#_x0000_t75" style="width:60.75pt;height:43.5pt;visibility:visible;mso-wrap-style:square">
            <v:imagedata r:id="rId17" o:title=""/>
          </v:shape>
        </w:pict>
      </w:r>
      <w:r w:rsidR="00662077">
        <w:rPr>
          <w:color w:val="000000"/>
          <w:lang w:eastAsia="zh-CN"/>
        </w:rPr>
        <w:t>2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 </w:t>
      </w:r>
      <w:r w:rsidRPr="00F4396F">
        <w:rPr>
          <w:noProof/>
          <w:lang w:eastAsia="zh-CN"/>
        </w:rPr>
        <w:pict w14:anchorId="60477997">
          <v:shape id="图片 36" o:spid="_x0000_i1042" type="#_x0000_t75" style="width:51.75pt;height:42.75pt;visibility:visible;mso-wrap-style:square">
            <v:imagedata r:id="rId18" o:title=""/>
          </v:shape>
        </w:pict>
      </w:r>
      <w:r w:rsidR="00662077">
        <w:rPr>
          <w:color w:val="000000"/>
          <w:lang w:eastAsia="zh-CN"/>
        </w:rPr>
        <w:t>9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  </w:t>
      </w:r>
      <w:r w:rsidRPr="00F4396F">
        <w:rPr>
          <w:noProof/>
          <w:lang w:eastAsia="zh-CN"/>
        </w:rPr>
        <w:pict w14:anchorId="5F97516A">
          <v:shape id="图片 37" o:spid="_x0000_i1041" type="#_x0000_t75" style="width:45.75pt;height:39.75pt;visibility:visible;mso-wrap-style:square">
            <v:imagedata r:id="rId19" o:title=""/>
          </v:shape>
        </w:pict>
      </w:r>
      <w:r w:rsidR="00662077">
        <w:rPr>
          <w:color w:val="000000"/>
          <w:lang w:eastAsia="zh-CN"/>
        </w:rPr>
        <w:t>3</w:t>
      </w:r>
      <w:r w:rsidR="00662077">
        <w:rPr>
          <w:color w:val="000000"/>
          <w:lang w:eastAsia="zh-CN"/>
        </w:rPr>
        <w:t>；</w:t>
      </w:r>
      <w:r w:rsidRPr="00F4396F">
        <w:rPr>
          <w:noProof/>
          <w:lang w:eastAsia="zh-CN"/>
        </w:rPr>
        <w:pict w14:anchorId="617E81CE">
          <v:shape id="图片 38" o:spid="_x0000_i1040" type="#_x0000_t75" style="width:47.25pt;height:42.75pt;visibility:visible;mso-wrap-style:square">
            <v:imagedata r:id="rId20" o:title=""/>
          </v:shape>
        </w:pict>
      </w:r>
      <w:r w:rsidR="00662077">
        <w:rPr>
          <w:color w:val="000000"/>
          <w:lang w:eastAsia="zh-CN"/>
        </w:rPr>
        <w:t>1</w:t>
      </w:r>
      <w:r w:rsidR="00662077">
        <w:rPr>
          <w:color w:val="000000"/>
          <w:lang w:eastAsia="zh-CN"/>
        </w:rPr>
        <w:t>；</w:t>
      </w:r>
      <w:r w:rsidR="00662077">
        <w:rPr>
          <w:lang w:eastAsia="zh-CN"/>
        </w:rPr>
        <w:br/>
      </w:r>
      <w:r w:rsidR="00662077">
        <w:rPr>
          <w:color w:val="000000"/>
          <w:lang w:eastAsia="zh-CN"/>
        </w:rPr>
        <w:t xml:space="preserve"> </w:t>
      </w:r>
      <w:r w:rsidRPr="00F4396F">
        <w:rPr>
          <w:noProof/>
          <w:lang w:eastAsia="zh-CN"/>
        </w:rPr>
        <w:pict w14:anchorId="226E72DA">
          <v:shape id="图片 39" o:spid="_x0000_i1039" type="#_x0000_t75" style="width:50.25pt;height:39.75pt;visibility:visible;mso-wrap-style:square">
            <v:imagedata r:id="rId21" o:title=""/>
          </v:shape>
        </w:pict>
      </w:r>
      <w:r w:rsidR="00662077">
        <w:rPr>
          <w:color w:val="000000"/>
          <w:lang w:eastAsia="zh-CN"/>
        </w:rPr>
        <w:t>10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  </w:t>
      </w:r>
      <w:r w:rsidRPr="00F4396F">
        <w:rPr>
          <w:noProof/>
          <w:lang w:eastAsia="zh-CN"/>
        </w:rPr>
        <w:pict w14:anchorId="5D81989D">
          <v:shape id="图片 40" o:spid="_x0000_i1038" type="#_x0000_t75" style="width:68.25pt;height:36.75pt;visibility:visible;mso-wrap-style:square">
            <v:imagedata r:id="rId22" o:title=""/>
          </v:shape>
        </w:pict>
      </w:r>
      <w:r w:rsidR="00662077">
        <w:rPr>
          <w:color w:val="000000"/>
          <w:lang w:eastAsia="zh-CN"/>
        </w:rPr>
        <w:t>7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 </w:t>
      </w:r>
      <w:r w:rsidRPr="00F4396F">
        <w:rPr>
          <w:noProof/>
          <w:lang w:eastAsia="zh-CN"/>
        </w:rPr>
        <w:pict w14:anchorId="6BB3AFEC">
          <v:shape id="图片 41" o:spid="_x0000_i1037" type="#_x0000_t75" style="width:54pt;height:42.75pt;visibility:visible;mso-wrap-style:square">
            <v:imagedata r:id="rId23" o:title=""/>
          </v:shape>
        </w:pict>
      </w:r>
      <w:r w:rsidR="00662077">
        <w:rPr>
          <w:color w:val="000000"/>
          <w:lang w:eastAsia="zh-CN"/>
        </w:rPr>
        <w:t>8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 xml:space="preserve"> </w:t>
      </w:r>
      <w:r w:rsidRPr="00F4396F">
        <w:rPr>
          <w:noProof/>
          <w:lang w:eastAsia="zh-CN"/>
        </w:rPr>
        <w:pict w14:anchorId="2E3E2C54">
          <v:shape id="图片 42" o:spid="_x0000_i1036" type="#_x0000_t75" style="width:63pt;height:45.75pt;visibility:visible;mso-wrap-style:square">
            <v:imagedata r:id="rId24" o:title=""/>
          </v:shape>
        </w:pict>
      </w:r>
      <w:r w:rsidR="00662077">
        <w:rPr>
          <w:color w:val="000000"/>
          <w:lang w:eastAsia="zh-CN"/>
        </w:rPr>
        <w:t>6.</w:t>
      </w:r>
      <w:r w:rsidR="00662077">
        <w:rPr>
          <w:lang w:eastAsia="zh-CN"/>
        </w:rPr>
        <w:br/>
      </w:r>
      <w:r w:rsidR="00662077">
        <w:rPr>
          <w:color w:val="000000"/>
          <w:lang w:eastAsia="zh-CN"/>
        </w:rPr>
        <w:t xml:space="preserve"> </w:t>
      </w:r>
      <w:r w:rsidR="00662077">
        <w:rPr>
          <w:color w:val="000000"/>
          <w:lang w:eastAsia="zh-CN"/>
        </w:rPr>
        <w:t>故答案为：</w:t>
      </w:r>
      <w:r w:rsidR="00662077">
        <w:rPr>
          <w:color w:val="000000"/>
          <w:lang w:eastAsia="zh-CN"/>
        </w:rPr>
        <w:t>5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4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2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9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3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1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10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7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8</w:t>
      </w:r>
      <w:r w:rsidR="00662077">
        <w:rPr>
          <w:color w:val="000000"/>
          <w:lang w:eastAsia="zh-CN"/>
        </w:rPr>
        <w:t>；</w:t>
      </w:r>
      <w:r w:rsidR="00662077">
        <w:rPr>
          <w:color w:val="000000"/>
          <w:lang w:eastAsia="zh-CN"/>
        </w:rPr>
        <w:t>6.</w:t>
      </w:r>
      <w:r w:rsidR="00662077">
        <w:rPr>
          <w:lang w:eastAsia="zh-CN"/>
        </w:rPr>
        <w:br/>
      </w:r>
      <w:r w:rsidR="00662077">
        <w:rPr>
          <w:color w:val="000000"/>
          <w:lang w:eastAsia="zh-CN"/>
        </w:rPr>
        <w:t xml:space="preserve"> </w:t>
      </w:r>
      <w:r w:rsidR="00662077">
        <w:rPr>
          <w:color w:val="000000"/>
          <w:lang w:eastAsia="zh-CN"/>
        </w:rPr>
        <w:t>【分析】此题主要考查了</w:t>
      </w:r>
      <w:r w:rsidR="00662077">
        <w:rPr>
          <w:color w:val="000000"/>
          <w:lang w:eastAsia="zh-CN"/>
        </w:rPr>
        <w:t>10</w:t>
      </w:r>
      <w:r w:rsidR="00662077">
        <w:rPr>
          <w:color w:val="000000"/>
          <w:lang w:eastAsia="zh-CN"/>
        </w:rPr>
        <w:t>以内数的认识，按照从左往右的顺序一个一个的数，有几个物体，就写几，据此解答</w:t>
      </w:r>
      <w:r w:rsidR="00662077">
        <w:rPr>
          <w:color w:val="000000"/>
          <w:lang w:eastAsia="zh-CN"/>
        </w:rPr>
        <w:t>.</w:t>
      </w:r>
    </w:p>
    <w:p w14:paraId="0A18826A" w14:textId="694FE27D" w:rsidR="002559DB" w:rsidRDefault="002559DB">
      <w:pPr>
        <w:spacing w:after="0"/>
        <w:rPr>
          <w:color w:val="000000"/>
          <w:lang w:eastAsia="zh-CN"/>
        </w:rPr>
      </w:pPr>
    </w:p>
    <w:p w14:paraId="38B0C847" w14:textId="77777777" w:rsidR="002559DB" w:rsidRDefault="002559DB">
      <w:pPr>
        <w:spacing w:after="0"/>
        <w:rPr>
          <w:rFonts w:hint="eastAsia"/>
          <w:lang w:eastAsia="zh-CN"/>
        </w:rPr>
      </w:pPr>
    </w:p>
    <w:p w14:paraId="19AF53DC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606266"/>
          <w:highlight w:val="white"/>
          <w:lang w:eastAsia="zh-CN"/>
        </w:rPr>
        <w:t>10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606266"/>
          <w:highlight w:val="white"/>
          <w:lang w:eastAsia="zh-CN"/>
        </w:rPr>
        <w:t>右</w:t>
      </w:r>
      <w:r>
        <w:rPr>
          <w:color w:val="000000"/>
          <w:lang w:eastAsia="zh-CN"/>
        </w:rPr>
        <w:t xml:space="preserve">   </w:t>
      </w:r>
    </w:p>
    <w:p w14:paraId="7630D7B7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一共有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人，前排有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人，后排有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人；我们敬队礼时应举右手。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；右</w:t>
      </w:r>
      <w:r>
        <w:rPr>
          <w:color w:val="000000"/>
          <w:lang w:eastAsia="zh-CN"/>
        </w:rPr>
        <w:t xml:space="preserve">. </w:t>
      </w:r>
    </w:p>
    <w:p w14:paraId="4AD07B8B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【分析】观察图，然后数一数可知，一共有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人，前排有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人，后排有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人，我们敬队礼时应举右手，据此解答</w:t>
      </w:r>
      <w:r>
        <w:rPr>
          <w:color w:val="000000"/>
          <w:lang w:eastAsia="zh-CN"/>
        </w:rPr>
        <w:t>.</w:t>
      </w:r>
    </w:p>
    <w:p w14:paraId="3B206B46" w14:textId="77777777" w:rsidR="00610A71" w:rsidRDefault="00662077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5   </w:t>
      </w:r>
    </w:p>
    <w:p w14:paraId="65C025DC" w14:textId="77777777" w:rsidR="00610A71" w:rsidRDefault="00662077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1+1+1+1+1=5</w:t>
      </w:r>
      <w:r>
        <w:rPr>
          <w:color w:val="000000"/>
        </w:rPr>
        <w:t>（盒）</w:t>
      </w:r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5. </w:t>
      </w:r>
    </w:p>
    <w:p w14:paraId="17794310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【分析】根据条件</w:t>
      </w:r>
      <w:r>
        <w:rPr>
          <w:color w:val="000000"/>
          <w:lang w:eastAsia="zh-CN"/>
        </w:rPr>
        <w:t xml:space="preserve">“ </w:t>
      </w:r>
      <w:r>
        <w:rPr>
          <w:color w:val="000000"/>
          <w:lang w:eastAsia="zh-CN"/>
        </w:rPr>
        <w:t>家人每人一盒牛奶</w:t>
      </w:r>
      <w:r>
        <w:rPr>
          <w:color w:val="000000"/>
          <w:lang w:eastAsia="zh-CN"/>
        </w:rPr>
        <w:t xml:space="preserve"> ”</w:t>
      </w:r>
      <w:r>
        <w:rPr>
          <w:color w:val="000000"/>
          <w:lang w:eastAsia="zh-CN"/>
        </w:rPr>
        <w:t>，将家里的人数相加即可得到要买的牛奶盒数，据此列式解答</w:t>
      </w:r>
      <w:r>
        <w:rPr>
          <w:color w:val="000000"/>
          <w:lang w:eastAsia="zh-CN"/>
        </w:rPr>
        <w:t>.</w:t>
      </w:r>
    </w:p>
    <w:p w14:paraId="220E83FF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8   </w:t>
      </w:r>
    </w:p>
    <w:p w14:paraId="21EA968B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【解答】解：上面是一群小动物在一起休息，从左数起小马在第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位上，从右数起小象在第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位。小鹿的右边有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个小动物，左边有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个小动物，一共有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个小动物。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【分析】先分清左右，然后数出小马和小象排的位数；再数出小鹿的右边和左边各有几个小动物，注意不包括小鹿；最后数出一共有几个小动物。</w:t>
      </w:r>
    </w:p>
    <w:p w14:paraId="3F9E2238" w14:textId="77777777" w:rsidR="00610A71" w:rsidRDefault="00662077">
      <w:pPr>
        <w:rPr>
          <w:lang w:eastAsia="zh-CN"/>
        </w:rPr>
      </w:pPr>
      <w:r>
        <w:rPr>
          <w:lang w:eastAsia="zh-CN"/>
        </w:rPr>
        <w:t>四、解答题</w:t>
      </w:r>
    </w:p>
    <w:p w14:paraId="3093A260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）略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）略</w:t>
      </w:r>
      <w:r>
        <w:rPr>
          <w:color w:val="000000"/>
          <w:lang w:eastAsia="zh-CN"/>
        </w:rPr>
        <w:t xml:space="preserve">   </w:t>
      </w:r>
    </w:p>
    <w:p w14:paraId="2AC90329" w14:textId="6043CF11" w:rsidR="00610A71" w:rsidRDefault="00662077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【解答】解：（</w:t>
      </w:r>
      <w:r>
        <w:rPr>
          <w:color w:val="000000"/>
        </w:rPr>
        <w:t>1</w:t>
      </w:r>
      <w:r>
        <w:rPr>
          <w:color w:val="000000"/>
        </w:rPr>
        <w:t>）</w:t>
      </w:r>
      <w:r w:rsidR="007C0EFB" w:rsidRPr="00F4396F">
        <w:rPr>
          <w:noProof/>
          <w:lang w:eastAsia="zh-CN"/>
        </w:rPr>
        <w:pict w14:anchorId="0F08D0ED">
          <v:shape id="图片 43" o:spid="_x0000_i1035" type="#_x0000_t75" style="width:95.25pt;height:49.5pt;visibility:visible;mso-wrap-style:square">
            <v:imagedata r:id="rId36" o:title=""/>
          </v:shape>
        </w:pict>
      </w:r>
      <w:r w:rsidR="007C0EFB" w:rsidRPr="00F4396F">
        <w:rPr>
          <w:noProof/>
          <w:lang w:eastAsia="zh-CN"/>
        </w:rPr>
        <w:pict w14:anchorId="42038C93">
          <v:shape id="图片 44" o:spid="_x0000_i1034" type="#_x0000_t75" style="width:95.25pt;height:50.25pt;visibility:visible;mso-wrap-style:square">
            <v:imagedata r:id="rId37" o:title=""/>
          </v:shape>
        </w:pict>
      </w:r>
      <w:r>
        <w:rPr>
          <w:color w:val="000000"/>
        </w:rPr>
        <w:t>；（</w:t>
      </w:r>
      <w:r>
        <w:rPr>
          <w:color w:val="000000"/>
        </w:rPr>
        <w:t>2</w:t>
      </w:r>
      <w:r>
        <w:rPr>
          <w:color w:val="000000"/>
        </w:rPr>
        <w:t>）</w:t>
      </w:r>
      <w:r w:rsidR="007C0EFB" w:rsidRPr="00F4396F">
        <w:rPr>
          <w:noProof/>
          <w:lang w:eastAsia="zh-CN"/>
        </w:rPr>
        <w:pict w14:anchorId="6524C845">
          <v:shape id="图片 45" o:spid="_x0000_i1033" type="#_x0000_t75" style="width:18.75pt;height:66pt;visibility:visible;mso-wrap-style:square">
            <v:imagedata r:id="rId38" o:title=""/>
          </v:shape>
        </w:pict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7C0EFB" w:rsidRPr="00F4396F">
        <w:rPr>
          <w:noProof/>
          <w:lang w:eastAsia="zh-CN"/>
        </w:rPr>
        <w:pict w14:anchorId="440DE157">
          <v:shape id="图片 46" o:spid="_x0000_i1032" type="#_x0000_t75" style="width:25.5pt;height:69.75pt;visibility:visible;mso-wrap-style:square">
            <v:imagedata r:id="rId39" o:title=""/>
          </v:shape>
        </w:pict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7C0EFB" w:rsidRPr="00F4396F">
        <w:rPr>
          <w:noProof/>
          <w:lang w:eastAsia="zh-CN"/>
        </w:rPr>
        <w:pict w14:anchorId="2D9C919C">
          <v:shape id="图片 47" o:spid="_x0000_i1031" type="#_x0000_t75" style="width:21pt;height:79.5pt;visibility:visible;mso-wrap-style:square">
            <v:imagedata r:id="rId40" o:title=""/>
          </v:shape>
        </w:pict>
      </w:r>
      <w:r>
        <w:rPr>
          <w:color w:val="000000"/>
        </w:rPr>
        <w:t>。</w:t>
      </w:r>
      <w:r>
        <w:rPr>
          <w:color w:val="000000"/>
        </w:rPr>
        <w:t xml:space="preserve"> </w:t>
      </w:r>
    </w:p>
    <w:p w14:paraId="7C8AFDE7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）图中要画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个三角，已经有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个三角，再画</w:t>
      </w:r>
      <w:r>
        <w:rPr>
          <w:color w:val="000000"/>
          <w:lang w:eastAsia="zh-CN"/>
        </w:rPr>
        <w:t>10-3=7</w:t>
      </w:r>
      <w:r>
        <w:rPr>
          <w:color w:val="000000"/>
          <w:lang w:eastAsia="zh-CN"/>
        </w:rPr>
        <w:t>个三角；图中要画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个三角，已经有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个三角，再画</w:t>
      </w:r>
      <w:r>
        <w:rPr>
          <w:color w:val="000000"/>
          <w:lang w:eastAsia="zh-CN"/>
        </w:rPr>
        <w:t>8-4=4</w:t>
      </w:r>
      <w:r>
        <w:rPr>
          <w:color w:val="000000"/>
          <w:lang w:eastAsia="zh-CN"/>
        </w:rPr>
        <w:t>个三角；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）图中要画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个小圆，已经有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个小圆，再画</w:t>
      </w:r>
      <w:r>
        <w:rPr>
          <w:color w:val="000000"/>
          <w:lang w:eastAsia="zh-CN"/>
        </w:rPr>
        <w:t>7-3=4</w:t>
      </w:r>
      <w:r>
        <w:rPr>
          <w:color w:val="000000"/>
          <w:lang w:eastAsia="zh-CN"/>
        </w:rPr>
        <w:t>个小圆；图中要画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个小圆，已经有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个小圆，再画</w:t>
      </w:r>
      <w:r>
        <w:rPr>
          <w:color w:val="000000"/>
          <w:lang w:eastAsia="zh-CN"/>
        </w:rPr>
        <w:t>5-4=1</w:t>
      </w:r>
      <w:r>
        <w:rPr>
          <w:color w:val="000000"/>
          <w:lang w:eastAsia="zh-CN"/>
        </w:rPr>
        <w:t>个小圆；图中要画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个小圆，已经有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个小圆，再画</w:t>
      </w:r>
      <w:r>
        <w:rPr>
          <w:color w:val="000000"/>
          <w:lang w:eastAsia="zh-CN"/>
        </w:rPr>
        <w:t>9-3=6</w:t>
      </w:r>
      <w:r>
        <w:rPr>
          <w:color w:val="000000"/>
          <w:lang w:eastAsia="zh-CN"/>
        </w:rPr>
        <w:t>个小圆。</w:t>
      </w:r>
    </w:p>
    <w:p w14:paraId="35E0E041" w14:textId="6E96D100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 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解：如图所示：</w:t>
      </w:r>
      <w:r>
        <w:rPr>
          <w:color w:val="000000"/>
          <w:lang w:eastAsia="zh-CN"/>
        </w:rPr>
        <w:t xml:space="preserve"> </w:t>
      </w:r>
      <w:r w:rsidR="007C0EFB" w:rsidRPr="00F4396F">
        <w:rPr>
          <w:noProof/>
          <w:lang w:eastAsia="zh-CN"/>
        </w:rPr>
        <w:pict w14:anchorId="1313830A">
          <v:shape id="图片 48" o:spid="_x0000_i1030" type="#_x0000_t75" style="width:35.25pt;height:151.5pt;visibility:visible;mso-wrap-style:square">
            <v:imagedata r:id="rId41" o:title=""/>
          </v:shape>
        </w:pict>
      </w:r>
    </w:p>
    <w:p w14:paraId="0F07E7DF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【分析】一个也没有就用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来表示，最大的一位数是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，然后确定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的位置即可。</w:t>
      </w:r>
      <w:r>
        <w:rPr>
          <w:color w:val="000000"/>
          <w:lang w:eastAsia="zh-CN"/>
        </w:rPr>
        <w:t xml:space="preserve"> </w:t>
      </w:r>
    </w:p>
    <w:p w14:paraId="3D5709B6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14:paraId="4F1C71B2" w14:textId="364EC49A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）解：如图：</w:t>
      </w:r>
      <w:r>
        <w:rPr>
          <w:lang w:eastAsia="zh-CN"/>
        </w:rPr>
        <w:br/>
      </w:r>
      <w:r w:rsidR="007C0EFB" w:rsidRPr="00F4396F">
        <w:rPr>
          <w:noProof/>
          <w:lang w:eastAsia="zh-CN"/>
        </w:rPr>
        <w:pict w14:anchorId="3D385CD9">
          <v:shape id="图片 49" o:spid="_x0000_i1029" type="#_x0000_t75" style="width:76.5pt;height:30pt;visibility:visible;mso-wrap-style:square">
            <v:imagedata r:id="rId30" o:title=""/>
          </v:shape>
        </w:pic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）解：如图：</w:t>
      </w:r>
      <w:r>
        <w:rPr>
          <w:lang w:eastAsia="zh-CN"/>
        </w:rPr>
        <w:br/>
      </w:r>
      <w:r w:rsidR="007C0EFB" w:rsidRPr="00F4396F">
        <w:rPr>
          <w:noProof/>
          <w:lang w:eastAsia="zh-CN"/>
        </w:rPr>
        <w:pict w14:anchorId="1FF5BCF7">
          <v:shape id="图片 50" o:spid="_x0000_i1028" type="#_x0000_t75" style="width:129.75pt;height:30pt;visibility:visible;mso-wrap-style:square">
            <v:imagedata r:id="rId42" o:title=""/>
          </v:shape>
        </w:pic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）解：如图：</w:t>
      </w:r>
      <w:r>
        <w:rPr>
          <w:lang w:eastAsia="zh-CN"/>
        </w:rPr>
        <w:br/>
      </w:r>
      <w:r w:rsidR="007C0EFB" w:rsidRPr="00F4396F">
        <w:rPr>
          <w:noProof/>
          <w:lang w:eastAsia="zh-CN"/>
        </w:rPr>
        <w:pict w14:anchorId="32604FDE">
          <v:shape id="图片 51" o:spid="_x0000_i1027" type="#_x0000_t75" style="width:85.5pt;height:33.75pt;visibility:visible;mso-wrap-style:square">
            <v:imagedata r:id="rId43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14:paraId="114286B2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(1)</w:t>
      </w:r>
      <w:r>
        <w:rPr>
          <w:color w:val="000000"/>
          <w:lang w:eastAsia="zh-CN"/>
        </w:rPr>
        <w:t>已经画了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个，再画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个就是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个圆；</w:t>
      </w:r>
      <w:r>
        <w:rPr>
          <w:lang w:eastAsia="zh-CN"/>
        </w:rPr>
        <w:br/>
      </w:r>
      <w:r>
        <w:rPr>
          <w:color w:val="000000"/>
          <w:lang w:eastAsia="zh-CN"/>
        </w:rPr>
        <w:t>(2)</w:t>
      </w:r>
      <w:r>
        <w:rPr>
          <w:color w:val="000000"/>
          <w:lang w:eastAsia="zh-CN"/>
        </w:rPr>
        <w:t>已经有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个，再画出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个三角形就是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个；</w:t>
      </w:r>
      <w:r>
        <w:rPr>
          <w:lang w:eastAsia="zh-CN"/>
        </w:rPr>
        <w:br/>
      </w:r>
      <w:r>
        <w:rPr>
          <w:color w:val="000000"/>
          <w:lang w:eastAsia="zh-CN"/>
        </w:rPr>
        <w:t>(3)</w:t>
      </w:r>
      <w:r>
        <w:rPr>
          <w:color w:val="000000"/>
          <w:lang w:eastAsia="zh-CN"/>
        </w:rPr>
        <w:t>已经有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个，再画出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个就是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个正方形。</w:t>
      </w:r>
    </w:p>
    <w:p w14:paraId="403603A6" w14:textId="77777777" w:rsidR="00610A71" w:rsidRDefault="00662077">
      <w:pPr>
        <w:rPr>
          <w:lang w:eastAsia="zh-CN"/>
        </w:rPr>
      </w:pPr>
      <w:r>
        <w:rPr>
          <w:lang w:eastAsia="zh-CN"/>
        </w:rPr>
        <w:t>五、综合题</w:t>
      </w:r>
    </w:p>
    <w:p w14:paraId="7336DEDA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</w:t>
      </w:r>
    </w:p>
    <w:p w14:paraId="1B105273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</w:p>
    <w:p w14:paraId="5C37C5FD" w14:textId="539C57DE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 w:rsidR="007C0EFB" w:rsidRPr="00F4396F">
        <w:rPr>
          <w:noProof/>
          <w:lang w:eastAsia="zh-CN"/>
        </w:rPr>
        <w:pict w14:anchorId="7FF776FA">
          <v:shape id="图片 52" o:spid="_x0000_i1026" type="#_x0000_t75" style="width:30.75pt;height:32.25pt;visibility:visible;mso-wrap-style:square">
            <v:imagedata r:id="rId44" o:title=""/>
          </v:shape>
        </w:pict>
      </w:r>
      <w:r>
        <w:rPr>
          <w:color w:val="000000"/>
          <w:lang w:eastAsia="zh-CN"/>
        </w:rPr>
        <w:t>；</w:t>
      </w:r>
      <w:r w:rsidR="007C0EFB" w:rsidRPr="00F4396F">
        <w:rPr>
          <w:noProof/>
          <w:lang w:eastAsia="zh-CN"/>
        </w:rPr>
        <w:pict w14:anchorId="2908BC86">
          <v:shape id="图片 53" o:spid="_x0000_i1025" type="#_x0000_t75" style="width:24.75pt;height:29.25pt;visibility:visible;mso-wrap-style:square">
            <v:imagedata r:id="rId45" o:title=""/>
          </v:shape>
        </w:pict>
      </w:r>
    </w:p>
    <w:p w14:paraId="62B36E4C" w14:textId="77777777" w:rsidR="00662077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</w:t>
      </w:r>
    </w:p>
    <w:p w14:paraId="189B4F53" w14:textId="77777777" w:rsidR="00610A71" w:rsidRDefault="00662077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）一共有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只小动物；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）从左数小鸟排第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，从右数排第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）从右边数第三个是蝴蝶，从左边数第三个是松鼠；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）小熊从右边数排第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，从左边数排第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）蝴蝶；松鼠；（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。</w:t>
      </w:r>
    </w:p>
    <w:p w14:paraId="193EE458" w14:textId="77777777" w:rsidR="00610A71" w:rsidRDefault="00662077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）一个一个数出一共有几只小动物；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）分别从左边和右边数出小鸟排的第几；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）分别从右边和左边数出第三个动物是什么；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）确定左边和右边，然后确定小熊从右边数第几，从左边数第几。</w:t>
      </w:r>
    </w:p>
    <w:sectPr w:rsidR="00610A71">
      <w:headerReference w:type="even" r:id="rId46"/>
      <w:footerReference w:type="default" r:id="rId4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A103A" w14:textId="77777777" w:rsidR="007C0EFB" w:rsidRDefault="007C0EFB">
      <w:pPr>
        <w:spacing w:after="0" w:line="240" w:lineRule="auto"/>
      </w:pPr>
      <w:r>
        <w:separator/>
      </w:r>
    </w:p>
  </w:endnote>
  <w:endnote w:type="continuationSeparator" w:id="0">
    <w:p w14:paraId="79FE5A8B" w14:textId="77777777" w:rsidR="007C0EFB" w:rsidRDefault="007C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109EA" w14:textId="77777777" w:rsidR="00610A71" w:rsidRPr="00662077" w:rsidRDefault="00662077" w:rsidP="00662077">
    <w:pPr>
      <w:pStyle w:val="a5"/>
    </w:pPr>
    <w:r w:rsidRPr="0066207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FDD01" w14:textId="77777777" w:rsidR="007C0EFB" w:rsidRDefault="007C0EFB">
      <w:pPr>
        <w:spacing w:after="0" w:line="240" w:lineRule="auto"/>
      </w:pPr>
      <w:r>
        <w:separator/>
      </w:r>
    </w:p>
  </w:footnote>
  <w:footnote w:type="continuationSeparator" w:id="0">
    <w:p w14:paraId="5B21C995" w14:textId="77777777" w:rsidR="007C0EFB" w:rsidRDefault="007C0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8B4C8" w14:textId="77777777" w:rsidR="00610A71" w:rsidRDefault="007C0EFB">
    <w:pPr>
      <w:pStyle w:val="a7"/>
      <w:pBdr>
        <w:bottom w:val="none" w:sz="0" w:space="0" w:color="auto"/>
      </w:pBdr>
    </w:pPr>
    <w:r>
      <w:pict w14:anchorId="1BF41DB9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7F2515AC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65606678" w14:textId="77777777" w:rsidR="00610A71" w:rsidRDefault="006620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CBD7506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68CFD544" w14:textId="77777777" w:rsidR="00610A71" w:rsidRDefault="00662077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1B3F45AB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09D506D6" w14:textId="77777777" w:rsidR="00610A71" w:rsidRDefault="00662077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E2F46FA"/>
    <w:multiLevelType w:val="hybridMultilevel"/>
    <w:tmpl w:val="4FD066BC"/>
    <w:lvl w:ilvl="0" w:tplc="62704488">
      <w:start w:val="1"/>
      <w:numFmt w:val="decimal"/>
      <w:lvlText w:val="%1."/>
      <w:lvlJc w:val="left"/>
      <w:pPr>
        <w:ind w:left="720" w:hanging="360"/>
      </w:pPr>
    </w:lvl>
    <w:lvl w:ilvl="1" w:tplc="62704488" w:tentative="1">
      <w:start w:val="1"/>
      <w:numFmt w:val="lowerLetter"/>
      <w:lvlText w:val="%2."/>
      <w:lvlJc w:val="left"/>
      <w:pPr>
        <w:ind w:left="1440" w:hanging="360"/>
      </w:pPr>
    </w:lvl>
    <w:lvl w:ilvl="2" w:tplc="62704488" w:tentative="1">
      <w:start w:val="1"/>
      <w:numFmt w:val="lowerRoman"/>
      <w:lvlText w:val="%3."/>
      <w:lvlJc w:val="right"/>
      <w:pPr>
        <w:ind w:left="2160" w:hanging="180"/>
      </w:pPr>
    </w:lvl>
    <w:lvl w:ilvl="3" w:tplc="62704488" w:tentative="1">
      <w:start w:val="1"/>
      <w:numFmt w:val="decimal"/>
      <w:lvlText w:val="%4."/>
      <w:lvlJc w:val="left"/>
      <w:pPr>
        <w:ind w:left="2880" w:hanging="360"/>
      </w:pPr>
    </w:lvl>
    <w:lvl w:ilvl="4" w:tplc="62704488" w:tentative="1">
      <w:start w:val="1"/>
      <w:numFmt w:val="lowerLetter"/>
      <w:lvlText w:val="%5."/>
      <w:lvlJc w:val="left"/>
      <w:pPr>
        <w:ind w:left="3600" w:hanging="360"/>
      </w:pPr>
    </w:lvl>
    <w:lvl w:ilvl="5" w:tplc="62704488" w:tentative="1">
      <w:start w:val="1"/>
      <w:numFmt w:val="lowerRoman"/>
      <w:lvlText w:val="%6."/>
      <w:lvlJc w:val="right"/>
      <w:pPr>
        <w:ind w:left="4320" w:hanging="180"/>
      </w:pPr>
    </w:lvl>
    <w:lvl w:ilvl="6" w:tplc="62704488" w:tentative="1">
      <w:start w:val="1"/>
      <w:numFmt w:val="decimal"/>
      <w:lvlText w:val="%7."/>
      <w:lvlJc w:val="left"/>
      <w:pPr>
        <w:ind w:left="5040" w:hanging="360"/>
      </w:pPr>
    </w:lvl>
    <w:lvl w:ilvl="7" w:tplc="62704488" w:tentative="1">
      <w:start w:val="1"/>
      <w:numFmt w:val="lowerLetter"/>
      <w:lvlText w:val="%8."/>
      <w:lvlJc w:val="left"/>
      <w:pPr>
        <w:ind w:left="5760" w:hanging="360"/>
      </w:pPr>
    </w:lvl>
    <w:lvl w:ilvl="8" w:tplc="62704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77D67"/>
    <w:multiLevelType w:val="hybridMultilevel"/>
    <w:tmpl w:val="6548DEEC"/>
    <w:lvl w:ilvl="0" w:tplc="1462815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59DB"/>
    <w:rsid w:val="002A22FB"/>
    <w:rsid w:val="002B1B52"/>
    <w:rsid w:val="002B79A1"/>
    <w:rsid w:val="002C5454"/>
    <w:rsid w:val="002F406B"/>
    <w:rsid w:val="003C7056"/>
    <w:rsid w:val="004621D6"/>
    <w:rsid w:val="004801BF"/>
    <w:rsid w:val="004A7EC2"/>
    <w:rsid w:val="004B0B79"/>
    <w:rsid w:val="0052166A"/>
    <w:rsid w:val="00570E98"/>
    <w:rsid w:val="00610A71"/>
    <w:rsid w:val="00662077"/>
    <w:rsid w:val="006B7A92"/>
    <w:rsid w:val="006D054F"/>
    <w:rsid w:val="00751BBD"/>
    <w:rsid w:val="00777D0A"/>
    <w:rsid w:val="007C0EF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65CE9197"/>
  <w15:docId w15:val="{F4C96833-51FA-4C83-A615-5BF7B5A7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4" Type="http://schemas.openxmlformats.org/officeDocument/2006/relationships/image" Target="media/image36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header" Target="header1.xml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DDEBB1-3E7C-4451-B3A9-6D0CDB84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398</Words>
  <Characters>2273</Characters>
  <Application>Microsoft Office Word</Application>
  <DocSecurity>0</DocSecurity>
  <Lines>18</Lines>
  <Paragraphs>5</Paragraphs>
  <ScaleCrop>false</ScaleCrop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2020-08-26T06:39:00Z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