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ackground w:color="ffffff">
    <v:background id="_x0000_s1025" filled="t"/>
  </w:background>
  <w:body>
    <w:p>
      <w:pPr>
        <w:wordWrap/>
        <w:spacing w:beforeAutospacing="0" w:afterAutospacing="0" w:line="360" w:lineRule="auto"/>
        <w:jc w:val="center"/>
        <w:rPr>
          <w:rFonts w:ascii="Times New Roman" w:cs="Times New Roman" w:hint="eastAsia"/>
          <w:sz w:val="32"/>
          <w:szCs w:val="24"/>
          <w:lang w:val="en-US" w:eastAsia="zh-CN"/>
        </w:rPr>
      </w:pPr>
      <w:r>
        <w:rPr>
          <w:rFonts w:ascii="Times New Roman" w:cs="Times New Roman" w:hint="eastAsia"/>
          <w:sz w:val="32"/>
          <w:szCs w:val="24"/>
          <w:lang w:val="en-US" w:eastAsia="zh-CN"/>
        </w:rPr>
        <w:drawing>
          <wp:anchor simplePos="0" relativeHeight="251658240" behindDoc="0" locked="0" layoutInCell="1" allowOverlap="1">
            <wp:simplePos x="0" y="0"/>
            <wp:positionH relativeFrom="page">
              <wp:posOffset>11925300</wp:posOffset>
            </wp:positionH>
            <wp:positionV relativeFrom="topMargin">
              <wp:posOffset>11557000</wp:posOffset>
            </wp:positionV>
            <wp:extent cx="419100" cy="393700"/>
            <wp:wrapNone/>
            <wp:docPr id="1000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144521" name=""/>
                    <pic:cNvPicPr>
                      <a:picLocks noChangeAspect="1"/>
                    </pic:cNvPicPr>
                  </pic:nvPicPr>
                  <pic:blipFill>
                    <a:blip xmlns:r="http://schemas.openxmlformats.org/officeDocument/2006/relationships" r:embed="rId5"/>
                    <a:stretch>
                      <a:fillRect/>
                    </a:stretch>
                  </pic:blipFill>
                  <pic:spPr>
                    <a:xfrm>
                      <a:off x="0" y="0"/>
                      <a:ext cx="419100" cy="393700"/>
                    </a:xfrm>
                    <a:prstGeom prst="rect">
                      <a:avLst/>
                    </a:prstGeom>
                  </pic:spPr>
                </pic:pic>
              </a:graphicData>
            </a:graphic>
          </wp:anchor>
        </w:drawing>
      </w:r>
      <w:r>
        <w:rPr>
          <w:rFonts w:ascii="Times New Roman" w:cs="Times New Roman" w:hint="eastAsia"/>
          <w:sz w:val="32"/>
          <w:szCs w:val="24"/>
          <w:lang w:val="en-US" w:eastAsia="zh-CN"/>
        </w:rPr>
        <w:t>德惠市第九中学八年级</w:t>
      </w:r>
      <w:r>
        <w:rPr>
          <w:rFonts w:ascii="Times New Roman" w:cs="Times New Roman" w:hint="eastAsia"/>
          <w:sz w:val="32"/>
          <w:szCs w:val="24"/>
        </w:rPr>
        <w:t>英语</w:t>
      </w:r>
      <w:r>
        <w:rPr>
          <w:rFonts w:ascii="Times New Roman" w:cs="Times New Roman" w:hint="eastAsia"/>
          <w:sz w:val="32"/>
          <w:szCs w:val="24"/>
          <w:lang w:val="en-US" w:eastAsia="zh-CN"/>
        </w:rPr>
        <w:t>线上教学检测试卷</w:t>
      </w:r>
    </w:p>
    <w:p>
      <w:pPr>
        <w:wordWrap/>
        <w:spacing w:beforeAutospacing="0" w:afterAutospacing="0" w:line="360" w:lineRule="auto"/>
        <w:ind w:firstLine="1470" w:firstLineChars="700"/>
        <w:rPr>
          <w:rFonts w:ascii="Times New Roman" w:hAnsi="Times New Roman" w:cs="Times New Roman" w:hint="default"/>
          <w:szCs w:val="21"/>
          <w:lang w:val="en-US" w:eastAsia="zh-CN"/>
        </w:rPr>
      </w:pPr>
      <w:r>
        <w:rPr>
          <w:rFonts w:ascii="Times New Roman" w:hAnsi="Times New Roman" w:cs="Times New Roman" w:hint="eastAsia"/>
          <w:szCs w:val="21"/>
          <w:lang w:val="en-US" w:eastAsia="zh-CN"/>
        </w:rPr>
        <w:t>满分120  时间  90分钟    2020.6.16</w:t>
      </w:r>
      <w:bookmarkStart w:id="0" w:name="_GoBack"/>
      <w:bookmarkEnd w:id="0"/>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hint="eastAsia"/>
          <w:b/>
          <w:bCs/>
          <w:szCs w:val="21"/>
          <w:lang w:val="en-US" w:eastAsia="zh-CN"/>
        </w:rPr>
      </w:pPr>
      <w:r>
        <w:rPr>
          <w:rFonts w:ascii="Times New Roman" w:hAnsi="Times New Roman" w:cs="Times New Roman" w:hint="eastAsia"/>
          <w:b/>
          <w:bCs/>
          <w:szCs w:val="21"/>
          <w:lang w:val="en-US" w:eastAsia="zh-CN"/>
        </w:rPr>
        <w:t>一、听力部分（25分）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fldChar w:fldCharType="begin"/>
      </w:r>
      <w:r>
        <w:rPr>
          <w:rFonts w:ascii="Times New Roman" w:hAnsi="Times New Roman" w:cs="Times New Roman"/>
          <w:szCs w:val="21"/>
        </w:rPr>
        <w:instrText xml:space="preserve"> = 1 \* ROMAN \* MERGEFORMAT </w:instrText>
      </w:r>
      <w:r>
        <w:rPr>
          <w:rFonts w:ascii="Times New Roman" w:hAnsi="Times New Roman" w:cs="Times New Roman"/>
          <w:szCs w:val="21"/>
        </w:rPr>
        <w:fldChar w:fldCharType="separate"/>
      </w:r>
      <w:r>
        <w:rPr>
          <w:rFonts w:ascii="Times New Roman" w:hAnsi="Times New Roman" w:cs="Times New Roman"/>
          <w:szCs w:val="21"/>
        </w:rPr>
        <w:t>I</w:t>
      </w:r>
      <w:r>
        <w:rPr>
          <w:rFonts w:ascii="Times New Roman" w:hAnsi="Times New Roman" w:cs="Times New Roman"/>
          <w:szCs w:val="21"/>
        </w:rPr>
        <w:fldChar w:fldCharType="end"/>
      </w:r>
      <w:r>
        <w:rPr>
          <w:rFonts w:ascii="Times New Roman" w:hAnsi="Times New Roman" w:cs="Times New Roman" w:hint="eastAsia"/>
          <w:szCs w:val="21"/>
        </w:rPr>
        <w:t xml:space="preserve">. </w:t>
      </w:r>
      <w:r>
        <w:rPr>
          <w:rFonts w:ascii="Times New Roman" w:hAnsi="Times New Roman" w:cs="Times New Roman"/>
          <w:szCs w:val="21"/>
        </w:rPr>
        <w:t>听句子，选择最佳答案。（5分）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）1. A.That’s nothing.    </w:t>
      </w:r>
      <w:r>
        <w:rPr>
          <w:rFonts w:ascii="Times New Roman" w:hAnsi="Times New Roman" w:cs="Times New Roman" w:hint="eastAsia"/>
          <w:szCs w:val="21"/>
        </w:rPr>
        <w:t xml:space="preserve"> </w:t>
      </w:r>
      <w:r>
        <w:rPr>
          <w:rFonts w:ascii="Times New Roman" w:hAnsi="Times New Roman" w:cs="Times New Roman"/>
          <w:szCs w:val="21"/>
        </w:rPr>
        <w:t xml:space="preserve"> B.He should see a doctor.   </w:t>
      </w:r>
      <w:r>
        <w:rPr>
          <w:rFonts w:ascii="Times New Roman" w:hAnsi="Times New Roman" w:cs="Times New Roman" w:hint="eastAsia"/>
          <w:szCs w:val="21"/>
        </w:rPr>
        <w:t xml:space="preserve">   </w:t>
      </w:r>
      <w:r>
        <w:rPr>
          <w:rFonts w:ascii="Times New Roman" w:hAnsi="Times New Roman" w:cs="Times New Roman"/>
          <w:szCs w:val="21"/>
        </w:rPr>
        <w:t>C.Never mind.</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）2. A.Don’t forget.       </w:t>
      </w:r>
      <w:r>
        <w:rPr>
          <w:rFonts w:ascii="Times New Roman" w:hAnsi="Times New Roman" w:cs="Times New Roman" w:hint="eastAsia"/>
          <w:szCs w:val="21"/>
        </w:rPr>
        <w:t xml:space="preserve"> </w:t>
      </w:r>
      <w:r>
        <w:rPr>
          <w:rFonts w:ascii="Times New Roman" w:hAnsi="Times New Roman" w:cs="Times New Roman"/>
          <w:szCs w:val="21"/>
        </w:rPr>
        <w:t xml:space="preserve">B.I am happy.            </w:t>
      </w:r>
      <w:r>
        <w:rPr>
          <w:rFonts w:ascii="Times New Roman" w:hAnsi="Times New Roman" w:cs="Times New Roman" w:hint="eastAsia"/>
          <w:szCs w:val="21"/>
        </w:rPr>
        <w:t xml:space="preserve">   </w:t>
      </w:r>
      <w:r>
        <w:rPr>
          <w:rFonts w:ascii="Times New Roman" w:hAnsi="Times New Roman" w:cs="Times New Roman"/>
          <w:szCs w:val="21"/>
        </w:rPr>
        <w:t>C.wonderful.</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）3. A.Yes, sure.           B.Excuse me.          </w:t>
      </w:r>
      <w:r>
        <w:rPr>
          <w:rFonts w:ascii="Times New Roman" w:hAnsi="Times New Roman" w:cs="Times New Roman" w:hint="eastAsia"/>
          <w:szCs w:val="21"/>
        </w:rPr>
        <w:t xml:space="preserve">    </w:t>
      </w:r>
      <w:r>
        <w:rPr>
          <w:rFonts w:ascii="Times New Roman" w:hAnsi="Times New Roman" w:cs="Times New Roman"/>
          <w:szCs w:val="21"/>
        </w:rPr>
        <w:t xml:space="preserve"> C.Thank you.</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）4. A.That’s all right.   </w:t>
      </w:r>
      <w:r>
        <w:rPr>
          <w:rFonts w:ascii="Times New Roman" w:hAnsi="Times New Roman" w:cs="Times New Roman" w:hint="eastAsia"/>
          <w:szCs w:val="21"/>
        </w:rPr>
        <w:t xml:space="preserve">   </w:t>
      </w:r>
      <w:r>
        <w:rPr>
          <w:rFonts w:ascii="Times New Roman" w:hAnsi="Times New Roman" w:cs="Times New Roman"/>
          <w:szCs w:val="21"/>
        </w:rPr>
        <w:t xml:space="preserve">B.Why not.                </w:t>
      </w:r>
      <w:r>
        <w:rPr>
          <w:rFonts w:ascii="Times New Roman" w:hAnsi="Times New Roman" w:cs="Times New Roman" w:hint="eastAsia"/>
          <w:szCs w:val="21"/>
        </w:rPr>
        <w:t xml:space="preserve"> </w:t>
      </w:r>
      <w:r>
        <w:rPr>
          <w:rFonts w:ascii="Times New Roman" w:hAnsi="Times New Roman" w:cs="Times New Roman"/>
          <w:szCs w:val="21"/>
        </w:rPr>
        <w:t>C.That sounds good.</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）5. A.I was eating lunch.  </w:t>
      </w:r>
      <w:r>
        <w:rPr>
          <w:rFonts w:ascii="Times New Roman" w:hAnsi="Times New Roman" w:cs="Times New Roman" w:hint="eastAsia"/>
          <w:szCs w:val="21"/>
        </w:rPr>
        <w:t xml:space="preserve"> </w:t>
      </w:r>
      <w:r>
        <w:rPr>
          <w:rFonts w:ascii="Times New Roman" w:hAnsi="Times New Roman" w:cs="Times New Roman"/>
          <w:szCs w:val="21"/>
        </w:rPr>
        <w:t xml:space="preserve">B.I ate lunch.             </w:t>
      </w:r>
      <w:r>
        <w:rPr>
          <w:rFonts w:ascii="Times New Roman" w:hAnsi="Times New Roman" w:cs="Times New Roman" w:hint="eastAsia"/>
          <w:szCs w:val="21"/>
        </w:rPr>
        <w:t xml:space="preserve">   </w:t>
      </w:r>
      <w:r>
        <w:rPr>
          <w:rFonts w:ascii="Times New Roman" w:hAnsi="Times New Roman" w:cs="Times New Roman"/>
          <w:szCs w:val="21"/>
        </w:rPr>
        <w:t>C.I like bread.</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fldChar w:fldCharType="begin"/>
      </w:r>
      <w:r>
        <w:rPr>
          <w:rFonts w:ascii="Times New Roman" w:hAnsi="Times New Roman" w:cs="Times New Roman"/>
          <w:szCs w:val="21"/>
        </w:rPr>
        <w:instrText xml:space="preserve"> = 2 \* ROMAN \* MERGEFORMAT </w:instrText>
      </w:r>
      <w:r>
        <w:rPr>
          <w:rFonts w:ascii="Times New Roman" w:hAnsi="Times New Roman" w:cs="Times New Roman"/>
          <w:szCs w:val="21"/>
        </w:rPr>
        <w:fldChar w:fldCharType="separate"/>
      </w:r>
      <w:r>
        <w:rPr>
          <w:rFonts w:ascii="Times New Roman" w:hAnsi="Times New Roman" w:cs="Times New Roman"/>
        </w:rPr>
        <w:t>II</w:t>
      </w:r>
      <w:r>
        <w:rPr>
          <w:rFonts w:ascii="Times New Roman" w:hAnsi="Times New Roman" w:cs="Times New Roman"/>
          <w:szCs w:val="21"/>
        </w:rPr>
        <w:fldChar w:fldCharType="end"/>
      </w:r>
      <w:r>
        <w:rPr>
          <w:rFonts w:ascii="Times New Roman" w:hAnsi="Times New Roman" w:cs="Times New Roman" w:hint="eastAsia"/>
          <w:szCs w:val="21"/>
        </w:rPr>
        <w:t xml:space="preserve">. </w:t>
      </w:r>
      <w:r>
        <w:rPr>
          <w:rFonts w:ascii="Times New Roman" w:hAnsi="Times New Roman" w:cs="Times New Roman"/>
          <w:szCs w:val="21"/>
        </w:rPr>
        <w:t>听简短对话和对话后的问题，选择最佳答案。（5分）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）1. A. he had a toothache.</w:t>
      </w:r>
      <w:r>
        <w:rPr>
          <w:rFonts w:ascii="Times New Roman" w:hAnsi="Times New Roman" w:cs="Times New Roman" w:hint="eastAsia"/>
          <w:szCs w:val="21"/>
        </w:rPr>
        <w:t xml:space="preserve">  </w:t>
      </w:r>
      <w:r>
        <w:rPr>
          <w:rFonts w:ascii="Times New Roman" w:hAnsi="Times New Roman" w:cs="Times New Roman"/>
          <w:szCs w:val="21"/>
        </w:rPr>
        <w:t xml:space="preserve"> B. He had a fever.          </w:t>
      </w:r>
      <w:r>
        <w:rPr>
          <w:rFonts w:ascii="Times New Roman" w:hAnsi="Times New Roman" w:cs="Times New Roman" w:hint="eastAsia"/>
          <w:szCs w:val="21"/>
        </w:rPr>
        <w:t xml:space="preserve"> </w:t>
      </w:r>
      <w:r>
        <w:rPr>
          <w:rFonts w:ascii="Times New Roman" w:hAnsi="Times New Roman" w:cs="Times New Roman"/>
          <w:szCs w:val="21"/>
        </w:rPr>
        <w:t>C.He had a headache.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）2. </w:t>
      </w:r>
      <w:r>
        <w:rPr>
          <w:rFonts w:ascii="Times New Roman" w:hAnsi="Times New Roman" w:cs="Times New Roman" w:hint="eastAsia"/>
          <w:szCs w:val="21"/>
        </w:rPr>
        <w:t xml:space="preserve"> </w:t>
      </w:r>
      <w:r>
        <w:rPr>
          <w:rFonts w:ascii="Times New Roman" w:hAnsi="Times New Roman" w:cs="Times New Roman"/>
          <w:szCs w:val="21"/>
        </w:rPr>
        <w:t>A. She can give out food at the food bank.</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She can visit the sick kids.</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She can clean up the city parks.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）3. A. Yes, she does.    </w:t>
      </w:r>
      <w:r>
        <w:rPr>
          <w:rFonts w:ascii="Times New Roman" w:hAnsi="Times New Roman" w:cs="Times New Roman" w:hint="eastAsia"/>
          <w:szCs w:val="21"/>
        </w:rPr>
        <w:t xml:space="preserve"> </w:t>
      </w:r>
      <w:r>
        <w:rPr>
          <w:rFonts w:ascii="Times New Roman" w:hAnsi="Times New Roman" w:cs="Times New Roman"/>
          <w:szCs w:val="21"/>
        </w:rPr>
        <w:t xml:space="preserve"> B. No, she doesn’t         </w:t>
      </w:r>
      <w:r>
        <w:rPr>
          <w:rFonts w:ascii="Times New Roman" w:hAnsi="Times New Roman" w:cs="Times New Roman" w:hint="eastAsia"/>
          <w:szCs w:val="21"/>
        </w:rPr>
        <w:t xml:space="preserve"> </w:t>
      </w:r>
      <w:r>
        <w:rPr>
          <w:rFonts w:ascii="Times New Roman" w:hAnsi="Times New Roman" w:cs="Times New Roman"/>
          <w:szCs w:val="21"/>
        </w:rPr>
        <w:t xml:space="preserve"> C. She like</w:t>
      </w:r>
      <w:r>
        <w:rPr>
          <w:rFonts w:ascii="Times New Roman" w:hAnsi="Times New Roman" w:cs="Times New Roman" w:hint="eastAsia"/>
          <w:szCs w:val="21"/>
        </w:rPr>
        <w:t>s</w:t>
      </w:r>
      <w:r>
        <w:rPr>
          <w:rFonts w:ascii="Times New Roman" w:hAnsi="Times New Roman" w:cs="Times New Roman"/>
          <w:szCs w:val="21"/>
        </w:rPr>
        <w:t xml:space="preserve"> to do chores.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）4. A. He has a cold.    </w:t>
      </w:r>
      <w:r>
        <w:rPr>
          <w:rFonts w:ascii="Times New Roman" w:hAnsi="Times New Roman" w:cs="Times New Roman" w:hint="eastAsia"/>
          <w:szCs w:val="21"/>
        </w:rPr>
        <w:t xml:space="preserve"> </w:t>
      </w:r>
      <w:r>
        <w:rPr>
          <w:rFonts w:ascii="Times New Roman" w:hAnsi="Times New Roman" w:cs="Times New Roman"/>
          <w:szCs w:val="21"/>
        </w:rPr>
        <w:t xml:space="preserve"> B. He has no friends.       </w:t>
      </w:r>
      <w:r>
        <w:rPr>
          <w:rFonts w:ascii="Times New Roman" w:hAnsi="Times New Roman" w:cs="Times New Roman" w:hint="eastAsia"/>
          <w:szCs w:val="21"/>
        </w:rPr>
        <w:t xml:space="preserve">  </w:t>
      </w:r>
      <w:r>
        <w:rPr>
          <w:rFonts w:ascii="Times New Roman" w:hAnsi="Times New Roman" w:cs="Times New Roman"/>
          <w:szCs w:val="21"/>
        </w:rPr>
        <w:t>C. He argued with his parents.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）5. A. He was reading.    </w:t>
      </w:r>
      <w:r>
        <w:rPr>
          <w:rFonts w:ascii="Times New Roman" w:hAnsi="Times New Roman" w:cs="Times New Roman" w:hint="eastAsia"/>
          <w:szCs w:val="21"/>
        </w:rPr>
        <w:t xml:space="preserve"> </w:t>
      </w:r>
      <w:r>
        <w:rPr>
          <w:rFonts w:ascii="Times New Roman" w:hAnsi="Times New Roman" w:cs="Times New Roman"/>
          <w:szCs w:val="21"/>
        </w:rPr>
        <w:t xml:space="preserve">B. He was studying.         C. He was waiting for the bus.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III</w:t>
      </w:r>
      <w:r>
        <w:rPr>
          <w:rFonts w:ascii="Times New Roman" w:hAnsi="Times New Roman" w:cs="Times New Roman" w:hint="eastAsia"/>
          <w:szCs w:val="21"/>
        </w:rPr>
        <w:t xml:space="preserve">. </w:t>
      </w:r>
      <w:r>
        <w:rPr>
          <w:rFonts w:ascii="Times New Roman" w:hAnsi="Times New Roman" w:cs="Times New Roman"/>
          <w:szCs w:val="21"/>
        </w:rPr>
        <w:t>听描述，选出与其相符的图片。其中有一副图片的多余的。（5分）</w:t>
      </w:r>
    </w:p>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drawing>
          <wp:inline distT="0" distB="0" distL="0" distR="0">
            <wp:extent cx="5521325" cy="2343150"/>
            <wp:effectExtent l="0" t="0" r="3175" b="0"/>
            <wp:docPr id="1026" name="图片 2"/>
            <wp:cNvGraphicFramePr/>
            <a:graphic xmlns:a="http://schemas.openxmlformats.org/drawingml/2006/main">
              <a:graphicData uri="http://schemas.openxmlformats.org/drawingml/2006/picture">
                <pic:pic xmlns:pic="http://schemas.openxmlformats.org/drawingml/2006/picture">
                  <pic:nvPicPr>
                    <pic:cNvPr id="641974128" name="图片 2"/>
                    <pic:cNvPicPr/>
                  </pic:nvPicPr>
                  <pic:blipFill>
                    <a:blip xmlns:r="http://schemas.openxmlformats.org/officeDocument/2006/relationships" r:embed="rId6" cstate="print"/>
                    <a:stretch>
                      <a:fillRect/>
                    </a:stretch>
                  </pic:blipFill>
                  <pic:spPr>
                    <a:xfrm>
                      <a:off x="0" y="0"/>
                      <a:ext cx="5521325" cy="2343150"/>
                    </a:xfrm>
                    <a:prstGeom prst="rect">
                      <a:avLst/>
                    </a:prstGeom>
                  </pic:spPr>
                </pic:pic>
              </a:graphicData>
            </a:graphic>
          </wp:inline>
        </w:drawing>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u w:val="single"/>
        </w:rPr>
      </w:pPr>
      <w:r>
        <w:rPr>
          <w:rFonts w:ascii="Times New Roman" w:hAnsi="Times New Roman" w:cs="Times New Roman"/>
          <w:szCs w:val="21"/>
          <w:u w:val="single"/>
        </w:rPr>
        <w:t xml:space="preserve">         </w:t>
      </w:r>
      <w:r>
        <w:rPr>
          <w:rFonts w:ascii="Times New Roman" w:hAnsi="Times New Roman" w:cs="Times New Roman"/>
          <w:szCs w:val="21"/>
        </w:rPr>
        <w:t xml:space="preserve">    2.</w:t>
      </w:r>
      <w:r>
        <w:rPr>
          <w:rFonts w:ascii="Times New Roman" w:hAnsi="Times New Roman" w:cs="Times New Roman"/>
          <w:szCs w:val="21"/>
          <w:u w:val="single"/>
        </w:rPr>
        <w:t xml:space="preserve">          </w:t>
      </w:r>
      <w:r>
        <w:rPr>
          <w:rFonts w:ascii="Times New Roman" w:hAnsi="Times New Roman" w:cs="Times New Roman"/>
          <w:szCs w:val="21"/>
        </w:rPr>
        <w:t xml:space="preserve">    3.</w:t>
      </w:r>
      <w:r>
        <w:rPr>
          <w:rFonts w:ascii="Times New Roman" w:hAnsi="Times New Roman" w:cs="Times New Roman"/>
          <w:szCs w:val="21"/>
          <w:u w:val="single"/>
        </w:rPr>
        <w:t xml:space="preserve">          </w:t>
      </w:r>
      <w:r>
        <w:rPr>
          <w:rFonts w:ascii="Times New Roman" w:hAnsi="Times New Roman" w:cs="Times New Roman"/>
          <w:szCs w:val="21"/>
        </w:rPr>
        <w:t xml:space="preserve">    4.</w:t>
      </w:r>
      <w:r>
        <w:rPr>
          <w:rFonts w:ascii="Times New Roman" w:hAnsi="Times New Roman" w:cs="Times New Roman"/>
          <w:szCs w:val="21"/>
          <w:u w:val="single"/>
        </w:rPr>
        <w:t xml:space="preserve">          </w:t>
      </w:r>
      <w:r>
        <w:rPr>
          <w:rFonts w:ascii="Times New Roman" w:hAnsi="Times New Roman" w:cs="Times New Roman"/>
          <w:szCs w:val="21"/>
        </w:rPr>
        <w:t xml:space="preserve">    5.</w:t>
      </w:r>
      <w:r>
        <w:rPr>
          <w:rFonts w:ascii="Times New Roman" w:hAnsi="Times New Roman" w:cs="Times New Roman"/>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IV. 听较长对话，选择最佳答案（5分）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听第一段对话，作答1~2小题。</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）1. What won’t Maria do this weekend?</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A. Play the piano.      </w:t>
      </w:r>
      <w:r>
        <w:rPr>
          <w:rFonts w:ascii="Times New Roman" w:hAnsi="Times New Roman" w:cs="Times New Roman" w:hint="eastAsia"/>
          <w:szCs w:val="21"/>
        </w:rPr>
        <w:t xml:space="preserve">     </w:t>
      </w:r>
      <w:r>
        <w:rPr>
          <w:rFonts w:ascii="Times New Roman" w:hAnsi="Times New Roman" w:cs="Times New Roman"/>
          <w:szCs w:val="21"/>
        </w:rPr>
        <w:t xml:space="preserve">B. Play chess.       </w:t>
      </w:r>
      <w:r>
        <w:rPr>
          <w:rFonts w:ascii="Times New Roman" w:hAnsi="Times New Roman" w:cs="Times New Roman" w:hint="eastAsia"/>
          <w:szCs w:val="21"/>
        </w:rPr>
        <w:t xml:space="preserve"> </w:t>
      </w:r>
      <w:r>
        <w:rPr>
          <w:rFonts w:ascii="Times New Roman" w:hAnsi="Times New Roman" w:cs="Times New Roman"/>
          <w:szCs w:val="21"/>
        </w:rPr>
        <w:t>C. Play volleyball.</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）2. Why do Maria’s parents ask her to do these?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A. To ask her to go to an art college.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B. To ask her to learn more skills.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C. To make her outgoing.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听第二段对话，作答第3~5小题。</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）3. What does the woman do?</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A. She is a teacher.      B. She is a policewoman.     C. She is a doctor.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）4. What was Li Lei doing at a quarter past four yesterday?</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A. He was playing soccer on the playground.</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B. He was walking down the street.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C. He was paying soccer on the street.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）5. What happened to the man?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A. A taxi hit him badly.</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B. A bus hit him badly.</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C. He noticed a car running toward Li Lei.</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Cs w:val="21"/>
        </w:rPr>
      </w:pPr>
      <w:r>
        <w:rPr>
          <w:rFonts w:ascii="Times New Roman" w:hAnsi="Times New Roman" w:cs="Times New Roman"/>
          <w:szCs w:val="21"/>
        </w:rPr>
        <w:t>V. 听短文，选择最佳答案（5分）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）1. On </w:t>
      </w:r>
      <w:r>
        <w:rPr>
          <w:rFonts w:ascii="Times New Roman" w:hAnsi="Times New Roman" w:cs="Times New Roman"/>
          <w:szCs w:val="21"/>
          <w:u w:val="single"/>
        </w:rPr>
        <w:t xml:space="preserve">      </w:t>
      </w:r>
      <w:r>
        <w:rPr>
          <w:rFonts w:ascii="Times New Roman" w:hAnsi="Times New Roman" w:cs="Times New Roman"/>
          <w:szCs w:val="21"/>
        </w:rPr>
        <w:t>, Sam take out the rubbish.</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A. Tuesday           B. Wednesdays          C. Thursdays</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）2. On weekends Sam </w:t>
      </w:r>
      <w:r>
        <w:rPr>
          <w:rFonts w:ascii="Times New Roman" w:hAnsi="Times New Roman" w:cs="Times New Roman"/>
          <w:szCs w:val="21"/>
          <w:u w:val="single"/>
        </w:rPr>
        <w:t xml:space="preserve">      </w:t>
      </w:r>
      <w:r>
        <w:rPr>
          <w:rFonts w:ascii="Times New Roman" w:hAnsi="Times New Roman" w:cs="Times New Roman"/>
          <w:szCs w:val="21"/>
        </w:rPr>
        <w:t xml:space="preserve"> washes hes father’s car.</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A.never              B. ever                C. always</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）3. Sam clean his room </w:t>
      </w:r>
      <w:r>
        <w:rPr>
          <w:rFonts w:ascii="Times New Roman" w:hAnsi="Times New Roman" w:cs="Times New Roman"/>
          <w:szCs w:val="21"/>
          <w:u w:val="single"/>
        </w:rPr>
        <w:t xml:space="preserve">      </w:t>
      </w:r>
      <w:r>
        <w:rPr>
          <w:rFonts w:ascii="Times New Roman" w:hAnsi="Times New Roman" w:cs="Times New Roman"/>
          <w:szCs w:val="21"/>
        </w:rPr>
        <w:t xml:space="preserve"> a week.</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A. once              B. twice                C.three times</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）4. Sam’s friend is </w:t>
      </w:r>
      <w:r>
        <w:rPr>
          <w:rFonts w:ascii="Times New Roman" w:hAnsi="Times New Roman" w:cs="Times New Roman"/>
          <w:szCs w:val="21"/>
          <w:u w:val="single"/>
        </w:rPr>
        <w:t xml:space="preserve">      </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A. Tom               B. Tim                  C.Bob</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Cs w:val="21"/>
        </w:rPr>
      </w:pPr>
      <w:r>
        <w:rPr>
          <w:rFonts w:ascii="Times New Roman" w:hAnsi="Times New Roman" w:cs="Times New Roman"/>
          <w:szCs w:val="21"/>
        </w:rPr>
        <w:t xml:space="preserve">（  ）5. In Sam’s friend’s family, only the </w:t>
      </w:r>
      <w:r>
        <w:rPr>
          <w:rFonts w:ascii="Times New Roman" w:hAnsi="Times New Roman" w:cs="Times New Roman"/>
          <w:szCs w:val="21"/>
          <w:u w:val="single"/>
        </w:rPr>
        <w:t xml:space="preserve">      </w:t>
      </w:r>
      <w:r>
        <w:rPr>
          <w:rFonts w:ascii="Times New Roman" w:hAnsi="Times New Roman" w:cs="Times New Roman"/>
          <w:szCs w:val="21"/>
        </w:rPr>
        <w:t xml:space="preserve"> do(es) chores.</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Cs w:val="21"/>
        </w:rPr>
      </w:pPr>
      <w:r>
        <w:rPr>
          <w:rFonts w:ascii="Times New Roman" w:hAnsi="Times New Roman" w:cs="Times New Roman"/>
          <w:szCs w:val="21"/>
        </w:rPr>
        <w:t>mom               B. boys                  C. girls</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exact"/>
        <w:ind w:left="618" w:leftChars="0"/>
        <w:textAlignment w:val="auto"/>
        <w:rPr>
          <w:rFonts w:ascii="Times New Roman" w:hAnsi="Times New Roman" w:cs="Times New Roman"/>
          <w:b/>
          <w:bCs/>
          <w:szCs w:val="21"/>
        </w:rPr>
      </w:pPr>
    </w:p>
    <w:p>
      <w:pPr>
        <w:keepNext w:val="0"/>
        <w:keepLines w:val="0"/>
        <w:pageBreakBefore w:val="0"/>
        <w:widowControl w:val="0"/>
        <w:kinsoku/>
        <w:wordWrap/>
        <w:overflowPunct/>
        <w:topLinePunct w:val="0"/>
        <w:autoSpaceDE/>
        <w:autoSpaceDN/>
        <w:bidi w:val="0"/>
        <w:adjustRightInd/>
        <w:snapToGrid/>
        <w:spacing w:beforeAutospacing="0" w:after="80" w:afterAutospacing="0" w:line="240" w:lineRule="exact"/>
        <w:jc w:val="left"/>
        <w:textAlignment w:val="auto"/>
        <w:rPr>
          <w:rFonts w:ascii="Times New Roman" w:eastAsia="宋体" w:hAnsi="Times New Roman" w:cs="Times New Roman" w:hint="eastAsia"/>
          <w:b/>
          <w:bCs/>
          <w:sz w:val="24"/>
          <w:szCs w:val="24"/>
          <w:lang w:eastAsia="zh-CN"/>
        </w:rPr>
      </w:pPr>
      <w:r>
        <w:rPr>
          <w:rFonts w:ascii="Times New Roman" w:hAnsi="Times New Roman" w:cs="Times New Roman" w:hint="eastAsia"/>
          <w:b/>
          <w:bCs/>
          <w:sz w:val="24"/>
          <w:szCs w:val="24"/>
        </w:rPr>
        <w:t>二、基础知识部分</w:t>
      </w:r>
      <w:r>
        <w:rPr>
          <w:rFonts w:ascii="Times New Roman" w:hAnsi="Times New Roman" w:cs="Times New Roman" w:hint="eastAsia"/>
          <w:b/>
          <w:bCs/>
          <w:sz w:val="24"/>
          <w:szCs w:val="24"/>
          <w:lang w:eastAsia="zh-CN"/>
        </w:rPr>
        <w:t>（</w:t>
      </w:r>
      <w:r>
        <w:rPr>
          <w:rFonts w:ascii="Times New Roman" w:hAnsi="Times New Roman" w:cs="Times New Roman" w:hint="eastAsia"/>
          <w:b/>
          <w:bCs/>
          <w:sz w:val="24"/>
          <w:szCs w:val="24"/>
          <w:lang w:val="en-US" w:eastAsia="zh-CN"/>
        </w:rPr>
        <w:t>25分</w:t>
      </w:r>
      <w:r>
        <w:rPr>
          <w:rFonts w:ascii="Times New Roman" w:hAnsi="Times New Roman" w:cs="Times New Roman" w:hint="eastAsia"/>
          <w:b/>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left"/>
        <w:textAlignment w:val="auto"/>
        <w:rPr>
          <w:rFonts w:ascii="Times New Roman" w:hAnsi="Times New Roman" w:cs="Times New Roman"/>
          <w:sz w:val="24"/>
          <w:szCs w:val="24"/>
        </w:rPr>
      </w:pPr>
      <w:r>
        <w:rPr>
          <w:rFonts w:ascii="Times New Roman" w:hAnsi="Times New Roman" w:cs="Times New Roman"/>
          <w:szCs w:val="21"/>
        </w:rPr>
        <w:fldChar w:fldCharType="begin"/>
      </w:r>
      <w:r>
        <w:rPr>
          <w:rFonts w:ascii="Times New Roman" w:hAnsi="Times New Roman" w:cs="Times New Roman"/>
          <w:szCs w:val="21"/>
        </w:rPr>
        <w:instrText xml:space="preserve"> = 1 \* ROMAN \* MERGEFORMAT </w:instrText>
      </w:r>
      <w:r>
        <w:rPr>
          <w:rFonts w:ascii="Times New Roman" w:hAnsi="Times New Roman" w:cs="Times New Roman"/>
          <w:szCs w:val="21"/>
        </w:rPr>
        <w:fldChar w:fldCharType="separate"/>
      </w:r>
      <w:r>
        <w:rPr>
          <w:rFonts w:ascii="Times New Roman" w:hAnsi="Times New Roman" w:cs="Times New Roman"/>
        </w:rPr>
        <w:t>I</w:t>
      </w:r>
      <w:r>
        <w:rPr>
          <w:rFonts w:ascii="Times New Roman" w:hAnsi="Times New Roman" w:cs="Times New Roman"/>
          <w:szCs w:val="21"/>
        </w:rPr>
        <w:fldChar w:fldCharType="end"/>
      </w:r>
      <w:r>
        <w:rPr>
          <w:rFonts w:ascii="Times New Roman" w:hAnsi="Times New Roman" w:cs="Times New Roman" w:hint="eastAsia"/>
          <w:szCs w:val="21"/>
        </w:rPr>
        <w:t>.</w:t>
      </w:r>
      <w:r>
        <w:rPr>
          <w:rFonts w:ascii="Times New Roman" w:hAnsi="Times New Roman" w:cs="Times New Roman"/>
          <w:sz w:val="24"/>
          <w:szCs w:val="24"/>
        </w:rPr>
        <w:t xml:space="preserve"> 用所给词的适当形式填空。（5分）</w:t>
      </w:r>
      <w:r>
        <w:rPr>
          <w:rFonts w:ascii="Times New Roman" w:hAnsi="Times New Roman" w:cs="Times New Roman"/>
          <w:sz w:val="24"/>
          <w:szCs w:val="24"/>
        </w:rPr>
        <w:cr/>
      </w:r>
      <w:r>
        <w:rPr>
          <w:rFonts w:ascii="Times New Roman" w:hAnsi="Times New Roman" w:cs="Times New Roman" w:hint="eastAsia"/>
          <w:sz w:val="24"/>
          <w:szCs w:val="24"/>
        </w:rPr>
        <w:t xml:space="preserve">1. </w:t>
      </w:r>
      <w:r>
        <w:rPr>
          <w:rFonts w:ascii="Times New Roman" w:hAnsi="Times New Roman" w:cs="Times New Roman"/>
          <w:sz w:val="24"/>
          <w:szCs w:val="24"/>
        </w:rPr>
        <w:t xml:space="preserve">My ______(old) brother cares for me a lot. </w:t>
      </w:r>
      <w:r>
        <w:rPr>
          <w:rFonts w:ascii="Times New Roman" w:hAnsi="Times New Roman" w:cs="Times New Roman"/>
          <w:sz w:val="24"/>
          <w:szCs w:val="24"/>
        </w:rPr>
        <w:cr/>
      </w:r>
      <w:r>
        <w:rPr>
          <w:rFonts w:ascii="Times New Roman" w:hAnsi="Times New Roman" w:cs="Times New Roman" w:hint="eastAsia"/>
          <w:sz w:val="24"/>
          <w:szCs w:val="24"/>
        </w:rPr>
        <w:t xml:space="preserve">2. </w:t>
      </w:r>
      <w:r>
        <w:rPr>
          <w:rFonts w:ascii="Times New Roman" w:hAnsi="Times New Roman" w:cs="Times New Roman"/>
          <w:sz w:val="24"/>
          <w:szCs w:val="24"/>
        </w:rPr>
        <w:t xml:space="preserve">The more you smile, the ______  (happy) you are. </w:t>
      </w:r>
      <w:r>
        <w:rPr>
          <w:rFonts w:ascii="Times New Roman" w:hAnsi="Times New Roman" w:cs="Times New Roman"/>
          <w:sz w:val="24"/>
          <w:szCs w:val="24"/>
        </w:rPr>
        <w:cr/>
      </w:r>
      <w:r>
        <w:rPr>
          <w:rFonts w:ascii="Times New Roman" w:hAnsi="Times New Roman" w:cs="Times New Roman" w:hint="eastAsia"/>
          <w:sz w:val="24"/>
          <w:szCs w:val="24"/>
        </w:rPr>
        <w:t xml:space="preserve">3. </w:t>
      </w:r>
      <w:r>
        <w:rPr>
          <w:rFonts w:ascii="Times New Roman" w:hAnsi="Times New Roman" w:cs="Times New Roman"/>
          <w:sz w:val="24"/>
          <w:szCs w:val="24"/>
        </w:rPr>
        <w:t>Everyone fears ______  (die), but we still keep in fighting for the truth.</w:t>
      </w:r>
      <w:r>
        <w:rPr>
          <w:rFonts w:ascii="Times New Roman" w:hAnsi="Times New Roman" w:cs="Times New Roman"/>
          <w:sz w:val="24"/>
          <w:szCs w:val="24"/>
        </w:rPr>
        <w:cr/>
      </w:r>
      <w:r>
        <w:rPr>
          <w:rFonts w:ascii="Times New Roman" w:hAnsi="Times New Roman" w:cs="Times New Roman" w:hint="eastAsia"/>
          <w:sz w:val="24"/>
          <w:szCs w:val="24"/>
        </w:rPr>
        <w:t xml:space="preserve">4. </w:t>
      </w:r>
      <w:r>
        <w:rPr>
          <w:rFonts w:ascii="Times New Roman" w:hAnsi="Times New Roman" w:cs="Times New Roman"/>
          <w:sz w:val="24"/>
          <w:szCs w:val="24"/>
        </w:rPr>
        <w:t xml:space="preserve">Please take these ______ (knife) away. They are dangerous. </w:t>
      </w:r>
      <w:r>
        <w:rPr>
          <w:rFonts w:ascii="Times New Roman" w:hAnsi="Times New Roman" w:cs="Times New Roman"/>
          <w:sz w:val="24"/>
          <w:szCs w:val="24"/>
        </w:rPr>
        <w:cr/>
      </w:r>
      <w:r>
        <w:rPr>
          <w:rFonts w:ascii="Times New Roman" w:hAnsi="Times New Roman" w:cs="Times New Roman" w:hint="eastAsia"/>
          <w:sz w:val="24"/>
          <w:szCs w:val="24"/>
        </w:rPr>
        <w:t xml:space="preserve">5. </w:t>
      </w:r>
      <w:r>
        <w:rPr>
          <w:rFonts w:ascii="Times New Roman" w:hAnsi="Times New Roman" w:cs="Times New Roman"/>
          <w:sz w:val="24"/>
          <w:szCs w:val="24"/>
        </w:rPr>
        <w:t>His ______ (decide) to become an actor surprised all of us.</w:t>
      </w:r>
      <w:r>
        <w:rPr>
          <w:rFonts w:ascii="Times New Roman" w:hAnsi="Times New Roman" w:cs="Times New Roman"/>
          <w:sz w:val="24"/>
          <w:szCs w:val="24"/>
        </w:rPr>
        <w:cr/>
      </w:r>
      <w:r>
        <w:rPr>
          <w:rFonts w:ascii="Times New Roman" w:hAnsi="Times New Roman" w:cs="Times New Roman"/>
          <w:szCs w:val="21"/>
        </w:rPr>
        <w:fldChar w:fldCharType="begin"/>
      </w:r>
      <w:r>
        <w:rPr>
          <w:rFonts w:ascii="Times New Roman" w:hAnsi="Times New Roman" w:cs="Times New Roman"/>
          <w:szCs w:val="21"/>
        </w:rPr>
        <w:instrText xml:space="preserve"> = 2 \* ROMAN \* MERGEFORMAT </w:instrText>
      </w:r>
      <w:r>
        <w:rPr>
          <w:rFonts w:ascii="Times New Roman" w:hAnsi="Times New Roman" w:cs="Times New Roman"/>
          <w:szCs w:val="21"/>
        </w:rPr>
        <w:fldChar w:fldCharType="separate"/>
      </w:r>
      <w:r>
        <w:rPr>
          <w:rFonts w:ascii="Times New Roman" w:hAnsi="Times New Roman" w:cs="Times New Roman"/>
        </w:rPr>
        <w:t>II</w:t>
      </w:r>
      <w:r>
        <w:rPr>
          <w:rFonts w:ascii="Times New Roman" w:hAnsi="Times New Roman" w:cs="Times New Roman"/>
          <w:szCs w:val="21"/>
        </w:rPr>
        <w:fldChar w:fldCharType="end"/>
      </w:r>
      <w:r>
        <w:rPr>
          <w:rFonts w:ascii="Times New Roman" w:hAnsi="Times New Roman" w:cs="Times New Roman" w:hint="eastAsia"/>
          <w:szCs w:val="21"/>
        </w:rPr>
        <w:t xml:space="preserve">. </w:t>
      </w:r>
      <w:r>
        <w:rPr>
          <w:rFonts w:ascii="Times New Roman" w:hAnsi="Times New Roman" w:cs="Times New Roman"/>
          <w:sz w:val="24"/>
          <w:szCs w:val="24"/>
        </w:rPr>
        <w:t>根据句意及首字母或汉语提示完成句子。 (5分)</w:t>
      </w:r>
      <w:r>
        <w:rPr>
          <w:rFonts w:ascii="Times New Roman" w:hAnsi="Times New Roman" w:cs="Times New Roman"/>
          <w:sz w:val="24"/>
          <w:szCs w:val="24"/>
        </w:rPr>
        <w:cr/>
      </w:r>
      <w:r>
        <w:rPr>
          <w:rFonts w:ascii="Times New Roman" w:hAnsi="Times New Roman" w:cs="Times New Roman"/>
          <w:sz w:val="24"/>
          <w:szCs w:val="24"/>
        </w:rPr>
        <w:t>1.He wanted to be a doctor, but he became a teacher i______.</w:t>
      </w:r>
      <w:r>
        <w:rPr>
          <w:rFonts w:ascii="Times New Roman" w:hAnsi="Times New Roman" w:cs="Times New Roman"/>
          <w:sz w:val="24"/>
          <w:szCs w:val="24"/>
        </w:rPr>
        <w:cr/>
      </w:r>
      <w:r>
        <w:rPr>
          <w:rFonts w:ascii="Times New Roman" w:hAnsi="Times New Roman" w:cs="Times New Roman"/>
          <w:sz w:val="24"/>
          <w:szCs w:val="24"/>
        </w:rPr>
        <w:t>2.Listen! The rain is b______ on the door.</w:t>
      </w:r>
      <w:r>
        <w:rPr>
          <w:rFonts w:ascii="Times New Roman" w:hAnsi="Times New Roman" w:cs="Times New Roman"/>
          <w:sz w:val="24"/>
          <w:szCs w:val="24"/>
        </w:rPr>
        <w:cr/>
      </w:r>
      <w:r>
        <w:rPr>
          <w:rFonts w:ascii="Times New Roman" w:hAnsi="Times New Roman" w:cs="Times New Roman"/>
          <w:sz w:val="24"/>
          <w:szCs w:val="24"/>
        </w:rPr>
        <w:t>3.Hot weather c______ some old people’s death last summer.</w:t>
      </w:r>
      <w:r>
        <w:rPr>
          <w:rFonts w:ascii="Times New Roman" w:hAnsi="Times New Roman" w:cs="Times New Roman"/>
          <w:sz w:val="24"/>
          <w:szCs w:val="24"/>
        </w:rPr>
        <w:cr/>
      </w:r>
      <w:r>
        <w:rPr>
          <w:rFonts w:ascii="Times New Roman" w:hAnsi="Times New Roman" w:cs="Times New Roman"/>
          <w:sz w:val="24"/>
          <w:szCs w:val="24"/>
        </w:rPr>
        <w:t>4. Look at the girl in red. Can you g______ who she is?</w:t>
      </w:r>
      <w:r>
        <w:rPr>
          <w:rFonts w:ascii="Times New Roman" w:hAnsi="Times New Roman" w:cs="Times New Roman"/>
          <w:sz w:val="24"/>
          <w:szCs w:val="24"/>
        </w:rPr>
        <w:cr/>
      </w:r>
      <w:r>
        <w:rPr>
          <w:rFonts w:ascii="Times New Roman" w:hAnsi="Times New Roman" w:cs="Times New Roman"/>
          <w:sz w:val="24"/>
          <w:szCs w:val="24"/>
        </w:rPr>
        <w:t>5.Jerry, your room is in a m_____, so please clean it after dinner.</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rPr>
      </w:pPr>
      <w:r>
        <w:rPr>
          <w:rFonts w:ascii="Times New Roman" w:hAnsi="Times New Roman" w:cs="Times New Roman"/>
          <w:b/>
          <w:bCs/>
          <w:szCs w:val="21"/>
        </w:rPr>
        <w:t>III</w:t>
      </w:r>
      <w:r>
        <w:rPr>
          <w:rFonts w:ascii="Times New Roman" w:hAnsi="Times New Roman" w:cs="Times New Roman" w:hint="eastAsia"/>
          <w:b/>
          <w:bCs/>
          <w:szCs w:val="21"/>
        </w:rPr>
        <w:t xml:space="preserve">. </w:t>
      </w:r>
      <w:r>
        <w:rPr>
          <w:rFonts w:ascii="Times New Roman" w:hAnsi="Times New Roman" w:cs="Times New Roman"/>
          <w:b/>
          <w:bCs/>
          <w:sz w:val="24"/>
          <w:szCs w:val="24"/>
        </w:rPr>
        <w:t>单项选择。（15分）</w:t>
      </w:r>
      <w:r>
        <w:rPr>
          <w:rFonts w:ascii="Times New Roman" w:hAnsi="Times New Roman" w:cs="Times New Roman"/>
          <w:b/>
          <w:bCs/>
          <w:sz w:val="24"/>
          <w:szCs w:val="24"/>
        </w:rPr>
        <w:cr/>
      </w:r>
      <w:r>
        <w:rPr>
          <w:rFonts w:ascii="Times New Roman" w:hAnsi="Times New Roman" w:cs="Times New Roman"/>
          <w:szCs w:val="21"/>
        </w:rPr>
        <w:t>（  ）</w:t>
      </w:r>
      <w:r>
        <w:rPr>
          <w:rFonts w:ascii="Times New Roman" w:hAnsi="Times New Roman" w:cs="Times New Roman"/>
          <w:sz w:val="24"/>
          <w:szCs w:val="24"/>
        </w:rPr>
        <w:t>1. I really hope things</w:t>
      </w:r>
      <w:r>
        <w:rPr>
          <w:rFonts w:ascii="Times New Roman" w:hAnsi="Times New Roman" w:cs="Times New Roman" w:hint="eastAsia"/>
          <w:sz w:val="24"/>
          <w:szCs w:val="24"/>
          <w:u w:val="single"/>
        </w:rPr>
        <w:t xml:space="preserve">             </w:t>
      </w:r>
      <w:r>
        <w:rPr>
          <w:rFonts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firstLine="240" w:firstLineChars="100"/>
        <w:jc w:val="left"/>
        <w:textAlignment w:val="auto"/>
        <w:rPr>
          <w:rFonts w:ascii="Times New Roman" w:hAnsi="Times New Roman" w:cs="Times New Roman"/>
          <w:sz w:val="24"/>
          <w:szCs w:val="24"/>
        </w:rPr>
      </w:pPr>
      <w:r>
        <w:rPr>
          <w:rFonts w:ascii="Times New Roman" w:hAnsi="Times New Roman" w:cs="Times New Roman" w:hint="eastAsia"/>
          <w:sz w:val="24"/>
          <w:szCs w:val="24"/>
        </w:rPr>
        <w:t xml:space="preserve">A. </w:t>
      </w:r>
      <w:r>
        <w:rPr>
          <w:rFonts w:ascii="Times New Roman" w:hAnsi="Times New Roman" w:cs="Times New Roman"/>
          <w:sz w:val="24"/>
          <w:szCs w:val="24"/>
        </w:rPr>
        <w:t>give</w:t>
      </w:r>
      <w:r>
        <w:rPr>
          <w:rFonts w:ascii="Times New Roman" w:hAnsi="Times New Roman" w:cs="Times New Roman" w:hint="eastAsia"/>
          <w:sz w:val="24"/>
          <w:szCs w:val="24"/>
        </w:rPr>
        <w:t xml:space="preserve"> </w:t>
      </w:r>
      <w:r>
        <w:rPr>
          <w:rFonts w:ascii="Times New Roman" w:hAnsi="Times New Roman" w:cs="Times New Roman"/>
          <w:sz w:val="24"/>
          <w:szCs w:val="24"/>
        </w:rPr>
        <w:t>away    B.</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give out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C. put off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D. work out</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jc w:val="lef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sz w:val="24"/>
          <w:szCs w:val="24"/>
        </w:rPr>
        <w:t>2.If prices rise too high, the government has to do something ______ it.</w:t>
      </w:r>
      <w:r>
        <w:rPr>
          <w:rFonts w:ascii="Times New Roman" w:hAnsi="Times New Roman" w:cs="Times New Roman"/>
          <w:sz w:val="24"/>
          <w:szCs w:val="24"/>
        </w:rPr>
        <w:cr/>
      </w:r>
      <w:r>
        <w:rPr>
          <w:rFonts w:ascii="Times New Roman" w:hAnsi="Times New Roman" w:cs="Times New Roman" w:hint="eastAsia"/>
          <w:sz w:val="24"/>
          <w:szCs w:val="24"/>
        </w:rPr>
        <w:t xml:space="preserve">  A. </w:t>
      </w:r>
      <w:r>
        <w:rPr>
          <w:rFonts w:ascii="Times New Roman" w:hAnsi="Times New Roman" w:cs="Times New Roman"/>
          <w:sz w:val="24"/>
          <w:szCs w:val="24"/>
        </w:rPr>
        <w:t xml:space="preserve">to find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stopped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find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D. to stop</w:t>
      </w:r>
      <w:r>
        <w:rPr>
          <w:rFonts w:ascii="Times New Roman" w:hAnsi="Times New Roman" w:cs="Times New Roman"/>
          <w:sz w:val="24"/>
          <w:szCs w:val="24"/>
        </w:rPr>
        <w:cr/>
      </w:r>
      <w:r>
        <w:rPr>
          <w:rFonts w:ascii="Times New Roman" w:hAnsi="Times New Roman" w:cs="Times New Roman"/>
          <w:szCs w:val="21"/>
        </w:rPr>
        <w:t>（  ）</w:t>
      </w:r>
      <w:r>
        <w:rPr>
          <w:rFonts w:ascii="Times New Roman" w:hAnsi="Times New Roman" w:cs="Times New Roman"/>
          <w:sz w:val="24"/>
          <w:szCs w:val="24"/>
        </w:rPr>
        <w:t>3.</w:t>
      </w:r>
      <w:r>
        <w:rPr>
          <w:rFonts w:ascii="Times New Roman" w:hAnsi="Times New Roman" w:cs="Times New Roman" w:hint="eastAsia"/>
          <w:sz w:val="24"/>
          <w:szCs w:val="24"/>
        </w:rPr>
        <w:t>-</w:t>
      </w:r>
      <w:r>
        <w:rPr>
          <w:rFonts w:ascii="Times New Roman" w:hAnsi="Times New Roman" w:cs="Times New Roman"/>
          <w:sz w:val="24"/>
          <w:szCs w:val="24"/>
        </w:rPr>
        <w:t xml:space="preserve">–Can I ______ your bike? </w:t>
      </w:r>
      <w:r>
        <w:rPr>
          <w:rFonts w:ascii="Times New Roman" w:hAnsi="Times New Roman" w:cs="Times New Roman"/>
          <w:sz w:val="24"/>
          <w:szCs w:val="24"/>
        </w:rPr>
        <w:cr/>
      </w:r>
      <w:r>
        <w:rPr>
          <w:rFonts w:ascii="Times New Roman" w:hAnsi="Times New Roman" w:cs="Times New Roman" w:hint="eastAsia"/>
          <w:sz w:val="24"/>
          <w:szCs w:val="24"/>
        </w:rPr>
        <w:t xml:space="preserve">  </w:t>
      </w:r>
      <w:r>
        <w:rPr>
          <w:rFonts w:ascii="Times New Roman" w:hAnsi="Times New Roman" w:cs="Times New Roman"/>
          <w:sz w:val="24"/>
          <w:szCs w:val="24"/>
        </w:rPr>
        <w:t>-</w:t>
      </w:r>
      <w:r>
        <w:rPr>
          <w:rFonts w:ascii="Times New Roman" w:hAnsi="Times New Roman" w:cs="Times New Roman" w:hint="eastAsia"/>
          <w:sz w:val="24"/>
          <w:szCs w:val="24"/>
        </w:rPr>
        <w:t>--</w:t>
      </w:r>
      <w:r>
        <w:rPr>
          <w:rFonts w:ascii="Times New Roman" w:hAnsi="Times New Roman" w:cs="Times New Roman"/>
          <w:sz w:val="24"/>
          <w:szCs w:val="24"/>
        </w:rPr>
        <w:t>With pleasure. But you mustn’t ______ it to others.</w:t>
      </w:r>
      <w:r>
        <w:rPr>
          <w:rFonts w:ascii="Times New Roman" w:hAnsi="Times New Roman" w:cs="Times New Roman"/>
          <w:sz w:val="24"/>
          <w:szCs w:val="24"/>
        </w:rPr>
        <w:cr/>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 lend; borrow  B. borrow; lend   C. lend; lend   </w:t>
      </w:r>
      <w:r>
        <w:rPr>
          <w:rFonts w:ascii="Times New Roman" w:hAnsi="Times New Roman" w:cs="Times New Roman" w:hint="eastAsia"/>
          <w:sz w:val="24"/>
          <w:szCs w:val="24"/>
        </w:rPr>
        <w:t xml:space="preserve">   </w:t>
      </w:r>
      <w:r>
        <w:rPr>
          <w:rFonts w:ascii="Times New Roman" w:hAnsi="Times New Roman" w:cs="Times New Roman"/>
          <w:sz w:val="24"/>
          <w:szCs w:val="24"/>
        </w:rPr>
        <w:t>D. borrow; borrow</w:t>
      </w:r>
      <w:r>
        <w:rPr>
          <w:rFonts w:ascii="Times New Roman" w:hAnsi="Times New Roman" w:cs="Times New Roman"/>
          <w:sz w:val="24"/>
          <w:szCs w:val="24"/>
        </w:rPr>
        <w:cr/>
      </w:r>
      <w:r>
        <w:rPr>
          <w:rFonts w:ascii="Times New Roman" w:hAnsi="Times New Roman" w:cs="Times New Roman"/>
          <w:szCs w:val="21"/>
        </w:rPr>
        <w:t>（  ）</w:t>
      </w:r>
      <w:r>
        <w:rPr>
          <w:rFonts w:ascii="Times New Roman" w:hAnsi="Times New Roman" w:cs="Times New Roman"/>
          <w:sz w:val="24"/>
          <w:szCs w:val="24"/>
        </w:rPr>
        <w:t>4. We ______ for Tom at ten last Sunday. He often kept us ______.</w:t>
      </w:r>
      <w:r>
        <w:rPr>
          <w:rFonts w:ascii="Times New Roman" w:hAnsi="Times New Roman" w:cs="Times New Roman"/>
          <w:sz w:val="24"/>
          <w:szCs w:val="24"/>
        </w:rPr>
        <w:cr/>
      </w:r>
      <w:r>
        <w:rPr>
          <w:rFonts w:ascii="Times New Roman" w:hAnsi="Times New Roman" w:cs="Times New Roman"/>
          <w:sz w:val="24"/>
          <w:szCs w:val="24"/>
        </w:rPr>
        <w:t xml:space="preserve">  A. were waiting; waiting B. were waiting; wait  C. waited; waiting   D. waited; wait</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jc w:val="lef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sz w:val="24"/>
          <w:szCs w:val="24"/>
        </w:rPr>
        <w:t>5.Thank you for making</w:t>
      </w:r>
      <w:r>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possible for me to finish my college courses.</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firstLine="240" w:firstLineChars="100"/>
        <w:jc w:val="left"/>
        <w:textAlignment w:val="auto"/>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hint="eastAsia"/>
          <w:sz w:val="24"/>
          <w:szCs w:val="24"/>
        </w:rPr>
        <w:t xml:space="preserve"> </w:t>
      </w:r>
      <w:r>
        <w:rPr>
          <w:rFonts w:ascii="Times New Roman" w:hAnsi="Times New Roman" w:cs="Times New Roman"/>
          <w:sz w:val="24"/>
          <w:szCs w:val="24"/>
        </w:rPr>
        <w:t>it</w:t>
      </w:r>
      <w:r>
        <w:rPr>
          <w:rFonts w:ascii="Times New Roman" w:hAnsi="Times New Roman" w:cs="Times New Roman" w:hint="eastAsia"/>
          <w:sz w:val="24"/>
          <w:szCs w:val="24"/>
        </w:rPr>
        <w:t xml:space="preserve">           </w:t>
      </w:r>
      <w:r>
        <w:rPr>
          <w:rFonts w:ascii="Times New Roman" w:hAnsi="Times New Roman" w:cs="Times New Roman"/>
          <w:sz w:val="24"/>
          <w:szCs w:val="24"/>
        </w:rPr>
        <w:t>B.</w:t>
      </w:r>
      <w:r>
        <w:rPr>
          <w:rFonts w:ascii="Times New Roman" w:hAnsi="Times New Roman" w:cs="Times New Roman" w:hint="eastAsia"/>
          <w:sz w:val="24"/>
          <w:szCs w:val="24"/>
        </w:rPr>
        <w:t xml:space="preserve">  </w:t>
      </w:r>
      <w:r>
        <w:rPr>
          <w:rFonts w:ascii="Times New Roman" w:hAnsi="Times New Roman" w:cs="Times New Roman"/>
          <w:sz w:val="24"/>
          <w:szCs w:val="24"/>
        </w:rPr>
        <w:t>that</w:t>
      </w:r>
      <w:r>
        <w:rPr>
          <w:rFonts w:ascii="Times New Roman" w:hAnsi="Times New Roman" w:cs="Times New Roman" w:hint="eastAsia"/>
          <w:sz w:val="24"/>
          <w:szCs w:val="24"/>
        </w:rPr>
        <w:t xml:space="preserve">          </w:t>
      </w:r>
      <w:r>
        <w:rPr>
          <w:rFonts w:ascii="Times New Roman" w:hAnsi="Times New Roman" w:cs="Times New Roman"/>
          <w:sz w:val="24"/>
          <w:szCs w:val="24"/>
        </w:rPr>
        <w:t>C.\</w:t>
      </w:r>
      <w:r>
        <w:rPr>
          <w:rFonts w:ascii="Times New Roman" w:hAnsi="Times New Roman" w:cs="Times New Roman" w:hint="eastAsia"/>
          <w:sz w:val="24"/>
          <w:szCs w:val="24"/>
        </w:rPr>
        <w:t xml:space="preserve">               D. it</w:t>
      </w:r>
      <w:r>
        <w:rPr>
          <w:rFonts w:ascii="Times New Roman" w:hAnsi="Times New Roman" w:cs="Times New Roman"/>
          <w:sz w:val="24"/>
          <w:szCs w:val="24"/>
        </w:rPr>
        <w:t>’</w:t>
      </w:r>
      <w:r>
        <w:rPr>
          <w:rFonts w:ascii="Times New Roman" w:hAnsi="Times New Roman" w:cs="Times New Roman" w:hint="eastAsia"/>
          <w:sz w:val="24"/>
          <w:szCs w:val="24"/>
        </w:rPr>
        <w:t>s</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sz w:val="24"/>
          <w:szCs w:val="24"/>
        </w:rPr>
        <w:t>6.-</w:t>
      </w:r>
      <w:r>
        <w:rPr>
          <w:rFonts w:ascii="Times New Roman" w:hAnsi="Times New Roman" w:cs="Times New Roman" w:hint="eastAsia"/>
          <w:sz w:val="24"/>
          <w:szCs w:val="24"/>
        </w:rPr>
        <w:t>---</w:t>
      </w:r>
      <w:r>
        <w:rPr>
          <w:rFonts w:ascii="Times New Roman" w:hAnsi="Times New Roman" w:cs="Times New Roman"/>
          <w:sz w:val="24"/>
          <w:szCs w:val="24"/>
        </w:rPr>
        <w:t xml:space="preserve"> Which do you prefer, orange or coke?</w:t>
      </w:r>
      <w:r>
        <w:rPr>
          <w:rFonts w:ascii="Times New Roman" w:hAnsi="Times New Roman" w:cs="Times New Roman"/>
          <w:sz w:val="24"/>
          <w:szCs w:val="24"/>
        </w:rPr>
        <w:cr/>
      </w:r>
      <w:r>
        <w:rPr>
          <w:rFonts w:ascii="Times New Roman" w:hAnsi="Times New Roman" w:cs="Times New Roman"/>
          <w:sz w:val="24"/>
          <w:szCs w:val="24"/>
        </w:rPr>
        <w:t xml:space="preserve">  </w:t>
      </w:r>
      <w:r>
        <w:rPr>
          <w:rFonts w:ascii="Times New Roman" w:hAnsi="Times New Roman" w:cs="Times New Roman" w:hint="eastAsia"/>
          <w:sz w:val="24"/>
          <w:szCs w:val="24"/>
        </w:rPr>
        <w:t>---</w:t>
      </w:r>
      <w:r>
        <w:rPr>
          <w:rFonts w:ascii="Times New Roman" w:hAnsi="Times New Roman" w:cs="Times New Roman"/>
          <w:sz w:val="24"/>
          <w:szCs w:val="24"/>
        </w:rPr>
        <w:t xml:space="preserve">-______. I want a cup of tea. </w:t>
      </w:r>
      <w:r>
        <w:rPr>
          <w:rFonts w:ascii="Times New Roman" w:hAnsi="Times New Roman" w:cs="Times New Roman"/>
          <w:sz w:val="24"/>
          <w:szCs w:val="24"/>
        </w:rPr>
        <w:cr/>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 Neither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B. Either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Both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D. None</w:t>
      </w:r>
      <w:r>
        <w:rPr>
          <w:rFonts w:ascii="Times New Roman" w:hAnsi="Times New Roman" w:cs="Times New Roman"/>
          <w:sz w:val="24"/>
          <w:szCs w:val="24"/>
        </w:rPr>
        <w:cr/>
      </w:r>
      <w:r>
        <w:rPr>
          <w:rFonts w:ascii="Times New Roman" w:hAnsi="Times New Roman" w:cs="Times New Roman"/>
          <w:szCs w:val="21"/>
        </w:rPr>
        <w:t>（  ）</w:t>
      </w:r>
      <w:r>
        <w:rPr>
          <w:rFonts w:ascii="Times New Roman" w:hAnsi="Times New Roman" w:cs="Times New Roman"/>
          <w:sz w:val="24"/>
          <w:szCs w:val="24"/>
        </w:rPr>
        <w:t>7.</w:t>
      </w:r>
      <w:r>
        <w:rPr>
          <w:rFonts w:ascii="Times New Roman" w:hAnsi="Times New Roman" w:cs="Times New Roman" w:hint="eastAsia"/>
          <w:sz w:val="24"/>
          <w:szCs w:val="24"/>
        </w:rPr>
        <w:t>---</w:t>
      </w:r>
      <w:r>
        <w:rPr>
          <w:rFonts w:ascii="Times New Roman" w:hAnsi="Times New Roman" w:cs="Times New Roman"/>
          <w:sz w:val="24"/>
          <w:szCs w:val="24"/>
        </w:rPr>
        <w:t>-Did you do other jobs before you work as a teacher?</w:t>
      </w:r>
      <w:r>
        <w:rPr>
          <w:rFonts w:ascii="Times New Roman" w:hAnsi="Times New Roman" w:cs="Times New Roman"/>
          <w:sz w:val="24"/>
          <w:szCs w:val="24"/>
        </w:rPr>
        <w:cr/>
      </w:r>
      <w:r>
        <w:rPr>
          <w:rFonts w:ascii="Times New Roman" w:hAnsi="Times New Roman" w:cs="Times New Roman" w:hint="eastAsia"/>
          <w:sz w:val="24"/>
          <w:szCs w:val="24"/>
        </w:rPr>
        <w:t xml:space="preserve">  ---</w:t>
      </w:r>
      <w:r>
        <w:rPr>
          <w:rFonts w:ascii="Times New Roman" w:hAnsi="Times New Roman" w:cs="Times New Roman"/>
          <w:sz w:val="24"/>
          <w:szCs w:val="24"/>
        </w:rPr>
        <w:t>- Yes, I ______  a painter.</w:t>
      </w:r>
      <w:r>
        <w:rPr>
          <w:rFonts w:ascii="Times New Roman" w:hAnsi="Times New Roman" w:cs="Times New Roman"/>
          <w:sz w:val="24"/>
          <w:szCs w:val="24"/>
        </w:rPr>
        <w:cr/>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 used to do     B. used to be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C. use to be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D. used to </w:t>
      </w:r>
      <w:r>
        <w:rPr>
          <w:rFonts w:ascii="Times New Roman" w:hAnsi="Times New Roman" w:cs="Times New Roman"/>
          <w:sz w:val="24"/>
          <w:szCs w:val="24"/>
        </w:rPr>
        <w:cr/>
      </w:r>
      <w:r>
        <w:rPr>
          <w:rFonts w:ascii="Times New Roman" w:hAnsi="Times New Roman" w:cs="Times New Roman"/>
          <w:szCs w:val="21"/>
        </w:rPr>
        <w:t>（  ）</w:t>
      </w:r>
      <w:r>
        <w:rPr>
          <w:rFonts w:ascii="Times New Roman" w:hAnsi="Times New Roman" w:cs="Times New Roman"/>
          <w:sz w:val="24"/>
          <w:szCs w:val="24"/>
        </w:rPr>
        <w:t>8. I think Mike and his sister enjoyed ______ at the dancing party.</w:t>
      </w:r>
      <w:r>
        <w:rPr>
          <w:rFonts w:ascii="Times New Roman" w:hAnsi="Times New Roman" w:cs="Times New Roman"/>
          <w:sz w:val="24"/>
          <w:szCs w:val="24"/>
        </w:rPr>
        <w:cr/>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 myself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B. himself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herself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D. themselves</w:t>
      </w:r>
      <w:r>
        <w:rPr>
          <w:rFonts w:ascii="Times New Roman" w:hAnsi="Times New Roman" w:cs="Times New Roman"/>
          <w:sz w:val="24"/>
          <w:szCs w:val="24"/>
        </w:rPr>
        <w:cr/>
      </w:r>
      <w:r>
        <w:rPr>
          <w:rFonts w:ascii="Times New Roman" w:hAnsi="Times New Roman" w:cs="Times New Roman"/>
          <w:szCs w:val="21"/>
        </w:rPr>
        <w:t>（  ）</w:t>
      </w:r>
      <w:r>
        <w:rPr>
          <w:rFonts w:ascii="Times New Roman" w:hAnsi="Times New Roman" w:cs="Times New Roman"/>
          <w:sz w:val="24"/>
          <w:szCs w:val="24"/>
        </w:rPr>
        <w:t>9.The old woman lives_________, but she doesn’t feel__________.</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firstLine="240" w:firstLineChars="100"/>
        <w:textAlignment w:val="auto"/>
        <w:rPr>
          <w:rFonts w:ascii="Times New Roman" w:hAnsi="Times New Roman" w:cs="Times New Roman"/>
          <w:sz w:val="24"/>
          <w:szCs w:val="24"/>
        </w:rPr>
      </w:pPr>
      <w:r>
        <w:rPr>
          <w:rFonts w:ascii="Times New Roman" w:hAnsi="Times New Roman" w:cs="Times New Roman"/>
          <w:sz w:val="24"/>
          <w:szCs w:val="24"/>
        </w:rPr>
        <w:t>A . alone, alone   B. lonely, lonely   C. lonely, alone     D. alone, lonely</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20" w:lineRule="exact"/>
        <w:jc w:val="lef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hint="eastAsia"/>
          <w:szCs w:val="21"/>
          <w:lang w:val="en-US" w:eastAsia="zh-CN"/>
        </w:rPr>
        <w:t>10.</w:t>
      </w:r>
      <w:r>
        <w:rPr>
          <w:rFonts w:ascii="Times New Roman" w:hAnsi="Times New Roman" w:cs="Times New Roman"/>
          <w:sz w:val="24"/>
          <w:szCs w:val="24"/>
        </w:rPr>
        <w:t>I am sure</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she tells </w:t>
      </w:r>
      <w:r>
        <w:rPr>
          <w:rFonts w:ascii="Times New Roman" w:hAnsi="Times New Roman" w:cs="Times New Roman" w:hint="eastAsia"/>
          <w:sz w:val="24"/>
          <w:szCs w:val="24"/>
        </w:rPr>
        <w:t>the</w:t>
      </w:r>
      <w:r>
        <w:rPr>
          <w:rFonts w:ascii="Times New Roman" w:hAnsi="Times New Roman" w:cs="Times New Roman"/>
          <w:sz w:val="24"/>
          <w:szCs w:val="24"/>
        </w:rPr>
        <w:t xml:space="preserve"> ______ because she never tell lies. </w:t>
      </w:r>
      <w:r>
        <w:rPr>
          <w:rFonts w:ascii="Times New Roman" w:hAnsi="Times New Roman" w:cs="Times New Roman"/>
          <w:sz w:val="24"/>
          <w:szCs w:val="24"/>
        </w:rPr>
        <w:cr/>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 truth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accident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neighbor    </w:t>
      </w:r>
      <w:r>
        <w:rPr>
          <w:rFonts w:ascii="Times New Roman" w:hAnsi="Times New Roman" w:cs="Times New Roman" w:hint="eastAsia"/>
          <w:sz w:val="24"/>
          <w:szCs w:val="24"/>
        </w:rPr>
        <w:t xml:space="preserve">    </w:t>
      </w:r>
      <w:r>
        <w:rPr>
          <w:rFonts w:ascii="Times New Roman" w:hAnsi="Times New Roman" w:cs="Times New Roman"/>
          <w:sz w:val="24"/>
          <w:szCs w:val="24"/>
        </w:rPr>
        <w:t>D. story</w:t>
      </w:r>
      <w:r>
        <w:rPr>
          <w:rFonts w:ascii="Times New Roman" w:hAnsi="Times New Roman" w:cs="Times New Roman"/>
          <w:sz w:val="24"/>
          <w:szCs w:val="24"/>
        </w:rPr>
        <w:cr/>
      </w:r>
      <w:r>
        <w:rPr>
          <w:rFonts w:ascii="Times New Roman" w:hAnsi="Times New Roman" w:cs="Times New Roman"/>
          <w:szCs w:val="21"/>
        </w:rPr>
        <w:t>（  ）</w:t>
      </w:r>
      <w:r>
        <w:rPr>
          <w:rFonts w:ascii="Times New Roman" w:hAnsi="Times New Roman" w:cs="Times New Roman"/>
          <w:sz w:val="24"/>
          <w:szCs w:val="24"/>
        </w:rPr>
        <w:t xml:space="preserve">11. They went out of the room in ______ after they heard the bad news. </w:t>
      </w:r>
      <w:r>
        <w:rPr>
          <w:rFonts w:ascii="Times New Roman" w:hAnsi="Times New Roman" w:cs="Times New Roman"/>
          <w:sz w:val="24"/>
          <w:szCs w:val="24"/>
        </w:rPr>
        <w:cr/>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 fact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B. surprise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C. silence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D. public</w:t>
      </w:r>
      <w:r>
        <w:rPr>
          <w:rFonts w:ascii="Times New Roman" w:hAnsi="Times New Roman" w:cs="Times New Roman"/>
          <w:sz w:val="24"/>
          <w:szCs w:val="24"/>
        </w:rPr>
        <w:cr/>
      </w:r>
      <w:r>
        <w:rPr>
          <w:rFonts w:ascii="Times New Roman" w:hAnsi="Times New Roman" w:cs="Times New Roman"/>
          <w:szCs w:val="21"/>
        </w:rPr>
        <w:t>（  ）</w:t>
      </w:r>
      <w:r>
        <w:rPr>
          <w:rFonts w:ascii="Times New Roman" w:hAnsi="Times New Roman" w:cs="Times New Roman"/>
          <w:sz w:val="24"/>
          <w:szCs w:val="24"/>
        </w:rPr>
        <w:t xml:space="preserve">12. Mr. Green speaks very loudly ______ all the people can hear him clearly. </w:t>
      </w:r>
      <w:r>
        <w:rPr>
          <w:rFonts w:ascii="Times New Roman" w:hAnsi="Times New Roman" w:cs="Times New Roman"/>
          <w:sz w:val="24"/>
          <w:szCs w:val="24"/>
        </w:rPr>
        <w:cr/>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 when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so that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C. because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D. if </w:t>
      </w:r>
      <w:r>
        <w:rPr>
          <w:rFonts w:ascii="Times New Roman" w:hAnsi="Times New Roman" w:cs="Times New Roman"/>
          <w:sz w:val="24"/>
          <w:szCs w:val="24"/>
        </w:rPr>
        <w:cr/>
      </w:r>
      <w:r>
        <w:rPr>
          <w:rFonts w:ascii="Times New Roman" w:hAnsi="Times New Roman" w:cs="Times New Roman"/>
          <w:szCs w:val="21"/>
        </w:rPr>
        <w:t>（  ）</w:t>
      </w:r>
      <w:r>
        <w:rPr>
          <w:rFonts w:ascii="Times New Roman" w:hAnsi="Times New Roman" w:cs="Times New Roman"/>
          <w:sz w:val="24"/>
          <w:szCs w:val="24"/>
        </w:rPr>
        <w:t>13. She depends ______ you ______ help her.</w:t>
      </w:r>
      <w:r>
        <w:rPr>
          <w:rFonts w:ascii="Times New Roman" w:hAnsi="Times New Roman" w:cs="Times New Roman"/>
          <w:sz w:val="24"/>
          <w:szCs w:val="24"/>
        </w:rPr>
        <w:cr/>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 on; to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on; for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C. for; to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D. on; at</w:t>
      </w:r>
      <w:r>
        <w:rPr>
          <w:rFonts w:ascii="Times New Roman" w:hAnsi="Times New Roman" w:cs="Times New Roman"/>
          <w:sz w:val="24"/>
          <w:szCs w:val="24"/>
        </w:rPr>
        <w:cr/>
      </w:r>
      <w:r>
        <w:rPr>
          <w:rFonts w:ascii="Times New Roman" w:hAnsi="Times New Roman" w:cs="Times New Roman"/>
          <w:szCs w:val="21"/>
        </w:rPr>
        <w:t>（  ）</w:t>
      </w:r>
      <w:r>
        <w:rPr>
          <w:rFonts w:ascii="Times New Roman" w:hAnsi="Times New Roman" w:cs="Times New Roman"/>
          <w:sz w:val="24"/>
          <w:szCs w:val="24"/>
        </w:rPr>
        <w:t xml:space="preserve">14. Welcome to our restaurant. We will ______ you ______ delicious food. </w:t>
      </w:r>
      <w:r>
        <w:rPr>
          <w:rFonts w:ascii="Times New Roman" w:hAnsi="Times New Roman" w:cs="Times New Roman"/>
          <w:sz w:val="24"/>
          <w:szCs w:val="24"/>
        </w:rPr>
        <w:cr/>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 provide; of    B. give; of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C. provide; with     D. invite; to </w:t>
      </w:r>
      <w:r>
        <w:rPr>
          <w:rFonts w:ascii="Times New Roman" w:hAnsi="Times New Roman" w:cs="Times New Roman"/>
          <w:sz w:val="24"/>
          <w:szCs w:val="24"/>
        </w:rPr>
        <w:cr/>
      </w:r>
      <w:r>
        <w:rPr>
          <w:rFonts w:ascii="Times New Roman" w:hAnsi="Times New Roman" w:cs="Times New Roman"/>
          <w:szCs w:val="21"/>
        </w:rPr>
        <w:t>（  ）</w:t>
      </w:r>
      <w:r>
        <w:rPr>
          <w:rFonts w:ascii="Times New Roman" w:hAnsi="Times New Roman" w:cs="Times New Roman"/>
          <w:sz w:val="24"/>
          <w:szCs w:val="24"/>
        </w:rPr>
        <w:t>15. We allow ______ here. But we are not allowed ______ in the office.</w:t>
      </w:r>
      <w:r>
        <w:rPr>
          <w:rFonts w:ascii="Times New Roman" w:hAnsi="Times New Roman" w:cs="Times New Roman"/>
          <w:sz w:val="24"/>
          <w:szCs w:val="24"/>
        </w:rPr>
        <w:cr/>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 smoking; smoking </w:t>
      </w:r>
      <w:r>
        <w:rPr>
          <w:rFonts w:ascii="Times New Roman" w:hAnsi="Times New Roman" w:cs="Times New Roman" w:hint="eastAsia"/>
          <w:sz w:val="24"/>
          <w:szCs w:val="24"/>
          <w:lang w:val="en-US" w:eastAsia="zh-CN"/>
        </w:rPr>
        <w:t xml:space="preserve"> </w:t>
      </w:r>
      <w:r>
        <w:rPr>
          <w:rFonts w:ascii="Times New Roman" w:hAnsi="Times New Roman" w:cs="Times New Roman"/>
          <w:sz w:val="24"/>
          <w:szCs w:val="24"/>
        </w:rPr>
        <w:t>B. to smoke; to smoke C. to smoke; smoking</w:t>
      </w:r>
      <w:r>
        <w:rPr>
          <w:rFonts w:ascii="Times New Roman" w:hAnsi="Times New Roman" w:cs="Times New Roman" w:hint="eastAsia"/>
          <w:sz w:val="24"/>
          <w:szCs w:val="24"/>
        </w:rPr>
        <w:t xml:space="preserve"> </w:t>
      </w:r>
      <w:r>
        <w:rPr>
          <w:rFonts w:ascii="Times New Roman" w:hAnsi="Times New Roman" w:cs="Times New Roman"/>
          <w:sz w:val="24"/>
          <w:szCs w:val="24"/>
        </w:rPr>
        <w:t>D. smoking; to smoke</w:t>
      </w:r>
    </w:p>
    <w:p>
      <w:pPr>
        <w:keepNext w:val="0"/>
        <w:keepLines w:val="0"/>
        <w:pageBreakBefore w:val="0"/>
        <w:widowControl w:val="0"/>
        <w:kinsoku/>
        <w:wordWrap/>
        <w:overflowPunct/>
        <w:topLinePunct w:val="0"/>
        <w:autoSpaceDE/>
        <w:autoSpaceDN/>
        <w:bidi w:val="0"/>
        <w:adjustRightInd/>
        <w:snapToGrid/>
        <w:spacing w:beforeAutospacing="0" w:afterAutospacing="0" w:line="320" w:lineRule="exact"/>
        <w:textAlignment w:val="auto"/>
        <w:rPr>
          <w:rFonts w:ascii="Times New Roman" w:eastAsia="宋体" w:cs="Times New Roman" w:hint="default"/>
          <w:b/>
          <w:bCs/>
          <w:sz w:val="24"/>
          <w:szCs w:val="24"/>
          <w:lang w:val="en-US" w:eastAsia="zh-CN"/>
        </w:rPr>
      </w:pPr>
      <w:r>
        <w:rPr>
          <w:rFonts w:ascii="Times New Roman" w:cs="Times New Roman" w:hint="eastAsia"/>
          <w:b/>
          <w:bCs/>
          <w:sz w:val="24"/>
          <w:szCs w:val="24"/>
        </w:rPr>
        <w:t>三、交际运用</w:t>
      </w:r>
      <w:r>
        <w:rPr>
          <w:rFonts w:ascii="Times New Roman" w:cs="Times New Roman" w:hint="eastAsia"/>
          <w:b/>
          <w:bCs/>
          <w:sz w:val="24"/>
          <w:szCs w:val="24"/>
          <w:lang w:val="en-US" w:eastAsia="zh-CN"/>
        </w:rPr>
        <w:t xml:space="preserve"> （5分）</w:t>
      </w:r>
    </w:p>
    <w:p>
      <w:pPr>
        <w:keepNext w:val="0"/>
        <w:keepLines w:val="0"/>
        <w:pageBreakBefore w:val="0"/>
        <w:widowControl w:val="0"/>
        <w:kinsoku/>
        <w:wordWrap/>
        <w:overflowPunct/>
        <w:topLinePunct w:val="0"/>
        <w:autoSpaceDE/>
        <w:autoSpaceDN/>
        <w:bidi w:val="0"/>
        <w:adjustRightInd/>
        <w:snapToGrid/>
        <w:spacing w:beforeAutospacing="0" w:after="80" w:afterAutospacing="0" w:line="320" w:lineRule="exact"/>
        <w:textAlignment w:val="auto"/>
        <w:rPr>
          <w:rFonts w:ascii="Times New Roman" w:hAnsi="Times New Roman" w:cs="Times New Roman"/>
          <w:b/>
          <w:bCs/>
          <w:sz w:val="24"/>
          <w:szCs w:val="24"/>
        </w:rPr>
      </w:pPr>
      <w:r>
        <w:rPr>
          <w:rFonts w:ascii="Times New Roman" w:hAnsi="Times New Roman" w:cs="Times New Roman" w:hint="eastAsia"/>
          <w:b/>
          <w:bCs/>
          <w:sz w:val="24"/>
          <w:szCs w:val="24"/>
          <w:lang w:val="en-US" w:eastAsia="zh-CN"/>
        </w:rPr>
        <w:t xml:space="preserve">IV. </w:t>
      </w:r>
      <w:r>
        <w:rPr>
          <w:rFonts w:ascii="Times New Roman" w:hAnsi="Times New Roman" w:cs="Times New Roman"/>
          <w:b/>
          <w:bCs/>
          <w:sz w:val="24"/>
          <w:szCs w:val="24"/>
        </w:rPr>
        <w:t>根据材料内容，选择五个句子填入文中空缺处，使短文内容完整、正确。</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960" w:hanging="960" w:hangingChars="400"/>
        <w:textAlignment w:val="auto"/>
        <w:rPr>
          <w:rFonts w:ascii="Times New Roman" w:hAnsi="Times New Roman" w:cs="Times New Roman"/>
          <w:sz w:val="24"/>
          <w:szCs w:val="24"/>
        </w:rPr>
      </w:pPr>
      <w:r>
        <w:rPr>
          <w:rFonts w:ascii="Times New Roman" w:hAnsi="Times New Roman" w:cs="Times New Roman"/>
          <w:sz w:val="24"/>
          <w:szCs w:val="24"/>
        </w:rPr>
        <w:t>Becky: Welcome back to “The Problem Line.” Okay, it’s time for another call.</w:t>
      </w:r>
      <w:r>
        <w:rPr>
          <w:rFonts w:ascii="Times New Roman" w:hAnsi="Times New Roman" w:cs="Times New Roman" w:hint="eastAsia"/>
          <w:sz w:val="24"/>
          <w:szCs w:val="24"/>
          <w:u w:val="single"/>
        </w:rPr>
        <w:t xml:space="preserve">   1      </w:t>
      </w:r>
      <w:r>
        <w:rPr>
          <w:rFonts w:ascii="Times New Roman" w:hAnsi="Times New Roman"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rPr>
      </w:pPr>
      <w:r>
        <w:rPr>
          <w:rFonts w:ascii="Times New Roman" w:hAnsi="Times New Roman" w:cs="Times New Roman"/>
          <w:sz w:val="24"/>
          <w:szCs w:val="24"/>
        </w:rPr>
        <w:t>David: Hello! This is David.</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u w:val="single"/>
        </w:rPr>
      </w:pPr>
      <w:r>
        <w:rPr>
          <w:rFonts w:ascii="Times New Roman" w:hAnsi="Times New Roman" w:cs="Times New Roman"/>
          <w:sz w:val="24"/>
          <w:szCs w:val="24"/>
        </w:rPr>
        <w:t>Becky: Hi, David. Welcome to “The Problem Line”</w:t>
      </w:r>
      <w:r>
        <w:rPr>
          <w:rFonts w:ascii="Times New Roman" w:hAnsi="Times New Roman" w:cs="Times New Roman" w:hint="eastAsia"/>
          <w:sz w:val="24"/>
          <w:szCs w:val="24"/>
          <w:u w:val="single"/>
        </w:rPr>
        <w:t xml:space="preserve">    2    </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840" w:hanging="840" w:hangingChars="350"/>
        <w:textAlignment w:val="auto"/>
        <w:rPr>
          <w:rFonts w:ascii="Times New Roman" w:hAnsi="Times New Roman" w:cs="Times New Roman"/>
          <w:sz w:val="24"/>
          <w:szCs w:val="24"/>
        </w:rPr>
      </w:pPr>
      <w:r>
        <w:rPr>
          <w:rFonts w:ascii="Times New Roman" w:hAnsi="Times New Roman" w:cs="Times New Roman"/>
          <w:sz w:val="24"/>
          <w:szCs w:val="24"/>
        </w:rPr>
        <w:t>David: Well, I’m having problems with my mom. When we talk about something, we always argue.</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rPr>
      </w:pPr>
      <w:r>
        <w:rPr>
          <w:rFonts w:ascii="Times New Roman" w:hAnsi="Times New Roman" w:cs="Times New Roman"/>
          <w:sz w:val="24"/>
          <w:szCs w:val="24"/>
        </w:rPr>
        <w:t xml:space="preserve">Becky: </w:t>
      </w:r>
      <w:r>
        <w:rPr>
          <w:rFonts w:ascii="Times New Roman" w:hAnsi="Times New Roman" w:cs="Times New Roman" w:hint="eastAsia"/>
          <w:sz w:val="24"/>
          <w:szCs w:val="24"/>
          <w:u w:val="single"/>
        </w:rPr>
        <w:t xml:space="preserve">    3    </w:t>
      </w:r>
      <w:r>
        <w:rPr>
          <w:rFonts w:ascii="Times New Roman" w:hAnsi="Times New Roman" w:cs="Times New Roman"/>
          <w:sz w:val="24"/>
          <w:szCs w:val="24"/>
        </w:rPr>
        <w:t>It’s impolite.</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720" w:hanging="720" w:hangingChars="300"/>
        <w:textAlignment w:val="auto"/>
        <w:rPr>
          <w:rFonts w:ascii="Times New Roman" w:hAnsi="Times New Roman" w:cs="Times New Roman"/>
          <w:sz w:val="24"/>
          <w:szCs w:val="24"/>
        </w:rPr>
      </w:pPr>
      <w:r>
        <w:rPr>
          <w:rFonts w:ascii="Times New Roman" w:hAnsi="Times New Roman" w:cs="Times New Roman"/>
          <w:sz w:val="24"/>
          <w:szCs w:val="24"/>
        </w:rPr>
        <w:t>David: I know, but she plans everything for me. I can’t even decide what to wear on weekends.</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u w:val="single"/>
        </w:rPr>
      </w:pPr>
      <w:r>
        <w:rPr>
          <w:rFonts w:ascii="Times New Roman" w:hAnsi="Times New Roman" w:cs="Times New Roman"/>
          <w:sz w:val="24"/>
          <w:szCs w:val="24"/>
        </w:rPr>
        <w:t xml:space="preserve">Becky: That’s too bad. </w:t>
      </w:r>
      <w:r>
        <w:rPr>
          <w:rFonts w:ascii="Times New Roman" w:hAnsi="Times New Roman" w:cs="Times New Roman" w:hint="eastAsia"/>
          <w:sz w:val="24"/>
          <w:szCs w:val="24"/>
          <w:u w:val="single"/>
        </w:rPr>
        <w:t xml:space="preserve">    4    </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720" w:hanging="720" w:hangingChars="300"/>
        <w:textAlignment w:val="auto"/>
        <w:rPr>
          <w:rFonts w:ascii="Times New Roman" w:hAnsi="Times New Roman" w:cs="Times New Roman"/>
          <w:sz w:val="24"/>
          <w:szCs w:val="24"/>
        </w:rPr>
      </w:pPr>
      <w:r>
        <w:rPr>
          <w:rFonts w:ascii="Times New Roman" w:hAnsi="Times New Roman" w:cs="Times New Roman"/>
          <w:sz w:val="24"/>
          <w:szCs w:val="24"/>
        </w:rPr>
        <w:t>David: I tried, but she never listened. She thinks I should listen to her because I’m her child.</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u w:val="single"/>
        </w:rPr>
      </w:pPr>
      <w:r>
        <w:rPr>
          <w:rFonts w:ascii="Times New Roman" w:hAnsi="Times New Roman" w:cs="Times New Roman"/>
          <w:sz w:val="24"/>
          <w:szCs w:val="24"/>
        </w:rPr>
        <w:t xml:space="preserve">Becky: Well, that’s a difficult problem. </w:t>
      </w:r>
      <w:r>
        <w:rPr>
          <w:rFonts w:ascii="Times New Roman" w:hAnsi="Times New Roman" w:cs="Times New Roman" w:hint="eastAsia"/>
          <w:sz w:val="24"/>
          <w:szCs w:val="24"/>
          <w:u w:val="single"/>
        </w:rPr>
        <w:t xml:space="preserve">    5    </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840" w:hanging="840" w:hangingChars="350"/>
        <w:textAlignment w:val="auto"/>
        <w:rPr>
          <w:rFonts w:ascii="Times New Roman" w:hAnsi="Times New Roman" w:cs="Times New Roman"/>
          <w:sz w:val="24"/>
          <w:szCs w:val="24"/>
        </w:rPr>
      </w:pPr>
      <w:r>
        <w:rPr>
          <w:rFonts w:ascii="Times New Roman" w:hAnsi="Times New Roman" w:cs="Times New Roman"/>
          <w:sz w:val="24"/>
          <w:szCs w:val="24"/>
        </w:rPr>
        <w:t>Linda: Hello, I’m Linda. I think David should ask his teacher for help. Perhaps his</w:t>
      </w:r>
      <w:r>
        <w:rPr>
          <w:rFonts w:ascii="Times New Roman" w:hAnsi="Times New Roman" w:cs="Times New Roman" w:hint="eastAsia"/>
          <w:sz w:val="24"/>
          <w:szCs w:val="24"/>
        </w:rPr>
        <w:t xml:space="preserve"> </w:t>
      </w:r>
      <w:r>
        <w:rPr>
          <w:rFonts w:ascii="Times New Roman" w:hAnsi="Times New Roman" w:cs="Times New Roman"/>
          <w:sz w:val="24"/>
          <w:szCs w:val="24"/>
        </w:rPr>
        <w:t>mother will listen to his teacher.</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rPr>
      </w:pPr>
      <w:r>
        <w:rPr>
          <w:rFonts w:ascii="Times New Roman" w:hAnsi="Times New Roman" w:cs="Times New Roman"/>
          <w:sz w:val="24"/>
          <w:szCs w:val="24"/>
        </w:rPr>
        <w:t>David: OK. I’ll have a try. Thank you!</w:t>
      </w:r>
    </w:p>
    <w:p>
      <w:pPr>
        <w:keepNext w:val="0"/>
        <w:keepLines w:val="0"/>
        <w:pageBreakBefore w:val="0"/>
        <w:widowControl w:val="0"/>
        <w:kinsoku/>
        <w:wordWrap/>
        <w:overflowPunct/>
        <w:topLinePunct w:val="0"/>
        <w:autoSpaceDE/>
        <w:autoSpaceDN/>
        <w:bidi w:val="0"/>
        <w:adjustRightInd/>
        <w:snapToGrid/>
        <w:spacing w:beforeAutospacing="0" w:afterAutospacing="0" w:line="320" w:lineRule="exact"/>
        <w:textAlignment w:val="auto"/>
        <w:rPr>
          <w:rFonts w:ascii="Times New Roman" w:cs="Times New Roman" w:hint="eastAsia"/>
          <w:sz w:val="24"/>
          <w:szCs w:val="24"/>
        </w:rPr>
      </w:pPr>
      <w:r>
        <w:rPr>
          <w:rFonts w:ascii="Times New Roman" w:cs="Times New Roman"/>
          <w:sz w:val="24"/>
          <w:szCs w:val="24"/>
        </w:rPr>
        <mc:AlternateContent>
          <mc:Choice Requires="wps">
            <w:drawing>
              <wp:anchor distT="0" distB="0" distL="114300" distR="114300" simplePos="0" relativeHeight="251659264" behindDoc="0" locked="0" layoutInCell="1" allowOverlap="1">
                <wp:simplePos x="0" y="0"/>
                <wp:positionH relativeFrom="column">
                  <wp:posOffset>36195</wp:posOffset>
                </wp:positionH>
                <wp:positionV relativeFrom="paragraph">
                  <wp:posOffset>160655</wp:posOffset>
                </wp:positionV>
                <wp:extent cx="3716655" cy="1715770"/>
                <wp:effectExtent l="5080" t="4445" r="12065" b="13335"/>
                <wp:wrapNone/>
                <wp:docPr id="2" name="1027"/>
                <wp:cNvGraphicFramePr/>
                <a:graphic xmlns:a="http://schemas.openxmlformats.org/drawingml/2006/main">
                  <a:graphicData uri="http://schemas.microsoft.com/office/word/2010/wordprocessingShape">
                    <wps:wsp xmlns:wps="http://schemas.microsoft.com/office/word/2010/wordprocessingShape">
                      <wps:cNvSpPr txBox="1"/>
                      <wps:spPr>
                        <a:xfrm>
                          <a:off x="0" y="0"/>
                          <a:ext cx="3716655" cy="1715770"/>
                        </a:xfrm>
                        <a:prstGeom prst="rect">
                          <a:avLst/>
                        </a:prstGeom>
                        <a:solidFill>
                          <a:srgbClr val="FFFFFF"/>
                        </a:solidFill>
                        <a:ln w="9525">
                          <a:solidFill>
                            <a:srgbClr val="000000"/>
                          </a:solidFill>
                          <a:miter lim="0"/>
                          <a:headEnd/>
                          <a:tailEnd/>
                        </a:ln>
                      </wps:spPr>
                      <wps:txbx>
                        <w:txbxContent>
                          <w:p>
                            <w:pPr>
                              <w:keepNext w:val="0"/>
                              <w:keepLines w:val="0"/>
                              <w:pageBreakBefore w:val="0"/>
                              <w:widowControl w:val="0"/>
                              <w:kinsoku/>
                              <w:wordWrap/>
                              <w:overflowPunct/>
                              <w:topLinePunct w:val="0"/>
                              <w:autoSpaceDE/>
                              <w:autoSpaceDN/>
                              <w:bidi w:val="0"/>
                              <w:adjustRightInd/>
                              <w:snapToGrid/>
                              <w:spacing w:after="0"/>
                              <w:textAlignment w:val="auto"/>
                              <w:rPr>
                                <w:rFonts w:ascii="Times New Roman" w:hAnsi="Times New Roman" w:cs="Times New Roman"/>
                                <w:sz w:val="24"/>
                                <w:szCs w:val="24"/>
                              </w:rPr>
                            </w:pPr>
                            <w:r>
                              <w:rPr>
                                <w:rFonts w:ascii="Times New Roman" w:hAnsi="Times New Roman" w:cs="Times New Roman"/>
                                <w:sz w:val="24"/>
                                <w:szCs w:val="24"/>
                              </w:rPr>
                              <w:t>A: Hi, where are you from?</w:t>
                            </w:r>
                          </w:p>
                          <w:p>
                            <w:pPr>
                              <w:keepNext w:val="0"/>
                              <w:keepLines w:val="0"/>
                              <w:pageBreakBefore w:val="0"/>
                              <w:widowControl w:val="0"/>
                              <w:kinsoku/>
                              <w:wordWrap/>
                              <w:overflowPunct/>
                              <w:topLinePunct w:val="0"/>
                              <w:autoSpaceDE/>
                              <w:autoSpaceDN/>
                              <w:bidi w:val="0"/>
                              <w:adjustRightInd/>
                              <w:snapToGrid/>
                              <w:spacing w:after="0"/>
                              <w:textAlignment w:val="auto"/>
                              <w:rPr>
                                <w:rFonts w:ascii="Times New Roman" w:hAnsi="Times New Roman" w:cs="Times New Roman"/>
                                <w:sz w:val="24"/>
                                <w:szCs w:val="24"/>
                              </w:rPr>
                            </w:pPr>
                            <w:r>
                              <w:rPr>
                                <w:rFonts w:ascii="Times New Roman" w:hAnsi="Times New Roman" w:cs="Times New Roman"/>
                                <w:sz w:val="24"/>
                                <w:szCs w:val="24"/>
                              </w:rPr>
                              <w:t>B: Hello, who’s calling?</w:t>
                            </w:r>
                          </w:p>
                          <w:p>
                            <w:pPr>
                              <w:keepNext w:val="0"/>
                              <w:keepLines w:val="0"/>
                              <w:pageBreakBefore w:val="0"/>
                              <w:widowControl w:val="0"/>
                              <w:kinsoku/>
                              <w:wordWrap/>
                              <w:overflowPunct/>
                              <w:topLinePunct w:val="0"/>
                              <w:autoSpaceDE/>
                              <w:autoSpaceDN/>
                              <w:bidi w:val="0"/>
                              <w:adjustRightInd/>
                              <w:snapToGrid/>
                              <w:spacing w:after="0"/>
                              <w:textAlignment w:val="auto"/>
                              <w:rPr>
                                <w:rFonts w:ascii="Times New Roman" w:hAnsi="Times New Roman" w:cs="Times New Roman"/>
                                <w:sz w:val="24"/>
                                <w:szCs w:val="24"/>
                              </w:rPr>
                            </w:pPr>
                            <w:r>
                              <w:rPr>
                                <w:rFonts w:ascii="Times New Roman" w:hAnsi="Times New Roman" w:cs="Times New Roman"/>
                                <w:sz w:val="24"/>
                                <w:szCs w:val="24"/>
                              </w:rPr>
                              <w:t>C. You should learn from them.</w:t>
                            </w:r>
                          </w:p>
                          <w:p>
                            <w:pPr>
                              <w:keepNext w:val="0"/>
                              <w:keepLines w:val="0"/>
                              <w:pageBreakBefore w:val="0"/>
                              <w:widowControl w:val="0"/>
                              <w:kinsoku/>
                              <w:wordWrap/>
                              <w:overflowPunct/>
                              <w:topLinePunct w:val="0"/>
                              <w:autoSpaceDE/>
                              <w:autoSpaceDN/>
                              <w:bidi w:val="0"/>
                              <w:adjustRightInd/>
                              <w:snapToGrid/>
                              <w:spacing w:after="0"/>
                              <w:textAlignment w:val="auto"/>
                              <w:rPr>
                                <w:rFonts w:ascii="Times New Roman" w:hAnsi="Times New Roman" w:cs="Times New Roman"/>
                                <w:sz w:val="24"/>
                                <w:szCs w:val="24"/>
                              </w:rPr>
                            </w:pPr>
                            <w:r>
                              <w:rPr>
                                <w:rFonts w:ascii="Times New Roman" w:hAnsi="Times New Roman" w:cs="Times New Roman"/>
                                <w:sz w:val="24"/>
                                <w:szCs w:val="24"/>
                              </w:rPr>
                              <w:t>D. Dear listeners, who can give him some suggestions?</w:t>
                            </w:r>
                          </w:p>
                          <w:p>
                            <w:pPr>
                              <w:keepNext w:val="0"/>
                              <w:keepLines w:val="0"/>
                              <w:pageBreakBefore w:val="0"/>
                              <w:widowControl w:val="0"/>
                              <w:kinsoku/>
                              <w:wordWrap/>
                              <w:overflowPunct/>
                              <w:topLinePunct w:val="0"/>
                              <w:autoSpaceDE/>
                              <w:autoSpaceDN/>
                              <w:bidi w:val="0"/>
                              <w:adjustRightInd/>
                              <w:snapToGrid/>
                              <w:spacing w:after="0"/>
                              <w:textAlignment w:val="auto"/>
                              <w:rPr>
                                <w:rFonts w:ascii="Times New Roman" w:hAnsi="Times New Roman" w:cs="Times New Roman"/>
                                <w:sz w:val="24"/>
                                <w:szCs w:val="24"/>
                              </w:rPr>
                            </w:pPr>
                            <w:r>
                              <w:rPr>
                                <w:rFonts w:ascii="Times New Roman" w:hAnsi="Times New Roman" w:cs="Times New Roman"/>
                                <w:sz w:val="24"/>
                                <w:szCs w:val="24"/>
                              </w:rPr>
                              <w:t>E. Why not have a good talk with your mom?</w:t>
                            </w:r>
                          </w:p>
                          <w:p>
                            <w:pPr>
                              <w:keepNext w:val="0"/>
                              <w:keepLines w:val="0"/>
                              <w:pageBreakBefore w:val="0"/>
                              <w:widowControl w:val="0"/>
                              <w:kinsoku/>
                              <w:wordWrap/>
                              <w:overflowPunct/>
                              <w:topLinePunct w:val="0"/>
                              <w:autoSpaceDE/>
                              <w:autoSpaceDN/>
                              <w:bidi w:val="0"/>
                              <w:adjustRightInd/>
                              <w:snapToGrid/>
                              <w:spacing w:after="0"/>
                              <w:textAlignment w:val="auto"/>
                              <w:rPr>
                                <w:rFonts w:ascii="Times New Roman" w:hAnsi="Times New Roman" w:cs="Times New Roman"/>
                                <w:sz w:val="24"/>
                                <w:szCs w:val="24"/>
                              </w:rPr>
                            </w:pPr>
                            <w:r>
                              <w:rPr>
                                <w:rFonts w:ascii="Times New Roman" w:hAnsi="Times New Roman" w:cs="Times New Roman"/>
                                <w:sz w:val="24"/>
                                <w:szCs w:val="24"/>
                              </w:rPr>
                              <w:t>F. You shouldn’t argue with your mom.</w:t>
                            </w:r>
                          </w:p>
                          <w:p>
                            <w:pPr>
                              <w:rPr>
                                <w:rFonts w:ascii="Times New Roman" w:hAnsi="Times New Roman" w:cs="Times New Roman"/>
                                <w:sz w:val="24"/>
                                <w:szCs w:val="24"/>
                              </w:rPr>
                            </w:pPr>
                            <w:r>
                              <w:rPr>
                                <w:rFonts w:ascii="Times New Roman" w:hAnsi="Times New Roman" w:cs="Times New Roman"/>
                                <w:sz w:val="24"/>
                                <w:szCs w:val="24"/>
                              </w:rPr>
                              <w:t>G. What’s your problem?</w:t>
                            </w:r>
                          </w:p>
                          <w:p/>
                        </w:txbxContent>
                      </wps:txbx>
                      <wps:bodyPr upright="1"/>
                    </wps:wsp>
                  </a:graphicData>
                </a:graphic>
              </wp:anchor>
            </w:drawing>
          </mc:Choice>
          <mc:Fallback>
            <w:pict>
              <v:shapetype id="_x0000_t202" coordsize="21600,21600" o:spt="202" path="m,l,21600r21600,l21600,xe">
                <v:stroke joinstyle="miter"/>
                <v:path gradientshapeok="t" o:connecttype="rect"/>
              </v:shapetype>
              <v:shape id="1027" o:spid="_x0000_s1026" type="#_x0000_t202" style="width:292.65pt;height:135.1pt;margin-top:12.65pt;margin-left:2.85pt;mso-height-relative:page;mso-width-relative:page;position:absolute;z-index:251660288" coordsize="21600,21600" filled="t" fillcolor="white" stroked="t" strokecolor="black">
                <v:stroke joinstyle="miter"/>
                <o:lock v:ext="edit" aspectratio="f"/>
                <v:textbox>
                  <w:txbxContent>
                    <w:p>
                      <w:pPr>
                        <w:keepNext w:val="0"/>
                        <w:keepLines w:val="0"/>
                        <w:pageBreakBefore w:val="0"/>
                        <w:widowControl w:val="0"/>
                        <w:kinsoku/>
                        <w:wordWrap/>
                        <w:overflowPunct/>
                        <w:topLinePunct w:val="0"/>
                        <w:autoSpaceDE/>
                        <w:autoSpaceDN/>
                        <w:bidi w:val="0"/>
                        <w:adjustRightInd/>
                        <w:snapToGrid/>
                        <w:spacing w:after="0"/>
                        <w:textAlignment w:val="auto"/>
                        <w:rPr>
                          <w:rFonts w:ascii="Times New Roman" w:hAnsi="Times New Roman" w:cs="Times New Roman"/>
                          <w:sz w:val="24"/>
                          <w:szCs w:val="24"/>
                        </w:rPr>
                      </w:pPr>
                      <w:r>
                        <w:rPr>
                          <w:rFonts w:ascii="Times New Roman" w:hAnsi="Times New Roman" w:cs="Times New Roman"/>
                          <w:sz w:val="24"/>
                          <w:szCs w:val="24"/>
                        </w:rPr>
                        <w:t>A: Hi, where are you from?</w:t>
                      </w:r>
                    </w:p>
                    <w:p>
                      <w:pPr>
                        <w:keepNext w:val="0"/>
                        <w:keepLines w:val="0"/>
                        <w:pageBreakBefore w:val="0"/>
                        <w:widowControl w:val="0"/>
                        <w:kinsoku/>
                        <w:wordWrap/>
                        <w:overflowPunct/>
                        <w:topLinePunct w:val="0"/>
                        <w:autoSpaceDE/>
                        <w:autoSpaceDN/>
                        <w:bidi w:val="0"/>
                        <w:adjustRightInd/>
                        <w:snapToGrid/>
                        <w:spacing w:after="0"/>
                        <w:textAlignment w:val="auto"/>
                        <w:rPr>
                          <w:rFonts w:ascii="Times New Roman" w:hAnsi="Times New Roman" w:cs="Times New Roman"/>
                          <w:sz w:val="24"/>
                          <w:szCs w:val="24"/>
                        </w:rPr>
                      </w:pPr>
                      <w:r>
                        <w:rPr>
                          <w:rFonts w:ascii="Times New Roman" w:hAnsi="Times New Roman" w:cs="Times New Roman"/>
                          <w:sz w:val="24"/>
                          <w:szCs w:val="24"/>
                        </w:rPr>
                        <w:t>B: Hello, who’s calling?</w:t>
                      </w:r>
                    </w:p>
                    <w:p>
                      <w:pPr>
                        <w:keepNext w:val="0"/>
                        <w:keepLines w:val="0"/>
                        <w:pageBreakBefore w:val="0"/>
                        <w:widowControl w:val="0"/>
                        <w:kinsoku/>
                        <w:wordWrap/>
                        <w:overflowPunct/>
                        <w:topLinePunct w:val="0"/>
                        <w:autoSpaceDE/>
                        <w:autoSpaceDN/>
                        <w:bidi w:val="0"/>
                        <w:adjustRightInd/>
                        <w:snapToGrid/>
                        <w:spacing w:after="0"/>
                        <w:textAlignment w:val="auto"/>
                        <w:rPr>
                          <w:rFonts w:ascii="Times New Roman" w:hAnsi="Times New Roman" w:cs="Times New Roman"/>
                          <w:sz w:val="24"/>
                          <w:szCs w:val="24"/>
                        </w:rPr>
                      </w:pPr>
                      <w:r>
                        <w:rPr>
                          <w:rFonts w:ascii="Times New Roman" w:hAnsi="Times New Roman" w:cs="Times New Roman"/>
                          <w:sz w:val="24"/>
                          <w:szCs w:val="24"/>
                        </w:rPr>
                        <w:t>C. You should learn from them.</w:t>
                      </w:r>
                    </w:p>
                    <w:p>
                      <w:pPr>
                        <w:keepNext w:val="0"/>
                        <w:keepLines w:val="0"/>
                        <w:pageBreakBefore w:val="0"/>
                        <w:widowControl w:val="0"/>
                        <w:kinsoku/>
                        <w:wordWrap/>
                        <w:overflowPunct/>
                        <w:topLinePunct w:val="0"/>
                        <w:autoSpaceDE/>
                        <w:autoSpaceDN/>
                        <w:bidi w:val="0"/>
                        <w:adjustRightInd/>
                        <w:snapToGrid/>
                        <w:spacing w:after="0"/>
                        <w:textAlignment w:val="auto"/>
                        <w:rPr>
                          <w:rFonts w:ascii="Times New Roman" w:hAnsi="Times New Roman" w:cs="Times New Roman"/>
                          <w:sz w:val="24"/>
                          <w:szCs w:val="24"/>
                        </w:rPr>
                      </w:pPr>
                      <w:r>
                        <w:rPr>
                          <w:rFonts w:ascii="Times New Roman" w:hAnsi="Times New Roman" w:cs="Times New Roman"/>
                          <w:sz w:val="24"/>
                          <w:szCs w:val="24"/>
                        </w:rPr>
                        <w:t>D. Dear listeners, who can give him some suggestions?</w:t>
                      </w:r>
                    </w:p>
                    <w:p>
                      <w:pPr>
                        <w:keepNext w:val="0"/>
                        <w:keepLines w:val="0"/>
                        <w:pageBreakBefore w:val="0"/>
                        <w:widowControl w:val="0"/>
                        <w:kinsoku/>
                        <w:wordWrap/>
                        <w:overflowPunct/>
                        <w:topLinePunct w:val="0"/>
                        <w:autoSpaceDE/>
                        <w:autoSpaceDN/>
                        <w:bidi w:val="0"/>
                        <w:adjustRightInd/>
                        <w:snapToGrid/>
                        <w:spacing w:after="0"/>
                        <w:textAlignment w:val="auto"/>
                        <w:rPr>
                          <w:rFonts w:ascii="Times New Roman" w:hAnsi="Times New Roman" w:cs="Times New Roman"/>
                          <w:sz w:val="24"/>
                          <w:szCs w:val="24"/>
                        </w:rPr>
                      </w:pPr>
                      <w:r>
                        <w:rPr>
                          <w:rFonts w:ascii="Times New Roman" w:hAnsi="Times New Roman" w:cs="Times New Roman"/>
                          <w:sz w:val="24"/>
                          <w:szCs w:val="24"/>
                        </w:rPr>
                        <w:t>E. Why not have a good talk with your mom?</w:t>
                      </w:r>
                    </w:p>
                    <w:p>
                      <w:pPr>
                        <w:keepNext w:val="0"/>
                        <w:keepLines w:val="0"/>
                        <w:pageBreakBefore w:val="0"/>
                        <w:widowControl w:val="0"/>
                        <w:kinsoku/>
                        <w:wordWrap/>
                        <w:overflowPunct/>
                        <w:topLinePunct w:val="0"/>
                        <w:autoSpaceDE/>
                        <w:autoSpaceDN/>
                        <w:bidi w:val="0"/>
                        <w:adjustRightInd/>
                        <w:snapToGrid/>
                        <w:spacing w:after="0"/>
                        <w:textAlignment w:val="auto"/>
                        <w:rPr>
                          <w:rFonts w:ascii="Times New Roman" w:hAnsi="Times New Roman" w:cs="Times New Roman"/>
                          <w:sz w:val="24"/>
                          <w:szCs w:val="24"/>
                        </w:rPr>
                      </w:pPr>
                      <w:r>
                        <w:rPr>
                          <w:rFonts w:ascii="Times New Roman" w:hAnsi="Times New Roman" w:cs="Times New Roman"/>
                          <w:sz w:val="24"/>
                          <w:szCs w:val="24"/>
                        </w:rPr>
                        <w:t>F. You shouldn’t argue with your mom.</w:t>
                      </w:r>
                    </w:p>
                    <w:p>
                      <w:pPr>
                        <w:rPr>
                          <w:rFonts w:ascii="Times New Roman" w:hAnsi="Times New Roman" w:cs="Times New Roman"/>
                          <w:sz w:val="24"/>
                          <w:szCs w:val="24"/>
                        </w:rPr>
                      </w:pPr>
                      <w:r>
                        <w:rPr>
                          <w:rFonts w:ascii="Times New Roman" w:hAnsi="Times New Roman" w:cs="Times New Roman"/>
                          <w:sz w:val="24"/>
                          <w:szCs w:val="24"/>
                        </w:rPr>
                        <w:t>G. What’s your problem?</w:t>
                      </w:r>
                    </w:p>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Autospacing="0" w:afterAutospacing="0" w:line="320" w:lineRule="exact"/>
        <w:textAlignment w:val="auto"/>
        <w:rPr>
          <w:rFonts w:ascii="Times New Roman" w:cs="Times New Roman" w:hint="eastAsia"/>
          <w:sz w:val="24"/>
          <w:szCs w:val="24"/>
        </w:rPr>
      </w:pPr>
    </w:p>
    <w:p>
      <w:pPr>
        <w:keepNext w:val="0"/>
        <w:keepLines w:val="0"/>
        <w:pageBreakBefore w:val="0"/>
        <w:widowControl w:val="0"/>
        <w:kinsoku/>
        <w:wordWrap/>
        <w:overflowPunct/>
        <w:topLinePunct w:val="0"/>
        <w:autoSpaceDE/>
        <w:autoSpaceDN/>
        <w:bidi w:val="0"/>
        <w:adjustRightInd/>
        <w:snapToGrid/>
        <w:spacing w:beforeAutospacing="0" w:afterAutospacing="0" w:line="320" w:lineRule="exact"/>
        <w:textAlignment w:val="auto"/>
        <w:rPr>
          <w:rFonts w:ascii="Times New Roman" w:cs="Times New Roman" w:hint="eastAsia"/>
          <w:sz w:val="24"/>
          <w:szCs w:val="24"/>
        </w:rPr>
      </w:pPr>
    </w:p>
    <w:p>
      <w:pPr>
        <w:keepNext w:val="0"/>
        <w:keepLines w:val="0"/>
        <w:pageBreakBefore w:val="0"/>
        <w:widowControl w:val="0"/>
        <w:kinsoku/>
        <w:wordWrap/>
        <w:overflowPunct/>
        <w:topLinePunct w:val="0"/>
        <w:autoSpaceDE/>
        <w:autoSpaceDN/>
        <w:bidi w:val="0"/>
        <w:adjustRightInd/>
        <w:snapToGrid/>
        <w:spacing w:beforeAutospacing="0" w:afterAutospacing="0" w:line="320" w:lineRule="exact"/>
        <w:textAlignment w:val="auto"/>
        <w:rPr>
          <w:rFonts w:ascii="Times New Roman" w:cs="Times New Roman" w:hint="eastAsia"/>
          <w:sz w:val="24"/>
          <w:szCs w:val="24"/>
        </w:rPr>
      </w:pPr>
    </w:p>
    <w:p>
      <w:pPr>
        <w:keepNext w:val="0"/>
        <w:keepLines w:val="0"/>
        <w:pageBreakBefore w:val="0"/>
        <w:widowControl w:val="0"/>
        <w:kinsoku/>
        <w:wordWrap/>
        <w:overflowPunct/>
        <w:topLinePunct w:val="0"/>
        <w:autoSpaceDE/>
        <w:autoSpaceDN/>
        <w:bidi w:val="0"/>
        <w:adjustRightInd/>
        <w:snapToGrid/>
        <w:spacing w:beforeAutospacing="0" w:afterAutospacing="0" w:line="320" w:lineRule="exact"/>
        <w:textAlignment w:val="auto"/>
        <w:rPr>
          <w:rFonts w:ascii="Times New Roman" w:cs="Times New Roman" w:hint="eastAsia"/>
          <w:sz w:val="24"/>
          <w:szCs w:val="24"/>
        </w:rPr>
      </w:pPr>
    </w:p>
    <w:p>
      <w:pPr>
        <w:keepNext w:val="0"/>
        <w:keepLines w:val="0"/>
        <w:pageBreakBefore w:val="0"/>
        <w:widowControl w:val="0"/>
        <w:kinsoku/>
        <w:wordWrap/>
        <w:overflowPunct/>
        <w:topLinePunct w:val="0"/>
        <w:autoSpaceDE/>
        <w:autoSpaceDN/>
        <w:bidi w:val="0"/>
        <w:adjustRightInd/>
        <w:snapToGrid/>
        <w:spacing w:beforeAutospacing="0" w:afterAutospacing="0" w:line="320" w:lineRule="exact"/>
        <w:textAlignment w:val="auto"/>
        <w:rPr>
          <w:rFonts w:ascii="Times New Roman" w:cs="Times New Roman" w:hint="eastAsia"/>
          <w:sz w:val="24"/>
          <w:szCs w:val="24"/>
        </w:rPr>
      </w:pPr>
    </w:p>
    <w:p>
      <w:pPr>
        <w:keepNext w:val="0"/>
        <w:keepLines w:val="0"/>
        <w:pageBreakBefore w:val="0"/>
        <w:widowControl w:val="0"/>
        <w:kinsoku/>
        <w:wordWrap/>
        <w:overflowPunct/>
        <w:topLinePunct w:val="0"/>
        <w:autoSpaceDE/>
        <w:autoSpaceDN/>
        <w:bidi w:val="0"/>
        <w:adjustRightInd/>
        <w:snapToGrid/>
        <w:spacing w:beforeAutospacing="0" w:afterAutospacing="0" w:line="320" w:lineRule="exact"/>
        <w:textAlignment w:val="auto"/>
        <w:rPr>
          <w:rFonts w:ascii="Times New Roman" w:hAnsi="Times New Roman" w:cs="Times New Roman"/>
          <w:b/>
          <w:bCs/>
          <w:sz w:val="24"/>
          <w:szCs w:val="24"/>
        </w:rPr>
      </w:pPr>
      <w:r>
        <w:rPr>
          <w:rFonts w:ascii="Times New Roman" w:cs="Times New Roman" w:hint="eastAsia"/>
          <w:b/>
          <w:bCs/>
          <w:sz w:val="24"/>
          <w:szCs w:val="24"/>
        </w:rPr>
        <w:t>四、</w:t>
      </w:r>
      <w:r>
        <w:rPr>
          <w:rFonts w:ascii="Times New Roman" w:cs="Times New Roman"/>
          <w:b/>
          <w:bCs/>
          <w:sz w:val="24"/>
          <w:szCs w:val="24"/>
        </w:rPr>
        <w:t>完形填空（</w:t>
      </w:r>
      <w:r>
        <w:rPr>
          <w:rFonts w:ascii="Times New Roman" w:hAnsi="Times New Roman" w:cs="Times New Roman"/>
          <w:b/>
          <w:bCs/>
          <w:sz w:val="24"/>
          <w:szCs w:val="24"/>
        </w:rPr>
        <w:t>15</w:t>
      </w:r>
      <w:r>
        <w:rPr>
          <w:rFonts w:ascii="Times New Roman" w:cs="Times New Roman"/>
          <w:b/>
          <w:bCs/>
          <w:sz w:val="24"/>
          <w:szCs w:val="24"/>
        </w:rPr>
        <w:t>分）</w:t>
      </w:r>
    </w:p>
    <w:p>
      <w:pPr>
        <w:keepNext w:val="0"/>
        <w:keepLines w:val="0"/>
        <w:pageBreakBefore w:val="0"/>
        <w:widowControl w:val="0"/>
        <w:kinsoku/>
        <w:wordWrap/>
        <w:overflowPunct/>
        <w:topLinePunct w:val="0"/>
        <w:autoSpaceDE/>
        <w:autoSpaceDN/>
        <w:bidi w:val="0"/>
        <w:adjustRightInd/>
        <w:snapToGrid/>
        <w:spacing w:beforeAutospacing="0" w:afterAutospacing="0" w:line="320" w:lineRule="exact"/>
        <w:textAlignment w:val="auto"/>
        <w:rPr>
          <w:rFonts w:ascii="Times New Roman" w:hAnsi="Times New Roman" w:cs="Times New Roman"/>
          <w:b/>
          <w:bCs/>
          <w:sz w:val="24"/>
          <w:szCs w:val="24"/>
        </w:rPr>
      </w:pPr>
      <w:r>
        <w:rPr>
          <w:rFonts w:ascii="Times New Roman" w:cs="Times New Roman" w:hint="eastAsia"/>
          <w:b/>
          <w:bCs/>
          <w:sz w:val="24"/>
          <w:szCs w:val="24"/>
          <w:lang w:val="en-US" w:eastAsia="zh-CN"/>
        </w:rPr>
        <w:t xml:space="preserve">V. </w:t>
      </w:r>
      <w:r>
        <w:rPr>
          <w:rFonts w:ascii="Times New Roman" w:cs="Times New Roman"/>
          <w:b/>
          <w:bCs/>
          <w:sz w:val="24"/>
          <w:szCs w:val="24"/>
        </w:rPr>
        <w:t>阅读短文</w:t>
      </w:r>
      <w:r>
        <w:rPr>
          <w:rFonts w:ascii="Times New Roman" w:cs="Times New Roman" w:hint="eastAsia"/>
          <w:b/>
          <w:bCs/>
          <w:sz w:val="24"/>
          <w:szCs w:val="24"/>
        </w:rPr>
        <w:t>，</w:t>
      </w:r>
      <w:r>
        <w:rPr>
          <w:rFonts w:ascii="Times New Roman" w:cs="Times New Roman"/>
          <w:b/>
          <w:bCs/>
          <w:sz w:val="24"/>
          <w:szCs w:val="24"/>
        </w:rPr>
        <w:t>然后从每小题所给的四个选项中选出一个最佳答案。</w:t>
      </w:r>
    </w:p>
    <w:p>
      <w:pPr>
        <w:keepNext w:val="0"/>
        <w:keepLines w:val="0"/>
        <w:pageBreakBefore w:val="0"/>
        <w:widowControl w:val="0"/>
        <w:kinsoku/>
        <w:wordWrap/>
        <w:overflowPunct/>
        <w:topLinePunct w:val="0"/>
        <w:autoSpaceDE/>
        <w:autoSpaceDN/>
        <w:bidi w:val="0"/>
        <w:adjustRightInd/>
        <w:snapToGrid/>
        <w:spacing w:beforeAutospacing="0" w:afterAutospacing="0" w:line="320" w:lineRule="exact"/>
        <w:textAlignment w:val="auto"/>
        <w:rPr>
          <w:rFonts w:ascii="Times New Roman" w:hAnsi="Times New Roman" w:cs="Times New Roman"/>
          <w:color w:val="000000"/>
          <w:sz w:val="24"/>
          <w:szCs w:val="24"/>
        </w:rPr>
      </w:pP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  Tom and Jack were good friends. One night they had a car accident, in which they were</w:t>
      </w:r>
      <w:r>
        <w:rPr>
          <w:rFonts w:ascii="Times New Roman" w:hAnsi="Times New Roman" w:cs="Times New Roman" w:hint="eastAsia"/>
          <w:color w:val="000000"/>
          <w:sz w:val="24"/>
          <w:szCs w:val="24"/>
        </w:rPr>
        <w:t xml:space="preserve"> </w:t>
      </w:r>
      <w:r>
        <w:rPr>
          <w:rFonts w:ascii="Times New Roman" w:hAnsi="Times New Roman" w:cs="Times New Roman" w:hint="eastAsia"/>
          <w:color w:val="000000"/>
          <w:sz w:val="24"/>
          <w:szCs w:val="24"/>
          <w:u w:val="single"/>
        </w:rPr>
        <w:t xml:space="preserve">  1   </w:t>
      </w:r>
      <w:r>
        <w:rPr>
          <w:rFonts w:ascii="Times New Roman" w:hAnsi="Times New Roman" w:cs="Times New Roman" w:hint="eastAsia"/>
          <w:color w:val="000000"/>
          <w:sz w:val="24"/>
          <w:szCs w:val="24"/>
        </w:rPr>
        <w:t xml:space="preserve"> </w:t>
      </w:r>
      <w:r>
        <w:rPr>
          <w:rFonts w:ascii="Times New Roman" w:hAnsi="Times New Roman" w:cs="Times New Roman"/>
          <w:color w:val="000000"/>
          <w:sz w:val="24"/>
          <w:szCs w:val="24"/>
        </w:rPr>
        <w:t xml:space="preserve"> hurt. The next morning, Tom woke up blind. The doctor, Mr. Lee, was standing </w:t>
      </w:r>
      <w:r>
        <w:rPr>
          <w:rFonts w:ascii="Times New Roman" w:hAnsi="Times New Roman" w:cs="Times New Roman" w:hint="eastAsia"/>
          <w:color w:val="000000"/>
          <w:sz w:val="24"/>
          <w:szCs w:val="24"/>
          <w:u w:val="single"/>
        </w:rPr>
        <w:t xml:space="preserve">   2  </w:t>
      </w:r>
      <w:r>
        <w:rPr>
          <w:rFonts w:ascii="Times New Roman" w:hAnsi="Times New Roman" w:cs="Times New Roman"/>
          <w:color w:val="000000"/>
          <w:sz w:val="24"/>
          <w:szCs w:val="24"/>
        </w:rPr>
        <w:t xml:space="preserve"> his bed worriedly. When he saw Tom awake, he asked, : “_</w:t>
      </w:r>
      <w:r>
        <w:rPr>
          <w:rFonts w:ascii="Times New Roman" w:hAnsi="Times New Roman" w:cs="Times New Roman" w:hint="eastAsia"/>
          <w:color w:val="000000"/>
          <w:sz w:val="24"/>
          <w:szCs w:val="24"/>
          <w:u w:val="single"/>
        </w:rPr>
        <w:t xml:space="preserve">  3  </w:t>
      </w:r>
      <w:r>
        <w:rPr>
          <w:rFonts w:ascii="Times New Roman" w:hAnsi="Times New Roman" w:cs="Times New Roman"/>
          <w:color w:val="000000"/>
          <w:sz w:val="24"/>
          <w:szCs w:val="24"/>
        </w:rPr>
        <w:t xml:space="preserve"> are you feeling, Tom?” Tom _</w:t>
      </w:r>
      <w:r>
        <w:rPr>
          <w:rFonts w:ascii="Times New Roman" w:hAnsi="Times New Roman" w:cs="Times New Roman" w:hint="eastAsia"/>
          <w:color w:val="000000"/>
          <w:sz w:val="24"/>
          <w:szCs w:val="24"/>
          <w:u w:val="single"/>
        </w:rPr>
        <w:t xml:space="preserve"> 4 </w:t>
      </w:r>
      <w:r>
        <w:rPr>
          <w:rFonts w:ascii="Times New Roman" w:hAnsi="Times New Roman" w:cs="Times New Roman"/>
          <w:color w:val="000000"/>
          <w:sz w:val="24"/>
          <w:szCs w:val="24"/>
        </w:rPr>
        <w:t xml:space="preserve">_, “Not bad, Doctor. Thank you very much for doing the </w:t>
      </w:r>
      <w:r>
        <w:rPr>
          <w:rFonts w:ascii="Times New Roman" w:hAnsi="Times New Roman" w:cs="Times New Roman" w:hint="eastAsia"/>
          <w:color w:val="000000"/>
          <w:sz w:val="24"/>
          <w:szCs w:val="24"/>
          <w:u w:val="single"/>
        </w:rPr>
        <w:t xml:space="preserve">  5  </w:t>
      </w:r>
      <w:r>
        <w:rPr>
          <w:rFonts w:ascii="Times New Roman" w:hAnsi="Times New Roman" w:cs="Times New Roman"/>
          <w:color w:val="000000"/>
          <w:sz w:val="24"/>
          <w:szCs w:val="24"/>
        </w:rPr>
        <w:t xml:space="preserve"> operation</w:t>
      </w:r>
      <w:r>
        <w:rPr>
          <w:rFonts w:ascii="Times New Roman" w:hAnsi="Times New Roman" w:cs="Times New Roman" w:hint="eastAsia"/>
          <w:color w:val="000000"/>
          <w:sz w:val="24"/>
          <w:szCs w:val="24"/>
        </w:rPr>
        <w:t xml:space="preserve"> </w:t>
      </w:r>
      <w:r>
        <w:rPr>
          <w:rFonts w:ascii="Times New Roman" w:hAnsi="Times New Roman" w:cs="Times New Roman"/>
          <w:color w:val="000000"/>
          <w:sz w:val="24"/>
          <w:szCs w:val="24"/>
        </w:rPr>
        <w:t>(</w:t>
      </w:r>
      <w:r>
        <w:rPr>
          <w:rFonts w:ascii="Times New Roman" w:cs="Times New Roman"/>
          <w:color w:val="000000"/>
          <w:sz w:val="24"/>
          <w:szCs w:val="24"/>
        </w:rPr>
        <w:t>手术</w:t>
      </w:r>
      <w:r>
        <w:rPr>
          <w:rFonts w:ascii="Times New Roman" w:hAnsi="Times New Roman" w:cs="Times New Roman"/>
          <w:color w:val="000000"/>
          <w:sz w:val="24"/>
          <w:szCs w:val="24"/>
        </w:rPr>
        <w:t>).” Mr. Lee was greatly moved by what Tom said and did.</w:t>
      </w:r>
    </w:p>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left"/>
        <w:textAlignment w:val="auto"/>
        <w:rPr>
          <w:rFonts w:ascii="Times New Roman" w:hAnsi="Times New Roman" w:cs="Times New Roman"/>
          <w:color w:val="000000"/>
          <w:sz w:val="24"/>
          <w:szCs w:val="24"/>
        </w:rPr>
      </w:pPr>
      <w:r>
        <w:rPr>
          <w:rFonts w:ascii="Times New Roman" w:hAnsi="Times New Roman" w:cs="Times New Roman"/>
          <w:color w:val="000000"/>
          <w:sz w:val="24"/>
          <w:szCs w:val="24"/>
        </w:rPr>
        <w:t xml:space="preserve">    Months later when Jack was</w:t>
      </w:r>
      <w:r>
        <w:rPr>
          <w:rFonts w:ascii="Times New Roman" w:hAnsi="Times New Roman" w:cs="Times New Roman" w:hint="eastAsia"/>
          <w:color w:val="000000"/>
          <w:sz w:val="24"/>
          <w:szCs w:val="24"/>
          <w:u w:val="single"/>
        </w:rPr>
        <w:t xml:space="preserve">  6 </w:t>
      </w:r>
      <w:r>
        <w:rPr>
          <w:rFonts w:ascii="Times New Roman" w:hAnsi="Times New Roman" w:cs="Times New Roman"/>
          <w:color w:val="000000"/>
          <w:sz w:val="24"/>
          <w:szCs w:val="24"/>
          <w:u w:val="single"/>
        </w:rPr>
        <w:t xml:space="preserve"> </w:t>
      </w:r>
      <w:r>
        <w:rPr>
          <w:rFonts w:ascii="Times New Roman" w:hAnsi="Times New Roman" w:cs="Times New Roman"/>
          <w:color w:val="000000"/>
          <w:sz w:val="24"/>
          <w:szCs w:val="24"/>
        </w:rPr>
        <w:t>enough to leave the hospital, Tom was</w:t>
      </w:r>
      <w:r>
        <w:rPr>
          <w:rFonts w:ascii="Times New Roman" w:hAnsi="Times New Roman" w:cs="Times New Roman"/>
          <w:color w:val="000000"/>
          <w:sz w:val="24"/>
          <w:szCs w:val="24"/>
          <w:u w:val="single"/>
        </w:rPr>
        <w:t xml:space="preserve"> </w:t>
      </w:r>
      <w:r>
        <w:rPr>
          <w:rFonts w:ascii="Times New Roman" w:hAnsi="Times New Roman" w:cs="Times New Roman" w:hint="eastAsia"/>
          <w:color w:val="000000"/>
          <w:sz w:val="24"/>
          <w:szCs w:val="24"/>
          <w:u w:val="single"/>
        </w:rPr>
        <w:t xml:space="preserve"> 7     </w:t>
      </w:r>
      <w:r>
        <w:rPr>
          <w:rFonts w:ascii="Times New Roman" w:hAnsi="Times New Roman" w:cs="Times New Roman"/>
          <w:color w:val="000000"/>
          <w:sz w:val="24"/>
          <w:szCs w:val="24"/>
        </w:rPr>
        <w:t xml:space="preserve"> very sick. He couldn’t see or walk. He could do</w:t>
      </w:r>
      <w:r>
        <w:rPr>
          <w:rFonts w:ascii="Times New Roman" w:hAnsi="Times New Roman" w:cs="Times New Roman" w:hint="eastAsia"/>
          <w:color w:val="000000"/>
          <w:sz w:val="24"/>
          <w:szCs w:val="24"/>
          <w:u w:val="single"/>
        </w:rPr>
        <w:t xml:space="preserve">   8  </w:t>
      </w:r>
      <w:r>
        <w:rPr>
          <w:rFonts w:ascii="Times New Roman" w:hAnsi="Times New Roman" w:cs="Times New Roman"/>
          <w:color w:val="000000"/>
          <w:sz w:val="24"/>
          <w:szCs w:val="24"/>
        </w:rPr>
        <w:t xml:space="preserve">but stay in his wheelchair all day long. At first, Jack stayed with him for a few days. But days later, Jack thought it boring to </w:t>
      </w:r>
      <w:r>
        <w:rPr>
          <w:rFonts w:ascii="Times New Roman" w:hAnsi="Times New Roman" w:cs="Times New Roman" w:hint="eastAsia"/>
          <w:color w:val="000000"/>
          <w:sz w:val="24"/>
          <w:szCs w:val="24"/>
          <w:u w:val="single"/>
        </w:rPr>
        <w:t xml:space="preserve">  9  </w:t>
      </w:r>
      <w:r>
        <w:rPr>
          <w:rFonts w:ascii="Times New Roman" w:hAnsi="Times New Roman" w:cs="Times New Roman"/>
          <w:color w:val="000000"/>
          <w:sz w:val="24"/>
          <w:szCs w:val="24"/>
        </w:rPr>
        <w:t xml:space="preserve"> time with a disabled man like Tom. So he went to see Tom </w:t>
      </w:r>
      <w:r>
        <w:rPr>
          <w:rFonts w:ascii="Times New Roman" w:hAnsi="Times New Roman" w:cs="Times New Roman" w:hint="eastAsia"/>
          <w:color w:val="000000"/>
          <w:sz w:val="24"/>
          <w:szCs w:val="24"/>
          <w:u w:val="single"/>
        </w:rPr>
        <w:t xml:space="preserve">  10   </w:t>
      </w:r>
      <w:r>
        <w:rPr>
          <w:rFonts w:ascii="Times New Roman" w:hAnsi="Times New Roman" w:cs="Times New Roman"/>
          <w:color w:val="000000"/>
          <w:sz w:val="24"/>
          <w:szCs w:val="24"/>
        </w:rPr>
        <w:t>often. He made new friends. From then on, he didn’t go to visit Tom anymore. Tom felt very</w:t>
      </w:r>
      <w:r>
        <w:rPr>
          <w:rFonts w:ascii="Times New Roman" w:hAnsi="Times New Roman" w:cs="Times New Roman" w:hint="eastAsia"/>
          <w:color w:val="000000"/>
          <w:sz w:val="24"/>
          <w:szCs w:val="24"/>
        </w:rPr>
        <w:t xml:space="preserve"> </w:t>
      </w:r>
      <w:r>
        <w:rPr>
          <w:rFonts w:ascii="Times New Roman" w:hAnsi="Times New Roman" w:cs="Times New Roman" w:hint="eastAsia"/>
          <w:color w:val="000000"/>
          <w:sz w:val="24"/>
          <w:szCs w:val="24"/>
          <w:u w:val="single"/>
        </w:rPr>
        <w:t xml:space="preserve">  11  </w:t>
      </w:r>
      <w:r>
        <w:rPr>
          <w:rFonts w:ascii="Times New Roman" w:hAnsi="Times New Roman" w:cs="Times New Roman"/>
          <w:color w:val="000000"/>
          <w:sz w:val="24"/>
          <w:szCs w:val="24"/>
        </w:rPr>
        <w:t>.</w:t>
      </w:r>
    </w:p>
    <w:p>
      <w:pPr>
        <w:keepNext w:val="0"/>
        <w:keepLines w:val="0"/>
        <w:pageBreakBefore w:val="0"/>
        <w:widowControl w:val="0"/>
        <w:kinsoku/>
        <w:wordWrap/>
        <w:overflowPunct/>
        <w:topLinePunct w:val="0"/>
        <w:autoSpaceDE/>
        <w:autoSpaceDN/>
        <w:bidi w:val="0"/>
        <w:adjustRightInd/>
        <w:snapToGrid/>
        <w:spacing w:beforeAutospacing="0" w:afterAutospacing="0" w:line="320" w:lineRule="exact"/>
        <w:ind w:firstLine="480" w:firstLineChars="200"/>
        <w:jc w:val="left"/>
        <w:textAlignment w:val="auto"/>
        <w:rPr>
          <w:rFonts w:ascii="Times New Roman" w:hAnsi="Times New Roman" w:cs="Times New Roman"/>
          <w:sz w:val="24"/>
          <w:szCs w:val="24"/>
        </w:rPr>
      </w:pPr>
      <w:r>
        <w:rPr>
          <w:rFonts w:ascii="Times New Roman" w:hAnsi="Times New Roman" w:cs="Times New Roman"/>
          <w:color w:val="000000"/>
          <w:sz w:val="24"/>
          <w:szCs w:val="24"/>
        </w:rPr>
        <w:t xml:space="preserve">A year later, Tom died. When Jack came, Mr. Lee gave him a </w:t>
      </w:r>
      <w:r>
        <w:rPr>
          <w:rFonts w:ascii="Times New Roman" w:hAnsi="Times New Roman" w:cs="Times New Roman" w:hint="eastAsia"/>
          <w:color w:val="000000"/>
          <w:sz w:val="24"/>
          <w:szCs w:val="24"/>
          <w:u w:val="single"/>
        </w:rPr>
        <w:t xml:space="preserve">  12  </w:t>
      </w:r>
      <w:r>
        <w:rPr>
          <w:rFonts w:ascii="Times New Roman" w:hAnsi="Times New Roman" w:cs="Times New Roman"/>
          <w:color w:val="000000"/>
          <w:sz w:val="24"/>
          <w:szCs w:val="24"/>
        </w:rPr>
        <w:t>from Tom. In the letter Tom said, “Dear Jack, I am disabled.</w:t>
      </w:r>
      <w:r>
        <w:rPr>
          <w:rFonts w:ascii="Times New Roman" w:hAnsi="Times New Roman" w:cs="Times New Roman" w:hint="eastAsia"/>
          <w:color w:val="000000"/>
          <w:sz w:val="24"/>
          <w:szCs w:val="24"/>
          <w:u w:val="single"/>
        </w:rPr>
        <w:t xml:space="preserve">  13   </w:t>
      </w:r>
      <w:r>
        <w:rPr>
          <w:rFonts w:ascii="Times New Roman" w:hAnsi="Times New Roman" w:cs="Times New Roman"/>
          <w:color w:val="000000"/>
          <w:sz w:val="24"/>
          <w:szCs w:val="24"/>
        </w:rPr>
        <w:t xml:space="preserve">I want you to be a healthy man. So I gave my eyes to you </w:t>
      </w:r>
      <w:r>
        <w:rPr>
          <w:rFonts w:ascii="Times New Roman" w:hAnsi="Times New Roman" w:cs="Times New Roman" w:hint="eastAsia"/>
          <w:color w:val="000000"/>
          <w:sz w:val="24"/>
          <w:szCs w:val="24"/>
          <w:u w:val="single"/>
        </w:rPr>
        <w:t xml:space="preserve">   14  </w:t>
      </w:r>
      <w:r>
        <w:rPr>
          <w:rFonts w:ascii="Times New Roman" w:hAnsi="Times New Roman" w:cs="Times New Roman"/>
          <w:color w:val="000000"/>
          <w:sz w:val="24"/>
          <w:szCs w:val="24"/>
        </w:rPr>
        <w:t xml:space="preserve"> you can enjoy life as a healthy man. </w:t>
      </w:r>
      <w:r>
        <w:rPr>
          <w:rFonts w:ascii="Times New Roman" w:hAnsi="Times New Roman" w:cs="Times New Roman"/>
          <w:sz w:val="24"/>
          <w:szCs w:val="24"/>
        </w:rPr>
        <w:t xml:space="preserve">Now you have new friends. I’m glad to see that you are as healthy as usual. You are always my best friend --- Tom.” When he finished reading the letter, </w:t>
      </w:r>
      <w:r>
        <w:rPr>
          <w:rFonts w:ascii="Times New Roman" w:hAnsi="Times New Roman" w:cs="Times New Roman" w:hint="eastAsia"/>
          <w:sz w:val="24"/>
          <w:szCs w:val="24"/>
        </w:rPr>
        <w:t xml:space="preserve"> </w:t>
      </w:r>
      <w:r>
        <w:rPr>
          <w:rFonts w:ascii="Times New Roman" w:hAnsi="Times New Roman" w:cs="Times New Roman"/>
          <w:sz w:val="24"/>
          <w:szCs w:val="24"/>
        </w:rPr>
        <w:t>Mr. Lee said, “I</w:t>
      </w:r>
      <w:r>
        <w:rPr>
          <w:rFonts w:ascii="Times New Roman" w:hAnsi="Times New Roman" w:cs="Times New Roman" w:hint="eastAsia"/>
          <w:sz w:val="24"/>
          <w:szCs w:val="24"/>
        </w:rPr>
        <w:t xml:space="preserve"> </w:t>
      </w:r>
      <w:r>
        <w:rPr>
          <w:rFonts w:ascii="Times New Roman" w:hAnsi="Times New Roman" w:cs="Times New Roman"/>
          <w:sz w:val="24"/>
          <w:szCs w:val="24"/>
        </w:rPr>
        <w:t>have</w:t>
      </w:r>
      <w:r>
        <w:rPr>
          <w:rFonts w:ascii="Times New Roman" w:hAnsi="Times New Roman" w:cs="Times New Roman" w:hint="eastAsia"/>
          <w:sz w:val="24"/>
          <w:szCs w:val="24"/>
          <w:u w:val="single"/>
        </w:rPr>
        <w:t xml:space="preserve">   15</w:t>
      </w:r>
      <w:r>
        <w:rPr>
          <w:rFonts w:ascii="Times New Roman" w:hAnsi="Times New Roman" w:cs="Times New Roman"/>
          <w:sz w:val="24"/>
          <w:szCs w:val="24"/>
          <w:u w:val="single"/>
        </w:rPr>
        <w:t xml:space="preserve"> </w:t>
      </w:r>
      <w:r>
        <w:rPr>
          <w:rFonts w:ascii="Times New Roman" w:hAnsi="Times New Roman" w:cs="Times New Roman" w:hint="eastAsia"/>
          <w:sz w:val="24"/>
          <w:szCs w:val="24"/>
          <w:u w:val="single"/>
        </w:rPr>
        <w:t xml:space="preserve">  </w:t>
      </w:r>
      <w:r>
        <w:rPr>
          <w:rFonts w:ascii="Times New Roman" w:hAnsi="Times New Roman" w:cs="Times New Roman"/>
          <w:sz w:val="24"/>
          <w:szCs w:val="24"/>
        </w:rPr>
        <w:t>Tom that I will keep this a secret until Tom is gone.”</w:t>
      </w:r>
    </w:p>
    <w:p>
      <w:pPr>
        <w:keepNext w:val="0"/>
        <w:keepLines w:val="0"/>
        <w:pageBreakBefore w:val="0"/>
        <w:widowControl w:val="0"/>
        <w:kinsoku/>
        <w:wordWrap/>
        <w:overflowPunct/>
        <w:topLinePunct w:val="0"/>
        <w:autoSpaceDE/>
        <w:autoSpaceDN/>
        <w:bidi w:val="0"/>
        <w:adjustRightInd/>
        <w:snapToGrid/>
        <w:spacing w:beforeAutospacing="0" w:afterAutospacing="0" w:line="320" w:lineRule="exact"/>
        <w:textAlignment w:val="auto"/>
        <w:rPr>
          <w:rFonts w:ascii="Times New Roman" w:hAnsi="Times New Roman" w:cs="Times New Roman"/>
          <w:sz w:val="24"/>
          <w:szCs w:val="24"/>
        </w:rPr>
      </w:pPr>
      <w:r>
        <w:rPr>
          <w:rFonts w:ascii="Times New Roman" w:hAnsi="Times New Roman" w:cs="Times New Roman"/>
          <w:sz w:val="24"/>
          <w:szCs w:val="24"/>
        </w:rPr>
        <w:t xml:space="preserve">    Jack stood there like a stone. Tears ran down his face.  </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hint="eastAsia"/>
          <w:sz w:val="24"/>
          <w:szCs w:val="24"/>
        </w:rPr>
        <w:t>1</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A. badly</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really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hardly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D. probably</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hint="eastAsia"/>
          <w:sz w:val="24"/>
          <w:szCs w:val="24"/>
        </w:rPr>
        <w:t>2</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 in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by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on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D. above</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hint="eastAsia"/>
          <w:sz w:val="24"/>
          <w:szCs w:val="24"/>
        </w:rPr>
        <w:t>3</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A. What</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B. When</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How  </w:t>
      </w:r>
      <w:r>
        <w:rPr>
          <w:rFonts w:ascii="Times New Roman" w:hAnsi="Times New Roman" w:cs="Times New Roman" w:hint="eastAsia"/>
          <w:sz w:val="24"/>
          <w:szCs w:val="24"/>
        </w:rPr>
        <w:t xml:space="preserve">         </w:t>
      </w:r>
      <w:r>
        <w:rPr>
          <w:rFonts w:ascii="Times New Roman" w:hAnsi="Times New Roman" w:cs="Times New Roman"/>
          <w:sz w:val="24"/>
          <w:szCs w:val="24"/>
        </w:rPr>
        <w:t>D. Which</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hint="eastAsia"/>
          <w:sz w:val="24"/>
          <w:szCs w:val="24"/>
        </w:rPr>
        <w:t>4</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 looked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smiled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shouted  </w:t>
      </w:r>
      <w:r>
        <w:rPr>
          <w:rFonts w:ascii="Times New Roman" w:hAnsi="Times New Roman" w:cs="Times New Roman" w:hint="eastAsia"/>
          <w:sz w:val="24"/>
          <w:szCs w:val="24"/>
        </w:rPr>
        <w:t xml:space="preserve">       </w:t>
      </w:r>
      <w:r>
        <w:rPr>
          <w:rFonts w:ascii="Times New Roman" w:hAnsi="Times New Roman" w:cs="Times New Roman"/>
          <w:sz w:val="24"/>
          <w:szCs w:val="24"/>
        </w:rPr>
        <w:t>D. spoke</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hint="eastAsia"/>
          <w:sz w:val="24"/>
          <w:szCs w:val="24"/>
        </w:rPr>
        <w:t>5</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 lovely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harmful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enjoyable  </w:t>
      </w:r>
      <w:r>
        <w:rPr>
          <w:rFonts w:ascii="Times New Roman" w:hAnsi="Times New Roman" w:cs="Times New Roman" w:hint="eastAsia"/>
          <w:sz w:val="24"/>
          <w:szCs w:val="24"/>
        </w:rPr>
        <w:t xml:space="preserve">      </w:t>
      </w:r>
      <w:r>
        <w:rPr>
          <w:rFonts w:ascii="Times New Roman" w:hAnsi="Times New Roman" w:cs="Times New Roman"/>
          <w:sz w:val="24"/>
          <w:szCs w:val="24"/>
        </w:rPr>
        <w:t>D. special</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sz w:val="24"/>
          <w:szCs w:val="24"/>
        </w:rPr>
        <w:t>6.</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 good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ill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well  </w:t>
      </w:r>
      <w:r>
        <w:rPr>
          <w:rFonts w:ascii="Times New Roman" w:hAnsi="Times New Roman" w:cs="Times New Roman" w:hint="eastAsia"/>
          <w:sz w:val="24"/>
          <w:szCs w:val="24"/>
        </w:rPr>
        <w:t xml:space="preserve">          </w:t>
      </w:r>
      <w:r>
        <w:rPr>
          <w:rFonts w:ascii="Times New Roman" w:hAnsi="Times New Roman" w:cs="Times New Roman"/>
          <w:sz w:val="24"/>
          <w:szCs w:val="24"/>
        </w:rPr>
        <w:t>D. kind</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hint="eastAsia"/>
          <w:sz w:val="24"/>
          <w:szCs w:val="24"/>
        </w:rPr>
        <w:t>7</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 even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still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yet  </w:t>
      </w:r>
      <w:r>
        <w:rPr>
          <w:rFonts w:ascii="Times New Roman" w:hAnsi="Times New Roman" w:cs="Times New Roman" w:hint="eastAsia"/>
          <w:sz w:val="24"/>
          <w:szCs w:val="24"/>
        </w:rPr>
        <w:t xml:space="preserve">           </w:t>
      </w:r>
      <w:r>
        <w:rPr>
          <w:rFonts w:ascii="Times New Roman" w:hAnsi="Times New Roman" w:cs="Times New Roman"/>
          <w:sz w:val="24"/>
          <w:szCs w:val="24"/>
        </w:rPr>
        <w:t>D. ever</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hint="eastAsia"/>
          <w:sz w:val="24"/>
          <w:szCs w:val="24"/>
        </w:rPr>
        <w:t>8</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 everything  </w:t>
      </w:r>
      <w:r>
        <w:rPr>
          <w:rFonts w:ascii="Times New Roman" w:hAnsi="Times New Roman" w:cs="Times New Roman" w:hint="eastAsia"/>
          <w:sz w:val="24"/>
          <w:szCs w:val="24"/>
        </w:rPr>
        <w:t xml:space="preserve"> </w:t>
      </w:r>
      <w:r>
        <w:rPr>
          <w:rFonts w:ascii="Times New Roman" w:hAnsi="Times New Roman" w:cs="Times New Roman"/>
          <w:sz w:val="24"/>
          <w:szCs w:val="24"/>
        </w:rPr>
        <w:t>B. something</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nothing  </w:t>
      </w:r>
      <w:r>
        <w:rPr>
          <w:rFonts w:ascii="Times New Roman" w:hAnsi="Times New Roman" w:cs="Times New Roman" w:hint="eastAsia"/>
          <w:sz w:val="24"/>
          <w:szCs w:val="24"/>
        </w:rPr>
        <w:t xml:space="preserve">       </w:t>
      </w:r>
      <w:r>
        <w:rPr>
          <w:rFonts w:ascii="Times New Roman" w:hAnsi="Times New Roman" w:cs="Times New Roman"/>
          <w:sz w:val="24"/>
          <w:szCs w:val="24"/>
        </w:rPr>
        <w:t>D. anything</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hint="eastAsia"/>
          <w:sz w:val="24"/>
          <w:szCs w:val="24"/>
        </w:rPr>
        <w:t>9</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A. lose</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save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spend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D. take  </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hint="eastAsia"/>
          <w:sz w:val="24"/>
          <w:szCs w:val="24"/>
        </w:rPr>
        <w:t>10</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 more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less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quite  </w:t>
      </w:r>
      <w:r>
        <w:rPr>
          <w:rFonts w:ascii="Times New Roman" w:hAnsi="Times New Roman" w:cs="Times New Roman" w:hint="eastAsia"/>
          <w:sz w:val="24"/>
          <w:szCs w:val="24"/>
        </w:rPr>
        <w:t xml:space="preserve">        </w:t>
      </w:r>
      <w:r>
        <w:rPr>
          <w:rFonts w:ascii="Times New Roman" w:hAnsi="Times New Roman" w:cs="Times New Roman"/>
          <w:sz w:val="24"/>
          <w:szCs w:val="24"/>
        </w:rPr>
        <w:t>D. much</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hint="eastAsia"/>
          <w:sz w:val="24"/>
          <w:szCs w:val="24"/>
        </w:rPr>
        <w:t>11</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 sad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happy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proud </w:t>
      </w:r>
      <w:r>
        <w:rPr>
          <w:rFonts w:ascii="Times New Roman" w:hAnsi="Times New Roman" w:cs="Times New Roman" w:hint="eastAsia"/>
          <w:sz w:val="24"/>
          <w:szCs w:val="24"/>
        </w:rPr>
        <w:t xml:space="preserve">         </w:t>
      </w:r>
      <w:r>
        <w:rPr>
          <w:rFonts w:ascii="Times New Roman" w:hAnsi="Times New Roman" w:cs="Times New Roman"/>
          <w:sz w:val="24"/>
          <w:szCs w:val="24"/>
        </w:rPr>
        <w:t>D. nervous</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hint="eastAsia"/>
          <w:sz w:val="24"/>
          <w:szCs w:val="24"/>
        </w:rPr>
        <w:t>12</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 card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gift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letter  </w:t>
      </w:r>
      <w:r>
        <w:rPr>
          <w:rFonts w:ascii="Times New Roman" w:hAnsi="Times New Roman" w:cs="Times New Roman" w:hint="eastAsia"/>
          <w:sz w:val="24"/>
          <w:szCs w:val="24"/>
        </w:rPr>
        <w:t xml:space="preserve">         </w:t>
      </w:r>
      <w:r>
        <w:rPr>
          <w:rFonts w:ascii="Times New Roman" w:hAnsi="Times New Roman" w:cs="Times New Roman"/>
          <w:sz w:val="24"/>
          <w:szCs w:val="24"/>
        </w:rPr>
        <w:t>D. poster</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hint="eastAsia"/>
          <w:sz w:val="24"/>
          <w:szCs w:val="24"/>
        </w:rPr>
        <w:t>13</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 But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So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Or  </w:t>
      </w:r>
      <w:r>
        <w:rPr>
          <w:rFonts w:ascii="Times New Roman" w:hAnsi="Times New Roman" w:cs="Times New Roman" w:hint="eastAsia"/>
          <w:sz w:val="24"/>
          <w:szCs w:val="24"/>
        </w:rPr>
        <w:t xml:space="preserve">           </w:t>
      </w:r>
      <w:r>
        <w:rPr>
          <w:rFonts w:ascii="Times New Roman" w:hAnsi="Times New Roman" w:cs="Times New Roman"/>
          <w:sz w:val="24"/>
          <w:szCs w:val="24"/>
        </w:rPr>
        <w:t>D. Though</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hint="eastAsia"/>
          <w:sz w:val="24"/>
          <w:szCs w:val="24"/>
        </w:rPr>
        <w:t>14</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 since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in order to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as soon as </w:t>
      </w:r>
      <w:r>
        <w:rPr>
          <w:rFonts w:ascii="Times New Roman" w:hAnsi="Times New Roman" w:cs="Times New Roman" w:hint="eastAsia"/>
          <w:sz w:val="24"/>
          <w:szCs w:val="24"/>
        </w:rPr>
        <w:t xml:space="preserve">      </w:t>
      </w:r>
      <w:r>
        <w:rPr>
          <w:rFonts w:ascii="Times New Roman" w:hAnsi="Times New Roman" w:cs="Times New Roman"/>
          <w:sz w:val="24"/>
          <w:szCs w:val="24"/>
        </w:rPr>
        <w:t>D. so that</w:t>
      </w:r>
    </w:p>
    <w:p>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hint="eastAsia"/>
          <w:sz w:val="24"/>
          <w:szCs w:val="24"/>
        </w:rPr>
        <w:t>15</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 promised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understood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C. found </w:t>
      </w:r>
      <w:r>
        <w:rPr>
          <w:rFonts w:ascii="Times New Roman" w:hAnsi="Times New Roman" w:cs="Times New Roman" w:hint="eastAsia"/>
          <w:sz w:val="24"/>
          <w:szCs w:val="24"/>
        </w:rPr>
        <w:t xml:space="preserve">          </w:t>
      </w:r>
      <w:r>
        <w:rPr>
          <w:rFonts w:ascii="Times New Roman" w:hAnsi="Times New Roman" w:cs="Times New Roman"/>
          <w:sz w:val="24"/>
          <w:szCs w:val="24"/>
        </w:rPr>
        <w:t>D. said</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hint="eastAsia"/>
          <w:sz w:val="24"/>
          <w:szCs w:val="24"/>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b/>
          <w:bCs/>
          <w:sz w:val="24"/>
          <w:szCs w:val="24"/>
        </w:rPr>
      </w:pPr>
      <w:r>
        <w:rPr>
          <w:rFonts w:ascii="Times New Roman" w:hAnsi="Times New Roman" w:cs="Times New Roman" w:hint="eastAsia"/>
          <w:b/>
          <w:bCs/>
          <w:sz w:val="24"/>
          <w:szCs w:val="24"/>
        </w:rPr>
        <w:t>五、</w:t>
      </w:r>
      <w:r>
        <w:rPr>
          <w:rFonts w:ascii="Times New Roman" w:hAnsi="Times New Roman" w:cs="Times New Roman" w:hint="eastAsia"/>
          <w:b/>
          <w:bCs/>
          <w:sz w:val="24"/>
          <w:szCs w:val="24"/>
          <w:lang w:val="en-US" w:eastAsia="zh-CN"/>
        </w:rPr>
        <w:t xml:space="preserve">VI. </w:t>
      </w:r>
      <w:r>
        <w:rPr>
          <w:rFonts w:ascii="Times New Roman" w:cs="Times New Roman"/>
          <w:b/>
          <w:bCs/>
          <w:sz w:val="24"/>
          <w:szCs w:val="24"/>
        </w:rPr>
        <w:t>阅读理解。（</w:t>
      </w:r>
      <w:r>
        <w:rPr>
          <w:rFonts w:ascii="Times New Roman" w:hAnsi="Times New Roman" w:cs="Times New Roman"/>
          <w:b/>
          <w:bCs/>
          <w:sz w:val="24"/>
          <w:szCs w:val="24"/>
        </w:rPr>
        <w:t>30</w:t>
      </w:r>
      <w:r>
        <w:rPr>
          <w:rFonts w:ascii="Times New Roman" w:cs="Times New Roman"/>
          <w:b/>
          <w:bCs/>
          <w:sz w:val="24"/>
          <w:szCs w:val="24"/>
        </w:rPr>
        <w:t>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rPr>
          <w:rFonts w:ascii="Times New Roman" w:hAnsi="Times New Roman" w:cs="Times New Roman"/>
          <w:sz w:val="24"/>
          <w:szCs w:val="24"/>
        </w:rPr>
      </w:pPr>
      <w:r>
        <w:rPr>
          <w:rFonts w:ascii="Times New Roman" w:hAnsi="Times New Roman" w:cs="Times New Roman"/>
          <w:sz w:val="24"/>
          <w:szCs w:val="24"/>
        </w:rPr>
        <w:t>( A ) (5</w:t>
      </w:r>
      <w:r>
        <w:rPr>
          <w:rFonts w:ascii="Times New Roman" w:cs="Times New Roman"/>
          <w:sz w:val="24"/>
          <w:szCs w:val="24"/>
        </w:rPr>
        <w:t>分</w:t>
      </w:r>
      <w:r>
        <w:rPr>
          <w:rFonts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xml:space="preserve">An old man was going home late one night with his horse and </w:t>
      </w:r>
      <w:r>
        <w:rPr>
          <w:rFonts w:ascii="Times New Roman" w:hAnsi="Times New Roman" w:cs="Times New Roman"/>
          <w:sz w:val="24"/>
          <w:szCs w:val="24"/>
          <w:u w:val="single"/>
        </w:rPr>
        <w:t>cart</w:t>
      </w:r>
      <w:r>
        <w:rPr>
          <w:rFonts w:ascii="Times New Roman" w:hAnsi="Times New Roman" w:cs="Times New Roman"/>
          <w:sz w:val="24"/>
          <w:szCs w:val="24"/>
        </w:rPr>
        <w:t xml:space="preserve"> after a day’s hard work. When he was not far away from his house, the light on the cart went out. He tried but could not repair it. He was near his home, and so he went along the road without a light.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ind w:firstLine="360" w:firstLineChars="150"/>
        <w:textAlignment w:val="auto"/>
        <w:rPr>
          <w:rFonts w:ascii="Times New Roman" w:hAnsi="Times New Roman" w:cs="Times New Roman"/>
          <w:sz w:val="24"/>
          <w:szCs w:val="24"/>
        </w:rPr>
      </w:pPr>
      <w:r>
        <w:rPr>
          <w:rFonts w:ascii="Times New Roman" w:hAnsi="Times New Roman" w:cs="Times New Roman"/>
          <w:sz w:val="24"/>
          <w:szCs w:val="24"/>
        </w:rPr>
        <w:t>When a policeman saw this, he stopped the old man. “Where is your light?” asked the policeman. “No man may take a cart along the road at night without a light. You know that. You have broken the law.” “I had a light, but it has just gone out,” said the old man.</w:t>
      </w:r>
      <w:r>
        <w:rPr>
          <w:rFonts w:ascii="Times New Roman" w:hAnsi="Times New Roman" w:cs="Times New Roman" w:hint="eastAsia"/>
          <w:sz w:val="24"/>
          <w:szCs w:val="24"/>
        </w:rPr>
        <w:t xml:space="preserve"> </w:t>
      </w:r>
      <w:r>
        <w:rPr>
          <w:rFonts w:ascii="Times New Roman" w:hAnsi="Times New Roman" w:cs="Times New Roman"/>
          <w:sz w:val="24"/>
          <w:szCs w:val="24"/>
        </w:rPr>
        <w:t>“I don’t believe that story. What’s your name and where do you live?” asked the policeman. “Please don’t write down my name, “ said the old man. “My home is just there. You can see it from here. I had a light nearly the whole way.” “You came all the way without a light. What’s your name?”</w:t>
      </w:r>
      <w:r>
        <w:rPr>
          <w:rFonts w:ascii="Times New Roman" w:hAnsi="Times New Roman" w:cs="Times New Roman"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ind w:firstLine="360" w:firstLineChars="150"/>
        <w:textAlignment w:val="auto"/>
        <w:rPr>
          <w:rFonts w:ascii="Times New Roman" w:hAnsi="Times New Roman" w:cs="Times New Roman"/>
          <w:sz w:val="24"/>
          <w:szCs w:val="24"/>
        </w:rPr>
      </w:pPr>
      <w:r>
        <w:rPr>
          <w:rFonts w:ascii="Times New Roman" w:hAnsi="Times New Roman" w:cs="Times New Roman"/>
          <w:sz w:val="24"/>
          <w:szCs w:val="24"/>
        </w:rPr>
        <w:t>The old man quickly took the policeman’s hand and put it down on the top of the light. The light was still hot and burnt the policeman’s hand. The policeman jumped and he was very angry. “Now, what do you think?” said the old man. “Did I come all the way without a light?”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sz w:val="24"/>
          <w:szCs w:val="24"/>
        </w:rPr>
        <w:t xml:space="preserve">1.What does the underlined word “cart” mean in the passage?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ind w:firstLine="360" w:firstLineChars="150"/>
        <w:textAlignment w:val="auto"/>
        <w:rPr>
          <w:rFonts w:ascii="Times New Roman" w:hAnsi="Times New Roman" w:cs="Times New Roman"/>
          <w:sz w:val="24"/>
          <w:szCs w:val="24"/>
        </w:rPr>
      </w:pPr>
      <w:r>
        <w:rPr>
          <w:rFonts w:ascii="Times New Roman" w:hAnsi="Times New Roman" w:cs="Times New Roman"/>
          <w:sz w:val="24"/>
          <w:szCs w:val="24"/>
        </w:rPr>
        <w:t xml:space="preserve">A. It means house.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B. It is something pulled by a horse.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ind w:firstLine="360" w:firstLineChars="150"/>
        <w:textAlignment w:val="auto"/>
        <w:rPr>
          <w:rFonts w:ascii="Times New Roman" w:hAnsi="Times New Roman" w:cs="Times New Roman"/>
          <w:sz w:val="24"/>
          <w:szCs w:val="24"/>
        </w:rPr>
      </w:pPr>
      <w:r>
        <w:rPr>
          <w:rFonts w:ascii="Times New Roman" w:hAnsi="Times New Roman" w:cs="Times New Roman"/>
          <w:sz w:val="24"/>
          <w:szCs w:val="24"/>
        </w:rPr>
        <w:t xml:space="preserve">C. It means light.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D. It is something used for cooking food.</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sz w:val="24"/>
          <w:szCs w:val="24"/>
        </w:rPr>
        <w:t>2.The old man drove home ______.</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ind w:firstLine="360" w:firstLineChars="150"/>
        <w:textAlignment w:val="auto"/>
        <w:rPr>
          <w:rFonts w:ascii="Times New Roman" w:hAnsi="Times New Roman" w:cs="Times New Roman"/>
          <w:sz w:val="24"/>
          <w:szCs w:val="24"/>
        </w:rPr>
      </w:pPr>
      <w:r>
        <w:rPr>
          <w:rFonts w:ascii="Times New Roman" w:hAnsi="Times New Roman" w:cs="Times New Roman"/>
          <w:sz w:val="24"/>
          <w:szCs w:val="24"/>
        </w:rPr>
        <w:t xml:space="preserve">A. late one night   </w:t>
      </w:r>
      <w:r>
        <w:rPr>
          <w:rFonts w:ascii="Times New Roman" w:hAnsi="Times New Roman" w:cs="Times New Roman" w:hint="eastAsia"/>
          <w:sz w:val="24"/>
          <w:szCs w:val="24"/>
        </w:rPr>
        <w:t xml:space="preserve">  </w:t>
      </w:r>
      <w:r>
        <w:rPr>
          <w:rFonts w:ascii="Times New Roman" w:hAnsi="Times New Roman" w:cs="Times New Roman"/>
          <w:sz w:val="24"/>
          <w:szCs w:val="24"/>
        </w:rPr>
        <w:t>B. with his donkey  C. with a police</w:t>
      </w:r>
      <w:r>
        <w:rPr>
          <w:rFonts w:ascii="Times New Roman" w:hAnsi="Times New Roman" w:cs="Times New Roman" w:hint="eastAsia"/>
          <w:sz w:val="24"/>
          <w:szCs w:val="24"/>
          <w:lang w:val="en-US" w:eastAsia="zh-CN"/>
        </w:rPr>
        <w:t>m</w:t>
      </w:r>
      <w:r>
        <w:rPr>
          <w:rFonts w:ascii="Times New Roman" w:hAnsi="Times New Roman" w:cs="Times New Roman"/>
          <w:sz w:val="24"/>
          <w:szCs w:val="24"/>
        </w:rPr>
        <w:t xml:space="preserve">an </w:t>
      </w:r>
      <w:r>
        <w:rPr>
          <w:rFonts w:ascii="Times New Roman" w:hAnsi="Times New Roman" w:cs="Times New Roman" w:hint="eastAsia"/>
          <w:sz w:val="24"/>
          <w:szCs w:val="24"/>
        </w:rPr>
        <w:t xml:space="preserve"> </w:t>
      </w:r>
      <w:r>
        <w:rPr>
          <w:rFonts w:ascii="Times New Roman" w:hAnsi="Times New Roman" w:cs="Times New Roman"/>
          <w:sz w:val="24"/>
          <w:szCs w:val="24"/>
        </w:rPr>
        <w:t>D. early one morning</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sz w:val="24"/>
          <w:szCs w:val="24"/>
        </w:rPr>
        <w:t>3.Where did the policeman stop the old man’s home?</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ind w:firstLine="360" w:firstLineChars="150"/>
        <w:textAlignment w:val="auto"/>
        <w:rPr>
          <w:rFonts w:ascii="Times New Roman" w:hAnsi="Times New Roman" w:cs="Times New Roman"/>
          <w:sz w:val="24"/>
          <w:szCs w:val="24"/>
        </w:rPr>
      </w:pPr>
      <w:r>
        <w:rPr>
          <w:rFonts w:ascii="Times New Roman" w:hAnsi="Times New Roman" w:cs="Times New Roman"/>
          <w:sz w:val="24"/>
          <w:szCs w:val="24"/>
        </w:rPr>
        <w:t xml:space="preserve">A. Under a street light.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B. At the traffic lights.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ind w:firstLine="360" w:firstLineChars="150"/>
        <w:textAlignment w:val="auto"/>
        <w:rPr>
          <w:rFonts w:ascii="Times New Roman" w:hAnsi="Times New Roman" w:cs="Times New Roman"/>
          <w:sz w:val="24"/>
          <w:szCs w:val="24"/>
        </w:rPr>
      </w:pPr>
      <w:r>
        <w:rPr>
          <w:rFonts w:ascii="Times New Roman" w:hAnsi="Times New Roman" w:cs="Times New Roman"/>
          <w:sz w:val="24"/>
          <w:szCs w:val="24"/>
        </w:rPr>
        <w:t xml:space="preserve">C. Near the old man’s home.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D. Far away from the old man’s home.</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sz w:val="24"/>
          <w:szCs w:val="24"/>
        </w:rPr>
        <w:t>4.Why was the old man stopped by the policeman?</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ind w:firstLine="360" w:firstLineChars="150"/>
        <w:textAlignment w:val="auto"/>
        <w:rPr>
          <w:rFonts w:ascii="Times New Roman" w:hAnsi="Times New Roman" w:cs="Times New Roman"/>
          <w:sz w:val="24"/>
          <w:szCs w:val="24"/>
        </w:rPr>
      </w:pPr>
      <w:r>
        <w:rPr>
          <w:rFonts w:ascii="Times New Roman" w:hAnsi="Times New Roman" w:cs="Times New Roman"/>
          <w:sz w:val="24"/>
          <w:szCs w:val="24"/>
        </w:rPr>
        <w:t>A. Because the light on his cart was not on.</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ind w:firstLine="360" w:firstLineChars="150"/>
        <w:textAlignment w:val="auto"/>
        <w:rPr>
          <w:rFonts w:ascii="Times New Roman" w:hAnsi="Times New Roman" w:cs="Times New Roman"/>
          <w:sz w:val="24"/>
          <w:szCs w:val="24"/>
        </w:rPr>
      </w:pPr>
      <w:r>
        <w:rPr>
          <w:rFonts w:ascii="Times New Roman" w:hAnsi="Times New Roman" w:cs="Times New Roman"/>
          <w:sz w:val="24"/>
          <w:szCs w:val="24"/>
        </w:rPr>
        <w:t xml:space="preserve">B. Because he burnt the policeman’s hand.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ind w:firstLine="360" w:firstLineChars="150"/>
        <w:textAlignment w:val="auto"/>
        <w:rPr>
          <w:rFonts w:ascii="Times New Roman" w:hAnsi="Times New Roman" w:cs="Times New Roman"/>
          <w:sz w:val="24"/>
          <w:szCs w:val="24"/>
        </w:rPr>
      </w:pPr>
      <w:r>
        <w:rPr>
          <w:rFonts w:ascii="Times New Roman" w:hAnsi="Times New Roman" w:cs="Times New Roman"/>
          <w:sz w:val="24"/>
          <w:szCs w:val="24"/>
        </w:rPr>
        <w:t xml:space="preserve">C. Because he broke a street light.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ind w:firstLine="360" w:firstLineChars="150"/>
        <w:textAlignment w:val="auto"/>
        <w:rPr>
          <w:rFonts w:ascii="Times New Roman" w:hAnsi="Times New Roman" w:cs="Times New Roman"/>
          <w:sz w:val="24"/>
          <w:szCs w:val="24"/>
        </w:rPr>
      </w:pPr>
      <w:r>
        <w:rPr>
          <w:rFonts w:ascii="Times New Roman" w:hAnsi="Times New Roman" w:cs="Times New Roman"/>
          <w:sz w:val="24"/>
          <w:szCs w:val="24"/>
        </w:rPr>
        <w:t>D. Because he didn’t want to help the policeman.</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 w:val="24"/>
          <w:szCs w:val="24"/>
        </w:rPr>
      </w:pPr>
      <w:r>
        <w:rPr>
          <w:rFonts w:ascii="Times New Roman" w:hAnsi="Times New Roman" w:cs="Times New Roman"/>
          <w:szCs w:val="21"/>
        </w:rPr>
        <w:t>（  ）</w:t>
      </w:r>
      <w:r>
        <w:rPr>
          <w:rFonts w:ascii="Times New Roman" w:hAnsi="Times New Roman" w:cs="Times New Roman"/>
          <w:sz w:val="24"/>
          <w:szCs w:val="24"/>
        </w:rPr>
        <w:t>5.What made the policeman believe the old man’s words?</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ind w:firstLine="360" w:firstLineChars="150"/>
        <w:textAlignment w:val="auto"/>
        <w:rPr>
          <w:rFonts w:ascii="Times New Roman" w:hAnsi="Times New Roman" w:cs="Times New Roman"/>
          <w:sz w:val="24"/>
          <w:szCs w:val="24"/>
        </w:rPr>
      </w:pPr>
      <w:r>
        <w:rPr>
          <w:rFonts w:ascii="Times New Roman" w:hAnsi="Times New Roman" w:cs="Times New Roman"/>
          <w:sz w:val="24"/>
          <w:szCs w:val="24"/>
        </w:rPr>
        <w:t xml:space="preserve">A. He made the policeman angry.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ind w:firstLine="360" w:firstLineChars="150"/>
        <w:textAlignment w:val="auto"/>
        <w:rPr>
          <w:rFonts w:ascii="Times New Roman" w:hAnsi="Times New Roman" w:cs="Times New Roman"/>
          <w:sz w:val="24"/>
          <w:szCs w:val="24"/>
        </w:rPr>
      </w:pPr>
      <w:r>
        <w:rPr>
          <w:rFonts w:ascii="Times New Roman" w:hAnsi="Times New Roman" w:cs="Times New Roman"/>
          <w:sz w:val="24"/>
          <w:szCs w:val="24"/>
        </w:rPr>
        <w:t xml:space="preserve">B. He jumped and shouted angrily.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ind w:firstLine="360" w:firstLineChars="150"/>
        <w:textAlignment w:val="auto"/>
        <w:rPr>
          <w:rFonts w:ascii="Times New Roman" w:hAnsi="Times New Roman" w:cs="Times New Roman"/>
          <w:sz w:val="24"/>
          <w:szCs w:val="24"/>
        </w:rPr>
      </w:pPr>
      <w:r>
        <w:rPr>
          <w:rFonts w:ascii="Times New Roman" w:hAnsi="Times New Roman" w:cs="Times New Roman"/>
          <w:sz w:val="24"/>
          <w:szCs w:val="24"/>
        </w:rPr>
        <w:t xml:space="preserve">C. The light burnt the policeman’s hand.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ind w:firstLine="360" w:firstLineChars="150"/>
        <w:textAlignment w:val="auto"/>
        <w:rPr>
          <w:rFonts w:ascii="Times New Roman" w:hAnsi="Times New Roman" w:cs="Times New Roman"/>
          <w:sz w:val="24"/>
          <w:szCs w:val="24"/>
        </w:rPr>
      </w:pPr>
      <w:r>
        <w:rPr>
          <w:rFonts w:ascii="Times New Roman" w:hAnsi="Times New Roman" w:cs="Times New Roman"/>
          <w:sz w:val="24"/>
          <w:szCs w:val="24"/>
        </w:rPr>
        <w:t xml:space="preserve">D. He made the policeman touch the cart.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ind w:firstLine="360" w:firstLineChars="150"/>
        <w:textAlignment w:val="auto"/>
        <w:rPr>
          <w:rFonts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B</w:t>
      </w:r>
      <w:r>
        <w:rPr>
          <w:rFonts w:ascii="Times New Roman" w:hAnsi="Times New Roman" w:cs="Times New Roman"/>
          <w:sz w:val="24"/>
          <w:szCs w:val="24"/>
        </w:rPr>
        <w:t>) (5</w:t>
      </w:r>
      <w:r>
        <w:rPr>
          <w:rFonts w:ascii="Times New Roman" w:cs="Times New Roman"/>
          <w:sz w:val="24"/>
          <w:szCs w:val="24"/>
        </w:rPr>
        <w:t>分</w:t>
      </w:r>
      <w:r>
        <w:rPr>
          <w:rFonts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Last Friday a storm swept through two villages in the New</w:t>
      </w:r>
      <w:r>
        <w:rPr>
          <w:rFonts w:ascii="Times New Roman" w:hAnsi="Times New Roman" w:cs="Times New Roman" w:hint="eastAsia"/>
          <w:sz w:val="24"/>
          <w:szCs w:val="24"/>
        </w:rPr>
        <w:t xml:space="preserve"> Territories, destroying(推毁) fourteen homes. Seven others were so badly damaged(破坏）that their owners had to leave </w:t>
      </w:r>
      <w:r>
        <w:rPr>
          <w:rFonts w:ascii="Times New Roman" w:hAnsi="Times New Roman" w:cs="Times New Roman"/>
          <w:sz w:val="24"/>
          <w:szCs w:val="24"/>
        </w:rPr>
        <w:t>them,</w:t>
      </w:r>
      <w:r>
        <w:rPr>
          <w:rFonts w:ascii="Times New Roman" w:hAnsi="Times New Roman" w:cs="Times New Roman" w:hint="eastAsia"/>
          <w:sz w:val="24"/>
          <w:szCs w:val="24"/>
        </w:rPr>
        <w:t xml:space="preserve"> </w:t>
      </w:r>
      <w:r>
        <w:rPr>
          <w:rFonts w:ascii="Times New Roman" w:hAnsi="Times New Roman" w:cs="Times New Roman"/>
          <w:sz w:val="24"/>
          <w:szCs w:val="24"/>
        </w:rPr>
        <w:t>and fifteen others had broken windows or broken roofs.</w:t>
      </w:r>
      <w:r>
        <w:rPr>
          <w:rFonts w:ascii="Times New Roman" w:hAnsi="Times New Roman" w:cs="Times New Roman" w:hint="eastAsia"/>
          <w:sz w:val="24"/>
          <w:szCs w:val="24"/>
        </w:rPr>
        <w:t xml:space="preserve"> </w:t>
      </w:r>
      <w:r>
        <w:rPr>
          <w:rFonts w:ascii="Times New Roman" w:hAnsi="Times New Roman" w:cs="Times New Roman"/>
          <w:sz w:val="24"/>
          <w:szCs w:val="24"/>
        </w:rPr>
        <w:t>One person was killed,</w:t>
      </w:r>
      <w:r>
        <w:rPr>
          <w:rFonts w:ascii="Times New Roman" w:hAnsi="Times New Roman" w:cs="Times New Roman" w:hint="eastAsia"/>
          <w:sz w:val="24"/>
          <w:szCs w:val="24"/>
        </w:rPr>
        <w:t xml:space="preserve"> </w:t>
      </w:r>
      <w:r>
        <w:rPr>
          <w:rFonts w:ascii="Times New Roman" w:hAnsi="Times New Roman" w:cs="Times New Roman"/>
          <w:sz w:val="24"/>
          <w:szCs w:val="24"/>
        </w:rPr>
        <w:t>several were badly hurt and taken to</w:t>
      </w:r>
      <w:r>
        <w:rPr>
          <w:rFonts w:ascii="Times New Roman" w:hAnsi="Times New Roman" w:cs="Times New Roman" w:hint="eastAsia"/>
          <w:sz w:val="24"/>
          <w:szCs w:val="24"/>
        </w:rPr>
        <w:t xml:space="preserve"> </w:t>
      </w:r>
      <w:r>
        <w:rPr>
          <w:rFonts w:ascii="Times New Roman" w:hAnsi="Times New Roman" w:cs="Times New Roman"/>
          <w:sz w:val="24"/>
          <w:szCs w:val="24"/>
        </w:rPr>
        <w:t>hospital,</w:t>
      </w:r>
      <w:r>
        <w:rPr>
          <w:rFonts w:ascii="Times New Roman" w:hAnsi="Times New Roman" w:cs="Times New Roman" w:hint="eastAsia"/>
          <w:sz w:val="24"/>
          <w:szCs w:val="24"/>
        </w:rPr>
        <w:t xml:space="preserve"> </w:t>
      </w:r>
      <w:r>
        <w:rPr>
          <w:rFonts w:ascii="Times New Roman" w:hAnsi="Times New Roman" w:cs="Times New Roman"/>
          <w:sz w:val="24"/>
          <w:szCs w:val="24"/>
        </w:rPr>
        <w:t>and a number of other people received smaller hurt.</w:t>
      </w:r>
      <w:r>
        <w:rPr>
          <w:rFonts w:ascii="Times New Roman" w:hAnsi="Times New Roman" w:cs="Times New Roman" w:hint="eastAsia"/>
          <w:sz w:val="24"/>
          <w:szCs w:val="24"/>
        </w:rPr>
        <w:t xml:space="preserve"> </w:t>
      </w:r>
      <w:r>
        <w:rPr>
          <w:rFonts w:ascii="Times New Roman" w:hAnsi="Times New Roman" w:cs="Times New Roman"/>
          <w:sz w:val="24"/>
          <w:szCs w:val="24"/>
        </w:rPr>
        <w:t>Altogether over two hundred people were homeless after the</w:t>
      </w:r>
      <w:r>
        <w:rPr>
          <w:rFonts w:ascii="Times New Roman" w:hAnsi="Times New Roman" w:cs="Times New Roman" w:hint="eastAsia"/>
          <w:sz w:val="24"/>
          <w:szCs w:val="24"/>
        </w:rPr>
        <w:t xml:space="preserve"> </w:t>
      </w:r>
      <w:r>
        <w:rPr>
          <w:rFonts w:ascii="Times New Roman" w:hAnsi="Times New Roman" w:cs="Times New Roman"/>
          <w:sz w:val="24"/>
          <w:szCs w:val="24"/>
        </w:rPr>
        <w:t>storm.</w:t>
      </w:r>
      <w:r>
        <w:rPr>
          <w:rFonts w:ascii="Times New Roman" w:hAnsi="Times New Roman" w:cs="Times New Roman"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A farmer,</w:t>
      </w:r>
      <w:r>
        <w:rPr>
          <w:rFonts w:ascii="Times New Roman" w:hAnsi="Times New Roman" w:cs="Times New Roman" w:hint="eastAsia"/>
          <w:sz w:val="24"/>
          <w:szCs w:val="24"/>
        </w:rPr>
        <w:t xml:space="preserve"> </w:t>
      </w:r>
      <w:r>
        <w:rPr>
          <w:rFonts w:ascii="Times New Roman" w:hAnsi="Times New Roman" w:cs="Times New Roman"/>
          <w:sz w:val="24"/>
          <w:szCs w:val="24"/>
        </w:rPr>
        <w:t>Mr</w:t>
      </w:r>
      <w:r>
        <w:rPr>
          <w:rFonts w:ascii="Times New Roman" w:hAnsi="Times New Roman" w:cs="Times New Roman" w:hint="eastAsia"/>
          <w:sz w:val="24"/>
          <w:szCs w:val="24"/>
        </w:rPr>
        <w:t>.</w:t>
      </w:r>
      <w:r>
        <w:rPr>
          <w:rFonts w:ascii="Times New Roman" w:hAnsi="Times New Roman" w:cs="Times New Roman"/>
          <w:sz w:val="24"/>
          <w:szCs w:val="24"/>
        </w:rPr>
        <w:t xml:space="preserve"> Tan,</w:t>
      </w:r>
      <w:r>
        <w:rPr>
          <w:rFonts w:ascii="Times New Roman" w:hAnsi="Times New Roman" w:cs="Times New Roman" w:hint="eastAsia"/>
          <w:sz w:val="24"/>
          <w:szCs w:val="24"/>
        </w:rPr>
        <w:t xml:space="preserve"> </w:t>
      </w:r>
      <w:r>
        <w:rPr>
          <w:rFonts w:ascii="Times New Roman" w:hAnsi="Times New Roman" w:cs="Times New Roman"/>
          <w:sz w:val="24"/>
          <w:szCs w:val="24"/>
        </w:rPr>
        <w:t>said that the storm began early in the</w:t>
      </w:r>
      <w:r>
        <w:rPr>
          <w:rFonts w:ascii="Times New Roman" w:hAnsi="Times New Roman" w:cs="Times New Roman" w:hint="eastAsia"/>
          <w:sz w:val="24"/>
          <w:szCs w:val="24"/>
        </w:rPr>
        <w:t xml:space="preserve"> </w:t>
      </w:r>
      <w:r>
        <w:rPr>
          <w:rFonts w:ascii="Times New Roman" w:hAnsi="Times New Roman" w:cs="Times New Roman"/>
          <w:sz w:val="24"/>
          <w:szCs w:val="24"/>
        </w:rPr>
        <w:t>morning and lasted for over an hour.”I was eating with my wife</w:t>
      </w:r>
      <w:r>
        <w:rPr>
          <w:rFonts w:ascii="Times New Roman" w:hAnsi="Times New Roman" w:cs="Times New Roman" w:hint="eastAsia"/>
          <w:sz w:val="24"/>
          <w:szCs w:val="24"/>
        </w:rPr>
        <w:t xml:space="preserve"> </w:t>
      </w:r>
      <w:r>
        <w:rPr>
          <w:rFonts w:ascii="Times New Roman" w:hAnsi="Times New Roman" w:cs="Times New Roman"/>
          <w:sz w:val="24"/>
          <w:szCs w:val="24"/>
        </w:rPr>
        <w:t>and children,”</w:t>
      </w:r>
      <w:r>
        <w:rPr>
          <w:rFonts w:ascii="Times New Roman" w:hAnsi="Times New Roman" w:cs="Times New Roman" w:hint="eastAsia"/>
          <w:sz w:val="24"/>
          <w:szCs w:val="24"/>
        </w:rPr>
        <w:t xml:space="preserve"> </w:t>
      </w:r>
      <w:r>
        <w:rPr>
          <w:rFonts w:ascii="Times New Roman" w:hAnsi="Times New Roman" w:cs="Times New Roman"/>
          <w:sz w:val="24"/>
          <w:szCs w:val="24"/>
        </w:rPr>
        <w:t>he said,</w:t>
      </w:r>
      <w:r>
        <w:rPr>
          <w:rFonts w:ascii="Times New Roman" w:hAnsi="Times New Roman" w:cs="Times New Roman" w:hint="eastAsia"/>
          <w:sz w:val="24"/>
          <w:szCs w:val="24"/>
        </w:rPr>
        <w:t xml:space="preserve"> </w:t>
      </w:r>
      <w:r>
        <w:rPr>
          <w:rFonts w:ascii="Times New Roman" w:hAnsi="Times New Roman" w:cs="Times New Roman"/>
          <w:sz w:val="24"/>
          <w:szCs w:val="24"/>
        </w:rPr>
        <w:t>“when we heard a loud noise.</w:t>
      </w:r>
      <w:r>
        <w:rPr>
          <w:rFonts w:ascii="Times New Roman" w:hAnsi="Times New Roman" w:cs="Times New Roman" w:hint="eastAsia"/>
          <w:sz w:val="24"/>
          <w:szCs w:val="24"/>
        </w:rPr>
        <w:t xml:space="preserve"> </w:t>
      </w:r>
      <w:r>
        <w:rPr>
          <w:rFonts w:ascii="Times New Roman" w:hAnsi="Times New Roman" w:cs="Times New Roman"/>
          <w:sz w:val="24"/>
          <w:szCs w:val="24"/>
        </w:rPr>
        <w:t>A few</w:t>
      </w:r>
      <w:r>
        <w:rPr>
          <w:rFonts w:ascii="Times New Roman" w:hAnsi="Times New Roman" w:cs="Times New Roman" w:hint="eastAsia"/>
          <w:sz w:val="24"/>
          <w:szCs w:val="24"/>
        </w:rPr>
        <w:t xml:space="preserve"> </w:t>
      </w:r>
      <w:r>
        <w:rPr>
          <w:rFonts w:ascii="Times New Roman" w:hAnsi="Times New Roman" w:cs="Times New Roman"/>
          <w:sz w:val="24"/>
          <w:szCs w:val="24"/>
        </w:rPr>
        <w:t>minutes later our house fell down on top of us.</w:t>
      </w:r>
      <w:r>
        <w:rPr>
          <w:rFonts w:ascii="Times New Roman" w:hAnsi="Times New Roman" w:cs="Times New Roman" w:hint="eastAsia"/>
          <w:sz w:val="24"/>
          <w:szCs w:val="24"/>
        </w:rPr>
        <w:t xml:space="preserve"> </w:t>
      </w:r>
      <w:r>
        <w:rPr>
          <w:rFonts w:ascii="Times New Roman" w:hAnsi="Times New Roman" w:cs="Times New Roman"/>
          <w:sz w:val="24"/>
          <w:szCs w:val="24"/>
        </w:rPr>
        <w:t>We tried our best</w:t>
      </w:r>
      <w:r>
        <w:rPr>
          <w:rFonts w:ascii="Times New Roman" w:hAnsi="Times New Roman" w:cs="Times New Roman" w:hint="eastAsia"/>
          <w:sz w:val="24"/>
          <w:szCs w:val="24"/>
        </w:rPr>
        <w:t xml:space="preserve"> </w:t>
      </w:r>
      <w:r>
        <w:rPr>
          <w:rFonts w:ascii="Times New Roman" w:hAnsi="Times New Roman" w:cs="Times New Roman"/>
          <w:sz w:val="24"/>
          <w:szCs w:val="24"/>
        </w:rPr>
        <w:t>to climb out but then I saw that one of my children was missing.</w:t>
      </w:r>
      <w:r>
        <w:rPr>
          <w:rFonts w:ascii="Times New Roman" w:hAnsi="Times New Roman" w:cs="Times New Roman" w:hint="eastAsia"/>
          <w:sz w:val="24"/>
          <w:szCs w:val="24"/>
        </w:rPr>
        <w:t xml:space="preserve"> </w:t>
      </w:r>
      <w:r>
        <w:rPr>
          <w:rFonts w:ascii="Times New Roman" w:hAnsi="Times New Roman" w:cs="Times New Roman"/>
          <w:sz w:val="24"/>
          <w:szCs w:val="24"/>
        </w:rPr>
        <w:t>I went back inside and found him,</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safe but very </w:t>
      </w:r>
      <w:r>
        <w:rPr>
          <w:rFonts w:ascii="Times New Roman" w:hAnsi="Times New Roman" w:cs="Times New Roman" w:hint="eastAsia"/>
          <w:sz w:val="24"/>
          <w:szCs w:val="24"/>
        </w:rPr>
        <w:t>afraid</w:t>
      </w:r>
      <w:r>
        <w:rPr>
          <w:rFonts w:ascii="Times New Roman" w:hAnsi="Times New Roman" w:cs="Times New Roman"/>
          <w:sz w:val="24"/>
          <w:szCs w:val="24"/>
        </w:rPr>
        <w:t>.”</w:t>
      </w:r>
      <w:r>
        <w:rPr>
          <w:rFonts w:ascii="Times New Roman" w:hAnsi="Times New Roman" w:cs="Times New Roman"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Mrs</w:t>
      </w:r>
      <w:r>
        <w:rPr>
          <w:rFonts w:ascii="Times New Roman" w:hAnsi="Times New Roman" w:cs="Times New Roman" w:hint="eastAsia"/>
          <w:sz w:val="24"/>
          <w:szCs w:val="24"/>
        </w:rPr>
        <w:t>.</w:t>
      </w:r>
      <w:r>
        <w:rPr>
          <w:rFonts w:ascii="Times New Roman" w:hAnsi="Times New Roman" w:cs="Times New Roman"/>
          <w:sz w:val="24"/>
          <w:szCs w:val="24"/>
        </w:rPr>
        <w:t xml:space="preserve"> Wu said that her husband had just left for</w:t>
      </w:r>
      <w:r>
        <w:rPr>
          <w:rFonts w:ascii="Times New Roman" w:hAnsi="Times New Roman" w:cs="Times New Roman" w:hint="eastAsia"/>
          <w:sz w:val="24"/>
          <w:szCs w:val="24"/>
        </w:rPr>
        <w:t xml:space="preserve"> </w:t>
      </w:r>
      <w:r>
        <w:rPr>
          <w:rFonts w:ascii="Times New Roman" w:hAnsi="Times New Roman" w:cs="Times New Roman"/>
          <w:sz w:val="24"/>
          <w:szCs w:val="24"/>
        </w:rPr>
        <w:t>work when she felt that her house was moving.</w:t>
      </w:r>
      <w:r>
        <w:rPr>
          <w:rFonts w:ascii="Times New Roman" w:hAnsi="Times New Roman" w:cs="Times New Roman" w:hint="eastAsia"/>
          <w:sz w:val="24"/>
          <w:szCs w:val="24"/>
        </w:rPr>
        <w:t xml:space="preserve"> </w:t>
      </w:r>
      <w:r>
        <w:rPr>
          <w:rFonts w:ascii="Times New Roman" w:hAnsi="Times New Roman" w:cs="Times New Roman"/>
          <w:sz w:val="24"/>
          <w:szCs w:val="24"/>
        </w:rPr>
        <w:t>She ran outside at</w:t>
      </w:r>
      <w:r>
        <w:rPr>
          <w:rFonts w:ascii="Times New Roman" w:hAnsi="Times New Roman" w:cs="Times New Roman" w:hint="eastAsia"/>
          <w:sz w:val="24"/>
          <w:szCs w:val="24"/>
        </w:rPr>
        <w:t xml:space="preserve"> once with her children.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“There was no time to take anything,”</w:t>
      </w:r>
      <w:r>
        <w:rPr>
          <w:rFonts w:ascii="Times New Roman" w:hAnsi="Times New Roman" w:cs="Times New Roman" w:hint="eastAsia"/>
          <w:sz w:val="24"/>
          <w:szCs w:val="24"/>
        </w:rPr>
        <w:t xml:space="preserve"> </w:t>
      </w:r>
      <w:r>
        <w:rPr>
          <w:rFonts w:ascii="Times New Roman" w:hAnsi="Times New Roman" w:cs="Times New Roman"/>
          <w:sz w:val="24"/>
          <w:szCs w:val="24"/>
        </w:rPr>
        <w:t>she said.”A few</w:t>
      </w:r>
      <w:r>
        <w:rPr>
          <w:rFonts w:ascii="Times New Roman" w:hAnsi="Times New Roman" w:cs="Times New Roman" w:hint="eastAsia"/>
          <w:sz w:val="24"/>
          <w:szCs w:val="24"/>
        </w:rPr>
        <w:t xml:space="preserve"> </w:t>
      </w:r>
      <w:r>
        <w:rPr>
          <w:rFonts w:ascii="Times New Roman" w:hAnsi="Times New Roman" w:cs="Times New Roman"/>
          <w:sz w:val="24"/>
          <w:szCs w:val="24"/>
        </w:rPr>
        <w:t>minutes later,</w:t>
      </w:r>
      <w:r>
        <w:rPr>
          <w:rFonts w:ascii="Times New Roman" w:hAnsi="Times New Roman" w:cs="Times New Roman" w:hint="eastAsia"/>
          <w:sz w:val="24"/>
          <w:szCs w:val="24"/>
        </w:rPr>
        <w:t xml:space="preserve"> </w:t>
      </w:r>
      <w:r>
        <w:rPr>
          <w:rFonts w:ascii="Times New Roman" w:hAnsi="Times New Roman" w:cs="Times New Roman"/>
          <w:sz w:val="24"/>
          <w:szCs w:val="24"/>
        </w:rPr>
        <w:t>the roof came down.”</w:t>
      </w:r>
      <w:r>
        <w:rPr>
          <w:rFonts w:ascii="Times New Roman" w:hAnsi="Times New Roman" w:cs="Times New Roman" w:hint="eastAsia"/>
          <w:sz w:val="24"/>
          <w:szCs w:val="24"/>
        </w:rPr>
        <w:t xml:space="preserve"> </w:t>
      </w:r>
      <w:r>
        <w:rPr>
          <w:rFonts w:ascii="Times New Roman" w:hAnsi="Times New Roman" w:cs="Times New Roman"/>
          <w:sz w:val="24"/>
          <w:szCs w:val="24"/>
        </w:rPr>
        <w:t>Soldiers helped to take</w:t>
      </w:r>
      <w:r>
        <w:rPr>
          <w:rFonts w:ascii="Times New Roman" w:hAnsi="Times New Roman" w:cs="Times New Roman" w:hint="eastAsia"/>
          <w:sz w:val="24"/>
          <w:szCs w:val="24"/>
        </w:rPr>
        <w:t xml:space="preserve"> people out of the flooded(水淹的）area and the welfare department(福利机构)brought them food, clothes and </w:t>
      </w:r>
      <w:r>
        <w:rPr>
          <w:rFonts w:ascii="Times New Roman" w:hAnsi="Times New Roman" w:cs="Times New Roman" w:hint="eastAsia"/>
          <w:sz w:val="24"/>
          <w:szCs w:val="24"/>
          <w:u w:val="single"/>
        </w:rPr>
        <w:t>shelter</w:t>
      </w:r>
      <w:r>
        <w:rPr>
          <w:rFonts w:ascii="Times New Roman" w:hAnsi="Times New Roman" w:cs="Times New Roman" w:hint="eastAsia"/>
          <w:sz w:val="24"/>
          <w:szCs w:val="24"/>
        </w:rPr>
        <w: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hint="eastAsia"/>
          <w:sz w:val="24"/>
          <w:szCs w:val="24"/>
        </w:rPr>
        <w:t>1</w:t>
      </w:r>
      <w:r>
        <w:rPr>
          <w:rFonts w:ascii="Times New Roman" w:hAnsi="Times New Roman" w:cs="Times New Roman"/>
          <w:sz w:val="24"/>
          <w:szCs w:val="24"/>
        </w:rPr>
        <w:t>.How many homes were damaged in the storm?</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ind w:firstLine="1080" w:firstLineChars="450"/>
        <w:textAlignment w:val="auto"/>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hint="eastAsia"/>
          <w:sz w:val="24"/>
          <w:szCs w:val="24"/>
        </w:rPr>
        <w:t xml:space="preserve"> </w:t>
      </w:r>
      <w:r>
        <w:rPr>
          <w:rFonts w:ascii="Times New Roman" w:hAnsi="Times New Roman" w:cs="Times New Roman"/>
          <w:sz w:val="24"/>
          <w:szCs w:val="24"/>
        </w:rPr>
        <w:t>Fourteen.</w:t>
      </w:r>
      <w:r>
        <w:rPr>
          <w:rFonts w:ascii="Times New Roman" w:hAnsi="Times New Roman" w:cs="Times New Roman" w:hint="eastAsia"/>
          <w:sz w:val="24"/>
          <w:szCs w:val="24"/>
        </w:rPr>
        <w:t xml:space="preserve">       </w:t>
      </w:r>
      <w:r>
        <w:rPr>
          <w:rFonts w:ascii="Times New Roman" w:hAnsi="Times New Roman" w:cs="Times New Roman"/>
          <w:sz w:val="24"/>
          <w:szCs w:val="24"/>
        </w:rPr>
        <w:t>B.</w:t>
      </w:r>
      <w:r>
        <w:rPr>
          <w:rFonts w:ascii="Times New Roman" w:hAnsi="Times New Roman" w:cs="Times New Roman" w:hint="eastAsia"/>
          <w:sz w:val="24"/>
          <w:szCs w:val="24"/>
        </w:rPr>
        <w:t xml:space="preserve"> </w:t>
      </w:r>
      <w:r>
        <w:rPr>
          <w:rFonts w:ascii="Times New Roman" w:hAnsi="Times New Roman" w:cs="Times New Roman"/>
          <w:sz w:val="24"/>
          <w:szCs w:val="24"/>
        </w:rPr>
        <w:t>Twenty-one.</w:t>
      </w:r>
      <w:r>
        <w:rPr>
          <w:rFonts w:ascii="Times New Roman" w:hAnsi="Times New Roman" w:cs="Times New Roman" w:hint="eastAsia"/>
          <w:sz w:val="24"/>
          <w:szCs w:val="24"/>
        </w:rPr>
        <w:t xml:space="preserve">    </w:t>
      </w:r>
      <w:r>
        <w:rPr>
          <w:rFonts w:ascii="Times New Roman" w:hAnsi="Times New Roman" w:cs="Times New Roman"/>
          <w:sz w:val="24"/>
          <w:szCs w:val="24"/>
        </w:rPr>
        <w:t>C.</w:t>
      </w:r>
      <w:r>
        <w:rPr>
          <w:rFonts w:ascii="Times New Roman" w:hAnsi="Times New Roman" w:cs="Times New Roman" w:hint="eastAsia"/>
          <w:sz w:val="24"/>
          <w:szCs w:val="24"/>
        </w:rPr>
        <w:t xml:space="preserve"> </w:t>
      </w:r>
      <w:r>
        <w:rPr>
          <w:rFonts w:ascii="Times New Roman" w:hAnsi="Times New Roman" w:cs="Times New Roman"/>
          <w:sz w:val="24"/>
          <w:szCs w:val="24"/>
        </w:rPr>
        <w:t>Twenty-nine.</w:t>
      </w:r>
      <w:r>
        <w:rPr>
          <w:rFonts w:ascii="Times New Roman" w:hAnsi="Times New Roman" w:cs="Times New Roman" w:hint="eastAsia"/>
          <w:sz w:val="24"/>
          <w:szCs w:val="24"/>
        </w:rPr>
        <w:t xml:space="preserve">      </w:t>
      </w:r>
      <w:r>
        <w:rPr>
          <w:rFonts w:ascii="Times New Roman" w:hAnsi="Times New Roman" w:cs="Times New Roman"/>
          <w:sz w:val="24"/>
          <w:szCs w:val="24"/>
        </w:rPr>
        <w:t>D.</w:t>
      </w:r>
      <w:r>
        <w:rPr>
          <w:rFonts w:ascii="Times New Roman" w:hAnsi="Times New Roman" w:cs="Times New Roman" w:hint="eastAsia"/>
          <w:sz w:val="24"/>
          <w:szCs w:val="24"/>
        </w:rPr>
        <w:t xml:space="preserve"> </w:t>
      </w:r>
      <w:r>
        <w:rPr>
          <w:rFonts w:ascii="Times New Roman" w:hAnsi="Times New Roman" w:cs="Times New Roman"/>
          <w:sz w:val="24"/>
          <w:szCs w:val="24"/>
        </w:rPr>
        <w:t>Thirty-six.</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hint="eastAsia"/>
          <w:sz w:val="24"/>
          <w:szCs w:val="24"/>
        </w:rPr>
        <w:t>2</w:t>
      </w:r>
      <w:r>
        <w:rPr>
          <w:rFonts w:ascii="Times New Roman" w:hAnsi="Times New Roman" w:cs="Times New Roman"/>
          <w:sz w:val="24"/>
          <w:szCs w:val="24"/>
        </w:rPr>
        <w:t>.Where was Mr</w:t>
      </w:r>
      <w:r>
        <w:rPr>
          <w:rFonts w:ascii="Times New Roman" w:hAnsi="Times New Roman" w:cs="Times New Roman" w:hint="eastAsia"/>
          <w:sz w:val="24"/>
          <w:szCs w:val="24"/>
        </w:rPr>
        <w:t>.</w:t>
      </w:r>
      <w:r>
        <w:rPr>
          <w:rFonts w:ascii="Times New Roman" w:hAnsi="Times New Roman" w:cs="Times New Roman"/>
          <w:sz w:val="24"/>
          <w:szCs w:val="24"/>
        </w:rPr>
        <w:t xml:space="preserve"> Tan when the storm first began?</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ind w:firstLine="840" w:firstLineChars="350"/>
        <w:textAlignment w:val="auto"/>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hint="eastAsia"/>
          <w:sz w:val="24"/>
          <w:szCs w:val="24"/>
        </w:rPr>
        <w:t xml:space="preserve"> </w:t>
      </w:r>
      <w:r>
        <w:rPr>
          <w:rFonts w:ascii="Times New Roman" w:hAnsi="Times New Roman" w:cs="Times New Roman"/>
          <w:sz w:val="24"/>
          <w:szCs w:val="24"/>
        </w:rPr>
        <w:t>In the field.</w:t>
      </w:r>
      <w:r>
        <w:rPr>
          <w:rFonts w:ascii="Times New Roman" w:hAnsi="Times New Roman" w:cs="Times New Roman" w:hint="eastAsia"/>
          <w:sz w:val="24"/>
          <w:szCs w:val="24"/>
        </w:rPr>
        <w:t xml:space="preserve">     </w:t>
      </w:r>
      <w:r>
        <w:rPr>
          <w:rFonts w:ascii="Times New Roman" w:hAnsi="Times New Roman" w:cs="Times New Roman"/>
          <w:sz w:val="24"/>
          <w:szCs w:val="24"/>
        </w:rPr>
        <w:t>B.</w:t>
      </w:r>
      <w:r>
        <w:rPr>
          <w:rFonts w:ascii="Times New Roman" w:hAnsi="Times New Roman" w:cs="Times New Roman" w:hint="eastAsia"/>
          <w:sz w:val="24"/>
          <w:szCs w:val="24"/>
        </w:rPr>
        <w:t xml:space="preserve"> </w:t>
      </w:r>
      <w:r>
        <w:rPr>
          <w:rFonts w:ascii="Times New Roman" w:hAnsi="Times New Roman" w:cs="Times New Roman"/>
          <w:sz w:val="24"/>
          <w:szCs w:val="24"/>
        </w:rPr>
        <w:t>On the roof.</w:t>
      </w:r>
      <w:r>
        <w:rPr>
          <w:rFonts w:ascii="Times New Roman" w:hAnsi="Times New Roman" w:cs="Times New Roman" w:hint="eastAsia"/>
          <w:sz w:val="24"/>
          <w:szCs w:val="24"/>
        </w:rPr>
        <w:t xml:space="preserve">     </w:t>
      </w:r>
      <w:r>
        <w:rPr>
          <w:rFonts w:ascii="Times New Roman" w:hAnsi="Times New Roman" w:cs="Times New Roman"/>
          <w:sz w:val="24"/>
          <w:szCs w:val="24"/>
        </w:rPr>
        <w:t>C.</w:t>
      </w:r>
      <w:r>
        <w:rPr>
          <w:rFonts w:ascii="Times New Roman" w:hAnsi="Times New Roman" w:cs="Times New Roman" w:hint="eastAsia"/>
          <w:sz w:val="24"/>
          <w:szCs w:val="24"/>
        </w:rPr>
        <w:t xml:space="preserve"> </w:t>
      </w:r>
      <w:r>
        <w:rPr>
          <w:rFonts w:ascii="Times New Roman" w:hAnsi="Times New Roman" w:cs="Times New Roman"/>
          <w:sz w:val="24"/>
          <w:szCs w:val="24"/>
        </w:rPr>
        <w:t>In the house.</w:t>
      </w:r>
      <w:r>
        <w:rPr>
          <w:rFonts w:ascii="Times New Roman" w:hAnsi="Times New Roman" w:cs="Times New Roman" w:hint="eastAsia"/>
          <w:sz w:val="24"/>
          <w:szCs w:val="24"/>
        </w:rPr>
        <w:t xml:space="preserve">      </w:t>
      </w:r>
      <w:r>
        <w:rPr>
          <w:rFonts w:ascii="Times New Roman" w:hAnsi="Times New Roman" w:cs="Times New Roman"/>
          <w:sz w:val="24"/>
          <w:szCs w:val="24"/>
        </w:rPr>
        <w:t>D.</w:t>
      </w:r>
      <w:r>
        <w:rPr>
          <w:rFonts w:ascii="Times New Roman" w:hAnsi="Times New Roman" w:cs="Times New Roman" w:hint="eastAsia"/>
          <w:sz w:val="24"/>
          <w:szCs w:val="24"/>
        </w:rPr>
        <w:t xml:space="preserve"> </w:t>
      </w:r>
      <w:r>
        <w:rPr>
          <w:rFonts w:ascii="Times New Roman" w:hAnsi="Times New Roman" w:cs="Times New Roman"/>
          <w:sz w:val="24"/>
          <w:szCs w:val="24"/>
        </w:rPr>
        <w:t>In the street.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hint="eastAsia"/>
          <w:sz w:val="24"/>
          <w:szCs w:val="24"/>
        </w:rPr>
        <w:t>3</w:t>
      </w:r>
      <w:r>
        <w:rPr>
          <w:rFonts w:ascii="Times New Roman" w:hAnsi="Times New Roman" w:cs="Times New Roman"/>
          <w:sz w:val="24"/>
          <w:szCs w:val="24"/>
        </w:rPr>
        <w:t>.What did Mrs</w:t>
      </w:r>
      <w:r>
        <w:rPr>
          <w:rFonts w:ascii="Times New Roman" w:hAnsi="Times New Roman" w:cs="Times New Roman" w:hint="eastAsia"/>
          <w:sz w:val="24"/>
          <w:szCs w:val="24"/>
        </w:rPr>
        <w:t>.</w:t>
      </w:r>
      <w:r>
        <w:rPr>
          <w:rFonts w:ascii="Times New Roman" w:hAnsi="Times New Roman" w:cs="Times New Roman"/>
          <w:sz w:val="24"/>
          <w:szCs w:val="24"/>
        </w:rPr>
        <w:t xml:space="preserve"> Wu and her children do when the storm</w:t>
      </w:r>
      <w:r>
        <w:rPr>
          <w:rFonts w:ascii="Times New Roman" w:hAnsi="Times New Roman" w:cs="Times New Roman" w:hint="eastAsia"/>
          <w:sz w:val="24"/>
          <w:szCs w:val="24"/>
        </w:rPr>
        <w:t xml:space="preserve"> </w:t>
      </w:r>
      <w:r>
        <w:rPr>
          <w:rFonts w:ascii="Times New Roman" w:hAnsi="Times New Roman" w:cs="Times New Roman"/>
          <w:sz w:val="24"/>
          <w:szCs w:val="24"/>
        </w:rPr>
        <w:t>began?</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ind w:firstLine="840" w:firstLineChars="350"/>
        <w:textAlignment w:val="auto"/>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hint="eastAsia"/>
          <w:sz w:val="24"/>
          <w:szCs w:val="24"/>
        </w:rPr>
        <w:t xml:space="preserve"> </w:t>
      </w:r>
      <w:r>
        <w:rPr>
          <w:rFonts w:ascii="Times New Roman" w:hAnsi="Times New Roman" w:cs="Times New Roman"/>
          <w:sz w:val="24"/>
          <w:szCs w:val="24"/>
        </w:rPr>
        <w:t>They received small hurt.</w:t>
      </w:r>
      <w:r>
        <w:rPr>
          <w:rFonts w:ascii="Times New Roman" w:hAnsi="Times New Roman" w:cs="Times New Roman" w:hint="eastAsia"/>
          <w:sz w:val="24"/>
          <w:szCs w:val="24"/>
        </w:rPr>
        <w:t xml:space="preserve">           </w:t>
      </w:r>
      <w:r>
        <w:rPr>
          <w:rFonts w:ascii="Times New Roman" w:hAnsi="Times New Roman" w:cs="Times New Roman"/>
          <w:sz w:val="24"/>
          <w:szCs w:val="24"/>
        </w:rPr>
        <w:t>B.</w:t>
      </w:r>
      <w:r>
        <w:rPr>
          <w:rFonts w:ascii="Times New Roman" w:hAnsi="Times New Roman" w:cs="Times New Roman" w:hint="eastAsia"/>
          <w:sz w:val="24"/>
          <w:szCs w:val="24"/>
        </w:rPr>
        <w:t xml:space="preserve"> </w:t>
      </w:r>
      <w:r>
        <w:rPr>
          <w:rFonts w:ascii="Times New Roman" w:hAnsi="Times New Roman" w:cs="Times New Roman"/>
          <w:sz w:val="24"/>
          <w:szCs w:val="24"/>
        </w:rPr>
        <w:t>They began to cry.</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ind w:firstLine="720" w:firstLineChars="300"/>
        <w:textAlignment w:val="auto"/>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hint="eastAsia"/>
          <w:sz w:val="24"/>
          <w:szCs w:val="24"/>
        </w:rPr>
        <w:t xml:space="preserve"> </w:t>
      </w:r>
      <w:r>
        <w:rPr>
          <w:rFonts w:ascii="Times New Roman" w:hAnsi="Times New Roman" w:cs="Times New Roman"/>
          <w:sz w:val="24"/>
          <w:szCs w:val="24"/>
        </w:rPr>
        <w:t>They just went out for work.</w:t>
      </w:r>
      <w:r>
        <w:rPr>
          <w:rFonts w:ascii="Times New Roman" w:hAnsi="Times New Roman" w:cs="Times New Roman" w:hint="eastAsia"/>
          <w:sz w:val="24"/>
          <w:szCs w:val="24"/>
        </w:rPr>
        <w:t xml:space="preserve">        </w:t>
      </w:r>
      <w:r>
        <w:rPr>
          <w:rFonts w:ascii="Times New Roman" w:hAnsi="Times New Roman" w:cs="Times New Roman"/>
          <w:sz w:val="24"/>
          <w:szCs w:val="24"/>
        </w:rPr>
        <w:t>D.</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They ran out of the house </w:t>
      </w:r>
      <w:r>
        <w:rPr>
          <w:rFonts w:ascii="Times New Roman" w:hAnsi="Times New Roman" w:cs="Times New Roman" w:hint="eastAsia"/>
          <w:sz w:val="24"/>
          <w:szCs w:val="24"/>
        </w:rPr>
        <w:t>right away</w:t>
      </w:r>
      <w:r>
        <w:rPr>
          <w:rFonts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hint="eastAsia"/>
          <w:sz w:val="24"/>
          <w:szCs w:val="24"/>
        </w:rPr>
        <w:t>4</w:t>
      </w:r>
      <w:r>
        <w:rPr>
          <w:rFonts w:ascii="Times New Roman" w:hAnsi="Times New Roman" w:cs="Times New Roman"/>
          <w:sz w:val="24"/>
          <w:szCs w:val="24"/>
        </w:rPr>
        <w:t>.The underlined word “shelter”</w:t>
      </w:r>
      <w:r>
        <w:rPr>
          <w:rFonts w:ascii="Times New Roman" w:hAnsi="Times New Roman" w:cs="Times New Roman" w:hint="eastAsia"/>
          <w:sz w:val="24"/>
          <w:szCs w:val="24"/>
        </w:rPr>
        <w:t xml:space="preserve"> </w:t>
      </w:r>
      <w:r>
        <w:rPr>
          <w:rFonts w:ascii="Times New Roman" w:hAnsi="Times New Roman" w:cs="Times New Roman"/>
          <w:sz w:val="24"/>
          <w:szCs w:val="24"/>
        </w:rPr>
        <w:t>in the last paragraph</w:t>
      </w:r>
      <w:r>
        <w:rPr>
          <w:rFonts w:ascii="Times New Roman" w:hAnsi="Times New Roman" w:cs="Times New Roman" w:hint="eastAsia"/>
          <w:sz w:val="24"/>
          <w:szCs w:val="24"/>
        </w:rPr>
        <w:t xml:space="preserve"> means </w:t>
      </w:r>
      <w:r>
        <w:rPr>
          <w:rFonts w:ascii="Times New Roman" w:hAnsi="Times New Roman" w:cs="Times New Roman"/>
          <w:sz w:val="24"/>
          <w:szCs w:val="24"/>
        </w:rPr>
        <w:t>“</w:t>
      </w:r>
      <w:r>
        <w:rPr>
          <w:rFonts w:ascii="Times New Roman" w:hAnsi="Times New Roman" w:cs="Times New Roman" w:hint="eastAsia"/>
          <w:sz w:val="24"/>
          <w:szCs w:val="24"/>
          <w:u w:val="single"/>
        </w:rPr>
        <w:t xml:space="preserve">        </w:t>
      </w:r>
      <w:r>
        <w:rPr>
          <w:rFonts w:ascii="Times New Roman" w:hAnsi="Times New Roman" w:cs="Times New Roman"/>
          <w:sz w:val="24"/>
          <w:szCs w:val="24"/>
        </w:rPr>
        <w:t>“</w:t>
      </w:r>
      <w:r>
        <w:rPr>
          <w:rFonts w:ascii="Times New Roman" w:hAnsi="Times New Roman" w:cs="Times New Roman"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ind w:firstLine="840" w:firstLineChars="350"/>
        <w:textAlignment w:val="auto"/>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hint="eastAsia"/>
          <w:sz w:val="24"/>
          <w:szCs w:val="24"/>
        </w:rPr>
        <w:t xml:space="preserve"> </w:t>
      </w:r>
      <w:r>
        <w:rPr>
          <w:rFonts w:ascii="Times New Roman" w:hAnsi="Times New Roman" w:cs="Times New Roman"/>
          <w:sz w:val="24"/>
          <w:szCs w:val="24"/>
        </w:rPr>
        <w:t>something to eat</w:t>
      </w:r>
      <w:r>
        <w:rPr>
          <w:rFonts w:ascii="Times New Roman" w:hAnsi="Times New Roman" w:cs="Times New Roman" w:hint="eastAsia"/>
          <w:sz w:val="24"/>
          <w:szCs w:val="24"/>
        </w:rPr>
        <w:t xml:space="preserve">                   </w:t>
      </w:r>
      <w:r>
        <w:rPr>
          <w:rFonts w:ascii="Times New Roman" w:hAnsi="Times New Roman" w:cs="Times New Roman"/>
          <w:sz w:val="24"/>
          <w:szCs w:val="24"/>
        </w:rPr>
        <w:t>B.</w:t>
      </w:r>
      <w:r>
        <w:rPr>
          <w:rFonts w:ascii="Times New Roman" w:hAnsi="Times New Roman" w:cs="Times New Roman" w:hint="eastAsia"/>
          <w:sz w:val="24"/>
          <w:szCs w:val="24"/>
        </w:rPr>
        <w:t xml:space="preserve"> </w:t>
      </w:r>
      <w:r>
        <w:rPr>
          <w:rFonts w:ascii="Times New Roman" w:hAnsi="Times New Roman" w:cs="Times New Roman"/>
          <w:sz w:val="24"/>
          <w:szCs w:val="24"/>
        </w:rPr>
        <w:t>something to wear</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ind w:firstLine="840" w:firstLineChars="350"/>
        <w:textAlignment w:val="auto"/>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hint="eastAsia"/>
          <w:sz w:val="24"/>
          <w:szCs w:val="24"/>
        </w:rPr>
        <w:t xml:space="preserve"> </w:t>
      </w:r>
      <w:r>
        <w:rPr>
          <w:rFonts w:ascii="Times New Roman" w:hAnsi="Times New Roman" w:cs="Times New Roman"/>
          <w:sz w:val="24"/>
          <w:szCs w:val="24"/>
        </w:rPr>
        <w:t>some place to stay in</w:t>
      </w:r>
      <w:r>
        <w:rPr>
          <w:rFonts w:ascii="Times New Roman" w:hAnsi="Times New Roman" w:cs="Times New Roman" w:hint="eastAsia"/>
          <w:sz w:val="24"/>
          <w:szCs w:val="24"/>
        </w:rPr>
        <w:t xml:space="preserve">               </w:t>
      </w:r>
      <w:r>
        <w:rPr>
          <w:rFonts w:ascii="Times New Roman" w:hAnsi="Times New Roman" w:cs="Times New Roman"/>
          <w:sz w:val="24"/>
          <w:szCs w:val="24"/>
        </w:rPr>
        <w:t>D.</w:t>
      </w:r>
      <w:r>
        <w:rPr>
          <w:rFonts w:ascii="Times New Roman" w:hAnsi="Times New Roman" w:cs="Times New Roman" w:hint="eastAsia"/>
          <w:sz w:val="24"/>
          <w:szCs w:val="24"/>
        </w:rPr>
        <w:t xml:space="preserve"> </w:t>
      </w:r>
      <w:r>
        <w:rPr>
          <w:rFonts w:ascii="Times New Roman" w:hAnsi="Times New Roman" w:cs="Times New Roman"/>
          <w:sz w:val="24"/>
          <w:szCs w:val="24"/>
        </w:rPr>
        <w:t>some place to study in</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hint="eastAsia"/>
          <w:sz w:val="24"/>
          <w:szCs w:val="24"/>
        </w:rPr>
        <w:t>5.</w:t>
      </w:r>
      <w:r>
        <w:rPr>
          <w:rFonts w:ascii="Times New Roman" w:hAnsi="Times New Roman" w:cs="Times New Roman"/>
          <w:sz w:val="24"/>
          <w:szCs w:val="24"/>
        </w:rPr>
        <w:t>What does the text mainly talk about?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ind w:firstLine="840" w:firstLineChars="350"/>
        <w:textAlignment w:val="auto"/>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hint="eastAsia"/>
          <w:sz w:val="24"/>
          <w:szCs w:val="24"/>
        </w:rPr>
        <w:t xml:space="preserve"> </w:t>
      </w:r>
      <w:r>
        <w:rPr>
          <w:rFonts w:ascii="Times New Roman" w:hAnsi="Times New Roman" w:cs="Times New Roman"/>
          <w:sz w:val="24"/>
          <w:szCs w:val="24"/>
        </w:rPr>
        <w:t>A terrible storm.</w:t>
      </w:r>
      <w:r>
        <w:rPr>
          <w:rFonts w:ascii="Times New Roman" w:hAnsi="Times New Roman" w:cs="Times New Roman" w:hint="eastAsia"/>
          <w:sz w:val="24"/>
          <w:szCs w:val="24"/>
        </w:rPr>
        <w:t xml:space="preserve">                   </w:t>
      </w:r>
      <w:r>
        <w:rPr>
          <w:rFonts w:ascii="Times New Roman" w:hAnsi="Times New Roman" w:cs="Times New Roman"/>
          <w:sz w:val="24"/>
          <w:szCs w:val="24"/>
        </w:rPr>
        <w:t>B.</w:t>
      </w:r>
      <w:r>
        <w:rPr>
          <w:rFonts w:ascii="Times New Roman" w:hAnsi="Times New Roman" w:cs="Times New Roman" w:hint="eastAsia"/>
          <w:sz w:val="24"/>
          <w:szCs w:val="24"/>
        </w:rPr>
        <w:t xml:space="preserve"> </w:t>
      </w:r>
      <w:r>
        <w:rPr>
          <w:rFonts w:ascii="Times New Roman" w:hAnsi="Times New Roman" w:cs="Times New Roman"/>
          <w:sz w:val="24"/>
          <w:szCs w:val="24"/>
        </w:rPr>
        <w:t>A lucky woman.</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ind w:firstLine="840" w:firstLineChars="350"/>
        <w:textAlignment w:val="auto"/>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hint="eastAsia"/>
          <w:sz w:val="24"/>
          <w:szCs w:val="24"/>
        </w:rPr>
        <w:t xml:space="preserve"> </w:t>
      </w:r>
      <w:r>
        <w:rPr>
          <w:rFonts w:ascii="Times New Roman" w:hAnsi="Times New Roman" w:cs="Times New Roman"/>
          <w:sz w:val="24"/>
          <w:szCs w:val="24"/>
        </w:rPr>
        <w:t>Some clever people.</w:t>
      </w:r>
      <w:r>
        <w:rPr>
          <w:rFonts w:ascii="Times New Roman" w:hAnsi="Times New Roman" w:cs="Times New Roman" w:hint="eastAsia"/>
          <w:sz w:val="24"/>
          <w:szCs w:val="24"/>
        </w:rPr>
        <w:t xml:space="preserve">                </w:t>
      </w:r>
      <w:r>
        <w:rPr>
          <w:rFonts w:ascii="Times New Roman" w:hAnsi="Times New Roman" w:cs="Times New Roman"/>
          <w:sz w:val="24"/>
          <w:szCs w:val="24"/>
        </w:rPr>
        <w:t>D.</w:t>
      </w:r>
      <w:r>
        <w:rPr>
          <w:rFonts w:ascii="Times New Roman" w:hAnsi="Times New Roman" w:cs="Times New Roman" w:hint="eastAsia"/>
          <w:sz w:val="24"/>
          <w:szCs w:val="24"/>
        </w:rPr>
        <w:t xml:space="preserve"> </w:t>
      </w:r>
      <w:r>
        <w:rPr>
          <w:rFonts w:ascii="Times New Roman" w:hAnsi="Times New Roman" w:cs="Times New Roman"/>
          <w:sz w:val="24"/>
          <w:szCs w:val="24"/>
        </w:rPr>
        <w:t>Some good soldiers.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hint="eastAsia"/>
          <w:sz w:val="24"/>
          <w:szCs w:val="24"/>
          <w:lang w:val="en-US" w:eastAsia="zh-CN"/>
        </w:rPr>
        <w:t>C</w:t>
      </w:r>
      <w:r>
        <w:rPr>
          <w:rFonts w:ascii="Times New Roman" w:hAnsi="Times New Roman" w:cs="Times New Roman"/>
          <w:sz w:val="24"/>
          <w:szCs w:val="24"/>
        </w:rPr>
        <w:t>) (5</w:t>
      </w:r>
      <w:r>
        <w:rPr>
          <w:rFonts w:ascii="Times New Roman" w:cs="Times New Roman"/>
          <w:sz w:val="24"/>
          <w:szCs w:val="24"/>
        </w:rPr>
        <w:t>分</w:t>
      </w:r>
      <w:r>
        <w:rPr>
          <w:rFonts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 xml:space="preserve"> Have you been asked for money by some disabled beggars(乞丐）while you’re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 w:val="24"/>
          <w:szCs w:val="24"/>
        </w:rPr>
      </w:pPr>
      <w:r>
        <w:rPr>
          <w:rFonts w:ascii="Times New Roman" w:hAnsi="Times New Roman" w:cs="Times New Roman"/>
          <w:sz w:val="24"/>
          <w:szCs w:val="24"/>
        </w:rPr>
        <w:t xml:space="preserve">enjoying shopping? Do you feel sorry for them who are so poor and lonely or do you just feel afraid of their terrible shapes? As one of the most special groups, disabled people’s life-not only their material conditions (物质条件), but their mental (精神的）world, really need improvement.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We should treat</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disabled people like this: First, don’t look down upon </w:t>
      </w:r>
      <w:r>
        <w:rPr>
          <w:rFonts w:ascii="Times New Roman" w:hAnsi="Times New Roman" w:cs="Times New Roman" w:hint="eastAsia"/>
          <w:sz w:val="24"/>
          <w:szCs w:val="24"/>
        </w:rPr>
        <w:t>(瞧不起)</w:t>
      </w:r>
      <w:r>
        <w:rPr>
          <w:rFonts w:ascii="Times New Roman" w:hAnsi="Times New Roman" w:cs="Times New Roman"/>
          <w:sz w:val="24"/>
          <w:szCs w:val="24"/>
        </w:rPr>
        <w:t>them. Don’t be afraid of looking at the terrible shapes of the disabled. Try to treat them well. Because they are a part of the society</w:t>
      </w:r>
      <w:r>
        <w:rPr>
          <w:rFonts w:ascii="Times New Roman" w:hAnsi="Times New Roman" w:cs="Times New Roman" w:hint="eastAsia"/>
          <w:sz w:val="24"/>
          <w:szCs w:val="24"/>
        </w:rPr>
        <w:t xml:space="preserve">(社会), </w:t>
      </w:r>
      <w:r>
        <w:rPr>
          <w:rFonts w:ascii="Times New Roman" w:hAnsi="Times New Roman" w:cs="Times New Roman"/>
          <w:sz w:val="24"/>
          <w:szCs w:val="24"/>
        </w:rPr>
        <w:t>we can’t hate them. The second is to help them as much as we could. If you can be a volunteer and do some work for the disabled people, that would be very nice. That does help not only the disabled people but also yourself because you will feel good after your kind action.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If every one of us gives a little love</w:t>
      </w:r>
      <w:r>
        <w:rPr>
          <w:rFonts w:ascii="Times New Roman" w:hAnsi="Times New Roman" w:cs="Times New Roman" w:hint="eastAsia"/>
          <w:sz w:val="24"/>
          <w:szCs w:val="24"/>
        </w:rPr>
        <w:t xml:space="preserve">, </w:t>
      </w:r>
      <w:r>
        <w:rPr>
          <w:rFonts w:ascii="Times New Roman" w:hAnsi="Times New Roman" w:cs="Times New Roman"/>
          <w:sz w:val="24"/>
          <w:szCs w:val="24"/>
        </w:rPr>
        <w:t>the world will become a beautiful wonderland!</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 w:val="24"/>
          <w:szCs w:val="24"/>
        </w:rPr>
      </w:pPr>
      <w:r>
        <w:rPr>
          <w:rFonts w:ascii="Times New Roman" w:hAnsi="Times New Roman" w:cs="Times New Roman"/>
          <w:sz w:val="24"/>
          <w:szCs w:val="24"/>
        </w:rPr>
        <w:t>根据短文内容，判 断正（T）误 (F)。</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hint="eastAsia"/>
          <w:sz w:val="24"/>
          <w:szCs w:val="24"/>
        </w:rPr>
        <w:t>1</w:t>
      </w:r>
      <w:r>
        <w:rPr>
          <w:rFonts w:ascii="Times New Roman" w:hAnsi="Times New Roman" w:cs="Times New Roman"/>
          <w:sz w:val="24"/>
          <w:szCs w:val="24"/>
        </w:rPr>
        <w:t>. Disabled people are poor,</w:t>
      </w:r>
      <w:r>
        <w:rPr>
          <w:rFonts w:ascii="Times New Roman" w:hAnsi="Times New Roman" w:cs="Times New Roman" w:hint="eastAsia"/>
          <w:sz w:val="24"/>
          <w:szCs w:val="24"/>
        </w:rPr>
        <w:t xml:space="preserve"> </w:t>
      </w:r>
      <w:r>
        <w:rPr>
          <w:rFonts w:ascii="Times New Roman" w:hAnsi="Times New Roman" w:cs="Times New Roman"/>
          <w:sz w:val="24"/>
          <w:szCs w:val="24"/>
        </w:rPr>
        <w:t>but they are happy.</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w:t>
      </w:r>
      <w:r>
        <w:rPr>
          <w:rFonts w:ascii="Times New Roman" w:hAnsi="Times New Roman" w:cs="Times New Roman" w:hint="eastAsia"/>
          <w:sz w:val="24"/>
          <w:szCs w:val="24"/>
        </w:rPr>
        <w:t xml:space="preserve"> 2</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All disabled people ask for money from those who are</w:t>
      </w:r>
      <w:r>
        <w:rPr>
          <w:rFonts w:ascii="Times New Roman" w:hAnsi="Times New Roman" w:cs="Times New Roman" w:hint="eastAsia"/>
          <w:sz w:val="24"/>
          <w:szCs w:val="24"/>
        </w:rPr>
        <w:t xml:space="preserve"> </w:t>
      </w:r>
      <w:r>
        <w:rPr>
          <w:rFonts w:ascii="Times New Roman" w:hAnsi="Times New Roman" w:cs="Times New Roman"/>
          <w:sz w:val="24"/>
          <w:szCs w:val="24"/>
        </w:rPr>
        <w:t>shopping.</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w:t>
      </w:r>
      <w:r>
        <w:rPr>
          <w:rFonts w:ascii="Times New Roman" w:hAnsi="Times New Roman" w:cs="Times New Roman" w:hint="eastAsia"/>
          <w:sz w:val="24"/>
          <w:szCs w:val="24"/>
        </w:rPr>
        <w:t xml:space="preserve"> 3</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Many disabled people have terrible shapes.</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w:t>
      </w:r>
      <w:r>
        <w:rPr>
          <w:rFonts w:ascii="Times New Roman" w:hAnsi="Times New Roman" w:cs="Times New Roman" w:hint="eastAsia"/>
          <w:sz w:val="24"/>
          <w:szCs w:val="24"/>
        </w:rPr>
        <w:t xml:space="preserve"> 4</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We should treat</w:t>
      </w:r>
      <w:r>
        <w:rPr>
          <w:rFonts w:ascii="Times New Roman" w:hAnsi="Times New Roman" w:cs="Times New Roman" w:hint="eastAsia"/>
          <w:sz w:val="24"/>
          <w:szCs w:val="24"/>
        </w:rPr>
        <w:t xml:space="preserve"> </w:t>
      </w:r>
      <w:r>
        <w:rPr>
          <w:rFonts w:ascii="Times New Roman" w:hAnsi="Times New Roman" w:cs="Times New Roman"/>
          <w:sz w:val="24"/>
          <w:szCs w:val="24"/>
        </w:rPr>
        <w:t>the disabled well because they are a par</w:t>
      </w:r>
      <w:r>
        <w:rPr>
          <w:rFonts w:ascii="Times New Roman" w:hAnsi="Times New Roman" w:cs="Times New Roman" w:hint="eastAsia"/>
          <w:sz w:val="24"/>
          <w:szCs w:val="24"/>
        </w:rPr>
        <w:t xml:space="preserve">t </w:t>
      </w:r>
      <w:r>
        <w:rPr>
          <w:rFonts w:ascii="Times New Roman" w:hAnsi="Times New Roman" w:cs="Times New Roman"/>
          <w:sz w:val="24"/>
          <w:szCs w:val="24"/>
        </w:rPr>
        <w:t>of society.</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exact"/>
        <w:textAlignment w:val="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w:t>
      </w:r>
      <w:r>
        <w:rPr>
          <w:rFonts w:ascii="Times New Roman" w:hAnsi="Times New Roman" w:cs="Times New Roman" w:hint="eastAsia"/>
          <w:sz w:val="24"/>
          <w:szCs w:val="24"/>
        </w:rPr>
        <w:t xml:space="preserve"> 5</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The best way to help disabled beggars is to give them</w:t>
      </w:r>
      <w:r>
        <w:rPr>
          <w:rFonts w:ascii="Times New Roman" w:hAnsi="Times New Roman" w:cs="Times New Roman" w:hint="eastAsia"/>
          <w:sz w:val="24"/>
          <w:szCs w:val="24"/>
        </w:rPr>
        <w:t xml:space="preserve"> </w:t>
      </w:r>
      <w:r>
        <w:rPr>
          <w:rFonts w:ascii="Times New Roman" w:hAnsi="Times New Roman" w:cs="Times New Roman"/>
          <w:sz w:val="24"/>
          <w:szCs w:val="24"/>
        </w:rPr>
        <w:t>lots of money.</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ind w:firstLine="3360" w:firstLineChars="1400"/>
        <w:textAlignment w:val="auto"/>
        <w:rPr>
          <w:rFonts w:ascii="Times New Roman" w:hAnsi="Times New Roman" w:cs="Times New Roman"/>
          <w:sz w:val="24"/>
          <w:szCs w:val="24"/>
        </w:rPr>
      </w:pPr>
    </w:p>
    <w:p>
      <w:pPr>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240" w:lineRule="exact"/>
        <w:ind w:firstLine="3360" w:firstLineChars="1400"/>
        <w:textAlignment w:val="auto"/>
        <w:rPr>
          <w:rFonts w:ascii="Times New Roman" w:hAnsi="Times New Roman" w:cs="Times New Roman"/>
          <w:sz w:val="24"/>
          <w:szCs w:val="24"/>
        </w:rPr>
      </w:pPr>
      <w:r>
        <w:rPr>
          <w:rFonts w:ascii="Times New Roman" w:hAnsi="Times New Roman" w:cs="Times New Roman"/>
          <w:sz w:val="24"/>
          <w:szCs w:val="24"/>
        </w:rPr>
        <w:t>(5</w:t>
      </w:r>
      <w:r>
        <w:rPr>
          <w:rFonts w:ascii="Times New Roman" w:cs="Times New Roman"/>
          <w:sz w:val="24"/>
          <w:szCs w:val="24"/>
        </w:rPr>
        <w:t>分</w:t>
      </w:r>
      <w:r>
        <w:rPr>
          <w:rFonts w:ascii="Times New Roman" w:hAnsi="Times New Roman" w:cs="Times New Roman"/>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sz w:val="24"/>
          <w:szCs w:val="24"/>
        </w:rPr>
      </w:pPr>
      <w:r>
        <w:rPr>
          <w:rFonts w:ascii="Times New Roman" w:hAnsi="Times New Roman" w:cs="Times New Roman" w:hint="eastAsia"/>
          <w:sz w:val="24"/>
          <w:szCs w:val="24"/>
        </w:rPr>
        <w:t xml:space="preserve">补全短文（根据材料内容， 选出最佳选项，使短文意思通顺内容完整。）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On a rainy night,</w:t>
      </w:r>
      <w:r>
        <w:rPr>
          <w:rFonts w:ascii="Times New Roman" w:hAnsi="Times New Roman" w:cs="Times New Roman" w:hint="eastAsia"/>
          <w:sz w:val="24"/>
          <w:szCs w:val="24"/>
        </w:rPr>
        <w:t xml:space="preserve"> </w:t>
      </w:r>
      <w:r>
        <w:rPr>
          <w:rFonts w:ascii="Times New Roman" w:hAnsi="Times New Roman" w:cs="Times New Roman"/>
          <w:sz w:val="24"/>
          <w:szCs w:val="24"/>
        </w:rPr>
        <w:t>a boy was walking along the street.</w:t>
      </w:r>
      <w:r>
        <w:rPr>
          <w:rFonts w:ascii="Times New Roman" w:hAnsi="Times New Roman" w:cs="Times New Roman" w:hint="eastAsia"/>
          <w:sz w:val="24"/>
          <w:szCs w:val="24"/>
        </w:rPr>
        <w:t xml:space="preserve"> </w:t>
      </w:r>
      <w:r>
        <w:rPr>
          <w:rFonts w:ascii="Times New Roman" w:hAnsi="Times New Roman" w:cs="Times New Roman" w:hint="eastAsia"/>
          <w:sz w:val="24"/>
          <w:szCs w:val="24"/>
          <w:u w:val="single"/>
        </w:rPr>
        <w:t xml:space="preserve">   1   </w:t>
      </w:r>
      <w:r>
        <w:rPr>
          <w:rFonts w:ascii="Times New Roman" w:hAnsi="Times New Roman" w:cs="Times New Roman"/>
          <w:sz w:val="24"/>
          <w:szCs w:val="24"/>
        </w:rPr>
        <w:t>When he came over,</w:t>
      </w:r>
      <w:r>
        <w:rPr>
          <w:rFonts w:ascii="Times New Roman" w:hAnsi="Times New Roman" w:cs="Times New Roman" w:hint="eastAsia"/>
          <w:sz w:val="24"/>
          <w:szCs w:val="24"/>
        </w:rPr>
        <w:t xml:space="preserve"> </w:t>
      </w:r>
      <w:r>
        <w:rPr>
          <w:rFonts w:ascii="Times New Roman" w:hAnsi="Times New Roman" w:cs="Times New Roman"/>
          <w:sz w:val="24"/>
          <w:szCs w:val="24"/>
        </w:rPr>
        <w:t>other people seemed to be afraid of him and</w:t>
      </w:r>
      <w:r>
        <w:rPr>
          <w:rFonts w:ascii="Times New Roman" w:hAnsi="Times New Roman" w:cs="Times New Roman" w:hint="eastAsia"/>
          <w:sz w:val="24"/>
          <w:szCs w:val="24"/>
        </w:rPr>
        <w:t xml:space="preserve"> </w:t>
      </w:r>
      <w:r>
        <w:rPr>
          <w:rFonts w:ascii="Times New Roman" w:hAnsi="Times New Roman" w:cs="Times New Roman"/>
          <w:sz w:val="24"/>
          <w:szCs w:val="24"/>
        </w:rPr>
        <w:t>ran away.</w:t>
      </w:r>
      <w:r>
        <w:rPr>
          <w:rFonts w:ascii="Times New Roman" w:hAnsi="Times New Roman" w:cs="Times New Roman" w:hint="eastAsia"/>
          <w:sz w:val="24"/>
          <w:szCs w:val="24"/>
        </w:rPr>
        <w:t xml:space="preserve"> </w:t>
      </w:r>
      <w:r>
        <w:rPr>
          <w:rFonts w:ascii="Times New Roman" w:hAnsi="Times New Roman" w:cs="Times New Roman"/>
          <w:sz w:val="24"/>
          <w:szCs w:val="24"/>
        </w:rPr>
        <w:t>He walked and walked,</w:t>
      </w:r>
      <w:r>
        <w:rPr>
          <w:rFonts w:ascii="Times New Roman" w:hAnsi="Times New Roman" w:cs="Times New Roman" w:hint="eastAsia"/>
          <w:sz w:val="24"/>
          <w:szCs w:val="24"/>
        </w:rPr>
        <w:t xml:space="preserve"> </w:t>
      </w:r>
      <w:r>
        <w:rPr>
          <w:rFonts w:ascii="Times New Roman" w:hAnsi="Times New Roman" w:cs="Times New Roman"/>
          <w:sz w:val="24"/>
          <w:szCs w:val="24"/>
        </w:rPr>
        <w:t>but nobody wanted to talk</w:t>
      </w:r>
      <w:r>
        <w:rPr>
          <w:rFonts w:ascii="Times New Roman" w:hAnsi="Times New Roman" w:cs="Times New Roman" w:hint="eastAsia"/>
          <w:sz w:val="24"/>
          <w:szCs w:val="24"/>
        </w:rPr>
        <w:t xml:space="preserve"> </w:t>
      </w:r>
      <w:r>
        <w:rPr>
          <w:rFonts w:ascii="Times New Roman" w:hAnsi="Times New Roman" w:cs="Times New Roman"/>
          <w:sz w:val="24"/>
          <w:szCs w:val="24"/>
        </w:rPr>
        <w:t>to him.</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ind w:firstLine="480" w:firstLineChars="200"/>
        <w:textAlignment w:val="auto"/>
        <w:rPr>
          <w:rFonts w:ascii="Times New Roman" w:hAnsi="Times New Roman" w:cs="Times New Roman"/>
          <w:sz w:val="24"/>
          <w:szCs w:val="24"/>
        </w:rPr>
      </w:pPr>
      <w:r>
        <w:rPr>
          <w:rFonts w:ascii="Times New Roman" w:hAnsi="Times New Roman" w:cs="Times New Roman" w:hint="eastAsia"/>
          <w:sz w:val="24"/>
          <w:szCs w:val="24"/>
          <w:u w:val="single"/>
        </w:rPr>
        <w:t xml:space="preserve">   2   </w:t>
      </w:r>
      <w:r>
        <w:rPr>
          <w:rFonts w:ascii="Times New Roman" w:hAnsi="Times New Roman" w:cs="Times New Roman"/>
          <w:sz w:val="24"/>
          <w:szCs w:val="24"/>
        </w:rPr>
        <w:t>The girl didn’t run away,</w:t>
      </w:r>
      <w:r>
        <w:rPr>
          <w:rFonts w:ascii="Times New Roman" w:hAnsi="Times New Roman" w:cs="Times New Roman" w:hint="eastAsia"/>
          <w:sz w:val="24"/>
          <w:szCs w:val="24"/>
        </w:rPr>
        <w:t xml:space="preserve"> </w:t>
      </w:r>
      <w:r>
        <w:rPr>
          <w:rFonts w:ascii="Times New Roman" w:hAnsi="Times New Roman" w:cs="Times New Roman"/>
          <w:sz w:val="24"/>
          <w:szCs w:val="24"/>
        </w:rPr>
        <w:t>but said to him,</w:t>
      </w:r>
      <w:r>
        <w:rPr>
          <w:rFonts w:ascii="Times New Roman" w:hAnsi="Times New Roman" w:cs="Times New Roman" w:hint="eastAsia"/>
          <w:sz w:val="24"/>
          <w:szCs w:val="24"/>
        </w:rPr>
        <w:t xml:space="preserve"> </w:t>
      </w:r>
      <w:r>
        <w:rPr>
          <w:rFonts w:ascii="Times New Roman" w:hAnsi="Times New Roman" w:cs="Times New Roman"/>
          <w:sz w:val="24"/>
          <w:szCs w:val="24"/>
        </w:rPr>
        <w:t>“Hi! You</w:t>
      </w:r>
      <w:r>
        <w:rPr>
          <w:rFonts w:ascii="Times New Roman" w:hAnsi="Times New Roman" w:cs="Times New Roman" w:hint="eastAsia"/>
          <w:sz w:val="24"/>
          <w:szCs w:val="24"/>
        </w:rPr>
        <w:t xml:space="preserve"> </w:t>
      </w:r>
      <w:r>
        <w:rPr>
          <w:rFonts w:ascii="Times New Roman" w:hAnsi="Times New Roman" w:cs="Times New Roman"/>
          <w:sz w:val="24"/>
          <w:szCs w:val="24"/>
        </w:rPr>
        <w:t>look like one of my old friends.</w:t>
      </w:r>
      <w:r>
        <w:rPr>
          <w:rFonts w:ascii="Times New Roman" w:hAnsi="Times New Roman" w:cs="Times New Roman" w:hint="eastAsia"/>
          <w:sz w:val="24"/>
          <w:szCs w:val="24"/>
        </w:rPr>
        <w:t xml:space="preserve"> </w:t>
      </w:r>
      <w:r>
        <w:rPr>
          <w:rFonts w:ascii="Times New Roman" w:hAnsi="Times New Roman" w:cs="Times New Roman"/>
          <w:sz w:val="24"/>
          <w:szCs w:val="24"/>
        </w:rPr>
        <w:t>What’s your name,</w:t>
      </w:r>
      <w:r>
        <w:rPr>
          <w:rFonts w:ascii="Times New Roman" w:hAnsi="Times New Roman" w:cs="Times New Roman" w:hint="eastAsia"/>
          <w:sz w:val="24"/>
          <w:szCs w:val="24"/>
        </w:rPr>
        <w:t xml:space="preserve"> </w:t>
      </w:r>
      <w:r>
        <w:rPr>
          <w:rFonts w:ascii="Times New Roman" w:hAnsi="Times New Roman" w:cs="Times New Roman"/>
          <w:sz w:val="24"/>
          <w:szCs w:val="24"/>
        </w:rPr>
        <w:t>please?”</w:t>
      </w:r>
      <w:r>
        <w:rPr>
          <w:rFonts w:ascii="Times New Roman" w:hAnsi="Times New Roman" w:cs="Times New Roman" w:hint="eastAsia"/>
          <w:sz w:val="24"/>
          <w:szCs w:val="24"/>
        </w:rPr>
        <w:t xml:space="preserve"> </w:t>
      </w:r>
      <w:r>
        <w:rPr>
          <w:rFonts w:ascii="Times New Roman" w:hAnsi="Times New Roman" w:cs="Times New Roman"/>
          <w:sz w:val="24"/>
          <w:szCs w:val="24"/>
        </w:rPr>
        <w:t>“Really?</w:t>
      </w:r>
      <w:r>
        <w:rPr>
          <w:rFonts w:ascii="Times New Roman" w:hAnsi="Times New Roman" w:cs="Times New Roman" w:hint="eastAsia"/>
          <w:sz w:val="24"/>
          <w:szCs w:val="24"/>
        </w:rPr>
        <w:t xml:space="preserve"> </w:t>
      </w:r>
      <w:r>
        <w:rPr>
          <w:rFonts w:ascii="Times New Roman" w:hAnsi="Times New Roman" w:cs="Times New Roman"/>
          <w:sz w:val="24"/>
          <w:szCs w:val="24"/>
        </w:rPr>
        <w:t>I am Sadness.”</w:t>
      </w:r>
      <w:r>
        <w:rPr>
          <w:rFonts w:ascii="Times New Roman" w:hAnsi="Times New Roman" w:cs="Times New Roman" w:hint="eastAsia"/>
          <w:sz w:val="24"/>
          <w:szCs w:val="24"/>
        </w:rPr>
        <w:t xml:space="preserve"> </w:t>
      </w:r>
      <w:r>
        <w:rPr>
          <w:rFonts w:ascii="Times New Roman" w:hAnsi="Times New Roman" w:cs="Times New Roman"/>
          <w:sz w:val="24"/>
          <w:szCs w:val="24"/>
        </w:rPr>
        <w:t>answered the boy.</w:t>
      </w:r>
      <w:r>
        <w:rPr>
          <w:rFonts w:ascii="Times New Roman" w:hAnsi="Times New Roman" w:cs="Times New Roman" w:hint="eastAsia"/>
          <w:sz w:val="24"/>
          <w:szCs w:val="24"/>
        </w:rPr>
        <w:t xml:space="preserve"> </w:t>
      </w:r>
      <w:r>
        <w:rPr>
          <w:rFonts w:ascii="Times New Roman" w:hAnsi="Times New Roman" w:cs="Times New Roman"/>
          <w:sz w:val="24"/>
          <w:szCs w:val="24"/>
        </w:rPr>
        <w:t>“Oh.</w:t>
      </w:r>
      <w:r>
        <w:rPr>
          <w:rFonts w:ascii="Times New Roman" w:hAnsi="Times New Roman" w:cs="Times New Roman" w:hint="eastAsia"/>
          <w:sz w:val="24"/>
          <w:szCs w:val="24"/>
        </w:rPr>
        <w:t xml:space="preserve"> </w:t>
      </w:r>
      <w:r>
        <w:rPr>
          <w:rFonts w:ascii="Times New Roman" w:hAnsi="Times New Roman" w:cs="Times New Roman"/>
          <w:sz w:val="24"/>
          <w:szCs w:val="24"/>
        </w:rPr>
        <w:t>I know</w:t>
      </w:r>
      <w:r>
        <w:rPr>
          <w:rFonts w:ascii="Times New Roman" w:hAnsi="Times New Roman" w:cs="Times New Roman" w:hint="eastAsia"/>
          <w:sz w:val="24"/>
          <w:szCs w:val="24"/>
        </w:rPr>
        <w:t xml:space="preserve"> </w:t>
      </w:r>
      <w:r>
        <w:rPr>
          <w:rFonts w:ascii="Times New Roman" w:hAnsi="Times New Roman" w:cs="Times New Roman"/>
          <w:sz w:val="24"/>
          <w:szCs w:val="24"/>
        </w:rPr>
        <w:t>you.</w:t>
      </w:r>
      <w:r>
        <w:rPr>
          <w:rFonts w:ascii="Times New Roman" w:hAnsi="Times New Roman" w:cs="Times New Roman" w:hint="eastAsia"/>
          <w:sz w:val="24"/>
          <w:szCs w:val="24"/>
        </w:rPr>
        <w:t xml:space="preserve"> </w:t>
      </w:r>
      <w:r>
        <w:rPr>
          <w:rFonts w:ascii="Times New Roman" w:hAnsi="Times New Roman" w:cs="Times New Roman"/>
          <w:sz w:val="24"/>
          <w:szCs w:val="24"/>
        </w:rPr>
        <w:t>You visit me sometimes.”</w:t>
      </w:r>
      <w:r>
        <w:rPr>
          <w:rFonts w:ascii="Times New Roman" w:hAnsi="Times New Roman" w:cs="Times New Roman" w:hint="eastAsia"/>
          <w:sz w:val="24"/>
          <w:szCs w:val="24"/>
        </w:rPr>
        <w:t xml:space="preserve">  </w:t>
      </w:r>
      <w:r>
        <w:rPr>
          <w:rFonts w:ascii="Times New Roman" w:hAnsi="Times New Roman" w:cs="Times New Roman"/>
          <w:sz w:val="24"/>
          <w:szCs w:val="24"/>
        </w:rPr>
        <w:t>“</w:t>
      </w:r>
      <w:r>
        <w:rPr>
          <w:rFonts w:ascii="Times New Roman" w:hAnsi="Times New Roman" w:cs="Times New Roman" w:hint="eastAsia"/>
          <w:sz w:val="24"/>
          <w:szCs w:val="24"/>
          <w:u w:val="single"/>
        </w:rPr>
        <w:t xml:space="preserve">   3   </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“But why?”</w:t>
      </w:r>
      <w:r>
        <w:rPr>
          <w:rFonts w:ascii="Times New Roman" w:hAnsi="Times New Roman" w:cs="Times New Roman"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“Because I'm Sadness.</w:t>
      </w:r>
      <w:r>
        <w:rPr>
          <w:rFonts w:ascii="Times New Roman" w:hAnsi="Times New Roman" w:cs="Times New Roman" w:hint="eastAsia"/>
          <w:sz w:val="24"/>
          <w:szCs w:val="24"/>
        </w:rPr>
        <w:t xml:space="preserve"> </w:t>
      </w:r>
      <w:r>
        <w:rPr>
          <w:rFonts w:ascii="Times New Roman" w:hAnsi="Times New Roman" w:cs="Times New Roman"/>
          <w:sz w:val="24"/>
          <w:szCs w:val="24"/>
        </w:rPr>
        <w:t>In fact,</w:t>
      </w:r>
      <w:r>
        <w:rPr>
          <w:rFonts w:ascii="Times New Roman" w:hAnsi="Times New Roman" w:cs="Times New Roman" w:hint="eastAsia"/>
          <w:sz w:val="24"/>
          <w:szCs w:val="24"/>
        </w:rPr>
        <w:t xml:space="preserve"> </w:t>
      </w:r>
      <w:r>
        <w:rPr>
          <w:rFonts w:ascii="Times New Roman" w:hAnsi="Times New Roman" w:cs="Times New Roman"/>
          <w:sz w:val="24"/>
          <w:szCs w:val="24"/>
        </w:rPr>
        <w:t>nobody likes me.</w:t>
      </w:r>
      <w:r>
        <w:rPr>
          <w:rFonts w:ascii="Times New Roman" w:hAnsi="Times New Roman" w:cs="Times New Roman" w:hint="eastAsia"/>
          <w:sz w:val="24"/>
          <w:szCs w:val="24"/>
        </w:rPr>
        <w:t xml:space="preserve"> </w:t>
      </w:r>
      <w:r>
        <w:rPr>
          <w:rFonts w:ascii="Times New Roman" w:hAnsi="Times New Roman" w:cs="Times New Roman"/>
          <w:sz w:val="24"/>
          <w:szCs w:val="24"/>
        </w:rPr>
        <w:t>I only want</w:t>
      </w:r>
      <w:r>
        <w:rPr>
          <w:rFonts w:ascii="Times New Roman" w:hAnsi="Times New Roman" w:cs="Times New Roman" w:hint="eastAsia"/>
          <w:sz w:val="24"/>
          <w:szCs w:val="24"/>
        </w:rPr>
        <w:t xml:space="preserve"> </w:t>
      </w:r>
      <w:r>
        <w:rPr>
          <w:rFonts w:ascii="Times New Roman" w:hAnsi="Times New Roman" w:cs="Times New Roman"/>
          <w:sz w:val="24"/>
          <w:szCs w:val="24"/>
        </w:rPr>
        <w:t>to give people some help.</w:t>
      </w:r>
      <w:r>
        <w:rPr>
          <w:rFonts w:ascii="Times New Roman" w:hAnsi="Times New Roman" w:cs="Times New Roman" w:hint="eastAsia"/>
          <w:sz w:val="24"/>
          <w:szCs w:val="24"/>
        </w:rPr>
        <w:t xml:space="preserve"> </w:t>
      </w:r>
      <w:r>
        <w:rPr>
          <w:rFonts w:ascii="Times New Roman" w:hAnsi="Times New Roman" w:cs="Times New Roman"/>
          <w:sz w:val="24"/>
          <w:szCs w:val="24"/>
        </w:rPr>
        <w:t>I can help them face themselves</w:t>
      </w:r>
      <w:r>
        <w:rPr>
          <w:rFonts w:ascii="Times New Roman" w:hAnsi="Times New Roman" w:cs="Times New Roman" w:hint="eastAsia"/>
          <w:sz w:val="24"/>
          <w:szCs w:val="24"/>
        </w:rPr>
        <w:t xml:space="preserve"> properly.</w:t>
      </w:r>
      <w:r>
        <w:rPr>
          <w:rFonts w:ascii="Times New Roman" w:hAnsi="Times New Roman" w:cs="Times New Roman" w:hint="eastAsia"/>
          <w:sz w:val="24"/>
          <w:szCs w:val="24"/>
          <w:u w:val="single"/>
        </w:rPr>
        <w:t xml:space="preserve">   4    </w:t>
      </w:r>
      <w:r>
        <w:rPr>
          <w:rFonts w:ascii="Times New Roman" w:hAnsi="Times New Roman" w:cs="Times New Roman" w:hint="eastAsia"/>
          <w:sz w:val="24"/>
          <w:szCs w:val="24"/>
        </w:rPr>
        <w:t xml:space="preserve">Sometimes those wounds (伤口）can help them </w:t>
      </w:r>
      <w:r>
        <w:rPr>
          <w:rFonts w:ascii="Times New Roman" w:hAnsi="Times New Roman" w:cs="Times New Roman"/>
          <w:sz w:val="24"/>
          <w:szCs w:val="24"/>
        </w:rPr>
        <w:t>remember what should be remembered.</w:t>
      </w:r>
      <w:r>
        <w:rPr>
          <w:rFonts w:ascii="Times New Roman" w:hAnsi="Times New Roman" w:cs="Times New Roman" w:hint="eastAsia"/>
          <w:sz w:val="24"/>
          <w:szCs w:val="24"/>
        </w:rPr>
        <w:t xml:space="preserve"> </w:t>
      </w:r>
      <w:r>
        <w:rPr>
          <w:rFonts w:ascii="Times New Roman" w:hAnsi="Times New Roman" w:cs="Times New Roman"/>
          <w:sz w:val="24"/>
          <w:szCs w:val="24"/>
        </w:rPr>
        <w:t>However,</w:t>
      </w:r>
      <w:r>
        <w:rPr>
          <w:rFonts w:ascii="Times New Roman" w:hAnsi="Times New Roman" w:cs="Times New Roman" w:hint="eastAsia"/>
          <w:sz w:val="24"/>
          <w:szCs w:val="24"/>
        </w:rPr>
        <w:t xml:space="preserve"> </w:t>
      </w:r>
      <w:r>
        <w:rPr>
          <w:rFonts w:ascii="Times New Roman" w:hAnsi="Times New Roman" w:cs="Times New Roman"/>
          <w:sz w:val="24"/>
          <w:szCs w:val="24"/>
        </w:rPr>
        <w:t>it seems that</w:t>
      </w:r>
      <w:r>
        <w:rPr>
          <w:rFonts w:ascii="Times New Roman" w:hAnsi="Times New Roman" w:cs="Times New Roman" w:hint="eastAsia"/>
          <w:sz w:val="24"/>
          <w:szCs w:val="24"/>
        </w:rPr>
        <w:t xml:space="preserve"> </w:t>
      </w:r>
      <w:r>
        <w:rPr>
          <w:rFonts w:ascii="Times New Roman" w:hAnsi="Times New Roman" w:cs="Times New Roman"/>
          <w:sz w:val="24"/>
          <w:szCs w:val="24"/>
        </w:rPr>
        <w:t>they don't need me.”</w:t>
      </w:r>
      <w:r>
        <w:rPr>
          <w:rFonts w:ascii="Times New Roman" w:hAnsi="Times New Roman" w:cs="Times New Roman"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While Sadness was saying these words,</w:t>
      </w:r>
      <w:r>
        <w:rPr>
          <w:rFonts w:ascii="Times New Roman" w:hAnsi="Times New Roman" w:cs="Times New Roman" w:hint="eastAsia"/>
          <w:sz w:val="24"/>
          <w:szCs w:val="24"/>
        </w:rPr>
        <w:t xml:space="preserve"> </w:t>
      </w:r>
      <w:r>
        <w:rPr>
          <w:rFonts w:ascii="Times New Roman" w:hAnsi="Times New Roman" w:cs="Times New Roman"/>
          <w:sz w:val="24"/>
          <w:szCs w:val="24"/>
        </w:rPr>
        <w:t>he became even</w:t>
      </w:r>
      <w:r>
        <w:rPr>
          <w:rFonts w:ascii="Times New Roman" w:hAnsi="Times New Roman" w:cs="Times New Roman" w:hint="eastAsia"/>
          <w:sz w:val="24"/>
          <w:szCs w:val="24"/>
        </w:rPr>
        <w:t xml:space="preserve"> sadder. The girl came over and gave him a hug and said,  </w:t>
      </w:r>
      <w:r>
        <w:rPr>
          <w:rFonts w:ascii="Times New Roman" w:hAnsi="Times New Roman" w:cs="Times New Roman"/>
          <w:sz w:val="24"/>
          <w:szCs w:val="24"/>
        </w:rPr>
        <w:t>“Don’t worry.</w:t>
      </w:r>
      <w:r>
        <w:rPr>
          <w:rFonts w:ascii="Times New Roman" w:hAnsi="Times New Roman" w:cs="Times New Roman" w:hint="eastAsia"/>
          <w:sz w:val="24"/>
          <w:szCs w:val="24"/>
          <w:u w:val="single"/>
        </w:rPr>
        <w:t xml:space="preserve">    5   </w:t>
      </w:r>
      <w:r>
        <w:rPr>
          <w:rFonts w:ascii="Times New Roman" w:hAnsi="Times New Roman" w:cs="Times New Roman" w:hint="eastAsia"/>
          <w:sz w:val="24"/>
          <w:szCs w:val="24"/>
        </w:rPr>
        <w:t xml:space="preserve">  </w:t>
      </w:r>
      <w:r>
        <w:rPr>
          <w:rFonts w:ascii="Times New Roman" w:hAnsi="Times New Roman" w:cs="Times New Roman"/>
          <w:sz w:val="24"/>
          <w:szCs w:val="24"/>
        </w:rPr>
        <w:t>I will be with you!”</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“But who are you?”asked Sadness.</w:t>
      </w:r>
      <w:r>
        <w:rPr>
          <w:rFonts w:ascii="Times New Roman" w:hAnsi="Times New Roman" w:cs="Times New Roman" w:hint="eastAsia"/>
          <w:sz w:val="24"/>
          <w:szCs w:val="24"/>
        </w:rPr>
        <w:t xml:space="preserve"> </w:t>
      </w:r>
      <w:r>
        <w:rPr>
          <w:rFonts w:ascii="Times New Roman" w:hAnsi="Times New Roman" w:cs="Times New Roman"/>
          <w:sz w:val="24"/>
          <w:szCs w:val="24"/>
        </w:rPr>
        <w:t>“Me?</w:t>
      </w:r>
      <w:r>
        <w:rPr>
          <w:rFonts w:ascii="Times New Roman" w:hAnsi="Times New Roman" w:cs="Times New Roman" w:hint="eastAsia"/>
          <w:sz w:val="24"/>
          <w:szCs w:val="24"/>
        </w:rPr>
        <w:t xml:space="preserve"> </w:t>
      </w:r>
      <w:r>
        <w:rPr>
          <w:rFonts w:ascii="Times New Roman" w:hAnsi="Times New Roman" w:cs="Times New Roman"/>
          <w:sz w:val="24"/>
          <w:szCs w:val="24"/>
        </w:rPr>
        <w:t>I’m Hope,</w:t>
      </w:r>
      <w:r>
        <w:rPr>
          <w:rFonts w:ascii="Times New Roman" w:hAnsi="Times New Roman" w:cs="Times New Roman" w:hint="eastAsia"/>
          <w:sz w:val="24"/>
          <w:szCs w:val="24"/>
        </w:rPr>
        <w:t xml:space="preserve"> </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said the girl with a smile.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54610</wp:posOffset>
                </wp:positionH>
                <wp:positionV relativeFrom="paragraph">
                  <wp:posOffset>40005</wp:posOffset>
                </wp:positionV>
                <wp:extent cx="5360670" cy="1150620"/>
                <wp:effectExtent l="5080" t="5080" r="6350" b="6350"/>
                <wp:wrapNone/>
                <wp:docPr id="3" name="1028"/>
                <wp:cNvGraphicFramePr/>
                <a:graphic xmlns:a="http://schemas.openxmlformats.org/drawingml/2006/main">
                  <a:graphicData uri="http://schemas.microsoft.com/office/word/2010/wordprocessingShape">
                    <wps:wsp xmlns:wps="http://schemas.microsoft.com/office/word/2010/wordprocessingShape">
                      <wps:cNvSpPr txBox="1"/>
                      <wps:spPr>
                        <a:xfrm>
                          <a:off x="0" y="0"/>
                          <a:ext cx="5360670" cy="1150620"/>
                        </a:xfrm>
                        <a:prstGeom prst="rect">
                          <a:avLst/>
                        </a:prstGeom>
                        <a:solidFill>
                          <a:srgbClr val="FFFFFF"/>
                        </a:solidFill>
                        <a:ln w="9525">
                          <a:solidFill>
                            <a:srgbClr val="000000"/>
                          </a:solidFill>
                          <a:miter lim="0"/>
                          <a:headEnd/>
                          <a:tailEnd/>
                        </a:ln>
                      </wps:spPr>
                      <wps:txbx>
                        <w:txbxContent>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hint="eastAsia"/>
                                <w:sz w:val="24"/>
                                <w:szCs w:val="24"/>
                              </w:rPr>
                              <w:t xml:space="preserve"> </w:t>
                            </w:r>
                            <w:r>
                              <w:rPr>
                                <w:rFonts w:ascii="Times New Roman" w:hAnsi="Times New Roman" w:cs="Times New Roman"/>
                                <w:sz w:val="24"/>
                                <w:szCs w:val="24"/>
                              </w:rPr>
                              <w:t>Aren’t you afraid of me?</w:t>
                            </w: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hint="eastAsia"/>
                                <w:sz w:val="24"/>
                                <w:szCs w:val="24"/>
                              </w:rPr>
                              <w:t xml:space="preserve"> </w:t>
                            </w:r>
                            <w:r>
                              <w:rPr>
                                <w:rFonts w:ascii="Times New Roman" w:hAnsi="Times New Roman" w:cs="Times New Roman"/>
                                <w:sz w:val="24"/>
                                <w:szCs w:val="24"/>
                              </w:rPr>
                              <w:t>From now on,</w:t>
                            </w:r>
                            <w:r>
                              <w:rPr>
                                <w:rFonts w:ascii="Times New Roman" w:hAnsi="Times New Roman" w:cs="Times New Roman" w:hint="eastAsia"/>
                                <w:sz w:val="24"/>
                                <w:szCs w:val="24"/>
                              </w:rPr>
                              <w:t xml:space="preserve"> </w:t>
                            </w:r>
                            <w:r>
                              <w:rPr>
                                <w:rFonts w:ascii="Times New Roman" w:hAnsi="Times New Roman" w:cs="Times New Roman"/>
                                <w:sz w:val="24"/>
                                <w:szCs w:val="24"/>
                              </w:rPr>
                              <w:t>you won’t feel lonely any more.</w:t>
                            </w: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hint="eastAsia"/>
                                <w:sz w:val="24"/>
                                <w:szCs w:val="24"/>
                              </w:rPr>
                              <w:t xml:space="preserve"> </w:t>
                            </w:r>
                            <w:r>
                              <w:rPr>
                                <w:rFonts w:ascii="Times New Roman" w:hAnsi="Times New Roman" w:cs="Times New Roman"/>
                                <w:sz w:val="24"/>
                                <w:szCs w:val="24"/>
                              </w:rPr>
                              <w:t>He was just beginning to cry when he met a girl.</w:t>
                            </w: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D.I often build a place for each of them to care for their</w:t>
                            </w:r>
                            <w:r>
                              <w:rPr>
                                <w:rFonts w:ascii="Times New Roman" w:hAnsi="Times New Roman" w:cs="Times New Roman" w:hint="eastAsia"/>
                                <w:sz w:val="24"/>
                                <w:szCs w:val="24"/>
                              </w:rPr>
                              <w:t xml:space="preserve"> </w:t>
                            </w:r>
                            <w:r>
                              <w:rPr>
                                <w:rFonts w:ascii="Times New Roman" w:hAnsi="Times New Roman" w:cs="Times New Roman"/>
                                <w:sz w:val="24"/>
                                <w:szCs w:val="24"/>
                              </w:rPr>
                              <w:t>wound</w:t>
                            </w:r>
                            <w:r>
                              <w:rPr>
                                <w:rFonts w:ascii="Times New Roman" w:hAnsi="Times New Roman" w:cs="Times New Roman" w:hint="eastAsia"/>
                                <w:sz w:val="24"/>
                                <w:szCs w:val="24"/>
                              </w:rPr>
                              <w:t>.</w:t>
                            </w: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hint="eastAsia"/>
                                <w:sz w:val="24"/>
                                <w:szCs w:val="24"/>
                              </w:rPr>
                              <w:t xml:space="preserve"> </w:t>
                            </w:r>
                            <w:r>
                              <w:rPr>
                                <w:rFonts w:ascii="Times New Roman" w:hAnsi="Times New Roman" w:cs="Times New Roman"/>
                                <w:sz w:val="24"/>
                                <w:szCs w:val="24"/>
                              </w:rPr>
                              <w:t>He felt lonely,</w:t>
                            </w:r>
                            <w:r>
                              <w:rPr>
                                <w:rFonts w:ascii="Times New Roman" w:hAnsi="Times New Roman" w:cs="Times New Roman" w:hint="eastAsia"/>
                                <w:sz w:val="24"/>
                                <w:szCs w:val="24"/>
                              </w:rPr>
                              <w:t xml:space="preserve"> </w:t>
                            </w:r>
                            <w:r>
                              <w:rPr>
                                <w:rFonts w:ascii="Times New Roman" w:hAnsi="Times New Roman" w:cs="Times New Roman"/>
                                <w:sz w:val="24"/>
                                <w:szCs w:val="24"/>
                              </w:rPr>
                              <w:t>because people would not treat</w:t>
                            </w:r>
                            <w:r>
                              <w:rPr>
                                <w:rFonts w:ascii="Times New Roman" w:hAnsi="Times New Roman" w:cs="Times New Roman" w:hint="eastAsia"/>
                                <w:sz w:val="24"/>
                                <w:szCs w:val="24"/>
                              </w:rPr>
                              <w:t>（对待）</w:t>
                            </w:r>
                            <w:r>
                              <w:rPr>
                                <w:rFonts w:ascii="Times New Roman" w:hAnsi="Times New Roman" w:cs="Times New Roman"/>
                                <w:sz w:val="24"/>
                                <w:szCs w:val="24"/>
                              </w:rPr>
                              <w:t>him as</w:t>
                            </w:r>
                            <w:r>
                              <w:rPr>
                                <w:rFonts w:ascii="Times New Roman" w:hAnsi="Times New Roman" w:cs="Times New Roman" w:hint="eastAsia"/>
                                <w:sz w:val="24"/>
                                <w:szCs w:val="24"/>
                              </w:rPr>
                              <w:t xml:space="preserve"> </w:t>
                            </w:r>
                            <w:r>
                              <w:rPr>
                                <w:rFonts w:ascii="Times New Roman" w:hAnsi="Times New Roman" w:cs="Times New Roman"/>
                                <w:sz w:val="24"/>
                                <w:szCs w:val="24"/>
                              </w:rPr>
                              <w:t>their friend</w:t>
                            </w:r>
                            <w:r>
                              <w:rPr>
                                <w:rFonts w:ascii="Times New Roman" w:hAnsi="Times New Roman" w:cs="Times New Roman" w:hint="eastAsia"/>
                                <w:sz w:val="24"/>
                                <w:szCs w:val="24"/>
                              </w:rPr>
                              <w:t>.</w:t>
                            </w:r>
                          </w:p>
                        </w:txbxContent>
                      </wps:txbx>
                      <wps:bodyPr upright="1"/>
                    </wps:wsp>
                  </a:graphicData>
                </a:graphic>
              </wp:anchor>
            </w:drawing>
          </mc:Choice>
          <mc:Fallback>
            <w:pict>
              <v:shape id="1028" o:spid="_x0000_s1027" type="#_x0000_t202" style="width:422.1pt;height:90.6pt;margin-top:3.15pt;margin-left:4.3pt;mso-height-relative:page;mso-width-relative:page;position:absolute;z-index:251662336" coordsize="21600,21600" filled="t" fillcolor="white" stroked="t" strokecolor="black">
                <v:stroke joinstyle="miter"/>
                <o:lock v:ext="edit" aspectratio="f"/>
                <v:textbox>
                  <w:txbxContent>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hint="eastAsia"/>
                          <w:sz w:val="24"/>
                          <w:szCs w:val="24"/>
                        </w:rPr>
                        <w:t xml:space="preserve"> </w:t>
                      </w:r>
                      <w:r>
                        <w:rPr>
                          <w:rFonts w:ascii="Times New Roman" w:hAnsi="Times New Roman" w:cs="Times New Roman"/>
                          <w:sz w:val="24"/>
                          <w:szCs w:val="24"/>
                        </w:rPr>
                        <w:t>Aren’t you afraid of me?</w:t>
                      </w: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hint="eastAsia"/>
                          <w:sz w:val="24"/>
                          <w:szCs w:val="24"/>
                        </w:rPr>
                        <w:t xml:space="preserve"> </w:t>
                      </w:r>
                      <w:r>
                        <w:rPr>
                          <w:rFonts w:ascii="Times New Roman" w:hAnsi="Times New Roman" w:cs="Times New Roman"/>
                          <w:sz w:val="24"/>
                          <w:szCs w:val="24"/>
                        </w:rPr>
                        <w:t>From now on,</w:t>
                      </w:r>
                      <w:r>
                        <w:rPr>
                          <w:rFonts w:ascii="Times New Roman" w:hAnsi="Times New Roman" w:cs="Times New Roman" w:hint="eastAsia"/>
                          <w:sz w:val="24"/>
                          <w:szCs w:val="24"/>
                        </w:rPr>
                        <w:t xml:space="preserve"> </w:t>
                      </w:r>
                      <w:r>
                        <w:rPr>
                          <w:rFonts w:ascii="Times New Roman" w:hAnsi="Times New Roman" w:cs="Times New Roman"/>
                          <w:sz w:val="24"/>
                          <w:szCs w:val="24"/>
                        </w:rPr>
                        <w:t>you won’t feel lonely any more.</w:t>
                      </w: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hint="eastAsia"/>
                          <w:sz w:val="24"/>
                          <w:szCs w:val="24"/>
                        </w:rPr>
                        <w:t xml:space="preserve"> </w:t>
                      </w:r>
                      <w:r>
                        <w:rPr>
                          <w:rFonts w:ascii="Times New Roman" w:hAnsi="Times New Roman" w:cs="Times New Roman"/>
                          <w:sz w:val="24"/>
                          <w:szCs w:val="24"/>
                        </w:rPr>
                        <w:t>He was just beginning to cry when he met a girl.</w:t>
                      </w: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D.I often build a place for each of them to care for their</w:t>
                      </w:r>
                      <w:r>
                        <w:rPr>
                          <w:rFonts w:ascii="Times New Roman" w:hAnsi="Times New Roman" w:cs="Times New Roman" w:hint="eastAsia"/>
                          <w:sz w:val="24"/>
                          <w:szCs w:val="24"/>
                        </w:rPr>
                        <w:t xml:space="preserve"> </w:t>
                      </w:r>
                      <w:r>
                        <w:rPr>
                          <w:rFonts w:ascii="Times New Roman" w:hAnsi="Times New Roman" w:cs="Times New Roman"/>
                          <w:sz w:val="24"/>
                          <w:szCs w:val="24"/>
                        </w:rPr>
                        <w:t>wound</w:t>
                      </w:r>
                      <w:r>
                        <w:rPr>
                          <w:rFonts w:ascii="Times New Roman" w:hAnsi="Times New Roman" w:cs="Times New Roman" w:hint="eastAsia"/>
                          <w:sz w:val="24"/>
                          <w:szCs w:val="24"/>
                        </w:rPr>
                        <w:t>.</w:t>
                      </w: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hint="eastAsia"/>
                          <w:sz w:val="24"/>
                          <w:szCs w:val="24"/>
                        </w:rPr>
                        <w:t xml:space="preserve"> </w:t>
                      </w:r>
                      <w:r>
                        <w:rPr>
                          <w:rFonts w:ascii="Times New Roman" w:hAnsi="Times New Roman" w:cs="Times New Roman"/>
                          <w:sz w:val="24"/>
                          <w:szCs w:val="24"/>
                        </w:rPr>
                        <w:t>He felt lonely,</w:t>
                      </w:r>
                      <w:r>
                        <w:rPr>
                          <w:rFonts w:ascii="Times New Roman" w:hAnsi="Times New Roman" w:cs="Times New Roman" w:hint="eastAsia"/>
                          <w:sz w:val="24"/>
                          <w:szCs w:val="24"/>
                        </w:rPr>
                        <w:t xml:space="preserve"> </w:t>
                      </w:r>
                      <w:r>
                        <w:rPr>
                          <w:rFonts w:ascii="Times New Roman" w:hAnsi="Times New Roman" w:cs="Times New Roman"/>
                          <w:sz w:val="24"/>
                          <w:szCs w:val="24"/>
                        </w:rPr>
                        <w:t>because people would not treat</w:t>
                      </w:r>
                      <w:r>
                        <w:rPr>
                          <w:rFonts w:ascii="Times New Roman" w:hAnsi="Times New Roman" w:cs="Times New Roman" w:hint="eastAsia"/>
                          <w:sz w:val="24"/>
                          <w:szCs w:val="24"/>
                        </w:rPr>
                        <w:t>（对待）</w:t>
                      </w:r>
                      <w:r>
                        <w:rPr>
                          <w:rFonts w:ascii="Times New Roman" w:hAnsi="Times New Roman" w:cs="Times New Roman"/>
                          <w:sz w:val="24"/>
                          <w:szCs w:val="24"/>
                        </w:rPr>
                        <w:t>him as</w:t>
                      </w:r>
                      <w:r>
                        <w:rPr>
                          <w:rFonts w:ascii="Times New Roman" w:hAnsi="Times New Roman" w:cs="Times New Roman" w:hint="eastAsia"/>
                          <w:sz w:val="24"/>
                          <w:szCs w:val="24"/>
                        </w:rPr>
                        <w:t xml:space="preserve"> </w:t>
                      </w:r>
                      <w:r>
                        <w:rPr>
                          <w:rFonts w:ascii="Times New Roman" w:hAnsi="Times New Roman" w:cs="Times New Roman"/>
                          <w:sz w:val="24"/>
                          <w:szCs w:val="24"/>
                        </w:rPr>
                        <w:t>their friend</w:t>
                      </w:r>
                      <w:r>
                        <w:rPr>
                          <w:rFonts w:ascii="Times New Roman" w:hAnsi="Times New Roman" w:cs="Times New Roman" w:hint="eastAsia"/>
                          <w:sz w:val="24"/>
                          <w:szCs w:val="24"/>
                        </w:rPr>
                        <w:t>.</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ind w:firstLine="480" w:firstLineChars="200"/>
        <w:textAlignment w:val="auto"/>
        <w:rPr>
          <w:rFonts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ind w:firstLine="480" w:firstLineChars="200"/>
        <w:textAlignment w:val="auto"/>
        <w:rPr>
          <w:rFonts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rPr>
          <w:rFonts w:ascii="Times New Roman" w:hAnsi="Times New Roman" w:cs="Times New Roman"/>
          <w:b/>
          <w:sz w:val="24"/>
          <w:szCs w:val="24"/>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rPr>
          <w:rFonts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rPr>
          <w:rFonts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rPr>
          <w:rFonts w:ascii="Times New Roman" w:hAnsi="Times New Roman" w:cs="Times New Roman"/>
          <w:sz w:val="24"/>
          <w:szCs w:val="24"/>
        </w:rPr>
      </w:pPr>
      <w:r>
        <w:rPr>
          <w:rFonts w:ascii="Times New Roman" w:hAnsi="Times New Roman" w:cs="Times New Roman"/>
          <w:sz w:val="24"/>
          <w:szCs w:val="24"/>
        </w:rPr>
        <w:t>(E) (10</w:t>
      </w:r>
      <w:r>
        <w:rPr>
          <w:rFonts w:ascii="Times New Roman" w:cs="Times New Roman"/>
          <w:sz w:val="24"/>
          <w:szCs w:val="24"/>
        </w:rPr>
        <w:t>分</w:t>
      </w:r>
      <w:r>
        <w:rPr>
          <w:rFonts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rPr>
          <w:rFonts w:ascii="Times New Roman" w:hAnsi="Times New Roman" w:cs="Times New Roman"/>
          <w:color w:val="000000"/>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 xml:space="preserve"> Mr. Kin</w:t>
      </w:r>
      <w:r>
        <w:rPr>
          <w:rFonts w:ascii="Times New Roman" w:hAnsi="Times New Roman" w:cs="Times New Roman"/>
          <w:color w:val="000000"/>
          <w:sz w:val="24"/>
          <w:szCs w:val="24"/>
        </w:rPr>
        <w:t xml:space="preserve">g was the owner of a large company. One day, he went into his office early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textAlignment w:val="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the morning to get ready to go to the airport and left for another city.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ind w:firstLine="360" w:firstLineChars="150"/>
        <w:textAlignment w:val="auto"/>
        <w:rPr>
          <w:rFonts w:ascii="Times New Roman" w:hAnsi="Times New Roman" w:cs="Times New Roman"/>
          <w:color w:val="000000"/>
          <w:sz w:val="24"/>
          <w:szCs w:val="24"/>
        </w:rPr>
      </w:pPr>
      <w:r>
        <w:rPr>
          <w:rFonts w:ascii="Times New Roman" w:hAnsi="Times New Roman" w:cs="Times New Roman"/>
          <w:color w:val="000000"/>
          <w:sz w:val="24"/>
          <w:szCs w:val="24"/>
        </w:rPr>
        <w:t>He was leaving his office when Bill, a night watchman, came in. Bill just came off work (下班). After saying “ Good morning ” to Mr. King, Bill told the owner about his bad dream. Last night he dreamed Mr. King’s plane crashed</w:t>
      </w:r>
      <w:r>
        <w:rPr>
          <w:rFonts w:ascii="Times New Roman" w:hAnsi="Times New Roman" w:cs="Times New Roman" w:hint="eastAsia"/>
          <w:color w:val="000000"/>
          <w:sz w:val="24"/>
          <w:szCs w:val="24"/>
        </w:rPr>
        <w:t>（坠毁）</w:t>
      </w:r>
      <w:r>
        <w:rPr>
          <w:rFonts w:ascii="Times New Roman" w:hAnsi="Times New Roman" w:cs="Times New Roman"/>
          <w:color w:val="000000"/>
          <w:sz w:val="24"/>
          <w:szCs w:val="24"/>
        </w:rPr>
        <w:t>after it took off. Mr. King was surprised to hear this. He decided to go by train. Bill's dream came true. That morning the plane really crashed just after it took off. Later Mr. King returned to his office and heard the accident. To express (表达) his thanks, Mr. King gave Bill $5,000. He also gave Bill a letter. Mr. King told Bill that a man like him should be sent away. Bill was surprised and asked, “ Why? ” Mr. King said, “ Go home and read the letter, and you will know why.”</w:t>
      </w:r>
    </w:p>
    <w:p>
      <w:pPr>
        <w:keepNext w:val="0"/>
        <w:keepLines w:val="0"/>
        <w:pageBreakBefore w:val="0"/>
        <w:widowControl w:val="0"/>
        <w:kinsoku/>
        <w:wordWrap/>
        <w:overflowPunct/>
        <w:topLinePunct w:val="0"/>
        <w:autoSpaceDE/>
        <w:autoSpaceDN/>
        <w:bidi w:val="0"/>
        <w:adjustRightInd/>
        <w:snapToGrid/>
        <w:spacing w:beforeAutospacing="0" w:afterAutospacing="0" w:line="240" w:lineRule="exact"/>
        <w:ind w:firstLine="480" w:firstLineChars="200"/>
        <w:textAlignment w:val="auto"/>
        <w:rPr>
          <w:rFonts w:ascii="Times New Roman" w:hAnsi="Times New Roman" w:cs="Times New Roman"/>
          <w:color w:val="000000"/>
          <w:sz w:val="24"/>
          <w:szCs w:val="24"/>
        </w:rPr>
      </w:pPr>
      <w:r>
        <w:rPr>
          <w:rFonts w:ascii="Times New Roman" w:hAnsi="Times New Roman" w:cs="Times New Roman"/>
          <w:color w:val="000000"/>
          <w:sz w:val="24"/>
          <w:szCs w:val="24"/>
        </w:rPr>
        <w:t>Bill went home and opened the letter in a hurry. After he read it, he became sad. In the letter there was only one sentence -- “A night watchman can’t sleep on his duty(值班), but you did.”</w:t>
      </w:r>
    </w:p>
    <w:p>
      <w:pPr>
        <w:keepNext w:val="0"/>
        <w:keepLines w:val="0"/>
        <w:pageBreakBefore w:val="0"/>
        <w:widowControl w:val="0"/>
        <w:kinsoku/>
        <w:wordWrap/>
        <w:overflowPunct/>
        <w:topLinePunct w:val="0"/>
        <w:autoSpaceDE/>
        <w:autoSpaceDN/>
        <w:bidi w:val="0"/>
        <w:adjustRightInd/>
        <w:snapToGrid/>
        <w:spacing w:beforeAutospacing="0" w:after="156" w:afterLines="50" w:afterAutospacing="0" w:line="240" w:lineRule="exact"/>
        <w:textAlignment w:val="auto"/>
        <w:rPr>
          <w:rFonts w:ascii="Times New Roman" w:hAnsi="Times New Roman" w:cs="Times New Roman"/>
          <w:color w:val="000000"/>
          <w:sz w:val="24"/>
          <w:szCs w:val="24"/>
        </w:rPr>
      </w:pPr>
      <w:r>
        <w:rPr>
          <w:rFonts w:ascii="Times New Roman" w:hAnsi="Times New Roman" w:cs="Times New Roman" w:hint="eastAsia"/>
          <w:color w:val="000000"/>
          <w:sz w:val="24"/>
          <w:szCs w:val="24"/>
        </w:rPr>
        <w:t>1.</w:t>
      </w:r>
      <w:r>
        <w:rPr>
          <w:rFonts w:ascii="Times New Roman" w:hAnsi="Times New Roman" w:cs="Times New Roman"/>
          <w:color w:val="000000"/>
          <w:sz w:val="24"/>
          <w:szCs w:val="24"/>
        </w:rPr>
        <w:t>Who was Mr. King?</w:t>
      </w:r>
    </w:p>
    <w:p>
      <w:pPr>
        <w:pStyle w:val="ListParagraph"/>
        <w:keepNext w:val="0"/>
        <w:keepLines w:val="0"/>
        <w:pageBreakBefore w:val="0"/>
        <w:widowControl w:val="0"/>
        <w:kinsoku/>
        <w:wordWrap/>
        <w:overflowPunct/>
        <w:topLinePunct w:val="0"/>
        <w:autoSpaceDE/>
        <w:autoSpaceDN/>
        <w:bidi w:val="0"/>
        <w:adjustRightInd/>
        <w:snapToGrid/>
        <w:spacing w:beforeAutospacing="0" w:after="156" w:afterLines="50" w:afterAutospacing="0" w:line="240" w:lineRule="exact"/>
        <w:ind w:left="360" w:firstLine="0" w:firstLineChars="0"/>
        <w:textAlignment w:val="auto"/>
        <w:rPr>
          <w:rFonts w:ascii="Times New Roman" w:hAnsi="Times New Roman" w:cs="Times New Roman"/>
          <w:color w:val="000000"/>
          <w:sz w:val="24"/>
          <w:szCs w:val="24"/>
          <w:u w:val="single"/>
        </w:rPr>
      </w:pPr>
      <w:r>
        <w:rPr>
          <w:rFonts w:ascii="Times New Roman" w:hAnsi="Times New Roman" w:cs="Times New Roman" w:hint="eastAsia"/>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156" w:afterLines="50" w:afterAutospacing="0" w:line="240" w:lineRule="exact"/>
        <w:textAlignment w:val="auto"/>
        <w:rPr>
          <w:rFonts w:ascii="Times New Roman" w:hAnsi="Times New Roman" w:cs="Times New Roman"/>
          <w:color w:val="000000"/>
          <w:sz w:val="24"/>
          <w:szCs w:val="24"/>
        </w:rPr>
      </w:pPr>
      <w:r>
        <w:rPr>
          <w:rFonts w:ascii="Times New Roman" w:hAnsi="Times New Roman" w:cs="Times New Roman" w:hint="eastAsia"/>
          <w:color w:val="000000"/>
          <w:sz w:val="24"/>
          <w:szCs w:val="24"/>
        </w:rPr>
        <w:t>2.</w:t>
      </w:r>
      <w:r>
        <w:rPr>
          <w:rFonts w:ascii="Times New Roman" w:hAnsi="Times New Roman" w:cs="Times New Roman"/>
          <w:color w:val="000000"/>
          <w:sz w:val="24"/>
          <w:szCs w:val="24"/>
        </w:rPr>
        <w:t>What did Bill do?</w:t>
      </w:r>
    </w:p>
    <w:p>
      <w:pPr>
        <w:pStyle w:val="ListParagraph"/>
        <w:keepNext w:val="0"/>
        <w:keepLines w:val="0"/>
        <w:pageBreakBefore w:val="0"/>
        <w:widowControl w:val="0"/>
        <w:kinsoku/>
        <w:wordWrap/>
        <w:overflowPunct/>
        <w:topLinePunct w:val="0"/>
        <w:autoSpaceDE/>
        <w:autoSpaceDN/>
        <w:bidi w:val="0"/>
        <w:adjustRightInd/>
        <w:snapToGrid/>
        <w:spacing w:beforeAutospacing="0" w:after="156" w:afterLines="50" w:afterAutospacing="0" w:line="240" w:lineRule="exact"/>
        <w:ind w:left="360" w:firstLine="0" w:firstLineChars="0"/>
        <w:textAlignment w:val="auto"/>
        <w:rPr>
          <w:rFonts w:ascii="Times New Roman" w:hAnsi="Times New Roman" w:cs="Times New Roman"/>
          <w:color w:val="000000"/>
          <w:sz w:val="24"/>
          <w:szCs w:val="24"/>
          <w:u w:val="single"/>
        </w:rPr>
      </w:pPr>
      <w:r>
        <w:rPr>
          <w:rFonts w:ascii="Times New Roman" w:hAnsi="Times New Roman" w:cs="Times New Roman" w:hint="eastAsia"/>
          <w:color w:val="000000"/>
          <w:sz w:val="24"/>
          <w:szCs w:val="24"/>
          <w:u w:val="single"/>
        </w:rPr>
        <w:t xml:space="preserve">                                          </w:t>
      </w:r>
      <w:r>
        <w:rPr>
          <w:rFonts w:ascii="Times New Roman" w:hAnsi="Times New Roman" w:cs="Times New Roman"/>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beforeAutospacing="0" w:after="156" w:afterLines="50" w:afterAutospacing="0" w:line="240" w:lineRule="exact"/>
        <w:textAlignment w:val="auto"/>
        <w:rPr>
          <w:rFonts w:ascii="Times New Roman" w:hAnsi="Times New Roman" w:cs="Times New Roman"/>
          <w:color w:val="000000"/>
          <w:sz w:val="24"/>
          <w:szCs w:val="24"/>
        </w:rPr>
      </w:pPr>
      <w:r>
        <w:rPr>
          <w:rFonts w:ascii="Times New Roman" w:hAnsi="Times New Roman" w:cs="Times New Roman" w:hint="eastAsia"/>
          <w:color w:val="000000"/>
          <w:sz w:val="24"/>
          <w:szCs w:val="24"/>
        </w:rPr>
        <w:t>3.</w:t>
      </w:r>
      <w:r>
        <w:rPr>
          <w:rFonts w:ascii="Times New Roman" w:hAnsi="Times New Roman" w:cs="Times New Roman"/>
          <w:color w:val="000000"/>
          <w:sz w:val="24"/>
          <w:szCs w:val="24"/>
        </w:rPr>
        <w:t>How did Mr. King feel after he heard Bill's dream?</w:t>
      </w:r>
    </w:p>
    <w:p>
      <w:pPr>
        <w:pStyle w:val="ListParagraph"/>
        <w:keepNext w:val="0"/>
        <w:keepLines w:val="0"/>
        <w:pageBreakBefore w:val="0"/>
        <w:widowControl w:val="0"/>
        <w:kinsoku/>
        <w:wordWrap/>
        <w:overflowPunct/>
        <w:topLinePunct w:val="0"/>
        <w:autoSpaceDE/>
        <w:autoSpaceDN/>
        <w:bidi w:val="0"/>
        <w:adjustRightInd/>
        <w:snapToGrid/>
        <w:spacing w:beforeAutospacing="0" w:after="156" w:afterLines="50" w:afterAutospacing="0" w:line="240" w:lineRule="exact"/>
        <w:ind w:left="360" w:firstLine="0" w:firstLineChars="0"/>
        <w:textAlignment w:val="auto"/>
        <w:rPr>
          <w:rFonts w:ascii="Times New Roman" w:hAnsi="Times New Roman" w:cs="Times New Roman"/>
          <w:color w:val="000000"/>
          <w:sz w:val="24"/>
          <w:szCs w:val="24"/>
        </w:rPr>
      </w:pPr>
      <w:r>
        <w:rPr>
          <w:rFonts w:ascii="Times New Roman" w:hAnsi="Times New Roman" w:cs="Times New Roman" w:hint="eastAsia"/>
          <w:color w:val="000000"/>
          <w:sz w:val="24"/>
          <w:szCs w:val="24"/>
          <w:u w:val="single"/>
        </w:rPr>
        <w:t xml:space="preserve">                                          </w:t>
      </w:r>
      <w:r>
        <w:rPr>
          <w:rFonts w:ascii="Times New Roman" w:hAnsi="Times New Roman" w:cs="Times New Roman"/>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beforeAutospacing="0" w:after="156" w:afterLines="50" w:afterAutospacing="0" w:line="240" w:lineRule="exact"/>
        <w:textAlignment w:val="auto"/>
        <w:rPr>
          <w:rFonts w:ascii="Times New Roman" w:hAnsi="Times New Roman" w:cs="Times New Roman"/>
          <w:color w:val="000000"/>
          <w:sz w:val="24"/>
          <w:szCs w:val="24"/>
        </w:rPr>
      </w:pPr>
      <w:r>
        <w:rPr>
          <w:rFonts w:ascii="Times New Roman" w:hAnsi="Times New Roman" w:cs="Times New Roman" w:hint="eastAsia"/>
          <w:color w:val="000000"/>
          <w:sz w:val="24"/>
          <w:szCs w:val="24"/>
        </w:rPr>
        <w:t>4.</w:t>
      </w:r>
      <w:r>
        <w:rPr>
          <w:rFonts w:ascii="Times New Roman" w:hAnsi="Times New Roman" w:cs="Times New Roman"/>
          <w:color w:val="000000"/>
          <w:sz w:val="24"/>
          <w:szCs w:val="24"/>
        </w:rPr>
        <w:t>When did the plane crash that morning?</w:t>
      </w:r>
    </w:p>
    <w:p>
      <w:pPr>
        <w:keepNext w:val="0"/>
        <w:keepLines w:val="0"/>
        <w:pageBreakBefore w:val="0"/>
        <w:widowControl w:val="0"/>
        <w:kinsoku/>
        <w:wordWrap/>
        <w:overflowPunct/>
        <w:topLinePunct w:val="0"/>
        <w:autoSpaceDE/>
        <w:autoSpaceDN/>
        <w:bidi w:val="0"/>
        <w:adjustRightInd/>
        <w:snapToGrid/>
        <w:spacing w:beforeAutospacing="0" w:after="156" w:afterLines="50" w:afterAutospacing="0" w:line="240" w:lineRule="exact"/>
        <w:ind w:firstLine="360" w:firstLineChars="150"/>
        <w:textAlignment w:val="auto"/>
        <w:rPr>
          <w:rFonts w:ascii="Times New Roman" w:hAnsi="Times New Roman" w:cs="Times New Roman"/>
          <w:color w:val="000000"/>
          <w:sz w:val="24"/>
          <w:szCs w:val="24"/>
        </w:rPr>
      </w:pPr>
      <w:r>
        <w:rPr>
          <w:rFonts w:ascii="Times New Roman" w:hAnsi="Times New Roman" w:cs="Times New Roman" w:hint="eastAsia"/>
          <w:color w:val="000000"/>
          <w:sz w:val="24"/>
          <w:szCs w:val="24"/>
          <w:u w:val="single"/>
        </w:rPr>
        <w:t xml:space="preserve">                                          </w:t>
      </w:r>
      <w:r>
        <w:rPr>
          <w:rFonts w:ascii="Times New Roman" w:hAnsi="Times New Roman" w:cs="Times New Roman"/>
          <w:color w:val="000000"/>
          <w:sz w:val="24"/>
          <w:szCs w:val="24"/>
        </w:rPr>
        <w:t xml:space="preserve">                                                                            </w:t>
      </w:r>
    </w:p>
    <w:p>
      <w:pPr>
        <w:pStyle w:val="ListParagraph"/>
        <w:keepNext w:val="0"/>
        <w:keepLines w:val="0"/>
        <w:pageBreakBefore w:val="0"/>
        <w:widowControl w:val="0"/>
        <w:numPr>
          <w:ilvl w:val="0"/>
          <w:numId w:val="5"/>
        </w:numPr>
        <w:kinsoku/>
        <w:wordWrap/>
        <w:overflowPunct/>
        <w:topLinePunct w:val="0"/>
        <w:autoSpaceDE/>
        <w:autoSpaceDN/>
        <w:bidi w:val="0"/>
        <w:adjustRightInd/>
        <w:snapToGrid/>
        <w:spacing w:beforeAutospacing="0" w:after="156" w:afterLines="50" w:afterAutospacing="0" w:line="240" w:lineRule="exact"/>
        <w:ind w:firstLineChars="0"/>
        <w:textAlignment w:val="auto"/>
        <w:rPr>
          <w:rFonts w:ascii="Times New Roman" w:hAnsi="Times New Roman" w:cs="Times New Roman"/>
          <w:color w:val="000000"/>
          <w:sz w:val="24"/>
          <w:szCs w:val="24"/>
        </w:rPr>
      </w:pPr>
      <w:r>
        <w:rPr>
          <w:rFonts w:ascii="Times New Roman" w:hAnsi="Times New Roman" w:cs="Times New Roman"/>
          <w:color w:val="000000"/>
          <w:sz w:val="24"/>
          <w:szCs w:val="24"/>
        </w:rPr>
        <w:t>Why did Mr. King send Bill away?</w:t>
      </w:r>
    </w:p>
    <w:p>
      <w:pPr>
        <w:keepNext w:val="0"/>
        <w:keepLines w:val="0"/>
        <w:pageBreakBefore w:val="0"/>
        <w:widowControl w:val="0"/>
        <w:kinsoku/>
        <w:wordWrap/>
        <w:overflowPunct/>
        <w:topLinePunct w:val="0"/>
        <w:autoSpaceDE/>
        <w:autoSpaceDN/>
        <w:bidi w:val="0"/>
        <w:adjustRightInd/>
        <w:snapToGrid/>
        <w:spacing w:beforeAutospacing="0" w:after="156" w:afterLines="50" w:afterAutospacing="0" w:line="240" w:lineRule="exact"/>
        <w:ind w:firstLine="360" w:firstLineChars="150"/>
        <w:textAlignment w:val="auto"/>
        <w:rPr>
          <w:rFonts w:ascii="Times New Roman" w:hAnsi="Times New Roman" w:cs="Times New Roman"/>
          <w:sz w:val="24"/>
          <w:szCs w:val="24"/>
          <w:u w:val="single"/>
        </w:rPr>
      </w:pPr>
      <w:r>
        <w:rPr>
          <w:rFonts w:ascii="Times New Roman" w:hAnsi="Times New Roman" w:cs="Times New Roman" w:hint="eastAsia"/>
          <w:sz w:val="24"/>
          <w:szCs w:val="24"/>
          <w:u w:val="single"/>
        </w:rPr>
        <w:t xml:space="preserve">                                          </w:t>
      </w:r>
      <w:r>
        <w:rPr>
          <w:rFonts w:ascii="Times New Roman" w:hAnsi="Times New Roman"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20" w:lineRule="exact"/>
        <w:textAlignment w:val="auto"/>
        <w:rPr>
          <w:rFonts w:ascii="Times New Roman" w:hAnsi="Times New Roman" w:cs="Times New Roman"/>
          <w:b/>
          <w:bCs/>
          <w:sz w:val="24"/>
          <w:szCs w:val="24"/>
        </w:rPr>
      </w:pPr>
      <w:r>
        <w:rPr>
          <w:rFonts w:ascii="Times New Roman" w:cs="Times New Roman" w:hint="eastAsia"/>
          <w:b/>
          <w:bCs/>
          <w:sz w:val="24"/>
          <w:szCs w:val="24"/>
        </w:rPr>
        <w:t>六、</w:t>
      </w:r>
      <w:r>
        <w:rPr>
          <w:rFonts w:ascii="Times New Roman" w:cs="Times New Roman" w:hint="eastAsia"/>
          <w:b/>
          <w:bCs/>
          <w:sz w:val="24"/>
          <w:szCs w:val="24"/>
          <w:lang w:val="en-US" w:eastAsia="zh-CN"/>
        </w:rPr>
        <w:t>VII</w:t>
      </w:r>
      <w:r>
        <w:rPr>
          <w:rFonts w:ascii="Times New Roman" w:cs="Times New Roman"/>
          <w:b/>
          <w:bCs/>
          <w:sz w:val="24"/>
          <w:szCs w:val="24"/>
        </w:rPr>
        <w:t>书面表达（共</w:t>
      </w:r>
      <w:r>
        <w:rPr>
          <w:rFonts w:ascii="Times New Roman" w:hAnsi="Times New Roman" w:cs="Times New Roman"/>
          <w:b/>
          <w:bCs/>
          <w:sz w:val="24"/>
          <w:szCs w:val="24"/>
        </w:rPr>
        <w:t>20</w:t>
      </w:r>
      <w:r>
        <w:rPr>
          <w:rFonts w:ascii="Times New Roman" w:cs="Times New Roman"/>
          <w:b/>
          <w:bCs/>
          <w:sz w:val="24"/>
          <w:szCs w:val="24"/>
        </w:rPr>
        <w:t>分）</w:t>
      </w:r>
    </w:p>
    <w:p>
      <w:pPr>
        <w:keepNext w:val="0"/>
        <w:keepLines w:val="0"/>
        <w:pageBreakBefore w:val="0"/>
        <w:widowControl w:val="0"/>
        <w:kinsoku/>
        <w:wordWrap/>
        <w:overflowPunct/>
        <w:topLinePunct w:val="0"/>
        <w:autoSpaceDE/>
        <w:autoSpaceDN/>
        <w:bidi w:val="0"/>
        <w:adjustRightInd/>
        <w:snapToGrid/>
        <w:spacing w:beforeAutospacing="0" w:afterAutospacing="0" w:line="320" w:lineRule="exact"/>
        <w:textAlignment w:val="auto"/>
        <w:rPr>
          <w:rFonts w:ascii="Times New Roman" w:hAnsi="Times New Roman" w:cs="Times New Roman"/>
          <w:sz w:val="24"/>
          <w:szCs w:val="24"/>
        </w:rPr>
      </w:pPr>
      <w:r>
        <w:rPr>
          <w:rFonts w:ascii="Times New Roman" w:hAnsi="Times New Roman" w:cs="Times New Roman"/>
          <w:sz w:val="24"/>
          <w:szCs w:val="24"/>
        </w:rPr>
        <w:t>( A ) (5</w:t>
      </w:r>
      <w:r>
        <w:rPr>
          <w:rFonts w:ascii="Times New Roman" w:cs="Times New Roman"/>
          <w:sz w:val="24"/>
          <w:szCs w:val="24"/>
        </w:rPr>
        <w:t>分</w:t>
      </w:r>
      <w:r>
        <w:rPr>
          <w:rFonts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beforeAutospacing="0" w:afterAutospacing="0" w:line="320" w:lineRule="exact"/>
        <w:textAlignment w:val="auto"/>
        <w:rPr>
          <w:rFonts w:ascii="Times New Roman" w:hAnsi="Times New Roman" w:cs="Times New Roman"/>
          <w:sz w:val="24"/>
          <w:szCs w:val="24"/>
        </w:rPr>
      </w:pPr>
      <w:r>
        <w:rPr>
          <w:rFonts w:ascii="Times New Roman" w:hAnsi="Times New Roman" w:cs="Times New Roman" w:hint="eastAsia"/>
          <w:sz w:val="24"/>
          <w:szCs w:val="24"/>
        </w:rPr>
        <w:t>阅读下面短文，在空白处填入适当的单词，每空一词（每小题1分，共5分）。</w:t>
      </w:r>
    </w:p>
    <w:p>
      <w:pPr>
        <w:keepNext w:val="0"/>
        <w:keepLines w:val="0"/>
        <w:pageBreakBefore w:val="0"/>
        <w:widowControl w:val="0"/>
        <w:kinsoku/>
        <w:wordWrap/>
        <w:overflowPunct/>
        <w:topLinePunct w:val="0"/>
        <w:autoSpaceDE/>
        <w:autoSpaceDN/>
        <w:bidi w:val="0"/>
        <w:adjustRightInd/>
        <w:snapToGrid/>
        <w:spacing w:beforeAutospacing="0" w:afterAutospacing="0" w:line="320" w:lineRule="exact"/>
        <w:ind w:firstLine="480" w:firstLineChars="200"/>
        <w:textAlignment w:val="auto"/>
        <w:rPr>
          <w:rFonts w:ascii="Times New Roman" w:hAnsi="Times New Roman" w:cs="Times New Roman"/>
          <w:color w:val="000000"/>
          <w:sz w:val="24"/>
          <w:szCs w:val="24"/>
        </w:rPr>
      </w:pPr>
      <w:r>
        <w:rPr>
          <w:rFonts w:ascii="Times New Roman" w:hAnsi="Times New Roman" w:cs="Times New Roman"/>
          <w:color w:val="000000"/>
          <w:sz w:val="24"/>
          <w:szCs w:val="24"/>
        </w:rPr>
        <w:t xml:space="preserve">School Clean-up Day is coming, and we really need to clean up our school. We could </w:t>
      </w:r>
      <w:r>
        <w:rPr>
          <w:rFonts w:ascii="Times New Roman" w:hAnsi="Times New Roman" w:cs="Times New Roman" w:hint="eastAsia"/>
          <w:color w:val="000000"/>
          <w:sz w:val="24"/>
          <w:szCs w:val="24"/>
        </w:rPr>
        <w:t>1</w:t>
      </w:r>
      <w:r>
        <w:rPr>
          <w:rFonts w:ascii="Times New Roman" w:hAnsi="Times New Roman" w:cs="Times New Roman"/>
          <w:color w:val="000000"/>
          <w:sz w:val="24"/>
          <w:szCs w:val="24"/>
        </w:rPr>
        <w:t xml:space="preserve">._______the floor or clean the windows. After a long time, they are really dirty. Would you like to work outside? You can pick up the </w:t>
      </w:r>
      <w:r>
        <w:rPr>
          <w:rFonts w:ascii="Times New Roman" w:hAnsi="Times New Roman" w:cs="Times New Roman" w:hint="eastAsia"/>
          <w:color w:val="000000"/>
          <w:sz w:val="24"/>
          <w:szCs w:val="24"/>
        </w:rPr>
        <w:t>2</w:t>
      </w:r>
      <w:r>
        <w:rPr>
          <w:rFonts w:ascii="Times New Roman" w:hAnsi="Times New Roman" w:cs="Times New Roman"/>
          <w:color w:val="000000"/>
          <w:sz w:val="24"/>
          <w:szCs w:val="24"/>
        </w:rPr>
        <w:t xml:space="preserve">.______ on the playground and in the garden. </w:t>
      </w:r>
      <w:r>
        <w:rPr>
          <w:rFonts w:ascii="Times New Roman" w:hAnsi="Times New Roman" w:cs="Times New Roman" w:hint="eastAsia"/>
          <w:color w:val="000000"/>
          <w:sz w:val="24"/>
          <w:szCs w:val="24"/>
        </w:rPr>
        <w:t>3</w:t>
      </w:r>
      <w:r>
        <w:rPr>
          <w:rFonts w:ascii="Times New Roman" w:hAnsi="Times New Roman" w:cs="Times New Roman"/>
          <w:color w:val="000000"/>
          <w:sz w:val="24"/>
          <w:szCs w:val="24"/>
        </w:rPr>
        <w:t xml:space="preserve">.______ you have some other good ideas, you can </w:t>
      </w:r>
      <w:r>
        <w:rPr>
          <w:rFonts w:ascii="Times New Roman" w:hAnsi="Times New Roman" w:cs="Times New Roman" w:hint="eastAsia"/>
          <w:color w:val="000000"/>
          <w:sz w:val="24"/>
          <w:szCs w:val="24"/>
        </w:rPr>
        <w:t>4.</w:t>
      </w:r>
      <w:r>
        <w:rPr>
          <w:rFonts w:ascii="Times New Roman" w:hAnsi="Times New Roman" w:cs="Times New Roman"/>
          <w:color w:val="000000"/>
          <w:sz w:val="24"/>
          <w:szCs w:val="24"/>
        </w:rPr>
        <w:t>______ us. The number is 045-87666123.</w:t>
      </w:r>
    </w:p>
    <w:p>
      <w:pPr>
        <w:keepNext w:val="0"/>
        <w:keepLines w:val="0"/>
        <w:pageBreakBefore w:val="0"/>
        <w:widowControl w:val="0"/>
        <w:kinsoku/>
        <w:wordWrap/>
        <w:overflowPunct/>
        <w:topLinePunct w:val="0"/>
        <w:autoSpaceDE/>
        <w:autoSpaceDN/>
        <w:bidi w:val="0"/>
        <w:adjustRightInd/>
        <w:snapToGrid/>
        <w:spacing w:beforeAutospacing="0" w:afterAutospacing="0" w:line="320" w:lineRule="exact"/>
        <w:ind w:firstLine="480" w:firstLineChars="200"/>
        <w:textAlignment w:val="auto"/>
        <w:rPr>
          <w:rFonts w:ascii="Times New Roman" w:hAnsi="Times New Roman" w:cs="Times New Roman"/>
          <w:color w:val="000000"/>
          <w:sz w:val="24"/>
          <w:szCs w:val="24"/>
        </w:rPr>
      </w:pPr>
      <w:r>
        <w:rPr>
          <w:rFonts w:ascii="Times New Roman" w:hAnsi="Times New Roman" w:cs="Times New Roman"/>
          <w:color w:val="000000"/>
          <w:sz w:val="24"/>
          <w:szCs w:val="24"/>
        </w:rPr>
        <w:t xml:space="preserve">Being a volunteer is great, isn’t it? Don’t put it </w:t>
      </w:r>
      <w:r>
        <w:rPr>
          <w:rFonts w:ascii="Times New Roman" w:hAnsi="Times New Roman" w:cs="Times New Roman" w:hint="eastAsia"/>
          <w:color w:val="000000"/>
          <w:sz w:val="24"/>
          <w:szCs w:val="24"/>
        </w:rPr>
        <w:t>5.</w:t>
      </w:r>
      <w:r>
        <w:rPr>
          <w:rFonts w:ascii="Times New Roman" w:hAnsi="Times New Roman" w:cs="Times New Roman"/>
          <w:color w:val="000000"/>
          <w:sz w:val="24"/>
          <w:szCs w:val="24"/>
        </w:rPr>
        <w:t>______.</w:t>
      </w:r>
      <w:r>
        <w:rPr>
          <w:rFonts w:ascii="Times New Roman" w:hAnsi="Times New Roman" w:cs="Times New Roman" w:hint="eastAsia"/>
          <w:color w:val="000000"/>
          <w:sz w:val="24"/>
          <w:szCs w:val="24"/>
        </w:rPr>
        <w:t xml:space="preserve"> </w:t>
      </w:r>
      <w:r>
        <w:rPr>
          <w:rFonts w:ascii="Times New Roman" w:hAnsi="Times New Roman" w:cs="Times New Roman"/>
          <w:color w:val="000000"/>
          <w:sz w:val="24"/>
          <w:szCs w:val="24"/>
        </w:rPr>
        <w:t>Join us right now.</w:t>
      </w:r>
    </w:p>
    <w:p>
      <w:pPr>
        <w:keepNext w:val="0"/>
        <w:keepLines w:val="0"/>
        <w:pageBreakBefore w:val="0"/>
        <w:widowControl w:val="0"/>
        <w:kinsoku/>
        <w:wordWrap/>
        <w:overflowPunct/>
        <w:topLinePunct w:val="0"/>
        <w:autoSpaceDE/>
        <w:autoSpaceDN/>
        <w:bidi w:val="0"/>
        <w:adjustRightInd/>
        <w:snapToGrid/>
        <w:spacing w:beforeAutospacing="0" w:afterAutospacing="0" w:line="320" w:lineRule="exact"/>
        <w:textAlignment w:val="auto"/>
        <w:rPr>
          <w:rFonts w:ascii="Times New Roman" w:hAnsi="Times New Roman" w:cs="Times New Roman"/>
          <w:color w:val="000000"/>
          <w:sz w:val="24"/>
          <w:szCs w:val="24"/>
        </w:rPr>
      </w:pPr>
      <w:r>
        <w:rPr>
          <w:rFonts w:ascii="Times New Roman" w:hAnsi="Times New Roman" w:cs="Times New Roman" w:hint="eastAsia"/>
          <w:color w:val="000000"/>
          <w:sz w:val="24"/>
          <w:szCs w:val="24"/>
        </w:rPr>
        <w:t xml:space="preserve"> </w:t>
      </w:r>
      <w:r>
        <w:rPr>
          <w:rFonts w:ascii="Times New Roman" w:hAnsi="Times New Roman" w:cs="Times New Roman"/>
          <w:sz w:val="24"/>
          <w:szCs w:val="24"/>
        </w:rPr>
        <w:t xml:space="preserve"> (B) (15</w:t>
      </w:r>
      <w:r>
        <w:rPr>
          <w:rFonts w:ascii="Times New Roman" w:cs="Times New Roman"/>
          <w:sz w:val="24"/>
          <w:szCs w:val="24"/>
        </w:rPr>
        <w:t>分</w:t>
      </w:r>
      <w:r>
        <w:rPr>
          <w:rFonts w:ascii="Times New Roman" w:hAnsi="Times New Roman" w:cs="Times New Roman"/>
          <w:sz w:val="24"/>
          <w:szCs w:val="24"/>
        </w:rPr>
        <w:t>)</w:t>
      </w:r>
      <w:r>
        <w:rPr>
          <w:rFonts w:ascii="宋体" w:hAnsi="宋体" w:hint="eastAsia"/>
          <w:color w:val="000000"/>
          <w:sz w:val="24"/>
          <w:szCs w:val="24"/>
        </w:rPr>
        <w:br/>
      </w:r>
      <w:r>
        <w:rPr>
          <w:rFonts w:ascii="宋体" w:hAnsi="宋体" w:hint="eastAsia"/>
          <w:color w:val="000000"/>
          <w:sz w:val="24"/>
          <w:szCs w:val="24"/>
        </w:rPr>
        <w:t>假设你班要举行一次有关</w:t>
      </w:r>
      <w:r>
        <w:rPr>
          <w:rFonts w:ascii="宋体" w:hAnsi="宋体"/>
          <w:color w:val="000000"/>
          <w:sz w:val="24"/>
          <w:szCs w:val="24"/>
        </w:rPr>
        <w:t>”</w:t>
      </w:r>
      <w:r>
        <w:rPr>
          <w:rFonts w:ascii="宋体" w:hAnsi="宋体" w:hint="eastAsia"/>
          <w:color w:val="000000"/>
          <w:sz w:val="24"/>
          <w:szCs w:val="24"/>
        </w:rPr>
        <w:t>该不该做家务</w:t>
      </w:r>
      <w:r>
        <w:rPr>
          <w:rFonts w:ascii="宋体" w:hAnsi="宋体"/>
          <w:color w:val="000000"/>
          <w:sz w:val="24"/>
          <w:szCs w:val="24"/>
        </w:rPr>
        <w:t>”</w:t>
      </w:r>
      <w:r>
        <w:rPr>
          <w:rFonts w:ascii="宋体" w:hAnsi="宋体" w:hint="eastAsia"/>
          <w:color w:val="000000"/>
          <w:sz w:val="24"/>
          <w:szCs w:val="24"/>
        </w:rPr>
        <w:t>的讨论会，请你写一篇短文，阐述自己的观点。</w:t>
      </w:r>
      <w:r>
        <w:rPr>
          <w:rFonts w:ascii="宋体" w:hAnsi="宋体" w:hint="eastAsia"/>
          <w:color w:val="000000"/>
          <w:sz w:val="24"/>
          <w:szCs w:val="24"/>
        </w:rPr>
        <w:br/>
      </w:r>
      <w:r>
        <w:rPr>
          <w:rFonts w:ascii="宋体" w:hAnsi="宋体" w:hint="eastAsia"/>
          <w:color w:val="000000"/>
          <w:sz w:val="24"/>
          <w:szCs w:val="24"/>
        </w:rPr>
        <w:t>要求：语句通顺，意思连贯，字迹清晰。词数约80。</w:t>
      </w:r>
      <w:r>
        <w:rPr>
          <w:rFonts w:ascii="宋体" w:hAnsi="宋体" w:hint="eastAsia"/>
          <w:color w:val="000000"/>
          <w:sz w:val="24"/>
          <w:szCs w:val="24"/>
        </w:rPr>
        <w:br/>
      </w:r>
      <w:r>
        <w:rPr>
          <w:rFonts w:ascii="宋体" w:hAnsi="宋体" w:hint="eastAsia"/>
          <w:color w:val="000000"/>
          <w:sz w:val="24"/>
          <w:szCs w:val="24"/>
        </w:rPr>
        <w:t>提示：1</w:t>
      </w:r>
      <w:r>
        <w:rPr>
          <w:rFonts w:ascii="Times New Roman" w:hAnsi="Times New Roman" w:cs="Times New Roman" w:hint="eastAsia"/>
          <w:color w:val="000000"/>
          <w:sz w:val="24"/>
          <w:szCs w:val="24"/>
        </w:rPr>
        <w:t xml:space="preserve">. </w:t>
      </w:r>
      <w:r>
        <w:rPr>
          <w:rFonts w:ascii="Times New Roman" w:hAnsi="Times New Roman" w:cs="Times New Roman"/>
          <w:color w:val="000000"/>
          <w:sz w:val="24"/>
          <w:szCs w:val="24"/>
        </w:rPr>
        <w:t>Do you often do chores?   </w:t>
      </w:r>
      <w:r>
        <w:rPr>
          <w:rFonts w:ascii="Times New Roman" w:hAnsi="Times New Roman" w:cs="Times New Roman"/>
          <w:color w:val="000000"/>
          <w:sz w:val="24"/>
          <w:szCs w:val="24"/>
        </w:rPr>
        <w:br/>
      </w:r>
      <w:r>
        <w:rPr>
          <w:rFonts w:ascii="Times New Roman" w:hAnsi="Times New Roman" w:cs="Times New Roman" w:hint="eastAsia"/>
          <w:color w:val="000000"/>
          <w:sz w:val="24"/>
          <w:szCs w:val="24"/>
        </w:rPr>
        <w:t xml:space="preserve">      </w:t>
      </w:r>
      <w:r>
        <w:rPr>
          <w:rFonts w:ascii="Times New Roman" w:hAnsi="Times New Roman" w:cs="Times New Roman"/>
          <w:color w:val="000000"/>
          <w:sz w:val="24"/>
          <w:szCs w:val="24"/>
        </w:rPr>
        <w:t>2</w:t>
      </w:r>
      <w:r>
        <w:rPr>
          <w:rFonts w:ascii="Times New Roman" w:hAnsi="宋体" w:cs="Times New Roman" w:hint="eastAsia"/>
          <w:color w:val="000000"/>
          <w:sz w:val="24"/>
          <w:szCs w:val="24"/>
        </w:rPr>
        <w:t xml:space="preserve">. </w:t>
      </w:r>
      <w:r>
        <w:rPr>
          <w:rFonts w:ascii="Times New Roman" w:hAnsi="Times New Roman" w:cs="Times New Roman"/>
          <w:color w:val="000000"/>
          <w:sz w:val="24"/>
          <w:szCs w:val="24"/>
        </w:rPr>
        <w:t>What chores do you often do?</w:t>
      </w:r>
      <w:r>
        <w:rPr>
          <w:rFonts w:ascii="Times New Roman" w:hAnsi="Times New Roman" w:cs="Times New Roman"/>
          <w:color w:val="000000"/>
          <w:sz w:val="24"/>
          <w:szCs w:val="24"/>
        </w:rPr>
        <w:br/>
      </w:r>
      <w:r>
        <w:rPr>
          <w:rFonts w:ascii="Times New Roman" w:hAnsi="Times New Roman" w:cs="Times New Roman" w:hint="eastAsia"/>
          <w:color w:val="000000"/>
          <w:sz w:val="24"/>
          <w:szCs w:val="24"/>
        </w:rPr>
        <w:t xml:space="preserve">      </w:t>
      </w:r>
      <w:r>
        <w:rPr>
          <w:rFonts w:ascii="Times New Roman" w:hAnsi="Times New Roman" w:cs="Times New Roman"/>
          <w:color w:val="000000"/>
          <w:sz w:val="24"/>
          <w:szCs w:val="24"/>
        </w:rPr>
        <w:t>3</w:t>
      </w:r>
      <w:r>
        <w:rPr>
          <w:rFonts w:ascii="Times New Roman" w:hAnsi="宋体" w:cs="Times New Roman" w:hint="eastAsia"/>
          <w:color w:val="000000"/>
          <w:sz w:val="24"/>
          <w:szCs w:val="24"/>
        </w:rPr>
        <w:t xml:space="preserve">. </w:t>
      </w:r>
      <w:r>
        <w:rPr>
          <w:rFonts w:ascii="Times New Roman" w:hAnsi="Times New Roman" w:cs="Times New Roman"/>
          <w:color w:val="000000"/>
          <w:sz w:val="24"/>
          <w:szCs w:val="24"/>
        </w:rPr>
        <w:t>What do you think about doing chores?</w:t>
      </w:r>
      <w:r>
        <w:rPr>
          <w:rFonts w:ascii="Times New Roman" w:hAnsi="Times New Roman" w:cs="Times New Roman"/>
          <w:color w:val="000000"/>
          <w:sz w:val="24"/>
          <w:szCs w:val="24"/>
        </w:rPr>
        <w:br/>
      </w: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br w:type="page"/>
      </w:r>
    </w:p>
    <w:p>
      <w:pPr>
        <w:jc w:val="center"/>
        <w:rPr>
          <w:rFonts w:ascii="Times New Roman" w:hAnsi="Times New Roman" w:cs="Times New Roman"/>
          <w:color w:val="000000"/>
          <w:sz w:val="24"/>
          <w:szCs w:val="24"/>
        </w:rPr>
      </w:pPr>
      <w:r>
        <w:rPr>
          <w:rFonts w:ascii="Times New Roman" w:hAnsi="宋体" w:cs="Times New Roman" w:hint="eastAsia"/>
          <w:color w:val="000000"/>
          <w:sz w:val="24"/>
          <w:szCs w:val="24"/>
          <w:lang w:eastAsia="zh-CN"/>
        </w:rPr>
        <w:t>线上学习检测</w:t>
      </w:r>
      <w:r>
        <w:rPr>
          <w:rFonts w:ascii="Times New Roman" w:hAnsi="宋体" w:cs="Times New Roman"/>
          <w:color w:val="000000"/>
          <w:sz w:val="24"/>
          <w:szCs w:val="24"/>
        </w:rPr>
        <w:t>答案</w:t>
      </w:r>
    </w:p>
    <w:p>
      <w:pPr>
        <w:jc w:val="left"/>
        <w:rPr>
          <w:rFonts w:ascii="Times New Roman" w:hAnsi="Times New Roman" w:cs="Times New Roman"/>
          <w:color w:val="000000"/>
          <w:sz w:val="24"/>
          <w:szCs w:val="24"/>
        </w:rPr>
      </w:pP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一、听力部分</w:t>
      </w:r>
    </w:p>
    <w:p>
      <w:pPr>
        <w:jc w:val="left"/>
        <w:rPr>
          <w:rFonts w:ascii="Times New Roman" w:hAnsi="Times New Roman" w:cs="Times New Roman"/>
          <w:color w:val="000000"/>
          <w:sz w:val="24"/>
          <w:szCs w:val="24"/>
        </w:rPr>
      </w:pPr>
      <w:r>
        <w:rPr>
          <w:rFonts w:ascii="Times New Roman" w:hAnsi="Times New Roman" w:cs="Times New Roman"/>
          <w:szCs w:val="21"/>
        </w:rPr>
        <w:fldChar w:fldCharType="begin"/>
      </w:r>
      <w:r>
        <w:rPr>
          <w:rFonts w:ascii="Times New Roman" w:hAnsi="Times New Roman" w:cs="Times New Roman"/>
          <w:szCs w:val="21"/>
        </w:rPr>
        <w:instrText xml:space="preserve"> = 1 \* ROMAN \* MERGEFORMAT </w:instrText>
      </w:r>
      <w:r>
        <w:rPr>
          <w:rFonts w:ascii="Times New Roman" w:hAnsi="Times New Roman" w:cs="Times New Roman"/>
          <w:szCs w:val="21"/>
        </w:rPr>
        <w:fldChar w:fldCharType="separate"/>
      </w:r>
      <w:r>
        <w:rPr>
          <w:rFonts w:ascii="Times New Roman" w:hAnsi="Times New Roman" w:cs="Times New Roman"/>
        </w:rPr>
        <w:t>I</w:t>
      </w:r>
      <w:r>
        <w:rPr>
          <w:rFonts w:ascii="Times New Roman" w:hAnsi="Times New Roman" w:cs="Times New Roman"/>
          <w:szCs w:val="21"/>
        </w:rPr>
        <w:fldChar w:fldCharType="end"/>
      </w:r>
      <w:r>
        <w:rPr>
          <w:rFonts w:ascii="Times New Roman" w:hAnsi="Times New Roman" w:cs="Times New Roman" w:hint="eastAsia"/>
          <w:szCs w:val="21"/>
        </w:rPr>
        <w:t xml:space="preserve">. </w:t>
      </w:r>
      <w:r>
        <w:rPr>
          <w:rFonts w:ascii="Times New Roman" w:hAnsi="Times New Roman" w:cs="Times New Roman" w:hint="eastAsia"/>
          <w:color w:val="000000"/>
          <w:sz w:val="24"/>
          <w:szCs w:val="24"/>
        </w:rPr>
        <w:t>听句子，选择最佳答语。</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1.Mike hurt his leg last night.</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2.How was your volunteer work?</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3.Could you please sweep the floor?</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4.Why don't you get her some flowers?</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5.What were you doing when the car accident happened?</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 xml:space="preserve">1-5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rPr>
        <w:t>BCACA</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Ⅱ听简短对话和对话后的问题，选择最佳答案。</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1.W:What's wrong with you, young man?</w:t>
      </w:r>
    </w:p>
    <w:p>
      <w:pPr>
        <w:ind w:firstLine="240" w:firstLineChars="100"/>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M:I had a bad headache.</w:t>
      </w:r>
    </w:p>
    <w:p>
      <w:pPr>
        <w:ind w:firstLine="240" w:firstLineChars="100"/>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Q:What's wrong with the young man?</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2.W:I want to volunteer. What can I do?</w:t>
      </w:r>
    </w:p>
    <w:p>
      <w:pPr>
        <w:ind w:firstLine="240" w:firstLineChars="100"/>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M:You can give out food at the food bank.</w:t>
      </w:r>
    </w:p>
    <w:p>
      <w:pPr>
        <w:ind w:firstLine="240" w:firstLineChars="100"/>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Q:What can the girl do?</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3.M:I hate to do chores. What about you?</w:t>
      </w:r>
    </w:p>
    <w:p>
      <w:pPr>
        <w:ind w:firstLine="240" w:firstLineChars="100"/>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W:Me, too.</w:t>
      </w:r>
    </w:p>
    <w:p>
      <w:pPr>
        <w:ind w:firstLine="240" w:firstLineChars="100"/>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Q:Does the girl like to do chores?</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4.M:I don't have any friends at my new school. What should I do?</w:t>
      </w:r>
    </w:p>
    <w:p>
      <w:pPr>
        <w:ind w:firstLine="240" w:firstLineChars="100"/>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W:You should be friendly to others. And you will have many friends.</w:t>
      </w:r>
    </w:p>
    <w:p>
      <w:pPr>
        <w:ind w:firstLine="240" w:firstLineChars="100"/>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Q:What's wrong with the boy?</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5.W:Were you reading at the time of the rainstorm?</w:t>
      </w:r>
    </w:p>
    <w:p>
      <w:pPr>
        <w:ind w:firstLine="240" w:firstLineChars="100"/>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M:No, I wasn't. I was waiting for the bus.</w:t>
      </w:r>
    </w:p>
    <w:p>
      <w:pPr>
        <w:ind w:firstLine="240" w:firstLineChars="100"/>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Q:What was the man doing at the time of the rainstorm?</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1-5</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rPr>
        <w:t xml:space="preserve"> CABBC</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Ⅲ.听描述，选出与其相符的图片。其中有一幅图片是多余的。</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1.You should go to the hospital and get an X-ray.</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2. Tina volunteers at an animal hospital.</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3. I borrowed a bike from him.</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4. I fought with my best friend.</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5. My father was reading a newspaper at six yesterday.</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 xml:space="preserve">1-5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rPr>
        <w:t>CEABD</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Ⅳ. 听较长对话，选择最佳答案。</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听第一段对话，作答第1~2小题。</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M:What will you do this weekend,Maria?</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W:I will take some tennis training, have piano lessens and go to a chess club.</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M:You are too busy. Why don't you have a relaxing weekend?</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W: It is not my opinion. My parents ask me to do that.</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M: Do they want you to go to an art college?</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W: No,they just want me to learn more skills.</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听第二段对话，作答第3～5小题。</w:t>
      </w:r>
    </w:p>
    <w:p>
      <w:pPr>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W: I am a policeman. I am from the police station. Can I ask you some questions, young man?</w:t>
      </w:r>
    </w:p>
    <w:p>
      <w:pPr>
        <w:widowControl/>
        <w:jc w:val="left"/>
        <w:rPr>
          <w:rFonts w:ascii="Times New Roman" w:hAnsi="Times New Roman" w:cs="Times New Roman"/>
          <w:color w:val="000000"/>
          <w:sz w:val="24"/>
          <w:szCs w:val="24"/>
        </w:rPr>
      </w:pPr>
      <w:r>
        <w:rPr>
          <w:rFonts w:ascii="Times New Roman" w:hAnsi="Times New Roman" w:cs="Times New Roman"/>
          <w:kern w:val="0"/>
          <w:sz w:val="24"/>
          <w:szCs w:val="24"/>
        </w:rPr>
        <w:t>M:</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Yes,sure.</w:t>
      </w:r>
      <w:r>
        <w:rPr>
          <w:rFonts w:ascii="Times New Roman" w:hAnsi="Times New Roman" w:cs="Times New Roman"/>
          <w:kern w:val="0"/>
          <w:sz w:val="24"/>
          <w:szCs w:val="24"/>
        </w:rPr>
        <w:br/>
      </w:r>
      <w:r>
        <w:rPr>
          <w:rFonts w:ascii="Times New Roman" w:hAnsi="Times New Roman" w:cs="Times New Roman" w:hint="eastAsia"/>
          <w:kern w:val="0"/>
          <w:sz w:val="24"/>
          <w:szCs w:val="24"/>
        </w:rPr>
        <w:t>W</w:t>
      </w:r>
      <w:r>
        <w:rPr>
          <w:rFonts w:ascii="Times New Roman" w:hAnsi="Times New Roman" w:cs="Times New Roman"/>
          <w:kern w:val="0"/>
          <w:sz w:val="24"/>
          <w:szCs w:val="24"/>
        </w:rPr>
        <w:t>:</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What's your name,please?</w:t>
      </w:r>
      <w:r>
        <w:rPr>
          <w:rFonts w:ascii="Times New Roman" w:hAnsi="Times New Roman" w:cs="Times New Roman"/>
          <w:kern w:val="0"/>
          <w:sz w:val="24"/>
          <w:szCs w:val="24"/>
        </w:rPr>
        <w:br/>
      </w:r>
      <w:r>
        <w:rPr>
          <w:rFonts w:ascii="Times New Roman" w:hAnsi="Times New Roman" w:cs="Times New Roman"/>
          <w:kern w:val="0"/>
          <w:sz w:val="24"/>
          <w:szCs w:val="24"/>
        </w:rPr>
        <w:t>M:</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My name is Li Lei.</w:t>
      </w:r>
      <w:r>
        <w:rPr>
          <w:rFonts w:ascii="Times New Roman" w:hAnsi="Times New Roman" w:cs="Times New Roman"/>
          <w:kern w:val="0"/>
          <w:sz w:val="24"/>
          <w:szCs w:val="24"/>
        </w:rPr>
        <w:br/>
      </w:r>
      <w:r>
        <w:rPr>
          <w:rFonts w:ascii="Times New Roman" w:hAnsi="Times New Roman" w:cs="Times New Roman" w:hint="eastAsia"/>
          <w:kern w:val="0"/>
          <w:sz w:val="24"/>
          <w:szCs w:val="24"/>
        </w:rPr>
        <w:t>W</w:t>
      </w:r>
      <w:r>
        <w:rPr>
          <w:rFonts w:ascii="Times New Roman" w:hAnsi="Times New Roman" w:cs="Times New Roman"/>
          <w:kern w:val="0"/>
          <w:sz w:val="24"/>
          <w:szCs w:val="24"/>
        </w:rPr>
        <w:t>:</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What were you, doing at a quarter past four yesterday?</w:t>
      </w:r>
      <w:r>
        <w:rPr>
          <w:rFonts w:ascii="Times New Roman" w:hAnsi="Times New Roman" w:cs="Times New Roman"/>
          <w:kern w:val="0"/>
          <w:sz w:val="24"/>
          <w:szCs w:val="24"/>
        </w:rPr>
        <w:br/>
      </w:r>
      <w:r>
        <w:rPr>
          <w:rFonts w:ascii="Times New Roman" w:hAnsi="Times New Roman" w:cs="Times New Roman"/>
          <w:kern w:val="0"/>
          <w:sz w:val="24"/>
          <w:szCs w:val="24"/>
        </w:rPr>
        <w:t>M:</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I was walking down the street.</w:t>
      </w:r>
      <w:r>
        <w:rPr>
          <w:rFonts w:ascii="Times New Roman" w:hAnsi="Times New Roman" w:cs="Times New Roman"/>
          <w:kern w:val="0"/>
          <w:sz w:val="24"/>
          <w:szCs w:val="24"/>
        </w:rPr>
        <w:br/>
      </w:r>
      <w:r>
        <w:rPr>
          <w:rFonts w:ascii="Times New Roman" w:hAnsi="Times New Roman" w:cs="Times New Roman"/>
          <w:kern w:val="0"/>
          <w:sz w:val="24"/>
          <w:szCs w:val="24"/>
        </w:rPr>
        <w:t>W:</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Did you see the car accident?</w:t>
      </w:r>
      <w:r>
        <w:rPr>
          <w:rFonts w:ascii="Times New Roman" w:hAnsi="Times New Roman" w:cs="Times New Roman"/>
          <w:kern w:val="0"/>
          <w:sz w:val="24"/>
          <w:szCs w:val="24"/>
        </w:rPr>
        <w:br/>
      </w:r>
      <w:r>
        <w:rPr>
          <w:rFonts w:ascii="Times New Roman" w:hAnsi="Times New Roman" w:cs="Times New Roman"/>
          <w:kern w:val="0"/>
          <w:sz w:val="24"/>
          <w:szCs w:val="24"/>
        </w:rPr>
        <w:t>M:</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Yes.</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I saw a man crossing the street.</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He didn't notice a taxi was coming.The taxi</w:t>
      </w:r>
      <w:r>
        <w:rPr>
          <w:rFonts w:ascii="Times New Roman" w:hAnsi="Times New Roman" w:cs="Times New Roman"/>
          <w:kern w:val="0"/>
          <w:sz w:val="24"/>
          <w:szCs w:val="24"/>
        </w:rPr>
        <w:br/>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hit him badly.</w:t>
      </w:r>
      <w:r>
        <w:rPr>
          <w:rFonts w:ascii="Times New Roman" w:hAnsi="Times New Roman" w:cs="Times New Roman"/>
          <w:kern w:val="0"/>
          <w:sz w:val="24"/>
          <w:szCs w:val="24"/>
        </w:rPr>
        <w:br/>
      </w:r>
      <w:r>
        <w:rPr>
          <w:rFonts w:ascii="Times New Roman" w:hAnsi="Times New Roman" w:cs="Times New Roman"/>
          <w:kern w:val="0"/>
          <w:sz w:val="24"/>
          <w:szCs w:val="24"/>
        </w:rPr>
        <w:t>W:That's all my questions.Thank you so much.</w:t>
      </w:r>
      <w:r>
        <w:rPr>
          <w:rFonts w:ascii="Times New Roman" w:hAnsi="Times New Roman" w:cs="Times New Roman"/>
          <w:kern w:val="0"/>
          <w:sz w:val="24"/>
          <w:szCs w:val="24"/>
        </w:rPr>
        <w:br/>
      </w:r>
      <w:r>
        <w:rPr>
          <w:rFonts w:ascii="Times New Roman" w:hAnsi="Times New Roman" w:cs="Times New Roman"/>
          <w:kern w:val="0"/>
          <w:sz w:val="24"/>
          <w:szCs w:val="24"/>
        </w:rPr>
        <w:t>1一5</w:t>
      </w:r>
      <w:r>
        <w:rPr>
          <w:rFonts w:ascii="Times New Roman" w:hAnsi="Times New Roman" w:cs="Times New Roman" w:hint="eastAsia"/>
          <w:kern w:val="0"/>
          <w:sz w:val="24"/>
          <w:szCs w:val="24"/>
          <w:lang w:val="en-US" w:eastAsia="zh-CN"/>
        </w:rPr>
        <w:t xml:space="preserve">  </w:t>
      </w:r>
      <w:r>
        <w:rPr>
          <w:rFonts w:ascii="Times New Roman" w:hAnsi="Times New Roman" w:cs="Times New Roman"/>
          <w:kern w:val="0"/>
          <w:sz w:val="24"/>
          <w:szCs w:val="24"/>
        </w:rPr>
        <w:t>CBBBA</w:t>
      </w:r>
      <w:r>
        <w:rPr>
          <w:rFonts w:ascii="Times New Roman" w:hAnsi="Times New Roman" w:cs="Times New Roman"/>
          <w:kern w:val="0"/>
          <w:sz w:val="24"/>
          <w:szCs w:val="24"/>
        </w:rPr>
        <w:br/>
      </w:r>
      <w:r>
        <w:rPr>
          <w:rFonts w:ascii="Times New Roman" w:hAnsi="Times New Roman" w:cs="Times New Roman"/>
          <w:kern w:val="0"/>
          <w:sz w:val="24"/>
          <w:szCs w:val="24"/>
        </w:rPr>
        <w:t>V.听短文，选择最佳答案。</w:t>
      </w:r>
      <w:r>
        <w:rPr>
          <w:rFonts w:ascii="Times New Roman" w:hAnsi="Times New Roman" w:cs="Times New Roman"/>
          <w:kern w:val="0"/>
          <w:sz w:val="24"/>
          <w:szCs w:val="24"/>
        </w:rPr>
        <w:br/>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Sam has many chores.</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For example,on Mondays,Wednesdays and Fridays he</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takes out the rubbish.And on weekends he always washes his father's car.He also</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cleans his room once a week.Sometimes he even has to look after his lit</w:t>
      </w:r>
      <w:r>
        <w:rPr>
          <w:rFonts w:ascii="Times New Roman" w:hAnsi="Times New Roman" w:cs="Times New Roman" w:hint="eastAsia"/>
          <w:kern w:val="0"/>
          <w:sz w:val="24"/>
          <w:szCs w:val="24"/>
        </w:rPr>
        <w:t>t</w:t>
      </w:r>
      <w:r>
        <w:rPr>
          <w:rFonts w:ascii="Times New Roman" w:hAnsi="Times New Roman" w:cs="Times New Roman"/>
          <w:kern w:val="0"/>
          <w:sz w:val="24"/>
          <w:szCs w:val="24"/>
        </w:rPr>
        <w:t>le sister and</w:t>
      </w:r>
      <w:r>
        <w:rPr>
          <w:rFonts w:ascii="Times New Roman" w:hAnsi="Times New Roman" w:cs="Times New Roman"/>
          <w:kern w:val="0"/>
          <w:sz w:val="24"/>
          <w:szCs w:val="24"/>
        </w:rPr>
        <w:br/>
      </w:r>
      <w:r>
        <w:rPr>
          <w:rFonts w:ascii="Times New Roman" w:hAnsi="Times New Roman" w:cs="Times New Roman"/>
          <w:kern w:val="0"/>
          <w:sz w:val="24"/>
          <w:szCs w:val="24"/>
        </w:rPr>
        <w:t>brother.Sam has a friend at school.His name is Tim.Doing chores in Tim's family is</w:t>
      </w:r>
      <w:r>
        <w:rPr>
          <w:rFonts w:ascii="Times New Roman" w:hAnsi="Times New Roman" w:cs="Times New Roman"/>
          <w:kern w:val="0"/>
          <w:sz w:val="24"/>
          <w:szCs w:val="24"/>
        </w:rPr>
        <w:br/>
      </w:r>
      <w:r>
        <w:rPr>
          <w:rFonts w:ascii="Times New Roman" w:hAnsi="Times New Roman" w:cs="Times New Roman"/>
          <w:kern w:val="0"/>
          <w:sz w:val="24"/>
          <w:szCs w:val="24"/>
        </w:rPr>
        <w:t>very different.</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In his house only the girls do chores.</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His sisters make all the beds and</w:t>
      </w:r>
      <w:r>
        <w:rPr>
          <w:rFonts w:ascii="Times New Roman" w:hAnsi="Times New Roman" w:cs="Times New Roman"/>
          <w:kern w:val="0"/>
          <w:sz w:val="24"/>
          <w:szCs w:val="24"/>
        </w:rPr>
        <w:br/>
      </w:r>
      <w:r>
        <w:rPr>
          <w:rFonts w:ascii="Times New Roman" w:hAnsi="Times New Roman" w:cs="Times New Roman"/>
          <w:kern w:val="0"/>
          <w:sz w:val="24"/>
          <w:szCs w:val="24"/>
        </w:rPr>
        <w:t>clean all the rooms.So when Tim talks to his friend Sam about chores,</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he feels very</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lucky.</w:t>
      </w:r>
      <w:r>
        <w:rPr>
          <w:rFonts w:ascii="Times New Roman" w:hAnsi="Times New Roman" w:cs="Times New Roman"/>
          <w:kern w:val="0"/>
          <w:sz w:val="24"/>
          <w:szCs w:val="24"/>
        </w:rPr>
        <w:br/>
      </w:r>
      <w:r>
        <w:rPr>
          <w:rFonts w:ascii="Times New Roman" w:hAnsi="Times New Roman" w:cs="Times New Roman"/>
          <w:kern w:val="0"/>
          <w:sz w:val="24"/>
          <w:szCs w:val="24"/>
        </w:rPr>
        <w:t>1一5</w:t>
      </w:r>
      <w:r>
        <w:rPr>
          <w:rFonts w:ascii="Times New Roman" w:hAnsi="Times New Roman" w:cs="Times New Roman" w:hint="eastAsia"/>
          <w:kern w:val="0"/>
          <w:sz w:val="24"/>
          <w:szCs w:val="24"/>
          <w:lang w:val="en-US" w:eastAsia="zh-CN"/>
        </w:rPr>
        <w:t xml:space="preserve">  </w:t>
      </w:r>
      <w:r>
        <w:rPr>
          <w:rFonts w:ascii="Times New Roman" w:hAnsi="Times New Roman" w:cs="Times New Roman"/>
          <w:kern w:val="0"/>
          <w:sz w:val="24"/>
          <w:szCs w:val="24"/>
        </w:rPr>
        <w:t>BCABC</w:t>
      </w:r>
      <w:r>
        <w:rPr>
          <w:rFonts w:ascii="Times New Roman" w:hAnsi="Times New Roman" w:cs="Times New Roman"/>
          <w:color w:val="000000"/>
          <w:sz w:val="28"/>
          <w:szCs w:val="28"/>
        </w:rPr>
        <w:br/>
      </w:r>
      <w:r>
        <w:rPr>
          <w:rFonts w:ascii="Times New Roman" w:hAnsi="Times New Roman" w:cs="Times New Roman" w:hint="eastAsia"/>
          <w:color w:val="000000"/>
          <w:sz w:val="24"/>
          <w:szCs w:val="24"/>
        </w:rPr>
        <w:t>二、基础知识部分</w:t>
      </w:r>
    </w:p>
    <w:p>
      <w:pPr>
        <w:widowControl/>
        <w:jc w:val="left"/>
        <w:rPr>
          <w:rFonts w:ascii="Times New Roman" w:hAnsi="Times New Roman" w:cs="Times New Roman" w:hint="default"/>
          <w:color w:val="000000"/>
          <w:sz w:val="24"/>
          <w:szCs w:val="24"/>
        </w:rPr>
      </w:pPr>
      <w:r>
        <w:rPr>
          <w:rFonts w:ascii="Times New Roman" w:hAnsi="Times New Roman" w:cs="Times New Roman"/>
          <w:szCs w:val="21"/>
        </w:rPr>
        <w:fldChar w:fldCharType="begin"/>
      </w:r>
      <w:r>
        <w:rPr>
          <w:rFonts w:ascii="Times New Roman" w:hAnsi="Times New Roman" w:cs="Times New Roman"/>
          <w:szCs w:val="21"/>
        </w:rPr>
        <w:instrText xml:space="preserve"> = 1 \* ROMAN \* MERGEFORMAT </w:instrText>
      </w:r>
      <w:r>
        <w:rPr>
          <w:rFonts w:ascii="Times New Roman" w:hAnsi="Times New Roman" w:cs="Times New Roman"/>
          <w:szCs w:val="21"/>
        </w:rPr>
        <w:fldChar w:fldCharType="separate"/>
      </w:r>
      <w:r>
        <w:rPr>
          <w:rFonts w:ascii="Times New Roman" w:hAnsi="Times New Roman" w:cs="Times New Roman"/>
        </w:rPr>
        <w:t>I</w:t>
      </w:r>
      <w:r>
        <w:rPr>
          <w:rFonts w:ascii="Times New Roman" w:hAnsi="Times New Roman" w:cs="Times New Roman"/>
          <w:szCs w:val="21"/>
        </w:rPr>
        <w:fldChar w:fldCharType="end"/>
      </w:r>
      <w:r>
        <w:rPr>
          <w:rFonts w:ascii="Times New Roman" w:hAnsi="Times New Roman" w:cs="Times New Roman" w:hint="eastAsia"/>
          <w:szCs w:val="21"/>
        </w:rPr>
        <w:t>.</w:t>
      </w:r>
      <w:r>
        <w:rPr>
          <w:rFonts w:ascii="Times New Roman" w:hAnsi="Times New Roman" w:cs="Times New Roman" w:hint="eastAsia"/>
          <w:szCs w:val="21"/>
          <w:lang w:val="en-US" w:eastAsia="zh-CN"/>
        </w:rPr>
        <w:t xml:space="preserve">   </w:t>
      </w:r>
      <w:r>
        <w:rPr>
          <w:rFonts w:ascii="Times New Roman" w:hAnsi="Times New Roman" w:cs="Times New Roman" w:hint="default"/>
          <w:szCs w:val="21"/>
          <w:lang w:val="en-US" w:eastAsia="zh-CN"/>
        </w:rPr>
        <w:t xml:space="preserve"> </w:t>
      </w:r>
      <w:r>
        <w:rPr>
          <w:rFonts w:ascii="Times New Roman" w:hAnsi="Times New Roman" w:cs="Times New Roman" w:hint="default"/>
          <w:color w:val="000000"/>
          <w:sz w:val="24"/>
          <w:szCs w:val="24"/>
        </w:rPr>
        <w:t xml:space="preserve">1.elder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2. happier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3.death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4. knives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5. decision</w:t>
      </w:r>
    </w:p>
    <w:p>
      <w:pPr>
        <w:widowControl/>
        <w:jc w:val="left"/>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fldChar w:fldCharType="begin"/>
      </w:r>
      <w:r>
        <w:rPr>
          <w:rFonts w:ascii="Times New Roman" w:hAnsi="Times New Roman" w:cs="Times New Roman" w:hint="default"/>
          <w:color w:val="000000"/>
          <w:sz w:val="24"/>
          <w:szCs w:val="24"/>
          <w:lang w:val="en-US" w:eastAsia="zh-CN"/>
        </w:rPr>
        <w:instrText xml:space="preserve"> = 2 \* ROMAN \* MERGEFORMAT </w:instrText>
      </w:r>
      <w:r>
        <w:rPr>
          <w:rFonts w:ascii="Times New Roman" w:hAnsi="Times New Roman" w:cs="Times New Roman" w:hint="default"/>
          <w:color w:val="000000"/>
          <w:sz w:val="24"/>
          <w:szCs w:val="24"/>
          <w:lang w:val="en-US" w:eastAsia="zh-CN"/>
        </w:rPr>
        <w:fldChar w:fldCharType="separate"/>
      </w:r>
      <w:r>
        <w:rPr>
          <w:rFonts w:ascii="Times New Roman" w:hAnsi="Times New Roman" w:cs="Times New Roman" w:hint="default"/>
        </w:rPr>
        <w:t>II</w:t>
      </w:r>
      <w:r>
        <w:rPr>
          <w:rFonts w:ascii="Times New Roman" w:hAnsi="Times New Roman" w:cs="Times New Roman" w:hint="default"/>
          <w:color w:val="000000"/>
          <w:sz w:val="24"/>
          <w:szCs w:val="24"/>
          <w:lang w:val="en-US" w:eastAsia="zh-CN"/>
        </w:rPr>
        <w:fldChar w:fldCharType="end"/>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1. instead</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 2. beating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3.caused</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4. guess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5. mess</w:t>
      </w:r>
    </w:p>
    <w:p>
      <w:pPr>
        <w:widowControl/>
        <w:jc w:val="left"/>
        <w:rPr>
          <w:rFonts w:ascii="Times New Roman" w:hAnsi="Times New Roman" w:cs="Times New Roman"/>
          <w:color w:val="000000"/>
          <w:sz w:val="24"/>
          <w:szCs w:val="24"/>
        </w:rPr>
      </w:pPr>
      <w:r>
        <w:rPr>
          <w:rFonts w:ascii="Times New Roman" w:hAnsi="Times New Roman" w:cs="Times New Roman" w:hint="default"/>
          <w:color w:val="000000"/>
          <w:sz w:val="24"/>
          <w:szCs w:val="24"/>
        </w:rPr>
        <w:fldChar w:fldCharType="begin"/>
      </w:r>
      <w:r>
        <w:rPr>
          <w:rFonts w:ascii="Times New Roman" w:hAnsi="Times New Roman" w:cs="Times New Roman" w:hint="default"/>
          <w:color w:val="000000"/>
          <w:sz w:val="24"/>
          <w:szCs w:val="24"/>
        </w:rPr>
        <w:instrText xml:space="preserve"> = 3 \* ROMAN \* MERGEFORMAT </w:instrText>
      </w:r>
      <w:r>
        <w:rPr>
          <w:rFonts w:ascii="Times New Roman" w:hAnsi="Times New Roman" w:cs="Times New Roman" w:hint="default"/>
          <w:color w:val="000000"/>
          <w:sz w:val="24"/>
          <w:szCs w:val="24"/>
        </w:rPr>
        <w:fldChar w:fldCharType="separate"/>
      </w:r>
      <w:r>
        <w:rPr>
          <w:rFonts w:ascii="Times New Roman" w:hAnsi="Times New Roman" w:cs="Times New Roman" w:hint="default"/>
        </w:rPr>
        <w:t>III</w:t>
      </w:r>
      <w:r>
        <w:rPr>
          <w:rFonts w:ascii="Times New Roman" w:hAnsi="Times New Roman" w:cs="Times New Roman" w:hint="default"/>
          <w:color w:val="000000"/>
          <w:sz w:val="24"/>
          <w:szCs w:val="24"/>
        </w:rPr>
        <w:fldChar w:fldCharType="end"/>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rPr>
        <w:t>1</w:t>
      </w:r>
      <w:r>
        <w:rPr>
          <w:rFonts w:ascii="Times New Roman" w:hAnsi="Times New Roman" w:cs="Times New Roman" w:hint="eastAsia"/>
          <w:color w:val="000000"/>
          <w:sz w:val="24"/>
          <w:szCs w:val="24"/>
          <w:lang w:val="en-US" w:eastAsia="zh-CN"/>
        </w:rPr>
        <w:t>-------</w:t>
      </w:r>
      <w:r>
        <w:rPr>
          <w:rFonts w:ascii="Times New Roman" w:hAnsi="Times New Roman" w:cs="Times New Roman" w:hint="eastAsia"/>
          <w:color w:val="000000"/>
          <w:sz w:val="24"/>
          <w:szCs w:val="24"/>
        </w:rPr>
        <w:t xml:space="preserve">5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rPr>
        <w:t>DDBAA</w:t>
      </w:r>
    </w:p>
    <w:p>
      <w:pPr>
        <w:widowControl/>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 xml:space="preserve">     6------10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rPr>
        <w:t>A</w:t>
      </w:r>
      <w:r>
        <w:rPr>
          <w:rFonts w:ascii="Times New Roman" w:hAnsi="Times New Roman" w:cs="Times New Roman"/>
          <w:color w:val="000000"/>
          <w:sz w:val="24"/>
          <w:szCs w:val="24"/>
        </w:rPr>
        <w:t>B</w:t>
      </w:r>
      <w:r>
        <w:rPr>
          <w:rFonts w:ascii="Times New Roman" w:hAnsi="Times New Roman" w:cs="Times New Roman" w:hint="eastAsia"/>
          <w:color w:val="000000"/>
          <w:sz w:val="24"/>
          <w:szCs w:val="24"/>
        </w:rPr>
        <w:t>DDA</w:t>
      </w:r>
    </w:p>
    <w:p>
      <w:pPr>
        <w:widowControl/>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 xml:space="preserve">     11-----15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rPr>
        <w:t>CBACD</w:t>
      </w:r>
    </w:p>
    <w:p>
      <w:pPr>
        <w:widowControl/>
        <w:jc w:val="left"/>
        <w:rPr>
          <w:rFonts w:ascii="Times New Roman" w:hAnsi="Times New Roman" w:cs="Times New Roman"/>
          <w:color w:val="000000"/>
          <w:sz w:val="24"/>
          <w:szCs w:val="24"/>
        </w:rPr>
      </w:pPr>
      <w:r>
        <w:rPr>
          <w:rFonts w:ascii="Times New Roman" w:hAnsi="宋体" w:cs="Times New Roman" w:hint="eastAsia"/>
          <w:color w:val="000000"/>
          <w:sz w:val="24"/>
          <w:szCs w:val="24"/>
        </w:rPr>
        <w:t>三、</w:t>
      </w:r>
      <w:r>
        <w:rPr>
          <w:rFonts w:ascii="Times New Roman" w:hAnsi="宋体" w:cs="Times New Roman"/>
          <w:color w:val="000000"/>
          <w:sz w:val="24"/>
          <w:szCs w:val="24"/>
        </w:rPr>
        <w:t>七选五：</w:t>
      </w:r>
      <w:r>
        <w:rPr>
          <w:rFonts w:ascii="Times New Roman" w:hAnsi="Times New Roman" w:cs="Times New Roman"/>
          <w:color w:val="000000"/>
          <w:sz w:val="24"/>
          <w:szCs w:val="24"/>
        </w:rPr>
        <w:t>1---5 BGFED</w:t>
      </w:r>
    </w:p>
    <w:p>
      <w:pPr>
        <w:widowControl/>
        <w:jc w:val="left"/>
        <w:rPr>
          <w:rFonts w:ascii="Times New Roman" w:hAnsi="Times New Roman" w:cs="Times New Roman"/>
          <w:color w:val="000000"/>
          <w:sz w:val="24"/>
          <w:szCs w:val="24"/>
        </w:rPr>
      </w:pPr>
      <w:r>
        <w:rPr>
          <w:rFonts w:ascii="Times New Roman" w:hAnsi="宋体" w:cs="Times New Roman" w:hint="eastAsia"/>
          <w:color w:val="000000"/>
          <w:sz w:val="24"/>
          <w:szCs w:val="24"/>
        </w:rPr>
        <w:t>四、</w:t>
      </w:r>
      <w:r>
        <w:rPr>
          <w:rFonts w:ascii="Times New Roman" w:hAnsi="宋体" w:cs="Times New Roman"/>
          <w:color w:val="000000"/>
          <w:sz w:val="24"/>
          <w:szCs w:val="24"/>
        </w:rPr>
        <w:t>完型</w:t>
      </w:r>
      <w:r>
        <w:rPr>
          <w:rFonts w:ascii="Times New Roman" w:hAnsi="宋体" w:cs="Times New Roman" w:hint="eastAsia"/>
          <w:color w:val="000000"/>
          <w:sz w:val="24"/>
          <w:szCs w:val="24"/>
        </w:rPr>
        <w:t>填空</w:t>
      </w:r>
      <w:r>
        <w:rPr>
          <w:rFonts w:ascii="Times New Roman" w:hAnsi="宋体" w:cs="Times New Roman"/>
          <w:color w:val="000000"/>
          <w:sz w:val="24"/>
          <w:szCs w:val="24"/>
        </w:rPr>
        <w:t>：</w:t>
      </w:r>
      <w:r>
        <w:rPr>
          <w:rFonts w:ascii="Times New Roman" w:hAnsi="Times New Roman" w:cs="Times New Roman" w:hint="eastAsia"/>
          <w:color w:val="000000"/>
          <w:sz w:val="24"/>
          <w:szCs w:val="24"/>
        </w:rPr>
        <w:t>1</w:t>
      </w:r>
      <w:r>
        <w:rPr>
          <w:rFonts w:ascii="Times New Roman" w:hAnsi="Times New Roman" w:cs="Times New Roman"/>
          <w:color w:val="000000"/>
          <w:sz w:val="24"/>
          <w:szCs w:val="24"/>
        </w:rPr>
        <w:t>---</w:t>
      </w:r>
      <w:r>
        <w:rPr>
          <w:rFonts w:ascii="Times New Roman" w:hAnsi="Times New Roman" w:cs="Times New Roman" w:hint="eastAsia"/>
          <w:color w:val="000000"/>
          <w:sz w:val="24"/>
          <w:szCs w:val="24"/>
        </w:rPr>
        <w:t>5</w:t>
      </w:r>
      <w:r>
        <w:rPr>
          <w:rFonts w:ascii="Times New Roman" w:hAnsi="Times New Roman" w:cs="Times New Roman"/>
          <w:color w:val="000000"/>
          <w:sz w:val="24"/>
          <w:szCs w:val="24"/>
        </w:rPr>
        <w:t xml:space="preserve"> ABCBD    6---</w:t>
      </w:r>
      <w:r>
        <w:rPr>
          <w:rFonts w:ascii="Times New Roman" w:hAnsi="Times New Roman" w:cs="Times New Roman" w:hint="eastAsia"/>
          <w:color w:val="000000"/>
          <w:sz w:val="24"/>
          <w:szCs w:val="24"/>
        </w:rPr>
        <w:t>10</w:t>
      </w:r>
      <w:r>
        <w:rPr>
          <w:rFonts w:ascii="Times New Roman" w:hAnsi="Times New Roman" w:cs="Times New Roman"/>
          <w:color w:val="000000"/>
          <w:sz w:val="24"/>
          <w:szCs w:val="24"/>
        </w:rPr>
        <w:t xml:space="preserve"> CBCCB    </w:t>
      </w:r>
      <w:r>
        <w:rPr>
          <w:rFonts w:ascii="Times New Roman" w:hAnsi="Times New Roman" w:cs="Times New Roman" w:hint="eastAsia"/>
          <w:color w:val="000000"/>
          <w:sz w:val="24"/>
          <w:szCs w:val="24"/>
        </w:rPr>
        <w:t>11</w:t>
      </w:r>
      <w:r>
        <w:rPr>
          <w:rFonts w:ascii="Times New Roman" w:hAnsi="Times New Roman" w:cs="Times New Roman"/>
          <w:color w:val="000000"/>
          <w:sz w:val="24"/>
          <w:szCs w:val="24"/>
        </w:rPr>
        <w:t>--</w:t>
      </w:r>
      <w:r>
        <w:rPr>
          <w:rFonts w:ascii="Times New Roman" w:hAnsi="Times New Roman" w:cs="Times New Roman" w:hint="eastAsia"/>
          <w:color w:val="000000"/>
          <w:sz w:val="24"/>
          <w:szCs w:val="24"/>
        </w:rPr>
        <w:t>15</w:t>
      </w:r>
      <w:r>
        <w:rPr>
          <w:rFonts w:ascii="Times New Roman" w:hAnsi="Times New Roman" w:cs="Times New Roman"/>
          <w:color w:val="000000"/>
          <w:sz w:val="24"/>
          <w:szCs w:val="24"/>
        </w:rPr>
        <w:t xml:space="preserve"> ACADA</w:t>
      </w:r>
    </w:p>
    <w:p>
      <w:pPr>
        <w:ind w:left="1560" w:hanging="1560" w:hangingChars="650"/>
        <w:jc w:val="left"/>
        <w:rPr>
          <w:rFonts w:ascii="Times New Roman" w:eastAsia="宋体" w:hAnsi="Times New Roman" w:cs="Times New Roman" w:hint="eastAsia"/>
          <w:color w:val="000000"/>
          <w:sz w:val="24"/>
          <w:szCs w:val="24"/>
          <w:lang w:val="en-US" w:eastAsia="zh-CN"/>
        </w:rPr>
      </w:pPr>
      <w:r>
        <w:rPr>
          <w:rFonts w:ascii="Times New Roman" w:hAnsi="Times New Roman" w:cs="Times New Roman" w:hint="eastAsia"/>
          <w:color w:val="000000"/>
          <w:sz w:val="24"/>
          <w:szCs w:val="24"/>
        </w:rPr>
        <w:t>五、</w:t>
      </w:r>
      <w:r>
        <w:rPr>
          <w:rFonts w:ascii="Times New Roman" w:hAnsi="Times New Roman" w:cs="Times New Roman" w:hint="eastAsia"/>
          <w:color w:val="000000"/>
          <w:sz w:val="24"/>
          <w:szCs w:val="24"/>
          <w:lang w:eastAsia="zh-CN"/>
        </w:rPr>
        <w:t>阅读</w:t>
      </w:r>
    </w:p>
    <w:p>
      <w:pPr>
        <w:ind w:left="1560" w:hanging="1560" w:hangingChars="650"/>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A </w:t>
      </w:r>
      <w:r>
        <w:rPr>
          <w:rFonts w:ascii="Times New Roman" w:hAnsi="宋体" w:cs="Times New Roman"/>
          <w:color w:val="000000"/>
          <w:sz w:val="24"/>
          <w:szCs w:val="24"/>
        </w:rPr>
        <w:t>阅读</w:t>
      </w:r>
      <w:r>
        <w:rPr>
          <w:rFonts w:ascii="Times New Roman" w:hAnsi="宋体" w:cs="Times New Roman" w:hint="eastAsia"/>
          <w:color w:val="000000"/>
          <w:sz w:val="24"/>
          <w:szCs w:val="24"/>
        </w:rPr>
        <w:t>：</w:t>
      </w:r>
      <w:r>
        <w:rPr>
          <w:rFonts w:ascii="Times New Roman" w:hAnsi="Times New Roman" w:cs="Times New Roman"/>
          <w:color w:val="000000"/>
          <w:sz w:val="24"/>
          <w:szCs w:val="24"/>
        </w:rPr>
        <w:t>1---5 BACAC </w:t>
      </w:r>
    </w:p>
    <w:p>
      <w:pPr>
        <w:jc w:val="left"/>
        <w:rPr>
          <w:rFonts w:ascii="Times New Roman" w:hAnsi="Times New Roman" w:cs="Times New Roman"/>
          <w:sz w:val="24"/>
          <w:szCs w:val="24"/>
        </w:rPr>
      </w:pPr>
      <w:r>
        <w:rPr>
          <w:rFonts w:ascii="Times New Roman" w:hAnsi="Times New Roman" w:cs="Times New Roman"/>
          <w:sz w:val="24"/>
          <w:szCs w:val="24"/>
        </w:rPr>
        <w:t>B</w:t>
      </w:r>
      <w:r>
        <w:rPr>
          <w:rFonts w:ascii="Times New Roman" w:hAnsi="宋体" w:cs="Times New Roman"/>
          <w:sz w:val="24"/>
          <w:szCs w:val="24"/>
        </w:rPr>
        <w:t>阅读</w:t>
      </w:r>
      <w:r>
        <w:rPr>
          <w:rFonts w:ascii="Times New Roman" w:hAnsi="Times New Roman" w:cs="Times New Roman" w:hint="eastAsia"/>
          <w:sz w:val="24"/>
          <w:szCs w:val="24"/>
        </w:rPr>
        <w:t xml:space="preserve">： </w:t>
      </w:r>
      <w:r>
        <w:rPr>
          <w:rFonts w:ascii="Times New Roman" w:hAnsi="Times New Roman" w:cs="Times New Roman" w:hint="eastAsia"/>
          <w:color w:val="000000"/>
          <w:sz w:val="24"/>
          <w:szCs w:val="24"/>
        </w:rPr>
        <w:t>1</w:t>
      </w:r>
      <w:r>
        <w:rPr>
          <w:rFonts w:ascii="Times New Roman" w:hAnsi="Times New Roman" w:cs="Times New Roman"/>
          <w:color w:val="000000"/>
          <w:sz w:val="24"/>
          <w:szCs w:val="24"/>
        </w:rPr>
        <w:t>---</w:t>
      </w:r>
      <w:r>
        <w:rPr>
          <w:rFonts w:ascii="Times New Roman" w:hAnsi="Times New Roman" w:cs="Times New Roman" w:hint="eastAsia"/>
          <w:color w:val="000000"/>
          <w:sz w:val="24"/>
          <w:szCs w:val="24"/>
        </w:rPr>
        <w:t>5</w:t>
      </w:r>
      <w:r>
        <w:rPr>
          <w:rFonts w:ascii="Times New Roman" w:hAnsi="Times New Roman" w:cs="Times New Roman"/>
          <w:sz w:val="24"/>
          <w:szCs w:val="24"/>
        </w:rPr>
        <w:t>DCDCA</w:t>
      </w:r>
    </w:p>
    <w:p>
      <w:pPr>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C </w:t>
      </w:r>
      <w:r>
        <w:rPr>
          <w:rFonts w:ascii="Times New Roman" w:hAnsi="宋体" w:cs="Times New Roman"/>
          <w:color w:val="000000"/>
          <w:sz w:val="24"/>
          <w:szCs w:val="24"/>
        </w:rPr>
        <w:t>阅读</w:t>
      </w:r>
      <w:r>
        <w:rPr>
          <w:rFonts w:ascii="Times New Roman" w:hAnsi="宋体" w:cs="Times New Roman" w:hint="eastAsia"/>
          <w:color w:val="000000"/>
          <w:sz w:val="24"/>
          <w:szCs w:val="24"/>
        </w:rPr>
        <w:t>：</w:t>
      </w:r>
      <w:r>
        <w:rPr>
          <w:rFonts w:ascii="Times New Roman" w:hAnsi="Times New Roman" w:cs="Times New Roman"/>
          <w:color w:val="000000"/>
          <w:sz w:val="24"/>
          <w:szCs w:val="24"/>
        </w:rPr>
        <w:t xml:space="preserve">1---5 ECADB </w:t>
      </w:r>
    </w:p>
    <w:p>
      <w:pPr>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D </w:t>
      </w:r>
      <w:r>
        <w:rPr>
          <w:rFonts w:ascii="Times New Roman" w:hAnsi="宋体" w:cs="Times New Roman"/>
          <w:color w:val="000000"/>
          <w:sz w:val="24"/>
          <w:szCs w:val="24"/>
        </w:rPr>
        <w:t>阅读：</w:t>
      </w:r>
      <w:r>
        <w:rPr>
          <w:rFonts w:ascii="Times New Roman" w:hAnsi="Times New Roman" w:cs="Times New Roman" w:hint="eastAsia"/>
          <w:color w:val="000000"/>
          <w:sz w:val="24"/>
          <w:szCs w:val="24"/>
        </w:rPr>
        <w:t>1</w:t>
      </w:r>
      <w:r>
        <w:rPr>
          <w:rFonts w:ascii="Times New Roman" w:hAnsi="Times New Roman" w:cs="Times New Roman"/>
          <w:color w:val="000000"/>
          <w:sz w:val="24"/>
          <w:szCs w:val="24"/>
        </w:rPr>
        <w:t>---</w:t>
      </w:r>
      <w:r>
        <w:rPr>
          <w:rFonts w:ascii="Times New Roman" w:hAnsi="Times New Roman" w:cs="Times New Roman" w:hint="eastAsia"/>
          <w:color w:val="000000"/>
          <w:sz w:val="24"/>
          <w:szCs w:val="24"/>
        </w:rPr>
        <w:t>5</w:t>
      </w:r>
      <w:r>
        <w:rPr>
          <w:rFonts w:ascii="Times New Roman" w:hAnsi="Times New Roman" w:cs="Times New Roman"/>
          <w:color w:val="000000"/>
          <w:sz w:val="24"/>
          <w:szCs w:val="24"/>
        </w:rPr>
        <w:t xml:space="preserve"> FFTTF</w:t>
      </w:r>
    </w:p>
    <w:p>
      <w:pPr>
        <w:ind w:left="1440" w:hanging="1440" w:hangingChars="600"/>
        <w:jc w:val="left"/>
        <w:rPr>
          <w:rFonts w:ascii="Times New Roman" w:hAnsi="宋体" w:cs="Times New Roman"/>
          <w:color w:val="000000"/>
          <w:sz w:val="24"/>
          <w:szCs w:val="24"/>
        </w:rPr>
      </w:pPr>
      <w:r>
        <w:rPr>
          <w:rFonts w:ascii="Times New Roman" w:hAnsi="Times New Roman" w:cs="Times New Roman"/>
          <w:color w:val="000000"/>
          <w:sz w:val="24"/>
          <w:szCs w:val="24"/>
        </w:rPr>
        <w:t>E</w:t>
      </w:r>
      <w:r>
        <w:rPr>
          <w:rFonts w:ascii="Times New Roman" w:hAnsi="宋体" w:cs="Times New Roman"/>
          <w:color w:val="000000"/>
          <w:sz w:val="24"/>
          <w:szCs w:val="24"/>
        </w:rPr>
        <w:t>阅读答案：</w:t>
      </w:r>
    </w:p>
    <w:p>
      <w:pPr>
        <w:ind w:left="1436" w:leftChars="684"/>
        <w:jc w:val="left"/>
        <w:rPr>
          <w:rFonts w:ascii="Times New Roman" w:hAnsi="Times New Roman" w:cs="Times New Roman"/>
          <w:color w:val="000000"/>
          <w:sz w:val="24"/>
          <w:szCs w:val="24"/>
        </w:rPr>
      </w:pPr>
      <w:r>
        <w:rPr>
          <w:rFonts w:ascii="Times New Roman" w:hAnsi="Times New Roman" w:cs="Times New Roman"/>
          <w:color w:val="000000"/>
          <w:sz w:val="24"/>
          <w:szCs w:val="24"/>
        </w:rPr>
        <w:t>1. The owner of a large company.  </w:t>
      </w:r>
      <w:r>
        <w:rPr>
          <w:rFonts w:ascii="Times New Roman" w:hAnsi="Times New Roman" w:cs="Times New Roman"/>
          <w:color w:val="000000"/>
          <w:sz w:val="24"/>
          <w:szCs w:val="24"/>
        </w:rPr>
        <w:br/>
      </w:r>
      <w:r>
        <w:rPr>
          <w:rFonts w:ascii="Times New Roman" w:hAnsi="Times New Roman" w:cs="Times New Roman"/>
          <w:color w:val="000000"/>
          <w:sz w:val="24"/>
          <w:szCs w:val="24"/>
        </w:rPr>
        <w:t>2.(He was)a night watchman.  </w:t>
      </w:r>
      <w:r>
        <w:rPr>
          <w:rFonts w:ascii="Times New Roman" w:hAnsi="Times New Roman" w:cs="Times New Roman"/>
          <w:color w:val="000000"/>
          <w:sz w:val="24"/>
          <w:szCs w:val="24"/>
        </w:rPr>
        <w:br/>
      </w:r>
      <w:r>
        <w:rPr>
          <w:rFonts w:ascii="Times New Roman" w:hAnsi="Times New Roman" w:cs="Times New Roman"/>
          <w:color w:val="000000"/>
          <w:sz w:val="24"/>
          <w:szCs w:val="24"/>
        </w:rPr>
        <w:t>3.(He was) surprised.  </w:t>
      </w:r>
      <w:r>
        <w:rPr>
          <w:rFonts w:ascii="Times New Roman" w:hAnsi="Times New Roman" w:cs="Times New Roman"/>
          <w:color w:val="000000"/>
          <w:sz w:val="24"/>
          <w:szCs w:val="24"/>
        </w:rPr>
        <w:br/>
      </w:r>
      <w:r>
        <w:rPr>
          <w:rFonts w:ascii="Times New Roman" w:hAnsi="Times New Roman" w:cs="Times New Roman"/>
          <w:color w:val="000000"/>
          <w:sz w:val="24"/>
          <w:szCs w:val="24"/>
        </w:rPr>
        <w:t>4. (Just) after it took off.  </w:t>
      </w:r>
      <w:r>
        <w:rPr>
          <w:rFonts w:ascii="Times New Roman" w:hAnsi="Times New Roman" w:cs="Times New Roman"/>
          <w:color w:val="000000"/>
          <w:sz w:val="24"/>
          <w:szCs w:val="24"/>
        </w:rPr>
        <w:br/>
      </w:r>
      <w:r>
        <w:rPr>
          <w:rFonts w:ascii="Times New Roman" w:hAnsi="Times New Roman" w:cs="Times New Roman"/>
          <w:color w:val="000000"/>
          <w:sz w:val="24"/>
          <w:szCs w:val="24"/>
        </w:rPr>
        <w:t xml:space="preserve">5.Because he slept on his duty. </w:t>
      </w:r>
      <w:r>
        <w:rPr>
          <w:rFonts w:ascii="Times New Roman" w:hAnsi="Times New Roman" w:cs="Times New Roman" w:hint="eastAsia"/>
          <w:color w:val="000000"/>
          <w:sz w:val="24"/>
          <w:szCs w:val="24"/>
        </w:rPr>
        <w:t>（合情合理即可）</w:t>
      </w:r>
    </w:p>
    <w:p>
      <w:pPr>
        <w:jc w:val="left"/>
        <w:rPr>
          <w:rFonts w:ascii="Times New Roman" w:hAnsi="Times New Roman" w:cs="Times New Roman"/>
          <w:color w:val="000000"/>
          <w:sz w:val="24"/>
          <w:szCs w:val="24"/>
        </w:rPr>
      </w:pPr>
      <w:r>
        <w:rPr>
          <w:rFonts w:ascii="Times New Roman" w:hAnsi="宋体" w:cs="Times New Roman" w:hint="eastAsia"/>
          <w:color w:val="000000"/>
          <w:sz w:val="24"/>
          <w:szCs w:val="24"/>
        </w:rPr>
        <w:t>六、（A）</w:t>
      </w:r>
      <w:r>
        <w:rPr>
          <w:rFonts w:ascii="Times New Roman" w:hAnsi="宋体" w:cs="Times New Roman"/>
          <w:color w:val="000000"/>
          <w:sz w:val="24"/>
          <w:szCs w:val="24"/>
        </w:rPr>
        <w:t>书面表达：</w:t>
      </w:r>
      <w:r>
        <w:rPr>
          <w:rFonts w:ascii="Times New Roman" w:hAnsi="Times New Roman" w:cs="Times New Roman" w:hint="eastAsia"/>
          <w:color w:val="000000"/>
          <w:sz w:val="24"/>
          <w:szCs w:val="24"/>
        </w:rPr>
        <w:t>1</w:t>
      </w:r>
      <w:r>
        <w:rPr>
          <w:rFonts w:ascii="Times New Roman" w:hAnsi="Times New Roman" w:cs="Times New Roman"/>
          <w:color w:val="000000"/>
          <w:sz w:val="24"/>
          <w:szCs w:val="24"/>
        </w:rPr>
        <w:t xml:space="preserve"> sweep  </w:t>
      </w:r>
      <w:r>
        <w:rPr>
          <w:rFonts w:ascii="Times New Roman" w:hAnsi="Times New Roman" w:cs="Times New Roman" w:hint="eastAsia"/>
          <w:color w:val="000000"/>
          <w:sz w:val="24"/>
          <w:szCs w:val="24"/>
        </w:rPr>
        <w:t>2</w:t>
      </w:r>
      <w:r>
        <w:rPr>
          <w:rFonts w:ascii="Times New Roman" w:hAnsi="Times New Roman" w:cs="Times New Roman"/>
          <w:color w:val="000000"/>
          <w:sz w:val="24"/>
          <w:szCs w:val="24"/>
        </w:rPr>
        <w:t xml:space="preserve"> rubbish  </w:t>
      </w:r>
      <w:r>
        <w:rPr>
          <w:rFonts w:ascii="Times New Roman" w:hAnsi="Times New Roman" w:cs="Times New Roman" w:hint="eastAsia"/>
          <w:color w:val="000000"/>
          <w:sz w:val="24"/>
          <w:szCs w:val="24"/>
        </w:rPr>
        <w:t>3</w:t>
      </w:r>
      <w:r>
        <w:rPr>
          <w:rFonts w:ascii="Times New Roman" w:hAnsi="Times New Roman" w:cs="Times New Roman"/>
          <w:color w:val="000000"/>
          <w:sz w:val="24"/>
          <w:szCs w:val="24"/>
        </w:rPr>
        <w:t xml:space="preserve"> if  </w:t>
      </w:r>
      <w:r>
        <w:rPr>
          <w:rFonts w:ascii="Times New Roman" w:hAnsi="Times New Roman" w:cs="Times New Roman" w:hint="eastAsia"/>
          <w:color w:val="000000"/>
          <w:sz w:val="24"/>
          <w:szCs w:val="24"/>
        </w:rPr>
        <w:t>4</w:t>
      </w:r>
      <w:r>
        <w:rPr>
          <w:rFonts w:ascii="Times New Roman" w:hAnsi="Times New Roman" w:cs="Times New Roman"/>
          <w:color w:val="000000"/>
          <w:sz w:val="24"/>
          <w:szCs w:val="24"/>
        </w:rPr>
        <w:t xml:space="preserve"> call </w:t>
      </w:r>
      <w:r>
        <w:rPr>
          <w:rFonts w:ascii="Times New Roman" w:hAnsi="Times New Roman" w:cs="Times New Roman" w:hint="eastAsia"/>
          <w:color w:val="000000"/>
          <w:sz w:val="24"/>
          <w:szCs w:val="24"/>
        </w:rPr>
        <w:t xml:space="preserve"> 5 </w:t>
      </w:r>
      <w:r>
        <w:rPr>
          <w:rFonts w:ascii="Times New Roman" w:hAnsi="Times New Roman" w:cs="Times New Roman"/>
          <w:color w:val="000000"/>
          <w:sz w:val="24"/>
          <w:szCs w:val="24"/>
        </w:rPr>
        <w:t>off</w:t>
      </w:r>
    </w:p>
    <w:p>
      <w:pPr>
        <w:ind w:firstLine="480" w:firstLineChars="200"/>
        <w:jc w:val="left"/>
        <w:rPr>
          <w:rFonts w:ascii="Times New Roman" w:hAnsi="Times New Roman" w:cs="Times New Roman"/>
          <w:color w:val="000000"/>
          <w:sz w:val="24"/>
          <w:szCs w:val="24"/>
        </w:rPr>
      </w:pPr>
      <w:r>
        <w:rPr>
          <w:rFonts w:ascii="Times New Roman" w:hAnsi="Times New Roman" w:cs="Times New Roman" w:hint="eastAsia"/>
          <w:color w:val="000000"/>
          <w:sz w:val="24"/>
          <w:szCs w:val="24"/>
        </w:rPr>
        <w:t>（B）作文： （合情合理即可）</w:t>
      </w:r>
    </w:p>
    <w:sectPr>
      <w:pgSz w:w="11906" w:h="16838"/>
      <w:pgMar w:top="1418" w:right="1418" w:bottom="1418" w:left="1418" w:header="851" w:footer="992" w:gutter="0"/>
      <w:lnNumType w:countBy="0" w:restart="continuous"/>
      <w:cols w:num="1" w:space="425"/>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2A3B67C"/>
    <w:multiLevelType w:val="singleLevel"/>
    <w:tmpl w:val="A2A3B67C"/>
    <w:lvl w:ilvl="0">
      <w:start w:val="4"/>
      <w:numFmt w:val="upperLetter"/>
      <w:suff w:val="space"/>
      <w:lvlText w:val="(%1)"/>
      <w:lvlJc w:val="left"/>
    </w:lvl>
  </w:abstractNum>
  <w:abstractNum w:abstractNumId="1">
    <w:nsid w:val="00000001"/>
    <w:multiLevelType w:val="singleLevel"/>
    <w:tmpl w:val="00000001"/>
    <w:lvl w:ilvl="0">
      <w:start w:val="1"/>
      <w:numFmt w:val="decimal"/>
      <w:suff w:val="space"/>
      <w:lvlText w:val="%1."/>
      <w:lvlJc w:val="left"/>
    </w:lvl>
  </w:abstractNum>
  <w:abstractNum w:abstractNumId="2">
    <w:nsid w:val="00000002"/>
    <w:multiLevelType w:val="singleLevel"/>
    <w:tmpl w:val="00000002"/>
    <w:lvl w:ilvl="0">
      <w:start w:val="2"/>
      <w:numFmt w:val="upperLetter"/>
      <w:suff w:val="space"/>
      <w:lvlText w:val="%1."/>
      <w:lvlJc w:val="left"/>
      <w:pPr>
        <w:ind w:left="945" w:firstLine="0"/>
      </w:pPr>
    </w:lvl>
  </w:abstractNum>
  <w:abstractNum w:abstractNumId="3">
    <w:nsid w:val="00000003"/>
    <w:multiLevelType w:val="multilevel"/>
    <w:tmpl w:val="00000003"/>
    <w:lvl w:ilvl="0">
      <w:start w:val="5"/>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053208E"/>
    <w:multiLevelType w:val="singleLevel"/>
    <w:tmpl w:val="0053208E"/>
    <w:lvl w:ilvl="0">
      <w:start w:val="1"/>
      <w:numFmt w:val="upperLetter"/>
      <w:suff w:val="space"/>
      <w:lvlText w:val="%1."/>
      <w:lvlJc w:val="left"/>
      <w:pPr>
        <w:ind w:left="618" w:firstLine="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177"/>
    <w:rsid w:val="001F5F31"/>
    <w:rsid w:val="00617177"/>
    <w:rsid w:val="041369A0"/>
    <w:rsid w:val="08887982"/>
    <w:rsid w:val="15EC34F1"/>
    <w:rsid w:val="1BC328A0"/>
    <w:rsid w:val="262E019C"/>
    <w:rsid w:val="262F727D"/>
    <w:rsid w:val="33180B15"/>
    <w:rsid w:val="40566288"/>
    <w:rsid w:val="40CA049B"/>
    <w:rsid w:val="420903DC"/>
    <w:rsid w:val="49A32B15"/>
    <w:rsid w:val="4A9B0EFE"/>
    <w:rsid w:val="4EF2792D"/>
    <w:rsid w:val="50446884"/>
    <w:rsid w:val="56BB1081"/>
    <w:rsid w:val="56D60B80"/>
    <w:rsid w:val="6F2E093D"/>
    <w:rsid w:val="70176DC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nhideWhenUsed="0" w:qFormat="1"/>
    <w:lsdException w:name="footer" w:semiHidden="0" w:unhideWhenUsed="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nhideWhenUsed="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unhideWhenUsed="0" w:qFormat="1"/>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after="200" w:line="276" w:lineRule="auto"/>
      <w:jc w:val="both"/>
    </w:pPr>
    <w:rPr>
      <w:rFonts w:ascii="Calibri" w:eastAsia="宋体" w:hAnsi="Calibri" w:cs="宋体"/>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a1"/>
    <w:uiPriority w:val="99"/>
    <w:qFormat/>
    <w:rPr>
      <w:sz w:val="18"/>
      <w:szCs w:val="18"/>
    </w:rPr>
  </w:style>
  <w:style w:type="paragraph" w:styleId="Footer">
    <w:name w:val="footer"/>
    <w:basedOn w:val="Normal"/>
    <w:link w:val="a0"/>
    <w:uiPriority w:val="99"/>
    <w:qFormat/>
    <w:pPr>
      <w:tabs>
        <w:tab w:val="center" w:pos="4153"/>
        <w:tab w:val="right" w:pos="8306"/>
      </w:tabs>
      <w:snapToGrid w:val="0"/>
      <w:jc w:val="left"/>
    </w:pPr>
    <w:rPr>
      <w:sz w:val="18"/>
      <w:szCs w:val="18"/>
    </w:rPr>
  </w:style>
  <w:style w:type="paragraph" w:styleId="Header">
    <w:name w:val="header"/>
    <w:basedOn w:val="Normal"/>
    <w:link w:val="a"/>
    <w:uiPriority w:val="99"/>
    <w:qFormat/>
    <w:pPr>
      <w:pBdr>
        <w:bottom w:val="single" w:sz="6" w:space="1" w:color="auto"/>
      </w:pBdr>
      <w:tabs>
        <w:tab w:val="center" w:pos="4153"/>
        <w:tab w:val="right" w:pos="8306"/>
      </w:tabs>
      <w:snapToGrid w:val="0"/>
      <w:jc w:val="center"/>
    </w:pPr>
    <w:rPr>
      <w:sz w:val="18"/>
      <w:szCs w:val="18"/>
    </w:rPr>
  </w:style>
  <w:style w:type="character" w:styleId="Hyperlink">
    <w:name w:val="Hyperlink"/>
    <w:basedOn w:val="DefaultParagraphFont"/>
    <w:uiPriority w:val="99"/>
    <w:qFormat/>
    <w:rPr>
      <w:color w:val="0000FF"/>
      <w:u w:val="single"/>
    </w:r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 w:type="paragraph" w:styleId="ListParagraph">
    <w:name w:val="List Paragraph"/>
    <w:basedOn w:val="Normal"/>
    <w:uiPriority w:val="34"/>
    <w:qFormat/>
    <w:pPr>
      <w:ind w:firstLine="420" w:firstLineChars="200"/>
    </w:pPr>
  </w:style>
  <w:style w:type="character" w:customStyle="1" w:styleId="a1">
    <w:name w:val="批注框文本 字符"/>
    <w:basedOn w:val="DefaultParagraphFont"/>
    <w:link w:val="BalloonText"/>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3146</Words>
  <Characters>17933</Characters>
  <Application>Microsoft Office Word</Application>
  <DocSecurity>0</DocSecurity>
  <Lines>149</Lines>
  <Paragraphs>42</Paragraphs>
  <ScaleCrop>false</ScaleCrop>
  <Company>china</Company>
  <LinksUpToDate>false</LinksUpToDate>
  <CharactersWithSpaces>21037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赢</cp:lastModifiedBy>
  <cp:revision>95</cp:revision>
  <cp:lastPrinted>2020-06-09T23:35:00Z</cp:lastPrinted>
  <dcterms:created xsi:type="dcterms:W3CDTF">2019-04-26T02:44:00Z</dcterms:created>
  <dcterms:modified xsi:type="dcterms:W3CDTF">2020-06-18T01:13:50Z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