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E6931" w14:textId="77777777" w:rsidR="00C95F88" w:rsidRPr="00873371" w:rsidRDefault="00362992" w:rsidP="00873371">
      <w:pPr>
        <w:spacing w:line="360" w:lineRule="auto"/>
        <w:jc w:val="center"/>
        <w:rPr>
          <w:lang w:eastAsia="zh-CN"/>
        </w:rPr>
      </w:pPr>
      <w:r w:rsidRPr="00362992">
        <w:rPr>
          <w:rFonts w:hint="eastAsia"/>
          <w:b/>
          <w:bCs/>
          <w:sz w:val="28"/>
          <w:szCs w:val="28"/>
          <w:lang w:eastAsia="zh-CN"/>
        </w:rPr>
        <w:t>二年级上册数学单元测试</w:t>
      </w:r>
      <w:r w:rsidRPr="00362992">
        <w:rPr>
          <w:rFonts w:hint="eastAsia"/>
          <w:b/>
          <w:bCs/>
          <w:sz w:val="28"/>
          <w:szCs w:val="28"/>
          <w:lang w:eastAsia="zh-CN"/>
        </w:rPr>
        <w:t>-6.</w:t>
      </w:r>
      <w:r w:rsidRPr="00362992">
        <w:rPr>
          <w:rFonts w:hint="eastAsia"/>
          <w:b/>
          <w:bCs/>
          <w:sz w:val="28"/>
          <w:szCs w:val="28"/>
          <w:lang w:eastAsia="zh-CN"/>
        </w:rPr>
        <w:t>表内乘法（二）</w:t>
      </w:r>
      <w:r w:rsidRPr="00362992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66D62FD3" w14:textId="77777777" w:rsidR="00C95F88" w:rsidRPr="00873371" w:rsidRDefault="00873371" w:rsidP="00873371">
      <w:pPr>
        <w:spacing w:line="360" w:lineRule="auto"/>
        <w:rPr>
          <w:lang w:eastAsia="zh-CN"/>
        </w:rPr>
      </w:pPr>
      <w:r w:rsidRPr="00873371">
        <w:rPr>
          <w:b/>
          <w:bCs/>
          <w:sz w:val="24"/>
          <w:szCs w:val="24"/>
          <w:lang w:eastAsia="zh-CN"/>
        </w:rPr>
        <w:t>一、判断题</w:t>
      </w:r>
      <w:r w:rsidRPr="00873371">
        <w:rPr>
          <w:b/>
          <w:bCs/>
          <w:sz w:val="24"/>
          <w:szCs w:val="24"/>
          <w:lang w:eastAsia="zh-CN"/>
        </w:rPr>
        <w:t xml:space="preserve"> </w:t>
      </w:r>
    </w:p>
    <w:p w14:paraId="41F5A63E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1.</w:t>
      </w:r>
      <w:r w:rsidRPr="00873371">
        <w:rPr>
          <w:lang w:eastAsia="zh-CN"/>
        </w:rPr>
        <w:t>判断对错．</w:t>
      </w:r>
      <w:r w:rsidRPr="00873371">
        <w:rPr>
          <w:lang w:eastAsia="zh-CN"/>
        </w:rPr>
        <w:t xml:space="preserve">  </w:t>
      </w:r>
      <w:r w:rsidRPr="00873371">
        <w:rPr>
          <w:lang w:eastAsia="zh-CN"/>
        </w:rPr>
        <w:br/>
        <w:t>8×8</w:t>
      </w:r>
      <w:r w:rsidRPr="00873371">
        <w:rPr>
          <w:lang w:eastAsia="zh-CN"/>
        </w:rPr>
        <w:t>表示两个</w:t>
      </w:r>
      <w:r w:rsidRPr="00873371">
        <w:rPr>
          <w:lang w:eastAsia="zh-CN"/>
        </w:rPr>
        <w:t>8</w:t>
      </w:r>
      <w:r w:rsidRPr="00873371">
        <w:rPr>
          <w:lang w:eastAsia="zh-CN"/>
        </w:rPr>
        <w:t>相加等于</w:t>
      </w:r>
      <w:r w:rsidRPr="00873371">
        <w:rPr>
          <w:lang w:eastAsia="zh-CN"/>
        </w:rPr>
        <w:t>16</w:t>
      </w:r>
      <w:r w:rsidRPr="00873371">
        <w:rPr>
          <w:lang w:eastAsia="zh-CN"/>
        </w:rPr>
        <w:t>．</w:t>
      </w:r>
      <w:r w:rsidRPr="00873371">
        <w:rPr>
          <w:lang w:eastAsia="zh-CN"/>
        </w:rPr>
        <w:t xml:space="preserve">    </w:t>
      </w:r>
    </w:p>
    <w:p w14:paraId="07F76448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2.</w:t>
      </w:r>
      <w:r w:rsidRPr="00873371">
        <w:rPr>
          <w:lang w:eastAsia="zh-CN"/>
        </w:rPr>
        <w:t>一个因数是</w:t>
      </w:r>
      <w:r w:rsidRPr="00873371">
        <w:rPr>
          <w:lang w:eastAsia="zh-CN"/>
        </w:rPr>
        <w:t>8</w:t>
      </w:r>
      <w:r w:rsidRPr="00873371">
        <w:rPr>
          <w:lang w:eastAsia="zh-CN"/>
        </w:rPr>
        <w:t>，另一个因数是</w:t>
      </w:r>
      <w:r w:rsidRPr="00873371">
        <w:rPr>
          <w:lang w:eastAsia="zh-CN"/>
        </w:rPr>
        <w:t>9</w:t>
      </w:r>
      <w:r w:rsidRPr="00873371">
        <w:rPr>
          <w:lang w:eastAsia="zh-CN"/>
        </w:rPr>
        <w:t>，积是</w:t>
      </w:r>
      <w:r w:rsidRPr="00873371">
        <w:rPr>
          <w:lang w:eastAsia="zh-CN"/>
        </w:rPr>
        <w:t xml:space="preserve">72.    </w:t>
      </w:r>
    </w:p>
    <w:p w14:paraId="38CEC3C5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3.</w:t>
      </w:r>
      <w:r w:rsidRPr="00873371">
        <w:rPr>
          <w:lang w:eastAsia="zh-CN"/>
        </w:rPr>
        <w:t>计算</w:t>
      </w:r>
      <w:r w:rsidRPr="00873371">
        <w:rPr>
          <w:lang w:eastAsia="zh-CN"/>
        </w:rPr>
        <w:t>8×7</w:t>
      </w:r>
      <w:r w:rsidRPr="00873371">
        <w:rPr>
          <w:lang w:eastAsia="zh-CN"/>
        </w:rPr>
        <w:t>和</w:t>
      </w:r>
      <w:r w:rsidRPr="00873371">
        <w:rPr>
          <w:lang w:eastAsia="zh-CN"/>
        </w:rPr>
        <w:t>7×8</w:t>
      </w:r>
      <w:r w:rsidRPr="00873371">
        <w:rPr>
          <w:lang w:eastAsia="zh-CN"/>
        </w:rPr>
        <w:t>都用口诀七八五十六。</w:t>
      </w:r>
      <w:r w:rsidRPr="00873371">
        <w:rPr>
          <w:lang w:eastAsia="zh-CN"/>
        </w:rPr>
        <w:t xml:space="preserve">    </w:t>
      </w:r>
    </w:p>
    <w:p w14:paraId="6F393D72" w14:textId="77777777" w:rsidR="00C95F88" w:rsidRPr="00873371" w:rsidRDefault="00873371" w:rsidP="00873371">
      <w:pPr>
        <w:spacing w:line="360" w:lineRule="auto"/>
        <w:rPr>
          <w:lang w:eastAsia="zh-CN"/>
        </w:rPr>
      </w:pPr>
      <w:r w:rsidRPr="00873371">
        <w:rPr>
          <w:b/>
          <w:bCs/>
          <w:sz w:val="24"/>
          <w:szCs w:val="24"/>
          <w:lang w:eastAsia="zh-CN"/>
        </w:rPr>
        <w:t>二、填空题</w:t>
      </w:r>
      <w:r w:rsidRPr="00873371">
        <w:rPr>
          <w:b/>
          <w:bCs/>
          <w:sz w:val="24"/>
          <w:szCs w:val="24"/>
          <w:lang w:eastAsia="zh-CN"/>
        </w:rPr>
        <w:t xml:space="preserve"> </w:t>
      </w:r>
    </w:p>
    <w:p w14:paraId="01F7394D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4.7+7+7+7+7=________×________</w:t>
      </w:r>
      <w:r w:rsidRPr="00873371">
        <w:rPr>
          <w:lang w:eastAsia="zh-CN"/>
        </w:rPr>
        <w:t>，可以用乘法口诀</w:t>
      </w:r>
      <w:r w:rsidRPr="00873371">
        <w:rPr>
          <w:lang w:eastAsia="zh-CN"/>
        </w:rPr>
        <w:t>________</w:t>
      </w:r>
      <w:r w:rsidRPr="00873371">
        <w:rPr>
          <w:lang w:eastAsia="zh-CN"/>
        </w:rPr>
        <w:t>来计算的。</w:t>
      </w:r>
      <w:r w:rsidRPr="00873371">
        <w:rPr>
          <w:lang w:eastAsia="zh-CN"/>
        </w:rPr>
        <w:t xml:space="preserve">    </w:t>
      </w:r>
    </w:p>
    <w:p w14:paraId="045DEE42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5.</w:t>
      </w:r>
      <w:r w:rsidRPr="00873371">
        <w:rPr>
          <w:lang w:eastAsia="zh-CN"/>
        </w:rPr>
        <w:t>计算</w:t>
      </w:r>
      <w:r w:rsidRPr="00873371">
        <w:rPr>
          <w:lang w:eastAsia="zh-CN"/>
        </w:rPr>
        <w:t xml:space="preserve">  </w:t>
      </w:r>
      <w:r w:rsidRPr="00873371">
        <w:rPr>
          <w:lang w:eastAsia="zh-CN"/>
        </w:rPr>
        <w:br/>
        <w:t xml:space="preserve">8×8=________    </w:t>
      </w:r>
    </w:p>
    <w:p w14:paraId="2289FEB2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6.</w:t>
      </w:r>
      <w:r w:rsidRPr="00873371">
        <w:rPr>
          <w:lang w:eastAsia="zh-CN"/>
        </w:rPr>
        <w:t>在横线里填上</w:t>
      </w:r>
      <w:r w:rsidRPr="00873371">
        <w:rPr>
          <w:lang w:eastAsia="zh-CN"/>
        </w:rPr>
        <w:t>“+”</w:t>
      </w:r>
      <w:r w:rsidRPr="00873371">
        <w:rPr>
          <w:lang w:eastAsia="zh-CN"/>
        </w:rPr>
        <w:t>、</w:t>
      </w:r>
      <w:r w:rsidRPr="00873371">
        <w:rPr>
          <w:lang w:eastAsia="zh-CN"/>
        </w:rPr>
        <w:t>“-”</w:t>
      </w:r>
      <w:r w:rsidRPr="00873371">
        <w:rPr>
          <w:lang w:eastAsia="zh-CN"/>
        </w:rPr>
        <w:t>、或</w:t>
      </w:r>
      <w:r w:rsidRPr="00873371">
        <w:rPr>
          <w:lang w:eastAsia="zh-CN"/>
        </w:rPr>
        <w:t xml:space="preserve">“×”  </w:t>
      </w:r>
    </w:p>
    <w:p w14:paraId="22FCBD49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5________8=40        7________8=15     16________8=8     0________8=8</w:t>
      </w:r>
    </w:p>
    <w:p w14:paraId="54F660D0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7.</w:t>
      </w:r>
      <w:r w:rsidR="000C7D25">
        <w:rPr>
          <w:noProof/>
          <w:lang w:eastAsia="zh-CN"/>
        </w:rPr>
        <w:pict w14:anchorId="1D12B2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96pt;height:34.5pt;visibility:visible;mso-wrap-style:square">
            <v:imagedata r:id="rId9" o:title=""/>
          </v:shape>
        </w:pict>
      </w:r>
      <w:r w:rsidRPr="00873371">
        <w:rPr>
          <w:lang w:eastAsia="zh-CN"/>
        </w:rPr>
        <w:t>左图表示</w:t>
      </w:r>
      <w:r w:rsidRPr="00873371">
        <w:rPr>
          <w:lang w:eastAsia="zh-CN"/>
        </w:rPr>
        <w:t>________</w:t>
      </w:r>
      <w:r w:rsidRPr="00873371">
        <w:rPr>
          <w:lang w:eastAsia="zh-CN"/>
        </w:rPr>
        <w:t>个</w:t>
      </w:r>
      <w:r w:rsidRPr="00873371">
        <w:rPr>
          <w:lang w:eastAsia="zh-CN"/>
        </w:rPr>
        <w:t>________</w:t>
      </w:r>
      <w:r w:rsidRPr="00873371">
        <w:rPr>
          <w:lang w:eastAsia="zh-CN"/>
        </w:rPr>
        <w:t>，列成加法算式：</w:t>
      </w:r>
      <w:r w:rsidRPr="00873371">
        <w:rPr>
          <w:lang w:eastAsia="zh-CN"/>
        </w:rPr>
        <w:t>________</w:t>
      </w:r>
      <w:r w:rsidRPr="00873371">
        <w:rPr>
          <w:lang w:eastAsia="zh-CN"/>
        </w:rPr>
        <w:t>；</w:t>
      </w:r>
      <w:r w:rsidRPr="00873371">
        <w:rPr>
          <w:lang w:eastAsia="zh-CN"/>
        </w:rPr>
        <w:t xml:space="preserve">  </w:t>
      </w:r>
    </w:p>
    <w:p w14:paraId="0AECF21B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列成乘法算式：</w:t>
      </w:r>
      <w:r w:rsidRPr="00873371">
        <w:rPr>
          <w:lang w:eastAsia="zh-CN"/>
        </w:rPr>
        <w:t>________</w:t>
      </w:r>
      <w:r w:rsidRPr="00873371">
        <w:rPr>
          <w:lang w:eastAsia="zh-CN"/>
        </w:rPr>
        <w:t>或者</w:t>
      </w:r>
      <w:r w:rsidRPr="00873371">
        <w:rPr>
          <w:lang w:eastAsia="zh-CN"/>
        </w:rPr>
        <w:t>________</w:t>
      </w:r>
      <w:r w:rsidRPr="00873371">
        <w:rPr>
          <w:lang w:eastAsia="zh-CN"/>
        </w:rPr>
        <w:t>。</w:t>
      </w:r>
    </w:p>
    <w:p w14:paraId="3F10AC35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8.</w:t>
      </w:r>
      <w:r w:rsidRPr="00873371">
        <w:rPr>
          <w:lang w:eastAsia="zh-CN"/>
        </w:rPr>
        <w:t>看图写乘法算式。</w:t>
      </w:r>
      <w:r w:rsidRPr="00873371">
        <w:rPr>
          <w:lang w:eastAsia="zh-CN"/>
        </w:rPr>
        <w:t xml:space="preserve">  </w:t>
      </w:r>
    </w:p>
    <w:p w14:paraId="7DAB4225" w14:textId="77777777" w:rsidR="00C95F88" w:rsidRPr="00873371" w:rsidRDefault="000C7D25" w:rsidP="00873371">
      <w:pPr>
        <w:spacing w:after="0" w:line="360" w:lineRule="auto"/>
      </w:pPr>
      <w:r>
        <w:rPr>
          <w:noProof/>
          <w:lang w:eastAsia="zh-CN"/>
        </w:rPr>
        <w:pict w14:anchorId="714C422B">
          <v:shape id="图片 2" o:spid="_x0000_i1026" type="#_x0000_t75" style="width:264.75pt;height:28.5pt;visibility:visible;mso-wrap-style:square">
            <v:imagedata r:id="rId10" o:title=""/>
          </v:shape>
        </w:pict>
      </w:r>
    </w:p>
    <w:p w14:paraId="2E157DED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________</w:t>
      </w:r>
    </w:p>
    <w:p w14:paraId="098CC9F0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________</w:t>
      </w:r>
    </w:p>
    <w:p w14:paraId="792BB1AF" w14:textId="77777777" w:rsidR="00C95F88" w:rsidRPr="00873371" w:rsidRDefault="00873371" w:rsidP="00873371">
      <w:pPr>
        <w:spacing w:line="360" w:lineRule="auto"/>
        <w:rPr>
          <w:lang w:eastAsia="zh-CN"/>
        </w:rPr>
      </w:pPr>
      <w:r w:rsidRPr="00873371">
        <w:rPr>
          <w:b/>
          <w:bCs/>
          <w:sz w:val="24"/>
          <w:szCs w:val="24"/>
          <w:lang w:eastAsia="zh-CN"/>
        </w:rPr>
        <w:t>三、单选题</w:t>
      </w:r>
      <w:r w:rsidRPr="00873371">
        <w:rPr>
          <w:b/>
          <w:bCs/>
          <w:sz w:val="24"/>
          <w:szCs w:val="24"/>
          <w:lang w:eastAsia="zh-CN"/>
        </w:rPr>
        <w:t xml:space="preserve"> </w:t>
      </w:r>
    </w:p>
    <w:p w14:paraId="1C4C7AF1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9.</w:t>
      </w:r>
      <w:r w:rsidRPr="00873371">
        <w:rPr>
          <w:lang w:eastAsia="zh-CN"/>
        </w:rPr>
        <w:t>填上</w:t>
      </w:r>
      <w:r w:rsidRPr="00873371">
        <w:rPr>
          <w:lang w:eastAsia="zh-CN"/>
        </w:rPr>
        <w:t>+</w:t>
      </w:r>
      <w:r w:rsidRPr="00873371">
        <w:rPr>
          <w:lang w:eastAsia="zh-CN"/>
        </w:rPr>
        <w:t>、</w:t>
      </w:r>
      <w:r w:rsidRPr="00873371">
        <w:rPr>
          <w:lang w:eastAsia="zh-CN"/>
        </w:rPr>
        <w:t>-</w:t>
      </w:r>
      <w:r w:rsidRPr="00873371">
        <w:rPr>
          <w:lang w:eastAsia="zh-CN"/>
        </w:rPr>
        <w:t>、</w:t>
      </w:r>
      <w:r w:rsidRPr="00873371">
        <w:rPr>
          <w:lang w:eastAsia="zh-CN"/>
        </w:rPr>
        <w:t>×</w:t>
      </w:r>
      <w:r w:rsidRPr="00873371">
        <w:rPr>
          <w:lang w:eastAsia="zh-CN"/>
        </w:rPr>
        <w:t>、</w:t>
      </w:r>
      <w:r w:rsidRPr="00873371">
        <w:rPr>
          <w:lang w:eastAsia="zh-CN"/>
        </w:rPr>
        <w:t>÷</w:t>
      </w:r>
      <w:r w:rsidRPr="00873371">
        <w:rPr>
          <w:lang w:eastAsia="zh-CN"/>
        </w:rPr>
        <w:t>．</w:t>
      </w:r>
      <w:r w:rsidRPr="00873371">
        <w:rPr>
          <w:lang w:eastAsia="zh-CN"/>
        </w:rPr>
        <w:t xml:space="preserve">    </w:t>
      </w:r>
    </w:p>
    <w:p w14:paraId="3D152679" w14:textId="77777777" w:rsidR="00C95F88" w:rsidRPr="00873371" w:rsidRDefault="00873371" w:rsidP="00873371">
      <w:pPr>
        <w:spacing w:after="0" w:line="360" w:lineRule="auto"/>
      </w:pPr>
      <w:r w:rsidRPr="00873371">
        <w:t>（</w:t>
      </w:r>
      <w:r w:rsidRPr="00873371">
        <w:t>1</w:t>
      </w:r>
      <w:r w:rsidRPr="00873371">
        <w:t>）</w:t>
      </w:r>
      <w:r w:rsidRPr="00873371">
        <w:t>7</w:t>
      </w:r>
      <w:r w:rsidRPr="00873371">
        <w:t>（</w:t>
      </w:r>
      <w:r w:rsidRPr="00873371">
        <w:t xml:space="preserve">   </w:t>
      </w:r>
      <w:r w:rsidRPr="00873371">
        <w:t>）</w:t>
      </w:r>
      <w:r w:rsidRPr="00873371">
        <w:t xml:space="preserve">7=0            </w:t>
      </w:r>
    </w:p>
    <w:p w14:paraId="6F71CF43" w14:textId="77777777" w:rsidR="00C95F88" w:rsidRPr="00873371" w:rsidRDefault="00873371" w:rsidP="00873371">
      <w:pPr>
        <w:spacing w:after="0" w:line="360" w:lineRule="auto"/>
        <w:ind w:left="150"/>
      </w:pPr>
      <w:r w:rsidRPr="00873371">
        <w:t>A. ×                                          </w:t>
      </w:r>
      <w:r w:rsidR="000C7D25">
        <w:rPr>
          <w:noProof/>
          <w:lang w:eastAsia="zh-CN"/>
        </w:rPr>
        <w:pict w14:anchorId="1593696E">
          <v:shape id="图片 3" o:spid="_x0000_i1027" type="#_x0000_t75" style="width:2.25pt;height:3pt;visibility:visible;mso-wrap-style:square">
            <v:imagedata r:id="rId11" o:title=""/>
          </v:shape>
        </w:pict>
      </w:r>
      <w:r w:rsidRPr="00873371">
        <w:t>B. +                                          </w:t>
      </w:r>
      <w:r w:rsidR="000C7D25">
        <w:rPr>
          <w:noProof/>
          <w:lang w:eastAsia="zh-CN"/>
        </w:rPr>
        <w:pict w14:anchorId="53405389">
          <v:shape id="图片 4" o:spid="_x0000_i1028" type="#_x0000_t75" style="width:2.25pt;height:3pt;visibility:visible;mso-wrap-style:square">
            <v:imagedata r:id="rId11" o:title=""/>
          </v:shape>
        </w:pict>
      </w:r>
      <w:r w:rsidRPr="00873371">
        <w:t>C. ÷                                          </w:t>
      </w:r>
      <w:r w:rsidR="000C7D25">
        <w:rPr>
          <w:noProof/>
          <w:lang w:eastAsia="zh-CN"/>
        </w:rPr>
        <w:pict w14:anchorId="65D19FE9">
          <v:shape id="图片 5" o:spid="_x0000_i1029" type="#_x0000_t75" style="width:2.25pt;height:3pt;visibility:visible;mso-wrap-style:square">
            <v:imagedata r:id="rId11" o:title=""/>
          </v:shape>
        </w:pict>
      </w:r>
      <w:r w:rsidRPr="00873371">
        <w:t>D. </w:t>
      </w:r>
      <w:r w:rsidRPr="00873371">
        <w:t>－</w:t>
      </w:r>
    </w:p>
    <w:p w14:paraId="7C293F56" w14:textId="77777777" w:rsidR="00C95F88" w:rsidRPr="00873371" w:rsidRDefault="00873371" w:rsidP="00873371">
      <w:pPr>
        <w:spacing w:after="0" w:line="360" w:lineRule="auto"/>
      </w:pPr>
      <w:r w:rsidRPr="00873371">
        <w:t>（</w:t>
      </w:r>
      <w:r w:rsidRPr="00873371">
        <w:t>2</w:t>
      </w:r>
      <w:r w:rsidRPr="00873371">
        <w:t>）</w:t>
      </w:r>
      <w:r w:rsidRPr="00873371">
        <w:t>35</w:t>
      </w:r>
      <w:r w:rsidRPr="00873371">
        <w:t>（</w:t>
      </w:r>
      <w:r w:rsidRPr="00873371">
        <w:t xml:space="preserve">   </w:t>
      </w:r>
      <w:r w:rsidRPr="00873371">
        <w:t>）</w:t>
      </w:r>
      <w:r w:rsidRPr="00873371">
        <w:t xml:space="preserve">5=40            </w:t>
      </w:r>
    </w:p>
    <w:p w14:paraId="556FCC23" w14:textId="77777777" w:rsidR="00C95F88" w:rsidRPr="00873371" w:rsidRDefault="00873371" w:rsidP="00873371">
      <w:pPr>
        <w:spacing w:after="0" w:line="360" w:lineRule="auto"/>
        <w:ind w:left="150"/>
      </w:pPr>
      <w:r w:rsidRPr="00873371">
        <w:t>A. ×                                          </w:t>
      </w:r>
      <w:r w:rsidR="000C7D25">
        <w:rPr>
          <w:noProof/>
          <w:lang w:eastAsia="zh-CN"/>
        </w:rPr>
        <w:pict w14:anchorId="35F09220">
          <v:shape id="图片 6" o:spid="_x0000_i1030" type="#_x0000_t75" style="width:2.25pt;height:3pt;visibility:visible;mso-wrap-style:square">
            <v:imagedata r:id="rId11" o:title=""/>
          </v:shape>
        </w:pict>
      </w:r>
      <w:r w:rsidRPr="00873371">
        <w:t>B. +                                          </w:t>
      </w:r>
      <w:r w:rsidR="000C7D25">
        <w:rPr>
          <w:noProof/>
          <w:lang w:eastAsia="zh-CN"/>
        </w:rPr>
        <w:pict w14:anchorId="69229F5A">
          <v:shape id="图片 7" o:spid="_x0000_i1031" type="#_x0000_t75" style="width:2.25pt;height:3pt;visibility:visible;mso-wrap-style:square">
            <v:imagedata r:id="rId11" o:title=""/>
          </v:shape>
        </w:pict>
      </w:r>
      <w:r w:rsidRPr="00873371">
        <w:t>C. ÷                                          </w:t>
      </w:r>
      <w:r w:rsidR="000C7D25">
        <w:rPr>
          <w:noProof/>
          <w:lang w:eastAsia="zh-CN"/>
        </w:rPr>
        <w:pict w14:anchorId="704835B4">
          <v:shape id="图片 8" o:spid="_x0000_i1032" type="#_x0000_t75" style="width:2.25pt;height:3pt;visibility:visible;mso-wrap-style:square">
            <v:imagedata r:id="rId11" o:title=""/>
          </v:shape>
        </w:pict>
      </w:r>
      <w:r w:rsidRPr="00873371">
        <w:t>D. </w:t>
      </w:r>
      <w:r w:rsidRPr="00873371">
        <w:t>－</w:t>
      </w:r>
    </w:p>
    <w:p w14:paraId="3CF74B55" w14:textId="77777777" w:rsidR="00C95F88" w:rsidRPr="00873371" w:rsidRDefault="00873371" w:rsidP="00873371">
      <w:pPr>
        <w:spacing w:after="0" w:line="360" w:lineRule="auto"/>
      </w:pPr>
      <w:r w:rsidRPr="00873371">
        <w:t>（</w:t>
      </w:r>
      <w:r w:rsidRPr="00873371">
        <w:t>3</w:t>
      </w:r>
      <w:r w:rsidRPr="00873371">
        <w:t>）</w:t>
      </w:r>
      <w:r w:rsidRPr="00873371">
        <w:t>4</w:t>
      </w:r>
      <w:r w:rsidRPr="00873371">
        <w:t>（</w:t>
      </w:r>
      <w:r w:rsidRPr="00873371">
        <w:t xml:space="preserve">   </w:t>
      </w:r>
      <w:r w:rsidRPr="00873371">
        <w:t>）</w:t>
      </w:r>
      <w:r w:rsidRPr="00873371">
        <w:t xml:space="preserve">7=28            </w:t>
      </w:r>
    </w:p>
    <w:p w14:paraId="7611D5F1" w14:textId="77777777" w:rsidR="00C95F88" w:rsidRPr="00873371" w:rsidRDefault="00873371" w:rsidP="00873371">
      <w:pPr>
        <w:spacing w:after="0" w:line="360" w:lineRule="auto"/>
        <w:ind w:left="150"/>
      </w:pPr>
      <w:r w:rsidRPr="00873371">
        <w:t>A. ×                                          </w:t>
      </w:r>
      <w:r w:rsidR="000C7D25">
        <w:rPr>
          <w:noProof/>
          <w:lang w:eastAsia="zh-CN"/>
        </w:rPr>
        <w:pict w14:anchorId="1D413DD1">
          <v:shape id="图片 9" o:spid="_x0000_i1033" type="#_x0000_t75" style="width:2.25pt;height:3pt;visibility:visible;mso-wrap-style:square">
            <v:imagedata r:id="rId11" o:title=""/>
          </v:shape>
        </w:pict>
      </w:r>
      <w:r w:rsidRPr="00873371">
        <w:t>B. +                                          </w:t>
      </w:r>
      <w:r w:rsidR="000C7D25">
        <w:rPr>
          <w:noProof/>
          <w:lang w:eastAsia="zh-CN"/>
        </w:rPr>
        <w:pict w14:anchorId="6AED457A">
          <v:shape id="图片 10" o:spid="_x0000_i1034" type="#_x0000_t75" style="width:2.25pt;height:3pt;visibility:visible;mso-wrap-style:square">
            <v:imagedata r:id="rId11" o:title=""/>
          </v:shape>
        </w:pict>
      </w:r>
      <w:r w:rsidRPr="00873371">
        <w:t>C. ÷                                          </w:t>
      </w:r>
      <w:r w:rsidR="000C7D25">
        <w:rPr>
          <w:noProof/>
          <w:lang w:eastAsia="zh-CN"/>
        </w:rPr>
        <w:pict w14:anchorId="2B8F4F42">
          <v:shape id="图片 11" o:spid="_x0000_i1035" type="#_x0000_t75" style="width:2.25pt;height:3pt;visibility:visible;mso-wrap-style:square">
            <v:imagedata r:id="rId11" o:title=""/>
          </v:shape>
        </w:pict>
      </w:r>
      <w:r w:rsidRPr="00873371">
        <w:t>D. </w:t>
      </w:r>
      <w:r w:rsidRPr="00873371">
        <w:t>－</w:t>
      </w:r>
    </w:p>
    <w:p w14:paraId="25496521" w14:textId="77777777" w:rsidR="00C95F88" w:rsidRPr="00873371" w:rsidRDefault="00873371" w:rsidP="00873371">
      <w:pPr>
        <w:spacing w:after="0" w:line="360" w:lineRule="auto"/>
      </w:pPr>
      <w:r w:rsidRPr="00873371">
        <w:t>10.2×9=</w:t>
      </w:r>
      <w:r w:rsidRPr="00873371">
        <w:t>（</w:t>
      </w:r>
      <w:r w:rsidRPr="00873371">
        <w:t xml:space="preserve">   </w:t>
      </w:r>
      <w:r w:rsidRPr="00873371">
        <w:t>）</w:t>
      </w:r>
      <w:r w:rsidRPr="00873371">
        <w:t xml:space="preserve">            </w:t>
      </w:r>
    </w:p>
    <w:p w14:paraId="0BB97018" w14:textId="77777777" w:rsidR="00C95F88" w:rsidRPr="00873371" w:rsidRDefault="00873371" w:rsidP="00873371">
      <w:pPr>
        <w:spacing w:after="0" w:line="360" w:lineRule="auto"/>
        <w:ind w:left="150"/>
      </w:pPr>
      <w:r w:rsidRPr="00873371">
        <w:t>A. 18                                         B. 45                                         C. 54                                         D. 63</w:t>
      </w:r>
    </w:p>
    <w:p w14:paraId="640DF8AC" w14:textId="77777777" w:rsidR="00873371" w:rsidRPr="00873371" w:rsidRDefault="00873371" w:rsidP="00873371">
      <w:pPr>
        <w:spacing w:after="0" w:line="360" w:lineRule="auto"/>
      </w:pPr>
      <w:r w:rsidRPr="00873371">
        <w:lastRenderedPageBreak/>
        <w:t>11.8</w:t>
      </w:r>
      <w:r w:rsidRPr="00873371">
        <w:t>＋</w:t>
      </w:r>
      <w:r w:rsidRPr="00873371">
        <w:t>8</w:t>
      </w:r>
      <w:r w:rsidRPr="00873371">
        <w:t>（</w:t>
      </w:r>
      <w:r w:rsidRPr="00873371">
        <w:t xml:space="preserve">  </w:t>
      </w:r>
      <w:r w:rsidRPr="00873371">
        <w:t>）</w:t>
      </w:r>
      <w:r w:rsidRPr="00873371">
        <w:t>8×2</w:t>
      </w:r>
    </w:p>
    <w:p w14:paraId="0709C1EB" w14:textId="77777777" w:rsidR="00C95F88" w:rsidRPr="00873371" w:rsidRDefault="00873371" w:rsidP="00873371">
      <w:pPr>
        <w:spacing w:after="0" w:line="360" w:lineRule="auto"/>
        <w:ind w:left="150"/>
      </w:pPr>
      <w:r w:rsidRPr="00873371">
        <w:t>A. </w:t>
      </w:r>
      <w:r w:rsidRPr="00873371">
        <w:t>﹥</w:t>
      </w:r>
      <w:r w:rsidRPr="00873371">
        <w:t>                                             </w:t>
      </w:r>
      <w:r w:rsidR="000C7D25">
        <w:rPr>
          <w:noProof/>
          <w:lang w:eastAsia="zh-CN"/>
        </w:rPr>
        <w:pict w14:anchorId="33E06D38">
          <v:shape id="图片 12" o:spid="_x0000_i1036" type="#_x0000_t75" style="width:.75pt;height:3pt;visibility:visible;mso-wrap-style:square">
            <v:imagedata r:id="rId12" o:title=""/>
          </v:shape>
        </w:pict>
      </w:r>
      <w:r w:rsidRPr="00873371">
        <w:t>B. </w:t>
      </w:r>
      <w:r w:rsidRPr="00873371">
        <w:t>﹤</w:t>
      </w:r>
      <w:r w:rsidRPr="00873371">
        <w:t>                                             </w:t>
      </w:r>
      <w:r w:rsidR="000C7D25">
        <w:rPr>
          <w:noProof/>
          <w:lang w:eastAsia="zh-CN"/>
        </w:rPr>
        <w:pict w14:anchorId="43CAD9CE">
          <v:shape id="图片 13" o:spid="_x0000_i1037" type="#_x0000_t75" style="width:.75pt;height:3pt;visibility:visible;mso-wrap-style:square">
            <v:imagedata r:id="rId12" o:title=""/>
          </v:shape>
        </w:pict>
      </w:r>
      <w:r w:rsidRPr="00873371">
        <w:t>C. =</w:t>
      </w:r>
    </w:p>
    <w:p w14:paraId="1C610946" w14:textId="77777777" w:rsidR="00C95F88" w:rsidRPr="00873371" w:rsidRDefault="00873371" w:rsidP="00873371">
      <w:pPr>
        <w:spacing w:line="360" w:lineRule="auto"/>
        <w:rPr>
          <w:lang w:eastAsia="zh-CN"/>
        </w:rPr>
      </w:pPr>
      <w:r w:rsidRPr="00873371">
        <w:rPr>
          <w:b/>
          <w:bCs/>
          <w:sz w:val="24"/>
          <w:szCs w:val="24"/>
          <w:lang w:eastAsia="zh-CN"/>
        </w:rPr>
        <w:t>四、解答题</w:t>
      </w:r>
      <w:r w:rsidRPr="00873371">
        <w:rPr>
          <w:b/>
          <w:bCs/>
          <w:sz w:val="24"/>
          <w:szCs w:val="24"/>
          <w:lang w:eastAsia="zh-CN"/>
        </w:rPr>
        <w:t xml:space="preserve"> </w:t>
      </w:r>
    </w:p>
    <w:p w14:paraId="51AD7F0C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12.</w:t>
      </w:r>
      <w:r w:rsidRPr="00873371">
        <w:rPr>
          <w:lang w:eastAsia="zh-CN"/>
        </w:rPr>
        <w:t>、列式计算。</w:t>
      </w:r>
      <w:r w:rsidRPr="00873371">
        <w:rPr>
          <w:lang w:eastAsia="zh-CN"/>
        </w:rPr>
        <w:t xml:space="preserve">    </w:t>
      </w:r>
    </w:p>
    <w:p w14:paraId="07EFC72E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（</w:t>
      </w:r>
      <w:r w:rsidRPr="00873371">
        <w:rPr>
          <w:lang w:eastAsia="zh-CN"/>
        </w:rPr>
        <w:t>1</w:t>
      </w:r>
      <w:r w:rsidRPr="00873371">
        <w:rPr>
          <w:lang w:eastAsia="zh-CN"/>
        </w:rPr>
        <w:t>）</w:t>
      </w:r>
      <w:r w:rsidRPr="00873371">
        <w:rPr>
          <w:lang w:eastAsia="zh-CN"/>
        </w:rPr>
        <w:t>6</w:t>
      </w:r>
      <w:r w:rsidRPr="00873371">
        <w:rPr>
          <w:lang w:eastAsia="zh-CN"/>
        </w:rPr>
        <w:t>个</w:t>
      </w:r>
      <w:r w:rsidRPr="00873371">
        <w:rPr>
          <w:lang w:eastAsia="zh-CN"/>
        </w:rPr>
        <w:t>7</w:t>
      </w:r>
      <w:r w:rsidRPr="00873371">
        <w:rPr>
          <w:lang w:eastAsia="zh-CN"/>
        </w:rPr>
        <w:t>是多少？</w:t>
      </w:r>
      <w:r w:rsidRPr="00873371">
        <w:rPr>
          <w:lang w:eastAsia="zh-CN"/>
        </w:rPr>
        <w:t xml:space="preserve">    </w:t>
      </w:r>
    </w:p>
    <w:p w14:paraId="14B8DEB2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（</w:t>
      </w:r>
      <w:r w:rsidRPr="00873371">
        <w:rPr>
          <w:lang w:eastAsia="zh-CN"/>
        </w:rPr>
        <w:t>2</w:t>
      </w:r>
      <w:r w:rsidRPr="00873371">
        <w:rPr>
          <w:lang w:eastAsia="zh-CN"/>
        </w:rPr>
        <w:t>）</w:t>
      </w:r>
      <w:r w:rsidRPr="00873371">
        <w:rPr>
          <w:lang w:eastAsia="zh-CN"/>
        </w:rPr>
        <w:t>4</w:t>
      </w:r>
      <w:r w:rsidRPr="00873371">
        <w:rPr>
          <w:lang w:eastAsia="zh-CN"/>
        </w:rPr>
        <w:t>个</w:t>
      </w:r>
      <w:r w:rsidRPr="00873371">
        <w:rPr>
          <w:lang w:eastAsia="zh-CN"/>
        </w:rPr>
        <w:t>7</w:t>
      </w:r>
      <w:r w:rsidRPr="00873371">
        <w:rPr>
          <w:lang w:eastAsia="zh-CN"/>
        </w:rPr>
        <w:t>连加的和是多少？</w:t>
      </w:r>
      <w:r w:rsidRPr="00873371">
        <w:rPr>
          <w:lang w:eastAsia="zh-CN"/>
        </w:rPr>
        <w:t xml:space="preserve">    </w:t>
      </w:r>
    </w:p>
    <w:p w14:paraId="134401DF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（</w:t>
      </w:r>
      <w:r w:rsidRPr="00873371">
        <w:rPr>
          <w:lang w:eastAsia="zh-CN"/>
        </w:rPr>
        <w:t>3</w:t>
      </w:r>
      <w:r w:rsidRPr="00873371">
        <w:rPr>
          <w:lang w:eastAsia="zh-CN"/>
        </w:rPr>
        <w:t>）</w:t>
      </w:r>
      <w:r w:rsidRPr="00873371">
        <w:rPr>
          <w:lang w:eastAsia="zh-CN"/>
        </w:rPr>
        <w:t>7</w:t>
      </w:r>
      <w:r w:rsidRPr="00873371">
        <w:rPr>
          <w:lang w:eastAsia="zh-CN"/>
        </w:rPr>
        <w:t>的</w:t>
      </w:r>
      <w:r w:rsidRPr="00873371">
        <w:rPr>
          <w:lang w:eastAsia="zh-CN"/>
        </w:rPr>
        <w:t>3</w:t>
      </w:r>
      <w:r w:rsidRPr="00873371">
        <w:rPr>
          <w:lang w:eastAsia="zh-CN"/>
        </w:rPr>
        <w:t>倍比</w:t>
      </w:r>
      <w:r w:rsidRPr="00873371">
        <w:rPr>
          <w:lang w:eastAsia="zh-CN"/>
        </w:rPr>
        <w:t>11</w:t>
      </w:r>
      <w:r w:rsidRPr="00873371">
        <w:rPr>
          <w:lang w:eastAsia="zh-CN"/>
        </w:rPr>
        <w:t>多多少？</w:t>
      </w:r>
      <w:r w:rsidRPr="00873371">
        <w:rPr>
          <w:lang w:eastAsia="zh-CN"/>
        </w:rPr>
        <w:t xml:space="preserve">    </w:t>
      </w:r>
    </w:p>
    <w:p w14:paraId="33088C1F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13.</w:t>
      </w:r>
      <w:r w:rsidRPr="00873371">
        <w:rPr>
          <w:lang w:eastAsia="zh-CN"/>
        </w:rPr>
        <w:t>有</w:t>
      </w:r>
      <w:r w:rsidRPr="00873371">
        <w:rPr>
          <w:lang w:eastAsia="zh-CN"/>
        </w:rPr>
        <w:t>7</w:t>
      </w:r>
      <w:r w:rsidRPr="00873371">
        <w:rPr>
          <w:lang w:eastAsia="zh-CN"/>
        </w:rPr>
        <w:t>个同学看卡通漫画，每个同学看</w:t>
      </w:r>
      <w:r w:rsidRPr="00873371">
        <w:rPr>
          <w:lang w:eastAsia="zh-CN"/>
        </w:rPr>
        <w:t>6</w:t>
      </w:r>
      <w:r w:rsidRPr="00873371">
        <w:rPr>
          <w:lang w:eastAsia="zh-CN"/>
        </w:rPr>
        <w:t>本，一共看了多少本？</w:t>
      </w:r>
      <w:r w:rsidRPr="00873371">
        <w:rPr>
          <w:lang w:eastAsia="zh-CN"/>
        </w:rPr>
        <w:t xml:space="preserve">    </w:t>
      </w:r>
    </w:p>
    <w:p w14:paraId="69F45F5F" w14:textId="77777777" w:rsidR="00C95F88" w:rsidRPr="00873371" w:rsidRDefault="00873371" w:rsidP="00873371">
      <w:pPr>
        <w:spacing w:line="360" w:lineRule="auto"/>
        <w:rPr>
          <w:lang w:eastAsia="zh-CN"/>
        </w:rPr>
      </w:pPr>
      <w:r w:rsidRPr="00873371">
        <w:rPr>
          <w:b/>
          <w:bCs/>
          <w:sz w:val="24"/>
          <w:szCs w:val="24"/>
          <w:lang w:eastAsia="zh-CN"/>
        </w:rPr>
        <w:t>五、综合题</w:t>
      </w:r>
      <w:r w:rsidRPr="00873371">
        <w:rPr>
          <w:b/>
          <w:bCs/>
          <w:sz w:val="24"/>
          <w:szCs w:val="24"/>
          <w:lang w:eastAsia="zh-CN"/>
        </w:rPr>
        <w:t xml:space="preserve"> </w:t>
      </w:r>
    </w:p>
    <w:p w14:paraId="5EFB9EBE" w14:textId="77777777" w:rsidR="00873371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14.</w:t>
      </w:r>
      <w:r w:rsidRPr="00873371">
        <w:rPr>
          <w:lang w:eastAsia="zh-CN"/>
        </w:rPr>
        <w:t>公园门票价格如下：</w:t>
      </w:r>
    </w:p>
    <w:p w14:paraId="7605DA0D" w14:textId="77777777" w:rsidR="00C95F88" w:rsidRPr="00873371" w:rsidRDefault="000C7D25" w:rsidP="00873371">
      <w:pPr>
        <w:spacing w:after="0" w:line="360" w:lineRule="auto"/>
      </w:pPr>
      <w:r>
        <w:rPr>
          <w:noProof/>
          <w:lang w:eastAsia="zh-CN"/>
        </w:rPr>
        <w:pict w14:anchorId="58129338">
          <v:shape id="图片 14" o:spid="_x0000_i1038" type="#_x0000_t75" style="width:123.75pt;height:84pt;visibility:visible;mso-wrap-style:square">
            <v:imagedata r:id="rId13" o:title=""/>
          </v:shape>
        </w:pict>
      </w:r>
    </w:p>
    <w:p w14:paraId="598B2EAA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回答下列问题：</w:t>
      </w:r>
    </w:p>
    <w:p w14:paraId="4B8A1908" w14:textId="77777777" w:rsidR="00873371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（</w:t>
      </w:r>
      <w:r w:rsidRPr="00873371">
        <w:rPr>
          <w:lang w:eastAsia="zh-CN"/>
        </w:rPr>
        <w:t>1</w:t>
      </w:r>
      <w:r w:rsidRPr="00873371">
        <w:rPr>
          <w:lang w:eastAsia="zh-CN"/>
        </w:rPr>
        <w:t>）小明和爸爸妈妈一起去公园，共需多少门票钱</w:t>
      </w:r>
      <w:r w:rsidRPr="00873371">
        <w:rPr>
          <w:lang w:eastAsia="zh-CN"/>
        </w:rPr>
        <w:t>?</w:t>
      </w:r>
    </w:p>
    <w:p w14:paraId="0BEF299E" w14:textId="77777777" w:rsidR="00873371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（</w:t>
      </w:r>
      <w:r w:rsidRPr="00873371">
        <w:rPr>
          <w:lang w:eastAsia="zh-CN"/>
        </w:rPr>
        <w:t>2</w:t>
      </w:r>
      <w:r w:rsidRPr="00873371">
        <w:rPr>
          <w:lang w:eastAsia="zh-CN"/>
        </w:rPr>
        <w:t>）小华拿</w:t>
      </w:r>
      <w:r w:rsidRPr="00873371">
        <w:rPr>
          <w:lang w:eastAsia="zh-CN"/>
        </w:rPr>
        <w:t>50</w:t>
      </w:r>
      <w:r w:rsidRPr="00873371">
        <w:rPr>
          <w:lang w:eastAsia="zh-CN"/>
        </w:rPr>
        <w:t>元买</w:t>
      </w:r>
      <w:r w:rsidRPr="00873371">
        <w:rPr>
          <w:lang w:eastAsia="zh-CN"/>
        </w:rPr>
        <w:t>8</w:t>
      </w:r>
      <w:r w:rsidRPr="00873371">
        <w:rPr>
          <w:lang w:eastAsia="zh-CN"/>
        </w:rPr>
        <w:t>张儿童票，应找回多少钱</w:t>
      </w:r>
      <w:r w:rsidRPr="00873371">
        <w:rPr>
          <w:lang w:eastAsia="zh-CN"/>
        </w:rPr>
        <w:t>?</w:t>
      </w:r>
    </w:p>
    <w:p w14:paraId="711C407A" w14:textId="77777777" w:rsidR="00C95F88" w:rsidRPr="00873371" w:rsidRDefault="00873371" w:rsidP="00873371">
      <w:pPr>
        <w:spacing w:line="360" w:lineRule="auto"/>
        <w:rPr>
          <w:lang w:eastAsia="zh-CN"/>
        </w:rPr>
      </w:pPr>
      <w:r w:rsidRPr="00873371">
        <w:rPr>
          <w:b/>
          <w:bCs/>
          <w:sz w:val="24"/>
          <w:szCs w:val="24"/>
          <w:lang w:eastAsia="zh-CN"/>
        </w:rPr>
        <w:t>六、应用题</w:t>
      </w:r>
      <w:r w:rsidRPr="00873371">
        <w:rPr>
          <w:b/>
          <w:bCs/>
          <w:sz w:val="24"/>
          <w:szCs w:val="24"/>
          <w:lang w:eastAsia="zh-CN"/>
        </w:rPr>
        <w:t xml:space="preserve"> </w:t>
      </w:r>
    </w:p>
    <w:p w14:paraId="63E27D5B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15.</w:t>
      </w:r>
      <w:r w:rsidRPr="00873371">
        <w:rPr>
          <w:lang w:eastAsia="zh-CN"/>
        </w:rPr>
        <w:t>同学们做操，每列</w:t>
      </w:r>
      <w:r w:rsidRPr="00873371">
        <w:rPr>
          <w:lang w:eastAsia="zh-CN"/>
        </w:rPr>
        <w:t>9</w:t>
      </w:r>
      <w:r w:rsidRPr="00873371">
        <w:rPr>
          <w:lang w:eastAsia="zh-CN"/>
        </w:rPr>
        <w:t>人，</w:t>
      </w:r>
      <w:r w:rsidRPr="00873371">
        <w:rPr>
          <w:lang w:eastAsia="zh-CN"/>
        </w:rPr>
        <w:t>2</w:t>
      </w:r>
      <w:r w:rsidRPr="00873371">
        <w:rPr>
          <w:lang w:eastAsia="zh-CN"/>
        </w:rPr>
        <w:t>列一共有多少人？</w:t>
      </w:r>
      <w:r w:rsidRPr="00873371">
        <w:rPr>
          <w:lang w:eastAsia="zh-CN"/>
        </w:rPr>
        <w:t>3</w:t>
      </w:r>
      <w:r w:rsidRPr="00873371">
        <w:rPr>
          <w:lang w:eastAsia="zh-CN"/>
        </w:rPr>
        <w:t>列一共有多少人？</w:t>
      </w:r>
      <w:r w:rsidRPr="00873371">
        <w:rPr>
          <w:lang w:eastAsia="zh-CN"/>
        </w:rPr>
        <w:t>4</w:t>
      </w:r>
      <w:r w:rsidRPr="00873371">
        <w:rPr>
          <w:lang w:eastAsia="zh-CN"/>
        </w:rPr>
        <w:t>列、</w:t>
      </w:r>
      <w:r w:rsidRPr="00873371">
        <w:rPr>
          <w:lang w:eastAsia="zh-CN"/>
        </w:rPr>
        <w:t>5</w:t>
      </w:r>
      <w:r w:rsidRPr="00873371">
        <w:rPr>
          <w:lang w:eastAsia="zh-CN"/>
        </w:rPr>
        <w:t>列、</w:t>
      </w:r>
      <w:r w:rsidRPr="00873371">
        <w:rPr>
          <w:lang w:eastAsia="zh-CN"/>
        </w:rPr>
        <w:t>6</w:t>
      </w:r>
      <w:r w:rsidRPr="00873371">
        <w:rPr>
          <w:lang w:eastAsia="zh-CN"/>
        </w:rPr>
        <w:t>列</w:t>
      </w:r>
      <w:r w:rsidRPr="00873371">
        <w:rPr>
          <w:lang w:eastAsia="zh-CN"/>
        </w:rPr>
        <w:t>……9</w:t>
      </w:r>
      <w:r w:rsidRPr="00873371">
        <w:rPr>
          <w:lang w:eastAsia="zh-CN"/>
        </w:rPr>
        <w:t>列呢？</w:t>
      </w:r>
      <w:r w:rsidRPr="00873371">
        <w:rPr>
          <w:lang w:eastAsia="zh-CN"/>
        </w:rPr>
        <w:t xml:space="preserve">  </w:t>
      </w:r>
    </w:p>
    <w:p w14:paraId="02F001C6" w14:textId="77777777" w:rsidR="00C95F88" w:rsidRPr="00873371" w:rsidRDefault="000C7D25" w:rsidP="00873371">
      <w:pPr>
        <w:spacing w:after="0" w:line="360" w:lineRule="auto"/>
      </w:pPr>
      <w:r>
        <w:rPr>
          <w:noProof/>
          <w:lang w:eastAsia="zh-CN"/>
        </w:rPr>
        <w:pict w14:anchorId="5BA6ADF3">
          <v:shape id="图片 15" o:spid="_x0000_i1039" type="#_x0000_t75" style="width:225.75pt;height:157.5pt;visibility:visible;mso-wrap-style:square">
            <v:imagedata r:id="rId14" o:title=""/>
          </v:shape>
        </w:pict>
      </w:r>
    </w:p>
    <w:p w14:paraId="03D6BBCB" w14:textId="4776A907" w:rsidR="00C95F88" w:rsidRPr="00873371" w:rsidRDefault="00873371" w:rsidP="00FD1F5D">
      <w:pPr>
        <w:spacing w:line="360" w:lineRule="auto"/>
        <w:rPr>
          <w:lang w:eastAsia="zh-CN"/>
        </w:rPr>
      </w:pPr>
      <w:r w:rsidRPr="00873371">
        <w:br w:type="page"/>
      </w:r>
      <w:r w:rsidRPr="00873371">
        <w:rPr>
          <w:b/>
          <w:bCs/>
          <w:sz w:val="28"/>
          <w:szCs w:val="28"/>
          <w:lang w:eastAsia="zh-CN"/>
        </w:rPr>
        <w:lastRenderedPageBreak/>
        <w:t>参考答案</w:t>
      </w:r>
    </w:p>
    <w:p w14:paraId="5FEF0B86" w14:textId="77777777" w:rsidR="00C95F88" w:rsidRPr="00873371" w:rsidRDefault="00873371" w:rsidP="00873371">
      <w:pPr>
        <w:spacing w:line="360" w:lineRule="auto"/>
        <w:rPr>
          <w:lang w:eastAsia="zh-CN"/>
        </w:rPr>
      </w:pPr>
      <w:r w:rsidRPr="00873371">
        <w:rPr>
          <w:lang w:eastAsia="zh-CN"/>
        </w:rPr>
        <w:t>一、判断题</w:t>
      </w:r>
    </w:p>
    <w:p w14:paraId="7099F708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1.</w:t>
      </w:r>
      <w:r w:rsidRPr="00873371">
        <w:rPr>
          <w:lang w:eastAsia="zh-CN"/>
        </w:rPr>
        <w:t>【答案】错误</w:t>
      </w:r>
      <w:r w:rsidRPr="00873371">
        <w:rPr>
          <w:lang w:eastAsia="zh-CN"/>
        </w:rPr>
        <w:t xml:space="preserve">  </w:t>
      </w:r>
    </w:p>
    <w:p w14:paraId="5DA6E890" w14:textId="77777777" w:rsidR="00C95F88" w:rsidRPr="00873371" w:rsidRDefault="00873371" w:rsidP="00873371">
      <w:pPr>
        <w:spacing w:after="0" w:line="360" w:lineRule="auto"/>
      </w:pPr>
      <w:r w:rsidRPr="00873371">
        <w:t>【解析】</w:t>
      </w:r>
    </w:p>
    <w:p w14:paraId="6734C37D" w14:textId="77777777" w:rsidR="00C95F88" w:rsidRPr="00873371" w:rsidRDefault="00873371" w:rsidP="00873371">
      <w:pPr>
        <w:spacing w:after="0" w:line="360" w:lineRule="auto"/>
      </w:pPr>
      <w:r w:rsidRPr="00873371">
        <w:t>2.</w:t>
      </w:r>
      <w:r w:rsidRPr="00873371">
        <w:t>【答案】正确</w:t>
      </w:r>
      <w:r w:rsidRPr="00873371">
        <w:t xml:space="preserve">  </w:t>
      </w:r>
    </w:p>
    <w:p w14:paraId="6E3C70D1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【解析】【解答】解：</w:t>
      </w:r>
      <w:r w:rsidRPr="00873371">
        <w:rPr>
          <w:lang w:eastAsia="zh-CN"/>
        </w:rPr>
        <w:t>8×9=72</w:t>
      </w:r>
      <w:r w:rsidRPr="00873371">
        <w:rPr>
          <w:lang w:eastAsia="zh-CN"/>
        </w:rPr>
        <w:t>，原题计算正确。</w:t>
      </w:r>
      <w:r w:rsidRPr="00873371">
        <w:rPr>
          <w:lang w:eastAsia="zh-CN"/>
        </w:rPr>
        <w:br/>
      </w:r>
      <w:r w:rsidRPr="00873371">
        <w:rPr>
          <w:lang w:eastAsia="zh-CN"/>
        </w:rPr>
        <w:t>故答案为：正确【分析】把两个因数相乘，根据</w:t>
      </w:r>
      <w:r w:rsidRPr="00873371">
        <w:rPr>
          <w:lang w:eastAsia="zh-CN"/>
        </w:rPr>
        <w:t>9</w:t>
      </w:r>
      <w:r w:rsidRPr="00873371">
        <w:rPr>
          <w:lang w:eastAsia="zh-CN"/>
        </w:rPr>
        <w:t>的乘法口诀直接判断出积即可。</w:t>
      </w:r>
    </w:p>
    <w:p w14:paraId="1FC0FD09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3.</w:t>
      </w:r>
      <w:r w:rsidRPr="00873371">
        <w:rPr>
          <w:lang w:eastAsia="zh-CN"/>
        </w:rPr>
        <w:t>【答案】正确</w:t>
      </w:r>
      <w:r w:rsidRPr="00873371">
        <w:rPr>
          <w:lang w:eastAsia="zh-CN"/>
        </w:rPr>
        <w:t xml:space="preserve">  </w:t>
      </w:r>
    </w:p>
    <w:p w14:paraId="49B80687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【解析】【解答】解：计算</w:t>
      </w:r>
      <w:r w:rsidRPr="00873371">
        <w:rPr>
          <w:lang w:eastAsia="zh-CN"/>
        </w:rPr>
        <w:t>8×7</w:t>
      </w:r>
      <w:r w:rsidRPr="00873371">
        <w:rPr>
          <w:lang w:eastAsia="zh-CN"/>
        </w:rPr>
        <w:t>和</w:t>
      </w:r>
      <w:r w:rsidRPr="00873371">
        <w:rPr>
          <w:lang w:eastAsia="zh-CN"/>
        </w:rPr>
        <w:t>7×8</w:t>
      </w:r>
      <w:r w:rsidRPr="00873371">
        <w:rPr>
          <w:lang w:eastAsia="zh-CN"/>
        </w:rPr>
        <w:t>都用口诀七八五十六。原题说法正确。</w:t>
      </w:r>
      <w:r w:rsidRPr="00873371">
        <w:rPr>
          <w:lang w:eastAsia="zh-CN"/>
        </w:rPr>
        <w:br/>
      </w:r>
      <w:r w:rsidRPr="00873371">
        <w:rPr>
          <w:lang w:eastAsia="zh-CN"/>
        </w:rPr>
        <w:t>故答案为：正确【分析】每一句乘法口诀都能直接计算乘法或除法算式，由此判断即可。</w:t>
      </w:r>
    </w:p>
    <w:p w14:paraId="33DF5517" w14:textId="77777777" w:rsidR="00C95F88" w:rsidRPr="00873371" w:rsidRDefault="00873371" w:rsidP="00873371">
      <w:pPr>
        <w:spacing w:line="360" w:lineRule="auto"/>
        <w:rPr>
          <w:lang w:eastAsia="zh-CN"/>
        </w:rPr>
      </w:pPr>
      <w:r w:rsidRPr="00873371">
        <w:rPr>
          <w:lang w:eastAsia="zh-CN"/>
        </w:rPr>
        <w:t>二、填空题</w:t>
      </w:r>
    </w:p>
    <w:p w14:paraId="19D02A5A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4.</w:t>
      </w:r>
      <w:r w:rsidRPr="00873371">
        <w:rPr>
          <w:lang w:eastAsia="zh-CN"/>
        </w:rPr>
        <w:t>【答案】</w:t>
      </w:r>
      <w:r w:rsidRPr="00873371">
        <w:rPr>
          <w:lang w:eastAsia="zh-CN"/>
        </w:rPr>
        <w:t xml:space="preserve"> 7</w:t>
      </w:r>
      <w:r w:rsidRPr="00873371">
        <w:rPr>
          <w:lang w:eastAsia="zh-CN"/>
        </w:rPr>
        <w:t>；</w:t>
      </w:r>
      <w:r w:rsidRPr="00873371">
        <w:rPr>
          <w:lang w:eastAsia="zh-CN"/>
        </w:rPr>
        <w:t>5</w:t>
      </w:r>
      <w:r w:rsidRPr="00873371">
        <w:rPr>
          <w:lang w:eastAsia="zh-CN"/>
        </w:rPr>
        <w:t>；五七三十五</w:t>
      </w:r>
      <w:r w:rsidRPr="00873371">
        <w:rPr>
          <w:lang w:eastAsia="zh-CN"/>
        </w:rPr>
        <w:t xml:space="preserve">   </w:t>
      </w:r>
    </w:p>
    <w:p w14:paraId="61F56DC0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【解析】【解答】</w:t>
      </w:r>
      <w:r w:rsidRPr="00873371">
        <w:rPr>
          <w:lang w:eastAsia="zh-CN"/>
        </w:rPr>
        <w:t xml:space="preserve"> 7+7+7+7+7=7×5</w:t>
      </w:r>
      <w:r w:rsidRPr="00873371">
        <w:rPr>
          <w:lang w:eastAsia="zh-CN"/>
        </w:rPr>
        <w:t>，可以用乘法口诀五七三十五来计算的。</w:t>
      </w:r>
      <w:r w:rsidRPr="00873371">
        <w:rPr>
          <w:lang w:eastAsia="zh-CN"/>
        </w:rPr>
        <w:br/>
        <w:t xml:space="preserve"> </w:t>
      </w:r>
      <w:r w:rsidRPr="00873371">
        <w:rPr>
          <w:lang w:eastAsia="zh-CN"/>
        </w:rPr>
        <w:t>故答案为：</w:t>
      </w:r>
      <w:r w:rsidRPr="00873371">
        <w:rPr>
          <w:lang w:eastAsia="zh-CN"/>
        </w:rPr>
        <w:t>7</w:t>
      </w:r>
      <w:r w:rsidRPr="00873371">
        <w:rPr>
          <w:lang w:eastAsia="zh-CN"/>
        </w:rPr>
        <w:t>；</w:t>
      </w:r>
      <w:r w:rsidRPr="00873371">
        <w:rPr>
          <w:lang w:eastAsia="zh-CN"/>
        </w:rPr>
        <w:t>5</w:t>
      </w:r>
      <w:r w:rsidRPr="00873371">
        <w:rPr>
          <w:lang w:eastAsia="zh-CN"/>
        </w:rPr>
        <w:t>；五七三十五。</w:t>
      </w:r>
      <w:r w:rsidRPr="00873371">
        <w:rPr>
          <w:lang w:eastAsia="zh-CN"/>
        </w:rPr>
        <w:br/>
        <w:t xml:space="preserve"> </w:t>
      </w:r>
      <w:r w:rsidRPr="00873371">
        <w:rPr>
          <w:lang w:eastAsia="zh-CN"/>
        </w:rPr>
        <w:t>【分析】根据乘法的意义：求几个相同加数和的简便运算，用乘法计算，据此列式解答，然后根据乘法口诀计算。</w:t>
      </w:r>
    </w:p>
    <w:p w14:paraId="1F803B4A" w14:textId="77777777" w:rsidR="00C95F88" w:rsidRPr="00873371" w:rsidRDefault="00873371" w:rsidP="00873371">
      <w:pPr>
        <w:spacing w:after="0" w:line="360" w:lineRule="auto"/>
      </w:pPr>
      <w:r w:rsidRPr="00873371">
        <w:t>5.</w:t>
      </w:r>
      <w:r w:rsidRPr="00873371">
        <w:t>【答案】</w:t>
      </w:r>
      <w:r w:rsidRPr="00873371">
        <w:t xml:space="preserve">64  </w:t>
      </w:r>
    </w:p>
    <w:p w14:paraId="156F45E0" w14:textId="77777777" w:rsidR="00C95F88" w:rsidRPr="00873371" w:rsidRDefault="00873371" w:rsidP="00873371">
      <w:pPr>
        <w:spacing w:after="0" w:line="360" w:lineRule="auto"/>
      </w:pPr>
      <w:r w:rsidRPr="00873371">
        <w:t>【解析】</w:t>
      </w:r>
    </w:p>
    <w:p w14:paraId="68D85A7E" w14:textId="77777777" w:rsidR="00C95F88" w:rsidRPr="00873371" w:rsidRDefault="00873371" w:rsidP="00873371">
      <w:pPr>
        <w:spacing w:after="0" w:line="360" w:lineRule="auto"/>
      </w:pPr>
      <w:r w:rsidRPr="00873371">
        <w:t>6.</w:t>
      </w:r>
      <w:r w:rsidRPr="00873371">
        <w:t>【答案】</w:t>
      </w:r>
      <w:r w:rsidRPr="00873371">
        <w:t xml:space="preserve"> ×</w:t>
      </w:r>
      <w:r w:rsidRPr="00873371">
        <w:t>；</w:t>
      </w:r>
      <w:r w:rsidRPr="00873371">
        <w:t>+</w:t>
      </w:r>
      <w:r w:rsidRPr="00873371">
        <w:t>；</w:t>
      </w:r>
      <w:r w:rsidRPr="00873371">
        <w:t>-</w:t>
      </w:r>
      <w:r w:rsidRPr="00873371">
        <w:t>；</w:t>
      </w:r>
      <w:r w:rsidRPr="00873371">
        <w:t xml:space="preserve">+   </w:t>
      </w:r>
    </w:p>
    <w:p w14:paraId="4F1495D9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t>【解析】【解答】</w:t>
      </w:r>
      <w:r w:rsidRPr="00873371">
        <w:t xml:space="preserve"> 5×8=40</w:t>
      </w:r>
      <w:r w:rsidRPr="00873371">
        <w:t>；</w:t>
      </w:r>
      <w:r w:rsidRPr="00873371">
        <w:t>7+8=15</w:t>
      </w:r>
      <w:r w:rsidRPr="00873371">
        <w:t>；</w:t>
      </w:r>
      <w:r w:rsidRPr="00873371">
        <w:t>16-8=8</w:t>
      </w:r>
      <w:r w:rsidRPr="00873371">
        <w:t>；</w:t>
      </w:r>
      <w:r w:rsidRPr="00873371">
        <w:t>0+8=8</w:t>
      </w:r>
      <w:r w:rsidRPr="00873371">
        <w:t>。</w:t>
      </w:r>
      <w:r w:rsidRPr="00873371">
        <w:br/>
        <w:t xml:space="preserve"> </w:t>
      </w:r>
      <w:r w:rsidRPr="00873371">
        <w:rPr>
          <w:lang w:eastAsia="zh-CN"/>
        </w:rPr>
        <w:t>故答案为：</w:t>
      </w:r>
      <w:r w:rsidRPr="00873371">
        <w:rPr>
          <w:lang w:eastAsia="zh-CN"/>
        </w:rPr>
        <w:t>×</w:t>
      </w:r>
      <w:r w:rsidRPr="00873371">
        <w:rPr>
          <w:lang w:eastAsia="zh-CN"/>
        </w:rPr>
        <w:t>；</w:t>
      </w:r>
      <w:r w:rsidRPr="00873371">
        <w:rPr>
          <w:lang w:eastAsia="zh-CN"/>
        </w:rPr>
        <w:t>+</w:t>
      </w:r>
      <w:r w:rsidRPr="00873371">
        <w:rPr>
          <w:lang w:eastAsia="zh-CN"/>
        </w:rPr>
        <w:t>；</w:t>
      </w:r>
      <w:r w:rsidRPr="00873371">
        <w:rPr>
          <w:lang w:eastAsia="zh-CN"/>
        </w:rPr>
        <w:t>-</w:t>
      </w:r>
      <w:r w:rsidRPr="00873371">
        <w:rPr>
          <w:lang w:eastAsia="zh-CN"/>
        </w:rPr>
        <w:t>；</w:t>
      </w:r>
      <w:r w:rsidRPr="00873371">
        <w:rPr>
          <w:lang w:eastAsia="zh-CN"/>
        </w:rPr>
        <w:t>+</w:t>
      </w:r>
      <w:r w:rsidRPr="00873371">
        <w:rPr>
          <w:lang w:eastAsia="zh-CN"/>
        </w:rPr>
        <w:t>。</w:t>
      </w:r>
      <w:r w:rsidRPr="00873371">
        <w:rPr>
          <w:lang w:eastAsia="zh-CN"/>
        </w:rPr>
        <w:t xml:space="preserve"> </w:t>
      </w:r>
    </w:p>
    <w:p w14:paraId="63C58C42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【分析】借助乘法口诀，依据题中的数据，选择合适的口诀计算；</w:t>
      </w:r>
      <w:r w:rsidRPr="00873371">
        <w:rPr>
          <w:lang w:eastAsia="zh-CN"/>
        </w:rPr>
        <w:br/>
        <w:t xml:space="preserve"> </w:t>
      </w:r>
      <w:r w:rsidRPr="00873371">
        <w:rPr>
          <w:lang w:eastAsia="zh-CN"/>
        </w:rPr>
        <w:t>根据数据大小，选择合适的运算符号，使等式成立即可。</w:t>
      </w:r>
    </w:p>
    <w:p w14:paraId="2CA2A56E" w14:textId="77777777" w:rsidR="00C95F88" w:rsidRPr="00873371" w:rsidRDefault="00873371" w:rsidP="00873371">
      <w:pPr>
        <w:spacing w:after="0" w:line="360" w:lineRule="auto"/>
      </w:pPr>
      <w:r w:rsidRPr="00873371">
        <w:t>7.</w:t>
      </w:r>
      <w:r w:rsidRPr="00873371">
        <w:t>【答案】</w:t>
      </w:r>
      <w:r w:rsidRPr="00873371">
        <w:t xml:space="preserve"> 3</w:t>
      </w:r>
      <w:r w:rsidRPr="00873371">
        <w:t>；</w:t>
      </w:r>
      <w:r w:rsidRPr="00873371">
        <w:t>7</w:t>
      </w:r>
      <w:r w:rsidRPr="00873371">
        <w:t>；</w:t>
      </w:r>
      <w:r w:rsidRPr="00873371">
        <w:t>7+7+7=21</w:t>
      </w:r>
      <w:r w:rsidRPr="00873371">
        <w:t>；</w:t>
      </w:r>
      <w:r w:rsidRPr="00873371">
        <w:t>7×3=21</w:t>
      </w:r>
      <w:r w:rsidRPr="00873371">
        <w:t>；</w:t>
      </w:r>
      <w:r w:rsidRPr="00873371">
        <w:t xml:space="preserve">3×7=21   </w:t>
      </w:r>
    </w:p>
    <w:p w14:paraId="76B1448D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【解析】【解答】解：图中表示</w:t>
      </w:r>
      <w:r w:rsidRPr="00873371">
        <w:rPr>
          <w:lang w:eastAsia="zh-CN"/>
        </w:rPr>
        <w:t>3</w:t>
      </w:r>
      <w:r w:rsidRPr="00873371">
        <w:rPr>
          <w:lang w:eastAsia="zh-CN"/>
        </w:rPr>
        <w:t>个</w:t>
      </w:r>
      <w:r w:rsidRPr="00873371">
        <w:rPr>
          <w:lang w:eastAsia="zh-CN"/>
        </w:rPr>
        <w:t>7</w:t>
      </w:r>
      <w:r w:rsidRPr="00873371">
        <w:rPr>
          <w:lang w:eastAsia="zh-CN"/>
        </w:rPr>
        <w:t>，列成加法算式是</w:t>
      </w:r>
      <w:r w:rsidRPr="00873371">
        <w:rPr>
          <w:lang w:eastAsia="zh-CN"/>
        </w:rPr>
        <w:t>7+7+7=21</w:t>
      </w:r>
      <w:r w:rsidRPr="00873371">
        <w:rPr>
          <w:lang w:eastAsia="zh-CN"/>
        </w:rPr>
        <w:t>；列成乘法算式是</w:t>
      </w:r>
      <w:r w:rsidRPr="00873371">
        <w:rPr>
          <w:lang w:eastAsia="zh-CN"/>
        </w:rPr>
        <w:t>7×3=21</w:t>
      </w:r>
      <w:r w:rsidRPr="00873371">
        <w:rPr>
          <w:lang w:eastAsia="zh-CN"/>
        </w:rPr>
        <w:t>，或者</w:t>
      </w:r>
      <w:r w:rsidRPr="00873371">
        <w:rPr>
          <w:lang w:eastAsia="zh-CN"/>
        </w:rPr>
        <w:t>3×7=21</w:t>
      </w:r>
      <w:r w:rsidRPr="00873371">
        <w:rPr>
          <w:lang w:eastAsia="zh-CN"/>
        </w:rPr>
        <w:t>。</w:t>
      </w:r>
      <w:r w:rsidRPr="00873371">
        <w:rPr>
          <w:lang w:eastAsia="zh-CN"/>
        </w:rPr>
        <w:br/>
        <w:t xml:space="preserve"> </w:t>
      </w:r>
      <w:r w:rsidRPr="00873371">
        <w:rPr>
          <w:lang w:eastAsia="zh-CN"/>
        </w:rPr>
        <w:t>故答案为：</w:t>
      </w:r>
      <w:r w:rsidRPr="00873371">
        <w:rPr>
          <w:lang w:eastAsia="zh-CN"/>
        </w:rPr>
        <w:t>3</w:t>
      </w:r>
      <w:r w:rsidRPr="00873371">
        <w:rPr>
          <w:lang w:eastAsia="zh-CN"/>
        </w:rPr>
        <w:t>；</w:t>
      </w:r>
      <w:r w:rsidRPr="00873371">
        <w:rPr>
          <w:lang w:eastAsia="zh-CN"/>
        </w:rPr>
        <w:t>7</w:t>
      </w:r>
      <w:r w:rsidRPr="00873371">
        <w:rPr>
          <w:lang w:eastAsia="zh-CN"/>
        </w:rPr>
        <w:t>；</w:t>
      </w:r>
      <w:r w:rsidRPr="00873371">
        <w:rPr>
          <w:lang w:eastAsia="zh-CN"/>
        </w:rPr>
        <w:t>7+7+7=21</w:t>
      </w:r>
      <w:r w:rsidRPr="00873371">
        <w:rPr>
          <w:lang w:eastAsia="zh-CN"/>
        </w:rPr>
        <w:t>；</w:t>
      </w:r>
      <w:r w:rsidRPr="00873371">
        <w:rPr>
          <w:lang w:eastAsia="zh-CN"/>
        </w:rPr>
        <w:t>7×3=21</w:t>
      </w:r>
      <w:r w:rsidRPr="00873371">
        <w:rPr>
          <w:lang w:eastAsia="zh-CN"/>
        </w:rPr>
        <w:t>；</w:t>
      </w:r>
      <w:r w:rsidRPr="00873371">
        <w:rPr>
          <w:lang w:eastAsia="zh-CN"/>
        </w:rPr>
        <w:t>3×7=21</w:t>
      </w:r>
      <w:r w:rsidRPr="00873371">
        <w:rPr>
          <w:lang w:eastAsia="zh-CN"/>
        </w:rPr>
        <w:t>。</w:t>
      </w:r>
      <w:r w:rsidRPr="00873371">
        <w:rPr>
          <w:lang w:eastAsia="zh-CN"/>
        </w:rPr>
        <w:br/>
        <w:t xml:space="preserve"> </w:t>
      </w:r>
      <w:r w:rsidRPr="00873371">
        <w:rPr>
          <w:lang w:eastAsia="zh-CN"/>
        </w:rPr>
        <w:t>【分析】求几个相同加数的和，用乘法算式表示是：这个相同加数</w:t>
      </w:r>
      <w:r w:rsidRPr="00873371">
        <w:rPr>
          <w:lang w:eastAsia="zh-CN"/>
        </w:rPr>
        <w:t>×</w:t>
      </w:r>
      <w:r w:rsidRPr="00873371">
        <w:rPr>
          <w:lang w:eastAsia="zh-CN"/>
        </w:rPr>
        <w:t>相同加数的个数，或者相同加数的个数</w:t>
      </w:r>
      <w:r w:rsidRPr="00873371">
        <w:rPr>
          <w:lang w:eastAsia="zh-CN"/>
        </w:rPr>
        <w:t>×</w:t>
      </w:r>
      <w:r w:rsidRPr="00873371">
        <w:rPr>
          <w:lang w:eastAsia="zh-CN"/>
        </w:rPr>
        <w:t>这个相同加数。</w:t>
      </w:r>
    </w:p>
    <w:p w14:paraId="099FBC07" w14:textId="77777777" w:rsidR="00C95F88" w:rsidRPr="00873371" w:rsidRDefault="00873371" w:rsidP="00873371">
      <w:pPr>
        <w:spacing w:after="0" w:line="360" w:lineRule="auto"/>
      </w:pPr>
      <w:r w:rsidRPr="00873371">
        <w:t>8.</w:t>
      </w:r>
      <w:r w:rsidRPr="00873371">
        <w:t>【答案】</w:t>
      </w:r>
      <w:r w:rsidRPr="00873371">
        <w:t xml:space="preserve"> 7×4=28</w:t>
      </w:r>
      <w:r w:rsidRPr="00873371">
        <w:t>；</w:t>
      </w:r>
      <w:r w:rsidRPr="00873371">
        <w:t xml:space="preserve">4×7=28   </w:t>
      </w:r>
    </w:p>
    <w:p w14:paraId="4FFD141C" w14:textId="77777777" w:rsidR="00C95F88" w:rsidRPr="00873371" w:rsidRDefault="00873371" w:rsidP="00873371">
      <w:pPr>
        <w:spacing w:after="0" w:line="360" w:lineRule="auto"/>
      </w:pPr>
      <w:r w:rsidRPr="00873371">
        <w:t>【解析】</w:t>
      </w:r>
      <w:r w:rsidRPr="00873371">
        <w:t>  </w:t>
      </w:r>
    </w:p>
    <w:p w14:paraId="3AF95F86" w14:textId="77777777" w:rsidR="00C95F88" w:rsidRPr="00873371" w:rsidRDefault="00873371" w:rsidP="00873371">
      <w:pPr>
        <w:spacing w:line="360" w:lineRule="auto"/>
        <w:rPr>
          <w:lang w:eastAsia="zh-CN"/>
        </w:rPr>
      </w:pPr>
      <w:r w:rsidRPr="00873371">
        <w:rPr>
          <w:lang w:eastAsia="zh-CN"/>
        </w:rPr>
        <w:lastRenderedPageBreak/>
        <w:t>三、单选题</w:t>
      </w:r>
    </w:p>
    <w:p w14:paraId="0BD259FF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9.</w:t>
      </w:r>
      <w:r w:rsidRPr="00873371">
        <w:rPr>
          <w:lang w:eastAsia="zh-CN"/>
        </w:rPr>
        <w:t>【答案】（</w:t>
      </w:r>
      <w:r w:rsidRPr="00873371">
        <w:rPr>
          <w:lang w:eastAsia="zh-CN"/>
        </w:rPr>
        <w:t>1</w:t>
      </w:r>
      <w:r w:rsidRPr="00873371">
        <w:rPr>
          <w:lang w:eastAsia="zh-CN"/>
        </w:rPr>
        <w:t>）</w:t>
      </w:r>
      <w:r w:rsidRPr="00873371">
        <w:rPr>
          <w:lang w:eastAsia="zh-CN"/>
        </w:rPr>
        <w:t>D</w:t>
      </w:r>
      <w:r w:rsidRPr="00873371">
        <w:rPr>
          <w:lang w:eastAsia="zh-CN"/>
        </w:rPr>
        <w:br/>
      </w:r>
      <w:r w:rsidRPr="00873371">
        <w:rPr>
          <w:lang w:eastAsia="zh-CN"/>
        </w:rPr>
        <w:t>（</w:t>
      </w:r>
      <w:r w:rsidRPr="00873371">
        <w:rPr>
          <w:lang w:eastAsia="zh-CN"/>
        </w:rPr>
        <w:t>2</w:t>
      </w:r>
      <w:r w:rsidRPr="00873371">
        <w:rPr>
          <w:lang w:eastAsia="zh-CN"/>
        </w:rPr>
        <w:t>）</w:t>
      </w:r>
      <w:r w:rsidRPr="00873371">
        <w:rPr>
          <w:lang w:eastAsia="zh-CN"/>
        </w:rPr>
        <w:t>B</w:t>
      </w:r>
      <w:r w:rsidRPr="00873371">
        <w:rPr>
          <w:lang w:eastAsia="zh-CN"/>
        </w:rPr>
        <w:br/>
      </w:r>
      <w:r w:rsidRPr="00873371">
        <w:rPr>
          <w:lang w:eastAsia="zh-CN"/>
        </w:rPr>
        <w:t>（</w:t>
      </w:r>
      <w:r w:rsidRPr="00873371">
        <w:rPr>
          <w:lang w:eastAsia="zh-CN"/>
        </w:rPr>
        <w:t>3</w:t>
      </w:r>
      <w:r w:rsidRPr="00873371">
        <w:rPr>
          <w:lang w:eastAsia="zh-CN"/>
        </w:rPr>
        <w:t>）</w:t>
      </w:r>
      <w:r w:rsidRPr="00873371">
        <w:rPr>
          <w:lang w:eastAsia="zh-CN"/>
        </w:rPr>
        <w:t xml:space="preserve">A  </w:t>
      </w:r>
    </w:p>
    <w:p w14:paraId="1FD33599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【解析】想等号左面的两个数，经过怎样的运算，才能得到等号右面的数．</w:t>
      </w:r>
      <w:r w:rsidRPr="00873371">
        <w:rPr>
          <w:lang w:eastAsia="zh-CN"/>
        </w:rPr>
        <w:t xml:space="preserve">  </w:t>
      </w:r>
    </w:p>
    <w:p w14:paraId="04BBFDA3" w14:textId="77777777" w:rsidR="00C95F88" w:rsidRPr="00873371" w:rsidRDefault="00873371" w:rsidP="00873371">
      <w:pPr>
        <w:spacing w:after="0" w:line="360" w:lineRule="auto"/>
      </w:pPr>
      <w:r w:rsidRPr="00873371">
        <w:t>解：</w:t>
      </w:r>
      <w:r w:rsidRPr="00873371">
        <w:t>(1)7-7=0(2)35+5=40(3)4×7=28</w:t>
      </w:r>
    </w:p>
    <w:p w14:paraId="3AFDFB88" w14:textId="77777777" w:rsidR="00C95F88" w:rsidRPr="00873371" w:rsidRDefault="00873371" w:rsidP="00873371">
      <w:pPr>
        <w:spacing w:after="0" w:line="360" w:lineRule="auto"/>
      </w:pPr>
      <w:r w:rsidRPr="00873371">
        <w:t>10.</w:t>
      </w:r>
      <w:r w:rsidRPr="00873371">
        <w:t>【答案】</w:t>
      </w:r>
      <w:r w:rsidRPr="00873371">
        <w:t xml:space="preserve"> A   </w:t>
      </w:r>
    </w:p>
    <w:p w14:paraId="3CA7556A" w14:textId="77777777" w:rsidR="00C95F88" w:rsidRPr="00873371" w:rsidRDefault="00873371" w:rsidP="00873371">
      <w:pPr>
        <w:spacing w:after="0" w:line="360" w:lineRule="auto"/>
      </w:pPr>
      <w:r w:rsidRPr="00873371">
        <w:t>【解析】</w:t>
      </w:r>
      <w:r w:rsidRPr="00873371">
        <w:t>    </w:t>
      </w:r>
    </w:p>
    <w:p w14:paraId="7A84A882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11.</w:t>
      </w:r>
      <w:r w:rsidRPr="00873371">
        <w:rPr>
          <w:lang w:eastAsia="zh-CN"/>
        </w:rPr>
        <w:t>【答案】</w:t>
      </w:r>
      <w:r w:rsidRPr="00873371">
        <w:rPr>
          <w:lang w:eastAsia="zh-CN"/>
        </w:rPr>
        <w:t xml:space="preserve"> C   </w:t>
      </w:r>
    </w:p>
    <w:p w14:paraId="4E417DBC" w14:textId="77777777" w:rsidR="00873371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【解析】【解答】</w:t>
      </w:r>
      <w:r w:rsidRPr="00873371">
        <w:rPr>
          <w:lang w:eastAsia="zh-CN"/>
        </w:rPr>
        <w:t>①</w:t>
      </w:r>
      <w:r w:rsidRPr="00873371">
        <w:rPr>
          <w:lang w:eastAsia="zh-CN"/>
        </w:rPr>
        <w:t>左边和右边，都计算出答案</w:t>
      </w:r>
      <w:r w:rsidRPr="00873371">
        <w:rPr>
          <w:lang w:eastAsia="zh-CN"/>
        </w:rPr>
        <w:t>“8</w:t>
      </w:r>
      <w:r w:rsidRPr="00873371">
        <w:rPr>
          <w:lang w:eastAsia="zh-CN"/>
        </w:rPr>
        <w:t>＋</w:t>
      </w:r>
      <w:r w:rsidRPr="00873371">
        <w:rPr>
          <w:lang w:eastAsia="zh-CN"/>
        </w:rPr>
        <w:t>8=16”“ 8×2=16”</w:t>
      </w:r>
      <w:r w:rsidRPr="00873371">
        <w:rPr>
          <w:lang w:eastAsia="zh-CN"/>
        </w:rPr>
        <w:t>，所以填写等于号，</w:t>
      </w:r>
      <w:r w:rsidRPr="00873371">
        <w:rPr>
          <w:lang w:eastAsia="zh-CN"/>
        </w:rPr>
        <w:t>16=16</w:t>
      </w:r>
    </w:p>
    <w:p w14:paraId="41816E89" w14:textId="77777777" w:rsidR="00873371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【分析】</w:t>
      </w:r>
      <w:r w:rsidRPr="00873371">
        <w:rPr>
          <w:lang w:eastAsia="zh-CN"/>
        </w:rPr>
        <w:t>②</w:t>
      </w:r>
      <w:r w:rsidRPr="00873371">
        <w:rPr>
          <w:lang w:eastAsia="zh-CN"/>
        </w:rPr>
        <w:t>联系算式的含义，</w:t>
      </w:r>
      <w:r w:rsidRPr="00873371">
        <w:rPr>
          <w:lang w:eastAsia="zh-CN"/>
        </w:rPr>
        <w:t>“8</w:t>
      </w:r>
      <w:r w:rsidRPr="00873371">
        <w:rPr>
          <w:lang w:eastAsia="zh-CN"/>
        </w:rPr>
        <w:t>＋</w:t>
      </w:r>
      <w:r w:rsidRPr="00873371">
        <w:rPr>
          <w:lang w:eastAsia="zh-CN"/>
        </w:rPr>
        <w:t>8”</w:t>
      </w:r>
      <w:r w:rsidRPr="00873371">
        <w:rPr>
          <w:lang w:eastAsia="zh-CN"/>
        </w:rPr>
        <w:t>表示</w:t>
      </w:r>
      <w:r w:rsidRPr="00873371">
        <w:rPr>
          <w:lang w:eastAsia="zh-CN"/>
        </w:rPr>
        <w:t>2</w:t>
      </w:r>
      <w:r w:rsidRPr="00873371">
        <w:rPr>
          <w:lang w:eastAsia="zh-CN"/>
        </w:rPr>
        <w:t>个</w:t>
      </w:r>
      <w:r w:rsidRPr="00873371">
        <w:rPr>
          <w:lang w:eastAsia="zh-CN"/>
        </w:rPr>
        <w:t>8</w:t>
      </w:r>
      <w:r w:rsidRPr="00873371">
        <w:rPr>
          <w:lang w:eastAsia="zh-CN"/>
        </w:rPr>
        <w:t>，</w:t>
      </w:r>
      <w:r w:rsidRPr="00873371">
        <w:rPr>
          <w:lang w:eastAsia="zh-CN"/>
        </w:rPr>
        <w:t>“8×2”</w:t>
      </w:r>
      <w:r w:rsidRPr="00873371">
        <w:rPr>
          <w:lang w:eastAsia="zh-CN"/>
        </w:rPr>
        <w:t>也表示</w:t>
      </w:r>
      <w:r w:rsidRPr="00873371">
        <w:rPr>
          <w:lang w:eastAsia="zh-CN"/>
        </w:rPr>
        <w:t>2</w:t>
      </w:r>
      <w:r w:rsidRPr="00873371">
        <w:rPr>
          <w:lang w:eastAsia="zh-CN"/>
        </w:rPr>
        <w:t>个</w:t>
      </w:r>
      <w:r w:rsidRPr="00873371">
        <w:rPr>
          <w:lang w:eastAsia="zh-CN"/>
        </w:rPr>
        <w:t>8</w:t>
      </w:r>
      <w:r w:rsidRPr="00873371">
        <w:rPr>
          <w:lang w:eastAsia="zh-CN"/>
        </w:rPr>
        <w:t>，所以填写等于号</w:t>
      </w:r>
    </w:p>
    <w:p w14:paraId="1D7A646C" w14:textId="77777777" w:rsidR="00C95F88" w:rsidRPr="00873371" w:rsidRDefault="00873371" w:rsidP="00873371">
      <w:pPr>
        <w:spacing w:line="360" w:lineRule="auto"/>
        <w:rPr>
          <w:lang w:eastAsia="zh-CN"/>
        </w:rPr>
      </w:pPr>
      <w:r w:rsidRPr="00873371">
        <w:rPr>
          <w:lang w:eastAsia="zh-CN"/>
        </w:rPr>
        <w:t>四、解答题</w:t>
      </w:r>
    </w:p>
    <w:p w14:paraId="7B6B573A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12.</w:t>
      </w:r>
      <w:r w:rsidRPr="00873371">
        <w:rPr>
          <w:lang w:eastAsia="zh-CN"/>
        </w:rPr>
        <w:t>【答案】（</w:t>
      </w:r>
      <w:r w:rsidRPr="00873371">
        <w:rPr>
          <w:lang w:eastAsia="zh-CN"/>
        </w:rPr>
        <w:t>1</w:t>
      </w:r>
      <w:r w:rsidRPr="00873371">
        <w:rPr>
          <w:lang w:eastAsia="zh-CN"/>
        </w:rPr>
        <w:t>）解：</w:t>
      </w:r>
      <w:r w:rsidRPr="00873371">
        <w:rPr>
          <w:lang w:eastAsia="zh-CN"/>
        </w:rPr>
        <w:t>7×6=42</w:t>
      </w:r>
      <w:r w:rsidRPr="00873371">
        <w:rPr>
          <w:lang w:eastAsia="zh-CN"/>
        </w:rPr>
        <w:br/>
      </w:r>
      <w:r w:rsidRPr="00873371">
        <w:rPr>
          <w:lang w:eastAsia="zh-CN"/>
        </w:rPr>
        <w:t>（</w:t>
      </w:r>
      <w:r w:rsidRPr="00873371">
        <w:rPr>
          <w:lang w:eastAsia="zh-CN"/>
        </w:rPr>
        <w:t>2</w:t>
      </w:r>
      <w:r w:rsidRPr="00873371">
        <w:rPr>
          <w:lang w:eastAsia="zh-CN"/>
        </w:rPr>
        <w:t>）解：</w:t>
      </w:r>
      <w:r w:rsidRPr="00873371">
        <w:rPr>
          <w:lang w:eastAsia="zh-CN"/>
        </w:rPr>
        <w:t>7×4=28(</w:t>
      </w:r>
      <w:r w:rsidRPr="00873371">
        <w:rPr>
          <w:lang w:eastAsia="zh-CN"/>
        </w:rPr>
        <w:t>或</w:t>
      </w:r>
      <w:r w:rsidRPr="00873371">
        <w:rPr>
          <w:lang w:eastAsia="zh-CN"/>
        </w:rPr>
        <w:t>7</w:t>
      </w:r>
      <w:r w:rsidRPr="00873371">
        <w:rPr>
          <w:lang w:eastAsia="zh-CN"/>
        </w:rPr>
        <w:t>＋</w:t>
      </w:r>
      <w:r w:rsidRPr="00873371">
        <w:rPr>
          <w:lang w:eastAsia="zh-CN"/>
        </w:rPr>
        <w:t>7</w:t>
      </w:r>
      <w:r w:rsidRPr="00873371">
        <w:rPr>
          <w:lang w:eastAsia="zh-CN"/>
        </w:rPr>
        <w:t>＋</w:t>
      </w:r>
      <w:r w:rsidRPr="00873371">
        <w:rPr>
          <w:lang w:eastAsia="zh-CN"/>
        </w:rPr>
        <w:t>7</w:t>
      </w:r>
      <w:r w:rsidRPr="00873371">
        <w:rPr>
          <w:lang w:eastAsia="zh-CN"/>
        </w:rPr>
        <w:t>＋</w:t>
      </w:r>
      <w:r w:rsidRPr="00873371">
        <w:rPr>
          <w:lang w:eastAsia="zh-CN"/>
        </w:rPr>
        <w:t>7=28)</w:t>
      </w:r>
      <w:r w:rsidRPr="00873371">
        <w:rPr>
          <w:lang w:eastAsia="zh-CN"/>
        </w:rPr>
        <w:br/>
      </w:r>
      <w:r w:rsidRPr="00873371">
        <w:rPr>
          <w:lang w:eastAsia="zh-CN"/>
        </w:rPr>
        <w:t>（</w:t>
      </w:r>
      <w:r w:rsidRPr="00873371">
        <w:rPr>
          <w:lang w:eastAsia="zh-CN"/>
        </w:rPr>
        <w:t>3</w:t>
      </w:r>
      <w:r w:rsidRPr="00873371">
        <w:rPr>
          <w:lang w:eastAsia="zh-CN"/>
        </w:rPr>
        <w:t>）解：</w:t>
      </w:r>
      <w:r w:rsidRPr="00873371">
        <w:rPr>
          <w:lang w:eastAsia="zh-CN"/>
        </w:rPr>
        <w:t>7×3</w:t>
      </w:r>
      <w:r w:rsidRPr="00873371">
        <w:rPr>
          <w:lang w:eastAsia="zh-CN"/>
        </w:rPr>
        <w:t>－</w:t>
      </w:r>
      <w:r w:rsidRPr="00873371">
        <w:rPr>
          <w:lang w:eastAsia="zh-CN"/>
        </w:rPr>
        <w:t xml:space="preserve">11=10  </w:t>
      </w:r>
    </w:p>
    <w:p w14:paraId="5FFE3DA9" w14:textId="77777777" w:rsidR="00C95F88" w:rsidRPr="00873371" w:rsidRDefault="00873371" w:rsidP="00873371">
      <w:pPr>
        <w:spacing w:after="0" w:line="360" w:lineRule="auto"/>
      </w:pPr>
      <w:r w:rsidRPr="00873371">
        <w:t>【解析】</w:t>
      </w:r>
    </w:p>
    <w:p w14:paraId="37906452" w14:textId="77777777" w:rsidR="00C95F88" w:rsidRPr="00873371" w:rsidRDefault="00873371" w:rsidP="00873371">
      <w:pPr>
        <w:spacing w:after="0" w:line="360" w:lineRule="auto"/>
      </w:pPr>
      <w:r w:rsidRPr="00873371">
        <w:t>13.</w:t>
      </w:r>
      <w:r w:rsidRPr="00873371">
        <w:t>【答案】</w:t>
      </w:r>
      <w:r w:rsidRPr="00873371">
        <w:t xml:space="preserve"> 7×6=42</w:t>
      </w:r>
      <w:r w:rsidRPr="00873371">
        <w:t>本</w:t>
      </w:r>
      <w:r w:rsidRPr="00873371">
        <w:t xml:space="preserve">   </w:t>
      </w:r>
    </w:p>
    <w:p w14:paraId="39657528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【解析】【解答】根据题意列式和运用口诀计算：</w:t>
      </w:r>
      <w:r w:rsidRPr="00873371">
        <w:rPr>
          <w:lang w:eastAsia="zh-CN"/>
        </w:rPr>
        <w:t>7×6=42</w:t>
      </w:r>
      <w:r w:rsidRPr="00873371">
        <w:rPr>
          <w:lang w:eastAsia="zh-CN"/>
        </w:rPr>
        <w:t>本，</w:t>
      </w:r>
      <w:r w:rsidRPr="00873371">
        <w:rPr>
          <w:lang w:eastAsia="zh-CN"/>
        </w:rPr>
        <w:t xml:space="preserve"> </w:t>
      </w:r>
    </w:p>
    <w:p w14:paraId="044C516F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答：一共看了</w:t>
      </w:r>
      <w:r w:rsidRPr="00873371">
        <w:rPr>
          <w:lang w:eastAsia="zh-CN"/>
        </w:rPr>
        <w:t>42</w:t>
      </w:r>
      <w:r w:rsidRPr="00873371">
        <w:rPr>
          <w:lang w:eastAsia="zh-CN"/>
        </w:rPr>
        <w:t>本。</w:t>
      </w:r>
    </w:p>
    <w:p w14:paraId="7EDCB0E3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【分析】有</w:t>
      </w:r>
      <w:r w:rsidRPr="00873371">
        <w:rPr>
          <w:lang w:eastAsia="zh-CN"/>
        </w:rPr>
        <w:t>7</w:t>
      </w:r>
      <w:r w:rsidRPr="00873371">
        <w:rPr>
          <w:lang w:eastAsia="zh-CN"/>
        </w:rPr>
        <w:t>个同学看卡通漫画，每个同学看</w:t>
      </w:r>
      <w:r w:rsidRPr="00873371">
        <w:rPr>
          <w:lang w:eastAsia="zh-CN"/>
        </w:rPr>
        <w:t>6</w:t>
      </w:r>
      <w:r w:rsidRPr="00873371">
        <w:rPr>
          <w:lang w:eastAsia="zh-CN"/>
        </w:rPr>
        <w:t>本求一共看了几本，用乘法列式计算用口诀计算。</w:t>
      </w:r>
    </w:p>
    <w:p w14:paraId="737B030D" w14:textId="77777777" w:rsidR="00C95F88" w:rsidRPr="00873371" w:rsidRDefault="00873371" w:rsidP="00873371">
      <w:pPr>
        <w:spacing w:line="360" w:lineRule="auto"/>
        <w:rPr>
          <w:lang w:eastAsia="zh-CN"/>
        </w:rPr>
      </w:pPr>
      <w:r w:rsidRPr="00873371">
        <w:rPr>
          <w:lang w:eastAsia="zh-CN"/>
        </w:rPr>
        <w:t>五、综合题</w:t>
      </w:r>
    </w:p>
    <w:p w14:paraId="5130FD09" w14:textId="77777777" w:rsidR="00873371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14.</w:t>
      </w:r>
      <w:r w:rsidRPr="00873371">
        <w:rPr>
          <w:lang w:eastAsia="zh-CN"/>
        </w:rPr>
        <w:t>【答案】</w:t>
      </w:r>
      <w:r w:rsidRPr="00873371">
        <w:rPr>
          <w:lang w:eastAsia="zh-CN"/>
        </w:rPr>
        <w:t xml:space="preserve"> </w:t>
      </w:r>
      <w:r w:rsidRPr="00873371">
        <w:rPr>
          <w:lang w:eastAsia="zh-CN"/>
        </w:rPr>
        <w:t>（</w:t>
      </w:r>
      <w:r w:rsidRPr="00873371">
        <w:rPr>
          <w:lang w:eastAsia="zh-CN"/>
        </w:rPr>
        <w:t>1</w:t>
      </w:r>
      <w:r w:rsidRPr="00873371">
        <w:rPr>
          <w:lang w:eastAsia="zh-CN"/>
        </w:rPr>
        <w:t>）解：</w:t>
      </w:r>
      <w:r w:rsidRPr="00873371">
        <w:rPr>
          <w:lang w:eastAsia="zh-CN"/>
        </w:rPr>
        <w:t>8×2</w:t>
      </w:r>
      <w:r w:rsidRPr="00873371">
        <w:rPr>
          <w:lang w:eastAsia="zh-CN"/>
        </w:rPr>
        <w:t>＋</w:t>
      </w:r>
      <w:r w:rsidRPr="00873371">
        <w:rPr>
          <w:lang w:eastAsia="zh-CN"/>
        </w:rPr>
        <w:t>4</w:t>
      </w:r>
      <w:r w:rsidRPr="00873371">
        <w:rPr>
          <w:lang w:eastAsia="zh-CN"/>
        </w:rPr>
        <w:t>＝</w:t>
      </w:r>
      <w:r w:rsidRPr="00873371">
        <w:rPr>
          <w:lang w:eastAsia="zh-CN"/>
        </w:rPr>
        <w:t>20</w:t>
      </w:r>
      <w:r w:rsidRPr="00873371">
        <w:rPr>
          <w:lang w:eastAsia="zh-CN"/>
        </w:rPr>
        <w:t>（元）</w:t>
      </w:r>
    </w:p>
    <w:p w14:paraId="5F683116" w14:textId="77777777" w:rsidR="00873371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（</w:t>
      </w:r>
      <w:r w:rsidRPr="00873371">
        <w:rPr>
          <w:lang w:eastAsia="zh-CN"/>
        </w:rPr>
        <w:t>2</w:t>
      </w:r>
      <w:r w:rsidRPr="00873371">
        <w:rPr>
          <w:lang w:eastAsia="zh-CN"/>
        </w:rPr>
        <w:t>）解：</w:t>
      </w:r>
      <w:r w:rsidRPr="00873371">
        <w:rPr>
          <w:lang w:eastAsia="zh-CN"/>
        </w:rPr>
        <w:t>50</w:t>
      </w:r>
      <w:r w:rsidRPr="00873371">
        <w:rPr>
          <w:lang w:eastAsia="zh-CN"/>
        </w:rPr>
        <w:t>－</w:t>
      </w:r>
      <w:r w:rsidRPr="00873371">
        <w:rPr>
          <w:lang w:eastAsia="zh-CN"/>
        </w:rPr>
        <w:t>4×8</w:t>
      </w:r>
      <w:r w:rsidRPr="00873371">
        <w:rPr>
          <w:lang w:eastAsia="zh-CN"/>
        </w:rPr>
        <w:t>＝</w:t>
      </w:r>
      <w:r w:rsidRPr="00873371">
        <w:rPr>
          <w:lang w:eastAsia="zh-CN"/>
        </w:rPr>
        <w:t>18</w:t>
      </w:r>
      <w:r w:rsidRPr="00873371">
        <w:rPr>
          <w:lang w:eastAsia="zh-CN"/>
        </w:rPr>
        <w:t>（元）</w:t>
      </w:r>
    </w:p>
    <w:p w14:paraId="3B300BA2" w14:textId="77777777" w:rsidR="00873371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【解析】【解答】（</w:t>
      </w:r>
      <w:r w:rsidRPr="00873371">
        <w:rPr>
          <w:lang w:eastAsia="zh-CN"/>
        </w:rPr>
        <w:t>1</w:t>
      </w:r>
      <w:r w:rsidRPr="00873371">
        <w:rPr>
          <w:lang w:eastAsia="zh-CN"/>
        </w:rPr>
        <w:t>）小明和爸爸妈妈一起去公园，共需两张成人票即</w:t>
      </w:r>
      <w:r w:rsidRPr="00873371">
        <w:rPr>
          <w:lang w:eastAsia="zh-CN"/>
        </w:rPr>
        <w:t>8×2</w:t>
      </w:r>
      <w:r w:rsidRPr="00873371">
        <w:rPr>
          <w:lang w:eastAsia="zh-CN"/>
        </w:rPr>
        <w:t>＝</w:t>
      </w:r>
      <w:r w:rsidRPr="00873371">
        <w:rPr>
          <w:lang w:eastAsia="zh-CN"/>
        </w:rPr>
        <w:t>16</w:t>
      </w:r>
      <w:r w:rsidRPr="00873371">
        <w:rPr>
          <w:lang w:eastAsia="zh-CN"/>
        </w:rPr>
        <w:t>（元）同时还需要一张儿童票，所以答案为</w:t>
      </w:r>
      <w:r w:rsidRPr="00873371">
        <w:rPr>
          <w:lang w:eastAsia="zh-CN"/>
        </w:rPr>
        <w:t>①8×2</w:t>
      </w:r>
      <w:r w:rsidRPr="00873371">
        <w:rPr>
          <w:lang w:eastAsia="zh-CN"/>
        </w:rPr>
        <w:t>＋</w:t>
      </w:r>
      <w:r w:rsidRPr="00873371">
        <w:rPr>
          <w:lang w:eastAsia="zh-CN"/>
        </w:rPr>
        <w:t>4</w:t>
      </w:r>
      <w:r w:rsidRPr="00873371">
        <w:rPr>
          <w:lang w:eastAsia="zh-CN"/>
        </w:rPr>
        <w:t>＝</w:t>
      </w:r>
      <w:r w:rsidRPr="00873371">
        <w:rPr>
          <w:lang w:eastAsia="zh-CN"/>
        </w:rPr>
        <w:t>20</w:t>
      </w:r>
      <w:r w:rsidRPr="00873371">
        <w:rPr>
          <w:lang w:eastAsia="zh-CN"/>
        </w:rPr>
        <w:t>（元）；（</w:t>
      </w:r>
      <w:r w:rsidRPr="00873371">
        <w:rPr>
          <w:lang w:eastAsia="zh-CN"/>
        </w:rPr>
        <w:t>2</w:t>
      </w:r>
      <w:r w:rsidRPr="00873371">
        <w:rPr>
          <w:lang w:eastAsia="zh-CN"/>
        </w:rPr>
        <w:t>）</w:t>
      </w:r>
      <w:r w:rsidRPr="00873371">
        <w:rPr>
          <w:lang w:eastAsia="zh-CN"/>
        </w:rPr>
        <w:t>50</w:t>
      </w:r>
      <w:r w:rsidRPr="00873371">
        <w:rPr>
          <w:lang w:eastAsia="zh-CN"/>
        </w:rPr>
        <w:t>元买</w:t>
      </w:r>
      <w:r w:rsidRPr="00873371">
        <w:rPr>
          <w:lang w:eastAsia="zh-CN"/>
        </w:rPr>
        <w:t>8</w:t>
      </w:r>
      <w:r w:rsidRPr="00873371">
        <w:rPr>
          <w:lang w:eastAsia="zh-CN"/>
        </w:rPr>
        <w:t>张儿童票，应找回多少钱先要算出</w:t>
      </w:r>
      <w:r w:rsidRPr="00873371">
        <w:rPr>
          <w:lang w:eastAsia="zh-CN"/>
        </w:rPr>
        <w:t>8</w:t>
      </w:r>
      <w:r w:rsidRPr="00873371">
        <w:rPr>
          <w:lang w:eastAsia="zh-CN"/>
        </w:rPr>
        <w:t>张儿童票需要用</w:t>
      </w:r>
      <w:r w:rsidRPr="00873371">
        <w:rPr>
          <w:lang w:eastAsia="zh-CN"/>
        </w:rPr>
        <w:t>4×8</w:t>
      </w:r>
      <w:r w:rsidRPr="00873371">
        <w:rPr>
          <w:lang w:eastAsia="zh-CN"/>
        </w:rPr>
        <w:t>＝</w:t>
      </w:r>
      <w:r w:rsidRPr="00873371">
        <w:rPr>
          <w:lang w:eastAsia="zh-CN"/>
        </w:rPr>
        <w:t>32</w:t>
      </w:r>
      <w:r w:rsidRPr="00873371">
        <w:rPr>
          <w:lang w:eastAsia="zh-CN"/>
        </w:rPr>
        <w:t>（元），然后用</w:t>
      </w:r>
      <w:r w:rsidRPr="00873371">
        <w:rPr>
          <w:lang w:eastAsia="zh-CN"/>
        </w:rPr>
        <w:t>50</w:t>
      </w:r>
      <w:r w:rsidRPr="00873371">
        <w:rPr>
          <w:lang w:eastAsia="zh-CN"/>
        </w:rPr>
        <w:t>－</w:t>
      </w:r>
      <w:r w:rsidRPr="00873371">
        <w:rPr>
          <w:lang w:eastAsia="zh-CN"/>
        </w:rPr>
        <w:t>32</w:t>
      </w:r>
      <w:r w:rsidRPr="00873371">
        <w:rPr>
          <w:lang w:eastAsia="zh-CN"/>
        </w:rPr>
        <w:t>＝</w:t>
      </w:r>
      <w:r w:rsidRPr="00873371">
        <w:rPr>
          <w:lang w:eastAsia="zh-CN"/>
        </w:rPr>
        <w:t>18</w:t>
      </w:r>
      <w:r w:rsidRPr="00873371">
        <w:rPr>
          <w:lang w:eastAsia="zh-CN"/>
        </w:rPr>
        <w:t>元。</w:t>
      </w:r>
    </w:p>
    <w:p w14:paraId="3D3B1C3F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【分析】本题考查生活中乘车买票问题，可以培养学生学习兴趣。</w:t>
      </w:r>
    </w:p>
    <w:p w14:paraId="1FB760ED" w14:textId="77777777" w:rsidR="00C95F88" w:rsidRPr="00873371" w:rsidRDefault="00873371" w:rsidP="00873371">
      <w:pPr>
        <w:spacing w:line="360" w:lineRule="auto"/>
        <w:rPr>
          <w:lang w:eastAsia="zh-CN"/>
        </w:rPr>
      </w:pPr>
      <w:r w:rsidRPr="00873371">
        <w:rPr>
          <w:lang w:eastAsia="zh-CN"/>
        </w:rPr>
        <w:t>六、应用题</w:t>
      </w:r>
    </w:p>
    <w:p w14:paraId="590E14E0" w14:textId="77777777" w:rsidR="00C95F88" w:rsidRPr="00873371" w:rsidRDefault="00873371" w:rsidP="00873371">
      <w:pPr>
        <w:spacing w:after="0" w:line="360" w:lineRule="auto"/>
        <w:rPr>
          <w:lang w:eastAsia="zh-CN"/>
        </w:rPr>
      </w:pPr>
      <w:r w:rsidRPr="00873371">
        <w:rPr>
          <w:lang w:eastAsia="zh-CN"/>
        </w:rPr>
        <w:t>15.</w:t>
      </w:r>
      <w:r w:rsidRPr="00873371">
        <w:rPr>
          <w:lang w:eastAsia="zh-CN"/>
        </w:rPr>
        <w:t>【答案】</w:t>
      </w:r>
      <w:r w:rsidRPr="00873371">
        <w:rPr>
          <w:lang w:eastAsia="zh-CN"/>
        </w:rPr>
        <w:t xml:space="preserve"> </w:t>
      </w:r>
      <w:r w:rsidRPr="00873371">
        <w:rPr>
          <w:lang w:eastAsia="zh-CN"/>
        </w:rPr>
        <w:t>解：</w:t>
      </w:r>
      <w:r w:rsidRPr="00873371">
        <w:rPr>
          <w:lang w:eastAsia="zh-CN"/>
        </w:rPr>
        <w:t>18</w:t>
      </w:r>
      <w:r w:rsidRPr="00873371">
        <w:rPr>
          <w:lang w:eastAsia="zh-CN"/>
        </w:rPr>
        <w:t>人</w:t>
      </w:r>
      <w:r w:rsidRPr="00873371">
        <w:rPr>
          <w:lang w:eastAsia="zh-CN"/>
        </w:rPr>
        <w:t>;27</w:t>
      </w:r>
      <w:r w:rsidRPr="00873371">
        <w:rPr>
          <w:lang w:eastAsia="zh-CN"/>
        </w:rPr>
        <w:t>人</w:t>
      </w:r>
      <w:r w:rsidRPr="00873371">
        <w:rPr>
          <w:lang w:eastAsia="zh-CN"/>
        </w:rPr>
        <w:t>;36</w:t>
      </w:r>
      <w:r w:rsidRPr="00873371">
        <w:rPr>
          <w:lang w:eastAsia="zh-CN"/>
        </w:rPr>
        <w:t>人</w:t>
      </w:r>
      <w:r w:rsidRPr="00873371">
        <w:rPr>
          <w:lang w:eastAsia="zh-CN"/>
        </w:rPr>
        <w:t>;45</w:t>
      </w:r>
      <w:r w:rsidRPr="00873371">
        <w:rPr>
          <w:lang w:eastAsia="zh-CN"/>
        </w:rPr>
        <w:t>人</w:t>
      </w:r>
      <w:r w:rsidRPr="00873371">
        <w:rPr>
          <w:lang w:eastAsia="zh-CN"/>
        </w:rPr>
        <w:t>;54</w:t>
      </w:r>
      <w:r w:rsidRPr="00873371">
        <w:rPr>
          <w:lang w:eastAsia="zh-CN"/>
        </w:rPr>
        <w:t>人</w:t>
      </w:r>
      <w:r w:rsidRPr="00873371">
        <w:rPr>
          <w:lang w:eastAsia="zh-CN"/>
        </w:rPr>
        <w:t>;63</w:t>
      </w:r>
      <w:r w:rsidRPr="00873371">
        <w:rPr>
          <w:lang w:eastAsia="zh-CN"/>
        </w:rPr>
        <w:t>人</w:t>
      </w:r>
      <w:r w:rsidRPr="00873371">
        <w:rPr>
          <w:lang w:eastAsia="zh-CN"/>
        </w:rPr>
        <w:t>;72</w:t>
      </w:r>
      <w:r w:rsidRPr="00873371">
        <w:rPr>
          <w:lang w:eastAsia="zh-CN"/>
        </w:rPr>
        <w:t>人</w:t>
      </w:r>
      <w:r w:rsidRPr="00873371">
        <w:rPr>
          <w:lang w:eastAsia="zh-CN"/>
        </w:rPr>
        <w:t>;81</w:t>
      </w:r>
      <w:r w:rsidRPr="00873371">
        <w:rPr>
          <w:lang w:eastAsia="zh-CN"/>
        </w:rPr>
        <w:t>人</w:t>
      </w:r>
      <w:r w:rsidRPr="00873371">
        <w:rPr>
          <w:lang w:eastAsia="zh-CN"/>
        </w:rPr>
        <w:t xml:space="preserve">   </w:t>
      </w:r>
    </w:p>
    <w:p w14:paraId="0C43B8BC" w14:textId="77777777" w:rsidR="00C95F88" w:rsidRPr="00873371" w:rsidRDefault="00873371" w:rsidP="00873371">
      <w:pPr>
        <w:spacing w:after="0" w:line="360" w:lineRule="auto"/>
      </w:pPr>
      <w:r w:rsidRPr="00873371">
        <w:t>【解析】</w:t>
      </w:r>
      <w:r w:rsidRPr="00873371">
        <w:t>  </w:t>
      </w:r>
    </w:p>
    <w:sectPr w:rsidR="00C95F88" w:rsidRPr="00873371">
      <w:headerReference w:type="even" r:id="rId15"/>
      <w:headerReference w:type="default" r:id="rId16"/>
      <w:footerReference w:type="default" r:id="rId1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70C65" w14:textId="77777777" w:rsidR="000C7D25" w:rsidRDefault="000C7D25">
      <w:pPr>
        <w:spacing w:after="0" w:line="240" w:lineRule="auto"/>
      </w:pPr>
      <w:r>
        <w:separator/>
      </w:r>
    </w:p>
  </w:endnote>
  <w:endnote w:type="continuationSeparator" w:id="0">
    <w:p w14:paraId="058BDA1A" w14:textId="77777777" w:rsidR="000C7D25" w:rsidRDefault="000C7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60D23" w14:textId="77777777" w:rsidR="00C95F88" w:rsidRPr="00873371" w:rsidRDefault="00873371" w:rsidP="00873371">
    <w:pPr>
      <w:pStyle w:val="a5"/>
    </w:pPr>
    <w:r>
      <w:t xml:space="preserve"> </w:t>
    </w:r>
    <w:r w:rsidRPr="00873371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5BBDA2" w14:textId="77777777" w:rsidR="000C7D25" w:rsidRDefault="000C7D25">
      <w:pPr>
        <w:spacing w:after="0" w:line="240" w:lineRule="auto"/>
      </w:pPr>
      <w:r>
        <w:separator/>
      </w:r>
    </w:p>
  </w:footnote>
  <w:footnote w:type="continuationSeparator" w:id="0">
    <w:p w14:paraId="73C0F651" w14:textId="77777777" w:rsidR="000C7D25" w:rsidRDefault="000C7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A5840" w14:textId="77777777" w:rsidR="00C95F88" w:rsidRDefault="000C7D25">
    <w:pPr>
      <w:pStyle w:val="a7"/>
      <w:pBdr>
        <w:bottom w:val="none" w:sz="0" w:space="0" w:color="auto"/>
      </w:pBdr>
    </w:pPr>
    <w:r>
      <w:pict w14:anchorId="075DB3D3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30C862DF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7EAC7B9A" w14:textId="77777777" w:rsidR="00C95F88" w:rsidRDefault="0087337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1285C7DA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61A6AE77" w14:textId="77777777" w:rsidR="00C95F88" w:rsidRDefault="00873371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3150AA92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139CE603" w14:textId="77777777" w:rsidR="00C95F88" w:rsidRDefault="0087337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48A23" w14:textId="77777777" w:rsidR="00C95F88" w:rsidRPr="00873371" w:rsidRDefault="00873371" w:rsidP="007618EE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55C4F"/>
    <w:multiLevelType w:val="hybridMultilevel"/>
    <w:tmpl w:val="33EA0010"/>
    <w:lvl w:ilvl="0" w:tplc="458997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E5B5EA1"/>
    <w:multiLevelType w:val="hybridMultilevel"/>
    <w:tmpl w:val="054C980C"/>
    <w:lvl w:ilvl="0" w:tplc="58217778">
      <w:start w:val="1"/>
      <w:numFmt w:val="decimal"/>
      <w:lvlText w:val="%1."/>
      <w:lvlJc w:val="left"/>
      <w:pPr>
        <w:ind w:left="720" w:hanging="360"/>
      </w:pPr>
    </w:lvl>
    <w:lvl w:ilvl="1" w:tplc="58217778" w:tentative="1">
      <w:start w:val="1"/>
      <w:numFmt w:val="lowerLetter"/>
      <w:lvlText w:val="%2."/>
      <w:lvlJc w:val="left"/>
      <w:pPr>
        <w:ind w:left="1440" w:hanging="360"/>
      </w:pPr>
    </w:lvl>
    <w:lvl w:ilvl="2" w:tplc="58217778" w:tentative="1">
      <w:start w:val="1"/>
      <w:numFmt w:val="lowerRoman"/>
      <w:lvlText w:val="%3."/>
      <w:lvlJc w:val="right"/>
      <w:pPr>
        <w:ind w:left="2160" w:hanging="180"/>
      </w:pPr>
    </w:lvl>
    <w:lvl w:ilvl="3" w:tplc="58217778" w:tentative="1">
      <w:start w:val="1"/>
      <w:numFmt w:val="decimal"/>
      <w:lvlText w:val="%4."/>
      <w:lvlJc w:val="left"/>
      <w:pPr>
        <w:ind w:left="2880" w:hanging="360"/>
      </w:pPr>
    </w:lvl>
    <w:lvl w:ilvl="4" w:tplc="58217778" w:tentative="1">
      <w:start w:val="1"/>
      <w:numFmt w:val="lowerLetter"/>
      <w:lvlText w:val="%5."/>
      <w:lvlJc w:val="left"/>
      <w:pPr>
        <w:ind w:left="3600" w:hanging="360"/>
      </w:pPr>
    </w:lvl>
    <w:lvl w:ilvl="5" w:tplc="58217778" w:tentative="1">
      <w:start w:val="1"/>
      <w:numFmt w:val="lowerRoman"/>
      <w:lvlText w:val="%6."/>
      <w:lvlJc w:val="right"/>
      <w:pPr>
        <w:ind w:left="4320" w:hanging="180"/>
      </w:pPr>
    </w:lvl>
    <w:lvl w:ilvl="6" w:tplc="58217778" w:tentative="1">
      <w:start w:val="1"/>
      <w:numFmt w:val="decimal"/>
      <w:lvlText w:val="%7."/>
      <w:lvlJc w:val="left"/>
      <w:pPr>
        <w:ind w:left="5040" w:hanging="360"/>
      </w:pPr>
    </w:lvl>
    <w:lvl w:ilvl="7" w:tplc="58217778" w:tentative="1">
      <w:start w:val="1"/>
      <w:numFmt w:val="lowerLetter"/>
      <w:lvlText w:val="%8."/>
      <w:lvlJc w:val="left"/>
      <w:pPr>
        <w:ind w:left="5760" w:hanging="360"/>
      </w:pPr>
    </w:lvl>
    <w:lvl w:ilvl="8" w:tplc="582177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0C7D25"/>
    <w:rsid w:val="00105B32"/>
    <w:rsid w:val="0016193D"/>
    <w:rsid w:val="001954DA"/>
    <w:rsid w:val="0019595E"/>
    <w:rsid w:val="00243F78"/>
    <w:rsid w:val="00244DEA"/>
    <w:rsid w:val="002A22FB"/>
    <w:rsid w:val="002B1B52"/>
    <w:rsid w:val="002B79A1"/>
    <w:rsid w:val="002C5454"/>
    <w:rsid w:val="002E6D97"/>
    <w:rsid w:val="002F406B"/>
    <w:rsid w:val="00362992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618EE"/>
    <w:rsid w:val="00777D0A"/>
    <w:rsid w:val="008222E8"/>
    <w:rsid w:val="00827CAC"/>
    <w:rsid w:val="008512EA"/>
    <w:rsid w:val="00873371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95F88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1F5D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2805A385"/>
  <w15:docId w15:val="{EEBB7F25-A0D3-428B-990A-7BE94C26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AAED1B-F533-4F2A-BF47-385ACD810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421</Words>
  <Characters>2402</Characters>
  <Application>Microsoft Office Word</Application>
  <DocSecurity>0</DocSecurity>
  <Lines>20</Lines>
  <Paragraphs>5</Paragraphs>
  <ScaleCrop>false</ScaleCrop>
  <Company>Microsoft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11</cp:revision>
  <dcterms:created xsi:type="dcterms:W3CDTF">2013-12-09T06:44:00Z</dcterms:created>
  <dcterms:modified xsi:type="dcterms:W3CDTF">2020-09-17T12:25:00Z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