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8BFEB" w14:textId="77777777" w:rsidR="004F44C4" w:rsidRPr="00007AB3" w:rsidRDefault="0088451B" w:rsidP="00007AB3">
      <w:pPr>
        <w:spacing w:line="360" w:lineRule="auto"/>
        <w:jc w:val="center"/>
        <w:rPr>
          <w:lang w:eastAsia="zh-CN"/>
        </w:rPr>
      </w:pPr>
      <w:r w:rsidRPr="0088451B">
        <w:rPr>
          <w:rFonts w:hint="eastAsia"/>
          <w:b/>
          <w:bCs/>
          <w:sz w:val="28"/>
          <w:szCs w:val="28"/>
          <w:lang w:eastAsia="zh-CN"/>
        </w:rPr>
        <w:t>二年级上册数学单元测试</w:t>
      </w:r>
      <w:r w:rsidRPr="0088451B">
        <w:rPr>
          <w:rFonts w:hint="eastAsia"/>
          <w:b/>
          <w:bCs/>
          <w:sz w:val="28"/>
          <w:szCs w:val="28"/>
          <w:lang w:eastAsia="zh-CN"/>
        </w:rPr>
        <w:t>-6.</w:t>
      </w:r>
      <w:r w:rsidRPr="0088451B">
        <w:rPr>
          <w:rFonts w:hint="eastAsia"/>
          <w:b/>
          <w:bCs/>
          <w:sz w:val="28"/>
          <w:szCs w:val="28"/>
          <w:lang w:eastAsia="zh-CN"/>
        </w:rPr>
        <w:t>表内乘法（二）</w:t>
      </w:r>
      <w:r w:rsidRPr="0088451B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15873CEA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b/>
          <w:bCs/>
          <w:sz w:val="24"/>
          <w:szCs w:val="24"/>
          <w:lang w:eastAsia="zh-CN"/>
        </w:rPr>
        <w:t>一、单选题</w:t>
      </w:r>
      <w:r w:rsidRPr="00007AB3">
        <w:rPr>
          <w:b/>
          <w:bCs/>
          <w:sz w:val="24"/>
          <w:szCs w:val="24"/>
          <w:lang w:eastAsia="zh-CN"/>
        </w:rPr>
        <w:t xml:space="preserve"> </w:t>
      </w:r>
    </w:p>
    <w:p w14:paraId="0038ACBC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1.7×9=</w:t>
      </w:r>
      <w:r w:rsidRPr="00007AB3">
        <w:rPr>
          <w:lang w:eastAsia="zh-CN"/>
        </w:rPr>
        <w:t>（</w:t>
      </w:r>
      <w:r w:rsidRPr="00007AB3">
        <w:rPr>
          <w:lang w:eastAsia="zh-CN"/>
        </w:rPr>
        <w:t xml:space="preserve">   </w:t>
      </w:r>
      <w:r w:rsidRPr="00007AB3">
        <w:rPr>
          <w:lang w:eastAsia="zh-CN"/>
        </w:rPr>
        <w:t>）</w:t>
      </w:r>
      <w:r w:rsidRPr="00007AB3">
        <w:rPr>
          <w:lang w:eastAsia="zh-CN"/>
        </w:rPr>
        <w:t xml:space="preserve">            </w:t>
      </w:r>
    </w:p>
    <w:p w14:paraId="194765F7" w14:textId="77777777" w:rsidR="004F44C4" w:rsidRPr="00007AB3" w:rsidRDefault="00007AB3" w:rsidP="00007AB3">
      <w:pPr>
        <w:spacing w:after="0" w:line="360" w:lineRule="auto"/>
        <w:ind w:left="150"/>
        <w:rPr>
          <w:lang w:eastAsia="zh-CN"/>
        </w:rPr>
      </w:pPr>
      <w:r w:rsidRPr="00007AB3">
        <w:rPr>
          <w:lang w:eastAsia="zh-CN"/>
        </w:rPr>
        <w:t>A. 18                                         B. 45                                         C. 54                                         D. 63</w:t>
      </w:r>
    </w:p>
    <w:p w14:paraId="631F7B03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2.8×9=</w:t>
      </w:r>
      <w:r w:rsidRPr="00007AB3">
        <w:rPr>
          <w:lang w:eastAsia="zh-CN"/>
        </w:rPr>
        <w:t>（</w:t>
      </w:r>
      <w:r w:rsidRPr="00007AB3">
        <w:rPr>
          <w:lang w:eastAsia="zh-CN"/>
        </w:rPr>
        <w:t xml:space="preserve">   </w:t>
      </w:r>
      <w:r w:rsidRPr="00007AB3">
        <w:rPr>
          <w:lang w:eastAsia="zh-CN"/>
        </w:rPr>
        <w:t>）</w:t>
      </w:r>
      <w:r w:rsidRPr="00007AB3">
        <w:rPr>
          <w:lang w:eastAsia="zh-CN"/>
        </w:rPr>
        <w:t xml:space="preserve">            </w:t>
      </w:r>
    </w:p>
    <w:p w14:paraId="49BF18D5" w14:textId="77777777" w:rsidR="004F44C4" w:rsidRPr="00007AB3" w:rsidRDefault="00007AB3" w:rsidP="00007AB3">
      <w:pPr>
        <w:spacing w:after="0" w:line="360" w:lineRule="auto"/>
        <w:ind w:left="150"/>
        <w:rPr>
          <w:lang w:eastAsia="zh-CN"/>
        </w:rPr>
      </w:pPr>
      <w:r w:rsidRPr="00007AB3">
        <w:rPr>
          <w:lang w:eastAsia="zh-CN"/>
        </w:rPr>
        <w:t>A. 9                                         </w:t>
      </w:r>
      <w:r w:rsidR="0007722C">
        <w:rPr>
          <w:noProof/>
          <w:lang w:eastAsia="zh-CN"/>
        </w:rPr>
        <w:pict w14:anchorId="305AC7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.25pt;height:3pt;visibility:visible;mso-wrap-style:square">
            <v:imagedata r:id="rId9" o:title=""/>
          </v:shape>
        </w:pict>
      </w:r>
      <w:r w:rsidRPr="00007AB3">
        <w:rPr>
          <w:lang w:eastAsia="zh-CN"/>
        </w:rPr>
        <w:t>B. 36                                         </w:t>
      </w:r>
      <w:r w:rsidR="0007722C">
        <w:rPr>
          <w:noProof/>
          <w:lang w:eastAsia="zh-CN"/>
        </w:rPr>
        <w:pict w14:anchorId="25AAE747">
          <v:shape id="图片 2" o:spid="_x0000_i1026" type="#_x0000_t75" style="width:2.25pt;height:3pt;visibility:visible;mso-wrap-style:square">
            <v:imagedata r:id="rId9" o:title=""/>
          </v:shape>
        </w:pict>
      </w:r>
      <w:r w:rsidRPr="00007AB3">
        <w:rPr>
          <w:lang w:eastAsia="zh-CN"/>
        </w:rPr>
        <w:t>C. 54                                         </w:t>
      </w:r>
      <w:r w:rsidR="0007722C">
        <w:rPr>
          <w:noProof/>
          <w:lang w:eastAsia="zh-CN"/>
        </w:rPr>
        <w:pict w14:anchorId="287767CF">
          <v:shape id="图片 3" o:spid="_x0000_i1027" type="#_x0000_t75" style="width:2.25pt;height:3pt;visibility:visible;mso-wrap-style:square">
            <v:imagedata r:id="rId9" o:title=""/>
          </v:shape>
        </w:pict>
      </w:r>
      <w:r w:rsidRPr="00007AB3">
        <w:rPr>
          <w:lang w:eastAsia="zh-CN"/>
        </w:rPr>
        <w:t>D. 72</w:t>
      </w:r>
    </w:p>
    <w:p w14:paraId="43288144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3.</w:t>
      </w:r>
      <w:r w:rsidRPr="00007AB3">
        <w:rPr>
          <w:lang w:eastAsia="zh-CN"/>
        </w:rPr>
        <w:t>计算</w:t>
      </w:r>
      <w:r w:rsidRPr="00007AB3">
        <w:rPr>
          <w:lang w:eastAsia="zh-CN"/>
        </w:rPr>
        <w:t>4×9</w:t>
      </w:r>
      <w:r w:rsidRPr="00007AB3">
        <w:rPr>
          <w:lang w:eastAsia="zh-CN"/>
        </w:rPr>
        <w:t>，选用的乘法口诀是（</w:t>
      </w:r>
      <w:r w:rsidRPr="00007AB3">
        <w:rPr>
          <w:lang w:eastAsia="zh-CN"/>
        </w:rPr>
        <w:t xml:space="preserve">   </w:t>
      </w:r>
      <w:r w:rsidRPr="00007AB3">
        <w:rPr>
          <w:lang w:eastAsia="zh-CN"/>
        </w:rPr>
        <w:t>）。</w:t>
      </w:r>
      <w:r w:rsidRPr="00007AB3">
        <w:rPr>
          <w:lang w:eastAsia="zh-CN"/>
        </w:rPr>
        <w:t xml:space="preserve">            </w:t>
      </w:r>
    </w:p>
    <w:p w14:paraId="03F3D809" w14:textId="77777777" w:rsidR="004F44C4" w:rsidRPr="00007AB3" w:rsidRDefault="00007AB3" w:rsidP="00007AB3">
      <w:pPr>
        <w:spacing w:after="0" w:line="360" w:lineRule="auto"/>
        <w:ind w:left="150"/>
      </w:pPr>
      <w:r w:rsidRPr="00007AB3">
        <w:t>A. </w:t>
      </w:r>
      <w:r w:rsidRPr="00007AB3">
        <w:t>四九三十六</w:t>
      </w:r>
      <w:r w:rsidRPr="00007AB3">
        <w:t>                               B. </w:t>
      </w:r>
      <w:r w:rsidRPr="00007AB3">
        <w:t>四七三十六</w:t>
      </w:r>
      <w:r w:rsidRPr="00007AB3">
        <w:t>                               C. </w:t>
      </w:r>
      <w:r w:rsidRPr="00007AB3">
        <w:t>四八三十六</w:t>
      </w:r>
    </w:p>
    <w:p w14:paraId="3CB38BF0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4.</w:t>
      </w:r>
      <w:r w:rsidRPr="00007AB3">
        <w:rPr>
          <w:lang w:eastAsia="zh-CN"/>
        </w:rPr>
        <w:t>摆一个下边图形需要</w:t>
      </w:r>
      <w:r w:rsidRPr="00007AB3">
        <w:rPr>
          <w:lang w:eastAsia="zh-CN"/>
        </w:rPr>
        <w:t>9</w:t>
      </w:r>
      <w:r w:rsidRPr="00007AB3">
        <w:rPr>
          <w:lang w:eastAsia="zh-CN"/>
        </w:rPr>
        <w:t>个小</w:t>
      </w:r>
      <w:r w:rsidRPr="00007AB3">
        <w:rPr>
          <w:lang w:eastAsia="zh-CN"/>
        </w:rPr>
        <w:t>△</w:t>
      </w:r>
      <w:r w:rsidRPr="00007AB3">
        <w:rPr>
          <w:lang w:eastAsia="zh-CN"/>
        </w:rPr>
        <w:t>．</w:t>
      </w:r>
      <w:r w:rsidRPr="00007AB3">
        <w:rPr>
          <w:lang w:eastAsia="zh-CN"/>
        </w:rPr>
        <w:t xml:space="preserve">  </w:t>
      </w:r>
    </w:p>
    <w:p w14:paraId="4F0C58A5" w14:textId="6BD8895E" w:rsidR="004F44C4" w:rsidRPr="00007AB3" w:rsidRDefault="008C425C" w:rsidP="00007AB3">
      <w:pPr>
        <w:spacing w:after="0" w:line="360" w:lineRule="auto"/>
      </w:pPr>
      <w:r>
        <w:rPr>
          <w:noProof/>
          <w:lang w:eastAsia="zh-CN"/>
        </w:rPr>
        <w:pict w14:anchorId="07D641F3">
          <v:shape id="图片 4" o:spid="_x0000_i1028" type="#_x0000_t75" style="width:78pt;height:81pt;visibility:visible;mso-wrap-style:square">
            <v:imagedata r:id="rId10" o:title=""/>
          </v:shape>
        </w:pict>
      </w:r>
    </w:p>
    <w:p w14:paraId="27B17F58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摆</w:t>
      </w:r>
      <w:r w:rsidRPr="00007AB3">
        <w:rPr>
          <w:lang w:eastAsia="zh-CN"/>
        </w:rPr>
        <w:t>5</w:t>
      </w:r>
      <w:r w:rsidRPr="00007AB3">
        <w:rPr>
          <w:lang w:eastAsia="zh-CN"/>
        </w:rPr>
        <w:t>个这样的图形，一共需要用（</w:t>
      </w:r>
      <w:r w:rsidRPr="00007AB3">
        <w:rPr>
          <w:lang w:eastAsia="zh-CN"/>
        </w:rPr>
        <w:t xml:space="preserve">   </w:t>
      </w:r>
      <w:r w:rsidRPr="00007AB3">
        <w:rPr>
          <w:lang w:eastAsia="zh-CN"/>
        </w:rPr>
        <w:t>）个小</w:t>
      </w:r>
      <w:r w:rsidRPr="00007AB3">
        <w:rPr>
          <w:lang w:eastAsia="zh-CN"/>
        </w:rPr>
        <w:t>△</w:t>
      </w:r>
      <w:r w:rsidRPr="00007AB3">
        <w:rPr>
          <w:lang w:eastAsia="zh-CN"/>
        </w:rPr>
        <w:t>．</w:t>
      </w:r>
    </w:p>
    <w:p w14:paraId="5F6F1ECB" w14:textId="77777777" w:rsidR="004F44C4" w:rsidRPr="00007AB3" w:rsidRDefault="00007AB3" w:rsidP="00007AB3">
      <w:pPr>
        <w:spacing w:after="0" w:line="360" w:lineRule="auto"/>
        <w:ind w:left="150"/>
        <w:rPr>
          <w:lang w:eastAsia="zh-CN"/>
        </w:rPr>
      </w:pPr>
      <w:r w:rsidRPr="00007AB3">
        <w:rPr>
          <w:lang w:eastAsia="zh-CN"/>
        </w:rPr>
        <w:t>A. 14                                         B. 45                                         C. 40                                         D. 54</w:t>
      </w:r>
    </w:p>
    <w:p w14:paraId="44FD4B0E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b/>
          <w:bCs/>
          <w:sz w:val="24"/>
          <w:szCs w:val="24"/>
          <w:lang w:eastAsia="zh-CN"/>
        </w:rPr>
        <w:t>二、判断题</w:t>
      </w:r>
      <w:r w:rsidRPr="00007AB3">
        <w:rPr>
          <w:b/>
          <w:bCs/>
          <w:sz w:val="24"/>
          <w:szCs w:val="24"/>
          <w:lang w:eastAsia="zh-CN"/>
        </w:rPr>
        <w:t xml:space="preserve"> </w:t>
      </w:r>
    </w:p>
    <w:p w14:paraId="443534D9" w14:textId="77777777" w:rsidR="00007AB3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5.</w:t>
      </w:r>
      <w:r w:rsidRPr="00007AB3">
        <w:rPr>
          <w:lang w:eastAsia="zh-CN"/>
        </w:rPr>
        <w:t>用乘法口诀</w:t>
      </w:r>
      <w:r w:rsidRPr="00007AB3">
        <w:rPr>
          <w:lang w:eastAsia="zh-CN"/>
        </w:rPr>
        <w:t>“</w:t>
      </w:r>
      <w:r w:rsidRPr="00007AB3">
        <w:rPr>
          <w:lang w:eastAsia="zh-CN"/>
        </w:rPr>
        <w:t>七七四十九</w:t>
      </w:r>
      <w:r w:rsidRPr="00007AB3">
        <w:rPr>
          <w:lang w:eastAsia="zh-CN"/>
        </w:rPr>
        <w:t>”</w:t>
      </w:r>
      <w:r w:rsidRPr="00007AB3">
        <w:rPr>
          <w:lang w:eastAsia="zh-CN"/>
        </w:rPr>
        <w:t>能写出两个乘法算式。</w:t>
      </w:r>
      <w:r w:rsidRPr="00007AB3">
        <w:rPr>
          <w:lang w:eastAsia="zh-CN"/>
        </w:rPr>
        <w:t xml:space="preserve">  </w:t>
      </w:r>
    </w:p>
    <w:p w14:paraId="48393DBA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6.8×3</w:t>
      </w:r>
      <w:r w:rsidRPr="00007AB3">
        <w:rPr>
          <w:lang w:eastAsia="zh-CN"/>
        </w:rPr>
        <w:t>的积是</w:t>
      </w:r>
      <w:r w:rsidRPr="00007AB3">
        <w:rPr>
          <w:lang w:eastAsia="zh-CN"/>
        </w:rPr>
        <w:t>21</w:t>
      </w:r>
      <w:r w:rsidRPr="00007AB3">
        <w:rPr>
          <w:lang w:eastAsia="zh-CN"/>
        </w:rPr>
        <w:t>。（</w:t>
      </w:r>
      <w:r w:rsidRPr="00007AB3">
        <w:rPr>
          <w:lang w:eastAsia="zh-CN"/>
        </w:rPr>
        <w:t xml:space="preserve">    </w:t>
      </w:r>
      <w:r w:rsidRPr="00007AB3">
        <w:rPr>
          <w:lang w:eastAsia="zh-CN"/>
        </w:rPr>
        <w:t>）</w:t>
      </w:r>
      <w:r w:rsidRPr="00007AB3">
        <w:rPr>
          <w:lang w:eastAsia="zh-CN"/>
        </w:rPr>
        <w:t xml:space="preserve">    </w:t>
      </w:r>
    </w:p>
    <w:p w14:paraId="5701DAB1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7.8</w:t>
      </w:r>
      <w:r w:rsidRPr="00007AB3">
        <w:rPr>
          <w:lang w:eastAsia="zh-CN"/>
        </w:rPr>
        <w:t>的乘法口诀每相邻的两句都是相差</w:t>
      </w:r>
      <w:r w:rsidRPr="00007AB3">
        <w:rPr>
          <w:lang w:eastAsia="zh-CN"/>
        </w:rPr>
        <w:t>8</w:t>
      </w:r>
      <w:r w:rsidRPr="00007AB3">
        <w:rPr>
          <w:lang w:eastAsia="zh-CN"/>
        </w:rPr>
        <w:t>。</w:t>
      </w:r>
      <w:r w:rsidRPr="00007AB3">
        <w:rPr>
          <w:lang w:eastAsia="zh-CN"/>
        </w:rPr>
        <w:t xml:space="preserve">    </w:t>
      </w:r>
    </w:p>
    <w:p w14:paraId="7D2F9522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b/>
          <w:bCs/>
          <w:sz w:val="24"/>
          <w:szCs w:val="24"/>
          <w:lang w:eastAsia="zh-CN"/>
        </w:rPr>
        <w:t>三、填空题</w:t>
      </w:r>
      <w:r w:rsidRPr="00007AB3">
        <w:rPr>
          <w:b/>
          <w:bCs/>
          <w:sz w:val="24"/>
          <w:szCs w:val="24"/>
          <w:lang w:eastAsia="zh-CN"/>
        </w:rPr>
        <w:t xml:space="preserve"> </w:t>
      </w:r>
    </w:p>
    <w:p w14:paraId="546796F8" w14:textId="77777777" w:rsidR="008C425C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8.</w:t>
      </w:r>
      <w:r w:rsidRPr="00007AB3">
        <w:rPr>
          <w:lang w:eastAsia="zh-CN"/>
        </w:rPr>
        <w:t>填空</w:t>
      </w:r>
      <w:r w:rsidRPr="00007AB3">
        <w:rPr>
          <w:lang w:eastAsia="zh-CN"/>
        </w:rPr>
        <w:t xml:space="preserve">  7×________=63</w:t>
      </w:r>
      <w:r w:rsidRPr="00007AB3">
        <w:rPr>
          <w:lang w:eastAsia="zh-CN"/>
        </w:rPr>
        <w:br/>
        <w:t>9×________=63</w:t>
      </w:r>
      <w:r w:rsidRPr="00007AB3">
        <w:rPr>
          <w:lang w:eastAsia="zh-CN"/>
        </w:rPr>
        <w:br/>
        <w:t>9.</w:t>
      </w:r>
      <w:r w:rsidRPr="00007AB3">
        <w:rPr>
          <w:lang w:eastAsia="zh-CN"/>
        </w:rPr>
        <w:t>把口诀写完整．</w:t>
      </w:r>
      <w:r w:rsidRPr="00007AB3">
        <w:rPr>
          <w:lang w:eastAsia="zh-CN"/>
        </w:rPr>
        <w:t xml:space="preserve">  </w:t>
      </w:r>
      <w:r w:rsidRPr="00007AB3">
        <w:rPr>
          <w:lang w:eastAsia="zh-CN"/>
        </w:rPr>
        <w:br/>
        <w:t>________</w:t>
      </w:r>
      <w:r w:rsidRPr="00007AB3">
        <w:rPr>
          <w:lang w:eastAsia="zh-CN"/>
        </w:rPr>
        <w:t>八五十六</w:t>
      </w:r>
    </w:p>
    <w:p w14:paraId="19E57E28" w14:textId="10AA0D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10.</w:t>
      </w:r>
      <w:r w:rsidRPr="00007AB3">
        <w:rPr>
          <w:lang w:eastAsia="zh-CN"/>
        </w:rPr>
        <w:t>计算</w:t>
      </w:r>
      <w:r w:rsidRPr="00007AB3">
        <w:rPr>
          <w:lang w:eastAsia="zh-CN"/>
        </w:rPr>
        <w:t xml:space="preserve">  </w:t>
      </w:r>
      <w:r w:rsidRPr="00007AB3">
        <w:rPr>
          <w:lang w:eastAsia="zh-CN"/>
        </w:rPr>
        <w:br/>
        <w:t>(</w:t>
      </w:r>
      <w:r w:rsidRPr="00007AB3">
        <w:rPr>
          <w:lang w:eastAsia="zh-CN"/>
        </w:rPr>
        <w:t>按</w:t>
      </w:r>
      <w:r w:rsidRPr="00007AB3">
        <w:rPr>
          <w:lang w:eastAsia="zh-CN"/>
        </w:rPr>
        <w:t>10×7</w:t>
      </w:r>
      <w:r w:rsidRPr="00007AB3">
        <w:rPr>
          <w:lang w:eastAsia="zh-CN"/>
        </w:rPr>
        <w:t>、</w:t>
      </w:r>
      <w:r w:rsidRPr="00007AB3">
        <w:rPr>
          <w:lang w:eastAsia="zh-CN"/>
        </w:rPr>
        <w:t>5×</w:t>
      </w:r>
      <w:r w:rsidRPr="00007AB3">
        <w:rPr>
          <w:lang w:eastAsia="zh-CN"/>
        </w:rPr>
        <w:t>、</w:t>
      </w:r>
      <w:r w:rsidRPr="00007AB3">
        <w:rPr>
          <w:lang w:eastAsia="zh-CN"/>
        </w:rPr>
        <w:t>6×</w:t>
      </w:r>
      <w:r w:rsidRPr="00007AB3">
        <w:rPr>
          <w:lang w:eastAsia="zh-CN"/>
        </w:rPr>
        <w:t>、</w:t>
      </w:r>
      <w:r w:rsidRPr="00007AB3">
        <w:rPr>
          <w:lang w:eastAsia="zh-CN"/>
        </w:rPr>
        <w:t>3×……9×</w:t>
      </w:r>
      <w:r w:rsidRPr="00007AB3">
        <w:rPr>
          <w:lang w:eastAsia="zh-CN"/>
        </w:rPr>
        <w:t>的顺序</w:t>
      </w:r>
      <w:r w:rsidRPr="00007AB3">
        <w:rPr>
          <w:lang w:eastAsia="zh-CN"/>
        </w:rPr>
        <w:t>)</w:t>
      </w:r>
      <w:r w:rsidRPr="00007AB3">
        <w:rPr>
          <w:lang w:eastAsia="zh-CN"/>
        </w:rPr>
        <w:br/>
      </w:r>
      <w:r w:rsidR="008C425C">
        <w:rPr>
          <w:noProof/>
          <w:lang w:eastAsia="zh-CN"/>
        </w:rPr>
        <w:pict w14:anchorId="1B7F6489">
          <v:shape id="图片 6" o:spid="_x0000_i1030" type="#_x0000_t75" style="width:76.5pt;height:77.25pt;visibility:visible;mso-wrap-style:square">
            <v:imagedata r:id="rId11" o:title=""/>
          </v:shape>
        </w:pict>
      </w:r>
      <w:r w:rsidRPr="00007AB3">
        <w:rPr>
          <w:lang w:eastAsia="zh-CN"/>
        </w:rPr>
        <w:t xml:space="preserve">________    </w:t>
      </w:r>
    </w:p>
    <w:p w14:paraId="142594A2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lastRenderedPageBreak/>
        <w:t>11.</w:t>
      </w:r>
      <w:r w:rsidRPr="00007AB3">
        <w:rPr>
          <w:lang w:eastAsia="zh-CN"/>
        </w:rPr>
        <w:t>一个乘数是</w:t>
      </w:r>
      <w:r w:rsidRPr="00007AB3">
        <w:rPr>
          <w:lang w:eastAsia="zh-CN"/>
        </w:rPr>
        <w:t>6</w:t>
      </w:r>
      <w:r w:rsidRPr="00007AB3">
        <w:rPr>
          <w:lang w:eastAsia="zh-CN"/>
        </w:rPr>
        <w:t>，另一个乘数是</w:t>
      </w:r>
      <w:r w:rsidRPr="00007AB3">
        <w:rPr>
          <w:lang w:eastAsia="zh-CN"/>
        </w:rPr>
        <w:t>9</w:t>
      </w:r>
      <w:r w:rsidRPr="00007AB3">
        <w:rPr>
          <w:lang w:eastAsia="zh-CN"/>
        </w:rPr>
        <w:t>，列成算式是</w:t>
      </w:r>
      <w:r w:rsidRPr="00007AB3">
        <w:rPr>
          <w:lang w:eastAsia="zh-CN"/>
        </w:rPr>
        <w:t>________</w:t>
      </w:r>
      <w:r w:rsidRPr="00007AB3">
        <w:rPr>
          <w:lang w:eastAsia="zh-CN"/>
        </w:rPr>
        <w:t>，读作：</w:t>
      </w:r>
      <w:r w:rsidRPr="00007AB3">
        <w:rPr>
          <w:lang w:eastAsia="zh-CN"/>
        </w:rPr>
        <w:t>________</w:t>
      </w:r>
      <w:r w:rsidRPr="00007AB3">
        <w:rPr>
          <w:lang w:eastAsia="zh-CN"/>
        </w:rPr>
        <w:t>。</w:t>
      </w:r>
      <w:r w:rsidRPr="00007AB3">
        <w:rPr>
          <w:lang w:eastAsia="zh-CN"/>
        </w:rPr>
        <w:t xml:space="preserve">    </w:t>
      </w:r>
    </w:p>
    <w:p w14:paraId="00C3C500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12.</w:t>
      </w:r>
      <w:r w:rsidRPr="00007AB3">
        <w:rPr>
          <w:lang w:eastAsia="zh-CN"/>
        </w:rPr>
        <w:t>一根绳子对折再对折后，每段长</w:t>
      </w:r>
      <w:r w:rsidRPr="00007AB3">
        <w:rPr>
          <w:lang w:eastAsia="zh-CN"/>
        </w:rPr>
        <w:t>8</w:t>
      </w:r>
      <w:r w:rsidRPr="00007AB3">
        <w:rPr>
          <w:lang w:eastAsia="zh-CN"/>
        </w:rPr>
        <w:t>厘米，这根绳子一共有</w:t>
      </w:r>
      <w:r w:rsidRPr="00007AB3">
        <w:rPr>
          <w:lang w:eastAsia="zh-CN"/>
        </w:rPr>
        <w:t>________</w:t>
      </w:r>
      <w:r w:rsidRPr="00007AB3">
        <w:rPr>
          <w:lang w:eastAsia="zh-CN"/>
        </w:rPr>
        <w:t>厘米长。</w:t>
      </w:r>
      <w:r w:rsidRPr="00007AB3">
        <w:rPr>
          <w:lang w:eastAsia="zh-CN"/>
        </w:rPr>
        <w:t xml:space="preserve">    </w:t>
      </w:r>
    </w:p>
    <w:p w14:paraId="716942AD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b/>
          <w:bCs/>
          <w:sz w:val="24"/>
          <w:szCs w:val="24"/>
          <w:lang w:eastAsia="zh-CN"/>
        </w:rPr>
        <w:t>四、解答题</w:t>
      </w:r>
      <w:r w:rsidRPr="00007AB3">
        <w:rPr>
          <w:b/>
          <w:bCs/>
          <w:sz w:val="24"/>
          <w:szCs w:val="24"/>
          <w:lang w:eastAsia="zh-CN"/>
        </w:rPr>
        <w:t xml:space="preserve"> </w:t>
      </w:r>
    </w:p>
    <w:p w14:paraId="6E2FD118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13.</w:t>
      </w:r>
      <w:r w:rsidRPr="00007AB3">
        <w:rPr>
          <w:lang w:eastAsia="zh-CN"/>
        </w:rPr>
        <w:t>解决下面的问题</w:t>
      </w:r>
      <w:r w:rsidRPr="00007AB3">
        <w:rPr>
          <w:lang w:eastAsia="zh-CN"/>
        </w:rPr>
        <w:t xml:space="preserve">    </w:t>
      </w:r>
    </w:p>
    <w:p w14:paraId="3B7580D4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（</w:t>
      </w:r>
      <w:r w:rsidRPr="00007AB3">
        <w:rPr>
          <w:lang w:eastAsia="zh-CN"/>
        </w:rPr>
        <w:t>1</w:t>
      </w:r>
      <w:r w:rsidRPr="00007AB3">
        <w:rPr>
          <w:lang w:eastAsia="zh-CN"/>
        </w:rPr>
        <w:t>）算出得数写在外圈．</w:t>
      </w:r>
      <w:r w:rsidRPr="00007AB3">
        <w:rPr>
          <w:lang w:eastAsia="zh-CN"/>
        </w:rPr>
        <w:t xml:space="preserve">  </w:t>
      </w:r>
    </w:p>
    <w:p w14:paraId="25DC0947" w14:textId="54F0A75E" w:rsidR="004F44C4" w:rsidRPr="00007AB3" w:rsidRDefault="008C425C" w:rsidP="00007AB3">
      <w:pPr>
        <w:spacing w:after="0" w:line="360" w:lineRule="auto"/>
      </w:pPr>
      <w:r>
        <w:rPr>
          <w:noProof/>
          <w:lang w:eastAsia="zh-CN"/>
        </w:rPr>
        <w:pict w14:anchorId="0140A7E7">
          <v:shape id="图片 7" o:spid="_x0000_i1031" type="#_x0000_t75" style="width:3in;height:101.25pt;visibility:visible;mso-wrap-style:square">
            <v:imagedata r:id="rId12" o:title=""/>
          </v:shape>
        </w:pict>
      </w:r>
    </w:p>
    <w:p w14:paraId="055CAE7B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（</w:t>
      </w:r>
      <w:r w:rsidRPr="00007AB3">
        <w:rPr>
          <w:lang w:eastAsia="zh-CN"/>
        </w:rPr>
        <w:t>2</w:t>
      </w:r>
      <w:r w:rsidRPr="00007AB3">
        <w:rPr>
          <w:lang w:eastAsia="zh-CN"/>
        </w:rPr>
        <w:t>）观察上图第一个圈，与</w:t>
      </w:r>
      <w:r w:rsidRPr="00007AB3">
        <w:rPr>
          <w:lang w:eastAsia="zh-CN"/>
        </w:rPr>
        <w:t>8</w:t>
      </w:r>
      <w:r w:rsidRPr="00007AB3">
        <w:rPr>
          <w:lang w:eastAsia="zh-CN"/>
        </w:rPr>
        <w:t>相乘的积都是</w:t>
      </w:r>
      <w:r w:rsidRPr="00007AB3">
        <w:rPr>
          <w:lang w:eastAsia="zh-CN"/>
        </w:rPr>
        <w:t>________</w:t>
      </w:r>
      <w:r w:rsidRPr="00007AB3">
        <w:rPr>
          <w:lang w:eastAsia="zh-CN"/>
        </w:rPr>
        <w:t>数；观察第二个圈，</w:t>
      </w:r>
      <w:r w:rsidRPr="00007AB3">
        <w:rPr>
          <w:lang w:eastAsia="zh-CN"/>
        </w:rPr>
        <w:t>9</w:t>
      </w:r>
      <w:r w:rsidRPr="00007AB3">
        <w:rPr>
          <w:lang w:eastAsia="zh-CN"/>
        </w:rPr>
        <w:t>与双数相乘积是</w:t>
      </w:r>
      <w:r w:rsidRPr="00007AB3">
        <w:rPr>
          <w:lang w:eastAsia="zh-CN"/>
        </w:rPr>
        <w:t>________</w:t>
      </w:r>
      <w:r w:rsidRPr="00007AB3">
        <w:rPr>
          <w:lang w:eastAsia="zh-CN"/>
        </w:rPr>
        <w:t>，与单数相乘积是</w:t>
      </w:r>
      <w:r w:rsidRPr="00007AB3">
        <w:rPr>
          <w:lang w:eastAsia="zh-CN"/>
        </w:rPr>
        <w:t>________</w:t>
      </w:r>
      <w:r w:rsidRPr="00007AB3">
        <w:rPr>
          <w:lang w:eastAsia="zh-CN"/>
        </w:rPr>
        <w:t>．</w:t>
      </w:r>
      <w:r w:rsidRPr="00007AB3">
        <w:rPr>
          <w:lang w:eastAsia="zh-CN"/>
        </w:rPr>
        <w:t xml:space="preserve">    </w:t>
      </w:r>
    </w:p>
    <w:p w14:paraId="4F9E5550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（</w:t>
      </w:r>
      <w:r w:rsidRPr="00007AB3">
        <w:rPr>
          <w:lang w:eastAsia="zh-CN"/>
        </w:rPr>
        <w:t>3</w:t>
      </w:r>
      <w:r w:rsidRPr="00007AB3">
        <w:rPr>
          <w:lang w:eastAsia="zh-CN"/>
        </w:rPr>
        <w:t>）通过观察，单数乘单数积是</w:t>
      </w:r>
      <w:r w:rsidRPr="00007AB3">
        <w:rPr>
          <w:lang w:eastAsia="zh-CN"/>
        </w:rPr>
        <w:t>________</w:t>
      </w:r>
      <w:r w:rsidRPr="00007AB3">
        <w:rPr>
          <w:lang w:eastAsia="zh-CN"/>
        </w:rPr>
        <w:t>．双数乘单数积是</w:t>
      </w:r>
      <w:r w:rsidRPr="00007AB3">
        <w:rPr>
          <w:lang w:eastAsia="zh-CN"/>
        </w:rPr>
        <w:t>________</w:t>
      </w:r>
      <w:r w:rsidRPr="00007AB3">
        <w:rPr>
          <w:lang w:eastAsia="zh-CN"/>
        </w:rPr>
        <w:t>，双数乘双数积是</w:t>
      </w:r>
      <w:r w:rsidRPr="00007AB3">
        <w:rPr>
          <w:lang w:eastAsia="zh-CN"/>
        </w:rPr>
        <w:t>________</w:t>
      </w:r>
      <w:r w:rsidRPr="00007AB3">
        <w:rPr>
          <w:lang w:eastAsia="zh-CN"/>
        </w:rPr>
        <w:t>．</w:t>
      </w:r>
      <w:r w:rsidRPr="00007AB3">
        <w:rPr>
          <w:lang w:eastAsia="zh-CN"/>
        </w:rPr>
        <w:t xml:space="preserve">    </w:t>
      </w:r>
    </w:p>
    <w:p w14:paraId="083BB37C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14.</w:t>
      </w:r>
      <w:r w:rsidRPr="00007AB3">
        <w:rPr>
          <w:lang w:eastAsia="zh-CN"/>
        </w:rPr>
        <w:t>我能根据口诀写出两个乘法算式．</w:t>
      </w:r>
      <w:r w:rsidRPr="00007AB3">
        <w:rPr>
          <w:lang w:eastAsia="zh-CN"/>
        </w:rPr>
        <w:t xml:space="preserve">  </w:t>
      </w:r>
    </w:p>
    <w:p w14:paraId="75615238" w14:textId="77777777" w:rsidR="004F44C4" w:rsidRPr="00007AB3" w:rsidRDefault="00007AB3" w:rsidP="00007AB3">
      <w:pPr>
        <w:spacing w:after="0" w:line="360" w:lineRule="auto"/>
      </w:pPr>
      <w:r w:rsidRPr="00007AB3">
        <w:t>五七三十五：</w:t>
      </w:r>
    </w:p>
    <w:p w14:paraId="319C14B2" w14:textId="77777777" w:rsidR="004F44C4" w:rsidRPr="00007AB3" w:rsidRDefault="00007AB3" w:rsidP="00007AB3">
      <w:pPr>
        <w:spacing w:after="0" w:line="360" w:lineRule="auto"/>
      </w:pPr>
      <w:r w:rsidRPr="00007AB3">
        <w:t>四七二十八：</w:t>
      </w:r>
    </w:p>
    <w:p w14:paraId="4BD2CF4C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b/>
          <w:bCs/>
          <w:sz w:val="24"/>
          <w:szCs w:val="24"/>
          <w:lang w:eastAsia="zh-CN"/>
        </w:rPr>
        <w:t>五、综合题</w:t>
      </w:r>
      <w:r w:rsidRPr="00007AB3">
        <w:rPr>
          <w:b/>
          <w:bCs/>
          <w:sz w:val="24"/>
          <w:szCs w:val="24"/>
          <w:lang w:eastAsia="zh-CN"/>
        </w:rPr>
        <w:t xml:space="preserve"> </w:t>
      </w:r>
    </w:p>
    <w:p w14:paraId="71678041" w14:textId="39D9A364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15.</w:t>
      </w:r>
      <w:r w:rsidR="008C425C">
        <w:rPr>
          <w:noProof/>
          <w:lang w:eastAsia="zh-CN"/>
        </w:rPr>
        <w:pict w14:anchorId="2875EB03">
          <v:shape id="图片 8" o:spid="_x0000_i1032" type="#_x0000_t75" style="width:303.75pt;height:66pt;visibility:visible;mso-wrap-style:square">
            <v:imagedata r:id="rId13" o:title=""/>
          </v:shape>
        </w:pict>
      </w:r>
    </w:p>
    <w:p w14:paraId="2AB0422A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（</w:t>
      </w:r>
      <w:r w:rsidRPr="00007AB3">
        <w:rPr>
          <w:lang w:eastAsia="zh-CN"/>
        </w:rPr>
        <w:t>1</w:t>
      </w:r>
      <w:r w:rsidRPr="00007AB3">
        <w:rPr>
          <w:lang w:eastAsia="zh-CN"/>
        </w:rPr>
        <w:t>）玉玉买了</w:t>
      </w:r>
      <w:r w:rsidRPr="00007AB3">
        <w:rPr>
          <w:lang w:eastAsia="zh-CN"/>
        </w:rPr>
        <w:t>3</w:t>
      </w:r>
      <w:r w:rsidRPr="00007AB3">
        <w:rPr>
          <w:lang w:eastAsia="zh-CN"/>
        </w:rPr>
        <w:t>套积木一共用去多少元？</w:t>
      </w:r>
      <w:r w:rsidRPr="00007AB3">
        <w:rPr>
          <w:lang w:eastAsia="zh-CN"/>
        </w:rPr>
        <w:t xml:space="preserve">    </w:t>
      </w:r>
    </w:p>
    <w:p w14:paraId="46E7052C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（</w:t>
      </w:r>
      <w:r w:rsidRPr="00007AB3">
        <w:rPr>
          <w:lang w:eastAsia="zh-CN"/>
        </w:rPr>
        <w:t>2</w:t>
      </w:r>
      <w:r w:rsidRPr="00007AB3">
        <w:rPr>
          <w:lang w:eastAsia="zh-CN"/>
        </w:rPr>
        <w:t>）洁洁有</w:t>
      </w:r>
      <w:r w:rsidRPr="00007AB3">
        <w:rPr>
          <w:lang w:eastAsia="zh-CN"/>
        </w:rPr>
        <w:t>30</w:t>
      </w:r>
      <w:r w:rsidRPr="00007AB3">
        <w:rPr>
          <w:lang w:eastAsia="zh-CN"/>
        </w:rPr>
        <w:t>元钱买</w:t>
      </w:r>
      <w:r w:rsidRPr="00007AB3">
        <w:rPr>
          <w:lang w:eastAsia="zh-CN"/>
        </w:rPr>
        <w:t>4</w:t>
      </w:r>
      <w:r w:rsidRPr="00007AB3">
        <w:rPr>
          <w:lang w:eastAsia="zh-CN"/>
        </w:rPr>
        <w:t>把玩具手枪，够吗？</w:t>
      </w:r>
      <w:r w:rsidRPr="00007AB3">
        <w:rPr>
          <w:lang w:eastAsia="zh-CN"/>
        </w:rPr>
        <w:t xml:space="preserve">    </w:t>
      </w:r>
    </w:p>
    <w:p w14:paraId="27BE4081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（</w:t>
      </w:r>
      <w:r w:rsidRPr="00007AB3">
        <w:rPr>
          <w:lang w:eastAsia="zh-CN"/>
        </w:rPr>
        <w:t>3</w:t>
      </w:r>
      <w:r w:rsidRPr="00007AB3">
        <w:rPr>
          <w:lang w:eastAsia="zh-CN"/>
        </w:rPr>
        <w:t>）请你提出一个能用乘法解决的数学问题。</w:t>
      </w:r>
      <w:r w:rsidRPr="00007AB3">
        <w:rPr>
          <w:lang w:eastAsia="zh-CN"/>
        </w:rPr>
        <w:t xml:space="preserve">    </w:t>
      </w:r>
    </w:p>
    <w:p w14:paraId="48BD4E55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b/>
          <w:bCs/>
          <w:sz w:val="24"/>
          <w:szCs w:val="24"/>
          <w:lang w:eastAsia="zh-CN"/>
        </w:rPr>
        <w:t>六、应用题</w:t>
      </w:r>
      <w:r w:rsidRPr="00007AB3">
        <w:rPr>
          <w:b/>
          <w:bCs/>
          <w:sz w:val="24"/>
          <w:szCs w:val="24"/>
          <w:lang w:eastAsia="zh-CN"/>
        </w:rPr>
        <w:t xml:space="preserve"> </w:t>
      </w:r>
    </w:p>
    <w:p w14:paraId="2172F8EF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16.</w:t>
      </w:r>
      <w:r w:rsidRPr="00007AB3">
        <w:rPr>
          <w:lang w:eastAsia="zh-CN"/>
        </w:rPr>
        <w:t>一起去劳动．</w:t>
      </w:r>
      <w:r w:rsidRPr="00007AB3">
        <w:rPr>
          <w:lang w:eastAsia="zh-CN"/>
        </w:rPr>
        <w:t xml:space="preserve">  </w:t>
      </w:r>
    </w:p>
    <w:p w14:paraId="52C4AB6F" w14:textId="11084134" w:rsidR="004F44C4" w:rsidRPr="00007AB3" w:rsidRDefault="008C425C" w:rsidP="00007AB3">
      <w:pPr>
        <w:spacing w:after="0" w:line="360" w:lineRule="auto"/>
      </w:pPr>
      <w:r>
        <w:rPr>
          <w:noProof/>
          <w:lang w:eastAsia="zh-CN"/>
        </w:rPr>
        <w:pict w14:anchorId="4EC59E5E">
          <v:shape id="图片 9" o:spid="_x0000_i1033" type="#_x0000_t75" style="width:258.75pt;height:111pt;visibility:visible;mso-wrap-style:square">
            <v:imagedata r:id="rId14" o:title=""/>
          </v:shape>
        </w:pict>
      </w:r>
    </w:p>
    <w:p w14:paraId="1B9AAC3F" w14:textId="04BA2735" w:rsidR="004F44C4" w:rsidRPr="00007AB3" w:rsidRDefault="00007AB3" w:rsidP="008C425C">
      <w:pPr>
        <w:spacing w:line="360" w:lineRule="auto"/>
        <w:rPr>
          <w:lang w:eastAsia="zh-CN"/>
        </w:rPr>
      </w:pPr>
      <w:r w:rsidRPr="00007AB3">
        <w:br w:type="page"/>
      </w:r>
      <w:r w:rsidRPr="00007AB3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17CEBA11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lang w:eastAsia="zh-CN"/>
        </w:rPr>
        <w:t>一、单选题</w:t>
      </w:r>
    </w:p>
    <w:p w14:paraId="70C4D518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 xml:space="preserve"> D   </w:t>
      </w:r>
    </w:p>
    <w:p w14:paraId="2E657AF8" w14:textId="77777777" w:rsidR="004F44C4" w:rsidRPr="00007AB3" w:rsidRDefault="00007AB3" w:rsidP="00007AB3">
      <w:pPr>
        <w:spacing w:after="0" w:line="360" w:lineRule="auto"/>
      </w:pPr>
      <w:r w:rsidRPr="00007AB3">
        <w:t>2.</w:t>
      </w:r>
      <w:r w:rsidRPr="00007AB3">
        <w:t>【答案】</w:t>
      </w:r>
      <w:r w:rsidRPr="00007AB3">
        <w:t xml:space="preserve">D  </w:t>
      </w:r>
    </w:p>
    <w:p w14:paraId="42A45C03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3.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 xml:space="preserve">A  </w:t>
      </w:r>
    </w:p>
    <w:p w14:paraId="366AB64F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【解析】【解答】根据算式</w:t>
      </w:r>
      <w:r w:rsidRPr="00007AB3">
        <w:rPr>
          <w:lang w:eastAsia="zh-CN"/>
        </w:rPr>
        <w:t>4×9</w:t>
      </w:r>
      <w:r w:rsidRPr="00007AB3">
        <w:rPr>
          <w:lang w:eastAsia="zh-CN"/>
        </w:rPr>
        <w:t>运用口诀四九三十六，</w:t>
      </w:r>
    </w:p>
    <w:p w14:paraId="36E0B8A9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【分析】根据题意运用口诀。</w:t>
      </w:r>
    </w:p>
    <w:p w14:paraId="6618FB91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故选：</w:t>
      </w:r>
      <w:r w:rsidRPr="00007AB3">
        <w:rPr>
          <w:lang w:eastAsia="zh-CN"/>
        </w:rPr>
        <w:t>A</w:t>
      </w:r>
    </w:p>
    <w:p w14:paraId="6777D126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4.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 xml:space="preserve"> B   </w:t>
      </w:r>
    </w:p>
    <w:p w14:paraId="7A9F9916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【解析】因为摆一个下边的图形需要</w:t>
      </w:r>
      <w:r w:rsidRPr="00007AB3">
        <w:rPr>
          <w:lang w:eastAsia="zh-CN"/>
        </w:rPr>
        <w:t>9</w:t>
      </w:r>
      <w:r w:rsidRPr="00007AB3">
        <w:rPr>
          <w:lang w:eastAsia="zh-CN"/>
        </w:rPr>
        <w:t>个小</w:t>
      </w:r>
      <w:r w:rsidRPr="00007AB3">
        <w:rPr>
          <w:lang w:eastAsia="zh-CN"/>
        </w:rPr>
        <w:t>△</w:t>
      </w:r>
      <w:r w:rsidRPr="00007AB3">
        <w:rPr>
          <w:lang w:eastAsia="zh-CN"/>
        </w:rPr>
        <w:t>．求摆</w:t>
      </w:r>
      <w:r w:rsidRPr="00007AB3">
        <w:rPr>
          <w:lang w:eastAsia="zh-CN"/>
        </w:rPr>
        <w:t>5</w:t>
      </w:r>
      <w:r w:rsidRPr="00007AB3">
        <w:rPr>
          <w:lang w:eastAsia="zh-CN"/>
        </w:rPr>
        <w:t>个这样的图形，一共需要用多少个小</w:t>
      </w:r>
      <w:r w:rsidRPr="00007AB3">
        <w:rPr>
          <w:lang w:eastAsia="zh-CN"/>
        </w:rPr>
        <w:t>△</w:t>
      </w:r>
      <w:r w:rsidRPr="00007AB3">
        <w:rPr>
          <w:lang w:eastAsia="zh-CN"/>
        </w:rPr>
        <w:t>，就是求</w:t>
      </w:r>
      <w:r w:rsidRPr="00007AB3">
        <w:rPr>
          <w:lang w:eastAsia="zh-CN"/>
        </w:rPr>
        <w:t>5</w:t>
      </w:r>
      <w:r w:rsidRPr="00007AB3">
        <w:rPr>
          <w:lang w:eastAsia="zh-CN"/>
        </w:rPr>
        <w:t>个</w:t>
      </w:r>
      <w:r w:rsidRPr="00007AB3">
        <w:rPr>
          <w:lang w:eastAsia="zh-CN"/>
        </w:rPr>
        <w:t>9</w:t>
      </w:r>
      <w:r w:rsidRPr="00007AB3">
        <w:rPr>
          <w:lang w:eastAsia="zh-CN"/>
        </w:rPr>
        <w:t>相加是多少，列式是</w:t>
      </w:r>
      <w:r w:rsidRPr="00007AB3">
        <w:rPr>
          <w:lang w:eastAsia="zh-CN"/>
        </w:rPr>
        <w:t>9×5</w:t>
      </w:r>
      <w:r w:rsidRPr="00007AB3">
        <w:rPr>
          <w:lang w:eastAsia="zh-CN"/>
        </w:rPr>
        <w:t>＝</w:t>
      </w:r>
      <w:r w:rsidRPr="00007AB3">
        <w:rPr>
          <w:lang w:eastAsia="zh-CN"/>
        </w:rPr>
        <w:t>45</w:t>
      </w:r>
      <w:r w:rsidRPr="00007AB3">
        <w:rPr>
          <w:lang w:eastAsia="zh-CN"/>
        </w:rPr>
        <w:t>（个），选</w:t>
      </w:r>
      <w:r w:rsidRPr="00007AB3">
        <w:rPr>
          <w:lang w:eastAsia="zh-CN"/>
        </w:rPr>
        <w:t>B</w:t>
      </w:r>
      <w:r w:rsidRPr="00007AB3">
        <w:rPr>
          <w:lang w:eastAsia="zh-CN"/>
        </w:rPr>
        <w:t>．</w:t>
      </w:r>
      <w:r w:rsidRPr="00007AB3">
        <w:rPr>
          <w:lang w:eastAsia="zh-CN"/>
        </w:rPr>
        <w:t xml:space="preserve"> </w:t>
      </w:r>
    </w:p>
    <w:p w14:paraId="57C0CB9D" w14:textId="4272DFBF" w:rsidR="004F44C4" w:rsidRPr="00007AB3" w:rsidRDefault="008C425C" w:rsidP="00007AB3">
      <w:pPr>
        <w:spacing w:after="0" w:line="360" w:lineRule="auto"/>
      </w:pPr>
      <w:r>
        <w:rPr>
          <w:noProof/>
          <w:lang w:eastAsia="zh-CN"/>
        </w:rPr>
        <w:pict w14:anchorId="0E595E0C">
          <v:shape id="图片 10" o:spid="_x0000_i1034" type="#_x0000_t75" style="width:1in;height:75pt;visibility:visible;mso-wrap-style:square">
            <v:imagedata r:id="rId10" o:title=""/>
          </v:shape>
        </w:pict>
      </w:r>
    </w:p>
    <w:p w14:paraId="1A503229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lang w:eastAsia="zh-CN"/>
        </w:rPr>
        <w:t>二、判断题</w:t>
      </w:r>
    </w:p>
    <w:p w14:paraId="11A1067F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5.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 xml:space="preserve"> </w:t>
      </w:r>
      <w:r w:rsidRPr="00007AB3">
        <w:rPr>
          <w:lang w:eastAsia="zh-CN"/>
        </w:rPr>
        <w:t>错误</w:t>
      </w:r>
      <w:r w:rsidRPr="00007AB3">
        <w:rPr>
          <w:lang w:eastAsia="zh-CN"/>
        </w:rPr>
        <w:t xml:space="preserve">   </w:t>
      </w:r>
    </w:p>
    <w:p w14:paraId="6982E112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【解析】【解答】解：用乘法口诀</w:t>
      </w:r>
      <w:r w:rsidRPr="00007AB3">
        <w:rPr>
          <w:lang w:eastAsia="zh-CN"/>
        </w:rPr>
        <w:t>“</w:t>
      </w:r>
      <w:r w:rsidRPr="00007AB3">
        <w:rPr>
          <w:lang w:eastAsia="zh-CN"/>
        </w:rPr>
        <w:t>七七四十九</w:t>
      </w:r>
      <w:r w:rsidRPr="00007AB3">
        <w:rPr>
          <w:lang w:eastAsia="zh-CN"/>
        </w:rPr>
        <w:t>”</w:t>
      </w:r>
      <w:r w:rsidRPr="00007AB3">
        <w:rPr>
          <w:lang w:eastAsia="zh-CN"/>
        </w:rPr>
        <w:t>只能写出一个乘法算式。</w:t>
      </w:r>
      <w:r w:rsidRPr="00007AB3">
        <w:rPr>
          <w:lang w:eastAsia="zh-CN"/>
        </w:rPr>
        <w:t xml:space="preserve"> </w:t>
      </w:r>
    </w:p>
    <w:p w14:paraId="5D014C73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故答案为：错误。</w:t>
      </w:r>
    </w:p>
    <w:p w14:paraId="15DEBA9C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【分析】乘法口诀一般可以写出两个乘法算式，即乘法口诀中前两个数分别是两个因数，最后的那个数是积，而乘法口诀</w:t>
      </w:r>
      <w:r w:rsidRPr="00007AB3">
        <w:rPr>
          <w:lang w:eastAsia="zh-CN"/>
        </w:rPr>
        <w:t>“</w:t>
      </w:r>
      <w:r w:rsidRPr="00007AB3">
        <w:rPr>
          <w:lang w:eastAsia="zh-CN"/>
        </w:rPr>
        <w:t>七七四十九</w:t>
      </w:r>
      <w:r w:rsidRPr="00007AB3">
        <w:rPr>
          <w:lang w:eastAsia="zh-CN"/>
        </w:rPr>
        <w:t>”</w:t>
      </w:r>
      <w:r w:rsidRPr="00007AB3">
        <w:rPr>
          <w:lang w:eastAsia="zh-CN"/>
        </w:rPr>
        <w:t>只能写出一个乘法算式。</w:t>
      </w:r>
    </w:p>
    <w:p w14:paraId="36B34ACF" w14:textId="596D3220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 6.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 xml:space="preserve"> </w:t>
      </w:r>
      <w:r w:rsidRPr="00007AB3">
        <w:rPr>
          <w:lang w:eastAsia="zh-CN"/>
        </w:rPr>
        <w:t>错误</w:t>
      </w:r>
      <w:r w:rsidRPr="00007AB3">
        <w:rPr>
          <w:lang w:eastAsia="zh-CN"/>
        </w:rPr>
        <w:t xml:space="preserve">   </w:t>
      </w:r>
    </w:p>
    <w:p w14:paraId="1749BC05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【解析】【解答】</w:t>
      </w:r>
      <w:r w:rsidRPr="00007AB3">
        <w:rPr>
          <w:lang w:eastAsia="zh-CN"/>
        </w:rPr>
        <w:t>8×3=24</w:t>
      </w:r>
      <w:r w:rsidRPr="00007AB3">
        <w:rPr>
          <w:lang w:eastAsia="zh-CN"/>
        </w:rPr>
        <w:t>，原题说法错误</w:t>
      </w:r>
      <w:r w:rsidRPr="00007AB3">
        <w:rPr>
          <w:lang w:eastAsia="zh-CN"/>
        </w:rPr>
        <w:t>.</w:t>
      </w:r>
      <w:r w:rsidRPr="00007AB3">
        <w:rPr>
          <w:lang w:eastAsia="zh-CN"/>
        </w:rPr>
        <w:br/>
        <w:t xml:space="preserve"> </w:t>
      </w:r>
      <w:r w:rsidRPr="00007AB3">
        <w:rPr>
          <w:lang w:eastAsia="zh-CN"/>
        </w:rPr>
        <w:t>故答案为：错误</w:t>
      </w:r>
      <w:r w:rsidRPr="00007AB3">
        <w:rPr>
          <w:lang w:eastAsia="zh-CN"/>
        </w:rPr>
        <w:t xml:space="preserve">. </w:t>
      </w:r>
    </w:p>
    <w:p w14:paraId="02BED6F9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【分析】根据</w:t>
      </w:r>
      <w:r w:rsidRPr="00007AB3">
        <w:rPr>
          <w:lang w:eastAsia="zh-CN"/>
        </w:rPr>
        <w:t>8</w:t>
      </w:r>
      <w:r w:rsidRPr="00007AB3">
        <w:rPr>
          <w:lang w:eastAsia="zh-CN"/>
        </w:rPr>
        <w:t>的乘法口诀</w:t>
      </w:r>
      <w:r w:rsidRPr="00007AB3">
        <w:rPr>
          <w:lang w:eastAsia="zh-CN"/>
        </w:rPr>
        <w:t>“</w:t>
      </w:r>
      <w:r w:rsidRPr="00007AB3">
        <w:rPr>
          <w:lang w:eastAsia="zh-CN"/>
        </w:rPr>
        <w:t>三八二十四</w:t>
      </w:r>
      <w:r w:rsidRPr="00007AB3">
        <w:rPr>
          <w:lang w:eastAsia="zh-CN"/>
        </w:rPr>
        <w:t>”</w:t>
      </w:r>
      <w:r w:rsidRPr="00007AB3">
        <w:rPr>
          <w:lang w:eastAsia="zh-CN"/>
        </w:rPr>
        <w:t>，据此计算并判断</w:t>
      </w:r>
      <w:r w:rsidRPr="00007AB3">
        <w:rPr>
          <w:lang w:eastAsia="zh-CN"/>
        </w:rPr>
        <w:t>.</w:t>
      </w:r>
    </w:p>
    <w:p w14:paraId="6E49C90C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7.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 xml:space="preserve"> </w:t>
      </w:r>
      <w:r w:rsidRPr="00007AB3">
        <w:rPr>
          <w:lang w:eastAsia="zh-CN"/>
        </w:rPr>
        <w:t>正确</w:t>
      </w:r>
      <w:r w:rsidRPr="00007AB3">
        <w:rPr>
          <w:lang w:eastAsia="zh-CN"/>
        </w:rPr>
        <w:t xml:space="preserve">   </w:t>
      </w:r>
    </w:p>
    <w:p w14:paraId="1FB2D337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【解析】【解答】</w:t>
      </w:r>
      <w:r w:rsidRPr="00007AB3">
        <w:rPr>
          <w:lang w:eastAsia="zh-CN"/>
        </w:rPr>
        <w:t>8</w:t>
      </w:r>
      <w:r w:rsidRPr="00007AB3">
        <w:rPr>
          <w:lang w:eastAsia="zh-CN"/>
        </w:rPr>
        <w:t>的乘法口诀每相邻的两句都是相差</w:t>
      </w:r>
      <w:r w:rsidRPr="00007AB3">
        <w:rPr>
          <w:lang w:eastAsia="zh-CN"/>
        </w:rPr>
        <w:t>8</w:t>
      </w:r>
      <w:r w:rsidRPr="00007AB3">
        <w:rPr>
          <w:lang w:eastAsia="zh-CN"/>
        </w:rPr>
        <w:t>。原题说法正确。</w:t>
      </w:r>
      <w:r w:rsidRPr="00007AB3">
        <w:rPr>
          <w:lang w:eastAsia="zh-CN"/>
        </w:rPr>
        <w:t xml:space="preserve"> </w:t>
      </w:r>
    </w:p>
    <w:p w14:paraId="2A5DA725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【分析】</w:t>
      </w:r>
      <w:r w:rsidRPr="00007AB3">
        <w:rPr>
          <w:lang w:eastAsia="zh-CN"/>
        </w:rPr>
        <w:t>8</w:t>
      </w:r>
      <w:r w:rsidRPr="00007AB3">
        <w:rPr>
          <w:lang w:eastAsia="zh-CN"/>
        </w:rPr>
        <w:t>的乘法口诀每相邻的两句都是相差</w:t>
      </w:r>
      <w:r w:rsidRPr="00007AB3">
        <w:rPr>
          <w:lang w:eastAsia="zh-CN"/>
        </w:rPr>
        <w:t>8</w:t>
      </w:r>
      <w:r w:rsidRPr="00007AB3">
        <w:rPr>
          <w:lang w:eastAsia="zh-CN"/>
        </w:rPr>
        <w:t>。这是考查的对</w:t>
      </w:r>
      <w:r w:rsidRPr="00007AB3">
        <w:rPr>
          <w:lang w:eastAsia="zh-CN"/>
        </w:rPr>
        <w:t>8</w:t>
      </w:r>
      <w:r w:rsidRPr="00007AB3">
        <w:rPr>
          <w:lang w:eastAsia="zh-CN"/>
        </w:rPr>
        <w:t>的乘法口诀的识记。</w:t>
      </w:r>
    </w:p>
    <w:p w14:paraId="65E1F8D3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lang w:eastAsia="zh-CN"/>
        </w:rPr>
        <w:t>三、填空题</w:t>
      </w:r>
    </w:p>
    <w:p w14:paraId="2913B44F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8.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>9</w:t>
      </w:r>
      <w:r w:rsidRPr="00007AB3">
        <w:rPr>
          <w:lang w:eastAsia="zh-CN"/>
        </w:rPr>
        <w:t>；</w:t>
      </w:r>
      <w:r w:rsidRPr="00007AB3">
        <w:rPr>
          <w:lang w:eastAsia="zh-CN"/>
        </w:rPr>
        <w:t xml:space="preserve">7  </w:t>
      </w:r>
    </w:p>
    <w:p w14:paraId="73F905A0" w14:textId="48BF80C8" w:rsidR="004F44C4" w:rsidRPr="00007AB3" w:rsidRDefault="00007AB3" w:rsidP="00007AB3">
      <w:pPr>
        <w:spacing w:after="0" w:line="360" w:lineRule="auto"/>
      </w:pPr>
      <w:r w:rsidRPr="00007AB3">
        <w:rPr>
          <w:lang w:eastAsia="zh-CN"/>
        </w:rPr>
        <w:lastRenderedPageBreak/>
        <w:t>【解析】乘法口诀要熟练．</w:t>
      </w:r>
      <w:r w:rsidRPr="00007AB3">
        <w:rPr>
          <w:lang w:eastAsia="zh-CN"/>
        </w:rPr>
        <w:t xml:space="preserve">  </w:t>
      </w:r>
      <w:r w:rsidRPr="00007AB3">
        <w:t>解：</w:t>
      </w:r>
      <w:r w:rsidRPr="00007AB3">
        <w:br/>
        <w:t>7×9=63</w:t>
      </w:r>
      <w:r w:rsidR="008C425C">
        <w:t xml:space="preserve">    </w:t>
      </w:r>
      <w:r w:rsidRPr="00007AB3">
        <w:t>9×7=63</w:t>
      </w:r>
    </w:p>
    <w:p w14:paraId="3359BD8B" w14:textId="77777777" w:rsidR="004F44C4" w:rsidRPr="00007AB3" w:rsidRDefault="00007AB3" w:rsidP="00007AB3">
      <w:pPr>
        <w:spacing w:after="0" w:line="360" w:lineRule="auto"/>
      </w:pPr>
      <w:r w:rsidRPr="00007AB3">
        <w:t>9.</w:t>
      </w:r>
      <w:r w:rsidRPr="00007AB3">
        <w:t>【答案】七</w:t>
      </w:r>
      <w:r w:rsidRPr="00007AB3">
        <w:t xml:space="preserve">  </w:t>
      </w:r>
    </w:p>
    <w:p w14:paraId="0784F9D2" w14:textId="77777777" w:rsidR="004F44C4" w:rsidRPr="00007AB3" w:rsidRDefault="00007AB3" w:rsidP="00007AB3">
      <w:pPr>
        <w:spacing w:after="0" w:line="360" w:lineRule="auto"/>
      </w:pPr>
      <w:r w:rsidRPr="00007AB3">
        <w:t>10.</w:t>
      </w:r>
      <w:r w:rsidRPr="00007AB3">
        <w:t>【答案】</w:t>
      </w:r>
      <w:r w:rsidRPr="00007AB3">
        <w:t xml:space="preserve">70,35,42,21,14,28,56,63  </w:t>
      </w:r>
    </w:p>
    <w:p w14:paraId="137098D3" w14:textId="77777777" w:rsidR="004F44C4" w:rsidRPr="00007AB3" w:rsidRDefault="00007AB3" w:rsidP="00007AB3">
      <w:pPr>
        <w:spacing w:after="0" w:line="360" w:lineRule="auto"/>
      </w:pPr>
      <w:r w:rsidRPr="00007AB3">
        <w:t>【解析】</w:t>
      </w:r>
    </w:p>
    <w:p w14:paraId="61A39E95" w14:textId="77777777" w:rsidR="004F44C4" w:rsidRPr="00007AB3" w:rsidRDefault="00007AB3" w:rsidP="00007AB3">
      <w:pPr>
        <w:spacing w:after="0" w:line="360" w:lineRule="auto"/>
      </w:pPr>
      <w:r w:rsidRPr="00007AB3">
        <w:t>11.</w:t>
      </w:r>
      <w:r w:rsidRPr="00007AB3">
        <w:t>【答案】</w:t>
      </w:r>
      <w:r w:rsidRPr="00007AB3">
        <w:t>6×9=54</w:t>
      </w:r>
      <w:r w:rsidRPr="00007AB3">
        <w:t>；</w:t>
      </w:r>
      <w:r w:rsidRPr="00007AB3">
        <w:t>6</w:t>
      </w:r>
      <w:r w:rsidRPr="00007AB3">
        <w:t>乘</w:t>
      </w:r>
      <w:r w:rsidRPr="00007AB3">
        <w:t>9</w:t>
      </w:r>
      <w:r w:rsidRPr="00007AB3">
        <w:t>等于</w:t>
      </w:r>
      <w:r w:rsidRPr="00007AB3">
        <w:t xml:space="preserve">54.   </w:t>
      </w:r>
    </w:p>
    <w:p w14:paraId="08EC49F0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12.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 xml:space="preserve"> 32   </w:t>
      </w:r>
    </w:p>
    <w:p w14:paraId="6BDD3D99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【解析】【解答】解：</w:t>
      </w:r>
      <w:r w:rsidRPr="00007AB3">
        <w:rPr>
          <w:lang w:eastAsia="zh-CN"/>
        </w:rPr>
        <w:t>8×4=32</w:t>
      </w:r>
      <w:r w:rsidRPr="00007AB3">
        <w:rPr>
          <w:lang w:eastAsia="zh-CN"/>
        </w:rPr>
        <w:t>，所以这根绳子一共有</w:t>
      </w:r>
      <w:r w:rsidRPr="00007AB3">
        <w:rPr>
          <w:lang w:eastAsia="zh-CN"/>
        </w:rPr>
        <w:t>32</w:t>
      </w:r>
      <w:r w:rsidRPr="00007AB3">
        <w:rPr>
          <w:lang w:eastAsia="zh-CN"/>
        </w:rPr>
        <w:t>厘米长。</w:t>
      </w:r>
      <w:r w:rsidRPr="00007AB3">
        <w:rPr>
          <w:lang w:eastAsia="zh-CN"/>
        </w:rPr>
        <w:br/>
        <w:t xml:space="preserve"> </w:t>
      </w:r>
      <w:r w:rsidRPr="00007AB3">
        <w:rPr>
          <w:lang w:eastAsia="zh-CN"/>
        </w:rPr>
        <w:t>故答案为：</w:t>
      </w:r>
      <w:r w:rsidRPr="00007AB3">
        <w:rPr>
          <w:lang w:eastAsia="zh-CN"/>
        </w:rPr>
        <w:t>32</w:t>
      </w:r>
      <w:r w:rsidRPr="00007AB3">
        <w:rPr>
          <w:lang w:eastAsia="zh-CN"/>
        </w:rPr>
        <w:t>。</w:t>
      </w:r>
      <w:r w:rsidRPr="00007AB3">
        <w:rPr>
          <w:lang w:eastAsia="zh-CN"/>
        </w:rPr>
        <w:br/>
        <w:t xml:space="preserve"> </w:t>
      </w:r>
      <w:r w:rsidRPr="00007AB3">
        <w:rPr>
          <w:lang w:eastAsia="zh-CN"/>
        </w:rPr>
        <w:t>【分析】一根绳子对折再对折后，相当于把这根绳子平均分成（</w:t>
      </w:r>
      <w:r w:rsidRPr="00007AB3">
        <w:rPr>
          <w:lang w:eastAsia="zh-CN"/>
        </w:rPr>
        <w:t>2×2=</w:t>
      </w:r>
      <w:r w:rsidRPr="00007AB3">
        <w:rPr>
          <w:lang w:eastAsia="zh-CN"/>
        </w:rPr>
        <w:t>）</w:t>
      </w:r>
      <w:r w:rsidRPr="00007AB3">
        <w:rPr>
          <w:lang w:eastAsia="zh-CN"/>
        </w:rPr>
        <w:t>4</w:t>
      </w:r>
      <w:r w:rsidRPr="00007AB3">
        <w:rPr>
          <w:lang w:eastAsia="zh-CN"/>
        </w:rPr>
        <w:t>段，所以这根绳子的长度</w:t>
      </w:r>
      <w:r w:rsidRPr="00007AB3">
        <w:rPr>
          <w:lang w:eastAsia="zh-CN"/>
        </w:rPr>
        <w:t>=</w:t>
      </w:r>
      <w:r w:rsidRPr="00007AB3">
        <w:rPr>
          <w:lang w:eastAsia="zh-CN"/>
        </w:rPr>
        <w:t>每段绳子的长度</w:t>
      </w:r>
      <w:r w:rsidRPr="00007AB3">
        <w:rPr>
          <w:lang w:eastAsia="zh-CN"/>
        </w:rPr>
        <w:t>×</w:t>
      </w:r>
      <w:r w:rsidRPr="00007AB3">
        <w:rPr>
          <w:lang w:eastAsia="zh-CN"/>
        </w:rPr>
        <w:t>这段绳子被平均分成的段数，据此代入数据作答即可。</w:t>
      </w:r>
    </w:p>
    <w:p w14:paraId="21910661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lang w:eastAsia="zh-CN"/>
        </w:rPr>
        <w:t>四、解答题</w:t>
      </w:r>
    </w:p>
    <w:p w14:paraId="53AE6B03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13.</w:t>
      </w:r>
      <w:r w:rsidRPr="00007AB3">
        <w:rPr>
          <w:lang w:eastAsia="zh-CN"/>
        </w:rPr>
        <w:t>【答案】（</w:t>
      </w:r>
      <w:r w:rsidRPr="00007AB3">
        <w:rPr>
          <w:lang w:eastAsia="zh-CN"/>
        </w:rPr>
        <w:t>1</w:t>
      </w:r>
      <w:r w:rsidRPr="00007AB3">
        <w:rPr>
          <w:lang w:eastAsia="zh-CN"/>
        </w:rPr>
        <w:t>）解：</w:t>
      </w:r>
      <w:r w:rsidRPr="00007AB3">
        <w:rPr>
          <w:lang w:eastAsia="zh-CN"/>
        </w:rPr>
        <w:t xml:space="preserve">  </w:t>
      </w:r>
    </w:p>
    <w:p w14:paraId="654C3FA2" w14:textId="7B1923F3" w:rsidR="00007AB3" w:rsidRPr="00007AB3" w:rsidRDefault="008C425C" w:rsidP="00007AB3">
      <w:pPr>
        <w:spacing w:after="0" w:line="360" w:lineRule="auto"/>
      </w:pPr>
      <w:r>
        <w:rPr>
          <w:noProof/>
          <w:lang w:eastAsia="zh-CN"/>
        </w:rPr>
        <w:pict w14:anchorId="15799EB8">
          <v:shape id="图片 11" o:spid="_x0000_i1035" type="#_x0000_t75" style="width:189pt;height:84pt;visibility:visible;mso-wrap-style:square">
            <v:imagedata r:id="rId15" o:title=""/>
          </v:shape>
        </w:pict>
      </w:r>
    </w:p>
    <w:p w14:paraId="3932191F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（</w:t>
      </w:r>
      <w:r w:rsidRPr="00007AB3">
        <w:rPr>
          <w:lang w:eastAsia="zh-CN"/>
        </w:rPr>
        <w:t>2</w:t>
      </w:r>
      <w:r w:rsidRPr="00007AB3">
        <w:rPr>
          <w:lang w:eastAsia="zh-CN"/>
        </w:rPr>
        <w:t>）双；双数；单数</w:t>
      </w:r>
      <w:r w:rsidRPr="00007AB3">
        <w:rPr>
          <w:lang w:eastAsia="zh-CN"/>
        </w:rPr>
        <w:br/>
      </w:r>
      <w:r w:rsidRPr="00007AB3">
        <w:rPr>
          <w:lang w:eastAsia="zh-CN"/>
        </w:rPr>
        <w:t>（</w:t>
      </w:r>
      <w:r w:rsidRPr="00007AB3">
        <w:rPr>
          <w:lang w:eastAsia="zh-CN"/>
        </w:rPr>
        <w:t>3</w:t>
      </w:r>
      <w:r w:rsidRPr="00007AB3">
        <w:rPr>
          <w:lang w:eastAsia="zh-CN"/>
        </w:rPr>
        <w:t>）单数；双数；双数</w:t>
      </w:r>
      <w:r w:rsidRPr="00007AB3">
        <w:rPr>
          <w:lang w:eastAsia="zh-CN"/>
        </w:rPr>
        <w:t xml:space="preserve">  </w:t>
      </w:r>
    </w:p>
    <w:p w14:paraId="51FA89FC" w14:textId="77777777" w:rsidR="004F44C4" w:rsidRPr="00007AB3" w:rsidRDefault="00007AB3" w:rsidP="00007AB3">
      <w:pPr>
        <w:spacing w:after="0" w:line="360" w:lineRule="auto"/>
      </w:pPr>
      <w:r w:rsidRPr="00007AB3">
        <w:t>【解析】</w:t>
      </w:r>
    </w:p>
    <w:p w14:paraId="138C6C94" w14:textId="77777777" w:rsidR="004F44C4" w:rsidRPr="00007AB3" w:rsidRDefault="00007AB3" w:rsidP="00007AB3">
      <w:pPr>
        <w:spacing w:after="0" w:line="360" w:lineRule="auto"/>
      </w:pPr>
      <w:r w:rsidRPr="00007AB3">
        <w:t>14.</w:t>
      </w:r>
      <w:r w:rsidRPr="00007AB3">
        <w:t>【答案】</w:t>
      </w:r>
      <w:r w:rsidRPr="00007AB3">
        <w:t xml:space="preserve"> </w:t>
      </w:r>
      <w:r w:rsidRPr="00007AB3">
        <w:t>解：五七三十五：</w:t>
      </w:r>
      <w:r w:rsidRPr="00007AB3">
        <w:t>5×7</w:t>
      </w:r>
      <w:r w:rsidRPr="00007AB3">
        <w:t>＝</w:t>
      </w:r>
      <w:r w:rsidRPr="00007AB3">
        <w:t>35  7×5</w:t>
      </w:r>
      <w:r w:rsidRPr="00007AB3">
        <w:t>＝</w:t>
      </w:r>
      <w:r w:rsidRPr="00007AB3">
        <w:t xml:space="preserve">35  </w:t>
      </w:r>
    </w:p>
    <w:p w14:paraId="0D2E300D" w14:textId="77777777" w:rsidR="004F44C4" w:rsidRPr="00007AB3" w:rsidRDefault="00007AB3" w:rsidP="00007AB3">
      <w:pPr>
        <w:spacing w:after="0" w:line="360" w:lineRule="auto"/>
      </w:pPr>
      <w:r w:rsidRPr="00007AB3">
        <w:t>四七二十八：</w:t>
      </w:r>
      <w:r w:rsidRPr="00007AB3">
        <w:t>4×7</w:t>
      </w:r>
      <w:r w:rsidRPr="00007AB3">
        <w:t>＝</w:t>
      </w:r>
      <w:r w:rsidRPr="00007AB3">
        <w:t>28  7×4</w:t>
      </w:r>
      <w:r w:rsidRPr="00007AB3">
        <w:t>＝</w:t>
      </w:r>
      <w:r w:rsidRPr="00007AB3">
        <w:t>28</w:t>
      </w:r>
    </w:p>
    <w:p w14:paraId="60EC1B1C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lang w:eastAsia="zh-CN"/>
        </w:rPr>
        <w:t>五、综合题</w:t>
      </w:r>
    </w:p>
    <w:p w14:paraId="5CD8E0B4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15.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 xml:space="preserve"> </w:t>
      </w:r>
      <w:r w:rsidRPr="00007AB3">
        <w:rPr>
          <w:lang w:eastAsia="zh-CN"/>
        </w:rPr>
        <w:t>（</w:t>
      </w:r>
      <w:r w:rsidRPr="00007AB3">
        <w:rPr>
          <w:lang w:eastAsia="zh-CN"/>
        </w:rPr>
        <w:t>1</w:t>
      </w:r>
      <w:r w:rsidRPr="00007AB3">
        <w:rPr>
          <w:lang w:eastAsia="zh-CN"/>
        </w:rPr>
        <w:t>）</w:t>
      </w:r>
      <w:r w:rsidRPr="00007AB3">
        <w:rPr>
          <w:lang w:eastAsia="zh-CN"/>
        </w:rPr>
        <w:t>3×8=24</w:t>
      </w:r>
      <w:r w:rsidRPr="00007AB3">
        <w:rPr>
          <w:lang w:eastAsia="zh-CN"/>
        </w:rPr>
        <w:t>（元）</w:t>
      </w:r>
      <w:r w:rsidRPr="00007AB3">
        <w:rPr>
          <w:lang w:eastAsia="zh-CN"/>
        </w:rPr>
        <w:br/>
      </w:r>
      <w:r w:rsidRPr="00007AB3">
        <w:rPr>
          <w:lang w:eastAsia="zh-CN"/>
        </w:rPr>
        <w:t>（</w:t>
      </w:r>
      <w:r w:rsidRPr="00007AB3">
        <w:rPr>
          <w:lang w:eastAsia="zh-CN"/>
        </w:rPr>
        <w:t>2</w:t>
      </w:r>
      <w:r w:rsidRPr="00007AB3">
        <w:rPr>
          <w:lang w:eastAsia="zh-CN"/>
        </w:rPr>
        <w:t>）</w:t>
      </w:r>
      <w:r w:rsidRPr="00007AB3">
        <w:rPr>
          <w:lang w:eastAsia="zh-CN"/>
        </w:rPr>
        <w:t>4×7=28</w:t>
      </w:r>
      <w:r w:rsidRPr="00007AB3">
        <w:rPr>
          <w:lang w:eastAsia="zh-CN"/>
        </w:rPr>
        <w:t>（元）</w:t>
      </w:r>
      <w:r w:rsidRPr="00007AB3">
        <w:rPr>
          <w:lang w:eastAsia="zh-CN"/>
        </w:rPr>
        <w:t>28&lt;30,</w:t>
      </w:r>
      <w:r w:rsidRPr="00007AB3">
        <w:rPr>
          <w:lang w:eastAsia="zh-CN"/>
        </w:rPr>
        <w:t>够</w:t>
      </w:r>
      <w:r w:rsidRPr="00007AB3">
        <w:rPr>
          <w:lang w:eastAsia="zh-CN"/>
        </w:rPr>
        <w:br/>
      </w:r>
      <w:r w:rsidRPr="00007AB3">
        <w:rPr>
          <w:lang w:eastAsia="zh-CN"/>
        </w:rPr>
        <w:t>（</w:t>
      </w:r>
      <w:r w:rsidRPr="00007AB3">
        <w:rPr>
          <w:lang w:eastAsia="zh-CN"/>
        </w:rPr>
        <w:t>3</w:t>
      </w:r>
      <w:r w:rsidRPr="00007AB3">
        <w:rPr>
          <w:lang w:eastAsia="zh-CN"/>
        </w:rPr>
        <w:t>）买</w:t>
      </w:r>
      <w:r w:rsidRPr="00007AB3">
        <w:rPr>
          <w:lang w:eastAsia="zh-CN"/>
        </w:rPr>
        <w:t>5</w:t>
      </w:r>
      <w:r w:rsidRPr="00007AB3">
        <w:rPr>
          <w:lang w:eastAsia="zh-CN"/>
        </w:rPr>
        <w:t>个小熊多少钱？</w:t>
      </w:r>
      <w:r w:rsidRPr="00007AB3">
        <w:rPr>
          <w:lang w:eastAsia="zh-CN"/>
        </w:rPr>
        <w:t>5×5=25</w:t>
      </w:r>
      <w:r w:rsidRPr="00007AB3">
        <w:rPr>
          <w:lang w:eastAsia="zh-CN"/>
        </w:rPr>
        <w:t>（元）</w:t>
      </w:r>
      <w:r w:rsidRPr="00007AB3">
        <w:rPr>
          <w:lang w:eastAsia="zh-CN"/>
        </w:rPr>
        <w:t xml:space="preserve">   </w:t>
      </w:r>
    </w:p>
    <w:p w14:paraId="08EE28EC" w14:textId="77777777" w:rsidR="004F44C4" w:rsidRPr="00007AB3" w:rsidRDefault="00007AB3" w:rsidP="00007AB3">
      <w:pPr>
        <w:spacing w:line="360" w:lineRule="auto"/>
        <w:rPr>
          <w:lang w:eastAsia="zh-CN"/>
        </w:rPr>
      </w:pPr>
      <w:r w:rsidRPr="00007AB3">
        <w:rPr>
          <w:lang w:eastAsia="zh-CN"/>
        </w:rPr>
        <w:t>六、应用题</w:t>
      </w:r>
    </w:p>
    <w:p w14:paraId="33A4AA12" w14:textId="77777777" w:rsidR="004F44C4" w:rsidRPr="00007AB3" w:rsidRDefault="00007AB3" w:rsidP="00007AB3">
      <w:pPr>
        <w:spacing w:after="0" w:line="360" w:lineRule="auto"/>
        <w:rPr>
          <w:lang w:eastAsia="zh-CN"/>
        </w:rPr>
      </w:pPr>
      <w:r w:rsidRPr="00007AB3">
        <w:rPr>
          <w:lang w:eastAsia="zh-CN"/>
        </w:rPr>
        <w:t>16.</w:t>
      </w:r>
      <w:r w:rsidRPr="00007AB3">
        <w:rPr>
          <w:lang w:eastAsia="zh-CN"/>
        </w:rPr>
        <w:t>【答案】</w:t>
      </w:r>
      <w:r w:rsidRPr="00007AB3">
        <w:rPr>
          <w:lang w:eastAsia="zh-CN"/>
        </w:rPr>
        <w:t xml:space="preserve"> </w:t>
      </w:r>
      <w:r w:rsidRPr="00007AB3">
        <w:rPr>
          <w:lang w:eastAsia="zh-CN"/>
        </w:rPr>
        <w:t>解：</w:t>
      </w:r>
      <w:r w:rsidRPr="00007AB3">
        <w:rPr>
          <w:lang w:eastAsia="zh-CN"/>
        </w:rPr>
        <w:t>7×8</w:t>
      </w:r>
      <w:r w:rsidRPr="00007AB3">
        <w:rPr>
          <w:lang w:eastAsia="zh-CN"/>
        </w:rPr>
        <w:t>＝</w:t>
      </w:r>
      <w:r w:rsidRPr="00007AB3">
        <w:rPr>
          <w:lang w:eastAsia="zh-CN"/>
        </w:rPr>
        <w:t>56</w:t>
      </w:r>
      <w:r w:rsidRPr="00007AB3">
        <w:rPr>
          <w:lang w:eastAsia="zh-CN"/>
        </w:rPr>
        <w:t>（棵）</w:t>
      </w:r>
      <w:r w:rsidRPr="00007AB3">
        <w:rPr>
          <w:lang w:eastAsia="zh-CN"/>
        </w:rPr>
        <w:t xml:space="preserve">   </w:t>
      </w:r>
    </w:p>
    <w:p w14:paraId="4F1D4131" w14:textId="77777777" w:rsidR="004F44C4" w:rsidRPr="00007AB3" w:rsidRDefault="00007AB3" w:rsidP="00007AB3">
      <w:pPr>
        <w:spacing w:after="0" w:line="360" w:lineRule="auto"/>
      </w:pPr>
      <w:r w:rsidRPr="00007AB3">
        <w:t>【解析】</w:t>
      </w:r>
      <w:r w:rsidRPr="00007AB3">
        <w:t>7×8</w:t>
      </w:r>
      <w:r w:rsidRPr="00007AB3">
        <w:t>＝</w:t>
      </w:r>
      <w:r w:rsidRPr="00007AB3">
        <w:t>56</w:t>
      </w:r>
      <w:r w:rsidRPr="00007AB3">
        <w:t>（棵）或</w:t>
      </w:r>
      <w:r w:rsidRPr="00007AB3">
        <w:t>8×7</w:t>
      </w:r>
      <w:r w:rsidRPr="00007AB3">
        <w:t>＝</w:t>
      </w:r>
      <w:r w:rsidRPr="00007AB3">
        <w:t>56</w:t>
      </w:r>
      <w:r w:rsidRPr="00007AB3">
        <w:t>（棵）</w:t>
      </w:r>
    </w:p>
    <w:sectPr w:rsidR="004F44C4" w:rsidRPr="00007AB3">
      <w:headerReference w:type="even" r:id="rId16"/>
      <w:headerReference w:type="default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7C811" w14:textId="77777777" w:rsidR="0007722C" w:rsidRDefault="0007722C">
      <w:pPr>
        <w:spacing w:after="0" w:line="240" w:lineRule="auto"/>
      </w:pPr>
      <w:r>
        <w:separator/>
      </w:r>
    </w:p>
  </w:endnote>
  <w:endnote w:type="continuationSeparator" w:id="0">
    <w:p w14:paraId="20528E94" w14:textId="77777777" w:rsidR="0007722C" w:rsidRDefault="0007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0443A" w14:textId="77777777" w:rsidR="004F44C4" w:rsidRPr="00007AB3" w:rsidRDefault="00007AB3" w:rsidP="00007AB3">
    <w:pPr>
      <w:pStyle w:val="a5"/>
    </w:pPr>
    <w:r>
      <w:t xml:space="preserve"> </w:t>
    </w:r>
    <w:r w:rsidRPr="00007AB3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3FF56" w14:textId="77777777" w:rsidR="0007722C" w:rsidRDefault="0007722C">
      <w:pPr>
        <w:spacing w:after="0" w:line="240" w:lineRule="auto"/>
      </w:pPr>
      <w:r>
        <w:separator/>
      </w:r>
    </w:p>
  </w:footnote>
  <w:footnote w:type="continuationSeparator" w:id="0">
    <w:p w14:paraId="3B8754B7" w14:textId="77777777" w:rsidR="0007722C" w:rsidRDefault="00077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C4037" w14:textId="77777777" w:rsidR="004F44C4" w:rsidRDefault="0007722C">
    <w:pPr>
      <w:pStyle w:val="a7"/>
      <w:pBdr>
        <w:bottom w:val="none" w:sz="0" w:space="0" w:color="auto"/>
      </w:pBdr>
    </w:pPr>
    <w:r>
      <w:pict w14:anchorId="59B7C3AE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79DAC89E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1C863419" w14:textId="77777777" w:rsidR="004F44C4" w:rsidRDefault="00007AB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594F5081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265D428A" w14:textId="77777777" w:rsidR="004F44C4" w:rsidRDefault="00007AB3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52D04F7C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2204BCB1" w14:textId="77777777" w:rsidR="004F44C4" w:rsidRDefault="00007AB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DD8BC" w14:textId="77777777" w:rsidR="004F44C4" w:rsidRPr="00007AB3" w:rsidRDefault="00007AB3" w:rsidP="00B6013B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42FDF"/>
    <w:multiLevelType w:val="hybridMultilevel"/>
    <w:tmpl w:val="9410B7C6"/>
    <w:lvl w:ilvl="0" w:tplc="88931625">
      <w:start w:val="1"/>
      <w:numFmt w:val="decimal"/>
      <w:lvlText w:val="%1."/>
      <w:lvlJc w:val="left"/>
      <w:pPr>
        <w:ind w:left="720" w:hanging="360"/>
      </w:pPr>
    </w:lvl>
    <w:lvl w:ilvl="1" w:tplc="88931625" w:tentative="1">
      <w:start w:val="1"/>
      <w:numFmt w:val="lowerLetter"/>
      <w:lvlText w:val="%2."/>
      <w:lvlJc w:val="left"/>
      <w:pPr>
        <w:ind w:left="1440" w:hanging="360"/>
      </w:pPr>
    </w:lvl>
    <w:lvl w:ilvl="2" w:tplc="88931625" w:tentative="1">
      <w:start w:val="1"/>
      <w:numFmt w:val="lowerRoman"/>
      <w:lvlText w:val="%3."/>
      <w:lvlJc w:val="right"/>
      <w:pPr>
        <w:ind w:left="2160" w:hanging="180"/>
      </w:pPr>
    </w:lvl>
    <w:lvl w:ilvl="3" w:tplc="88931625" w:tentative="1">
      <w:start w:val="1"/>
      <w:numFmt w:val="decimal"/>
      <w:lvlText w:val="%4."/>
      <w:lvlJc w:val="left"/>
      <w:pPr>
        <w:ind w:left="2880" w:hanging="360"/>
      </w:pPr>
    </w:lvl>
    <w:lvl w:ilvl="4" w:tplc="88931625" w:tentative="1">
      <w:start w:val="1"/>
      <w:numFmt w:val="lowerLetter"/>
      <w:lvlText w:val="%5."/>
      <w:lvlJc w:val="left"/>
      <w:pPr>
        <w:ind w:left="3600" w:hanging="360"/>
      </w:pPr>
    </w:lvl>
    <w:lvl w:ilvl="5" w:tplc="88931625" w:tentative="1">
      <w:start w:val="1"/>
      <w:numFmt w:val="lowerRoman"/>
      <w:lvlText w:val="%6."/>
      <w:lvlJc w:val="right"/>
      <w:pPr>
        <w:ind w:left="4320" w:hanging="180"/>
      </w:pPr>
    </w:lvl>
    <w:lvl w:ilvl="6" w:tplc="88931625" w:tentative="1">
      <w:start w:val="1"/>
      <w:numFmt w:val="decimal"/>
      <w:lvlText w:val="%7."/>
      <w:lvlJc w:val="left"/>
      <w:pPr>
        <w:ind w:left="5040" w:hanging="360"/>
      </w:pPr>
    </w:lvl>
    <w:lvl w:ilvl="7" w:tplc="88931625" w:tentative="1">
      <w:start w:val="1"/>
      <w:numFmt w:val="lowerLetter"/>
      <w:lvlText w:val="%8."/>
      <w:lvlJc w:val="left"/>
      <w:pPr>
        <w:ind w:left="5760" w:hanging="360"/>
      </w:pPr>
    </w:lvl>
    <w:lvl w:ilvl="8" w:tplc="8893162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4415BCB"/>
    <w:multiLevelType w:val="hybridMultilevel"/>
    <w:tmpl w:val="8F7C1318"/>
    <w:lvl w:ilvl="0" w:tplc="4970784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07AB3"/>
    <w:rsid w:val="00035A1A"/>
    <w:rsid w:val="0007722C"/>
    <w:rsid w:val="00081CD1"/>
    <w:rsid w:val="00090AAB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44C4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451B"/>
    <w:rsid w:val="008860DB"/>
    <w:rsid w:val="008977BC"/>
    <w:rsid w:val="008C425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013B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073B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7016BD0E"/>
  <w15:docId w15:val="{EEBB7F25-A0D3-428B-990A-7BE94C26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6E44EB6B-8BE1-4035-AF16-0C9EAD1FB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336</Words>
  <Characters>1918</Characters>
  <Application>Microsoft Office Word</Application>
  <DocSecurity>0</DocSecurity>
  <Lines>15</Lines>
  <Paragraphs>4</Paragraphs>
  <ScaleCrop>false</ScaleCrop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11</cp:revision>
  <dcterms:created xsi:type="dcterms:W3CDTF">2013-12-09T06:44:00Z</dcterms:created>
  <dcterms:modified xsi:type="dcterms:W3CDTF">2020-09-17T12:27:00Z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