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C1" w:rsidRPr="00AC7B5D" w:rsidRDefault="006F368B" w:rsidP="00AC7B5D">
      <w:pPr>
        <w:spacing w:line="360" w:lineRule="auto"/>
        <w:jc w:val="center"/>
      </w:pPr>
      <w:bookmarkStart w:id="0" w:name="_GoBack"/>
      <w:bookmarkEnd w:id="0"/>
      <w:r w:rsidRPr="006F368B">
        <w:rPr>
          <w:rFonts w:hint="eastAsia"/>
          <w:b/>
          <w:bCs/>
          <w:sz w:val="28"/>
          <w:szCs w:val="28"/>
        </w:rPr>
        <w:t>三年级上册数学单元测试</w:t>
      </w:r>
      <w:r w:rsidRPr="006F368B">
        <w:rPr>
          <w:rFonts w:hint="eastAsia"/>
          <w:b/>
          <w:bCs/>
          <w:sz w:val="28"/>
          <w:szCs w:val="28"/>
        </w:rPr>
        <w:t>-6.</w:t>
      </w:r>
      <w:r w:rsidRPr="006F368B">
        <w:rPr>
          <w:rFonts w:hint="eastAsia"/>
          <w:b/>
          <w:bCs/>
          <w:sz w:val="28"/>
          <w:szCs w:val="28"/>
        </w:rPr>
        <w:t>多位数乘一位数</w:t>
      </w:r>
      <w:r w:rsidRPr="006F368B">
        <w:rPr>
          <w:rFonts w:hint="eastAsia"/>
          <w:b/>
          <w:bCs/>
          <w:sz w:val="28"/>
          <w:szCs w:val="28"/>
        </w:rPr>
        <w:t xml:space="preserve"> </w:t>
      </w:r>
    </w:p>
    <w:p w:rsidR="007007C1" w:rsidRPr="00AC7B5D" w:rsidRDefault="00AC7B5D" w:rsidP="00AC7B5D">
      <w:pPr>
        <w:spacing w:line="360" w:lineRule="auto"/>
      </w:pPr>
      <w:r w:rsidRPr="00AC7B5D">
        <w:rPr>
          <w:b/>
          <w:bCs/>
          <w:sz w:val="24"/>
          <w:szCs w:val="24"/>
        </w:rPr>
        <w:t>一、单选题</w:t>
      </w:r>
      <w:r w:rsidRPr="00AC7B5D">
        <w:rPr>
          <w:b/>
          <w:bCs/>
          <w:sz w:val="24"/>
          <w:szCs w:val="24"/>
        </w:rPr>
        <w:t xml:space="preserve"> </w:t>
      </w:r>
    </w:p>
    <w:p w:rsidR="007007C1" w:rsidRPr="00AC7B5D" w:rsidRDefault="00AC7B5D" w:rsidP="00AC7B5D">
      <w:pPr>
        <w:spacing w:after="0" w:line="360" w:lineRule="auto"/>
      </w:pPr>
      <w:r w:rsidRPr="00AC7B5D">
        <w:t>1.</w:t>
      </w:r>
      <w:r w:rsidRPr="00AC7B5D">
        <w:t>在一个除法算式里，余数是</w:t>
      </w:r>
      <w:r w:rsidRPr="00AC7B5D">
        <w:t>7</w:t>
      </w:r>
      <w:r w:rsidRPr="00AC7B5D">
        <w:t>，除数最小应是（</w:t>
      </w:r>
      <w:r w:rsidRPr="00AC7B5D">
        <w:t xml:space="preserve">    </w:t>
      </w:r>
      <w:r w:rsidRPr="00AC7B5D">
        <w:t>）</w:t>
      </w:r>
      <w:r w:rsidRPr="00AC7B5D">
        <w:t xml:space="preserve">            </w:t>
      </w:r>
    </w:p>
    <w:p w:rsidR="007007C1" w:rsidRPr="00AC7B5D" w:rsidRDefault="00AC7B5D" w:rsidP="00AC7B5D">
      <w:pPr>
        <w:spacing w:after="0" w:line="360" w:lineRule="auto"/>
        <w:ind w:left="150"/>
      </w:pPr>
      <w:r w:rsidRPr="00AC7B5D">
        <w:t>A. 6                                              </w:t>
      </w:r>
      <w:r w:rsidR="004151D6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10" o:title=""/>
          </v:shape>
        </w:pict>
      </w:r>
      <w:r w:rsidRPr="00AC7B5D">
        <w:t>B. 7                                              </w:t>
      </w:r>
      <w:r w:rsidR="004151D6">
        <w:rPr>
          <w:noProof/>
          <w:lang w:eastAsia="zh-CN"/>
        </w:rPr>
        <w:pict>
          <v:shape id="图片 2" o:spid="_x0000_i1026" type="#_x0000_t75" style="width:1.5pt;height:3pt;visibility:visible;mso-wrap-style:square">
            <v:imagedata r:id="rId10" o:title=""/>
          </v:shape>
        </w:pict>
      </w:r>
      <w:r w:rsidRPr="00AC7B5D">
        <w:t>C. 8</w:t>
      </w:r>
    </w:p>
    <w:p w:rsidR="00AC7B5D" w:rsidRPr="00AC7B5D" w:rsidRDefault="00AC7B5D" w:rsidP="00AC7B5D">
      <w:pPr>
        <w:spacing w:after="0" w:line="360" w:lineRule="auto"/>
      </w:pPr>
      <w:r w:rsidRPr="00AC7B5D">
        <w:t>2.</w:t>
      </w:r>
      <w:r w:rsidRPr="00AC7B5D">
        <w:t>一个数除以</w:t>
      </w:r>
      <w:r w:rsidRPr="00AC7B5D">
        <w:t>9</w:t>
      </w:r>
      <w:r w:rsidRPr="00AC7B5D">
        <w:t>是</w:t>
      </w:r>
      <w:r w:rsidRPr="00AC7B5D">
        <w:t>57</w:t>
      </w:r>
      <w:r w:rsidRPr="00AC7B5D">
        <w:t>，余数是</w:t>
      </w:r>
      <w:r w:rsidRPr="00AC7B5D">
        <w:t>5</w:t>
      </w:r>
      <w:r w:rsidRPr="00AC7B5D">
        <w:t>，这个数是（</w:t>
      </w:r>
      <w:r w:rsidRPr="00AC7B5D">
        <w:t xml:space="preserve"> </w:t>
      </w:r>
      <w:r w:rsidRPr="00AC7B5D">
        <w:t>）</w:t>
      </w:r>
    </w:p>
    <w:p w:rsidR="007007C1" w:rsidRPr="00AC7B5D" w:rsidRDefault="00AC7B5D" w:rsidP="00AC7B5D">
      <w:pPr>
        <w:spacing w:after="0" w:line="360" w:lineRule="auto"/>
        <w:ind w:left="150"/>
      </w:pPr>
      <w:r w:rsidRPr="00AC7B5D">
        <w:t>A. 513                                          </w:t>
      </w:r>
      <w:r w:rsidR="004151D6">
        <w:rPr>
          <w:noProof/>
          <w:lang w:eastAsia="zh-CN"/>
        </w:rPr>
        <w:pict>
          <v:shape id="图片 3" o:spid="_x0000_i1027" type="#_x0000_t75" style="width:.75pt;height:3pt;visibility:visible;mso-wrap-style:square">
            <v:imagedata r:id="rId11" o:title=""/>
          </v:shape>
        </w:pict>
      </w:r>
      <w:r w:rsidRPr="00AC7B5D">
        <w:t>B. 518                                          </w:t>
      </w:r>
      <w:r w:rsidR="004151D6">
        <w:rPr>
          <w:noProof/>
          <w:lang w:eastAsia="zh-CN"/>
        </w:rPr>
        <w:pict>
          <v:shape id="图片 4" o:spid="_x0000_i1028" type="#_x0000_t75" style="width:.75pt;height:3pt;visibility:visible;mso-wrap-style:square">
            <v:imagedata r:id="rId11" o:title=""/>
          </v:shape>
        </w:pict>
      </w:r>
      <w:r w:rsidRPr="00AC7B5D">
        <w:t>C. 502</w:t>
      </w:r>
    </w:p>
    <w:p w:rsidR="007007C1" w:rsidRPr="00AC7B5D" w:rsidRDefault="00AC7B5D" w:rsidP="00AC7B5D">
      <w:pPr>
        <w:spacing w:after="0" w:line="360" w:lineRule="auto"/>
      </w:pPr>
      <w:r w:rsidRPr="00AC7B5D">
        <w:t>3.41</w:t>
      </w:r>
      <w:r w:rsidRPr="00AC7B5D">
        <w:t>个同学去博物馆参观</w:t>
      </w:r>
      <w:r w:rsidRPr="00AC7B5D">
        <w:t>,</w:t>
      </w:r>
      <w:r w:rsidRPr="00AC7B5D">
        <w:t>每辆车坐</w:t>
      </w:r>
      <w:r w:rsidRPr="00AC7B5D">
        <w:t>5</w:t>
      </w:r>
      <w:r w:rsidRPr="00AC7B5D">
        <w:t>人</w:t>
      </w:r>
      <w:r w:rsidRPr="00AC7B5D">
        <w:t>,</w:t>
      </w:r>
      <w:r w:rsidRPr="00AC7B5D">
        <w:t>需要</w:t>
      </w:r>
      <w:r w:rsidRPr="00AC7B5D">
        <w:t>(   )</w:t>
      </w:r>
      <w:r w:rsidRPr="00AC7B5D">
        <w:t>辆车</w:t>
      </w:r>
      <w:r w:rsidRPr="00AC7B5D">
        <w:t xml:space="preserve">?            </w:t>
      </w:r>
    </w:p>
    <w:p w:rsidR="007007C1" w:rsidRPr="00AC7B5D" w:rsidRDefault="00AC7B5D" w:rsidP="00AC7B5D">
      <w:pPr>
        <w:spacing w:after="0" w:line="360" w:lineRule="auto"/>
        <w:ind w:left="150"/>
      </w:pPr>
      <w:r w:rsidRPr="00AC7B5D">
        <w:t>A. 9                                              </w:t>
      </w:r>
      <w:r w:rsidR="004151D6">
        <w:rPr>
          <w:noProof/>
          <w:lang w:eastAsia="zh-CN"/>
        </w:rPr>
        <w:pict>
          <v:shape id="图片 5" o:spid="_x0000_i1029" type="#_x0000_t75" style="width:1.5pt;height:3pt;visibility:visible;mso-wrap-style:square">
            <v:imagedata r:id="rId10" o:title=""/>
          </v:shape>
        </w:pict>
      </w:r>
      <w:r w:rsidRPr="00AC7B5D">
        <w:t>B. 8                                              </w:t>
      </w:r>
      <w:r w:rsidR="004151D6">
        <w:rPr>
          <w:noProof/>
          <w:lang w:eastAsia="zh-CN"/>
        </w:rPr>
        <w:pict>
          <v:shape id="图片 6" o:spid="_x0000_i1030" type="#_x0000_t75" style="width:1.5pt;height:3pt;visibility:visible;mso-wrap-style:square">
            <v:imagedata r:id="rId10" o:title=""/>
          </v:shape>
        </w:pict>
      </w:r>
      <w:r w:rsidRPr="00AC7B5D">
        <w:t>C. 7</w:t>
      </w:r>
    </w:p>
    <w:p w:rsidR="007007C1" w:rsidRPr="00AC7B5D" w:rsidRDefault="00AC7B5D" w:rsidP="00AC7B5D">
      <w:pPr>
        <w:spacing w:after="0" w:line="360" w:lineRule="auto"/>
      </w:pPr>
      <w:r w:rsidRPr="00AC7B5D">
        <w:t>4.785÷9</w:t>
      </w:r>
      <w:r w:rsidRPr="00AC7B5D">
        <w:t>＝</w:t>
      </w:r>
      <w:r w:rsidRPr="00AC7B5D">
        <w:t>(  )······(  ),</w:t>
      </w:r>
      <w:r w:rsidRPr="00AC7B5D">
        <w:t>商</w:t>
      </w:r>
      <w:r w:rsidRPr="00AC7B5D">
        <w:t>“3”</w:t>
      </w:r>
      <w:r w:rsidRPr="00AC7B5D">
        <w:t>写在（</w:t>
      </w:r>
      <w:r w:rsidRPr="00AC7B5D">
        <w:t xml:space="preserve">  </w:t>
      </w:r>
      <w:r w:rsidRPr="00AC7B5D">
        <w:t>）位数上。</w:t>
      </w:r>
      <w:r w:rsidRPr="00AC7B5D">
        <w:t xml:space="preserve">            </w:t>
      </w:r>
    </w:p>
    <w:p w:rsidR="007007C1" w:rsidRPr="00AC7B5D" w:rsidRDefault="00AC7B5D" w:rsidP="00AC7B5D">
      <w:pPr>
        <w:spacing w:after="0" w:line="360" w:lineRule="auto"/>
        <w:ind w:left="150"/>
      </w:pPr>
      <w:r w:rsidRPr="00AC7B5D">
        <w:t>A. </w:t>
      </w:r>
      <w:r w:rsidRPr="00AC7B5D">
        <w:t>个位数</w:t>
      </w:r>
      <w:r w:rsidRPr="00AC7B5D">
        <w:rPr>
          <w:vertAlign w:val="superscript"/>
        </w:rPr>
        <w:t xml:space="preserve">              </w:t>
      </w:r>
      <w:r w:rsidRPr="00AC7B5D">
        <w:t>                                  B. </w:t>
      </w:r>
      <w:r w:rsidRPr="00AC7B5D">
        <w:t>十位数</w:t>
      </w:r>
      <w:r w:rsidRPr="00AC7B5D">
        <w:t>                                  C. </w:t>
      </w:r>
      <w:r w:rsidRPr="00AC7B5D">
        <w:t>百位数</w:t>
      </w:r>
    </w:p>
    <w:p w:rsidR="007007C1" w:rsidRPr="00AC7B5D" w:rsidRDefault="00AC7B5D" w:rsidP="00AC7B5D">
      <w:pPr>
        <w:spacing w:line="360" w:lineRule="auto"/>
      </w:pPr>
      <w:r w:rsidRPr="00AC7B5D">
        <w:rPr>
          <w:b/>
          <w:bCs/>
          <w:sz w:val="24"/>
          <w:szCs w:val="24"/>
        </w:rPr>
        <w:t>二、判断题</w:t>
      </w:r>
      <w:r w:rsidRPr="00AC7B5D">
        <w:rPr>
          <w:b/>
          <w:bCs/>
          <w:sz w:val="24"/>
          <w:szCs w:val="24"/>
        </w:rPr>
        <w:t xml:space="preserve"> </w:t>
      </w:r>
    </w:p>
    <w:p w:rsidR="007007C1" w:rsidRPr="00AC7B5D" w:rsidRDefault="00AC7B5D" w:rsidP="00AC7B5D">
      <w:pPr>
        <w:spacing w:after="0" w:line="360" w:lineRule="auto"/>
      </w:pPr>
      <w:r w:rsidRPr="00AC7B5D">
        <w:t>5.</w:t>
      </w:r>
      <w:r w:rsidRPr="00AC7B5D">
        <w:t>把</w:t>
      </w:r>
      <w:r w:rsidRPr="00AC7B5D">
        <w:t>19</w:t>
      </w:r>
      <w:r w:rsidRPr="00AC7B5D">
        <w:t>元平均分给</w:t>
      </w:r>
      <w:r w:rsidRPr="00AC7B5D">
        <w:t>3</w:t>
      </w:r>
      <w:r w:rsidRPr="00AC7B5D">
        <w:t>个孩子，每个孩子可以分到</w:t>
      </w:r>
      <w:r w:rsidRPr="00AC7B5D">
        <w:t>6</w:t>
      </w:r>
      <w:r w:rsidRPr="00AC7B5D">
        <w:t>元</w:t>
      </w:r>
      <w:r w:rsidRPr="00AC7B5D">
        <w:t xml:space="preserve"> </w:t>
      </w:r>
      <w:r w:rsidRPr="00AC7B5D">
        <w:t>，还剩</w:t>
      </w:r>
      <w:r w:rsidRPr="00AC7B5D">
        <w:t>1</w:t>
      </w:r>
      <w:r w:rsidRPr="00AC7B5D">
        <w:t>元</w:t>
      </w:r>
      <w:r w:rsidRPr="00AC7B5D">
        <w:t xml:space="preserve"> </w:t>
      </w:r>
      <w:r w:rsidRPr="00AC7B5D">
        <w:t>。</w:t>
      </w:r>
      <w:r w:rsidRPr="00AC7B5D">
        <w:t xml:space="preserve">    </w:t>
      </w:r>
    </w:p>
    <w:p w:rsidR="007007C1" w:rsidRPr="00AC7B5D" w:rsidRDefault="00AC7B5D" w:rsidP="00AC7B5D">
      <w:pPr>
        <w:spacing w:after="0" w:line="360" w:lineRule="auto"/>
      </w:pPr>
      <w:r w:rsidRPr="00AC7B5D">
        <w:t>6.</w:t>
      </w:r>
      <w:r w:rsidRPr="00AC7B5D">
        <w:t>判断对错．</w:t>
      </w:r>
      <w:r w:rsidRPr="00AC7B5D">
        <w:t xml:space="preserve">  </w:t>
      </w:r>
    </w:p>
    <w:p w:rsidR="007007C1" w:rsidRPr="00AC7B5D" w:rsidRDefault="004151D6" w:rsidP="00AC7B5D">
      <w:pPr>
        <w:spacing w:after="0" w:line="360" w:lineRule="auto"/>
      </w:pPr>
      <w:r>
        <w:rPr>
          <w:noProof/>
          <w:lang w:eastAsia="zh-CN"/>
        </w:rPr>
        <w:pict>
          <v:shape id="图片 7" o:spid="_x0000_i1031" type="#_x0000_t75" style="width:104.25pt;height:113.25pt;visibility:visible;mso-wrap-style:square">
            <v:imagedata r:id="rId12" o:title=""/>
          </v:shape>
        </w:pict>
      </w:r>
    </w:p>
    <w:p w:rsidR="007007C1" w:rsidRPr="00AC7B5D" w:rsidRDefault="00AC7B5D" w:rsidP="00AC7B5D">
      <w:pPr>
        <w:spacing w:after="0" w:line="360" w:lineRule="auto"/>
      </w:pPr>
      <w:r w:rsidRPr="00AC7B5D">
        <w:t>7.</w:t>
      </w:r>
      <w:r w:rsidRPr="00AC7B5D">
        <w:t>在有余数的除法中，余数必须比除数小．</w:t>
      </w:r>
      <w:r w:rsidRPr="00AC7B5D">
        <w:t xml:space="preserve">    </w:t>
      </w:r>
    </w:p>
    <w:p w:rsidR="00AC7B5D" w:rsidRPr="00AC7B5D" w:rsidRDefault="00AC7B5D" w:rsidP="00AC7B5D">
      <w:pPr>
        <w:spacing w:after="0" w:line="360" w:lineRule="auto"/>
      </w:pPr>
      <w:r w:rsidRPr="00AC7B5D">
        <w:t>8.</w:t>
      </w:r>
      <w:r w:rsidRPr="00AC7B5D">
        <w:t>在除法算式里，余数有时比除数大。（判断对错）</w:t>
      </w:r>
    </w:p>
    <w:p w:rsidR="007007C1" w:rsidRPr="00AC7B5D" w:rsidRDefault="00AC7B5D" w:rsidP="00AC7B5D">
      <w:pPr>
        <w:spacing w:line="360" w:lineRule="auto"/>
      </w:pPr>
      <w:r w:rsidRPr="00AC7B5D">
        <w:rPr>
          <w:b/>
          <w:bCs/>
          <w:sz w:val="24"/>
          <w:szCs w:val="24"/>
        </w:rPr>
        <w:t>三、填空题</w:t>
      </w:r>
      <w:r w:rsidRPr="00AC7B5D">
        <w:rPr>
          <w:b/>
          <w:bCs/>
          <w:sz w:val="24"/>
          <w:szCs w:val="24"/>
        </w:rPr>
        <w:t xml:space="preserve"> </w:t>
      </w:r>
    </w:p>
    <w:p w:rsidR="007007C1" w:rsidRPr="00AC7B5D" w:rsidRDefault="00AC7B5D" w:rsidP="00AC7B5D">
      <w:pPr>
        <w:spacing w:after="0" w:line="360" w:lineRule="auto"/>
      </w:pPr>
      <w:r w:rsidRPr="00AC7B5D">
        <w:t>9.</w:t>
      </w:r>
      <w:r w:rsidRPr="00AC7B5D">
        <w:t>最大能填几？</w:t>
      </w:r>
      <w:r w:rsidRPr="00AC7B5D">
        <w:t xml:space="preserve">  </w:t>
      </w:r>
    </w:p>
    <w:p w:rsidR="007007C1" w:rsidRPr="00AC7B5D" w:rsidRDefault="00AC7B5D" w:rsidP="00AC7B5D">
      <w:pPr>
        <w:spacing w:after="0" w:line="360" w:lineRule="auto"/>
      </w:pPr>
      <w:r w:rsidRPr="00AC7B5D">
        <w:t>7×________</w:t>
      </w:r>
      <w:r w:rsidRPr="00AC7B5D">
        <w:t>＜</w:t>
      </w:r>
      <w:r w:rsidRPr="00AC7B5D">
        <w:t>30           9×________</w:t>
      </w:r>
      <w:r w:rsidRPr="00AC7B5D">
        <w:t>＜</w:t>
      </w:r>
      <w:r w:rsidRPr="00AC7B5D">
        <w:t>48</w:t>
      </w:r>
    </w:p>
    <w:p w:rsidR="007007C1" w:rsidRPr="00AC7B5D" w:rsidRDefault="00AC7B5D" w:rsidP="00AC7B5D">
      <w:pPr>
        <w:spacing w:after="0" w:line="360" w:lineRule="auto"/>
      </w:pPr>
      <w:r w:rsidRPr="00AC7B5D">
        <w:t>10.60</w:t>
      </w:r>
      <w:r w:rsidRPr="00AC7B5D">
        <w:t>个学生乘车去公园游玩，每辆车最多坐</w:t>
      </w:r>
      <w:r w:rsidRPr="00AC7B5D">
        <w:t>7</w:t>
      </w:r>
      <w:r w:rsidRPr="00AC7B5D">
        <w:t>人，至少要</w:t>
      </w:r>
      <w:r w:rsidRPr="00AC7B5D">
        <w:t>________</w:t>
      </w:r>
      <w:r w:rsidRPr="00AC7B5D">
        <w:t>辆车。</w:t>
      </w:r>
      <w:r w:rsidRPr="00AC7B5D">
        <w:t xml:space="preserve">    </w:t>
      </w:r>
    </w:p>
    <w:p w:rsidR="007007C1" w:rsidRPr="00AC7B5D" w:rsidRDefault="00AC7B5D" w:rsidP="00AC7B5D">
      <w:pPr>
        <w:spacing w:after="0" w:line="360" w:lineRule="auto"/>
      </w:pPr>
      <w:r w:rsidRPr="00AC7B5D">
        <w:t>11.</w:t>
      </w:r>
      <w:r w:rsidRPr="00AC7B5D">
        <w:t>在</w:t>
      </w:r>
      <w:r w:rsidRPr="00AC7B5D">
        <w:t xml:space="preserve"> </w:t>
      </w:r>
      <w:r w:rsidR="004151D6">
        <w:rPr>
          <w:noProof/>
          <w:lang w:eastAsia="zh-CN"/>
        </w:rPr>
        <w:pict>
          <v:shape id="图片 8" o:spid="_x0000_i1032" type="#_x0000_t75" style="width:17.25pt;height:17.25pt;visibility:visible;mso-wrap-style:square">
            <v:imagedata r:id="rId13" o:title=""/>
          </v:shape>
        </w:pict>
      </w:r>
      <w:r w:rsidRPr="00AC7B5D">
        <w:t>÷△=8……6</w:t>
      </w:r>
      <w:r w:rsidRPr="00AC7B5D">
        <w:t>中，</w:t>
      </w:r>
      <w:r w:rsidRPr="00AC7B5D">
        <w:t>△</w:t>
      </w:r>
      <w:r w:rsidRPr="00AC7B5D">
        <w:t>最小是</w:t>
      </w:r>
      <w:r w:rsidRPr="00AC7B5D">
        <w:t>________</w:t>
      </w:r>
      <w:r w:rsidRPr="00AC7B5D">
        <w:t>；</w:t>
      </w:r>
      <w:r w:rsidRPr="00AC7B5D">
        <w:t xml:space="preserve">  </w:t>
      </w:r>
    </w:p>
    <w:p w:rsidR="007007C1" w:rsidRPr="00AC7B5D" w:rsidRDefault="00AC7B5D" w:rsidP="00AC7B5D">
      <w:pPr>
        <w:spacing w:after="0" w:line="360" w:lineRule="auto"/>
      </w:pPr>
      <w:r w:rsidRPr="00AC7B5D">
        <w:t>在</w:t>
      </w:r>
      <w:r w:rsidRPr="00AC7B5D">
        <w:t xml:space="preserve"> </w:t>
      </w:r>
      <w:r w:rsidR="004151D6">
        <w:rPr>
          <w:noProof/>
          <w:lang w:eastAsia="zh-CN"/>
        </w:rPr>
        <w:pict>
          <v:shape id="图片 9" o:spid="_x0000_i1033" type="#_x0000_t75" style="width:17.25pt;height:17.25pt;visibility:visible;mso-wrap-style:square">
            <v:imagedata r:id="rId13" o:title=""/>
          </v:shape>
        </w:pict>
      </w:r>
      <w:r w:rsidRPr="00AC7B5D">
        <w:t>÷8=6……△</w:t>
      </w:r>
      <w:r w:rsidRPr="00AC7B5D">
        <w:t>中，</w:t>
      </w:r>
      <w:r w:rsidRPr="00AC7B5D">
        <w:t>△</w:t>
      </w:r>
      <w:r w:rsidRPr="00AC7B5D">
        <w:t>最大是</w:t>
      </w:r>
      <w:r w:rsidRPr="00AC7B5D">
        <w:t>________</w:t>
      </w:r>
      <w:r w:rsidRPr="00AC7B5D">
        <w:t>．</w:t>
      </w:r>
    </w:p>
    <w:p w:rsidR="007007C1" w:rsidRPr="00AC7B5D" w:rsidRDefault="00AC7B5D" w:rsidP="00AC7B5D">
      <w:pPr>
        <w:spacing w:after="0" w:line="360" w:lineRule="auto"/>
      </w:pPr>
      <w:r w:rsidRPr="00AC7B5D">
        <w:t>12.</w:t>
      </w:r>
      <w:r w:rsidRPr="00AC7B5D">
        <w:t>填上适当的数？</w:t>
      </w:r>
      <w:r w:rsidRPr="00AC7B5D">
        <w:t xml:space="preserve">  </w:t>
      </w:r>
    </w:p>
    <w:p w:rsidR="007007C1" w:rsidRPr="00AC7B5D" w:rsidRDefault="00AC7B5D" w:rsidP="00AC7B5D">
      <w:pPr>
        <w:spacing w:after="0" w:line="360" w:lineRule="auto"/>
      </w:pPr>
      <w:r w:rsidRPr="00AC7B5D">
        <w:t>________÷7=3……4</w:t>
      </w:r>
    </w:p>
    <w:p w:rsidR="007007C1" w:rsidRPr="00AC7B5D" w:rsidRDefault="00AC7B5D" w:rsidP="00AC7B5D">
      <w:pPr>
        <w:spacing w:after="0" w:line="360" w:lineRule="auto"/>
      </w:pPr>
      <w:r w:rsidRPr="00AC7B5D">
        <w:t>41÷________=6……________</w:t>
      </w:r>
    </w:p>
    <w:p w:rsidR="007007C1" w:rsidRPr="00AC7B5D" w:rsidRDefault="00AC7B5D" w:rsidP="00AC7B5D">
      <w:pPr>
        <w:spacing w:after="0" w:line="360" w:lineRule="auto"/>
      </w:pPr>
      <w:r w:rsidRPr="00AC7B5D">
        <w:lastRenderedPageBreak/>
        <w:t>13.</w:t>
      </w:r>
      <w:r w:rsidRPr="00AC7B5D">
        <w:t>一个三位数除以</w:t>
      </w:r>
      <w:r w:rsidRPr="00AC7B5D">
        <w:t>46</w:t>
      </w:r>
      <w:r w:rsidRPr="00AC7B5D">
        <w:t>，商是</w:t>
      </w:r>
      <w:r w:rsidRPr="00AC7B5D">
        <w:t>A</w:t>
      </w:r>
      <w:r w:rsidRPr="00AC7B5D">
        <w:t>，余数是</w:t>
      </w:r>
      <w:r w:rsidRPr="00AC7B5D">
        <w:t>B</w:t>
      </w:r>
      <w:r w:rsidRPr="00AC7B5D">
        <w:t>，（</w:t>
      </w:r>
      <w:r w:rsidRPr="00AC7B5D">
        <w:t>A</w:t>
      </w:r>
      <w:r w:rsidRPr="00AC7B5D">
        <w:t>、</w:t>
      </w:r>
      <w:r w:rsidRPr="00AC7B5D">
        <w:t>B</w:t>
      </w:r>
      <w:r w:rsidRPr="00AC7B5D">
        <w:t>都是自然数），那么</w:t>
      </w:r>
      <w:r w:rsidRPr="00AC7B5D">
        <w:t>A+B</w:t>
      </w:r>
      <w:r w:rsidRPr="00AC7B5D">
        <w:t>的最大值是</w:t>
      </w:r>
      <w:r w:rsidRPr="00AC7B5D">
        <w:t>________ </w:t>
      </w:r>
      <w:r w:rsidRPr="00AC7B5D">
        <w:t>．</w:t>
      </w:r>
      <w:r w:rsidRPr="00AC7B5D">
        <w:t xml:space="preserve">    </w:t>
      </w:r>
    </w:p>
    <w:p w:rsidR="007007C1" w:rsidRPr="00AC7B5D" w:rsidRDefault="00AC7B5D" w:rsidP="00AC7B5D">
      <w:pPr>
        <w:spacing w:line="360" w:lineRule="auto"/>
      </w:pPr>
      <w:r w:rsidRPr="00AC7B5D">
        <w:rPr>
          <w:b/>
          <w:bCs/>
          <w:sz w:val="24"/>
          <w:szCs w:val="24"/>
        </w:rPr>
        <w:t>四、解答题</w:t>
      </w:r>
      <w:r w:rsidRPr="00AC7B5D">
        <w:rPr>
          <w:b/>
          <w:bCs/>
          <w:sz w:val="24"/>
          <w:szCs w:val="24"/>
        </w:rPr>
        <w:t xml:space="preserve"> </w:t>
      </w:r>
    </w:p>
    <w:p w:rsidR="007007C1" w:rsidRPr="00AC7B5D" w:rsidRDefault="00AC7B5D" w:rsidP="00AC7B5D">
      <w:pPr>
        <w:spacing w:after="0" w:line="360" w:lineRule="auto"/>
      </w:pPr>
      <w:r w:rsidRPr="00AC7B5D">
        <w:t>14.</w:t>
      </w:r>
      <w:r w:rsidRPr="00AC7B5D">
        <w:t>小汽车准乘</w:t>
      </w:r>
      <w:r w:rsidRPr="00AC7B5D">
        <w:t>4</w:t>
      </w:r>
      <w:r w:rsidRPr="00AC7B5D">
        <w:t>人，大客车准乘</w:t>
      </w:r>
      <w:r w:rsidRPr="00AC7B5D">
        <w:t>9</w:t>
      </w:r>
      <w:r w:rsidRPr="00AC7B5D">
        <w:t>人，有</w:t>
      </w:r>
      <w:r w:rsidRPr="00AC7B5D">
        <w:t>31</w:t>
      </w:r>
      <w:r w:rsidRPr="00AC7B5D">
        <w:t>人去郊游，租哪种车空座位少</w:t>
      </w:r>
      <w:r w:rsidRPr="00AC7B5D">
        <w:t>?</w:t>
      </w:r>
      <w:r w:rsidRPr="00AC7B5D">
        <w:t>应租几辆</w:t>
      </w:r>
      <w:r w:rsidRPr="00AC7B5D">
        <w:t xml:space="preserve">?    </w:t>
      </w:r>
    </w:p>
    <w:p w:rsidR="007007C1" w:rsidRPr="00AC7B5D" w:rsidRDefault="00AC7B5D" w:rsidP="00AC7B5D">
      <w:pPr>
        <w:spacing w:line="360" w:lineRule="auto"/>
      </w:pPr>
      <w:r w:rsidRPr="00AC7B5D">
        <w:rPr>
          <w:b/>
          <w:bCs/>
          <w:sz w:val="24"/>
          <w:szCs w:val="24"/>
        </w:rPr>
        <w:t>五、综合题</w:t>
      </w:r>
      <w:r w:rsidRPr="00AC7B5D">
        <w:rPr>
          <w:b/>
          <w:bCs/>
          <w:sz w:val="24"/>
          <w:szCs w:val="24"/>
        </w:rPr>
        <w:t xml:space="preserve"> </w:t>
      </w:r>
    </w:p>
    <w:p w:rsidR="00AC7B5D" w:rsidRPr="00AC7B5D" w:rsidRDefault="00AC7B5D" w:rsidP="00AC7B5D">
      <w:pPr>
        <w:spacing w:after="0" w:line="360" w:lineRule="auto"/>
      </w:pPr>
      <w:r w:rsidRPr="00AC7B5D">
        <w:t>15.</w:t>
      </w:r>
      <w:r w:rsidRPr="00AC7B5D">
        <w:t>排队坐缆车。</w:t>
      </w:r>
    </w:p>
    <w:p w:rsidR="007007C1" w:rsidRPr="00AC7B5D" w:rsidRDefault="004151D6" w:rsidP="00AC7B5D">
      <w:pPr>
        <w:spacing w:after="0" w:line="360" w:lineRule="auto"/>
      </w:pPr>
      <w:r>
        <w:rPr>
          <w:noProof/>
          <w:lang w:eastAsia="zh-CN"/>
        </w:rPr>
        <w:pict>
          <v:shape id="图片 10" o:spid="_x0000_i1034" type="#_x0000_t75" style="width:335.25pt;height:93.75pt;visibility:visible;mso-wrap-style:square">
            <v:imagedata r:id="rId14" o:title=""/>
          </v:shape>
        </w:pict>
      </w:r>
    </w:p>
    <w:p w:rsidR="00AC7B5D" w:rsidRPr="00AC7B5D" w:rsidRDefault="00AC7B5D" w:rsidP="00AC7B5D">
      <w:pPr>
        <w:spacing w:after="0" w:line="360" w:lineRule="auto"/>
      </w:pPr>
      <w:r w:rsidRPr="00AC7B5D">
        <w:t>（</w:t>
      </w:r>
      <w:r w:rsidRPr="00AC7B5D">
        <w:t>1</w:t>
      </w:r>
      <w:r w:rsidRPr="00AC7B5D">
        <w:t>）朵朵排在第</w:t>
      </w:r>
      <w:r w:rsidRPr="00AC7B5D">
        <w:t>7</w:t>
      </w:r>
      <w:r w:rsidRPr="00AC7B5D">
        <w:t>位，应坐第</w:t>
      </w:r>
      <w:r w:rsidRPr="00AC7B5D">
        <w:t>________</w:t>
      </w:r>
      <w:r w:rsidRPr="00AC7B5D">
        <w:t>辆缆车。</w:t>
      </w:r>
    </w:p>
    <w:p w:rsidR="00AC7B5D" w:rsidRPr="00AC7B5D" w:rsidRDefault="00AC7B5D" w:rsidP="00AC7B5D">
      <w:pPr>
        <w:spacing w:after="0" w:line="360" w:lineRule="auto"/>
      </w:pPr>
      <w:r w:rsidRPr="00AC7B5D">
        <w:t>（</w:t>
      </w:r>
      <w:r w:rsidRPr="00AC7B5D">
        <w:t>2</w:t>
      </w:r>
      <w:r w:rsidRPr="00AC7B5D">
        <w:t>）小兵排在第</w:t>
      </w:r>
      <w:r w:rsidRPr="00AC7B5D">
        <w:t>18</w:t>
      </w:r>
      <w:r w:rsidRPr="00AC7B5D">
        <w:t>位，应坐第</w:t>
      </w:r>
      <w:r w:rsidRPr="00AC7B5D">
        <w:t>________</w:t>
      </w:r>
      <w:r w:rsidRPr="00AC7B5D">
        <w:t>辆缆车。</w:t>
      </w:r>
    </w:p>
    <w:p w:rsidR="00AC7B5D" w:rsidRPr="00AC7B5D" w:rsidRDefault="00AC7B5D" w:rsidP="00AC7B5D">
      <w:pPr>
        <w:spacing w:after="0" w:line="360" w:lineRule="auto"/>
      </w:pPr>
      <w:r w:rsidRPr="00AC7B5D">
        <w:t>（</w:t>
      </w:r>
      <w:r w:rsidRPr="00AC7B5D">
        <w:t>3</w:t>
      </w:r>
      <w:r w:rsidRPr="00AC7B5D">
        <w:t>）豆豆排在第</w:t>
      </w:r>
      <w:r w:rsidRPr="00AC7B5D">
        <w:t>35</w:t>
      </w:r>
      <w:r w:rsidRPr="00AC7B5D">
        <w:t>位，应坐第</w:t>
      </w:r>
      <w:r w:rsidRPr="00AC7B5D">
        <w:t>________</w:t>
      </w:r>
      <w:r w:rsidRPr="00AC7B5D">
        <w:t>辆缆车。</w:t>
      </w:r>
    </w:p>
    <w:p w:rsidR="007007C1" w:rsidRPr="00AC7B5D" w:rsidRDefault="00AC7B5D" w:rsidP="00AC7B5D">
      <w:pPr>
        <w:spacing w:line="360" w:lineRule="auto"/>
      </w:pPr>
      <w:r w:rsidRPr="00AC7B5D">
        <w:rPr>
          <w:b/>
          <w:bCs/>
          <w:sz w:val="24"/>
          <w:szCs w:val="24"/>
        </w:rPr>
        <w:t>六、应用题</w:t>
      </w:r>
      <w:r w:rsidRPr="00AC7B5D">
        <w:rPr>
          <w:b/>
          <w:bCs/>
          <w:sz w:val="24"/>
          <w:szCs w:val="24"/>
        </w:rPr>
        <w:t xml:space="preserve"> </w:t>
      </w:r>
    </w:p>
    <w:p w:rsidR="00AC7B5D" w:rsidRPr="00AC7B5D" w:rsidRDefault="00AC7B5D" w:rsidP="00AC7B5D">
      <w:pPr>
        <w:spacing w:after="0" w:line="360" w:lineRule="auto"/>
      </w:pPr>
      <w:r w:rsidRPr="00AC7B5D">
        <w:t>16.</w:t>
      </w:r>
      <w:r w:rsidRPr="00AC7B5D">
        <w:t>幼儿园买了</w:t>
      </w:r>
      <w:r w:rsidRPr="00AC7B5D">
        <w:t>69</w:t>
      </w:r>
      <w:r w:rsidRPr="00AC7B5D">
        <w:t>个苹果，要放在</w:t>
      </w:r>
      <w:r w:rsidRPr="00AC7B5D">
        <w:t>4</w:t>
      </w:r>
      <w:r w:rsidRPr="00AC7B5D">
        <w:t>个盒子中，平均每盒放几个</w:t>
      </w:r>
      <w:r w:rsidRPr="00AC7B5D">
        <w:t>?</w:t>
      </w:r>
      <w:r w:rsidRPr="00AC7B5D">
        <w:t>还剩下几个苹果</w:t>
      </w:r>
      <w:r w:rsidRPr="00AC7B5D">
        <w:t>?</w:t>
      </w:r>
    </w:p>
    <w:p w:rsidR="007007C1" w:rsidRPr="00AC7B5D" w:rsidRDefault="00AC7B5D" w:rsidP="00AC7B5D">
      <w:pPr>
        <w:spacing w:after="0" w:line="360" w:lineRule="auto"/>
      </w:pPr>
      <w:r w:rsidRPr="00AC7B5D">
        <w:t>17.</w:t>
      </w:r>
      <w:r w:rsidRPr="00AC7B5D">
        <w:t>最多能做多少套衣服？</w:t>
      </w:r>
      <w:r w:rsidRPr="00AC7B5D">
        <w:t xml:space="preserve">  </w:t>
      </w:r>
      <w:r w:rsidRPr="00AC7B5D">
        <w:br/>
      </w:r>
      <w:r w:rsidR="004151D6">
        <w:rPr>
          <w:noProof/>
          <w:lang w:eastAsia="zh-CN"/>
        </w:rPr>
        <w:pict>
          <v:shape id="图片 11" o:spid="_x0000_i1035" type="#_x0000_t75" style="width:271.5pt;height:105.75pt;visibility:visible;mso-wrap-style:square">
            <v:imagedata r:id="rId15" o:title=""/>
          </v:shape>
        </w:pict>
      </w:r>
    </w:p>
    <w:p w:rsidR="007007C1" w:rsidRPr="00AC7B5D" w:rsidRDefault="00AC7B5D" w:rsidP="00AC7B5D">
      <w:pPr>
        <w:spacing w:line="360" w:lineRule="auto"/>
      </w:pPr>
      <w:r w:rsidRPr="00AC7B5D">
        <w:br w:type="page"/>
      </w:r>
    </w:p>
    <w:p w:rsidR="007007C1" w:rsidRPr="00AC7B5D" w:rsidRDefault="00AC7B5D" w:rsidP="00AC7B5D">
      <w:pPr>
        <w:spacing w:line="360" w:lineRule="auto"/>
        <w:jc w:val="center"/>
      </w:pPr>
      <w:r w:rsidRPr="00AC7B5D">
        <w:rPr>
          <w:b/>
          <w:bCs/>
          <w:sz w:val="28"/>
          <w:szCs w:val="28"/>
        </w:rPr>
        <w:t>参考答案</w:t>
      </w:r>
    </w:p>
    <w:p w:rsidR="007007C1" w:rsidRPr="00AC7B5D" w:rsidRDefault="00AC7B5D" w:rsidP="00AC7B5D">
      <w:pPr>
        <w:spacing w:line="360" w:lineRule="auto"/>
      </w:pPr>
      <w:r w:rsidRPr="00AC7B5D">
        <w:t>一、单选题</w:t>
      </w:r>
    </w:p>
    <w:p w:rsidR="007007C1" w:rsidRPr="00AC7B5D" w:rsidRDefault="00AC7B5D" w:rsidP="00AC7B5D">
      <w:pPr>
        <w:spacing w:after="0" w:line="360" w:lineRule="auto"/>
      </w:pPr>
      <w:r w:rsidRPr="00AC7B5D">
        <w:t>1.</w:t>
      </w:r>
      <w:r w:rsidRPr="00AC7B5D">
        <w:t>【答案】</w:t>
      </w:r>
      <w:r w:rsidRPr="00AC7B5D">
        <w:t xml:space="preserve"> C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【解析】【解答】</w:t>
      </w:r>
      <w:r w:rsidRPr="00AC7B5D">
        <w:t xml:space="preserve"> </w:t>
      </w:r>
      <w:r w:rsidRPr="00AC7B5D">
        <w:t>在一个除法算式里，余数是</w:t>
      </w:r>
      <w:r w:rsidRPr="00AC7B5D">
        <w:t>7</w:t>
      </w:r>
      <w:r w:rsidRPr="00AC7B5D">
        <w:t>，除数最小应是</w:t>
      </w:r>
      <w:r w:rsidRPr="00AC7B5D">
        <w:t>8.</w:t>
      </w:r>
      <w:r w:rsidRPr="00AC7B5D">
        <w:br/>
        <w:t xml:space="preserve"> </w:t>
      </w:r>
      <w:r w:rsidRPr="00AC7B5D">
        <w:t>故答案为：</w:t>
      </w:r>
      <w:r w:rsidRPr="00AC7B5D">
        <w:t>C.</w:t>
      </w:r>
      <w:r w:rsidRPr="00AC7B5D">
        <w:br/>
        <w:t xml:space="preserve"> </w:t>
      </w:r>
      <w:r w:rsidRPr="00AC7B5D">
        <w:t>【分析】在有余数的除法中，余数必须比除数小，据此解答</w:t>
      </w:r>
      <w:r w:rsidRPr="00AC7B5D">
        <w:t>.</w:t>
      </w:r>
    </w:p>
    <w:p w:rsidR="007007C1" w:rsidRPr="00AC7B5D" w:rsidRDefault="00AC7B5D" w:rsidP="00AC7B5D">
      <w:pPr>
        <w:spacing w:after="0" w:line="360" w:lineRule="auto"/>
      </w:pPr>
      <w:r w:rsidRPr="00AC7B5D">
        <w:t>2.</w:t>
      </w:r>
      <w:r w:rsidRPr="00AC7B5D">
        <w:t>【答案】</w:t>
      </w:r>
      <w:r w:rsidRPr="00AC7B5D">
        <w:t xml:space="preserve"> B   </w:t>
      </w:r>
    </w:p>
    <w:p w:rsidR="00AC7B5D" w:rsidRPr="00AC7B5D" w:rsidRDefault="00AC7B5D" w:rsidP="00AC7B5D">
      <w:pPr>
        <w:spacing w:after="0" w:line="360" w:lineRule="auto"/>
      </w:pPr>
      <w:r w:rsidRPr="00AC7B5D">
        <w:t>【解析】【解答】</w:t>
      </w:r>
      <w:r w:rsidRPr="00AC7B5D">
        <w:t xml:space="preserve"> 57×9</w:t>
      </w:r>
      <w:r w:rsidRPr="00AC7B5D">
        <w:t>＋</w:t>
      </w:r>
      <w:r w:rsidRPr="00AC7B5D">
        <w:t>5</w:t>
      </w:r>
      <w:r w:rsidRPr="00AC7B5D">
        <w:t>＝</w:t>
      </w:r>
      <w:r w:rsidRPr="00AC7B5D">
        <w:t>518</w:t>
      </w:r>
    </w:p>
    <w:p w:rsidR="007007C1" w:rsidRPr="00AC7B5D" w:rsidRDefault="00AC7B5D" w:rsidP="00AC7B5D">
      <w:pPr>
        <w:spacing w:after="0" w:line="360" w:lineRule="auto"/>
      </w:pPr>
      <w:r w:rsidRPr="00AC7B5D">
        <w:t>【分析】考察在有余数的除法中如何求被除数，根据被除数＝商</w:t>
      </w:r>
      <w:r w:rsidRPr="00AC7B5D">
        <w:t>×</w:t>
      </w:r>
      <w:r w:rsidRPr="00AC7B5D">
        <w:t>除数＋余数进行计算</w:t>
      </w:r>
    </w:p>
    <w:p w:rsidR="007007C1" w:rsidRPr="00AC7B5D" w:rsidRDefault="00AC7B5D" w:rsidP="00AC7B5D">
      <w:pPr>
        <w:spacing w:after="0" w:line="360" w:lineRule="auto"/>
      </w:pPr>
      <w:r w:rsidRPr="00AC7B5D">
        <w:t>3.</w:t>
      </w:r>
      <w:r w:rsidRPr="00AC7B5D">
        <w:t>【答案】</w:t>
      </w:r>
      <w:r w:rsidRPr="00AC7B5D">
        <w:t xml:space="preserve"> A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【解析】【解答】</w:t>
      </w:r>
      <w:r w:rsidRPr="00AC7B5D">
        <w:t>41÷5</w:t>
      </w:r>
      <w:r w:rsidRPr="00AC7B5D">
        <w:t>＝</w:t>
      </w:r>
      <w:r w:rsidRPr="00AC7B5D">
        <w:t>8(</w:t>
      </w:r>
      <w:r w:rsidRPr="00AC7B5D">
        <w:t>辆</w:t>
      </w:r>
      <w:r w:rsidRPr="00AC7B5D">
        <w:t>) ……1(</w:t>
      </w:r>
      <w:r w:rsidRPr="00AC7B5D">
        <w:t>人</w:t>
      </w:r>
      <w:r w:rsidRPr="00AC7B5D">
        <w:t xml:space="preserve">) </w:t>
      </w:r>
      <w:r w:rsidRPr="00AC7B5D">
        <w:t>余下的</w:t>
      </w:r>
      <w:r w:rsidRPr="00AC7B5D">
        <w:t>1</w:t>
      </w:r>
      <w:r w:rsidRPr="00AC7B5D">
        <w:t>人</w:t>
      </w:r>
      <w:r w:rsidRPr="00AC7B5D">
        <w:t>,</w:t>
      </w:r>
      <w:r w:rsidRPr="00AC7B5D">
        <w:t>还需要再做</w:t>
      </w:r>
      <w:r w:rsidRPr="00AC7B5D">
        <w:t>1</w:t>
      </w:r>
      <w:r w:rsidRPr="00AC7B5D">
        <w:t>辆车</w:t>
      </w:r>
      <w:r w:rsidRPr="00AC7B5D">
        <w:t>,8</w:t>
      </w:r>
      <w:r w:rsidRPr="00AC7B5D">
        <w:t>＋</w:t>
      </w:r>
      <w:r w:rsidRPr="00AC7B5D">
        <w:t>1</w:t>
      </w:r>
      <w:r w:rsidRPr="00AC7B5D">
        <w:t>＝</w:t>
      </w:r>
      <w:r w:rsidRPr="00AC7B5D">
        <w:t>9(</w:t>
      </w:r>
      <w:r w:rsidRPr="00AC7B5D">
        <w:t>辆</w:t>
      </w:r>
      <w:r w:rsidRPr="00AC7B5D">
        <w:t xml:space="preserve">) </w:t>
      </w:r>
    </w:p>
    <w:p w:rsidR="007007C1" w:rsidRPr="00AC7B5D" w:rsidRDefault="00AC7B5D" w:rsidP="00AC7B5D">
      <w:pPr>
        <w:spacing w:after="0" w:line="360" w:lineRule="auto"/>
      </w:pPr>
      <w:r w:rsidRPr="00AC7B5D">
        <w:t>【分析】主要测试学生对有余数的除法的计算掌握。</w:t>
      </w:r>
    </w:p>
    <w:p w:rsidR="007007C1" w:rsidRPr="00AC7B5D" w:rsidRDefault="00AC7B5D" w:rsidP="00AC7B5D">
      <w:pPr>
        <w:spacing w:after="0" w:line="360" w:lineRule="auto"/>
      </w:pPr>
      <w:r w:rsidRPr="00AC7B5D">
        <w:t>4.</w:t>
      </w:r>
      <w:r w:rsidRPr="00AC7B5D">
        <w:t>【答案】</w:t>
      </w:r>
      <w:r w:rsidRPr="00AC7B5D">
        <w:t xml:space="preserve"> B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【解析】【解答】</w:t>
      </w:r>
      <w:r w:rsidRPr="00AC7B5D">
        <w:t>7</w:t>
      </w:r>
      <w:r w:rsidRPr="00AC7B5D">
        <w:t>比</w:t>
      </w:r>
      <w:r w:rsidRPr="00AC7B5D">
        <w:t>9</w:t>
      </w:r>
      <w:r w:rsidRPr="00AC7B5D">
        <w:t>小，所以商在十位数上，故选</w:t>
      </w:r>
      <w:r w:rsidRPr="00AC7B5D">
        <w:t>B</w:t>
      </w:r>
      <w:r w:rsidRPr="00AC7B5D">
        <w:t>。</w:t>
      </w:r>
      <w:r w:rsidRPr="00AC7B5D">
        <w:t xml:space="preserve"> </w:t>
      </w:r>
      <w:r w:rsidRPr="00AC7B5D">
        <w:t>【分析】本题考查学生对有余数的除法的计算方法的运用，关键学生思维要灵活。</w:t>
      </w:r>
    </w:p>
    <w:p w:rsidR="007007C1" w:rsidRPr="00AC7B5D" w:rsidRDefault="00AC7B5D" w:rsidP="00AC7B5D">
      <w:pPr>
        <w:spacing w:line="360" w:lineRule="auto"/>
      </w:pPr>
      <w:r w:rsidRPr="00AC7B5D">
        <w:t>二、判断题</w:t>
      </w:r>
    </w:p>
    <w:p w:rsidR="007007C1" w:rsidRPr="00AC7B5D" w:rsidRDefault="00AC7B5D" w:rsidP="00AC7B5D">
      <w:pPr>
        <w:spacing w:after="0" w:line="360" w:lineRule="auto"/>
      </w:pPr>
      <w:r w:rsidRPr="00AC7B5D">
        <w:t>5.</w:t>
      </w:r>
      <w:r w:rsidRPr="00AC7B5D">
        <w:t>【答案】</w:t>
      </w:r>
      <w:r w:rsidRPr="00AC7B5D">
        <w:t xml:space="preserve"> </w:t>
      </w:r>
      <w:r w:rsidRPr="00AC7B5D">
        <w:t>正确</w:t>
      </w:r>
      <w:r w:rsidRPr="00AC7B5D">
        <w:t xml:space="preserve">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【解析】【解答】考察有余数的除法的简单运算</w:t>
      </w:r>
    </w:p>
    <w:p w:rsidR="007007C1" w:rsidRPr="00AC7B5D" w:rsidRDefault="00AC7B5D" w:rsidP="00AC7B5D">
      <w:pPr>
        <w:spacing w:after="0" w:line="360" w:lineRule="auto"/>
      </w:pPr>
      <w:r w:rsidRPr="00AC7B5D">
        <w:t>6.</w:t>
      </w:r>
      <w:r w:rsidRPr="00AC7B5D">
        <w:t>【答案】</w:t>
      </w:r>
      <w:r w:rsidRPr="00AC7B5D">
        <w:t xml:space="preserve"> </w:t>
      </w:r>
      <w:r w:rsidRPr="00AC7B5D">
        <w:t>错误</w:t>
      </w:r>
      <w:r w:rsidRPr="00AC7B5D">
        <w:t xml:space="preserve">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</w:t>
      </w:r>
      <w:r w:rsidRPr="00AC7B5D">
        <w:t> </w:t>
      </w:r>
    </w:p>
    <w:p w:rsidR="007007C1" w:rsidRPr="00AC7B5D" w:rsidRDefault="00AC7B5D" w:rsidP="00AC7B5D">
      <w:pPr>
        <w:spacing w:after="0" w:line="360" w:lineRule="auto"/>
      </w:pPr>
      <w:r w:rsidRPr="00AC7B5D">
        <w:t>7.</w:t>
      </w:r>
      <w:r w:rsidRPr="00AC7B5D">
        <w:t>【答案】正确</w:t>
      </w:r>
      <w:r w:rsidRPr="00AC7B5D">
        <w:t xml:space="preserve">  </w:t>
      </w:r>
    </w:p>
    <w:p w:rsidR="007007C1" w:rsidRPr="00AC7B5D" w:rsidRDefault="00AC7B5D" w:rsidP="00AC7B5D">
      <w:pPr>
        <w:spacing w:after="0" w:line="360" w:lineRule="auto"/>
      </w:pPr>
      <w:r w:rsidRPr="00AC7B5D">
        <w:t>【解析】【解答】解：根据有余数的除法的计算方法可知，</w:t>
      </w:r>
      <w:r w:rsidRPr="00AC7B5D">
        <w:br/>
      </w:r>
      <w:r w:rsidRPr="00AC7B5D">
        <w:t>计算有余数的除法时，余数必须比除数小是正确的．</w:t>
      </w:r>
      <w:r w:rsidRPr="00AC7B5D">
        <w:br/>
      </w:r>
      <w:r w:rsidRPr="00AC7B5D">
        <w:t>故答案为：．正确</w:t>
      </w:r>
      <w:r w:rsidRPr="00AC7B5D">
        <w:br/>
      </w:r>
      <w:r w:rsidRPr="00AC7B5D">
        <w:t>【分析】计算有余数的除法，余数要比除数小；据此即可作出判断．</w:t>
      </w:r>
    </w:p>
    <w:p w:rsidR="007007C1" w:rsidRPr="00AC7B5D" w:rsidRDefault="00AC7B5D" w:rsidP="00AC7B5D">
      <w:pPr>
        <w:spacing w:after="0" w:line="360" w:lineRule="auto"/>
      </w:pPr>
      <w:r w:rsidRPr="00AC7B5D">
        <w:t>8.</w:t>
      </w:r>
      <w:r w:rsidRPr="00AC7B5D">
        <w:t>【答案】</w:t>
      </w:r>
      <w:r w:rsidRPr="00AC7B5D">
        <w:t xml:space="preserve"> </w:t>
      </w:r>
      <w:r w:rsidRPr="00AC7B5D">
        <w:t>错误</w:t>
      </w:r>
      <w:r w:rsidRPr="00AC7B5D">
        <w:t xml:space="preserve">   </w:t>
      </w:r>
    </w:p>
    <w:p w:rsidR="00AC7B5D" w:rsidRPr="00AC7B5D" w:rsidRDefault="00AC7B5D" w:rsidP="00AC7B5D">
      <w:pPr>
        <w:spacing w:after="0" w:line="360" w:lineRule="auto"/>
      </w:pPr>
      <w:r w:rsidRPr="00AC7B5D">
        <w:t>【解析】【解答】在除法算式里，余数一定比除数小；所以本题说余数有时比除数大，说法错误；</w:t>
      </w:r>
      <w:r w:rsidRPr="00AC7B5D">
        <w:br/>
        <w:t xml:space="preserve"> </w:t>
      </w:r>
      <w:r w:rsidRPr="00AC7B5D">
        <w:t>故答案为：错误．</w:t>
      </w:r>
    </w:p>
    <w:p w:rsidR="007007C1" w:rsidRPr="00AC7B5D" w:rsidRDefault="00AC7B5D" w:rsidP="00AC7B5D">
      <w:pPr>
        <w:spacing w:after="0" w:line="360" w:lineRule="auto"/>
      </w:pPr>
      <w:r w:rsidRPr="00AC7B5D">
        <w:lastRenderedPageBreak/>
        <w:t>【分析】本题考点：有余数的除法．</w:t>
      </w:r>
      <w:r w:rsidRPr="00AC7B5D">
        <w:br/>
        <w:t xml:space="preserve"> </w:t>
      </w:r>
      <w:r w:rsidRPr="00AC7B5D">
        <w:t>解答此题的关键：应明确在有余数的除法中，余数总比除数小．</w:t>
      </w:r>
    </w:p>
    <w:p w:rsidR="007007C1" w:rsidRPr="00AC7B5D" w:rsidRDefault="00AC7B5D" w:rsidP="00AC7B5D">
      <w:pPr>
        <w:spacing w:after="0" w:line="360" w:lineRule="auto"/>
      </w:pPr>
      <w:r w:rsidRPr="00AC7B5D">
        <w:t>根据在有余数的除法中，余数一定比除数小，即余数最大为：除数</w:t>
      </w:r>
      <w:r w:rsidRPr="00AC7B5D">
        <w:t>-1</w:t>
      </w:r>
      <w:r w:rsidRPr="00AC7B5D">
        <w:t>；进而得出结论．</w:t>
      </w:r>
    </w:p>
    <w:p w:rsidR="007007C1" w:rsidRPr="00AC7B5D" w:rsidRDefault="00AC7B5D" w:rsidP="00AC7B5D">
      <w:pPr>
        <w:spacing w:line="360" w:lineRule="auto"/>
      </w:pPr>
      <w:r w:rsidRPr="00AC7B5D">
        <w:t>三、填空题</w:t>
      </w:r>
    </w:p>
    <w:p w:rsidR="007007C1" w:rsidRPr="00AC7B5D" w:rsidRDefault="00AC7B5D" w:rsidP="00AC7B5D">
      <w:pPr>
        <w:spacing w:after="0" w:line="360" w:lineRule="auto"/>
      </w:pPr>
      <w:r w:rsidRPr="00AC7B5D">
        <w:t>9.</w:t>
      </w:r>
      <w:r w:rsidRPr="00AC7B5D">
        <w:t>【答案】</w:t>
      </w:r>
      <w:r w:rsidRPr="00AC7B5D">
        <w:t xml:space="preserve"> 4</w:t>
      </w:r>
      <w:r w:rsidRPr="00AC7B5D">
        <w:t>；</w:t>
      </w:r>
      <w:r w:rsidRPr="00AC7B5D">
        <w:t xml:space="preserve">5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</w:t>
      </w:r>
      <w:r w:rsidRPr="00AC7B5D">
        <w:t>  </w:t>
      </w:r>
    </w:p>
    <w:p w:rsidR="007007C1" w:rsidRPr="00AC7B5D" w:rsidRDefault="00AC7B5D" w:rsidP="00AC7B5D">
      <w:pPr>
        <w:spacing w:after="0" w:line="360" w:lineRule="auto"/>
      </w:pPr>
      <w:r w:rsidRPr="00AC7B5D">
        <w:t>10.</w:t>
      </w:r>
      <w:r w:rsidRPr="00AC7B5D">
        <w:t>【答案】</w:t>
      </w:r>
      <w:r w:rsidRPr="00AC7B5D">
        <w:t xml:space="preserve"> 9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</w:t>
      </w:r>
      <w:r w:rsidRPr="00AC7B5D">
        <w:t>60</w:t>
      </w:r>
      <w:r w:rsidRPr="00AC7B5D">
        <w:t>除以</w:t>
      </w:r>
      <w:r w:rsidRPr="00AC7B5D">
        <w:t>7</w:t>
      </w:r>
      <w:r w:rsidRPr="00AC7B5D">
        <w:t>得</w:t>
      </w:r>
      <w:r w:rsidRPr="00AC7B5D">
        <w:t>8</w:t>
      </w:r>
      <w:r w:rsidRPr="00AC7B5D">
        <w:t>余</w:t>
      </w:r>
      <w:r w:rsidRPr="00AC7B5D">
        <w:t>4</w:t>
      </w:r>
      <w:r w:rsidRPr="00AC7B5D">
        <w:t>，余下的</w:t>
      </w:r>
      <w:r w:rsidRPr="00AC7B5D">
        <w:t>4</w:t>
      </w:r>
      <w:r w:rsidRPr="00AC7B5D">
        <w:t>人也要坐一辆车，所以至少要</w:t>
      </w:r>
      <w:r w:rsidRPr="00AC7B5D">
        <w:t>9</w:t>
      </w:r>
      <w:r w:rsidRPr="00AC7B5D">
        <w:t>辆。</w:t>
      </w:r>
    </w:p>
    <w:p w:rsidR="007007C1" w:rsidRPr="00AC7B5D" w:rsidRDefault="00AC7B5D" w:rsidP="00AC7B5D">
      <w:pPr>
        <w:spacing w:after="0" w:line="360" w:lineRule="auto"/>
      </w:pPr>
      <w:r w:rsidRPr="00AC7B5D">
        <w:t>11.</w:t>
      </w:r>
      <w:r w:rsidRPr="00AC7B5D">
        <w:t>【答案】</w:t>
      </w:r>
      <w:r w:rsidRPr="00AC7B5D">
        <w:t xml:space="preserve"> 7</w:t>
      </w:r>
      <w:r w:rsidRPr="00AC7B5D">
        <w:t>；</w:t>
      </w:r>
      <w:r w:rsidRPr="00AC7B5D">
        <w:t xml:space="preserve">7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</w:t>
      </w:r>
      <w:r w:rsidRPr="00AC7B5D">
        <w:t> </w:t>
      </w:r>
    </w:p>
    <w:p w:rsidR="007007C1" w:rsidRPr="00AC7B5D" w:rsidRDefault="00AC7B5D" w:rsidP="00AC7B5D">
      <w:pPr>
        <w:spacing w:after="0" w:line="360" w:lineRule="auto"/>
      </w:pPr>
      <w:r w:rsidRPr="00AC7B5D">
        <w:t>12.</w:t>
      </w:r>
      <w:r w:rsidRPr="00AC7B5D">
        <w:t>【答案】</w:t>
      </w:r>
      <w:r w:rsidRPr="00AC7B5D">
        <w:t xml:space="preserve"> 25</w:t>
      </w:r>
      <w:r w:rsidRPr="00AC7B5D">
        <w:t>；</w:t>
      </w:r>
      <w:r w:rsidRPr="00AC7B5D">
        <w:t>6</w:t>
      </w:r>
      <w:r w:rsidRPr="00AC7B5D">
        <w:t>；</w:t>
      </w:r>
      <w:r w:rsidRPr="00AC7B5D">
        <w:t xml:space="preserve">5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</w:t>
      </w:r>
      <w:r w:rsidRPr="00AC7B5D">
        <w:t> </w:t>
      </w:r>
    </w:p>
    <w:p w:rsidR="007007C1" w:rsidRPr="00AC7B5D" w:rsidRDefault="00AC7B5D" w:rsidP="00AC7B5D">
      <w:pPr>
        <w:spacing w:after="0" w:line="360" w:lineRule="auto"/>
      </w:pPr>
      <w:r w:rsidRPr="00AC7B5D">
        <w:t>13.</w:t>
      </w:r>
      <w:r w:rsidRPr="00AC7B5D">
        <w:t>【答案】</w:t>
      </w:r>
      <w:r w:rsidRPr="00AC7B5D">
        <w:t xml:space="preserve">65  </w:t>
      </w:r>
    </w:p>
    <w:p w:rsidR="007007C1" w:rsidRPr="00AC7B5D" w:rsidRDefault="00AC7B5D" w:rsidP="00AC7B5D">
      <w:pPr>
        <w:spacing w:after="0" w:line="360" w:lineRule="auto"/>
      </w:pPr>
      <w:r w:rsidRPr="00AC7B5D">
        <w:t>【解析】【解答】解：由题意知，余数</w:t>
      </w:r>
      <w:r w:rsidRPr="00AC7B5D">
        <w:t>B</w:t>
      </w:r>
      <w:r w:rsidRPr="00AC7B5D">
        <w:t>为</w:t>
      </w:r>
      <w:r w:rsidRPr="00AC7B5D">
        <w:t>45</w:t>
      </w:r>
      <w:r w:rsidRPr="00AC7B5D">
        <w:t>，又</w:t>
      </w:r>
      <w:r w:rsidRPr="00AC7B5D">
        <w:t>A</w:t>
      </w:r>
      <w:r w:rsidRPr="00AC7B5D">
        <w:t>的取值范围小于</w:t>
      </w:r>
      <w:r w:rsidR="004151D6">
        <w:rPr>
          <w:noProof/>
          <w:lang w:eastAsia="zh-CN"/>
        </w:rPr>
        <w:pict>
          <v:shape id="图片 12" o:spid="_x0000_i1036" type="#_x0000_t75" style="width:27.75pt;height:21pt;visibility:visible;mso-wrap-style:square">
            <v:imagedata r:id="rId16" o:title=""/>
          </v:shape>
        </w:pict>
      </w:r>
      <w:r w:rsidRPr="00AC7B5D">
        <w:t>=21</w:t>
      </w:r>
      <w:r w:rsidR="004151D6">
        <w:rPr>
          <w:noProof/>
          <w:lang w:eastAsia="zh-CN"/>
        </w:rPr>
        <w:pict>
          <v:shape id="图片 13" o:spid="_x0000_i1037" type="#_x0000_t75" style="width:15.75pt;height:21pt;visibility:visible;mso-wrap-style:square">
            <v:imagedata r:id="rId17" o:title=""/>
          </v:shape>
        </w:pict>
      </w:r>
      <w:r w:rsidRPr="00AC7B5D">
        <w:t>，</w:t>
      </w:r>
      <w:r w:rsidRPr="00AC7B5D">
        <w:t xml:space="preserve"> </w:t>
      </w:r>
      <w:r w:rsidRPr="00AC7B5D">
        <w:br/>
      </w:r>
      <w:r w:rsidRPr="00AC7B5D">
        <w:t>所以</w:t>
      </w:r>
      <w:r w:rsidRPr="00AC7B5D">
        <w:t>A</w:t>
      </w:r>
      <w:r w:rsidRPr="00AC7B5D">
        <w:t>可取</w:t>
      </w:r>
      <w:r w:rsidRPr="00AC7B5D">
        <w:t>20</w:t>
      </w:r>
      <w:r w:rsidRPr="00AC7B5D">
        <w:t>，</w:t>
      </w:r>
      <w:r w:rsidRPr="00AC7B5D">
        <w:br/>
      </w:r>
      <w:r w:rsidRPr="00AC7B5D">
        <w:t>则</w:t>
      </w:r>
      <w:r w:rsidRPr="00AC7B5D">
        <w:t>A+B</w:t>
      </w:r>
      <w:r w:rsidRPr="00AC7B5D">
        <w:t>的最大值是</w:t>
      </w:r>
      <w:r w:rsidRPr="00AC7B5D">
        <w:t>20+45=65</w:t>
      </w:r>
      <w:r w:rsidRPr="00AC7B5D">
        <w:t>．</w:t>
      </w:r>
      <w:r w:rsidRPr="00AC7B5D">
        <w:br/>
      </w:r>
      <w:r w:rsidRPr="00AC7B5D">
        <w:t>故答案为：</w:t>
      </w:r>
      <w:r w:rsidRPr="00AC7B5D">
        <w:t>65</w:t>
      </w:r>
      <w:r w:rsidRPr="00AC7B5D">
        <w:t>．</w:t>
      </w:r>
      <w:r w:rsidRPr="00AC7B5D">
        <w:br/>
      </w:r>
      <w:r w:rsidRPr="00AC7B5D">
        <w:t>【分析】求</w:t>
      </w:r>
      <w:r w:rsidRPr="00AC7B5D">
        <w:t>A+B</w:t>
      </w:r>
      <w:r w:rsidRPr="00AC7B5D">
        <w:t>的最大值是多少，就应使商</w:t>
      </w:r>
      <w:r w:rsidRPr="00AC7B5D">
        <w:t>A</w:t>
      </w:r>
      <w:r w:rsidRPr="00AC7B5D">
        <w:t>及余数</w:t>
      </w:r>
      <w:r w:rsidRPr="00AC7B5D">
        <w:t>B</w:t>
      </w:r>
      <w:r w:rsidRPr="00AC7B5D">
        <w:t>取值最大，又余数＜</w:t>
      </w:r>
      <w:r w:rsidRPr="00AC7B5D">
        <w:t>46</w:t>
      </w:r>
      <w:r w:rsidRPr="00AC7B5D">
        <w:t>，可得余数</w:t>
      </w:r>
      <w:r w:rsidRPr="00AC7B5D">
        <w:t>B</w:t>
      </w:r>
      <w:r w:rsidRPr="00AC7B5D">
        <w:t>为</w:t>
      </w:r>
      <w:r w:rsidRPr="00AC7B5D">
        <w:t>45</w:t>
      </w:r>
      <w:r w:rsidRPr="00AC7B5D">
        <w:t>，又</w:t>
      </w:r>
      <w:r w:rsidRPr="00AC7B5D">
        <w:t>A</w:t>
      </w:r>
      <w:r w:rsidRPr="00AC7B5D">
        <w:t>的取值范围小于</w:t>
      </w:r>
      <w:r w:rsidR="004151D6">
        <w:rPr>
          <w:noProof/>
          <w:lang w:eastAsia="zh-CN"/>
        </w:rPr>
        <w:pict>
          <v:shape id="图片 14" o:spid="_x0000_i1038" type="#_x0000_t75" style="width:27.75pt;height:21pt;visibility:visible;mso-wrap-style:square">
            <v:imagedata r:id="rId16" o:title=""/>
          </v:shape>
        </w:pict>
      </w:r>
      <w:r w:rsidRPr="00AC7B5D">
        <w:t>=21</w:t>
      </w:r>
      <w:r w:rsidR="004151D6">
        <w:rPr>
          <w:noProof/>
          <w:lang w:eastAsia="zh-CN"/>
        </w:rPr>
        <w:pict>
          <v:shape id="图片 15" o:spid="_x0000_i1039" type="#_x0000_t75" style="width:15.75pt;height:21pt;visibility:visible;mso-wrap-style:square">
            <v:imagedata r:id="rId17" o:title=""/>
          </v:shape>
        </w:pict>
      </w:r>
      <w:r w:rsidRPr="00AC7B5D">
        <w:t>，</w:t>
      </w:r>
      <w:r w:rsidRPr="00AC7B5D">
        <w:t xml:space="preserve"> </w:t>
      </w:r>
      <w:r w:rsidRPr="00AC7B5D">
        <w:t>所以</w:t>
      </w:r>
      <w:r w:rsidRPr="00AC7B5D">
        <w:t>A</w:t>
      </w:r>
      <w:r w:rsidRPr="00AC7B5D">
        <w:t>可取</w:t>
      </w:r>
      <w:r w:rsidRPr="00AC7B5D">
        <w:t>20</w:t>
      </w:r>
      <w:r w:rsidRPr="00AC7B5D">
        <w:t>，则</w:t>
      </w:r>
      <w:r w:rsidRPr="00AC7B5D">
        <w:t>A+B</w:t>
      </w:r>
      <w:r w:rsidRPr="00AC7B5D">
        <w:t>的最大值是</w:t>
      </w:r>
      <w:r w:rsidRPr="00AC7B5D">
        <w:t>20+45=65</w:t>
      </w:r>
      <w:r w:rsidRPr="00AC7B5D">
        <w:t>．</w:t>
      </w:r>
    </w:p>
    <w:p w:rsidR="007007C1" w:rsidRPr="00AC7B5D" w:rsidRDefault="00AC7B5D" w:rsidP="00AC7B5D">
      <w:pPr>
        <w:spacing w:line="360" w:lineRule="auto"/>
      </w:pPr>
      <w:r w:rsidRPr="00AC7B5D">
        <w:t>四、解答题</w:t>
      </w:r>
    </w:p>
    <w:p w:rsidR="007007C1" w:rsidRPr="00AC7B5D" w:rsidRDefault="00AC7B5D" w:rsidP="00AC7B5D">
      <w:pPr>
        <w:spacing w:after="0" w:line="360" w:lineRule="auto"/>
      </w:pPr>
      <w:r w:rsidRPr="00AC7B5D">
        <w:t>14.</w:t>
      </w:r>
      <w:r w:rsidRPr="00AC7B5D">
        <w:t>【答案】</w:t>
      </w:r>
      <w:r w:rsidRPr="00AC7B5D">
        <w:t xml:space="preserve"> </w:t>
      </w:r>
      <w:r w:rsidRPr="00AC7B5D">
        <w:rPr>
          <w:rFonts w:ascii="Arial"/>
          <w:highlight w:val="white"/>
        </w:rPr>
        <w:t>31</w:t>
      </w:r>
      <w:r w:rsidRPr="00AC7B5D">
        <w:rPr>
          <w:rFonts w:ascii="Arial"/>
          <w:highlight w:val="white"/>
        </w:rPr>
        <w:t>÷</w:t>
      </w:r>
      <w:r w:rsidRPr="00AC7B5D">
        <w:rPr>
          <w:rFonts w:ascii="Arial"/>
          <w:highlight w:val="white"/>
        </w:rPr>
        <w:t>4=7</w:t>
      </w:r>
      <w:r w:rsidRPr="00AC7B5D">
        <w:rPr>
          <w:rFonts w:ascii="Arial"/>
          <w:highlight w:val="white"/>
        </w:rPr>
        <w:t>（辆）</w:t>
      </w:r>
      <w:r w:rsidRPr="00AC7B5D">
        <w:rPr>
          <w:rFonts w:ascii="Arial"/>
          <w:highlight w:val="white"/>
        </w:rPr>
        <w:t>……</w:t>
      </w:r>
      <w:r w:rsidRPr="00AC7B5D">
        <w:rPr>
          <w:rFonts w:ascii="Arial"/>
          <w:highlight w:val="white"/>
        </w:rPr>
        <w:t>3</w:t>
      </w:r>
      <w:r w:rsidRPr="00AC7B5D">
        <w:rPr>
          <w:rFonts w:ascii="Arial"/>
          <w:highlight w:val="white"/>
        </w:rPr>
        <w:t>（人）</w:t>
      </w:r>
      <w:r w:rsidRPr="00AC7B5D">
        <w:br/>
      </w:r>
      <w:r w:rsidRPr="00AC7B5D">
        <w:rPr>
          <w:rFonts w:ascii="Arial"/>
          <w:highlight w:val="white"/>
        </w:rPr>
        <w:t>4-3=1</w:t>
      </w:r>
      <w:r w:rsidRPr="00AC7B5D">
        <w:rPr>
          <w:rFonts w:ascii="Arial"/>
          <w:highlight w:val="white"/>
        </w:rPr>
        <w:t>（人）</w:t>
      </w:r>
      <w:r w:rsidRPr="00AC7B5D">
        <w:br/>
      </w:r>
      <w:r w:rsidRPr="00AC7B5D">
        <w:rPr>
          <w:rFonts w:ascii="Arial"/>
          <w:highlight w:val="white"/>
        </w:rPr>
        <w:t>7+1=8</w:t>
      </w:r>
      <w:r w:rsidRPr="00AC7B5D">
        <w:rPr>
          <w:rFonts w:ascii="Arial"/>
          <w:highlight w:val="white"/>
        </w:rPr>
        <w:t>（辆）</w:t>
      </w:r>
      <w:r w:rsidRPr="00AC7B5D">
        <w:br/>
      </w:r>
      <w:r w:rsidRPr="00AC7B5D">
        <w:rPr>
          <w:rFonts w:ascii="Arial"/>
          <w:highlight w:val="white"/>
        </w:rPr>
        <w:t>31</w:t>
      </w:r>
      <w:r w:rsidRPr="00AC7B5D">
        <w:rPr>
          <w:rFonts w:ascii="Arial"/>
          <w:highlight w:val="white"/>
        </w:rPr>
        <w:t>÷</w:t>
      </w:r>
      <w:r w:rsidRPr="00AC7B5D">
        <w:rPr>
          <w:rFonts w:ascii="Arial"/>
          <w:highlight w:val="white"/>
        </w:rPr>
        <w:t>9=3</w:t>
      </w:r>
      <w:r w:rsidRPr="00AC7B5D">
        <w:rPr>
          <w:rFonts w:ascii="Arial"/>
          <w:highlight w:val="white"/>
        </w:rPr>
        <w:t>（辆）</w:t>
      </w:r>
      <w:r w:rsidRPr="00AC7B5D">
        <w:rPr>
          <w:rFonts w:ascii="Arial"/>
          <w:highlight w:val="white"/>
        </w:rPr>
        <w:t>……</w:t>
      </w:r>
      <w:r w:rsidRPr="00AC7B5D">
        <w:rPr>
          <w:rFonts w:ascii="Arial"/>
          <w:highlight w:val="white"/>
        </w:rPr>
        <w:t>4</w:t>
      </w:r>
      <w:r w:rsidRPr="00AC7B5D">
        <w:rPr>
          <w:rFonts w:ascii="Arial"/>
          <w:highlight w:val="white"/>
        </w:rPr>
        <w:t>（人）</w:t>
      </w:r>
      <w:r w:rsidRPr="00AC7B5D">
        <w:br/>
        <w:t>9-4=5</w:t>
      </w:r>
      <w:r w:rsidRPr="00AC7B5D">
        <w:t>（人）</w:t>
      </w:r>
      <w:r w:rsidRPr="00AC7B5D">
        <w:br/>
      </w:r>
      <w:r w:rsidRPr="00AC7B5D">
        <w:t>答：租小汽车车空座位少，应租</w:t>
      </w:r>
      <w:r w:rsidRPr="00AC7B5D">
        <w:t>8</w:t>
      </w:r>
      <w:r w:rsidRPr="00AC7B5D">
        <w:t>辆。</w:t>
      </w:r>
      <w:r w:rsidRPr="00AC7B5D">
        <w:t xml:space="preserve">   </w:t>
      </w:r>
    </w:p>
    <w:p w:rsidR="007007C1" w:rsidRPr="00AC7B5D" w:rsidRDefault="00AC7B5D" w:rsidP="00AC7B5D">
      <w:pPr>
        <w:spacing w:after="0" w:line="360" w:lineRule="auto"/>
      </w:pPr>
      <w:r w:rsidRPr="00AC7B5D">
        <w:t>【解析】【分析】分别计算两种车需要几辆，余几人，用</w:t>
      </w:r>
      <w:r w:rsidRPr="00AC7B5D">
        <w:t>“</w:t>
      </w:r>
      <w:r w:rsidRPr="00AC7B5D">
        <w:t>总人数</w:t>
      </w:r>
      <w:r w:rsidRPr="00AC7B5D">
        <w:t>÷</w:t>
      </w:r>
      <w:r w:rsidRPr="00AC7B5D">
        <w:t>每辆车乘坐人数</w:t>
      </w:r>
      <w:r w:rsidRPr="00AC7B5D">
        <w:t>=</w:t>
      </w:r>
      <w:r w:rsidRPr="00AC7B5D">
        <w:t>车辆数</w:t>
      </w:r>
      <w:r w:rsidRPr="00AC7B5D">
        <w:t>”</w:t>
      </w:r>
      <w:r w:rsidRPr="00AC7B5D">
        <w:t>计算。用</w:t>
      </w:r>
      <w:r w:rsidRPr="00AC7B5D">
        <w:t>“</w:t>
      </w:r>
      <w:r w:rsidRPr="00AC7B5D">
        <w:t>每辆车乘坐人数</w:t>
      </w:r>
      <w:r w:rsidRPr="00AC7B5D">
        <w:t>-</w:t>
      </w:r>
      <w:r w:rsidRPr="00AC7B5D">
        <w:t>余下的人数</w:t>
      </w:r>
      <w:r w:rsidRPr="00AC7B5D">
        <w:t>=</w:t>
      </w:r>
      <w:r w:rsidRPr="00AC7B5D">
        <w:t>空座位数</w:t>
      </w:r>
      <w:r w:rsidRPr="00AC7B5D">
        <w:t>”</w:t>
      </w:r>
      <w:r w:rsidRPr="00AC7B5D">
        <w:t>计算空座位的多少。计算车辆数时，如果有余下的人数，这些人也要坐一辆车，故</w:t>
      </w:r>
      <w:r w:rsidRPr="00AC7B5D">
        <w:t>“</w:t>
      </w:r>
      <w:r w:rsidRPr="00AC7B5D">
        <w:t>实际租车数量</w:t>
      </w:r>
      <w:r w:rsidRPr="00AC7B5D">
        <w:t>=</w:t>
      </w:r>
      <w:r w:rsidRPr="00AC7B5D">
        <w:t>计算出的车辆数</w:t>
      </w:r>
      <w:r w:rsidRPr="00AC7B5D">
        <w:t>+1”</w:t>
      </w:r>
      <w:r w:rsidRPr="00AC7B5D">
        <w:t>。</w:t>
      </w:r>
    </w:p>
    <w:p w:rsidR="007007C1" w:rsidRPr="00AC7B5D" w:rsidRDefault="00AC7B5D" w:rsidP="00AC7B5D">
      <w:pPr>
        <w:spacing w:line="360" w:lineRule="auto"/>
      </w:pPr>
      <w:r w:rsidRPr="00AC7B5D">
        <w:t>五、综合题</w:t>
      </w:r>
    </w:p>
    <w:p w:rsidR="00AC7B5D" w:rsidRPr="00AC7B5D" w:rsidRDefault="00AC7B5D" w:rsidP="00AC7B5D">
      <w:pPr>
        <w:spacing w:after="0" w:line="360" w:lineRule="auto"/>
      </w:pPr>
      <w:r w:rsidRPr="00AC7B5D">
        <w:t>15.</w:t>
      </w:r>
      <w:r w:rsidRPr="00AC7B5D">
        <w:t>【答案】</w:t>
      </w:r>
      <w:r w:rsidRPr="00AC7B5D">
        <w:t xml:space="preserve"> </w:t>
      </w:r>
      <w:r w:rsidRPr="00AC7B5D">
        <w:t>（</w:t>
      </w:r>
      <w:r w:rsidRPr="00AC7B5D">
        <w:t>1</w:t>
      </w:r>
      <w:r w:rsidRPr="00AC7B5D">
        <w:t>）</w:t>
      </w:r>
      <w:r w:rsidRPr="00AC7B5D">
        <w:t>2</w:t>
      </w:r>
    </w:p>
    <w:p w:rsidR="00AC7B5D" w:rsidRPr="00AC7B5D" w:rsidRDefault="00AC7B5D" w:rsidP="00AC7B5D">
      <w:pPr>
        <w:spacing w:after="0" w:line="360" w:lineRule="auto"/>
      </w:pPr>
      <w:r w:rsidRPr="00AC7B5D">
        <w:t>（</w:t>
      </w:r>
      <w:r w:rsidRPr="00AC7B5D">
        <w:t>2</w:t>
      </w:r>
      <w:r w:rsidRPr="00AC7B5D">
        <w:t>）</w:t>
      </w:r>
      <w:r w:rsidRPr="00AC7B5D">
        <w:t>5</w:t>
      </w:r>
    </w:p>
    <w:p w:rsidR="00AC7B5D" w:rsidRPr="00AC7B5D" w:rsidRDefault="00AC7B5D" w:rsidP="00AC7B5D">
      <w:pPr>
        <w:spacing w:after="0" w:line="360" w:lineRule="auto"/>
      </w:pPr>
      <w:r w:rsidRPr="00AC7B5D">
        <w:t>（</w:t>
      </w:r>
      <w:r w:rsidRPr="00AC7B5D">
        <w:t>3</w:t>
      </w:r>
      <w:r w:rsidRPr="00AC7B5D">
        <w:t>）</w:t>
      </w:r>
      <w:r w:rsidRPr="00AC7B5D">
        <w:t>9</w:t>
      </w:r>
    </w:p>
    <w:p w:rsidR="007007C1" w:rsidRPr="00AC7B5D" w:rsidRDefault="00AC7B5D" w:rsidP="00AC7B5D">
      <w:pPr>
        <w:spacing w:after="0" w:line="360" w:lineRule="auto"/>
      </w:pPr>
      <w:r w:rsidRPr="00AC7B5D">
        <w:t>【解析】</w:t>
      </w:r>
      <w:r w:rsidRPr="00AC7B5D">
        <w:t>  </w:t>
      </w:r>
    </w:p>
    <w:p w:rsidR="007007C1" w:rsidRPr="00AC7B5D" w:rsidRDefault="00AC7B5D" w:rsidP="00AC7B5D">
      <w:pPr>
        <w:spacing w:line="360" w:lineRule="auto"/>
      </w:pPr>
      <w:r w:rsidRPr="00AC7B5D">
        <w:t>六、应用题</w:t>
      </w:r>
    </w:p>
    <w:p w:rsidR="00AC7B5D" w:rsidRPr="00AC7B5D" w:rsidRDefault="00AC7B5D" w:rsidP="00AC7B5D">
      <w:pPr>
        <w:spacing w:after="0" w:line="360" w:lineRule="auto"/>
      </w:pPr>
      <w:r w:rsidRPr="00AC7B5D">
        <w:t>16.</w:t>
      </w:r>
      <w:r w:rsidRPr="00AC7B5D">
        <w:t>【答案】</w:t>
      </w:r>
      <w:r w:rsidRPr="00AC7B5D">
        <w:t xml:space="preserve"> 69÷4=17(</w:t>
      </w:r>
      <w:r w:rsidRPr="00AC7B5D">
        <w:t>个</w:t>
      </w:r>
      <w:r w:rsidRPr="00AC7B5D">
        <w:t>)……1(</w:t>
      </w:r>
      <w:r w:rsidRPr="00AC7B5D">
        <w:t>个</w:t>
      </w:r>
      <w:r w:rsidRPr="00AC7B5D">
        <w:t>)</w:t>
      </w:r>
    </w:p>
    <w:p w:rsidR="007007C1" w:rsidRPr="00AC7B5D" w:rsidRDefault="00AC7B5D" w:rsidP="00AC7B5D">
      <w:pPr>
        <w:spacing w:after="0" w:line="360" w:lineRule="auto"/>
      </w:pPr>
      <w:r w:rsidRPr="00AC7B5D">
        <w:t>答：平均每盒放</w:t>
      </w:r>
      <w:r w:rsidRPr="00AC7B5D">
        <w:t>17</w:t>
      </w:r>
      <w:r w:rsidRPr="00AC7B5D">
        <w:t>个，还剩</w:t>
      </w:r>
      <w:r w:rsidRPr="00AC7B5D">
        <w:t>1</w:t>
      </w:r>
      <w:r w:rsidRPr="00AC7B5D">
        <w:t>个苹果</w:t>
      </w:r>
      <w:r w:rsidRPr="00AC7B5D">
        <w:t>.</w:t>
      </w:r>
    </w:p>
    <w:p w:rsidR="00AC7B5D" w:rsidRPr="00AC7B5D" w:rsidRDefault="00AC7B5D" w:rsidP="00AC7B5D">
      <w:pPr>
        <w:spacing w:after="0" w:line="360" w:lineRule="auto"/>
      </w:pPr>
      <w:r w:rsidRPr="00AC7B5D">
        <w:t>【解析】【分析】考点：有余数的除法</w:t>
      </w:r>
      <w:r w:rsidRPr="00AC7B5D">
        <w:t xml:space="preserve"> </w:t>
      </w:r>
      <w:r w:rsidRPr="00AC7B5D">
        <w:t>．</w:t>
      </w:r>
      <w:r w:rsidRPr="00AC7B5D">
        <w:t xml:space="preserve"> </w:t>
      </w:r>
    </w:p>
    <w:p w:rsidR="007007C1" w:rsidRPr="00AC7B5D" w:rsidRDefault="00AC7B5D" w:rsidP="00AC7B5D">
      <w:pPr>
        <w:spacing w:after="0" w:line="360" w:lineRule="auto"/>
      </w:pPr>
      <w:r w:rsidRPr="00AC7B5D">
        <w:t>根据整数除法的计算方法进行计算．</w:t>
      </w:r>
    </w:p>
    <w:p w:rsidR="007007C1" w:rsidRPr="00AC7B5D" w:rsidRDefault="00AC7B5D" w:rsidP="00AC7B5D">
      <w:pPr>
        <w:spacing w:after="0" w:line="360" w:lineRule="auto"/>
      </w:pPr>
      <w:r w:rsidRPr="00AC7B5D">
        <w:t>本题主要考查了学生对除数是一位数除法计算方法的掌握情况。</w:t>
      </w:r>
    </w:p>
    <w:p w:rsidR="007007C1" w:rsidRPr="00AC7B5D" w:rsidRDefault="00AC7B5D" w:rsidP="00AC7B5D">
      <w:pPr>
        <w:spacing w:after="0" w:line="360" w:lineRule="auto"/>
      </w:pPr>
      <w:r w:rsidRPr="00AC7B5D">
        <w:t>总数</w:t>
      </w:r>
      <w:r w:rsidRPr="00AC7B5D">
        <w:t>÷</w:t>
      </w:r>
      <w:r w:rsidRPr="00AC7B5D">
        <w:t>盒子数</w:t>
      </w:r>
      <w:r w:rsidRPr="00AC7B5D">
        <w:t>=</w:t>
      </w:r>
      <w:r w:rsidRPr="00AC7B5D">
        <w:t>每个盒子放的数量</w:t>
      </w:r>
      <w:r w:rsidRPr="00AC7B5D">
        <w:t>……</w:t>
      </w:r>
      <w:r w:rsidRPr="00AC7B5D">
        <w:t>多余的数量</w:t>
      </w:r>
    </w:p>
    <w:p w:rsidR="007007C1" w:rsidRPr="00AC7B5D" w:rsidRDefault="00AC7B5D" w:rsidP="00AC7B5D">
      <w:pPr>
        <w:spacing w:after="0" w:line="360" w:lineRule="auto"/>
      </w:pPr>
      <w:r w:rsidRPr="00AC7B5D">
        <w:t>17.</w:t>
      </w:r>
      <w:r w:rsidRPr="00AC7B5D">
        <w:t>【答案】解：</w:t>
      </w:r>
      <w:r w:rsidRPr="00AC7B5D">
        <w:t>26÷3=8(</w:t>
      </w:r>
      <w:r w:rsidRPr="00AC7B5D">
        <w:t>套</w:t>
      </w:r>
      <w:r w:rsidRPr="00AC7B5D">
        <w:t>)……2(</w:t>
      </w:r>
      <w:r w:rsidRPr="00AC7B5D">
        <w:t>米</w:t>
      </w:r>
      <w:r w:rsidRPr="00AC7B5D">
        <w:t>)</w:t>
      </w:r>
      <w:r w:rsidRPr="00AC7B5D">
        <w:t>，能做</w:t>
      </w:r>
      <w:r w:rsidRPr="00AC7B5D">
        <w:t>8</w:t>
      </w:r>
      <w:r w:rsidRPr="00AC7B5D">
        <w:t>套</w:t>
      </w:r>
      <w:r w:rsidRPr="00AC7B5D">
        <w:t xml:space="preserve">  </w:t>
      </w:r>
    </w:p>
    <w:p w:rsidR="007007C1" w:rsidRPr="00AC7B5D" w:rsidRDefault="00AC7B5D" w:rsidP="00AC7B5D">
      <w:pPr>
        <w:spacing w:after="0" w:line="360" w:lineRule="auto"/>
      </w:pPr>
      <w:r w:rsidRPr="00AC7B5D">
        <w:t>【解析】</w:t>
      </w:r>
    </w:p>
    <w:sectPr w:rsidR="007007C1" w:rsidRPr="00AC7B5D">
      <w:headerReference w:type="even" r:id="rId18"/>
      <w:headerReference w:type="default" r:id="rId19"/>
      <w:footerReference w:type="default" r:id="rId2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47" w:rsidRDefault="004A2D47">
      <w:pPr>
        <w:spacing w:after="0" w:line="240" w:lineRule="auto"/>
      </w:pPr>
      <w:r>
        <w:separator/>
      </w:r>
    </w:p>
  </w:endnote>
  <w:endnote w:type="continuationSeparator" w:id="0">
    <w:p w:rsidR="004A2D47" w:rsidRDefault="004A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C1" w:rsidRPr="00AC7B5D" w:rsidRDefault="00AC7B5D" w:rsidP="00AC7B5D">
    <w:pPr>
      <w:pStyle w:val="a4"/>
    </w:pPr>
    <w:r>
      <w:t xml:space="preserve"> </w:t>
    </w:r>
    <w:r w:rsidRPr="00AC7B5D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47" w:rsidRDefault="004A2D47">
      <w:pPr>
        <w:spacing w:after="0" w:line="240" w:lineRule="auto"/>
      </w:pPr>
      <w:r>
        <w:separator/>
      </w:r>
    </w:p>
  </w:footnote>
  <w:footnote w:type="continuationSeparator" w:id="0">
    <w:p w:rsidR="004A2D47" w:rsidRDefault="004A2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C1" w:rsidRDefault="004151D6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7007C1" w:rsidRDefault="00AC7B5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7007C1" w:rsidRDefault="00AC7B5D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7007C1" w:rsidRDefault="00AC7B5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C1" w:rsidRPr="00AC7B5D" w:rsidRDefault="00AC7B5D" w:rsidP="004151D6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20779DE"/>
    <w:multiLevelType w:val="hybridMultilevel"/>
    <w:tmpl w:val="1B2A7058"/>
    <w:lvl w:ilvl="0" w:tplc="9729789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5B85F77"/>
    <w:multiLevelType w:val="hybridMultilevel"/>
    <w:tmpl w:val="5EA2DD54"/>
    <w:lvl w:ilvl="0" w:tplc="14377280">
      <w:start w:val="1"/>
      <w:numFmt w:val="decimal"/>
      <w:lvlText w:val="%1."/>
      <w:lvlJc w:val="left"/>
      <w:pPr>
        <w:ind w:left="720" w:hanging="360"/>
      </w:pPr>
    </w:lvl>
    <w:lvl w:ilvl="1" w:tplc="14377280" w:tentative="1">
      <w:start w:val="1"/>
      <w:numFmt w:val="lowerLetter"/>
      <w:lvlText w:val="%2."/>
      <w:lvlJc w:val="left"/>
      <w:pPr>
        <w:ind w:left="1440" w:hanging="360"/>
      </w:pPr>
    </w:lvl>
    <w:lvl w:ilvl="2" w:tplc="14377280" w:tentative="1">
      <w:start w:val="1"/>
      <w:numFmt w:val="lowerRoman"/>
      <w:lvlText w:val="%3."/>
      <w:lvlJc w:val="right"/>
      <w:pPr>
        <w:ind w:left="2160" w:hanging="180"/>
      </w:pPr>
    </w:lvl>
    <w:lvl w:ilvl="3" w:tplc="14377280" w:tentative="1">
      <w:start w:val="1"/>
      <w:numFmt w:val="decimal"/>
      <w:lvlText w:val="%4."/>
      <w:lvlJc w:val="left"/>
      <w:pPr>
        <w:ind w:left="2880" w:hanging="360"/>
      </w:pPr>
    </w:lvl>
    <w:lvl w:ilvl="4" w:tplc="14377280" w:tentative="1">
      <w:start w:val="1"/>
      <w:numFmt w:val="lowerLetter"/>
      <w:lvlText w:val="%5."/>
      <w:lvlJc w:val="left"/>
      <w:pPr>
        <w:ind w:left="3600" w:hanging="360"/>
      </w:pPr>
    </w:lvl>
    <w:lvl w:ilvl="5" w:tplc="14377280" w:tentative="1">
      <w:start w:val="1"/>
      <w:numFmt w:val="lowerRoman"/>
      <w:lvlText w:val="%6."/>
      <w:lvlJc w:val="right"/>
      <w:pPr>
        <w:ind w:left="4320" w:hanging="180"/>
      </w:pPr>
    </w:lvl>
    <w:lvl w:ilvl="6" w:tplc="14377280" w:tentative="1">
      <w:start w:val="1"/>
      <w:numFmt w:val="decimal"/>
      <w:lvlText w:val="%7."/>
      <w:lvlJc w:val="left"/>
      <w:pPr>
        <w:ind w:left="5040" w:hanging="360"/>
      </w:pPr>
    </w:lvl>
    <w:lvl w:ilvl="7" w:tplc="14377280" w:tentative="1">
      <w:start w:val="1"/>
      <w:numFmt w:val="lowerLetter"/>
      <w:lvlText w:val="%8."/>
      <w:lvlJc w:val="left"/>
      <w:pPr>
        <w:ind w:left="5760" w:hanging="360"/>
      </w:pPr>
    </w:lvl>
    <w:lvl w:ilvl="8" w:tplc="143772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51D6"/>
    <w:rsid w:val="004621D6"/>
    <w:rsid w:val="00483638"/>
    <w:rsid w:val="004A2D47"/>
    <w:rsid w:val="004A7EC2"/>
    <w:rsid w:val="004B0B79"/>
    <w:rsid w:val="0052166A"/>
    <w:rsid w:val="00570E98"/>
    <w:rsid w:val="006B7A92"/>
    <w:rsid w:val="006D054F"/>
    <w:rsid w:val="006F368B"/>
    <w:rsid w:val="007007C1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7B5D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CE4CAF-49B7-48D7-8DB7-BADA5C23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2191</Characters>
  <Application>Microsoft Office Word</Application>
  <DocSecurity>0</DocSecurity>
  <Lines>18</Lines>
  <Paragraphs>5</Paragraphs>
  <ScaleCrop>false</ScaleCrop>
  <Company>Microsoft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2020-01-23T13:03:00Z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