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C981B" w14:textId="77777777" w:rsidR="008F0531" w:rsidRPr="002813F7" w:rsidRDefault="00C341D6" w:rsidP="002813F7">
      <w:pPr>
        <w:spacing w:line="360" w:lineRule="auto"/>
        <w:jc w:val="center"/>
        <w:rPr>
          <w:lang w:eastAsia="zh-CN"/>
        </w:rPr>
      </w:pPr>
      <w:r w:rsidRPr="00C341D6">
        <w:rPr>
          <w:rFonts w:hint="eastAsia"/>
          <w:b/>
          <w:bCs/>
          <w:sz w:val="28"/>
          <w:szCs w:val="28"/>
          <w:lang w:eastAsia="zh-CN"/>
        </w:rPr>
        <w:t>一年级上册数学一课一练</w:t>
      </w:r>
      <w:r w:rsidRPr="00C341D6">
        <w:rPr>
          <w:rFonts w:hint="eastAsia"/>
          <w:b/>
          <w:bCs/>
          <w:sz w:val="28"/>
          <w:szCs w:val="28"/>
          <w:lang w:eastAsia="zh-CN"/>
        </w:rPr>
        <w:t>-3.3</w:t>
      </w:r>
      <w:r w:rsidRPr="00C341D6">
        <w:rPr>
          <w:rFonts w:hint="eastAsia"/>
          <w:b/>
          <w:bCs/>
          <w:sz w:val="28"/>
          <w:szCs w:val="28"/>
          <w:lang w:eastAsia="zh-CN"/>
        </w:rPr>
        <w:t>第几</w:t>
      </w:r>
    </w:p>
    <w:p w14:paraId="12D420A6" w14:textId="77777777" w:rsidR="008F0531" w:rsidRPr="002813F7" w:rsidRDefault="002813F7" w:rsidP="002813F7">
      <w:pPr>
        <w:spacing w:line="360" w:lineRule="auto"/>
        <w:rPr>
          <w:lang w:eastAsia="zh-CN"/>
        </w:rPr>
      </w:pPr>
      <w:r w:rsidRPr="002813F7">
        <w:rPr>
          <w:b/>
          <w:bCs/>
          <w:sz w:val="24"/>
          <w:szCs w:val="24"/>
          <w:lang w:eastAsia="zh-CN"/>
        </w:rPr>
        <w:t>一、单选题</w:t>
      </w:r>
      <w:r w:rsidRPr="002813F7">
        <w:rPr>
          <w:b/>
          <w:bCs/>
          <w:sz w:val="24"/>
          <w:szCs w:val="24"/>
          <w:lang w:eastAsia="zh-CN"/>
        </w:rPr>
        <w:t xml:space="preserve"> </w:t>
      </w:r>
    </w:p>
    <w:p w14:paraId="6EF535CD" w14:textId="77777777" w:rsidR="002813F7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1.</w:t>
      </w:r>
      <w:r w:rsidRPr="002813F7">
        <w:rPr>
          <w:lang w:eastAsia="zh-CN"/>
        </w:rPr>
        <w:t>和</w:t>
      </w:r>
      <w:r w:rsidRPr="002813F7">
        <w:rPr>
          <w:lang w:eastAsia="zh-CN"/>
        </w:rPr>
        <w:t>50</w:t>
      </w:r>
      <w:r w:rsidRPr="002813F7">
        <w:rPr>
          <w:lang w:eastAsia="zh-CN"/>
        </w:rPr>
        <w:t>相邻的两个数是</w:t>
      </w:r>
      <w:r w:rsidRPr="002813F7">
        <w:rPr>
          <w:lang w:eastAsia="zh-CN"/>
        </w:rPr>
        <w:t>(    )</w:t>
      </w:r>
      <w:r w:rsidRPr="002813F7">
        <w:rPr>
          <w:lang w:eastAsia="zh-CN"/>
        </w:rPr>
        <w:t>。</w:t>
      </w:r>
    </w:p>
    <w:p w14:paraId="501DEDD6" w14:textId="77777777" w:rsidR="008F0531" w:rsidRPr="002813F7" w:rsidRDefault="002813F7" w:rsidP="002813F7">
      <w:pPr>
        <w:spacing w:after="0" w:line="360" w:lineRule="auto"/>
        <w:ind w:left="150"/>
        <w:rPr>
          <w:lang w:eastAsia="zh-CN"/>
        </w:rPr>
      </w:pPr>
      <w:r w:rsidRPr="002813F7">
        <w:rPr>
          <w:lang w:eastAsia="zh-CN"/>
        </w:rPr>
        <w:t>A. 40</w:t>
      </w:r>
      <w:r w:rsidRPr="002813F7">
        <w:rPr>
          <w:lang w:eastAsia="zh-CN"/>
        </w:rPr>
        <w:t>、</w:t>
      </w:r>
      <w:r w:rsidRPr="002813F7">
        <w:rPr>
          <w:lang w:eastAsia="zh-CN"/>
        </w:rPr>
        <w:t>60                                    </w:t>
      </w:r>
      <w:r w:rsidR="00130E5B">
        <w:rPr>
          <w:noProof/>
          <w:lang w:eastAsia="zh-CN"/>
        </w:rPr>
        <w:pict w14:anchorId="447705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9" o:title=""/>
          </v:shape>
        </w:pict>
      </w:r>
      <w:r w:rsidRPr="002813F7">
        <w:rPr>
          <w:lang w:eastAsia="zh-CN"/>
        </w:rPr>
        <w:t>B. 51</w:t>
      </w:r>
      <w:r w:rsidRPr="002813F7">
        <w:rPr>
          <w:lang w:eastAsia="zh-CN"/>
        </w:rPr>
        <w:t>、</w:t>
      </w:r>
      <w:r w:rsidRPr="002813F7">
        <w:rPr>
          <w:lang w:eastAsia="zh-CN"/>
        </w:rPr>
        <w:t>52                                    </w:t>
      </w:r>
      <w:r w:rsidR="00130E5B">
        <w:rPr>
          <w:noProof/>
          <w:lang w:eastAsia="zh-CN"/>
        </w:rPr>
        <w:pict w14:anchorId="25222E42">
          <v:shape id="图片 2" o:spid="_x0000_i1026" type="#_x0000_t75" style="width:2.25pt;height:3pt;visibility:visible;mso-wrap-style:square">
            <v:imagedata r:id="rId9" o:title=""/>
          </v:shape>
        </w:pict>
      </w:r>
      <w:r w:rsidRPr="002813F7">
        <w:rPr>
          <w:lang w:eastAsia="zh-CN"/>
        </w:rPr>
        <w:t>C. 49</w:t>
      </w:r>
      <w:r w:rsidRPr="002813F7">
        <w:rPr>
          <w:lang w:eastAsia="zh-CN"/>
        </w:rPr>
        <w:t>、</w:t>
      </w:r>
      <w:r w:rsidRPr="002813F7">
        <w:rPr>
          <w:lang w:eastAsia="zh-CN"/>
        </w:rPr>
        <w:t>51</w:t>
      </w:r>
    </w:p>
    <w:p w14:paraId="273A0808" w14:textId="77777777" w:rsidR="002813F7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2.</w:t>
      </w:r>
      <w:r w:rsidRPr="002813F7">
        <w:rPr>
          <w:lang w:eastAsia="zh-CN"/>
        </w:rPr>
        <w:t>一个一个地数，数到</w:t>
      </w:r>
      <w:r w:rsidRPr="002813F7">
        <w:rPr>
          <w:lang w:eastAsia="zh-CN"/>
        </w:rPr>
        <w:t>99</w:t>
      </w:r>
      <w:r w:rsidRPr="002813F7">
        <w:rPr>
          <w:lang w:eastAsia="zh-CN"/>
        </w:rPr>
        <w:t>，再往下数一个数是</w:t>
      </w:r>
      <w:r w:rsidRPr="002813F7">
        <w:rPr>
          <w:lang w:eastAsia="zh-CN"/>
        </w:rPr>
        <w:t>(    )</w:t>
      </w:r>
      <w:r w:rsidRPr="002813F7">
        <w:rPr>
          <w:lang w:eastAsia="zh-CN"/>
        </w:rPr>
        <w:t>。</w:t>
      </w:r>
    </w:p>
    <w:p w14:paraId="7852D3D9" w14:textId="77777777" w:rsidR="008F0531" w:rsidRPr="002813F7" w:rsidRDefault="002813F7" w:rsidP="002813F7">
      <w:pPr>
        <w:spacing w:after="0" w:line="360" w:lineRule="auto"/>
        <w:ind w:left="150"/>
        <w:rPr>
          <w:lang w:eastAsia="zh-CN"/>
        </w:rPr>
      </w:pPr>
      <w:r w:rsidRPr="002813F7">
        <w:rPr>
          <w:lang w:eastAsia="zh-CN"/>
        </w:rPr>
        <w:t>A. 90                                           </w:t>
      </w:r>
      <w:r w:rsidR="00130E5B">
        <w:rPr>
          <w:noProof/>
          <w:lang w:eastAsia="zh-CN"/>
        </w:rPr>
        <w:pict w14:anchorId="2B5558C5">
          <v:shape id="图片 3" o:spid="_x0000_i1027" type="#_x0000_t75" style="width:2.25pt;height:3pt;visibility:visible;mso-wrap-style:square">
            <v:imagedata r:id="rId9" o:title=""/>
          </v:shape>
        </w:pict>
      </w:r>
      <w:r w:rsidRPr="002813F7">
        <w:rPr>
          <w:lang w:eastAsia="zh-CN"/>
        </w:rPr>
        <w:t>B. 98                                           </w:t>
      </w:r>
      <w:r w:rsidR="00130E5B">
        <w:rPr>
          <w:noProof/>
          <w:lang w:eastAsia="zh-CN"/>
        </w:rPr>
        <w:pict w14:anchorId="043B394A">
          <v:shape id="图片 4" o:spid="_x0000_i1028" type="#_x0000_t75" style="width:2.25pt;height:3pt;visibility:visible;mso-wrap-style:square">
            <v:imagedata r:id="rId9" o:title=""/>
          </v:shape>
        </w:pict>
      </w:r>
      <w:r w:rsidRPr="002813F7">
        <w:rPr>
          <w:lang w:eastAsia="zh-CN"/>
        </w:rPr>
        <w:t>C. 100</w:t>
      </w:r>
    </w:p>
    <w:p w14:paraId="1C962DD6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3.</w:t>
      </w:r>
      <w:r w:rsidRPr="002813F7">
        <w:rPr>
          <w:lang w:eastAsia="zh-CN"/>
        </w:rPr>
        <w:t>小朋友排队，从前数，小小是第</w:t>
      </w:r>
      <w:r w:rsidRPr="002813F7">
        <w:rPr>
          <w:lang w:eastAsia="zh-CN"/>
        </w:rPr>
        <w:t>4</w:t>
      </w:r>
      <w:r w:rsidRPr="002813F7">
        <w:rPr>
          <w:lang w:eastAsia="zh-CN"/>
        </w:rPr>
        <w:t>个人，从后数，她是第</w:t>
      </w:r>
      <w:r w:rsidRPr="002813F7">
        <w:rPr>
          <w:lang w:eastAsia="zh-CN"/>
        </w:rPr>
        <w:t>3</w:t>
      </w:r>
      <w:r w:rsidRPr="002813F7">
        <w:rPr>
          <w:lang w:eastAsia="zh-CN"/>
        </w:rPr>
        <w:t>个人，这一队共有</w:t>
      </w:r>
      <w:r w:rsidRPr="002813F7">
        <w:rPr>
          <w:lang w:eastAsia="zh-CN"/>
        </w:rPr>
        <w:t xml:space="preserve"> </w:t>
      </w:r>
      <w:r w:rsidRPr="002813F7">
        <w:rPr>
          <w:lang w:eastAsia="zh-CN"/>
        </w:rPr>
        <w:t>（</w:t>
      </w:r>
      <w:r w:rsidRPr="002813F7">
        <w:rPr>
          <w:lang w:eastAsia="zh-CN"/>
        </w:rPr>
        <w:t xml:space="preserve">  </w:t>
      </w:r>
      <w:r w:rsidRPr="002813F7">
        <w:rPr>
          <w:lang w:eastAsia="zh-CN"/>
        </w:rPr>
        <w:t>）</w:t>
      </w:r>
      <w:r w:rsidRPr="002813F7">
        <w:rPr>
          <w:lang w:eastAsia="zh-CN"/>
        </w:rPr>
        <w:t xml:space="preserve">            </w:t>
      </w:r>
    </w:p>
    <w:p w14:paraId="486923EA" w14:textId="77777777" w:rsidR="008F0531" w:rsidRPr="002813F7" w:rsidRDefault="002813F7" w:rsidP="002813F7">
      <w:pPr>
        <w:spacing w:after="0" w:line="360" w:lineRule="auto"/>
        <w:ind w:left="150"/>
        <w:rPr>
          <w:lang w:eastAsia="zh-CN"/>
        </w:rPr>
      </w:pPr>
      <w:r w:rsidRPr="002813F7">
        <w:rPr>
          <w:lang w:eastAsia="zh-CN"/>
        </w:rPr>
        <w:t>A. 5</w:t>
      </w:r>
      <w:r w:rsidRPr="002813F7">
        <w:rPr>
          <w:lang w:eastAsia="zh-CN"/>
        </w:rPr>
        <w:t>人</w:t>
      </w:r>
      <w:r w:rsidRPr="002813F7">
        <w:rPr>
          <w:lang w:eastAsia="zh-CN"/>
        </w:rPr>
        <w:t>                                       B. 6</w:t>
      </w:r>
      <w:r w:rsidRPr="002813F7">
        <w:rPr>
          <w:lang w:eastAsia="zh-CN"/>
        </w:rPr>
        <w:t>人</w:t>
      </w:r>
      <w:r w:rsidRPr="002813F7">
        <w:rPr>
          <w:lang w:eastAsia="zh-CN"/>
        </w:rPr>
        <w:t>                                       C. 7</w:t>
      </w:r>
      <w:r w:rsidRPr="002813F7">
        <w:rPr>
          <w:lang w:eastAsia="zh-CN"/>
        </w:rPr>
        <w:t>人</w:t>
      </w:r>
      <w:r w:rsidRPr="002813F7">
        <w:rPr>
          <w:lang w:eastAsia="zh-CN"/>
        </w:rPr>
        <w:t>                                       D. 8</w:t>
      </w:r>
      <w:r w:rsidRPr="002813F7">
        <w:rPr>
          <w:lang w:eastAsia="zh-CN"/>
        </w:rPr>
        <w:t>人</w:t>
      </w:r>
    </w:p>
    <w:p w14:paraId="04939231" w14:textId="77777777" w:rsidR="008F0531" w:rsidRPr="002813F7" w:rsidRDefault="002813F7" w:rsidP="002813F7">
      <w:pPr>
        <w:spacing w:line="360" w:lineRule="auto"/>
        <w:rPr>
          <w:lang w:eastAsia="zh-CN"/>
        </w:rPr>
      </w:pPr>
      <w:r w:rsidRPr="002813F7">
        <w:rPr>
          <w:b/>
          <w:bCs/>
          <w:sz w:val="24"/>
          <w:szCs w:val="24"/>
          <w:lang w:eastAsia="zh-CN"/>
        </w:rPr>
        <w:t>二、判断题</w:t>
      </w:r>
      <w:r w:rsidRPr="002813F7">
        <w:rPr>
          <w:b/>
          <w:bCs/>
          <w:sz w:val="24"/>
          <w:szCs w:val="24"/>
          <w:lang w:eastAsia="zh-CN"/>
        </w:rPr>
        <w:t xml:space="preserve"> </w:t>
      </w:r>
    </w:p>
    <w:p w14:paraId="2C5C0E89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4.</w:t>
      </w:r>
      <w:r w:rsidRPr="002813F7">
        <w:rPr>
          <w:lang w:eastAsia="zh-CN"/>
        </w:rPr>
        <w:t>判断对错</w:t>
      </w:r>
      <w:r w:rsidRPr="002813F7">
        <w:rPr>
          <w:lang w:eastAsia="zh-CN"/>
        </w:rPr>
        <w:t xml:space="preserve">.  </w:t>
      </w:r>
      <w:r w:rsidRPr="002813F7">
        <w:rPr>
          <w:lang w:eastAsia="zh-CN"/>
        </w:rPr>
        <w:br/>
        <w:t>0</w:t>
      </w:r>
      <w:r w:rsidRPr="002813F7">
        <w:rPr>
          <w:lang w:eastAsia="zh-CN"/>
        </w:rPr>
        <w:t>也是自然数，自然数都是整数．</w:t>
      </w:r>
      <w:r w:rsidRPr="002813F7">
        <w:rPr>
          <w:lang w:eastAsia="zh-CN"/>
        </w:rPr>
        <w:t xml:space="preserve">    </w:t>
      </w:r>
    </w:p>
    <w:p w14:paraId="62A6621A" w14:textId="77777777" w:rsidR="008F0531" w:rsidRPr="002813F7" w:rsidRDefault="002813F7" w:rsidP="002813F7">
      <w:pPr>
        <w:spacing w:after="0" w:line="360" w:lineRule="auto"/>
      </w:pPr>
      <w:r w:rsidRPr="002813F7">
        <w:t>5.</w:t>
      </w:r>
      <w:r w:rsidRPr="002813F7">
        <w:t>判断</w:t>
      </w:r>
    </w:p>
    <w:p w14:paraId="240E7276" w14:textId="77777777" w:rsidR="008F0531" w:rsidRPr="002813F7" w:rsidRDefault="00130E5B" w:rsidP="002813F7">
      <w:pPr>
        <w:spacing w:after="0" w:line="360" w:lineRule="auto"/>
      </w:pPr>
      <w:r>
        <w:rPr>
          <w:noProof/>
          <w:lang w:eastAsia="zh-CN"/>
        </w:rPr>
        <w:pict w14:anchorId="6F117671">
          <v:shape id="图片 5" o:spid="_x0000_i1029" type="#_x0000_t75" style="width:240.75pt;height:151.5pt;visibility:visible;mso-wrap-style:square">
            <v:imagedata r:id="rId10" o:title=""/>
          </v:shape>
        </w:pict>
      </w:r>
    </w:p>
    <w:p w14:paraId="5949EBBD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6.</w:t>
      </w:r>
      <w:r w:rsidRPr="002813F7">
        <w:rPr>
          <w:lang w:eastAsia="zh-CN"/>
        </w:rPr>
        <w:t>判断，正确的填</w:t>
      </w:r>
      <w:r w:rsidRPr="002813F7">
        <w:rPr>
          <w:lang w:eastAsia="zh-CN"/>
        </w:rPr>
        <w:t>“</w:t>
      </w:r>
      <w:r w:rsidRPr="002813F7">
        <w:rPr>
          <w:lang w:eastAsia="zh-CN"/>
        </w:rPr>
        <w:t>正确</w:t>
      </w:r>
      <w:r w:rsidRPr="002813F7">
        <w:rPr>
          <w:lang w:eastAsia="zh-CN"/>
        </w:rPr>
        <w:t>”</w:t>
      </w:r>
      <w:r w:rsidRPr="002813F7">
        <w:rPr>
          <w:lang w:eastAsia="zh-CN"/>
        </w:rPr>
        <w:t>，错误的填</w:t>
      </w:r>
      <w:r w:rsidRPr="002813F7">
        <w:rPr>
          <w:lang w:eastAsia="zh-CN"/>
        </w:rPr>
        <w:t>“</w:t>
      </w:r>
      <w:r w:rsidRPr="002813F7">
        <w:rPr>
          <w:lang w:eastAsia="zh-CN"/>
        </w:rPr>
        <w:t>错误</w:t>
      </w:r>
      <w:r w:rsidRPr="002813F7">
        <w:rPr>
          <w:lang w:eastAsia="zh-CN"/>
        </w:rPr>
        <w:t>”</w:t>
      </w:r>
      <w:r w:rsidRPr="002813F7">
        <w:rPr>
          <w:lang w:eastAsia="zh-CN"/>
        </w:rPr>
        <w:t>．</w:t>
      </w:r>
      <w:r w:rsidRPr="002813F7">
        <w:rPr>
          <w:lang w:eastAsia="zh-CN"/>
        </w:rPr>
        <w:t xml:space="preserve">  </w:t>
      </w:r>
      <w:r w:rsidRPr="002813F7">
        <w:rPr>
          <w:lang w:eastAsia="zh-CN"/>
        </w:rPr>
        <w:br/>
      </w:r>
      <w:r w:rsidRPr="002813F7">
        <w:rPr>
          <w:lang w:eastAsia="zh-CN"/>
        </w:rPr>
        <w:t>把从左数第</w:t>
      </w:r>
      <w:r w:rsidRPr="002813F7">
        <w:rPr>
          <w:lang w:eastAsia="zh-CN"/>
        </w:rPr>
        <w:t>5</w:t>
      </w:r>
      <w:r w:rsidRPr="002813F7">
        <w:rPr>
          <w:lang w:eastAsia="zh-CN"/>
        </w:rPr>
        <w:t>个</w:t>
      </w:r>
      <w:r w:rsidRPr="002813F7">
        <w:rPr>
          <w:lang w:eastAsia="zh-CN"/>
        </w:rPr>
        <w:t>☆</w:t>
      </w:r>
      <w:r w:rsidRPr="002813F7">
        <w:rPr>
          <w:lang w:eastAsia="zh-CN"/>
        </w:rPr>
        <w:t>涂上颜色．</w:t>
      </w:r>
      <w:r w:rsidRPr="002813F7">
        <w:rPr>
          <w:lang w:eastAsia="zh-CN"/>
        </w:rPr>
        <w:br/>
      </w:r>
      <w:r w:rsidR="00130E5B">
        <w:rPr>
          <w:noProof/>
          <w:lang w:eastAsia="zh-CN"/>
        </w:rPr>
        <w:pict w14:anchorId="0BF9AD7D">
          <v:shape id="图片 6" o:spid="_x0000_i1030" type="#_x0000_t75" style="width:28.5pt;height:24.75pt;visibility:visible;mso-wrap-style:square">
            <v:imagedata r:id="rId11" o:title=""/>
          </v:shape>
        </w:pict>
      </w:r>
      <w:r w:rsidR="00130E5B">
        <w:rPr>
          <w:noProof/>
          <w:lang w:eastAsia="zh-CN"/>
        </w:rPr>
        <w:pict w14:anchorId="04813F33">
          <v:shape id="图片 7" o:spid="_x0000_i1031" type="#_x0000_t75" style="width:28.5pt;height:24.75pt;visibility:visible;mso-wrap-style:square">
            <v:imagedata r:id="rId11" o:title=""/>
          </v:shape>
        </w:pict>
      </w:r>
      <w:r w:rsidR="00130E5B">
        <w:rPr>
          <w:noProof/>
          <w:lang w:eastAsia="zh-CN"/>
        </w:rPr>
        <w:pict w14:anchorId="6D623023">
          <v:shape id="图片 8" o:spid="_x0000_i1032" type="#_x0000_t75" style="width:28.5pt;height:24.75pt;visibility:visible;mso-wrap-style:square">
            <v:imagedata r:id="rId11" o:title=""/>
          </v:shape>
        </w:pict>
      </w:r>
      <w:r w:rsidR="00130E5B">
        <w:rPr>
          <w:noProof/>
          <w:lang w:eastAsia="zh-CN"/>
        </w:rPr>
        <w:pict w14:anchorId="6ADD99C9">
          <v:shape id="图片 9" o:spid="_x0000_i1033" type="#_x0000_t75" style="width:28.5pt;height:24.75pt;visibility:visible;mso-wrap-style:square">
            <v:imagedata r:id="rId11" o:title=""/>
          </v:shape>
        </w:pict>
      </w:r>
      <w:r w:rsidR="00130E5B">
        <w:rPr>
          <w:noProof/>
          <w:lang w:eastAsia="zh-CN"/>
        </w:rPr>
        <w:pict w14:anchorId="5261A396">
          <v:shape id="图片 10" o:spid="_x0000_i1034" type="#_x0000_t75" style="width:28.5pt;height:24.75pt;visibility:visible;mso-wrap-style:square">
            <v:imagedata r:id="rId11" o:title=""/>
          </v:shape>
        </w:pict>
      </w:r>
      <w:r w:rsidR="00130E5B">
        <w:rPr>
          <w:noProof/>
          <w:lang w:eastAsia="zh-CN"/>
        </w:rPr>
        <w:pict w14:anchorId="06CD9D2B">
          <v:shape id="图片 11" o:spid="_x0000_i1035" type="#_x0000_t75" style="width:25.5pt;height:24pt;visibility:visible;mso-wrap-style:square">
            <v:imagedata r:id="rId12" o:title=""/>
          </v:shape>
        </w:pict>
      </w:r>
      <w:r w:rsidR="00130E5B">
        <w:rPr>
          <w:noProof/>
          <w:lang w:eastAsia="zh-CN"/>
        </w:rPr>
        <w:pict w14:anchorId="19132EC6">
          <v:shape id="图片 12" o:spid="_x0000_i1036" type="#_x0000_t75" style="width:25.5pt;height:24pt;visibility:visible;mso-wrap-style:square">
            <v:imagedata r:id="rId12" o:title=""/>
          </v:shape>
        </w:pict>
      </w:r>
    </w:p>
    <w:p w14:paraId="03E58775" w14:textId="77777777" w:rsidR="008F0531" w:rsidRPr="002813F7" w:rsidRDefault="002813F7" w:rsidP="002813F7">
      <w:pPr>
        <w:spacing w:line="360" w:lineRule="auto"/>
        <w:rPr>
          <w:lang w:eastAsia="zh-CN"/>
        </w:rPr>
      </w:pPr>
      <w:r w:rsidRPr="002813F7">
        <w:rPr>
          <w:b/>
          <w:bCs/>
          <w:sz w:val="24"/>
          <w:szCs w:val="24"/>
          <w:lang w:eastAsia="zh-CN"/>
        </w:rPr>
        <w:t>三、填空题</w:t>
      </w:r>
      <w:r w:rsidRPr="002813F7">
        <w:rPr>
          <w:b/>
          <w:bCs/>
          <w:sz w:val="24"/>
          <w:szCs w:val="24"/>
          <w:lang w:eastAsia="zh-CN"/>
        </w:rPr>
        <w:t xml:space="preserve"> </w:t>
      </w:r>
    </w:p>
    <w:p w14:paraId="178A4629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7.</w:t>
      </w:r>
      <w:r w:rsidRPr="002813F7">
        <w:rPr>
          <w:lang w:eastAsia="zh-CN"/>
        </w:rPr>
        <w:t>看图写数</w:t>
      </w:r>
      <w:r w:rsidRPr="002813F7">
        <w:rPr>
          <w:lang w:eastAsia="zh-CN"/>
        </w:rPr>
        <w:br/>
      </w:r>
      <w:r w:rsidR="00130E5B">
        <w:rPr>
          <w:noProof/>
          <w:lang w:eastAsia="zh-CN"/>
        </w:rPr>
        <w:pict w14:anchorId="0FF62598">
          <v:shape id="图片 13" o:spid="_x0000_i1037" type="#_x0000_t75" style="width:104.25pt;height:69.75pt;visibility:visible;mso-wrap-style:square">
            <v:imagedata r:id="rId13" o:title=""/>
          </v:shape>
        </w:pict>
      </w:r>
      <w:r w:rsidRPr="002813F7">
        <w:rPr>
          <w:lang w:eastAsia="zh-CN"/>
        </w:rPr>
        <w:br/>
        <w:t xml:space="preserve">      ________        </w:t>
      </w:r>
    </w:p>
    <w:p w14:paraId="2EB23E48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lastRenderedPageBreak/>
        <w:t>8.</w:t>
      </w:r>
      <w:r w:rsidRPr="002813F7">
        <w:rPr>
          <w:lang w:eastAsia="zh-CN"/>
        </w:rPr>
        <w:t>看图写数</w:t>
      </w:r>
      <w:r w:rsidRPr="002813F7">
        <w:rPr>
          <w:lang w:eastAsia="zh-CN"/>
        </w:rPr>
        <w:t xml:space="preserve">  </w:t>
      </w:r>
      <w:r w:rsidRPr="002813F7">
        <w:rPr>
          <w:lang w:eastAsia="zh-CN"/>
        </w:rPr>
        <w:br/>
      </w:r>
      <w:r w:rsidR="00130E5B">
        <w:rPr>
          <w:noProof/>
          <w:lang w:eastAsia="zh-CN"/>
        </w:rPr>
        <w:pict w14:anchorId="710CEC84">
          <v:shape id="图片 14" o:spid="_x0000_i1038" type="#_x0000_t75" style="width:87.75pt;height:62.25pt;visibility:visible;mso-wrap-style:square">
            <v:imagedata r:id="rId14" o:title=""/>
          </v:shape>
        </w:pict>
      </w:r>
      <w:r w:rsidRPr="002813F7">
        <w:rPr>
          <w:lang w:eastAsia="zh-CN"/>
        </w:rPr>
        <w:br/>
        <w:t xml:space="preserve">     ________     </w:t>
      </w:r>
    </w:p>
    <w:p w14:paraId="070C0A28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9.</w:t>
      </w:r>
      <w:r w:rsidRPr="002813F7">
        <w:rPr>
          <w:lang w:eastAsia="zh-CN"/>
        </w:rPr>
        <w:t>在横线上填上</w:t>
      </w:r>
      <w:r w:rsidRPr="002813F7">
        <w:rPr>
          <w:lang w:eastAsia="zh-CN"/>
        </w:rPr>
        <w:t>“&gt;”</w:t>
      </w:r>
      <w:r w:rsidRPr="002813F7">
        <w:rPr>
          <w:lang w:eastAsia="zh-CN"/>
        </w:rPr>
        <w:t>、</w:t>
      </w:r>
      <w:r w:rsidRPr="002813F7">
        <w:rPr>
          <w:lang w:eastAsia="zh-CN"/>
        </w:rPr>
        <w:t>“&lt;”</w:t>
      </w:r>
      <w:r w:rsidRPr="002813F7">
        <w:rPr>
          <w:lang w:eastAsia="zh-CN"/>
        </w:rPr>
        <w:t>或</w:t>
      </w:r>
      <w:r w:rsidRPr="002813F7">
        <w:rPr>
          <w:lang w:eastAsia="zh-CN"/>
        </w:rPr>
        <w:t>“</w:t>
      </w:r>
      <w:r w:rsidRPr="002813F7">
        <w:rPr>
          <w:lang w:eastAsia="zh-CN"/>
        </w:rPr>
        <w:t>＝</w:t>
      </w:r>
      <w:r w:rsidRPr="002813F7">
        <w:rPr>
          <w:lang w:eastAsia="zh-CN"/>
        </w:rPr>
        <w:t>”</w:t>
      </w:r>
      <w:r w:rsidRPr="002813F7">
        <w:rPr>
          <w:lang w:eastAsia="zh-CN"/>
        </w:rPr>
        <w:t>．</w:t>
      </w:r>
      <w:r w:rsidRPr="002813F7">
        <w:rPr>
          <w:lang w:eastAsia="zh-CN"/>
        </w:rPr>
        <w:t xml:space="preserve">    </w:t>
      </w:r>
    </w:p>
    <w:p w14:paraId="73EE4445" w14:textId="77777777" w:rsidR="008F0531" w:rsidRPr="002813F7" w:rsidRDefault="002813F7" w:rsidP="002813F7">
      <w:pPr>
        <w:spacing w:after="0" w:line="360" w:lineRule="auto"/>
      </w:pPr>
      <w:r w:rsidRPr="002813F7">
        <w:t>（</w:t>
      </w:r>
      <w:r w:rsidRPr="002813F7">
        <w:t>1</w:t>
      </w:r>
      <w:r w:rsidRPr="002813F7">
        <w:t>）</w:t>
      </w:r>
      <w:r w:rsidRPr="002813F7">
        <w:t>10</w:t>
      </w:r>
      <w:r w:rsidRPr="002813F7">
        <w:t>－</w:t>
      </w:r>
      <w:r w:rsidRPr="002813F7">
        <w:t>8________9</w:t>
      </w:r>
      <w:r w:rsidRPr="002813F7">
        <w:t>－</w:t>
      </w:r>
      <w:r w:rsidRPr="002813F7">
        <w:t xml:space="preserve">7    </w:t>
      </w:r>
    </w:p>
    <w:p w14:paraId="16BDFD8F" w14:textId="77777777" w:rsidR="008F0531" w:rsidRPr="002813F7" w:rsidRDefault="002813F7" w:rsidP="002813F7">
      <w:pPr>
        <w:spacing w:after="0" w:line="360" w:lineRule="auto"/>
      </w:pPr>
      <w:r w:rsidRPr="002813F7">
        <w:t>（</w:t>
      </w:r>
      <w:r w:rsidRPr="002813F7">
        <w:t>2</w:t>
      </w:r>
      <w:r w:rsidRPr="002813F7">
        <w:t>）</w:t>
      </w:r>
      <w:r w:rsidRPr="002813F7">
        <w:t>2</w:t>
      </w:r>
      <w:r w:rsidRPr="002813F7">
        <w:t>＋</w:t>
      </w:r>
      <w:r w:rsidRPr="002813F7">
        <w:t xml:space="preserve">6________10    </w:t>
      </w:r>
    </w:p>
    <w:p w14:paraId="11B51F68" w14:textId="77777777" w:rsidR="008F0531" w:rsidRPr="002813F7" w:rsidRDefault="002813F7" w:rsidP="002813F7">
      <w:pPr>
        <w:spacing w:after="0" w:line="360" w:lineRule="auto"/>
      </w:pPr>
      <w:r w:rsidRPr="002813F7">
        <w:t>（</w:t>
      </w:r>
      <w:r w:rsidRPr="002813F7">
        <w:t>3</w:t>
      </w:r>
      <w:r w:rsidRPr="002813F7">
        <w:t>）</w:t>
      </w:r>
      <w:r w:rsidRPr="002813F7">
        <w:t>6</w:t>
      </w:r>
      <w:r w:rsidRPr="002813F7">
        <w:t>＋</w:t>
      </w:r>
      <w:r w:rsidRPr="002813F7">
        <w:t>4________7</w:t>
      </w:r>
      <w:r w:rsidRPr="002813F7">
        <w:t>＋</w:t>
      </w:r>
      <w:r w:rsidRPr="002813F7">
        <w:t xml:space="preserve">2    </w:t>
      </w:r>
    </w:p>
    <w:p w14:paraId="6C82A50E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10.</w:t>
      </w:r>
      <w:r w:rsidR="00130E5B">
        <w:rPr>
          <w:noProof/>
          <w:lang w:eastAsia="zh-CN"/>
        </w:rPr>
        <w:pict w14:anchorId="17DA7BEB">
          <v:shape id="图片 15" o:spid="_x0000_i1039" type="#_x0000_t75" style="width:309pt;height:35.25pt;visibility:visible;mso-wrap-style:square">
            <v:imagedata r:id="rId15" o:title=""/>
          </v:shape>
        </w:pict>
      </w:r>
    </w:p>
    <w:p w14:paraId="6B0306D7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1</w:t>
      </w:r>
      <w:r w:rsidRPr="002813F7">
        <w:rPr>
          <w:lang w:eastAsia="zh-CN"/>
        </w:rPr>
        <w:t>）图中一共有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个图形．</w:t>
      </w:r>
      <w:r w:rsidRPr="002813F7">
        <w:rPr>
          <w:lang w:eastAsia="zh-CN"/>
        </w:rPr>
        <w:t xml:space="preserve">    </w:t>
      </w:r>
    </w:p>
    <w:p w14:paraId="6E2A5093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2</w:t>
      </w:r>
      <w:r w:rsidRPr="002813F7">
        <w:rPr>
          <w:lang w:eastAsia="zh-CN"/>
        </w:rPr>
        <w:t>）从右往左数，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33D09281">
          <v:shape id="图片 16" o:spid="_x0000_i1040" type="#_x0000_t75" style="width:41.25pt;height:27pt;visibility:visible;mso-wrap-style:square">
            <v:imagedata r:id="rId16" o:title=""/>
          </v:shape>
        </w:pict>
      </w:r>
      <w:r w:rsidRPr="002813F7">
        <w:rPr>
          <w:lang w:eastAsia="zh-CN"/>
        </w:rPr>
        <w:t>是第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个．</w:t>
      </w:r>
      <w:r w:rsidRPr="002813F7">
        <w:rPr>
          <w:lang w:eastAsia="zh-CN"/>
        </w:rPr>
        <w:t xml:space="preserve">    </w:t>
      </w:r>
    </w:p>
    <w:p w14:paraId="68621BF3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3</w:t>
      </w:r>
      <w:r w:rsidRPr="002813F7">
        <w:rPr>
          <w:lang w:eastAsia="zh-CN"/>
        </w:rPr>
        <w:t>）从左往右数，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6391382D">
          <v:shape id="图片 17" o:spid="_x0000_i1041" type="#_x0000_t75" style="width:34.5pt;height:30.75pt;visibility:visible;mso-wrap-style:square">
            <v:imagedata r:id="rId17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．</w:t>
      </w:r>
      <w:r w:rsidRPr="002813F7">
        <w:rPr>
          <w:lang w:eastAsia="zh-CN"/>
        </w:rPr>
        <w:t xml:space="preserve">    </w:t>
      </w:r>
    </w:p>
    <w:p w14:paraId="16D71F8F" w14:textId="77777777" w:rsidR="008F0531" w:rsidRPr="002813F7" w:rsidRDefault="002813F7" w:rsidP="002813F7">
      <w:pPr>
        <w:spacing w:after="0" w:line="360" w:lineRule="auto"/>
      </w:pPr>
      <w:r w:rsidRPr="002813F7">
        <w:t>11.</w:t>
      </w:r>
      <w:r w:rsidRPr="002813F7">
        <w:t>下面有三盒笔．</w:t>
      </w:r>
      <w:r w:rsidRPr="002813F7">
        <w:t xml:space="preserve">  </w:t>
      </w:r>
    </w:p>
    <w:p w14:paraId="55E2621A" w14:textId="77777777" w:rsidR="008F0531" w:rsidRPr="002813F7" w:rsidRDefault="00130E5B" w:rsidP="002813F7">
      <w:pPr>
        <w:spacing w:after="0" w:line="360" w:lineRule="auto"/>
      </w:pPr>
      <w:r>
        <w:rPr>
          <w:noProof/>
          <w:lang w:eastAsia="zh-CN"/>
        </w:rPr>
        <w:pict w14:anchorId="552503F7">
          <v:shape id="图片 18" o:spid="_x0000_i1042" type="#_x0000_t75" style="width:306pt;height:42.75pt;visibility:visible;mso-wrap-style:square">
            <v:imagedata r:id="rId18" o:title=""/>
          </v:shape>
        </w:pict>
      </w:r>
    </w:p>
    <w:p w14:paraId="68DA5F47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1</w:t>
      </w:r>
      <w:r w:rsidRPr="002813F7">
        <w:rPr>
          <w:lang w:eastAsia="zh-CN"/>
        </w:rPr>
        <w:t>）其中有两盒是小明的，小明最多有</w:t>
      </w:r>
      <w:r w:rsidRPr="002813F7">
        <w:rPr>
          <w:b/>
          <w:lang w:eastAsia="zh-CN"/>
        </w:rPr>
        <w:t>________</w:t>
      </w:r>
      <w:r w:rsidRPr="002813F7">
        <w:rPr>
          <w:lang w:eastAsia="zh-CN"/>
        </w:rPr>
        <w:t>枝笔．</w:t>
      </w:r>
      <w:r w:rsidRPr="002813F7">
        <w:rPr>
          <w:lang w:eastAsia="zh-CN"/>
        </w:rPr>
        <w:t xml:space="preserve">    </w:t>
      </w:r>
    </w:p>
    <w:p w14:paraId="1C860CD9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2</w:t>
      </w:r>
      <w:r w:rsidRPr="002813F7">
        <w:rPr>
          <w:lang w:eastAsia="zh-CN"/>
        </w:rPr>
        <w:t>）小明最少有</w:t>
      </w:r>
      <w:r w:rsidRPr="002813F7">
        <w:rPr>
          <w:b/>
          <w:lang w:eastAsia="zh-CN"/>
        </w:rPr>
        <w:t>________</w:t>
      </w:r>
      <w:r w:rsidRPr="002813F7">
        <w:rPr>
          <w:lang w:eastAsia="zh-CN"/>
        </w:rPr>
        <w:t>枝笔</w:t>
      </w:r>
      <w:r w:rsidRPr="002813F7">
        <w:rPr>
          <w:lang w:eastAsia="zh-CN"/>
        </w:rPr>
        <w:t xml:space="preserve">    </w:t>
      </w:r>
    </w:p>
    <w:p w14:paraId="5DA7A371" w14:textId="77777777" w:rsidR="008F0531" w:rsidRPr="002813F7" w:rsidRDefault="002813F7" w:rsidP="002813F7">
      <w:pPr>
        <w:spacing w:line="360" w:lineRule="auto"/>
        <w:rPr>
          <w:lang w:eastAsia="zh-CN"/>
        </w:rPr>
      </w:pPr>
      <w:r w:rsidRPr="002813F7">
        <w:rPr>
          <w:b/>
          <w:bCs/>
          <w:sz w:val="24"/>
          <w:szCs w:val="24"/>
          <w:lang w:eastAsia="zh-CN"/>
        </w:rPr>
        <w:t>四、解答题</w:t>
      </w:r>
      <w:r w:rsidRPr="002813F7">
        <w:rPr>
          <w:b/>
          <w:bCs/>
          <w:sz w:val="24"/>
          <w:szCs w:val="24"/>
          <w:lang w:eastAsia="zh-CN"/>
        </w:rPr>
        <w:t xml:space="preserve"> </w:t>
      </w:r>
    </w:p>
    <w:p w14:paraId="03361240" w14:textId="77777777" w:rsidR="008F0531" w:rsidRPr="002813F7" w:rsidRDefault="002813F7" w:rsidP="002813F7">
      <w:pPr>
        <w:spacing w:after="0" w:line="360" w:lineRule="auto"/>
      </w:pPr>
      <w:r w:rsidRPr="002813F7">
        <w:t>12.</w:t>
      </w:r>
      <w:r w:rsidRPr="002813F7">
        <w:t>看图画圆点与竖杠．</w:t>
      </w:r>
      <w:r w:rsidRPr="002813F7">
        <w:t xml:space="preserve">  </w:t>
      </w:r>
    </w:p>
    <w:p w14:paraId="4C66DFD1" w14:textId="77777777" w:rsidR="008F0531" w:rsidRPr="002813F7" w:rsidRDefault="00130E5B" w:rsidP="002813F7">
      <w:pPr>
        <w:spacing w:after="0" w:line="360" w:lineRule="auto"/>
      </w:pPr>
      <w:r>
        <w:rPr>
          <w:noProof/>
          <w:lang w:eastAsia="zh-CN"/>
        </w:rPr>
        <w:pict w14:anchorId="081610F9">
          <v:shape id="图片 19" o:spid="_x0000_i1043" type="#_x0000_t75" style="width:192pt;height:74.25pt;visibility:visible;mso-wrap-style:square">
            <v:imagedata r:id="rId19" o:title=""/>
          </v:shape>
        </w:pict>
      </w:r>
      <w:r>
        <w:rPr>
          <w:noProof/>
          <w:lang w:eastAsia="zh-CN"/>
        </w:rPr>
        <w:pict w14:anchorId="5195C5B2">
          <v:shape id="图片 20" o:spid="_x0000_i1044" type="#_x0000_t75" style="width:192.75pt;height:73.5pt;visibility:visible;mso-wrap-style:square">
            <v:imagedata r:id="rId20" o:title=""/>
          </v:shape>
        </w:pict>
      </w:r>
    </w:p>
    <w:p w14:paraId="21A5221B" w14:textId="77777777" w:rsidR="008F0531" w:rsidRPr="002813F7" w:rsidRDefault="002813F7" w:rsidP="002813F7">
      <w:pPr>
        <w:spacing w:after="0" w:line="360" w:lineRule="auto"/>
      </w:pPr>
      <w:r w:rsidRPr="002813F7">
        <w:t>13.</w:t>
      </w:r>
      <w:r w:rsidRPr="002813F7">
        <w:t>生活中的</w:t>
      </w:r>
      <w:r w:rsidRPr="002813F7">
        <w:t>0</w:t>
      </w:r>
      <w:r w:rsidRPr="002813F7">
        <w:t>．</w:t>
      </w:r>
      <w:r w:rsidRPr="002813F7">
        <w:t xml:space="preserve">  </w:t>
      </w:r>
      <w:r w:rsidRPr="002813F7">
        <w:br/>
      </w:r>
      <w:r w:rsidR="00130E5B">
        <w:rPr>
          <w:noProof/>
          <w:lang w:eastAsia="zh-CN"/>
        </w:rPr>
        <w:pict w14:anchorId="79CE2211">
          <v:shape id="图片 21" o:spid="_x0000_i1045" type="#_x0000_t75" style="width:240.75pt;height:84pt;visibility:visible;mso-wrap-style:square">
            <v:imagedata r:id="rId21" o:title=""/>
          </v:shape>
        </w:pict>
      </w:r>
    </w:p>
    <w:p w14:paraId="571A33BC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lastRenderedPageBreak/>
        <w:t>14.</w:t>
      </w:r>
      <w:r w:rsidRPr="002813F7">
        <w:rPr>
          <w:lang w:eastAsia="zh-CN"/>
        </w:rPr>
        <w:t>图中一共有</w:t>
      </w:r>
      <w:r w:rsidRPr="002813F7">
        <w:rPr>
          <w:lang w:eastAsia="zh-CN"/>
        </w:rPr>
        <w:t>9</w:t>
      </w:r>
      <w:r w:rsidRPr="002813F7">
        <w:rPr>
          <w:lang w:eastAsia="zh-CN"/>
        </w:rPr>
        <w:t>个五角星，把中间的一个五角星涂上颜色，中间的五角星是第几个？</w:t>
      </w:r>
      <w:r w:rsidRPr="002813F7">
        <w:rPr>
          <w:lang w:eastAsia="zh-CN"/>
        </w:rPr>
        <w:br/>
      </w:r>
      <w:r w:rsidR="00130E5B">
        <w:rPr>
          <w:noProof/>
          <w:lang w:eastAsia="zh-CN"/>
        </w:rPr>
        <w:pict w14:anchorId="73FDCF4C">
          <v:shape id="图片 22" o:spid="_x0000_i1046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6B0690D1">
          <v:shape id="图片 23" o:spid="_x0000_i1047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75EE85A7">
          <v:shape id="图片 24" o:spid="_x0000_i1048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5A8A4EE1">
          <v:shape id="图片 25" o:spid="_x0000_i1049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0700E748">
          <v:shape id="图片 26" o:spid="_x0000_i1050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48B56AF4">
          <v:shape id="图片 27" o:spid="_x0000_i1051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72D4FC83">
          <v:shape id="图片 28" o:spid="_x0000_i1052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6FE820AD">
          <v:shape id="图片 29" o:spid="_x0000_i1053" type="#_x0000_t75" style="width:32.25pt;height:28.5pt;visibility:visible;mso-wrap-style:square">
            <v:imagedata r:id="rId22" o:title=""/>
          </v:shape>
        </w:pict>
      </w:r>
      <w:r w:rsidR="00130E5B">
        <w:rPr>
          <w:noProof/>
          <w:lang w:eastAsia="zh-CN"/>
        </w:rPr>
        <w:pict w14:anchorId="373A8D0D">
          <v:shape id="图片 30" o:spid="_x0000_i1054" type="#_x0000_t75" style="width:32.25pt;height:28.5pt;visibility:visible;mso-wrap-style:square">
            <v:imagedata r:id="rId22" o:title=""/>
          </v:shape>
        </w:pict>
      </w:r>
    </w:p>
    <w:p w14:paraId="233F898B" w14:textId="77777777" w:rsidR="008F0531" w:rsidRPr="002813F7" w:rsidRDefault="002813F7" w:rsidP="002813F7">
      <w:pPr>
        <w:spacing w:line="360" w:lineRule="auto"/>
      </w:pPr>
      <w:proofErr w:type="spellStart"/>
      <w:r w:rsidRPr="002813F7">
        <w:rPr>
          <w:b/>
          <w:bCs/>
          <w:sz w:val="24"/>
          <w:szCs w:val="24"/>
        </w:rPr>
        <w:t>五、综合题</w:t>
      </w:r>
      <w:proofErr w:type="spellEnd"/>
      <w:r w:rsidRPr="002813F7">
        <w:rPr>
          <w:b/>
          <w:bCs/>
          <w:sz w:val="24"/>
          <w:szCs w:val="24"/>
        </w:rPr>
        <w:t xml:space="preserve"> </w:t>
      </w:r>
    </w:p>
    <w:p w14:paraId="578C4F98" w14:textId="77777777" w:rsidR="008F0531" w:rsidRPr="002813F7" w:rsidRDefault="002813F7" w:rsidP="002813F7">
      <w:pPr>
        <w:spacing w:after="0" w:line="360" w:lineRule="auto"/>
      </w:pPr>
      <w:r w:rsidRPr="002813F7">
        <w:t>15.</w:t>
      </w:r>
      <w:r w:rsidRPr="002813F7">
        <w:t>看图填空。</w:t>
      </w:r>
    </w:p>
    <w:p w14:paraId="3CD6599A" w14:textId="77777777" w:rsidR="008F0531" w:rsidRPr="002813F7" w:rsidRDefault="00130E5B" w:rsidP="002813F7">
      <w:pPr>
        <w:spacing w:after="0" w:line="360" w:lineRule="auto"/>
      </w:pPr>
      <w:r>
        <w:rPr>
          <w:noProof/>
          <w:lang w:eastAsia="zh-CN"/>
        </w:rPr>
        <w:pict w14:anchorId="5C41FD78">
          <v:shape id="图片 31" o:spid="_x0000_i1055" type="#_x0000_t75" alt="说明: 图片_x0020_60" style="width:283.5pt;height:57pt;visibility:visible;mso-wrap-style:square">
            <v:imagedata r:id="rId23" o:title="图片_x0020_60"/>
          </v:shape>
        </w:pict>
      </w:r>
    </w:p>
    <w:p w14:paraId="06384B8E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1</w:t>
      </w:r>
      <w:r w:rsidRPr="002813F7">
        <w:rPr>
          <w:lang w:eastAsia="zh-CN"/>
        </w:rPr>
        <w:t>）从前面数，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6AA5C4F3">
          <v:shape id="图片 32" o:spid="_x0000_i1056" type="#_x0000_t75" style="width:30.75pt;height:29.25pt;visibility:visible;mso-wrap-style:square">
            <v:imagedata r:id="rId24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74818EBE">
          <v:shape id="图片 33" o:spid="_x0000_i1057" type="#_x0000_t75" style="width:36pt;height:30pt;visibility:visible;mso-wrap-style:square">
            <v:imagedata r:id="rId25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。</w:t>
      </w:r>
      <w:r w:rsidRPr="002813F7">
        <w:rPr>
          <w:lang w:eastAsia="zh-CN"/>
        </w:rPr>
        <w:t xml:space="preserve">    </w:t>
      </w:r>
    </w:p>
    <w:p w14:paraId="38B73B90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2</w:t>
      </w:r>
      <w:r w:rsidRPr="002813F7">
        <w:rPr>
          <w:lang w:eastAsia="zh-CN"/>
        </w:rPr>
        <w:t>）从后面数，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294E0184">
          <v:shape id="图片 34" o:spid="_x0000_i1058" type="#_x0000_t75" style="width:30.75pt;height:29.25pt;visibility:visible;mso-wrap-style:square">
            <v:imagedata r:id="rId26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309CED69">
          <v:shape id="图片 35" o:spid="_x0000_i1059" type="#_x0000_t75" style="width:36pt;height:30pt;visibility:visible;mso-wrap-style:square">
            <v:imagedata r:id="rId25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。</w:t>
      </w:r>
      <w:r w:rsidRPr="002813F7">
        <w:rPr>
          <w:lang w:eastAsia="zh-CN"/>
        </w:rPr>
        <w:t xml:space="preserve">    </w:t>
      </w:r>
    </w:p>
    <w:p w14:paraId="6874C6E5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3</w:t>
      </w:r>
      <w:r w:rsidRPr="002813F7">
        <w:rPr>
          <w:lang w:eastAsia="zh-CN"/>
        </w:rPr>
        <w:t>）从前面数，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0F4CA16D">
          <v:shape id="图片 36" o:spid="_x0000_i1060" type="#_x0000_t75" style="width:33.75pt;height:36.75pt;visibility:visible;mso-wrap-style:square">
            <v:imagedata r:id="rId27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09D982A1">
          <v:shape id="图片 37" o:spid="_x0000_i1061" type="#_x0000_t75" style="width:34.5pt;height:28.5pt;visibility:visible;mso-wrap-style:square">
            <v:imagedata r:id="rId28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。</w:t>
      </w:r>
      <w:r w:rsidRPr="002813F7">
        <w:rPr>
          <w:lang w:eastAsia="zh-CN"/>
        </w:rPr>
        <w:t xml:space="preserve">    </w:t>
      </w:r>
    </w:p>
    <w:p w14:paraId="62FF393F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（</w:t>
      </w:r>
      <w:r w:rsidRPr="002813F7">
        <w:rPr>
          <w:lang w:eastAsia="zh-CN"/>
        </w:rPr>
        <w:t>4</w:t>
      </w:r>
      <w:r w:rsidRPr="002813F7">
        <w:rPr>
          <w:lang w:eastAsia="zh-CN"/>
        </w:rPr>
        <w:t>）从后面数，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78751E85">
          <v:shape id="图片 38" o:spid="_x0000_i1062" type="#_x0000_t75" style="width:33pt;height:36pt;visibility:visible;mso-wrap-style:square">
            <v:imagedata r:id="rId29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，</w:t>
      </w:r>
      <w:r w:rsidRPr="002813F7">
        <w:rPr>
          <w:lang w:eastAsia="zh-CN"/>
        </w:rPr>
        <w:t xml:space="preserve"> </w:t>
      </w:r>
      <w:r w:rsidR="00130E5B">
        <w:rPr>
          <w:noProof/>
          <w:lang w:eastAsia="zh-CN"/>
        </w:rPr>
        <w:pict w14:anchorId="4020D1D2">
          <v:shape id="图片 39" o:spid="_x0000_i1063" type="#_x0000_t75" style="width:33.75pt;height:27.75pt;visibility:visible;mso-wrap-style:square">
            <v:imagedata r:id="rId30" o:title=""/>
          </v:shape>
        </w:pict>
      </w:r>
      <w:r w:rsidRPr="002813F7">
        <w:rPr>
          <w:lang w:eastAsia="zh-CN"/>
        </w:rPr>
        <w:t>排第</w:t>
      </w:r>
      <w:r w:rsidRPr="002813F7">
        <w:rPr>
          <w:lang w:eastAsia="zh-CN"/>
        </w:rPr>
        <w:t>________</w:t>
      </w:r>
      <w:r w:rsidRPr="002813F7">
        <w:rPr>
          <w:lang w:eastAsia="zh-CN"/>
        </w:rPr>
        <w:t>。</w:t>
      </w:r>
      <w:r w:rsidRPr="002813F7">
        <w:rPr>
          <w:lang w:eastAsia="zh-CN"/>
        </w:rPr>
        <w:t xml:space="preserve">    </w:t>
      </w:r>
    </w:p>
    <w:p w14:paraId="744421F7" w14:textId="77777777" w:rsidR="008F0531" w:rsidRPr="002813F7" w:rsidRDefault="002813F7" w:rsidP="002813F7">
      <w:pPr>
        <w:spacing w:line="360" w:lineRule="auto"/>
        <w:rPr>
          <w:lang w:eastAsia="zh-CN"/>
        </w:rPr>
      </w:pPr>
      <w:r w:rsidRPr="002813F7">
        <w:rPr>
          <w:b/>
          <w:bCs/>
          <w:sz w:val="24"/>
          <w:szCs w:val="24"/>
          <w:lang w:eastAsia="zh-CN"/>
        </w:rPr>
        <w:t>六、应用题</w:t>
      </w:r>
      <w:r w:rsidRPr="002813F7">
        <w:rPr>
          <w:b/>
          <w:bCs/>
          <w:sz w:val="24"/>
          <w:szCs w:val="24"/>
          <w:lang w:eastAsia="zh-CN"/>
        </w:rPr>
        <w:t xml:space="preserve"> </w:t>
      </w:r>
    </w:p>
    <w:p w14:paraId="74D7F923" w14:textId="77777777" w:rsidR="008F0531" w:rsidRPr="002813F7" w:rsidRDefault="002813F7" w:rsidP="002813F7">
      <w:pPr>
        <w:spacing w:after="0" w:line="360" w:lineRule="auto"/>
        <w:rPr>
          <w:lang w:eastAsia="zh-CN"/>
        </w:rPr>
      </w:pPr>
      <w:r w:rsidRPr="002813F7">
        <w:rPr>
          <w:lang w:eastAsia="zh-CN"/>
        </w:rPr>
        <w:t>16.</w:t>
      </w:r>
      <w:r w:rsidRPr="002813F7">
        <w:rPr>
          <w:lang w:eastAsia="zh-CN"/>
        </w:rPr>
        <w:t>摆一摆，说一说把</w:t>
      </w:r>
      <w:r w:rsidRPr="002813F7">
        <w:rPr>
          <w:lang w:eastAsia="zh-CN"/>
        </w:rPr>
        <w:t>5</w:t>
      </w:r>
      <w:r w:rsidRPr="002813F7">
        <w:rPr>
          <w:lang w:eastAsia="zh-CN"/>
        </w:rPr>
        <w:t>分成了几和几</w:t>
      </w:r>
      <w:r w:rsidRPr="002813F7">
        <w:rPr>
          <w:lang w:eastAsia="zh-CN"/>
        </w:rPr>
        <w:t xml:space="preserve">?  </w:t>
      </w:r>
    </w:p>
    <w:p w14:paraId="1C7DB006" w14:textId="77777777" w:rsidR="008F0531" w:rsidRPr="002813F7" w:rsidRDefault="00130E5B" w:rsidP="002813F7">
      <w:pPr>
        <w:spacing w:after="0" w:line="360" w:lineRule="auto"/>
      </w:pPr>
      <w:r>
        <w:rPr>
          <w:noProof/>
          <w:lang w:eastAsia="zh-CN"/>
        </w:rPr>
        <w:pict w14:anchorId="461E48B8">
          <v:shape id="图片 40" o:spid="_x0000_i1064" type="#_x0000_t75" style="width:150pt;height:67.5pt;visibility:visible;mso-wrap-style:square">
            <v:imagedata r:id="rId31" o:title=""/>
          </v:shape>
        </w:pict>
      </w:r>
    </w:p>
    <w:p w14:paraId="6F65ACF0" w14:textId="25C2C33A" w:rsidR="008F0531" w:rsidRPr="00675C5E" w:rsidRDefault="002813F7" w:rsidP="00675C5E">
      <w:pPr>
        <w:spacing w:line="360" w:lineRule="auto"/>
        <w:rPr>
          <w:sz w:val="20"/>
          <w:szCs w:val="21"/>
          <w:lang w:eastAsia="zh-CN"/>
        </w:rPr>
      </w:pPr>
      <w:r w:rsidRPr="002813F7">
        <w:br w:type="page"/>
      </w:r>
      <w:r w:rsidRPr="00675C5E">
        <w:rPr>
          <w:b/>
          <w:bCs/>
          <w:sz w:val="24"/>
          <w:szCs w:val="24"/>
          <w:lang w:eastAsia="zh-CN"/>
        </w:rPr>
        <w:lastRenderedPageBreak/>
        <w:t>参考答案</w:t>
      </w:r>
    </w:p>
    <w:p w14:paraId="2AA8768A" w14:textId="77777777" w:rsidR="008F0531" w:rsidRPr="00675C5E" w:rsidRDefault="002813F7" w:rsidP="002813F7">
      <w:pPr>
        <w:spacing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一、单选题</w:t>
      </w:r>
    </w:p>
    <w:p w14:paraId="1BD84FA5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1.</w:t>
      </w:r>
      <w:r w:rsidRPr="00675C5E">
        <w:rPr>
          <w:sz w:val="20"/>
          <w:szCs w:val="21"/>
          <w:lang w:eastAsia="zh-CN"/>
        </w:rPr>
        <w:t>【答案】</w:t>
      </w:r>
      <w:r w:rsidRPr="00675C5E">
        <w:rPr>
          <w:sz w:val="20"/>
          <w:szCs w:val="21"/>
          <w:lang w:eastAsia="zh-CN"/>
        </w:rPr>
        <w:t xml:space="preserve"> C   </w:t>
      </w:r>
    </w:p>
    <w:p w14:paraId="547439AB" w14:textId="77777777" w:rsidR="002813F7" w:rsidRPr="00675C5E" w:rsidRDefault="002813F7" w:rsidP="002813F7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【</w:t>
      </w:r>
      <w:proofErr w:type="spellStart"/>
      <w:r w:rsidRPr="00675C5E">
        <w:rPr>
          <w:sz w:val="20"/>
          <w:szCs w:val="21"/>
        </w:rPr>
        <w:t>解析</w:t>
      </w:r>
      <w:proofErr w:type="spellEnd"/>
      <w:r w:rsidRPr="00675C5E">
        <w:rPr>
          <w:sz w:val="20"/>
          <w:szCs w:val="21"/>
        </w:rPr>
        <w:t>】</w:t>
      </w:r>
    </w:p>
    <w:p w14:paraId="09D52EF7" w14:textId="77777777" w:rsidR="008F0531" w:rsidRPr="00675C5E" w:rsidRDefault="002813F7" w:rsidP="002813F7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2.</w:t>
      </w:r>
      <w:r w:rsidRPr="00675C5E">
        <w:rPr>
          <w:sz w:val="20"/>
          <w:szCs w:val="21"/>
        </w:rPr>
        <w:t>【答案】</w:t>
      </w:r>
      <w:r w:rsidRPr="00675C5E">
        <w:rPr>
          <w:sz w:val="20"/>
          <w:szCs w:val="21"/>
        </w:rPr>
        <w:t xml:space="preserve"> C   </w:t>
      </w:r>
    </w:p>
    <w:p w14:paraId="5277650A" w14:textId="77777777" w:rsidR="002813F7" w:rsidRPr="00675C5E" w:rsidRDefault="002813F7" w:rsidP="002813F7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【</w:t>
      </w:r>
      <w:proofErr w:type="spellStart"/>
      <w:r w:rsidRPr="00675C5E">
        <w:rPr>
          <w:sz w:val="20"/>
          <w:szCs w:val="21"/>
        </w:rPr>
        <w:t>解析</w:t>
      </w:r>
      <w:proofErr w:type="spellEnd"/>
      <w:r w:rsidRPr="00675C5E">
        <w:rPr>
          <w:sz w:val="20"/>
          <w:szCs w:val="21"/>
        </w:rPr>
        <w:t>】</w:t>
      </w:r>
    </w:p>
    <w:p w14:paraId="496C0A06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3.</w:t>
      </w:r>
      <w:r w:rsidRPr="00675C5E">
        <w:rPr>
          <w:sz w:val="20"/>
          <w:szCs w:val="21"/>
          <w:lang w:eastAsia="zh-CN"/>
        </w:rPr>
        <w:t>【答案】</w:t>
      </w:r>
      <w:r w:rsidRPr="00675C5E">
        <w:rPr>
          <w:sz w:val="20"/>
          <w:szCs w:val="21"/>
          <w:lang w:eastAsia="zh-CN"/>
        </w:rPr>
        <w:t xml:space="preserve">B  </w:t>
      </w:r>
    </w:p>
    <w:p w14:paraId="50C95667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【解析】【解答】从前数，小小是第</w:t>
      </w:r>
      <w:r w:rsidRPr="00675C5E">
        <w:rPr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t>个人，就是小小的前面有</w:t>
      </w:r>
      <w:r w:rsidRPr="00675C5E">
        <w:rPr>
          <w:sz w:val="20"/>
          <w:szCs w:val="21"/>
          <w:lang w:eastAsia="zh-CN"/>
        </w:rPr>
        <w:t>3</w:t>
      </w:r>
      <w:r w:rsidRPr="00675C5E">
        <w:rPr>
          <w:sz w:val="20"/>
          <w:szCs w:val="21"/>
          <w:lang w:eastAsia="zh-CN"/>
        </w:rPr>
        <w:t>个人；从后数，小小是第</w:t>
      </w:r>
      <w:r w:rsidRPr="00675C5E">
        <w:rPr>
          <w:sz w:val="20"/>
          <w:szCs w:val="21"/>
          <w:lang w:eastAsia="zh-CN"/>
        </w:rPr>
        <w:t>3</w:t>
      </w:r>
      <w:r w:rsidRPr="00675C5E">
        <w:rPr>
          <w:sz w:val="20"/>
          <w:szCs w:val="21"/>
          <w:lang w:eastAsia="zh-CN"/>
        </w:rPr>
        <w:t>个人，就是小小的后面有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个人；加上小小自己，一共是</w:t>
      </w:r>
      <w:r w:rsidRPr="00675C5E">
        <w:rPr>
          <w:sz w:val="20"/>
          <w:szCs w:val="21"/>
          <w:lang w:eastAsia="zh-CN"/>
        </w:rPr>
        <w:t>3+2+1=6</w:t>
      </w:r>
      <w:r w:rsidRPr="00675C5E">
        <w:rPr>
          <w:sz w:val="20"/>
          <w:szCs w:val="21"/>
          <w:lang w:eastAsia="zh-CN"/>
        </w:rPr>
        <w:t>个人．</w:t>
      </w:r>
      <w:r w:rsidRPr="00675C5E">
        <w:rPr>
          <w:sz w:val="20"/>
          <w:szCs w:val="21"/>
          <w:lang w:eastAsia="zh-CN"/>
        </w:rPr>
        <w:br/>
      </w:r>
      <w:r w:rsidRPr="00675C5E">
        <w:rPr>
          <w:sz w:val="20"/>
          <w:szCs w:val="21"/>
          <w:lang w:eastAsia="zh-CN"/>
        </w:rPr>
        <w:t>故答案为：</w:t>
      </w:r>
      <w:r w:rsidRPr="00675C5E">
        <w:rPr>
          <w:sz w:val="20"/>
          <w:szCs w:val="21"/>
          <w:lang w:eastAsia="zh-CN"/>
        </w:rPr>
        <w:t>B</w:t>
      </w:r>
      <w:r w:rsidRPr="00675C5E">
        <w:rPr>
          <w:sz w:val="20"/>
          <w:szCs w:val="21"/>
          <w:lang w:eastAsia="zh-CN"/>
        </w:rPr>
        <w:t>．</w:t>
      </w:r>
      <w:r w:rsidRPr="00675C5E">
        <w:rPr>
          <w:sz w:val="20"/>
          <w:szCs w:val="21"/>
          <w:lang w:eastAsia="zh-CN"/>
        </w:rPr>
        <w:br/>
      </w:r>
      <w:r w:rsidRPr="00675C5E">
        <w:rPr>
          <w:sz w:val="20"/>
          <w:szCs w:val="21"/>
          <w:lang w:eastAsia="zh-CN"/>
        </w:rPr>
        <w:t>【分析】可以考虑小小的前面和后面各有多少人，把前面、后面的人数和小小加起来，就是这一队的总人数．</w:t>
      </w:r>
    </w:p>
    <w:p w14:paraId="57049F88" w14:textId="77777777" w:rsidR="008F0531" w:rsidRPr="00675C5E" w:rsidRDefault="002813F7" w:rsidP="002813F7">
      <w:pPr>
        <w:spacing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二、判断题</w:t>
      </w:r>
    </w:p>
    <w:p w14:paraId="459A7E45" w14:textId="13BF5973" w:rsidR="008F0531" w:rsidRPr="00675C5E" w:rsidRDefault="002813F7" w:rsidP="00675C5E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4.</w:t>
      </w:r>
      <w:r w:rsidRPr="00675C5E">
        <w:rPr>
          <w:sz w:val="20"/>
          <w:szCs w:val="21"/>
          <w:lang w:eastAsia="zh-CN"/>
        </w:rPr>
        <w:t>【答案】正确</w:t>
      </w:r>
    </w:p>
    <w:p w14:paraId="52EAF196" w14:textId="13ACFFED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5.</w:t>
      </w:r>
      <w:r w:rsidRPr="00675C5E">
        <w:rPr>
          <w:sz w:val="20"/>
          <w:szCs w:val="21"/>
          <w:lang w:eastAsia="zh-CN"/>
        </w:rPr>
        <w:t>【答案】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错误</w:t>
      </w:r>
    </w:p>
    <w:p w14:paraId="1A42DD23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【解析】【分析】此题错在做题前没有认真看图，没有发现规律就动手操作，误以为</w:t>
      </w:r>
      <w:r w:rsidRPr="00675C5E">
        <w:rPr>
          <w:sz w:val="20"/>
          <w:szCs w:val="21"/>
          <w:lang w:eastAsia="zh-CN"/>
        </w:rPr>
        <w:t>6</w:t>
      </w:r>
      <w:r w:rsidRPr="00675C5E">
        <w:rPr>
          <w:sz w:val="20"/>
          <w:szCs w:val="21"/>
          <w:lang w:eastAsia="zh-CN"/>
        </w:rPr>
        <w:t>的后面是</w:t>
      </w:r>
      <w:r w:rsidRPr="00675C5E">
        <w:rPr>
          <w:sz w:val="20"/>
          <w:szCs w:val="21"/>
          <w:lang w:eastAsia="zh-CN"/>
        </w:rPr>
        <w:t>7</w:t>
      </w:r>
      <w:r w:rsidRPr="00675C5E">
        <w:rPr>
          <w:sz w:val="20"/>
          <w:szCs w:val="21"/>
          <w:lang w:eastAsia="zh-CN"/>
        </w:rPr>
        <w:t>，所以在第四幅图中画了</w:t>
      </w:r>
      <w:r w:rsidRPr="00675C5E">
        <w:rPr>
          <w:sz w:val="20"/>
          <w:szCs w:val="21"/>
          <w:lang w:eastAsia="zh-CN"/>
        </w:rPr>
        <w:t>7</w:t>
      </w:r>
      <w:r w:rsidRPr="00675C5E">
        <w:rPr>
          <w:sz w:val="20"/>
          <w:szCs w:val="21"/>
          <w:lang w:eastAsia="zh-CN"/>
        </w:rPr>
        <w:t>个苹果．做这道题先要观察前面三幅图有什么规律，再按照规律想一想接下去该怎样画．第一幅图中画了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个</w:t>
      </w:r>
      <w:r w:rsidRPr="00675C5E">
        <w:rPr>
          <w:sz w:val="20"/>
          <w:szCs w:val="21"/>
          <w:lang w:eastAsia="zh-CN"/>
        </w:rPr>
        <w:t xml:space="preserve"> </w:t>
      </w:r>
      <w:r w:rsidR="00130E5B" w:rsidRPr="00675C5E">
        <w:rPr>
          <w:noProof/>
          <w:sz w:val="20"/>
          <w:szCs w:val="21"/>
          <w:lang w:eastAsia="zh-CN"/>
        </w:rPr>
        <w:pict w14:anchorId="12D8961C">
          <v:shape id="图片 41" o:spid="_x0000_i1065" type="#_x0000_t75" style="width:23.25pt;height:19.5pt;visibility:visible;mso-wrap-style:square">
            <v:imagedata r:id="rId32" o:title=""/>
          </v:shape>
        </w:pict>
      </w:r>
      <w:r w:rsidRPr="00675C5E">
        <w:rPr>
          <w:sz w:val="20"/>
          <w:szCs w:val="21"/>
          <w:lang w:eastAsia="zh-CN"/>
        </w:rPr>
        <w:t>，第二幅图中画了</w:t>
      </w:r>
      <w:r w:rsidRPr="00675C5E">
        <w:rPr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t>个</w:t>
      </w:r>
      <w:r w:rsidRPr="00675C5E">
        <w:rPr>
          <w:sz w:val="20"/>
          <w:szCs w:val="21"/>
          <w:lang w:eastAsia="zh-CN"/>
        </w:rPr>
        <w:t xml:space="preserve"> </w:t>
      </w:r>
      <w:r w:rsidR="00130E5B" w:rsidRPr="00675C5E">
        <w:rPr>
          <w:noProof/>
          <w:sz w:val="20"/>
          <w:szCs w:val="21"/>
          <w:lang w:eastAsia="zh-CN"/>
        </w:rPr>
        <w:pict w14:anchorId="1A036CCB">
          <v:shape id="图片 42" o:spid="_x0000_i1066" type="#_x0000_t75" style="width:23.25pt;height:19.5pt;visibility:visible;mso-wrap-style:square">
            <v:imagedata r:id="rId32" o:title=""/>
          </v:shape>
        </w:pict>
      </w:r>
      <w:r w:rsidRPr="00675C5E">
        <w:rPr>
          <w:sz w:val="20"/>
          <w:szCs w:val="21"/>
          <w:lang w:eastAsia="zh-CN"/>
        </w:rPr>
        <w:t>，第三幅图中画了</w:t>
      </w:r>
      <w:r w:rsidRPr="00675C5E">
        <w:rPr>
          <w:sz w:val="20"/>
          <w:szCs w:val="21"/>
          <w:lang w:eastAsia="zh-CN"/>
        </w:rPr>
        <w:t>6</w:t>
      </w:r>
      <w:r w:rsidRPr="00675C5E">
        <w:rPr>
          <w:sz w:val="20"/>
          <w:szCs w:val="21"/>
          <w:lang w:eastAsia="zh-CN"/>
        </w:rPr>
        <w:t>个</w:t>
      </w:r>
      <w:r w:rsidRPr="00675C5E">
        <w:rPr>
          <w:sz w:val="20"/>
          <w:szCs w:val="21"/>
          <w:lang w:eastAsia="zh-CN"/>
        </w:rPr>
        <w:t xml:space="preserve"> </w:t>
      </w:r>
      <w:r w:rsidR="00130E5B" w:rsidRPr="00675C5E">
        <w:rPr>
          <w:noProof/>
          <w:sz w:val="20"/>
          <w:szCs w:val="21"/>
          <w:lang w:eastAsia="zh-CN"/>
        </w:rPr>
        <w:pict w14:anchorId="10715934">
          <v:shape id="图片 43" o:spid="_x0000_i1067" type="#_x0000_t75" style="width:23.25pt;height:19.5pt;visibility:visible;mso-wrap-style:square">
            <v:imagedata r:id="rId32" o:title=""/>
          </v:shape>
        </w:pic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>6</w:t>
      </w:r>
      <w:r w:rsidRPr="00675C5E">
        <w:rPr>
          <w:sz w:val="20"/>
          <w:szCs w:val="21"/>
          <w:lang w:eastAsia="zh-CN"/>
        </w:rPr>
        <w:t>都是双数，且后面的数依次比前面的数多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，那么接下去就应该是</w:t>
      </w:r>
      <w:r w:rsidRPr="00675C5E">
        <w:rPr>
          <w:sz w:val="20"/>
          <w:szCs w:val="21"/>
          <w:lang w:eastAsia="zh-CN"/>
        </w:rPr>
        <w:t>8</w:t>
      </w:r>
      <w:r w:rsidRPr="00675C5E">
        <w:rPr>
          <w:sz w:val="20"/>
          <w:szCs w:val="21"/>
          <w:lang w:eastAsia="zh-CN"/>
        </w:rPr>
        <w:t>，所以在第四幅图中应该画</w:t>
      </w:r>
      <w:r w:rsidRPr="00675C5E">
        <w:rPr>
          <w:sz w:val="20"/>
          <w:szCs w:val="21"/>
          <w:lang w:eastAsia="zh-CN"/>
        </w:rPr>
        <w:t>8</w:t>
      </w:r>
      <w:r w:rsidRPr="00675C5E">
        <w:rPr>
          <w:sz w:val="20"/>
          <w:szCs w:val="21"/>
          <w:lang w:eastAsia="zh-CN"/>
        </w:rPr>
        <w:t>个</w:t>
      </w:r>
      <w:r w:rsidRPr="00675C5E">
        <w:rPr>
          <w:sz w:val="20"/>
          <w:szCs w:val="21"/>
          <w:lang w:eastAsia="zh-CN"/>
        </w:rPr>
        <w:t xml:space="preserve"> </w:t>
      </w:r>
      <w:r w:rsidR="00130E5B" w:rsidRPr="00675C5E">
        <w:rPr>
          <w:noProof/>
          <w:sz w:val="20"/>
          <w:szCs w:val="21"/>
          <w:lang w:eastAsia="zh-CN"/>
        </w:rPr>
        <w:pict w14:anchorId="6777CEDE">
          <v:shape id="图片 44" o:spid="_x0000_i1068" type="#_x0000_t75" style="width:23.25pt;height:19.5pt;visibility:visible;mso-wrap-style:square">
            <v:imagedata r:id="rId32" o:title=""/>
          </v:shape>
        </w:pict>
      </w:r>
      <w:r w:rsidRPr="00675C5E">
        <w:rPr>
          <w:sz w:val="20"/>
          <w:szCs w:val="21"/>
          <w:lang w:eastAsia="zh-CN"/>
        </w:rPr>
        <w:t>．</w:t>
      </w:r>
    </w:p>
    <w:p w14:paraId="7CB70FBB" w14:textId="6EE2E210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6.</w:t>
      </w:r>
      <w:r w:rsidRPr="00675C5E">
        <w:rPr>
          <w:sz w:val="20"/>
          <w:szCs w:val="21"/>
          <w:lang w:eastAsia="zh-CN"/>
        </w:rPr>
        <w:t>【答案】错误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【解析】【解答】</w:t>
      </w:r>
      <w:r w:rsidRPr="00675C5E">
        <w:rPr>
          <w:sz w:val="20"/>
          <w:szCs w:val="21"/>
          <w:lang w:eastAsia="zh-CN"/>
        </w:rPr>
        <w:t xml:space="preserve"> </w:t>
      </w:r>
      <w:r w:rsidR="00130E5B" w:rsidRPr="00675C5E">
        <w:rPr>
          <w:noProof/>
          <w:sz w:val="20"/>
          <w:szCs w:val="21"/>
          <w:lang w:eastAsia="zh-CN"/>
        </w:rPr>
        <w:pict w14:anchorId="7A481694">
          <v:shape id="图片 45" o:spid="_x0000_i1069" type="#_x0000_t75" style="width:25.5pt;height:24pt;visibility:visible;mso-wrap-style:square">
            <v:imagedata r:id="rId1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3A97163D">
          <v:shape id="图片 46" o:spid="_x0000_i1070" type="#_x0000_t75" style="width:25.5pt;height:24pt;visibility:visible;mso-wrap-style:square">
            <v:imagedata r:id="rId1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513D0058">
          <v:shape id="图片 47" o:spid="_x0000_i1071" type="#_x0000_t75" style="width:25.5pt;height:24pt;visibility:visible;mso-wrap-style:square">
            <v:imagedata r:id="rId1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2C43162C">
          <v:shape id="图片 48" o:spid="_x0000_i1072" type="#_x0000_t75" style="width:25.5pt;height:24pt;visibility:visible;mso-wrap-style:square">
            <v:imagedata r:id="rId1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24B66689">
          <v:shape id="图片 49" o:spid="_x0000_i1073" type="#_x0000_t75" style="width:27.75pt;height:23.25pt;visibility:visible;mso-wrap-style:square">
            <v:imagedata r:id="rId33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0488535D">
          <v:shape id="图片 50" o:spid="_x0000_i1074" type="#_x0000_t75" style="width:25.5pt;height:24pt;visibility:visible;mso-wrap-style:square">
            <v:imagedata r:id="rId1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7CF2D619">
          <v:shape id="图片 51" o:spid="_x0000_i1075" type="#_x0000_t75" style="width:25.5pt;height:24pt;visibility:visible;mso-wrap-style:square">
            <v:imagedata r:id="rId12" o:title=""/>
          </v:shape>
        </w:pict>
      </w:r>
      <w:r w:rsidRPr="00675C5E">
        <w:rPr>
          <w:sz w:val="20"/>
          <w:szCs w:val="21"/>
          <w:lang w:eastAsia="zh-CN"/>
        </w:rPr>
        <w:br/>
      </w:r>
      <w:r w:rsidRPr="00675C5E">
        <w:rPr>
          <w:sz w:val="20"/>
          <w:szCs w:val="21"/>
          <w:lang w:eastAsia="zh-CN"/>
        </w:rPr>
        <w:t>此题错在不能正确区分</w:t>
      </w:r>
      <w:r w:rsidRPr="00675C5E">
        <w:rPr>
          <w:sz w:val="20"/>
          <w:szCs w:val="21"/>
          <w:lang w:eastAsia="zh-CN"/>
        </w:rPr>
        <w:t>“</w:t>
      </w:r>
      <w:r w:rsidRPr="00675C5E">
        <w:rPr>
          <w:b/>
          <w:sz w:val="20"/>
          <w:szCs w:val="21"/>
          <w:lang w:eastAsia="zh-CN"/>
        </w:rPr>
        <w:t>几个</w:t>
      </w:r>
      <w:r w:rsidRPr="00675C5E">
        <w:rPr>
          <w:sz w:val="20"/>
          <w:szCs w:val="21"/>
          <w:lang w:eastAsia="zh-CN"/>
        </w:rPr>
        <w:t>”</w:t>
      </w:r>
      <w:r w:rsidRPr="00675C5E">
        <w:rPr>
          <w:sz w:val="20"/>
          <w:szCs w:val="21"/>
          <w:lang w:eastAsia="zh-CN"/>
        </w:rPr>
        <w:t>和</w:t>
      </w:r>
      <w:r w:rsidRPr="00675C5E">
        <w:rPr>
          <w:sz w:val="20"/>
          <w:szCs w:val="21"/>
          <w:lang w:eastAsia="zh-CN"/>
        </w:rPr>
        <w:t>“</w:t>
      </w:r>
      <w:r w:rsidRPr="00675C5E">
        <w:rPr>
          <w:b/>
          <w:sz w:val="20"/>
          <w:szCs w:val="21"/>
          <w:lang w:eastAsia="zh-CN"/>
        </w:rPr>
        <w:t>第几</w:t>
      </w:r>
      <w:r w:rsidRPr="00675C5E">
        <w:rPr>
          <w:sz w:val="20"/>
          <w:szCs w:val="21"/>
          <w:lang w:eastAsia="zh-CN"/>
        </w:rPr>
        <w:t>”</w:t>
      </w:r>
      <w:r w:rsidRPr="00675C5E">
        <w:rPr>
          <w:sz w:val="20"/>
          <w:szCs w:val="21"/>
          <w:lang w:eastAsia="zh-CN"/>
        </w:rPr>
        <w:t>的含义．</w:t>
      </w:r>
      <w:r w:rsidRPr="00675C5E">
        <w:rPr>
          <w:sz w:val="20"/>
          <w:szCs w:val="21"/>
          <w:lang w:eastAsia="zh-CN"/>
        </w:rPr>
        <w:t>“</w:t>
      </w:r>
      <w:r w:rsidRPr="00675C5E">
        <w:rPr>
          <w:b/>
          <w:sz w:val="20"/>
          <w:szCs w:val="21"/>
          <w:lang w:eastAsia="zh-CN"/>
        </w:rPr>
        <w:t>第</w:t>
      </w:r>
      <w:r w:rsidRPr="00675C5E">
        <w:rPr>
          <w:b/>
          <w:sz w:val="20"/>
          <w:szCs w:val="21"/>
          <w:lang w:eastAsia="zh-CN"/>
        </w:rPr>
        <w:t>5</w:t>
      </w:r>
      <w:r w:rsidRPr="00675C5E">
        <w:rPr>
          <w:b/>
          <w:sz w:val="20"/>
          <w:szCs w:val="21"/>
          <w:lang w:eastAsia="zh-CN"/>
        </w:rPr>
        <w:t>个</w:t>
      </w:r>
      <w:r w:rsidRPr="00675C5E">
        <w:rPr>
          <w:sz w:val="20"/>
          <w:szCs w:val="21"/>
          <w:lang w:eastAsia="zh-CN"/>
        </w:rPr>
        <w:t>”</w:t>
      </w:r>
      <w:r w:rsidRPr="00675C5E">
        <w:rPr>
          <w:sz w:val="20"/>
          <w:szCs w:val="21"/>
          <w:lang w:eastAsia="zh-CN"/>
        </w:rPr>
        <w:t>表示的是五角星</w:t>
      </w:r>
      <w:r w:rsidRPr="00675C5E">
        <w:rPr>
          <w:b/>
          <w:sz w:val="20"/>
          <w:szCs w:val="21"/>
          <w:lang w:eastAsia="zh-CN"/>
        </w:rPr>
        <w:t>从左到右排列的次序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它只对应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个五角星，只能把从左数第</w:t>
      </w:r>
      <w:r w:rsidRPr="00675C5E">
        <w:rPr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个位置上的那颗五角星涂上色，</w:t>
      </w:r>
      <w:r w:rsidRPr="00675C5E">
        <w:rPr>
          <w:b/>
          <w:sz w:val="20"/>
          <w:szCs w:val="21"/>
          <w:lang w:eastAsia="zh-CN"/>
        </w:rPr>
        <w:t>而不能把左边</w:t>
      </w:r>
      <w:r w:rsidRPr="00675C5E">
        <w:rPr>
          <w:b/>
          <w:sz w:val="20"/>
          <w:szCs w:val="21"/>
          <w:lang w:eastAsia="zh-CN"/>
        </w:rPr>
        <w:t>5</w:t>
      </w:r>
      <w:r w:rsidRPr="00675C5E">
        <w:rPr>
          <w:b/>
          <w:sz w:val="20"/>
          <w:szCs w:val="21"/>
          <w:lang w:eastAsia="zh-CN"/>
        </w:rPr>
        <w:t>个都涂上颜色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．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br/>
      </w:r>
      <w:r w:rsidRPr="00675C5E">
        <w:rPr>
          <w:sz w:val="20"/>
          <w:szCs w:val="21"/>
          <w:lang w:eastAsia="zh-CN"/>
        </w:rPr>
        <w:t>【分析】一个数可以表示几，也可以表示第几．当它表示数目多少时，是几个；当它表示排列顺序时，是第几．</w:t>
      </w:r>
    </w:p>
    <w:p w14:paraId="15E37EE9" w14:textId="77777777" w:rsidR="008F0531" w:rsidRPr="00675C5E" w:rsidRDefault="002813F7" w:rsidP="002813F7">
      <w:pPr>
        <w:spacing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三、填空题</w:t>
      </w:r>
    </w:p>
    <w:p w14:paraId="312859F0" w14:textId="105C6C7E" w:rsidR="008F0531" w:rsidRPr="00675C5E" w:rsidRDefault="002813F7" w:rsidP="00675C5E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7.</w:t>
      </w:r>
      <w:r w:rsidRPr="00675C5E">
        <w:rPr>
          <w:sz w:val="20"/>
          <w:szCs w:val="21"/>
          <w:lang w:eastAsia="zh-CN"/>
        </w:rPr>
        <w:t>【答案】</w:t>
      </w:r>
      <w:r w:rsidRPr="00675C5E">
        <w:rPr>
          <w:sz w:val="20"/>
          <w:szCs w:val="21"/>
          <w:lang w:eastAsia="zh-CN"/>
        </w:rPr>
        <w:t>5</w:t>
      </w:r>
    </w:p>
    <w:p w14:paraId="010810B0" w14:textId="44BADA64" w:rsidR="008F0531" w:rsidRPr="00675C5E" w:rsidRDefault="002813F7" w:rsidP="00675C5E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8.</w:t>
      </w:r>
      <w:r w:rsidRPr="00675C5E">
        <w:rPr>
          <w:sz w:val="20"/>
          <w:szCs w:val="21"/>
        </w:rPr>
        <w:t>【答案】</w:t>
      </w:r>
      <w:r w:rsidRPr="00675C5E">
        <w:rPr>
          <w:sz w:val="20"/>
          <w:szCs w:val="21"/>
        </w:rPr>
        <w:t>1</w:t>
      </w:r>
    </w:p>
    <w:p w14:paraId="2D74EE34" w14:textId="77777777" w:rsidR="008F0531" w:rsidRPr="00675C5E" w:rsidRDefault="002813F7" w:rsidP="002813F7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9.</w:t>
      </w:r>
      <w:r w:rsidRPr="00675C5E">
        <w:rPr>
          <w:sz w:val="20"/>
          <w:szCs w:val="21"/>
        </w:rPr>
        <w:t>【答案】（</w:t>
      </w:r>
      <w:r w:rsidRPr="00675C5E">
        <w:rPr>
          <w:sz w:val="20"/>
          <w:szCs w:val="21"/>
        </w:rPr>
        <w:t>1</w:t>
      </w:r>
      <w:r w:rsidRPr="00675C5E">
        <w:rPr>
          <w:sz w:val="20"/>
          <w:szCs w:val="21"/>
        </w:rPr>
        <w:t>）＝</w:t>
      </w:r>
      <w:r w:rsidRPr="00675C5E">
        <w:rPr>
          <w:sz w:val="20"/>
          <w:szCs w:val="21"/>
        </w:rPr>
        <w:br/>
      </w:r>
      <w:r w:rsidRPr="00675C5E">
        <w:rPr>
          <w:sz w:val="20"/>
          <w:szCs w:val="21"/>
        </w:rPr>
        <w:t>（</w:t>
      </w:r>
      <w:r w:rsidRPr="00675C5E">
        <w:rPr>
          <w:sz w:val="20"/>
          <w:szCs w:val="21"/>
        </w:rPr>
        <w:t>2</w:t>
      </w:r>
      <w:r w:rsidRPr="00675C5E">
        <w:rPr>
          <w:sz w:val="20"/>
          <w:szCs w:val="21"/>
        </w:rPr>
        <w:t>）</w:t>
      </w:r>
      <w:r w:rsidRPr="00675C5E">
        <w:rPr>
          <w:sz w:val="20"/>
          <w:szCs w:val="21"/>
        </w:rPr>
        <w:t>&lt;</w:t>
      </w:r>
      <w:r w:rsidRPr="00675C5E">
        <w:rPr>
          <w:sz w:val="20"/>
          <w:szCs w:val="21"/>
        </w:rPr>
        <w:br/>
      </w:r>
      <w:r w:rsidRPr="00675C5E">
        <w:rPr>
          <w:sz w:val="20"/>
          <w:szCs w:val="21"/>
        </w:rPr>
        <w:t>（</w:t>
      </w:r>
      <w:r w:rsidRPr="00675C5E">
        <w:rPr>
          <w:sz w:val="20"/>
          <w:szCs w:val="21"/>
        </w:rPr>
        <w:t>3</w:t>
      </w:r>
      <w:r w:rsidRPr="00675C5E">
        <w:rPr>
          <w:sz w:val="20"/>
          <w:szCs w:val="21"/>
        </w:rPr>
        <w:t>）</w:t>
      </w:r>
      <w:r w:rsidRPr="00675C5E">
        <w:rPr>
          <w:sz w:val="20"/>
          <w:szCs w:val="21"/>
        </w:rPr>
        <w:t xml:space="preserve">&gt;  </w:t>
      </w:r>
    </w:p>
    <w:p w14:paraId="79E3188E" w14:textId="77777777" w:rsidR="008F0531" w:rsidRPr="00675C5E" w:rsidRDefault="002813F7" w:rsidP="002813F7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【</w:t>
      </w:r>
      <w:proofErr w:type="spellStart"/>
      <w:r w:rsidRPr="00675C5E">
        <w:rPr>
          <w:sz w:val="20"/>
          <w:szCs w:val="21"/>
        </w:rPr>
        <w:t>解析</w:t>
      </w:r>
      <w:proofErr w:type="spellEnd"/>
      <w:r w:rsidRPr="00675C5E">
        <w:rPr>
          <w:sz w:val="20"/>
          <w:szCs w:val="21"/>
        </w:rPr>
        <w:t>】</w:t>
      </w:r>
    </w:p>
    <w:p w14:paraId="5024D621" w14:textId="2B6B8A97" w:rsidR="008F0531" w:rsidRPr="00675C5E" w:rsidRDefault="002813F7" w:rsidP="00675C5E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lastRenderedPageBreak/>
        <w:t>10.</w:t>
      </w:r>
      <w:r w:rsidRPr="00675C5E">
        <w:rPr>
          <w:sz w:val="20"/>
          <w:szCs w:val="21"/>
        </w:rPr>
        <w:t>【答案】（</w:t>
      </w:r>
      <w:r w:rsidRPr="00675C5E">
        <w:rPr>
          <w:sz w:val="20"/>
          <w:szCs w:val="21"/>
        </w:rPr>
        <w:t>1</w:t>
      </w:r>
      <w:r w:rsidRPr="00675C5E">
        <w:rPr>
          <w:sz w:val="20"/>
          <w:szCs w:val="21"/>
        </w:rPr>
        <w:t>）</w:t>
      </w:r>
      <w:r w:rsidRPr="00675C5E">
        <w:rPr>
          <w:sz w:val="20"/>
          <w:szCs w:val="21"/>
        </w:rPr>
        <w:t>6</w:t>
      </w:r>
      <w:r w:rsidRPr="00675C5E">
        <w:rPr>
          <w:sz w:val="20"/>
          <w:szCs w:val="21"/>
        </w:rPr>
        <w:t>（</w:t>
      </w:r>
      <w:r w:rsidRPr="00675C5E">
        <w:rPr>
          <w:sz w:val="20"/>
          <w:szCs w:val="21"/>
        </w:rPr>
        <w:t>2</w:t>
      </w:r>
      <w:r w:rsidRPr="00675C5E">
        <w:rPr>
          <w:sz w:val="20"/>
          <w:szCs w:val="21"/>
        </w:rPr>
        <w:t>）</w:t>
      </w:r>
      <w:r w:rsidRPr="00675C5E">
        <w:rPr>
          <w:sz w:val="20"/>
          <w:szCs w:val="21"/>
        </w:rPr>
        <w:t>3</w:t>
      </w:r>
      <w:r w:rsidRPr="00675C5E">
        <w:rPr>
          <w:sz w:val="20"/>
          <w:szCs w:val="21"/>
        </w:rPr>
        <w:t>（</w:t>
      </w:r>
      <w:r w:rsidRPr="00675C5E">
        <w:rPr>
          <w:sz w:val="20"/>
          <w:szCs w:val="21"/>
        </w:rPr>
        <w:t>3</w:t>
      </w:r>
      <w:r w:rsidRPr="00675C5E">
        <w:rPr>
          <w:sz w:val="20"/>
          <w:szCs w:val="21"/>
        </w:rPr>
        <w:t>）</w:t>
      </w:r>
      <w:r w:rsidRPr="00675C5E">
        <w:rPr>
          <w:sz w:val="20"/>
          <w:szCs w:val="21"/>
        </w:rPr>
        <w:t xml:space="preserve">2  </w:t>
      </w:r>
    </w:p>
    <w:p w14:paraId="30379165" w14:textId="57B086F7" w:rsidR="008F0531" w:rsidRPr="00675C5E" w:rsidRDefault="002813F7" w:rsidP="002813F7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11.</w:t>
      </w:r>
      <w:r w:rsidRPr="00675C5E">
        <w:rPr>
          <w:sz w:val="20"/>
          <w:szCs w:val="21"/>
        </w:rPr>
        <w:t>【答案】（</w:t>
      </w:r>
      <w:r w:rsidRPr="00675C5E">
        <w:rPr>
          <w:sz w:val="20"/>
          <w:szCs w:val="21"/>
        </w:rPr>
        <w:t>1</w:t>
      </w:r>
      <w:r w:rsidRPr="00675C5E">
        <w:rPr>
          <w:sz w:val="20"/>
          <w:szCs w:val="21"/>
        </w:rPr>
        <w:t>）</w:t>
      </w:r>
      <w:r w:rsidRPr="00675C5E">
        <w:rPr>
          <w:sz w:val="20"/>
          <w:szCs w:val="21"/>
        </w:rPr>
        <w:t>5</w:t>
      </w:r>
      <w:r w:rsidRPr="00675C5E">
        <w:rPr>
          <w:sz w:val="20"/>
          <w:szCs w:val="21"/>
        </w:rPr>
        <w:t>（</w:t>
      </w:r>
      <w:r w:rsidRPr="00675C5E">
        <w:rPr>
          <w:sz w:val="20"/>
          <w:szCs w:val="21"/>
        </w:rPr>
        <w:t>2</w:t>
      </w:r>
      <w:r w:rsidRPr="00675C5E">
        <w:rPr>
          <w:sz w:val="20"/>
          <w:szCs w:val="21"/>
        </w:rPr>
        <w:t>）</w:t>
      </w:r>
      <w:r w:rsidRPr="00675C5E">
        <w:rPr>
          <w:sz w:val="20"/>
          <w:szCs w:val="21"/>
        </w:rPr>
        <w:t xml:space="preserve">3  </w:t>
      </w:r>
    </w:p>
    <w:p w14:paraId="5ED1AEA0" w14:textId="77777777" w:rsidR="008F0531" w:rsidRPr="00675C5E" w:rsidRDefault="002813F7" w:rsidP="002813F7">
      <w:pPr>
        <w:spacing w:after="0" w:line="360" w:lineRule="auto"/>
        <w:rPr>
          <w:sz w:val="20"/>
          <w:szCs w:val="21"/>
        </w:rPr>
      </w:pPr>
      <w:r w:rsidRPr="00675C5E">
        <w:rPr>
          <w:sz w:val="20"/>
          <w:szCs w:val="21"/>
        </w:rPr>
        <w:t>【</w:t>
      </w:r>
      <w:proofErr w:type="spellStart"/>
      <w:r w:rsidRPr="00675C5E">
        <w:rPr>
          <w:sz w:val="20"/>
          <w:szCs w:val="21"/>
        </w:rPr>
        <w:t>解析</w:t>
      </w:r>
      <w:proofErr w:type="spellEnd"/>
      <w:r w:rsidRPr="00675C5E">
        <w:rPr>
          <w:sz w:val="20"/>
          <w:szCs w:val="21"/>
        </w:rPr>
        <w:t>】【解答】</w:t>
      </w:r>
      <w:r w:rsidRPr="00675C5E">
        <w:rPr>
          <w:sz w:val="20"/>
          <w:szCs w:val="21"/>
        </w:rPr>
        <w:t xml:space="preserve">5 </w:t>
      </w:r>
      <w:r w:rsidRPr="00675C5E">
        <w:rPr>
          <w:sz w:val="20"/>
          <w:szCs w:val="21"/>
        </w:rPr>
        <w:t>或</w:t>
      </w:r>
      <w:r w:rsidRPr="00675C5E">
        <w:rPr>
          <w:sz w:val="20"/>
          <w:szCs w:val="21"/>
        </w:rPr>
        <w:t xml:space="preserve"> </w:t>
      </w:r>
      <w:r w:rsidRPr="00675C5E">
        <w:rPr>
          <w:sz w:val="20"/>
          <w:szCs w:val="21"/>
        </w:rPr>
        <w:t>五</w:t>
      </w:r>
      <w:r w:rsidRPr="00675C5E">
        <w:rPr>
          <w:sz w:val="20"/>
          <w:szCs w:val="21"/>
        </w:rPr>
        <w:t xml:space="preserve">;3 </w:t>
      </w:r>
      <w:r w:rsidRPr="00675C5E">
        <w:rPr>
          <w:sz w:val="20"/>
          <w:szCs w:val="21"/>
        </w:rPr>
        <w:t>或</w:t>
      </w:r>
      <w:r w:rsidRPr="00675C5E">
        <w:rPr>
          <w:sz w:val="20"/>
          <w:szCs w:val="21"/>
        </w:rPr>
        <w:t xml:space="preserve"> </w:t>
      </w:r>
      <w:r w:rsidRPr="00675C5E">
        <w:rPr>
          <w:sz w:val="20"/>
          <w:szCs w:val="21"/>
        </w:rPr>
        <w:t>三</w:t>
      </w:r>
      <w:r w:rsidRPr="00675C5E">
        <w:rPr>
          <w:sz w:val="20"/>
          <w:szCs w:val="21"/>
        </w:rPr>
        <w:t xml:space="preserve">   </w:t>
      </w:r>
    </w:p>
    <w:p w14:paraId="2D250F49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最多，就要挑选两盒笔的枝数多的，再加起来，</w:t>
      </w:r>
      <w:r w:rsidRPr="00675C5E">
        <w:rPr>
          <w:sz w:val="20"/>
          <w:szCs w:val="21"/>
          <w:lang w:eastAsia="zh-CN"/>
        </w:rPr>
        <w:t>3</w:t>
      </w:r>
      <w:r w:rsidRPr="00675C5E">
        <w:rPr>
          <w:sz w:val="20"/>
          <w:szCs w:val="21"/>
          <w:lang w:eastAsia="zh-CN"/>
        </w:rPr>
        <w:t>＋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＝</w:t>
      </w:r>
      <w:r w:rsidRPr="00675C5E">
        <w:rPr>
          <w:b/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(</w:t>
      </w:r>
      <w:r w:rsidRPr="00675C5E">
        <w:rPr>
          <w:sz w:val="20"/>
          <w:szCs w:val="21"/>
          <w:lang w:eastAsia="zh-CN"/>
        </w:rPr>
        <w:t>枝</w:t>
      </w:r>
      <w:r w:rsidRPr="00675C5E">
        <w:rPr>
          <w:sz w:val="20"/>
          <w:szCs w:val="21"/>
          <w:lang w:eastAsia="zh-CN"/>
        </w:rPr>
        <w:t>)</w:t>
      </w:r>
      <w:r w:rsidRPr="00675C5E">
        <w:rPr>
          <w:sz w:val="20"/>
          <w:szCs w:val="21"/>
          <w:lang w:eastAsia="zh-CN"/>
        </w:rPr>
        <w:t>．最少，就要挑选两盒笔的枝数少的，再加起来，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＋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＝</w:t>
      </w:r>
      <w:r w:rsidRPr="00675C5E">
        <w:rPr>
          <w:b/>
          <w:sz w:val="20"/>
          <w:szCs w:val="21"/>
          <w:lang w:eastAsia="zh-CN"/>
        </w:rPr>
        <w:t>3</w:t>
      </w:r>
      <w:r w:rsidRPr="00675C5E">
        <w:rPr>
          <w:sz w:val="20"/>
          <w:szCs w:val="21"/>
          <w:lang w:eastAsia="zh-CN"/>
        </w:rPr>
        <w:t>(</w:t>
      </w:r>
      <w:r w:rsidRPr="00675C5E">
        <w:rPr>
          <w:sz w:val="20"/>
          <w:szCs w:val="21"/>
          <w:lang w:eastAsia="zh-CN"/>
        </w:rPr>
        <w:t>枝</w:t>
      </w:r>
      <w:r w:rsidRPr="00675C5E">
        <w:rPr>
          <w:sz w:val="20"/>
          <w:szCs w:val="21"/>
          <w:lang w:eastAsia="zh-CN"/>
        </w:rPr>
        <w:t>)</w:t>
      </w:r>
      <w:r w:rsidRPr="00675C5E">
        <w:rPr>
          <w:sz w:val="20"/>
          <w:szCs w:val="21"/>
          <w:lang w:eastAsia="zh-CN"/>
        </w:rPr>
        <w:t>．</w:t>
      </w:r>
    </w:p>
    <w:p w14:paraId="01C83139" w14:textId="77777777" w:rsidR="008F0531" w:rsidRPr="00675C5E" w:rsidRDefault="002813F7" w:rsidP="002813F7">
      <w:pPr>
        <w:spacing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四、解答题</w:t>
      </w:r>
    </w:p>
    <w:p w14:paraId="7815190B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12.</w:t>
      </w:r>
      <w:r w:rsidRPr="00675C5E">
        <w:rPr>
          <w:sz w:val="20"/>
          <w:szCs w:val="21"/>
          <w:lang w:eastAsia="zh-CN"/>
        </w:rPr>
        <w:t>【答案】</w:t>
      </w:r>
      <w:r w:rsidR="00130E5B" w:rsidRPr="00675C5E">
        <w:rPr>
          <w:noProof/>
          <w:sz w:val="20"/>
          <w:szCs w:val="21"/>
          <w:lang w:eastAsia="zh-CN"/>
        </w:rPr>
        <w:pict w14:anchorId="0B0C6995">
          <v:shape id="图片 52" o:spid="_x0000_i1076" type="#_x0000_t75" style="width:305.25pt;height:58.5pt;visibility:visible;mso-wrap-style:square">
            <v:imagedata r:id="rId34" o:title=""/>
          </v:shape>
        </w:pict>
      </w:r>
    </w:p>
    <w:p w14:paraId="5C6EA3D2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【解析】</w:t>
      </w:r>
    </w:p>
    <w:p w14:paraId="1B8FA48E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13.</w:t>
      </w:r>
      <w:r w:rsidRPr="00675C5E">
        <w:rPr>
          <w:sz w:val="20"/>
          <w:szCs w:val="21"/>
          <w:lang w:eastAsia="zh-CN"/>
        </w:rPr>
        <w:t>【答案】</w:t>
      </w:r>
      <w:r w:rsidRPr="00675C5E">
        <w:rPr>
          <w:sz w:val="20"/>
          <w:szCs w:val="21"/>
          <w:lang w:eastAsia="zh-CN"/>
        </w:rPr>
        <w:t>①</w:t>
      </w:r>
      <w:r w:rsidRPr="00675C5E">
        <w:rPr>
          <w:sz w:val="20"/>
          <w:szCs w:val="21"/>
          <w:lang w:eastAsia="zh-CN"/>
        </w:rPr>
        <w:t>表示天平两边一样重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br/>
        <w:t>②</w:t>
      </w:r>
      <w:r w:rsidRPr="00675C5E">
        <w:rPr>
          <w:sz w:val="20"/>
          <w:szCs w:val="21"/>
          <w:lang w:eastAsia="zh-CN"/>
        </w:rPr>
        <w:t>表示温度是</w:t>
      </w:r>
      <w:r w:rsidRPr="00675C5E">
        <w:rPr>
          <w:sz w:val="20"/>
          <w:szCs w:val="21"/>
          <w:lang w:eastAsia="zh-CN"/>
        </w:rPr>
        <w:t>0</w:t>
      </w:r>
      <w:r w:rsidRPr="00675C5E">
        <w:rPr>
          <w:sz w:val="20"/>
          <w:szCs w:val="21"/>
          <w:lang w:eastAsia="zh-CN"/>
        </w:rPr>
        <w:t>度</w:t>
      </w:r>
      <w:r w:rsidRPr="00675C5E">
        <w:rPr>
          <w:sz w:val="20"/>
          <w:szCs w:val="21"/>
          <w:lang w:eastAsia="zh-CN"/>
        </w:rPr>
        <w:br/>
        <w:t>③</w:t>
      </w:r>
      <w:r w:rsidRPr="00675C5E">
        <w:rPr>
          <w:sz w:val="20"/>
          <w:szCs w:val="21"/>
          <w:lang w:eastAsia="zh-CN"/>
        </w:rPr>
        <w:t>表示量长度的起点</w:t>
      </w:r>
      <w:r w:rsidRPr="00675C5E">
        <w:rPr>
          <w:sz w:val="20"/>
          <w:szCs w:val="21"/>
          <w:lang w:eastAsia="zh-CN"/>
        </w:rPr>
        <w:t xml:space="preserve">  </w:t>
      </w:r>
    </w:p>
    <w:p w14:paraId="70A89953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【解析】</w:t>
      </w:r>
    </w:p>
    <w:p w14:paraId="0F0EF8C5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14.</w:t>
      </w:r>
      <w:r w:rsidRPr="00675C5E">
        <w:rPr>
          <w:sz w:val="20"/>
          <w:szCs w:val="21"/>
          <w:lang w:eastAsia="zh-CN"/>
        </w:rPr>
        <w:t>【答案】从</w:t>
      </w:r>
      <w:r w:rsidRPr="00675C5E">
        <w:rPr>
          <w:b/>
          <w:sz w:val="20"/>
          <w:szCs w:val="21"/>
          <w:lang w:eastAsia="zh-CN"/>
        </w:rPr>
        <w:t>左数</w:t>
      </w:r>
      <w:r w:rsidRPr="00675C5E">
        <w:rPr>
          <w:sz w:val="20"/>
          <w:szCs w:val="21"/>
          <w:lang w:eastAsia="zh-CN"/>
        </w:rPr>
        <w:t>或从</w:t>
      </w:r>
      <w:r w:rsidRPr="00675C5E">
        <w:rPr>
          <w:b/>
          <w:sz w:val="20"/>
          <w:szCs w:val="21"/>
          <w:lang w:eastAsia="zh-CN"/>
        </w:rPr>
        <w:t>右数</w:t>
      </w:r>
      <w:r w:rsidRPr="00675C5E">
        <w:rPr>
          <w:sz w:val="20"/>
          <w:szCs w:val="21"/>
          <w:lang w:eastAsia="zh-CN"/>
        </w:rPr>
        <w:t>都是第</w:t>
      </w:r>
      <w:r w:rsidRPr="00675C5E">
        <w:rPr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个</w:t>
      </w:r>
      <w:r w:rsidRPr="00675C5E">
        <w:rPr>
          <w:sz w:val="20"/>
          <w:szCs w:val="21"/>
          <w:lang w:eastAsia="zh-CN"/>
        </w:rPr>
        <w:br/>
      </w:r>
      <w:r w:rsidR="00130E5B" w:rsidRPr="00675C5E">
        <w:rPr>
          <w:noProof/>
          <w:sz w:val="20"/>
          <w:szCs w:val="21"/>
          <w:lang w:eastAsia="zh-CN"/>
        </w:rPr>
        <w:pict w14:anchorId="763B2D33">
          <v:shape id="图片 53" o:spid="_x0000_i1077" type="#_x0000_t75" style="width:32.25pt;height:28.5pt;visibility:visible;mso-wrap-style:square">
            <v:imagedata r:id="rId2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574206F2">
          <v:shape id="图片 54" o:spid="_x0000_i1078" type="#_x0000_t75" style="width:32.25pt;height:28.5pt;visibility:visible;mso-wrap-style:square">
            <v:imagedata r:id="rId2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1B1150DA">
          <v:shape id="图片 55" o:spid="_x0000_i1079" type="#_x0000_t75" style="width:32.25pt;height:28.5pt;visibility:visible;mso-wrap-style:square">
            <v:imagedata r:id="rId2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025773FF">
          <v:shape id="图片 56" o:spid="_x0000_i1080" type="#_x0000_t75" style="width:32.25pt;height:28.5pt;visibility:visible;mso-wrap-style:square">
            <v:imagedata r:id="rId2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7009A4F9">
          <v:shape id="图片 57" o:spid="_x0000_i1081" type="#_x0000_t75" style="width:32.25pt;height:28.5pt;visibility:visible;mso-wrap-style:square">
            <v:imagedata r:id="rId35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3D0ACC29">
          <v:shape id="图片 58" o:spid="_x0000_i1082" type="#_x0000_t75" style="width:32.25pt;height:28.5pt;visibility:visible;mso-wrap-style:square">
            <v:imagedata r:id="rId2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62471A6F">
          <v:shape id="图片 59" o:spid="_x0000_i1083" type="#_x0000_t75" style="width:32.25pt;height:28.5pt;visibility:visible;mso-wrap-style:square">
            <v:imagedata r:id="rId2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5CCDF07C">
          <v:shape id="图片 60" o:spid="_x0000_i1084" type="#_x0000_t75" style="width:32.25pt;height:28.5pt;visibility:visible;mso-wrap-style:square">
            <v:imagedata r:id="rId22" o:title=""/>
          </v:shape>
        </w:pict>
      </w:r>
      <w:r w:rsidR="00130E5B" w:rsidRPr="00675C5E">
        <w:rPr>
          <w:noProof/>
          <w:sz w:val="20"/>
          <w:szCs w:val="21"/>
          <w:lang w:eastAsia="zh-CN"/>
        </w:rPr>
        <w:pict w14:anchorId="638FAEEB">
          <v:shape id="图片 61" o:spid="_x0000_i1085" type="#_x0000_t75" style="width:32.25pt;height:28.5pt;visibility:visible;mso-wrap-style:square">
            <v:imagedata r:id="rId22" o:title=""/>
          </v:shape>
        </w:pict>
      </w:r>
    </w:p>
    <w:p w14:paraId="4C6A5B88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【解析】</w:t>
      </w:r>
    </w:p>
    <w:p w14:paraId="27465290" w14:textId="77777777" w:rsidR="008F0531" w:rsidRPr="00675C5E" w:rsidRDefault="002813F7" w:rsidP="002813F7">
      <w:pPr>
        <w:spacing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五、综合题</w:t>
      </w:r>
    </w:p>
    <w:p w14:paraId="4FDA3634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15.</w:t>
      </w:r>
      <w:r w:rsidRPr="00675C5E">
        <w:rPr>
          <w:sz w:val="20"/>
          <w:szCs w:val="21"/>
          <w:lang w:eastAsia="zh-CN"/>
        </w:rPr>
        <w:t>【答案】（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）</w:t>
      </w:r>
      <w:r w:rsidRPr="00675C5E">
        <w:rPr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；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br/>
      </w:r>
      <w:r w:rsidRPr="00675C5E">
        <w:rPr>
          <w:sz w:val="20"/>
          <w:szCs w:val="21"/>
          <w:lang w:eastAsia="zh-CN"/>
        </w:rPr>
        <w:t>（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）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；</w:t>
      </w:r>
      <w:r w:rsidRPr="00675C5E">
        <w:rPr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br/>
      </w:r>
      <w:r w:rsidRPr="00675C5E">
        <w:rPr>
          <w:sz w:val="20"/>
          <w:szCs w:val="21"/>
          <w:lang w:eastAsia="zh-CN"/>
        </w:rPr>
        <w:t>（</w:t>
      </w:r>
      <w:r w:rsidRPr="00675C5E">
        <w:rPr>
          <w:sz w:val="20"/>
          <w:szCs w:val="21"/>
          <w:lang w:eastAsia="zh-CN"/>
        </w:rPr>
        <w:t>3</w:t>
      </w:r>
      <w:r w:rsidRPr="00675C5E">
        <w:rPr>
          <w:sz w:val="20"/>
          <w:szCs w:val="21"/>
          <w:lang w:eastAsia="zh-CN"/>
        </w:rPr>
        <w:t>）</w:t>
      </w:r>
      <w:r w:rsidRPr="00675C5E">
        <w:rPr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t>；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br/>
      </w:r>
      <w:r w:rsidRPr="00675C5E">
        <w:rPr>
          <w:sz w:val="20"/>
          <w:szCs w:val="21"/>
          <w:lang w:eastAsia="zh-CN"/>
        </w:rPr>
        <w:t>（</w:t>
      </w:r>
      <w:r w:rsidRPr="00675C5E">
        <w:rPr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t>）</w:t>
      </w:r>
      <w:r w:rsidRPr="00675C5E">
        <w:rPr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；</w:t>
      </w:r>
      <w:r w:rsidRPr="00675C5E">
        <w:rPr>
          <w:sz w:val="20"/>
          <w:szCs w:val="21"/>
          <w:lang w:eastAsia="zh-CN"/>
        </w:rPr>
        <w:t xml:space="preserve">5  </w:t>
      </w:r>
    </w:p>
    <w:p w14:paraId="015E4535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【解析】</w:t>
      </w:r>
    </w:p>
    <w:p w14:paraId="1891AD57" w14:textId="77777777" w:rsidR="008F0531" w:rsidRPr="00675C5E" w:rsidRDefault="002813F7" w:rsidP="002813F7">
      <w:pPr>
        <w:spacing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六、应用题</w:t>
      </w:r>
    </w:p>
    <w:p w14:paraId="27B3A718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16.</w:t>
      </w:r>
      <w:r w:rsidRPr="00675C5E">
        <w:rPr>
          <w:sz w:val="20"/>
          <w:szCs w:val="21"/>
          <w:lang w:eastAsia="zh-CN"/>
        </w:rPr>
        <w:t>【答案】答：从图中可以看出，这幅图是利用摆小棒来学习</w:t>
      </w:r>
      <w:r w:rsidRPr="00675C5E">
        <w:rPr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的组成．</w:t>
      </w:r>
      <w:r w:rsidRPr="00675C5E">
        <w:rPr>
          <w:b/>
          <w:sz w:val="20"/>
          <w:szCs w:val="21"/>
          <w:lang w:eastAsia="zh-CN"/>
        </w:rPr>
        <w:t>左边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1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b/>
          <w:sz w:val="20"/>
          <w:szCs w:val="21"/>
          <w:lang w:eastAsia="zh-CN"/>
        </w:rPr>
        <w:t>右边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4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说明</w:t>
      </w:r>
      <w:r w:rsidRPr="00675C5E">
        <w:rPr>
          <w:b/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和</w:t>
      </w:r>
      <w:r w:rsidRPr="00675C5E">
        <w:rPr>
          <w:b/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t>组成</w:t>
      </w:r>
      <w:r w:rsidRPr="00675C5E">
        <w:rPr>
          <w:b/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；</w:t>
      </w:r>
      <w:r w:rsidRPr="00675C5E">
        <w:rPr>
          <w:b/>
          <w:sz w:val="20"/>
          <w:szCs w:val="21"/>
          <w:lang w:eastAsia="zh-CN"/>
        </w:rPr>
        <w:t>左边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2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b/>
          <w:sz w:val="20"/>
          <w:szCs w:val="21"/>
          <w:lang w:eastAsia="zh-CN"/>
        </w:rPr>
        <w:t>右边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3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说明</w:t>
      </w:r>
      <w:r w:rsidRPr="00675C5E">
        <w:rPr>
          <w:b/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和</w:t>
      </w:r>
      <w:r w:rsidRPr="00675C5E">
        <w:rPr>
          <w:b/>
          <w:sz w:val="20"/>
          <w:szCs w:val="21"/>
          <w:lang w:eastAsia="zh-CN"/>
        </w:rPr>
        <w:t>3</w:t>
      </w:r>
      <w:r w:rsidRPr="00675C5E">
        <w:rPr>
          <w:sz w:val="20"/>
          <w:szCs w:val="21"/>
          <w:lang w:eastAsia="zh-CN"/>
        </w:rPr>
        <w:t>组成</w:t>
      </w:r>
      <w:r w:rsidRPr="00675C5E">
        <w:rPr>
          <w:b/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；</w:t>
      </w:r>
      <w:r w:rsidRPr="00675C5E">
        <w:rPr>
          <w:b/>
          <w:sz w:val="20"/>
          <w:szCs w:val="21"/>
          <w:lang w:eastAsia="zh-CN"/>
        </w:rPr>
        <w:t>左边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3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b/>
          <w:sz w:val="20"/>
          <w:szCs w:val="21"/>
          <w:lang w:eastAsia="zh-CN"/>
        </w:rPr>
        <w:t>右边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2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说明</w:t>
      </w:r>
      <w:r w:rsidRPr="00675C5E">
        <w:rPr>
          <w:b/>
          <w:sz w:val="20"/>
          <w:szCs w:val="21"/>
          <w:lang w:eastAsia="zh-CN"/>
        </w:rPr>
        <w:t>3</w:t>
      </w:r>
      <w:r w:rsidRPr="00675C5E">
        <w:rPr>
          <w:sz w:val="20"/>
          <w:szCs w:val="21"/>
          <w:lang w:eastAsia="zh-CN"/>
        </w:rPr>
        <w:t>和</w:t>
      </w:r>
      <w:r w:rsidRPr="00675C5E">
        <w:rPr>
          <w:b/>
          <w:sz w:val="20"/>
          <w:szCs w:val="21"/>
          <w:lang w:eastAsia="zh-CN"/>
        </w:rPr>
        <w:t>2</w:t>
      </w:r>
      <w:r w:rsidRPr="00675C5E">
        <w:rPr>
          <w:sz w:val="20"/>
          <w:szCs w:val="21"/>
          <w:lang w:eastAsia="zh-CN"/>
        </w:rPr>
        <w:t>组成</w:t>
      </w:r>
      <w:r w:rsidRPr="00675C5E">
        <w:rPr>
          <w:b/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；</w:t>
      </w:r>
      <w:r w:rsidRPr="00675C5E">
        <w:rPr>
          <w:b/>
          <w:sz w:val="20"/>
          <w:szCs w:val="21"/>
          <w:lang w:eastAsia="zh-CN"/>
        </w:rPr>
        <w:t>左边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4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b/>
          <w:sz w:val="20"/>
          <w:szCs w:val="21"/>
          <w:lang w:eastAsia="zh-CN"/>
        </w:rPr>
        <w:t>右边</w:t>
      </w:r>
      <w:r w:rsidRPr="00675C5E">
        <w:rPr>
          <w:sz w:val="20"/>
          <w:szCs w:val="21"/>
          <w:lang w:eastAsia="zh-CN"/>
        </w:rPr>
        <w:t>摆</w:t>
      </w:r>
      <w:r w:rsidRPr="00675C5E">
        <w:rPr>
          <w:b/>
          <w:sz w:val="20"/>
          <w:szCs w:val="21"/>
          <w:lang w:eastAsia="zh-CN"/>
        </w:rPr>
        <w:t>1</w:t>
      </w:r>
      <w:r w:rsidRPr="00675C5E">
        <w:rPr>
          <w:b/>
          <w:sz w:val="20"/>
          <w:szCs w:val="21"/>
          <w:lang w:eastAsia="zh-CN"/>
        </w:rPr>
        <w:t>根</w:t>
      </w:r>
      <w:r w:rsidRPr="00675C5E">
        <w:rPr>
          <w:sz w:val="20"/>
          <w:szCs w:val="21"/>
          <w:lang w:eastAsia="zh-CN"/>
        </w:rPr>
        <w:t xml:space="preserve">  </w:t>
      </w:r>
      <w:r w:rsidRPr="00675C5E">
        <w:rPr>
          <w:sz w:val="20"/>
          <w:szCs w:val="21"/>
          <w:lang w:eastAsia="zh-CN"/>
        </w:rPr>
        <w:t>，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说明</w:t>
      </w:r>
      <w:r w:rsidRPr="00675C5E">
        <w:rPr>
          <w:b/>
          <w:sz w:val="20"/>
          <w:szCs w:val="21"/>
          <w:lang w:eastAsia="zh-CN"/>
        </w:rPr>
        <w:t>4</w:t>
      </w:r>
      <w:r w:rsidRPr="00675C5E">
        <w:rPr>
          <w:sz w:val="20"/>
          <w:szCs w:val="21"/>
          <w:lang w:eastAsia="zh-CN"/>
        </w:rPr>
        <w:t>和</w:t>
      </w:r>
      <w:r w:rsidRPr="00675C5E">
        <w:rPr>
          <w:b/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组成</w:t>
      </w:r>
      <w:r w:rsidRPr="00675C5E">
        <w:rPr>
          <w:b/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 xml:space="preserve"> </w:t>
      </w:r>
      <w:r w:rsidRPr="00675C5E">
        <w:rPr>
          <w:sz w:val="20"/>
          <w:szCs w:val="21"/>
          <w:lang w:eastAsia="zh-CN"/>
        </w:rPr>
        <w:t>．</w:t>
      </w:r>
      <w:r w:rsidRPr="00675C5E">
        <w:rPr>
          <w:sz w:val="20"/>
          <w:szCs w:val="21"/>
          <w:lang w:eastAsia="zh-CN"/>
        </w:rPr>
        <w:t xml:space="preserve">   </w:t>
      </w:r>
    </w:p>
    <w:p w14:paraId="321E0372" w14:textId="77777777" w:rsidR="008F0531" w:rsidRPr="00675C5E" w:rsidRDefault="002813F7" w:rsidP="002813F7">
      <w:pPr>
        <w:spacing w:after="0" w:line="360" w:lineRule="auto"/>
        <w:rPr>
          <w:sz w:val="20"/>
          <w:szCs w:val="21"/>
          <w:lang w:eastAsia="zh-CN"/>
        </w:rPr>
      </w:pPr>
      <w:r w:rsidRPr="00675C5E">
        <w:rPr>
          <w:sz w:val="20"/>
          <w:szCs w:val="21"/>
          <w:lang w:eastAsia="zh-CN"/>
        </w:rPr>
        <w:t>【解析】【分析】</w:t>
      </w:r>
      <w:r w:rsidRPr="00675C5E">
        <w:rPr>
          <w:sz w:val="20"/>
          <w:szCs w:val="21"/>
          <w:lang w:eastAsia="zh-CN"/>
        </w:rPr>
        <w:t>5</w:t>
      </w:r>
      <w:r w:rsidRPr="00675C5E">
        <w:rPr>
          <w:sz w:val="20"/>
          <w:szCs w:val="21"/>
          <w:lang w:eastAsia="zh-CN"/>
        </w:rPr>
        <w:t>的组成特点：从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开始分，左边的数每次增加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，右边的数每次减少</w:t>
      </w:r>
      <w:r w:rsidRPr="00675C5E">
        <w:rPr>
          <w:sz w:val="20"/>
          <w:szCs w:val="21"/>
          <w:lang w:eastAsia="zh-CN"/>
        </w:rPr>
        <w:t>1</w:t>
      </w:r>
      <w:r w:rsidRPr="00675C5E">
        <w:rPr>
          <w:sz w:val="20"/>
          <w:szCs w:val="21"/>
          <w:lang w:eastAsia="zh-CN"/>
        </w:rPr>
        <w:t>；还可以只记前面两组，然后分别交换每组中左右两边的数的位置．</w:t>
      </w:r>
    </w:p>
    <w:sectPr w:rsidR="008F0531" w:rsidRPr="00675C5E">
      <w:headerReference w:type="even" r:id="rId36"/>
      <w:headerReference w:type="default" r:id="rId37"/>
      <w:footerReference w:type="default" r:id="rId3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DC870" w14:textId="77777777" w:rsidR="00130E5B" w:rsidRDefault="00130E5B">
      <w:pPr>
        <w:spacing w:after="0" w:line="240" w:lineRule="auto"/>
      </w:pPr>
      <w:r>
        <w:separator/>
      </w:r>
    </w:p>
  </w:endnote>
  <w:endnote w:type="continuationSeparator" w:id="0">
    <w:p w14:paraId="1A70FF7A" w14:textId="77777777" w:rsidR="00130E5B" w:rsidRDefault="0013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91483" w14:textId="77777777" w:rsidR="008F0531" w:rsidRPr="002813F7" w:rsidRDefault="002813F7" w:rsidP="002813F7">
    <w:pPr>
      <w:pStyle w:val="a5"/>
    </w:pPr>
    <w:r>
      <w:t xml:space="preserve"> </w:t>
    </w:r>
    <w:r w:rsidRPr="002813F7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61261" w14:textId="77777777" w:rsidR="00130E5B" w:rsidRDefault="00130E5B">
      <w:pPr>
        <w:spacing w:after="0" w:line="240" w:lineRule="auto"/>
      </w:pPr>
      <w:r>
        <w:separator/>
      </w:r>
    </w:p>
  </w:footnote>
  <w:footnote w:type="continuationSeparator" w:id="0">
    <w:p w14:paraId="0ED34F9D" w14:textId="77777777" w:rsidR="00130E5B" w:rsidRDefault="00130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39F42" w14:textId="77777777" w:rsidR="008F0531" w:rsidRDefault="00130E5B">
    <w:pPr>
      <w:pStyle w:val="a7"/>
      <w:pBdr>
        <w:bottom w:val="none" w:sz="0" w:space="0" w:color="auto"/>
      </w:pBdr>
    </w:pPr>
    <w:r>
      <w:pict w14:anchorId="57BD14EC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0BD8913B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29420813" w14:textId="77777777" w:rsidR="008F0531" w:rsidRDefault="002813F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0E4842B4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5BE1D80E" w14:textId="77777777" w:rsidR="008F0531" w:rsidRDefault="002813F7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0533A4B3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3206E43E" w14:textId="77777777" w:rsidR="008F0531" w:rsidRDefault="002813F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6ED0F" w14:textId="77777777" w:rsidR="008F0531" w:rsidRPr="002813F7" w:rsidRDefault="002813F7" w:rsidP="002D18FA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F1E5BCF"/>
    <w:multiLevelType w:val="hybridMultilevel"/>
    <w:tmpl w:val="AA82B58A"/>
    <w:lvl w:ilvl="0" w:tplc="536601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59C2D20"/>
    <w:multiLevelType w:val="hybridMultilevel"/>
    <w:tmpl w:val="A6A44B2E"/>
    <w:lvl w:ilvl="0" w:tplc="55408076">
      <w:start w:val="1"/>
      <w:numFmt w:val="decimal"/>
      <w:lvlText w:val="%1."/>
      <w:lvlJc w:val="left"/>
      <w:pPr>
        <w:ind w:left="720" w:hanging="360"/>
      </w:pPr>
    </w:lvl>
    <w:lvl w:ilvl="1" w:tplc="55408076" w:tentative="1">
      <w:start w:val="1"/>
      <w:numFmt w:val="lowerLetter"/>
      <w:lvlText w:val="%2."/>
      <w:lvlJc w:val="left"/>
      <w:pPr>
        <w:ind w:left="1440" w:hanging="360"/>
      </w:pPr>
    </w:lvl>
    <w:lvl w:ilvl="2" w:tplc="55408076" w:tentative="1">
      <w:start w:val="1"/>
      <w:numFmt w:val="lowerRoman"/>
      <w:lvlText w:val="%3."/>
      <w:lvlJc w:val="right"/>
      <w:pPr>
        <w:ind w:left="2160" w:hanging="180"/>
      </w:pPr>
    </w:lvl>
    <w:lvl w:ilvl="3" w:tplc="55408076" w:tentative="1">
      <w:start w:val="1"/>
      <w:numFmt w:val="decimal"/>
      <w:lvlText w:val="%4."/>
      <w:lvlJc w:val="left"/>
      <w:pPr>
        <w:ind w:left="2880" w:hanging="360"/>
      </w:pPr>
    </w:lvl>
    <w:lvl w:ilvl="4" w:tplc="55408076" w:tentative="1">
      <w:start w:val="1"/>
      <w:numFmt w:val="lowerLetter"/>
      <w:lvlText w:val="%5."/>
      <w:lvlJc w:val="left"/>
      <w:pPr>
        <w:ind w:left="3600" w:hanging="360"/>
      </w:pPr>
    </w:lvl>
    <w:lvl w:ilvl="5" w:tplc="55408076" w:tentative="1">
      <w:start w:val="1"/>
      <w:numFmt w:val="lowerRoman"/>
      <w:lvlText w:val="%6."/>
      <w:lvlJc w:val="right"/>
      <w:pPr>
        <w:ind w:left="4320" w:hanging="180"/>
      </w:pPr>
    </w:lvl>
    <w:lvl w:ilvl="6" w:tplc="55408076" w:tentative="1">
      <w:start w:val="1"/>
      <w:numFmt w:val="decimal"/>
      <w:lvlText w:val="%7."/>
      <w:lvlJc w:val="left"/>
      <w:pPr>
        <w:ind w:left="5040" w:hanging="360"/>
      </w:pPr>
    </w:lvl>
    <w:lvl w:ilvl="7" w:tplc="55408076" w:tentative="1">
      <w:start w:val="1"/>
      <w:numFmt w:val="lowerLetter"/>
      <w:lvlText w:val="%8."/>
      <w:lvlJc w:val="left"/>
      <w:pPr>
        <w:ind w:left="5760" w:hanging="360"/>
      </w:pPr>
    </w:lvl>
    <w:lvl w:ilvl="8" w:tplc="554080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30E5B"/>
    <w:rsid w:val="0016193D"/>
    <w:rsid w:val="0019595E"/>
    <w:rsid w:val="00211278"/>
    <w:rsid w:val="00243F78"/>
    <w:rsid w:val="00244DEA"/>
    <w:rsid w:val="002813F7"/>
    <w:rsid w:val="002A22FB"/>
    <w:rsid w:val="002B1B52"/>
    <w:rsid w:val="002B79A1"/>
    <w:rsid w:val="002C5454"/>
    <w:rsid w:val="002D18FA"/>
    <w:rsid w:val="002F406B"/>
    <w:rsid w:val="003C7056"/>
    <w:rsid w:val="004621D6"/>
    <w:rsid w:val="004A7EC2"/>
    <w:rsid w:val="004B0B79"/>
    <w:rsid w:val="0052166A"/>
    <w:rsid w:val="00570E98"/>
    <w:rsid w:val="00675C5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0531"/>
    <w:rsid w:val="00903B0A"/>
    <w:rsid w:val="009413CA"/>
    <w:rsid w:val="00981A55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41D6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51FF71B8"/>
  <w15:docId w15:val="{AB22DE0D-8CCD-45B1-A4DB-AB45C322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gif"/><Relationship Id="rId26" Type="http://schemas.openxmlformats.org/officeDocument/2006/relationships/image" Target="media/image18.jpeg"/><Relationship Id="rId39" Type="http://schemas.openxmlformats.org/officeDocument/2006/relationships/fontTable" Target="fontTable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5" Type="http://schemas.openxmlformats.org/officeDocument/2006/relationships/image" Target="media/image17.png"/><Relationship Id="rId33" Type="http://schemas.openxmlformats.org/officeDocument/2006/relationships/image" Target="media/image25.gif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eader" Target="header1.xml"/><Relationship Id="rId10" Type="http://schemas.openxmlformats.org/officeDocument/2006/relationships/image" Target="media/image2.gif"/><Relationship Id="rId19" Type="http://schemas.openxmlformats.org/officeDocument/2006/relationships/image" Target="media/image11.gif"/><Relationship Id="rId31" Type="http://schemas.openxmlformats.org/officeDocument/2006/relationships/image" Target="media/image23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gi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gif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428AD7-04EC-4F45-AF48-244E6A0B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342</Words>
  <Characters>1951</Characters>
  <Application>Microsoft Office Word</Application>
  <DocSecurity>0</DocSecurity>
  <Lines>16</Lines>
  <Paragraphs>4</Paragraphs>
  <ScaleCrop>false</ScaleCrop>
  <Company>Microsoft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2020-10-12T13:00:00Z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