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A26D3" w14:textId="77777777" w:rsidR="003F5C63" w:rsidRPr="002F4A77" w:rsidRDefault="00263252" w:rsidP="002F4A77">
      <w:pPr>
        <w:spacing w:line="360" w:lineRule="auto"/>
        <w:jc w:val="center"/>
        <w:rPr>
          <w:lang w:eastAsia="zh-CN"/>
        </w:rPr>
      </w:pPr>
      <w:r w:rsidRPr="00263252">
        <w:rPr>
          <w:rFonts w:hint="eastAsia"/>
          <w:b/>
          <w:bCs/>
          <w:sz w:val="28"/>
          <w:szCs w:val="28"/>
          <w:lang w:eastAsia="zh-CN"/>
        </w:rPr>
        <w:t>一年级上册数学一课一练</w:t>
      </w:r>
      <w:r w:rsidRPr="00263252">
        <w:rPr>
          <w:rFonts w:hint="eastAsia"/>
          <w:b/>
          <w:bCs/>
          <w:sz w:val="28"/>
          <w:szCs w:val="28"/>
          <w:lang w:eastAsia="zh-CN"/>
        </w:rPr>
        <w:t>-5.1 6</w:t>
      </w:r>
      <w:r w:rsidRPr="00263252">
        <w:rPr>
          <w:rFonts w:hint="eastAsia"/>
          <w:b/>
          <w:bCs/>
          <w:sz w:val="28"/>
          <w:szCs w:val="28"/>
          <w:lang w:eastAsia="zh-CN"/>
        </w:rPr>
        <w:t>和</w:t>
      </w:r>
      <w:r w:rsidRPr="00263252">
        <w:rPr>
          <w:rFonts w:hint="eastAsia"/>
          <w:b/>
          <w:bCs/>
          <w:sz w:val="28"/>
          <w:szCs w:val="28"/>
          <w:lang w:eastAsia="zh-CN"/>
        </w:rPr>
        <w:t xml:space="preserve">7 </w:t>
      </w:r>
    </w:p>
    <w:p w14:paraId="2AC0230D" w14:textId="77777777" w:rsidR="003F5C63" w:rsidRPr="002F4A77" w:rsidRDefault="002F4A77" w:rsidP="002F4A77">
      <w:pPr>
        <w:spacing w:line="360" w:lineRule="auto"/>
        <w:rPr>
          <w:lang w:eastAsia="zh-CN"/>
        </w:rPr>
      </w:pPr>
      <w:r w:rsidRPr="002F4A77">
        <w:rPr>
          <w:b/>
          <w:bCs/>
          <w:sz w:val="24"/>
          <w:szCs w:val="24"/>
          <w:lang w:eastAsia="zh-CN"/>
        </w:rPr>
        <w:t>一、单选题</w:t>
      </w:r>
      <w:r w:rsidRPr="002F4A77">
        <w:rPr>
          <w:b/>
          <w:bCs/>
          <w:sz w:val="24"/>
          <w:szCs w:val="24"/>
          <w:lang w:eastAsia="zh-CN"/>
        </w:rPr>
        <w:t xml:space="preserve"> </w:t>
      </w:r>
    </w:p>
    <w:p w14:paraId="280D7E9E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1.</w:t>
      </w:r>
      <w:r w:rsidRPr="002F4A77">
        <w:rPr>
          <w:lang w:eastAsia="zh-CN"/>
        </w:rPr>
        <w:t>一共有（</w:t>
      </w:r>
      <w:r w:rsidRPr="002F4A77">
        <w:rPr>
          <w:lang w:eastAsia="zh-CN"/>
        </w:rPr>
        <w:t xml:space="preserve">   </w:t>
      </w:r>
      <w:r w:rsidRPr="002F4A77">
        <w:rPr>
          <w:lang w:eastAsia="zh-CN"/>
        </w:rPr>
        <w:t>）只小蚂蚁。</w:t>
      </w:r>
      <w:r w:rsidRPr="002F4A77">
        <w:rPr>
          <w:lang w:eastAsia="zh-CN"/>
        </w:rPr>
        <w:t xml:space="preserve">  </w:t>
      </w:r>
    </w:p>
    <w:p w14:paraId="28BF4586" w14:textId="77777777" w:rsidR="003F5C63" w:rsidRPr="002F4A77" w:rsidRDefault="002F4A77" w:rsidP="002F4A77">
      <w:pPr>
        <w:spacing w:after="0" w:line="360" w:lineRule="auto"/>
      </w:pP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312BDF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44.25pt;height:27.75pt;visibility:visible;mso-wrap-style:square">
            <v:imagedata r:id="rId9" o:title=""/>
          </v:shape>
        </w:pict>
      </w:r>
      <w:r w:rsidR="003066A8">
        <w:rPr>
          <w:noProof/>
          <w:lang w:eastAsia="zh-CN"/>
        </w:rPr>
        <w:pict w14:anchorId="7B2AFFD4">
          <v:shape id="图片 2" o:spid="_x0000_i1026" type="#_x0000_t75" style="width:44.25pt;height:27.75pt;visibility:visible;mso-wrap-style:square">
            <v:imagedata r:id="rId9" o:title=""/>
          </v:shape>
        </w:pict>
      </w:r>
      <w:r w:rsidR="003066A8">
        <w:rPr>
          <w:noProof/>
          <w:lang w:eastAsia="zh-CN"/>
        </w:rPr>
        <w:pict w14:anchorId="3BA5544A">
          <v:shape id="图片 3" o:spid="_x0000_i1027" type="#_x0000_t75" style="width:44.25pt;height:27.75pt;visibility:visible;mso-wrap-style:square">
            <v:imagedata r:id="rId10" o:title=""/>
          </v:shape>
        </w:pict>
      </w:r>
    </w:p>
    <w:p w14:paraId="4CDADC27" w14:textId="77777777" w:rsidR="002F4A77" w:rsidRPr="002F4A77" w:rsidRDefault="002F4A77" w:rsidP="002F4A77">
      <w:pPr>
        <w:spacing w:after="0" w:line="360" w:lineRule="auto"/>
      </w:pPr>
      <w:r w:rsidRPr="002F4A77">
        <w:t xml:space="preserve"> </w:t>
      </w:r>
      <w:r w:rsidR="003066A8">
        <w:rPr>
          <w:noProof/>
          <w:lang w:eastAsia="zh-CN"/>
        </w:rPr>
        <w:pict w14:anchorId="509F607E">
          <v:shape id="图片 4" o:spid="_x0000_i1028" type="#_x0000_t75" style="width:44.25pt;height:27.75pt;visibility:visible;mso-wrap-style:square">
            <v:imagedata r:id="rId11" o:title=""/>
          </v:shape>
        </w:pict>
      </w:r>
      <w:r w:rsidR="003066A8">
        <w:rPr>
          <w:noProof/>
          <w:lang w:eastAsia="zh-CN"/>
        </w:rPr>
        <w:pict w14:anchorId="0D4591CD">
          <v:shape id="图片 5" o:spid="_x0000_i1029" type="#_x0000_t75" style="width:44.25pt;height:27.75pt;visibility:visible;mso-wrap-style:square">
            <v:imagedata r:id="rId9" o:title=""/>
          </v:shape>
        </w:pict>
      </w:r>
      <w:r w:rsidR="003066A8">
        <w:rPr>
          <w:noProof/>
          <w:lang w:eastAsia="zh-CN"/>
        </w:rPr>
        <w:pict w14:anchorId="40F718A6">
          <v:shape id="图片 6" o:spid="_x0000_i1030" type="#_x0000_t75" style="width:44.25pt;height:27.75pt;visibility:visible;mso-wrap-style:square">
            <v:imagedata r:id="rId10" o:title=""/>
          </v:shape>
        </w:pict>
      </w:r>
    </w:p>
    <w:p w14:paraId="033CA009" w14:textId="77777777" w:rsidR="003F5C63" w:rsidRPr="002F4A77" w:rsidRDefault="002F4A77" w:rsidP="002F4A77">
      <w:pPr>
        <w:spacing w:after="0" w:line="360" w:lineRule="auto"/>
        <w:ind w:left="150"/>
        <w:rPr>
          <w:lang w:eastAsia="zh-CN"/>
        </w:rPr>
      </w:pPr>
      <w:r w:rsidRPr="002F4A77">
        <w:rPr>
          <w:lang w:eastAsia="zh-CN"/>
        </w:rPr>
        <w:t>A. 5                                              </w:t>
      </w:r>
      <w:r w:rsidR="003066A8">
        <w:rPr>
          <w:noProof/>
          <w:lang w:eastAsia="zh-CN"/>
        </w:rPr>
        <w:pict w14:anchorId="62797477">
          <v:shape id="图片 7" o:spid="_x0000_i1031" type="#_x0000_t75" style="width:1.5pt;height:3pt;visibility:visible;mso-wrap-style:square">
            <v:imagedata r:id="rId12" o:title=""/>
          </v:shape>
        </w:pict>
      </w:r>
      <w:r w:rsidRPr="002F4A77">
        <w:rPr>
          <w:lang w:eastAsia="zh-CN"/>
        </w:rPr>
        <w:t>B. 6                                              </w:t>
      </w:r>
      <w:r w:rsidR="003066A8">
        <w:rPr>
          <w:noProof/>
          <w:lang w:eastAsia="zh-CN"/>
        </w:rPr>
        <w:pict w14:anchorId="6875E31A">
          <v:shape id="图片 8" o:spid="_x0000_i1032" type="#_x0000_t75" style="width:1.5pt;height:3pt;visibility:visible;mso-wrap-style:square">
            <v:imagedata r:id="rId12" o:title=""/>
          </v:shape>
        </w:pict>
      </w:r>
      <w:r w:rsidRPr="002F4A77">
        <w:rPr>
          <w:lang w:eastAsia="zh-CN"/>
        </w:rPr>
        <w:t>C. 7</w:t>
      </w:r>
    </w:p>
    <w:p w14:paraId="47D420E8" w14:textId="77777777" w:rsidR="002F4A77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2.</w:t>
      </w:r>
      <w:r w:rsidRPr="002F4A77">
        <w:rPr>
          <w:lang w:eastAsia="zh-CN"/>
        </w:rPr>
        <w:t>比</w:t>
      </w:r>
      <w:r w:rsidRPr="002F4A77">
        <w:rPr>
          <w:lang w:eastAsia="zh-CN"/>
        </w:rPr>
        <w:t>4</w:t>
      </w:r>
      <w:r w:rsidRPr="002F4A77">
        <w:rPr>
          <w:lang w:eastAsia="zh-CN"/>
        </w:rPr>
        <w:t>大比</w:t>
      </w:r>
      <w:r w:rsidRPr="002F4A77">
        <w:rPr>
          <w:lang w:eastAsia="zh-CN"/>
        </w:rPr>
        <w:t>6</w:t>
      </w:r>
      <w:r w:rsidRPr="002F4A77">
        <w:rPr>
          <w:lang w:eastAsia="zh-CN"/>
        </w:rPr>
        <w:t>小的数是</w:t>
      </w:r>
      <w:r w:rsidRPr="002F4A77">
        <w:rPr>
          <w:lang w:eastAsia="zh-CN"/>
        </w:rPr>
        <w:t>(    )</w:t>
      </w:r>
      <w:r w:rsidRPr="002F4A77">
        <w:rPr>
          <w:lang w:eastAsia="zh-CN"/>
        </w:rPr>
        <w:t>。</w:t>
      </w:r>
      <w:r w:rsidRPr="002F4A77">
        <w:rPr>
          <w:lang w:eastAsia="zh-CN"/>
        </w:rPr>
        <w:t xml:space="preserve">  </w:t>
      </w:r>
    </w:p>
    <w:p w14:paraId="2FFF417F" w14:textId="77777777" w:rsidR="003F5C63" w:rsidRPr="002F4A77" w:rsidRDefault="002F4A77" w:rsidP="002F4A77">
      <w:pPr>
        <w:spacing w:after="0" w:line="360" w:lineRule="auto"/>
        <w:ind w:left="150"/>
        <w:rPr>
          <w:lang w:eastAsia="zh-CN"/>
        </w:rPr>
      </w:pPr>
      <w:r w:rsidRPr="002F4A77">
        <w:rPr>
          <w:lang w:eastAsia="zh-CN"/>
        </w:rPr>
        <w:t>A. 4                                              </w:t>
      </w:r>
      <w:r w:rsidR="003066A8">
        <w:rPr>
          <w:noProof/>
          <w:lang w:eastAsia="zh-CN"/>
        </w:rPr>
        <w:pict w14:anchorId="0D964F8A">
          <v:shape id="图片 9" o:spid="_x0000_i1033" type="#_x0000_t75" style="width:1.5pt;height:3pt;visibility:visible;mso-wrap-style:square">
            <v:imagedata r:id="rId12" o:title=""/>
          </v:shape>
        </w:pict>
      </w:r>
      <w:r w:rsidRPr="002F4A77">
        <w:rPr>
          <w:lang w:eastAsia="zh-CN"/>
        </w:rPr>
        <w:t>B. 6                                              </w:t>
      </w:r>
      <w:r w:rsidR="003066A8">
        <w:rPr>
          <w:noProof/>
          <w:lang w:eastAsia="zh-CN"/>
        </w:rPr>
        <w:pict w14:anchorId="5A76149B">
          <v:shape id="图片 10" o:spid="_x0000_i1034" type="#_x0000_t75" style="width:1.5pt;height:3pt;visibility:visible;mso-wrap-style:square">
            <v:imagedata r:id="rId12" o:title=""/>
          </v:shape>
        </w:pict>
      </w:r>
      <w:r w:rsidRPr="002F4A77">
        <w:rPr>
          <w:lang w:eastAsia="zh-CN"/>
        </w:rPr>
        <w:t>C. 5</w:t>
      </w:r>
    </w:p>
    <w:p w14:paraId="6E806E1D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3.</w:t>
      </w:r>
      <w:r w:rsidRPr="002F4A77">
        <w:rPr>
          <w:lang w:eastAsia="zh-CN"/>
        </w:rPr>
        <w:t>比较下面两种图形的多少．</w:t>
      </w:r>
      <w:r w:rsidRPr="002F4A77">
        <w:rPr>
          <w:lang w:eastAsia="zh-CN"/>
        </w:rPr>
        <w:t xml:space="preserve">  </w:t>
      </w:r>
    </w:p>
    <w:p w14:paraId="500D4B97" w14:textId="77777777" w:rsidR="003F5C63" w:rsidRPr="002F4A77" w:rsidRDefault="002F4A77" w:rsidP="002F4A77">
      <w:pPr>
        <w:spacing w:after="0" w:line="360" w:lineRule="auto"/>
      </w:pP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7F017657">
          <v:shape id="图片 11" o:spid="_x0000_i1035" type="#_x0000_t75" style="width:215.25pt;height:58.5pt;visibility:visible;mso-wrap-style:square">
            <v:imagedata r:id="rId13" o:title=""/>
          </v:shape>
        </w:pict>
      </w:r>
    </w:p>
    <w:p w14:paraId="2919BFD7" w14:textId="77777777" w:rsidR="003F5C63" w:rsidRPr="002F4A77" w:rsidRDefault="002F4A77" w:rsidP="002F4A77">
      <w:pPr>
        <w:spacing w:after="0" w:line="360" w:lineRule="auto"/>
        <w:ind w:left="150"/>
        <w:rPr>
          <w:lang w:eastAsia="zh-CN"/>
        </w:rPr>
      </w:pPr>
      <w:r w:rsidRPr="002F4A77">
        <w:rPr>
          <w:lang w:eastAsia="zh-CN"/>
        </w:rPr>
        <w:t>A. </w:t>
      </w:r>
      <w:r w:rsidRPr="002F4A77">
        <w:rPr>
          <w:lang w:eastAsia="zh-CN"/>
        </w:rPr>
        <w:t>长方形数量多</w:t>
      </w:r>
      <w:r w:rsidRPr="002F4A77">
        <w:rPr>
          <w:lang w:eastAsia="zh-CN"/>
        </w:rPr>
        <w:t>               B. </w:t>
      </w:r>
      <w:r w:rsidRPr="002F4A77">
        <w:rPr>
          <w:lang w:eastAsia="zh-CN"/>
        </w:rPr>
        <w:t>长方形数量少</w:t>
      </w:r>
      <w:r w:rsidRPr="002F4A77">
        <w:rPr>
          <w:lang w:eastAsia="zh-CN"/>
        </w:rPr>
        <w:t>               C. </w:t>
      </w:r>
      <w:r w:rsidRPr="002F4A77">
        <w:rPr>
          <w:lang w:eastAsia="zh-CN"/>
        </w:rPr>
        <w:t>月牙形数量多</w:t>
      </w:r>
      <w:r w:rsidRPr="002F4A77">
        <w:rPr>
          <w:lang w:eastAsia="zh-CN"/>
        </w:rPr>
        <w:t>               D. </w:t>
      </w:r>
      <w:r w:rsidRPr="002F4A77">
        <w:rPr>
          <w:lang w:eastAsia="zh-CN"/>
        </w:rPr>
        <w:t>两种图形数量一样多</w:t>
      </w:r>
    </w:p>
    <w:p w14:paraId="5BE168BB" w14:textId="77777777" w:rsidR="003F5C63" w:rsidRPr="002F4A77" w:rsidRDefault="002F4A77" w:rsidP="002F4A77">
      <w:pPr>
        <w:spacing w:line="360" w:lineRule="auto"/>
        <w:rPr>
          <w:lang w:eastAsia="zh-CN"/>
        </w:rPr>
      </w:pPr>
      <w:r w:rsidRPr="002F4A77">
        <w:rPr>
          <w:b/>
          <w:bCs/>
          <w:sz w:val="24"/>
          <w:szCs w:val="24"/>
          <w:lang w:eastAsia="zh-CN"/>
        </w:rPr>
        <w:t>二、判断题</w:t>
      </w:r>
      <w:r w:rsidRPr="002F4A77">
        <w:rPr>
          <w:b/>
          <w:bCs/>
          <w:sz w:val="24"/>
          <w:szCs w:val="24"/>
          <w:lang w:eastAsia="zh-CN"/>
        </w:rPr>
        <w:t xml:space="preserve"> </w:t>
      </w:r>
    </w:p>
    <w:p w14:paraId="717BAEAA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4.</w:t>
      </w:r>
      <w:r w:rsidRPr="002F4A77">
        <w:rPr>
          <w:lang w:eastAsia="zh-CN"/>
        </w:rPr>
        <w:t>判断．</w:t>
      </w:r>
      <w:r w:rsidRPr="002F4A77">
        <w:rPr>
          <w:lang w:eastAsia="zh-CN"/>
        </w:rPr>
        <w:t xml:space="preserve">  </w:t>
      </w:r>
    </w:p>
    <w:p w14:paraId="30E89CB4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冰淇淋有</w:t>
      </w:r>
      <w:r w:rsidRPr="002F4A77">
        <w:rPr>
          <w:lang w:eastAsia="zh-CN"/>
        </w:rPr>
        <w:t>6</w:t>
      </w:r>
      <w:r w:rsidRPr="002F4A77">
        <w:rPr>
          <w:lang w:eastAsia="zh-CN"/>
        </w:rPr>
        <w:t>个．</w:t>
      </w:r>
    </w:p>
    <w:p w14:paraId="66D0836C" w14:textId="77777777" w:rsidR="003F5C63" w:rsidRPr="002F4A77" w:rsidRDefault="003066A8" w:rsidP="002F4A77">
      <w:pPr>
        <w:spacing w:after="0" w:line="360" w:lineRule="auto"/>
      </w:pPr>
      <w:r>
        <w:rPr>
          <w:noProof/>
          <w:lang w:eastAsia="zh-CN"/>
        </w:rPr>
        <w:pict w14:anchorId="7625E75B">
          <v:shape id="图片 12" o:spid="_x0000_i1036" type="#_x0000_t75" style="width:131.25pt;height:38.25pt;visibility:visible;mso-wrap-style:square">
            <v:imagedata r:id="rId14" o:title=""/>
          </v:shape>
        </w:pict>
      </w:r>
    </w:p>
    <w:p w14:paraId="684EC4DC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5.</w:t>
      </w:r>
      <w:r w:rsidRPr="002F4A77">
        <w:rPr>
          <w:lang w:eastAsia="zh-CN"/>
        </w:rPr>
        <w:t>判断正误．</w:t>
      </w:r>
      <w:r w:rsidRPr="002F4A77">
        <w:rPr>
          <w:lang w:eastAsia="zh-CN"/>
        </w:rPr>
        <w:t xml:space="preserve">    </w:t>
      </w:r>
    </w:p>
    <w:p w14:paraId="30E32B14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（</w:t>
      </w:r>
      <w:r w:rsidRPr="002F4A77">
        <w:rPr>
          <w:lang w:eastAsia="zh-CN"/>
        </w:rPr>
        <w:t>1</w:t>
      </w:r>
      <w:r w:rsidRPr="002F4A77">
        <w:rPr>
          <w:lang w:eastAsia="zh-CN"/>
        </w:rPr>
        <w:t>）从左数起，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272982B9">
          <v:shape id="图片 13" o:spid="_x0000_i1037" type="#_x0000_t75" style="width:28.5pt;height:24.75pt;visibility:visible;mso-wrap-style:square">
            <v:imagedata r:id="rId15" o:title=""/>
          </v:shape>
        </w:pict>
      </w:r>
      <w:r w:rsidRPr="002F4A77">
        <w:rPr>
          <w:lang w:eastAsia="zh-CN"/>
        </w:rPr>
        <w:t>是第</w:t>
      </w:r>
      <w:r w:rsidRPr="002F4A77">
        <w:rPr>
          <w:lang w:eastAsia="zh-CN"/>
        </w:rPr>
        <w:t>(2)</w:t>
      </w:r>
      <w:r w:rsidRPr="002F4A77">
        <w:rPr>
          <w:lang w:eastAsia="zh-CN"/>
        </w:rPr>
        <w:t>个．</w:t>
      </w:r>
      <w:r w:rsidRPr="002F4A77">
        <w:rPr>
          <w:lang w:eastAsia="zh-CN"/>
        </w:rPr>
        <w:t xml:space="preserve">    </w:t>
      </w:r>
    </w:p>
    <w:p w14:paraId="15F85B1C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（</w:t>
      </w:r>
      <w:r w:rsidRPr="002F4A77">
        <w:rPr>
          <w:lang w:eastAsia="zh-CN"/>
        </w:rPr>
        <w:t>2</w:t>
      </w:r>
      <w:r w:rsidRPr="002F4A77">
        <w:rPr>
          <w:lang w:eastAsia="zh-CN"/>
        </w:rPr>
        <w:t>）把从左边数起的第</w:t>
      </w:r>
      <w:r w:rsidRPr="002F4A77">
        <w:rPr>
          <w:lang w:eastAsia="zh-CN"/>
        </w:rPr>
        <w:t>6</w:t>
      </w:r>
      <w:r w:rsidRPr="002F4A77">
        <w:rPr>
          <w:lang w:eastAsia="zh-CN"/>
        </w:rPr>
        <w:t>个水果圈起来．</w:t>
      </w:r>
    </w:p>
    <w:p w14:paraId="73CC0787" w14:textId="77777777" w:rsidR="003F5C63" w:rsidRPr="002F4A77" w:rsidRDefault="003066A8" w:rsidP="002F4A77">
      <w:pPr>
        <w:spacing w:after="0" w:line="360" w:lineRule="auto"/>
      </w:pPr>
      <w:r>
        <w:rPr>
          <w:noProof/>
          <w:lang w:eastAsia="zh-CN"/>
        </w:rPr>
        <w:pict w14:anchorId="7E88C600">
          <v:shape id="图片 14" o:spid="_x0000_i1038" type="#_x0000_t75" style="width:171.75pt;height:44.25pt;visibility:visible;mso-wrap-style:square">
            <v:imagedata r:id="rId16" o:title=""/>
          </v:shape>
        </w:pict>
      </w:r>
    </w:p>
    <w:p w14:paraId="7549B562" w14:textId="77777777" w:rsidR="003F5C63" w:rsidRPr="002F4A77" w:rsidRDefault="002F4A77" w:rsidP="002F4A77">
      <w:pPr>
        <w:spacing w:after="0" w:line="360" w:lineRule="auto"/>
      </w:pPr>
      <w:r w:rsidRPr="002F4A77">
        <w:rPr>
          <w:lang w:eastAsia="zh-CN"/>
        </w:rPr>
        <w:t>6.</w:t>
      </w:r>
      <w:r w:rsidRPr="002F4A77">
        <w:rPr>
          <w:lang w:eastAsia="zh-CN"/>
        </w:rPr>
        <w:t>判断正误．</w:t>
      </w:r>
      <w:r w:rsidRPr="002F4A77">
        <w:rPr>
          <w:lang w:eastAsia="zh-CN"/>
        </w:rPr>
        <w:t xml:space="preserve">   </w:t>
      </w:r>
      <w:r w:rsidRPr="002F4A77">
        <w:rPr>
          <w:lang w:eastAsia="zh-CN"/>
        </w:rPr>
        <w:br/>
      </w:r>
      <w:r w:rsidRPr="002F4A77">
        <w:rPr>
          <w:lang w:eastAsia="zh-CN"/>
        </w:rPr>
        <w:t>按规律填数．</w:t>
      </w:r>
      <w:r w:rsidRPr="002F4A77">
        <w:rPr>
          <w:lang w:eastAsia="zh-CN"/>
        </w:rPr>
        <w:br/>
      </w:r>
      <w:r w:rsidRPr="002F4A77">
        <w:t xml:space="preserve">1     3     5     ( 6 )     ( 7 )    </w:t>
      </w:r>
    </w:p>
    <w:p w14:paraId="27C06DCF" w14:textId="77777777" w:rsidR="003F5C63" w:rsidRPr="002F4A77" w:rsidRDefault="002F4A77" w:rsidP="002F4A77">
      <w:pPr>
        <w:spacing w:line="360" w:lineRule="auto"/>
      </w:pPr>
      <w:r w:rsidRPr="002F4A77">
        <w:rPr>
          <w:b/>
          <w:bCs/>
          <w:sz w:val="24"/>
          <w:szCs w:val="24"/>
        </w:rPr>
        <w:t>三、填空题</w:t>
      </w:r>
      <w:r w:rsidRPr="002F4A77">
        <w:rPr>
          <w:b/>
          <w:bCs/>
          <w:sz w:val="24"/>
          <w:szCs w:val="24"/>
        </w:rPr>
        <w:t xml:space="preserve"> </w:t>
      </w:r>
    </w:p>
    <w:p w14:paraId="1C4165C2" w14:textId="77777777" w:rsidR="003F5C63" w:rsidRPr="002F4A77" w:rsidRDefault="002F4A77" w:rsidP="002F4A77">
      <w:pPr>
        <w:spacing w:after="0" w:line="360" w:lineRule="auto"/>
      </w:pPr>
      <w:r w:rsidRPr="002F4A77">
        <w:t>7.</w:t>
      </w:r>
      <w:r w:rsidRPr="002F4A77">
        <w:t>计算</w:t>
      </w:r>
      <w:r w:rsidRPr="002F4A77"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95"/>
        <w:gridCol w:w="1395"/>
        <w:gridCol w:w="1395"/>
        <w:gridCol w:w="1395"/>
      </w:tblGrid>
      <w:tr w:rsidR="003F5C63" w:rsidRPr="002F4A77" w14:paraId="3973B48E" w14:textId="7777777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E988DD" w14:textId="77777777" w:rsidR="003F5C63" w:rsidRPr="002F4A77" w:rsidRDefault="002F4A77" w:rsidP="002F4A77">
            <w:pPr>
              <w:spacing w:after="0" w:line="360" w:lineRule="auto"/>
            </w:pPr>
            <w:r w:rsidRPr="002F4A77">
              <w:t>0</w:t>
            </w:r>
            <w:r w:rsidRPr="002F4A77">
              <w:t>＋</w:t>
            </w:r>
            <w:r w:rsidRPr="002F4A77">
              <w:t>3=________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344168" w14:textId="77777777" w:rsidR="003F5C63" w:rsidRPr="002F4A77" w:rsidRDefault="002F4A77" w:rsidP="002F4A77">
            <w:pPr>
              <w:spacing w:after="0" w:line="360" w:lineRule="auto"/>
            </w:pPr>
            <w:r w:rsidRPr="002F4A77">
              <w:t>8</w:t>
            </w:r>
            <w:r w:rsidRPr="002F4A77">
              <w:t>＋</w:t>
            </w:r>
            <w:r w:rsidRPr="002F4A77">
              <w:t>1=________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BDF252" w14:textId="77777777" w:rsidR="003F5C63" w:rsidRPr="002F4A77" w:rsidRDefault="002F4A77" w:rsidP="002F4A77">
            <w:pPr>
              <w:spacing w:after="0" w:line="360" w:lineRule="auto"/>
            </w:pPr>
            <w:r w:rsidRPr="002F4A77">
              <w:t>4</w:t>
            </w:r>
            <w:r w:rsidRPr="002F4A77">
              <w:t>＋</w:t>
            </w:r>
            <w:r w:rsidRPr="002F4A77">
              <w:t>3=________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060ED4" w14:textId="77777777" w:rsidR="003F5C63" w:rsidRPr="002F4A77" w:rsidRDefault="002F4A77" w:rsidP="002F4A77">
            <w:pPr>
              <w:spacing w:after="0" w:line="360" w:lineRule="auto"/>
            </w:pPr>
            <w:r w:rsidRPr="002F4A77">
              <w:t>2</w:t>
            </w:r>
            <w:r w:rsidRPr="002F4A77">
              <w:t>＋</w:t>
            </w:r>
            <w:r w:rsidRPr="002F4A77">
              <w:t>2=________</w:t>
            </w:r>
          </w:p>
        </w:tc>
      </w:tr>
      <w:tr w:rsidR="003F5C63" w:rsidRPr="002F4A77" w14:paraId="6C8C2C1F" w14:textId="7777777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E287C0" w14:textId="77777777" w:rsidR="003F5C63" w:rsidRPr="002F4A77" w:rsidRDefault="002F4A77" w:rsidP="002F4A77">
            <w:pPr>
              <w:spacing w:after="0" w:line="360" w:lineRule="auto"/>
            </w:pPr>
            <w:r w:rsidRPr="002F4A77">
              <w:lastRenderedPageBreak/>
              <w:t>7</w:t>
            </w:r>
            <w:r w:rsidRPr="002F4A77">
              <w:t>＋</w:t>
            </w:r>
            <w:r w:rsidRPr="002F4A77">
              <w:t>2=________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7E9442" w14:textId="77777777" w:rsidR="003F5C63" w:rsidRPr="002F4A77" w:rsidRDefault="002F4A77" w:rsidP="002F4A77">
            <w:pPr>
              <w:spacing w:after="0" w:line="360" w:lineRule="auto"/>
            </w:pPr>
            <w:r w:rsidRPr="002F4A77">
              <w:t>0</w:t>
            </w:r>
            <w:r w:rsidRPr="002F4A77">
              <w:t>＋</w:t>
            </w:r>
            <w:r w:rsidRPr="002F4A77">
              <w:t>4=________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0A9B12" w14:textId="77777777" w:rsidR="003F5C63" w:rsidRPr="002F4A77" w:rsidRDefault="002F4A77" w:rsidP="002F4A77">
            <w:pPr>
              <w:spacing w:after="0" w:line="360" w:lineRule="auto"/>
            </w:pPr>
            <w:r w:rsidRPr="002F4A77">
              <w:t>9</w:t>
            </w:r>
            <w:r w:rsidRPr="002F4A77">
              <w:t>＋</w:t>
            </w:r>
            <w:r w:rsidRPr="002F4A77">
              <w:t>1=________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EBB505" w14:textId="77777777" w:rsidR="003F5C63" w:rsidRPr="002F4A77" w:rsidRDefault="002F4A77" w:rsidP="002F4A77">
            <w:pPr>
              <w:spacing w:after="0" w:line="360" w:lineRule="auto"/>
            </w:pPr>
            <w:r w:rsidRPr="002F4A77">
              <w:t>4</w:t>
            </w:r>
            <w:r w:rsidRPr="002F4A77">
              <w:t>＋</w:t>
            </w:r>
            <w:r w:rsidRPr="002F4A77">
              <w:t>4=________</w:t>
            </w:r>
          </w:p>
        </w:tc>
      </w:tr>
      <w:tr w:rsidR="003F5C63" w:rsidRPr="002F4A77" w14:paraId="174B45D7" w14:textId="7777777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85A103" w14:textId="77777777" w:rsidR="003F5C63" w:rsidRPr="002F4A77" w:rsidRDefault="002F4A77" w:rsidP="002F4A77">
            <w:pPr>
              <w:spacing w:after="0" w:line="360" w:lineRule="auto"/>
            </w:pPr>
            <w:r w:rsidRPr="002F4A77">
              <w:t>3</w:t>
            </w:r>
            <w:r w:rsidRPr="002F4A77">
              <w:t>＋</w:t>
            </w:r>
            <w:r w:rsidRPr="002F4A77">
              <w:t>2=________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7EE4C2" w14:textId="77777777" w:rsidR="003F5C63" w:rsidRPr="002F4A77" w:rsidRDefault="002F4A77" w:rsidP="002F4A77">
            <w:pPr>
              <w:spacing w:after="0" w:line="360" w:lineRule="auto"/>
            </w:pPr>
            <w:r w:rsidRPr="002F4A77">
              <w:t>8</w:t>
            </w:r>
            <w:r w:rsidRPr="002F4A77">
              <w:t>＋</w:t>
            </w:r>
            <w:r w:rsidRPr="002F4A77">
              <w:t>2=________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1A92D6" w14:textId="77777777" w:rsidR="003F5C63" w:rsidRPr="002F4A77" w:rsidRDefault="003F5C63" w:rsidP="002F4A77">
            <w:pPr>
              <w:spacing w:line="360" w:lineRule="auto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7FE398" w14:textId="77777777" w:rsidR="003F5C63" w:rsidRPr="002F4A77" w:rsidRDefault="003F5C63" w:rsidP="002F4A77">
            <w:pPr>
              <w:spacing w:line="360" w:lineRule="auto"/>
            </w:pPr>
          </w:p>
        </w:tc>
      </w:tr>
    </w:tbl>
    <w:p w14:paraId="3DC31A41" w14:textId="77777777" w:rsidR="003F5C63" w:rsidRPr="002F4A77" w:rsidRDefault="002F4A77" w:rsidP="002F4A77">
      <w:pPr>
        <w:spacing w:after="0" w:line="360" w:lineRule="auto"/>
      </w:pPr>
      <w:r w:rsidRPr="002F4A77">
        <w:t>8.</w:t>
      </w:r>
      <w:r w:rsidRPr="002F4A77">
        <w:t>填空</w:t>
      </w:r>
      <w:r w:rsidRPr="002F4A77">
        <w:t xml:space="preserve">    </w:t>
      </w:r>
    </w:p>
    <w:p w14:paraId="00D2FE98" w14:textId="2A7F0BAF" w:rsidR="003F5C63" w:rsidRPr="002F4A77" w:rsidRDefault="002F4A77" w:rsidP="002F4A77">
      <w:pPr>
        <w:spacing w:after="0" w:line="360" w:lineRule="auto"/>
      </w:pPr>
      <w:r w:rsidRPr="002F4A77">
        <w:t>（</w:t>
      </w:r>
      <w:r w:rsidRPr="002F4A77">
        <w:t>1</w:t>
      </w:r>
      <w:r w:rsidRPr="002F4A77">
        <w:t>）</w:t>
      </w:r>
      <w:r w:rsidR="005560BB">
        <w:rPr>
          <w:noProof/>
          <w:lang w:eastAsia="zh-CN"/>
        </w:rPr>
        <w:pict w14:anchorId="6020E330">
          <v:shape id="图片 15" o:spid="_x0000_i1039" type="#_x0000_t75" style="width:94.5pt;height:51.75pt;visibility:visible;mso-wrap-style:square">
            <v:imagedata r:id="rId17" o:title=""/>
          </v:shape>
        </w:pict>
      </w:r>
    </w:p>
    <w:p w14:paraId="397DAB91" w14:textId="77777777" w:rsidR="003F5C63" w:rsidRPr="002F4A77" w:rsidRDefault="002F4A77" w:rsidP="002F4A77">
      <w:pPr>
        <w:spacing w:after="0" w:line="360" w:lineRule="auto"/>
      </w:pPr>
      <w:r w:rsidRPr="002F4A77">
        <w:t>7-0=________</w:t>
      </w:r>
    </w:p>
    <w:p w14:paraId="252BA2CF" w14:textId="692D7311" w:rsidR="003F5C63" w:rsidRPr="002F4A77" w:rsidRDefault="002F4A77" w:rsidP="002F4A77">
      <w:pPr>
        <w:spacing w:after="0" w:line="360" w:lineRule="auto"/>
      </w:pPr>
      <w:r w:rsidRPr="002F4A77">
        <w:t>（</w:t>
      </w:r>
      <w:r w:rsidRPr="002F4A77">
        <w:t>2</w:t>
      </w:r>
      <w:r w:rsidRPr="002F4A77">
        <w:t>）</w:t>
      </w:r>
      <w:r w:rsidR="005560BB">
        <w:rPr>
          <w:noProof/>
          <w:lang w:eastAsia="zh-CN"/>
        </w:rPr>
        <w:pict w14:anchorId="68B88592">
          <v:shape id="图片 16" o:spid="_x0000_i1040" type="#_x0000_t75" style="width:96.75pt;height:57pt;visibility:visible;mso-wrap-style:square">
            <v:imagedata r:id="rId18" o:title=""/>
          </v:shape>
        </w:pict>
      </w:r>
    </w:p>
    <w:p w14:paraId="1611A8EE" w14:textId="77777777" w:rsidR="003F5C63" w:rsidRPr="002F4A77" w:rsidRDefault="002F4A77" w:rsidP="002F4A77">
      <w:pPr>
        <w:spacing w:after="0" w:line="360" w:lineRule="auto"/>
      </w:pPr>
      <w:r w:rsidRPr="002F4A77">
        <w:t>7+________=7</w:t>
      </w:r>
    </w:p>
    <w:p w14:paraId="3E8A821C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9.</w:t>
      </w:r>
      <w:r w:rsidRPr="002F4A77">
        <w:rPr>
          <w:lang w:eastAsia="zh-CN"/>
        </w:rPr>
        <w:t>说一说在图中你看到了什么，数一数他们各有多少．</w:t>
      </w:r>
      <w:r w:rsidRPr="002F4A77">
        <w:rPr>
          <w:lang w:eastAsia="zh-CN"/>
        </w:rPr>
        <w:t xml:space="preserve">  </w:t>
      </w:r>
    </w:p>
    <w:p w14:paraId="62AE493B" w14:textId="56FA100A" w:rsidR="003F5C63" w:rsidRPr="002F4A77" w:rsidRDefault="005560BB" w:rsidP="002F4A77">
      <w:pPr>
        <w:spacing w:after="0" w:line="360" w:lineRule="auto"/>
      </w:pPr>
      <w:r>
        <w:rPr>
          <w:noProof/>
          <w:lang w:eastAsia="zh-CN"/>
        </w:rPr>
        <w:pict w14:anchorId="09E929C7">
          <v:shape id="图片 17" o:spid="_x0000_i1041" type="#_x0000_t75" style="width:228.75pt;height:135.75pt;visibility:visible;mso-wrap-style:square">
            <v:imagedata r:id="rId19" o:title=""/>
          </v:shape>
        </w:pict>
      </w:r>
    </w:p>
    <w:p w14:paraId="533C4D33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能看到</w:t>
      </w:r>
      <w:r w:rsidRPr="002F4A77">
        <w:rPr>
          <w:lang w:eastAsia="zh-CN"/>
        </w:rPr>
        <w:t>________</w:t>
      </w:r>
      <w:r w:rsidRPr="002F4A77">
        <w:rPr>
          <w:lang w:eastAsia="zh-CN"/>
        </w:rPr>
        <w:t>辆汽车；</w:t>
      </w:r>
      <w:r w:rsidRPr="002F4A77">
        <w:rPr>
          <w:lang w:eastAsia="zh-CN"/>
        </w:rPr>
        <w:t>________</w:t>
      </w:r>
      <w:r w:rsidRPr="002F4A77">
        <w:rPr>
          <w:lang w:eastAsia="zh-CN"/>
        </w:rPr>
        <w:t>栋房子；</w:t>
      </w:r>
      <w:r w:rsidRPr="002F4A77">
        <w:rPr>
          <w:lang w:eastAsia="zh-CN"/>
        </w:rPr>
        <w:t>________</w:t>
      </w:r>
      <w:r w:rsidRPr="002F4A77">
        <w:rPr>
          <w:lang w:eastAsia="zh-CN"/>
        </w:rPr>
        <w:t>个小朋友；</w:t>
      </w:r>
    </w:p>
    <w:p w14:paraId="4B6A8587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________</w:t>
      </w:r>
      <w:r w:rsidRPr="002F4A77">
        <w:rPr>
          <w:lang w:eastAsia="zh-CN"/>
        </w:rPr>
        <w:t>棵树；</w:t>
      </w:r>
      <w:r w:rsidRPr="002F4A77">
        <w:rPr>
          <w:lang w:eastAsia="zh-CN"/>
        </w:rPr>
        <w:t>________</w:t>
      </w:r>
      <w:r w:rsidRPr="002F4A77">
        <w:rPr>
          <w:lang w:eastAsia="zh-CN"/>
        </w:rPr>
        <w:t>只小鸭子；</w:t>
      </w:r>
      <w:r w:rsidRPr="002F4A77">
        <w:rPr>
          <w:lang w:eastAsia="zh-CN"/>
        </w:rPr>
        <w:t>________</w:t>
      </w:r>
      <w:r w:rsidRPr="002F4A77">
        <w:rPr>
          <w:lang w:eastAsia="zh-CN"/>
        </w:rPr>
        <w:t>盆椰子树；</w:t>
      </w:r>
    </w:p>
    <w:p w14:paraId="50916A61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________</w:t>
      </w:r>
      <w:r w:rsidRPr="002F4A77">
        <w:rPr>
          <w:lang w:eastAsia="zh-CN"/>
        </w:rPr>
        <w:t>个黄瓜；</w:t>
      </w:r>
      <w:r w:rsidRPr="002F4A77">
        <w:rPr>
          <w:lang w:eastAsia="zh-CN"/>
        </w:rPr>
        <w:t>________</w:t>
      </w:r>
      <w:r w:rsidRPr="002F4A77">
        <w:rPr>
          <w:lang w:eastAsia="zh-CN"/>
        </w:rPr>
        <w:t>个辣椒</w:t>
      </w:r>
      <w:r w:rsidRPr="002F4A77">
        <w:rPr>
          <w:lang w:eastAsia="zh-CN"/>
        </w:rPr>
        <w:t>.</w:t>
      </w:r>
    </w:p>
    <w:p w14:paraId="75AAD903" w14:textId="5CDEC559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10.</w:t>
      </w:r>
      <w:r w:rsidRPr="002F4A77">
        <w:rPr>
          <w:lang w:eastAsia="zh-CN"/>
        </w:rPr>
        <w:t>数一数，写一写。</w:t>
      </w:r>
      <w:r w:rsidRPr="002F4A77">
        <w:rPr>
          <w:lang w:eastAsia="zh-CN"/>
        </w:rPr>
        <w:t xml:space="preserve">  </w:t>
      </w:r>
      <w:r w:rsidR="003066A8">
        <w:rPr>
          <w:noProof/>
          <w:lang w:eastAsia="zh-CN"/>
        </w:rPr>
        <w:pict w14:anchorId="50F474CF">
          <v:shape id="图片 18" o:spid="_x0000_i1042" type="#_x0000_t75" style="width:87.75pt;height:1in;visibility:visible;mso-wrap-style:square">
            <v:imagedata r:id="rId20" o:title=""/>
          </v:shape>
        </w:pict>
      </w:r>
      <w:r w:rsidRPr="002F4A77">
        <w:rPr>
          <w:lang w:eastAsia="zh-CN"/>
        </w:rPr>
        <w:t>________</w:t>
      </w:r>
      <w:r w:rsidRPr="002F4A77">
        <w:rPr>
          <w:lang w:eastAsia="zh-CN"/>
        </w:rPr>
        <w:br/>
      </w:r>
      <w:r w:rsidR="003066A8">
        <w:rPr>
          <w:noProof/>
          <w:lang w:eastAsia="zh-CN"/>
        </w:rPr>
        <w:pict w14:anchorId="4D3207E8">
          <v:shape id="图片 19" o:spid="_x0000_i1043" type="#_x0000_t75" style="width:78pt;height:70.5pt;visibility:visible;mso-wrap-style:square">
            <v:imagedata r:id="rId21" o:title=""/>
          </v:shape>
        </w:pict>
      </w:r>
      <w:r w:rsidRPr="002F4A77">
        <w:rPr>
          <w:lang w:eastAsia="zh-CN"/>
        </w:rPr>
        <w:t>________</w:t>
      </w:r>
      <w:r w:rsidRPr="002F4A77">
        <w:rPr>
          <w:lang w:eastAsia="zh-CN"/>
        </w:rPr>
        <w:br/>
      </w:r>
      <w:r w:rsidR="003066A8">
        <w:rPr>
          <w:noProof/>
          <w:lang w:eastAsia="zh-CN"/>
        </w:rPr>
        <w:pict w14:anchorId="13663FE7">
          <v:shape id="图片 20" o:spid="_x0000_i1044" type="#_x0000_t75" style="width:186.75pt;height:36.75pt;visibility:visible;mso-wrap-style:square">
            <v:imagedata r:id="rId22" o:title=""/>
          </v:shape>
        </w:pict>
      </w:r>
      <w:r w:rsidRPr="002F4A77">
        <w:rPr>
          <w:lang w:eastAsia="zh-CN"/>
        </w:rPr>
        <w:t>________</w:t>
      </w:r>
      <w:r w:rsidRPr="002F4A77">
        <w:rPr>
          <w:lang w:eastAsia="zh-CN"/>
        </w:rPr>
        <w:br/>
      </w:r>
      <w:r w:rsidR="005560BB">
        <w:rPr>
          <w:noProof/>
          <w:lang w:eastAsia="zh-CN"/>
        </w:rPr>
        <w:lastRenderedPageBreak/>
        <w:pict w14:anchorId="54AE349E">
          <v:shape id="图片 21" o:spid="_x0000_i1045" type="#_x0000_t75" style="width:81pt;height:55.5pt;visibility:visible;mso-wrap-style:square">
            <v:imagedata r:id="rId23" o:title=""/>
          </v:shape>
        </w:pict>
      </w:r>
      <w:r w:rsidRPr="002F4A77">
        <w:rPr>
          <w:lang w:eastAsia="zh-CN"/>
        </w:rPr>
        <w:t>________</w:t>
      </w:r>
      <w:r w:rsidRPr="002F4A77">
        <w:rPr>
          <w:lang w:eastAsia="zh-CN"/>
        </w:rPr>
        <w:br/>
      </w:r>
      <w:r w:rsidR="005560BB">
        <w:rPr>
          <w:noProof/>
          <w:lang w:eastAsia="zh-CN"/>
        </w:rPr>
        <w:pict w14:anchorId="3A2577FA">
          <v:shape id="图片 22" o:spid="_x0000_i1046" type="#_x0000_t75" style="width:66.75pt;height:78.75pt;visibility:visible;mso-wrap-style:square">
            <v:imagedata r:id="rId24" o:title=""/>
          </v:shape>
        </w:pict>
      </w:r>
      <w:r w:rsidRPr="002F4A77">
        <w:rPr>
          <w:lang w:eastAsia="zh-CN"/>
        </w:rPr>
        <w:t>________</w:t>
      </w:r>
      <w:r w:rsidRPr="002F4A77">
        <w:rPr>
          <w:lang w:eastAsia="zh-CN"/>
        </w:rPr>
        <w:br/>
      </w:r>
      <w:r w:rsidR="005560BB">
        <w:rPr>
          <w:noProof/>
          <w:lang w:eastAsia="zh-CN"/>
        </w:rPr>
        <w:pict w14:anchorId="4A787ED9">
          <v:shape id="图片 23" o:spid="_x0000_i1120" type="#_x0000_t75" style="width:96pt;height:61.5pt;visibility:visible;mso-wrap-style:square">
            <v:imagedata r:id="rId25" o:title=""/>
          </v:shape>
        </w:pict>
      </w:r>
      <w:r w:rsidRPr="002F4A77">
        <w:rPr>
          <w:lang w:eastAsia="zh-CN"/>
        </w:rPr>
        <w:t xml:space="preserve">________    </w:t>
      </w:r>
    </w:p>
    <w:p w14:paraId="365436C3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11.</w:t>
      </w:r>
      <w:r w:rsidRPr="002F4A77">
        <w:rPr>
          <w:lang w:eastAsia="zh-CN"/>
        </w:rPr>
        <w:t>吹蜡烛</w:t>
      </w:r>
      <w:r w:rsidRPr="002F4A77">
        <w:rPr>
          <w:lang w:eastAsia="zh-CN"/>
        </w:rPr>
        <w:t xml:space="preserve">    </w:t>
      </w:r>
    </w:p>
    <w:p w14:paraId="57C59541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（</w:t>
      </w:r>
      <w:r w:rsidRPr="002F4A77">
        <w:rPr>
          <w:lang w:eastAsia="zh-CN"/>
        </w:rPr>
        <w:t>1</w:t>
      </w:r>
      <w:r w:rsidRPr="002F4A77">
        <w:rPr>
          <w:lang w:eastAsia="zh-CN"/>
        </w:rPr>
        <w:t>）</w:t>
      </w:r>
      <w:r w:rsidR="003066A8">
        <w:rPr>
          <w:noProof/>
          <w:lang w:eastAsia="zh-CN"/>
        </w:rPr>
        <w:pict w14:anchorId="0BA71A2F">
          <v:shape id="图片 24" o:spid="_x0000_i1114" type="#_x0000_t75" style="width:126.75pt;height:73.5pt;visibility:visible;mso-wrap-style:square">
            <v:imagedata r:id="rId26" o:title=""/>
          </v:shape>
        </w:pict>
      </w:r>
    </w:p>
    <w:p w14:paraId="51FBC437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________-________=________</w:t>
      </w:r>
    </w:p>
    <w:p w14:paraId="42A35782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（</w:t>
      </w:r>
      <w:r w:rsidRPr="002F4A77">
        <w:rPr>
          <w:lang w:eastAsia="zh-CN"/>
        </w:rPr>
        <w:t>2</w:t>
      </w:r>
      <w:r w:rsidRPr="002F4A77">
        <w:rPr>
          <w:lang w:eastAsia="zh-CN"/>
        </w:rPr>
        <w:t>）</w:t>
      </w:r>
      <w:r w:rsidR="003066A8">
        <w:rPr>
          <w:noProof/>
          <w:lang w:eastAsia="zh-CN"/>
        </w:rPr>
        <w:pict w14:anchorId="24A43E44">
          <v:shape id="图片 25" o:spid="_x0000_i1111" type="#_x0000_t75" style="width:129pt;height:66.75pt;visibility:visible;mso-wrap-style:square">
            <v:imagedata r:id="rId27" o:title=""/>
          </v:shape>
        </w:pict>
      </w:r>
    </w:p>
    <w:p w14:paraId="0F60F4CA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________-________=________</w:t>
      </w:r>
    </w:p>
    <w:p w14:paraId="159BA5B4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（</w:t>
      </w:r>
      <w:r w:rsidRPr="002F4A77">
        <w:rPr>
          <w:lang w:eastAsia="zh-CN"/>
        </w:rPr>
        <w:t>3</w:t>
      </w:r>
      <w:r w:rsidRPr="002F4A77">
        <w:rPr>
          <w:lang w:eastAsia="zh-CN"/>
        </w:rPr>
        <w:t>）</w:t>
      </w:r>
      <w:r w:rsidR="003066A8">
        <w:rPr>
          <w:noProof/>
          <w:lang w:eastAsia="zh-CN"/>
        </w:rPr>
        <w:pict w14:anchorId="4BF56B3A">
          <v:shape id="图片 26" o:spid="_x0000_i1050" type="#_x0000_t75" style="width:131.25pt;height:70.5pt;visibility:visible;mso-wrap-style:square">
            <v:imagedata r:id="rId28" o:title=""/>
          </v:shape>
        </w:pict>
      </w:r>
    </w:p>
    <w:p w14:paraId="0F30A656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________-________=________</w:t>
      </w:r>
    </w:p>
    <w:p w14:paraId="5869F0B5" w14:textId="77777777" w:rsidR="003F5C63" w:rsidRPr="002F4A77" w:rsidRDefault="002F4A77" w:rsidP="002F4A77">
      <w:pPr>
        <w:spacing w:line="360" w:lineRule="auto"/>
        <w:rPr>
          <w:lang w:eastAsia="zh-CN"/>
        </w:rPr>
      </w:pPr>
      <w:r w:rsidRPr="002F4A77">
        <w:rPr>
          <w:b/>
          <w:bCs/>
          <w:sz w:val="24"/>
          <w:szCs w:val="24"/>
          <w:lang w:eastAsia="zh-CN"/>
        </w:rPr>
        <w:t>四、解答题</w:t>
      </w:r>
      <w:r w:rsidRPr="002F4A77">
        <w:rPr>
          <w:b/>
          <w:bCs/>
          <w:sz w:val="24"/>
          <w:szCs w:val="24"/>
          <w:lang w:eastAsia="zh-CN"/>
        </w:rPr>
        <w:t xml:space="preserve"> </w:t>
      </w:r>
    </w:p>
    <w:p w14:paraId="734423D2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12.</w:t>
      </w:r>
      <w:r w:rsidRPr="002F4A77">
        <w:rPr>
          <w:lang w:eastAsia="zh-CN"/>
        </w:rPr>
        <w:t>在多的物体后面画</w:t>
      </w:r>
      <w:r w:rsidRPr="002F4A77">
        <w:rPr>
          <w:lang w:eastAsia="zh-CN"/>
        </w:rPr>
        <w:t>“√”</w:t>
      </w:r>
      <w:r w:rsidRPr="002F4A77">
        <w:rPr>
          <w:lang w:eastAsia="zh-CN"/>
        </w:rPr>
        <w:t>。</w:t>
      </w:r>
      <w:r w:rsidRPr="002F4A77">
        <w:rPr>
          <w:lang w:eastAsia="zh-CN"/>
        </w:rPr>
        <w:t xml:space="preserve">    </w:t>
      </w:r>
    </w:p>
    <w:p w14:paraId="181F27DA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（</w:t>
      </w:r>
      <w:r w:rsidRPr="002F4A77">
        <w:rPr>
          <w:lang w:eastAsia="zh-CN"/>
        </w:rPr>
        <w:t>1</w:t>
      </w:r>
      <w:r w:rsidRPr="002F4A77">
        <w:rPr>
          <w:lang w:eastAsia="zh-CN"/>
        </w:rPr>
        <w:t>）</w:t>
      </w:r>
      <w:r w:rsidR="003066A8">
        <w:rPr>
          <w:noProof/>
          <w:lang w:eastAsia="zh-CN"/>
        </w:rPr>
        <w:pict w14:anchorId="211F7693">
          <v:shape id="图片 27" o:spid="_x0000_i1051" type="#_x0000_t75" style="width:203.25pt;height:51.75pt;visibility:visible;mso-wrap-style:square">
            <v:imagedata r:id="rId29" o:title=""/>
          </v:shape>
        </w:pict>
      </w:r>
    </w:p>
    <w:p w14:paraId="7E4893B5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（</w:t>
      </w:r>
      <w:r w:rsidRPr="002F4A77">
        <w:rPr>
          <w:lang w:eastAsia="zh-CN"/>
        </w:rPr>
        <w:t>2</w:t>
      </w:r>
      <w:r w:rsidRPr="002F4A77">
        <w:rPr>
          <w:lang w:eastAsia="zh-CN"/>
        </w:rPr>
        <w:t>）</w:t>
      </w:r>
      <w:r w:rsidR="003066A8">
        <w:rPr>
          <w:noProof/>
          <w:lang w:eastAsia="zh-CN"/>
        </w:rPr>
        <w:pict w14:anchorId="4F14AB76">
          <v:shape id="图片 28" o:spid="_x0000_i1052" type="#_x0000_t75" style="width:210pt;height:60.75pt;visibility:visible;mso-wrap-style:square">
            <v:imagedata r:id="rId30" o:title=""/>
          </v:shape>
        </w:pict>
      </w:r>
    </w:p>
    <w:p w14:paraId="41578BD4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lastRenderedPageBreak/>
        <w:t>13.</w:t>
      </w:r>
      <w:r w:rsidRPr="002F4A77">
        <w:rPr>
          <w:lang w:eastAsia="zh-CN"/>
        </w:rPr>
        <w:t>画出比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6702A156">
          <v:shape id="图片 29" o:spid="_x0000_i1053" type="#_x0000_t75" style="width:19.5pt;height:18.75pt;visibility:visible;mso-wrap-style:square">
            <v:imagedata r:id="rId31" o:title=""/>
          </v:shape>
        </w:pict>
      </w:r>
      <w:r w:rsidRPr="002F4A77">
        <w:rPr>
          <w:lang w:eastAsia="zh-CN"/>
        </w:rPr>
        <w:t>少</w:t>
      </w:r>
      <w:r w:rsidRPr="002F4A77">
        <w:rPr>
          <w:lang w:eastAsia="zh-CN"/>
        </w:rPr>
        <w:t>4</w:t>
      </w:r>
      <w:r w:rsidRPr="002F4A77">
        <w:rPr>
          <w:lang w:eastAsia="zh-CN"/>
        </w:rPr>
        <w:t>个的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6AF4476B">
          <v:shape id="图片 30" o:spid="_x0000_i1054" type="#_x0000_t75" style="width:21pt;height:21.75pt;visibility:visible;mso-wrap-style:square">
            <v:imagedata r:id="rId32" o:title=""/>
          </v:shape>
        </w:pict>
      </w:r>
      <w:r w:rsidRPr="002F4A77">
        <w:rPr>
          <w:lang w:eastAsia="zh-CN"/>
        </w:rPr>
        <w:t>．</w:t>
      </w:r>
      <w:r w:rsidRPr="002F4A77">
        <w:rPr>
          <w:lang w:eastAsia="zh-CN"/>
        </w:rPr>
        <w:t xml:space="preserve">  </w:t>
      </w:r>
      <w:r w:rsidRPr="002F4A77">
        <w:rPr>
          <w:lang w:eastAsia="zh-CN"/>
        </w:rPr>
        <w:br/>
      </w:r>
      <w:r w:rsidR="003066A8">
        <w:rPr>
          <w:noProof/>
          <w:lang w:eastAsia="zh-CN"/>
        </w:rPr>
        <w:pict w14:anchorId="3864B248">
          <v:shape id="图片 31" o:spid="_x0000_i1055" type="#_x0000_t75" style="width:19.5pt;height:18.75pt;visibility:visible;mso-wrap-style:square">
            <v:imagedata r:id="rId31" o:title=""/>
          </v:shape>
        </w:pict>
      </w:r>
      <w:r w:rsidR="003066A8">
        <w:rPr>
          <w:noProof/>
          <w:lang w:eastAsia="zh-CN"/>
        </w:rPr>
        <w:pict w14:anchorId="0A1848E7">
          <v:shape id="图片 32" o:spid="_x0000_i1056" type="#_x0000_t75" style="width:19.5pt;height:18.75pt;visibility:visible;mso-wrap-style:square">
            <v:imagedata r:id="rId31" o:title=""/>
          </v:shape>
        </w:pict>
      </w:r>
      <w:r w:rsidR="003066A8">
        <w:rPr>
          <w:noProof/>
          <w:lang w:eastAsia="zh-CN"/>
        </w:rPr>
        <w:pict w14:anchorId="60B18A1A">
          <v:shape id="图片 33" o:spid="_x0000_i1057" type="#_x0000_t75" style="width:19.5pt;height:18.75pt;visibility:visible;mso-wrap-style:square">
            <v:imagedata r:id="rId31" o:title=""/>
          </v:shape>
        </w:pict>
      </w:r>
      <w:r w:rsidR="003066A8">
        <w:rPr>
          <w:noProof/>
          <w:lang w:eastAsia="zh-CN"/>
        </w:rPr>
        <w:pict w14:anchorId="160BEC87">
          <v:shape id="图片 34" o:spid="_x0000_i1058" type="#_x0000_t75" style="width:19.5pt;height:18.75pt;visibility:visible;mso-wrap-style:square">
            <v:imagedata r:id="rId31" o:title=""/>
          </v:shape>
        </w:pict>
      </w:r>
      <w:r w:rsidR="003066A8">
        <w:rPr>
          <w:noProof/>
          <w:lang w:eastAsia="zh-CN"/>
        </w:rPr>
        <w:pict w14:anchorId="627DABCA">
          <v:shape id="图片 35" o:spid="_x0000_i1059" type="#_x0000_t75" style="width:19.5pt;height:18.75pt;visibility:visible;mso-wrap-style:square">
            <v:imagedata r:id="rId31" o:title=""/>
          </v:shape>
        </w:pict>
      </w:r>
      <w:r w:rsidR="003066A8">
        <w:rPr>
          <w:noProof/>
          <w:lang w:eastAsia="zh-CN"/>
        </w:rPr>
        <w:pict w14:anchorId="0A345FCB">
          <v:shape id="图片 36" o:spid="_x0000_i1060" type="#_x0000_t75" style="width:19.5pt;height:18.75pt;visibility:visible;mso-wrap-style:square">
            <v:imagedata r:id="rId31" o:title=""/>
          </v:shape>
        </w:pict>
      </w:r>
      <w:r w:rsidR="003066A8">
        <w:rPr>
          <w:noProof/>
          <w:lang w:eastAsia="zh-CN"/>
        </w:rPr>
        <w:pict w14:anchorId="164BA872">
          <v:shape id="图片 37" o:spid="_x0000_i1061" type="#_x0000_t75" style="width:19.5pt;height:18.75pt;visibility:visible;mso-wrap-style:square">
            <v:imagedata r:id="rId31" o:title=""/>
          </v:shape>
        </w:pict>
      </w:r>
    </w:p>
    <w:p w14:paraId="569C0E45" w14:textId="77777777" w:rsidR="003F5C63" w:rsidRPr="002F4A77" w:rsidRDefault="002F4A77" w:rsidP="002F4A77">
      <w:pPr>
        <w:spacing w:line="360" w:lineRule="auto"/>
        <w:rPr>
          <w:lang w:eastAsia="zh-CN"/>
        </w:rPr>
      </w:pPr>
      <w:r w:rsidRPr="002F4A77">
        <w:rPr>
          <w:b/>
          <w:bCs/>
          <w:sz w:val="24"/>
          <w:szCs w:val="24"/>
          <w:lang w:eastAsia="zh-CN"/>
        </w:rPr>
        <w:t>五、综合题</w:t>
      </w:r>
      <w:r w:rsidRPr="002F4A77">
        <w:rPr>
          <w:b/>
          <w:bCs/>
          <w:sz w:val="24"/>
          <w:szCs w:val="24"/>
          <w:lang w:eastAsia="zh-CN"/>
        </w:rPr>
        <w:t xml:space="preserve"> </w:t>
      </w:r>
    </w:p>
    <w:p w14:paraId="3BDC4721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14.</w:t>
      </w:r>
      <w:r w:rsidRPr="002F4A77">
        <w:rPr>
          <w:lang w:eastAsia="zh-CN"/>
        </w:rPr>
        <w:t>数一数，再回答问题</w:t>
      </w:r>
      <w:r w:rsidRPr="002F4A77">
        <w:rPr>
          <w:lang w:eastAsia="zh-CN"/>
        </w:rPr>
        <w:t xml:space="preserve">  </w:t>
      </w:r>
    </w:p>
    <w:p w14:paraId="0CA1A392" w14:textId="77777777" w:rsidR="003F5C63" w:rsidRPr="002F4A77" w:rsidRDefault="005560BB" w:rsidP="002F4A77">
      <w:pPr>
        <w:spacing w:after="0" w:line="360" w:lineRule="auto"/>
      </w:pPr>
      <w:r>
        <w:rPr>
          <w:noProof/>
          <w:lang w:eastAsia="zh-CN"/>
        </w:rPr>
        <w:pict w14:anchorId="6F89CBA4">
          <v:shape id="图片 38" o:spid="_x0000_i1062" type="#_x0000_t75" style="width:342pt;height:60pt;visibility:visible;mso-wrap-style:square">
            <v:imagedata r:id="rId33" o:title=""/>
          </v:shape>
        </w:pict>
      </w:r>
    </w:p>
    <w:p w14:paraId="300CBEB4" w14:textId="77777777" w:rsidR="002F4A77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（</w:t>
      </w:r>
      <w:r w:rsidRPr="002F4A77">
        <w:rPr>
          <w:lang w:eastAsia="zh-CN"/>
        </w:rPr>
        <w:t>1</w:t>
      </w:r>
      <w:r w:rsidRPr="002F4A77">
        <w:rPr>
          <w:lang w:eastAsia="zh-CN"/>
        </w:rPr>
        <w:t>）</w:t>
      </w:r>
      <w:r w:rsidR="003066A8">
        <w:rPr>
          <w:noProof/>
          <w:lang w:eastAsia="zh-CN"/>
        </w:rPr>
        <w:pict w14:anchorId="1456558E">
          <v:shape id="图片 39" o:spid="_x0000_i1063" type="#_x0000_t75" style="width:21.75pt;height:27.75pt;visibility:visible;mso-wrap-style:square">
            <v:imagedata r:id="rId34" o:title=""/>
          </v:shape>
        </w:pict>
      </w:r>
      <w:r w:rsidRPr="002F4A77">
        <w:rPr>
          <w:lang w:eastAsia="zh-CN"/>
        </w:rPr>
        <w:t>有</w:t>
      </w:r>
      <w:r w:rsidRPr="002F4A77">
        <w:rPr>
          <w:lang w:eastAsia="zh-CN"/>
        </w:rPr>
        <w:t>________</w:t>
      </w:r>
      <w:r w:rsidRPr="002F4A77">
        <w:rPr>
          <w:lang w:eastAsia="zh-CN"/>
        </w:rPr>
        <w:t>个，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4F1CEF8B">
          <v:shape id="图片 40" o:spid="_x0000_i1064" type="#_x0000_t75" style="width:27pt;height:24.75pt;visibility:visible;mso-wrap-style:square">
            <v:imagedata r:id="rId35" o:title=""/>
          </v:shape>
        </w:pict>
      </w:r>
      <w:r w:rsidRPr="002F4A77">
        <w:rPr>
          <w:lang w:eastAsia="zh-CN"/>
        </w:rPr>
        <w:t>有</w:t>
      </w:r>
      <w:r w:rsidRPr="002F4A77">
        <w:rPr>
          <w:lang w:eastAsia="zh-CN"/>
        </w:rPr>
        <w:t>________</w:t>
      </w:r>
      <w:r w:rsidRPr="002F4A77">
        <w:rPr>
          <w:lang w:eastAsia="zh-CN"/>
        </w:rPr>
        <w:t>个，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241E81DD">
          <v:shape id="图片 41" o:spid="_x0000_i1065" type="#_x0000_t75" style="width:21pt;height:26.25pt;visibility:visible;mso-wrap-style:square">
            <v:imagedata r:id="rId36" o:title=""/>
          </v:shape>
        </w:pict>
      </w:r>
      <w:r w:rsidRPr="002F4A77">
        <w:rPr>
          <w:lang w:eastAsia="zh-CN"/>
        </w:rPr>
        <w:t>有</w:t>
      </w:r>
      <w:r w:rsidRPr="002F4A77">
        <w:rPr>
          <w:lang w:eastAsia="zh-CN"/>
        </w:rPr>
        <w:t>________</w:t>
      </w:r>
      <w:r w:rsidRPr="002F4A77">
        <w:rPr>
          <w:lang w:eastAsia="zh-CN"/>
        </w:rPr>
        <w:t>个。</w:t>
      </w:r>
      <w:r w:rsidRPr="002F4A77">
        <w:rPr>
          <w:lang w:eastAsia="zh-CN"/>
        </w:rPr>
        <w:t xml:space="preserve">  </w:t>
      </w:r>
    </w:p>
    <w:p w14:paraId="73FCCEBD" w14:textId="77777777" w:rsidR="002F4A77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（</w:t>
      </w:r>
      <w:r w:rsidRPr="002F4A77">
        <w:rPr>
          <w:lang w:eastAsia="zh-CN"/>
        </w:rPr>
        <w:t>2</w:t>
      </w:r>
      <w:r w:rsidRPr="002F4A77">
        <w:rPr>
          <w:lang w:eastAsia="zh-CN"/>
        </w:rPr>
        <w:t>）</w:t>
      </w:r>
      <w:r w:rsidR="003066A8">
        <w:rPr>
          <w:noProof/>
          <w:lang w:eastAsia="zh-CN"/>
        </w:rPr>
        <w:pict w14:anchorId="4168B102">
          <v:shape id="图片 42" o:spid="_x0000_i1066" type="#_x0000_t75" style="width:21.75pt;height:27.75pt;visibility:visible;mso-wrap-style:square">
            <v:imagedata r:id="rId34" o:title=""/>
          </v:shape>
        </w:pict>
      </w:r>
      <w:r w:rsidRPr="002F4A77">
        <w:rPr>
          <w:lang w:eastAsia="zh-CN"/>
        </w:rPr>
        <w:t>比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685B7CA1">
          <v:shape id="图片 43" o:spid="_x0000_i1067" type="#_x0000_t75" style="width:21pt;height:26.25pt;visibility:visible;mso-wrap-style:square">
            <v:imagedata r:id="rId36" o:title=""/>
          </v:shape>
        </w:pict>
      </w:r>
      <w:r w:rsidRPr="002F4A77">
        <w:rPr>
          <w:lang w:eastAsia="zh-CN"/>
        </w:rPr>
        <w:t>多</w:t>
      </w:r>
      <w:r w:rsidRPr="002F4A77">
        <w:rPr>
          <w:lang w:eastAsia="zh-CN"/>
        </w:rPr>
        <w:t>________</w:t>
      </w:r>
      <w:r w:rsidRPr="002F4A77">
        <w:rPr>
          <w:lang w:eastAsia="zh-CN"/>
        </w:rPr>
        <w:t>个，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18C923B4">
          <v:shape id="图片 44" o:spid="_x0000_i1068" type="#_x0000_t75" style="width:21pt;height:26.25pt;visibility:visible;mso-wrap-style:square">
            <v:imagedata r:id="rId36" o:title=""/>
          </v:shape>
        </w:pict>
      </w:r>
      <w:r w:rsidRPr="002F4A77">
        <w:rPr>
          <w:lang w:eastAsia="zh-CN"/>
        </w:rPr>
        <w:t>比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776B637D">
          <v:shape id="图片 45" o:spid="_x0000_i1069" type="#_x0000_t75" style="width:21.75pt;height:27.75pt;visibility:visible;mso-wrap-style:square">
            <v:imagedata r:id="rId34" o:title=""/>
          </v:shape>
        </w:pict>
      </w:r>
      <w:r w:rsidRPr="002F4A77">
        <w:rPr>
          <w:lang w:eastAsia="zh-CN"/>
        </w:rPr>
        <w:t>少</w:t>
      </w:r>
      <w:r w:rsidRPr="002F4A77">
        <w:rPr>
          <w:lang w:eastAsia="zh-CN"/>
        </w:rPr>
        <w:t>________</w:t>
      </w:r>
      <w:r w:rsidRPr="002F4A77">
        <w:rPr>
          <w:lang w:eastAsia="zh-CN"/>
        </w:rPr>
        <w:t>个。</w:t>
      </w:r>
      <w:r w:rsidRPr="002F4A77">
        <w:rPr>
          <w:lang w:eastAsia="zh-CN"/>
        </w:rPr>
        <w:t xml:space="preserve">  </w:t>
      </w:r>
    </w:p>
    <w:p w14:paraId="44941036" w14:textId="77777777" w:rsidR="002F4A77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（</w:t>
      </w:r>
      <w:r w:rsidRPr="002F4A77">
        <w:rPr>
          <w:lang w:eastAsia="zh-CN"/>
        </w:rPr>
        <w:t>3</w:t>
      </w:r>
      <w:r w:rsidRPr="002F4A77">
        <w:rPr>
          <w:lang w:eastAsia="zh-CN"/>
        </w:rPr>
        <w:t>）</w:t>
      </w:r>
      <w:r w:rsidR="003066A8">
        <w:rPr>
          <w:noProof/>
          <w:lang w:eastAsia="zh-CN"/>
        </w:rPr>
        <w:pict w14:anchorId="6DD4ADF7">
          <v:shape id="图片 46" o:spid="_x0000_i1070" type="#_x0000_t75" style="width:27pt;height:24.75pt;visibility:visible;mso-wrap-style:square">
            <v:imagedata r:id="rId37" o:title=""/>
          </v:shape>
        </w:pict>
      </w:r>
      <w:r w:rsidRPr="002F4A77">
        <w:rPr>
          <w:lang w:eastAsia="zh-CN"/>
        </w:rPr>
        <w:t>比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1322CACE">
          <v:shape id="图片 47" o:spid="_x0000_i1071" type="#_x0000_t75" style="width:21pt;height:26.25pt;visibility:visible;mso-wrap-style:square">
            <v:imagedata r:id="rId36" o:title=""/>
          </v:shape>
        </w:pict>
      </w:r>
      <w:r w:rsidRPr="002F4A77">
        <w:rPr>
          <w:lang w:eastAsia="zh-CN"/>
        </w:rPr>
        <w:t>少</w:t>
      </w:r>
      <w:r w:rsidRPr="002F4A77">
        <w:rPr>
          <w:lang w:eastAsia="zh-CN"/>
        </w:rPr>
        <w:t>________</w:t>
      </w:r>
      <w:r w:rsidRPr="002F4A77">
        <w:rPr>
          <w:lang w:eastAsia="zh-CN"/>
        </w:rPr>
        <w:t>个，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38CAEDDE">
          <v:shape id="图片 48" o:spid="_x0000_i1072" type="#_x0000_t75" style="width:21pt;height:26.25pt;visibility:visible;mso-wrap-style:square">
            <v:imagedata r:id="rId36" o:title=""/>
          </v:shape>
        </w:pict>
      </w:r>
      <w:r w:rsidRPr="002F4A77">
        <w:rPr>
          <w:lang w:eastAsia="zh-CN"/>
        </w:rPr>
        <w:t>比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5C143DDB">
          <v:shape id="图片 49" o:spid="_x0000_i1073" type="#_x0000_t75" style="width:27pt;height:24.75pt;visibility:visible;mso-wrap-style:square">
            <v:imagedata r:id="rId37" o:title=""/>
          </v:shape>
        </w:pict>
      </w:r>
      <w:r w:rsidRPr="002F4A77">
        <w:rPr>
          <w:lang w:eastAsia="zh-CN"/>
        </w:rPr>
        <w:t>多</w:t>
      </w:r>
      <w:r w:rsidRPr="002F4A77">
        <w:rPr>
          <w:lang w:eastAsia="zh-CN"/>
        </w:rPr>
        <w:t>________</w:t>
      </w:r>
      <w:r w:rsidRPr="002F4A77">
        <w:rPr>
          <w:lang w:eastAsia="zh-CN"/>
        </w:rPr>
        <w:t>个。</w:t>
      </w:r>
      <w:r w:rsidRPr="002F4A77">
        <w:rPr>
          <w:lang w:eastAsia="zh-CN"/>
        </w:rPr>
        <w:t xml:space="preserve">  </w:t>
      </w:r>
    </w:p>
    <w:p w14:paraId="7F3EC2A7" w14:textId="77777777" w:rsidR="002F4A77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（</w:t>
      </w:r>
      <w:r w:rsidRPr="002F4A77">
        <w:rPr>
          <w:lang w:eastAsia="zh-CN"/>
        </w:rPr>
        <w:t>4</w:t>
      </w:r>
      <w:r w:rsidRPr="002F4A77">
        <w:rPr>
          <w:lang w:eastAsia="zh-CN"/>
        </w:rPr>
        <w:t>）</w:t>
      </w:r>
      <w:r w:rsidR="003066A8">
        <w:rPr>
          <w:noProof/>
          <w:lang w:eastAsia="zh-CN"/>
        </w:rPr>
        <w:pict w14:anchorId="0F95DD18">
          <v:shape id="图片 50" o:spid="_x0000_i1074" type="#_x0000_t75" style="width:27pt;height:24.75pt;visibility:visible;mso-wrap-style:square">
            <v:imagedata r:id="rId37" o:title=""/>
          </v:shape>
        </w:pict>
      </w:r>
      <w:r w:rsidRPr="002F4A77">
        <w:rPr>
          <w:lang w:eastAsia="zh-CN"/>
        </w:rPr>
        <w:t>比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034F8FBB">
          <v:shape id="图片 51" o:spid="_x0000_i1075" type="#_x0000_t75" style="width:21.75pt;height:27.75pt;visibility:visible;mso-wrap-style:square">
            <v:imagedata r:id="rId34" o:title=""/>
          </v:shape>
        </w:pict>
      </w:r>
      <w:r w:rsidRPr="002F4A77">
        <w:rPr>
          <w:lang w:eastAsia="zh-CN"/>
        </w:rPr>
        <w:t>少</w:t>
      </w:r>
      <w:r w:rsidRPr="002F4A77">
        <w:rPr>
          <w:lang w:eastAsia="zh-CN"/>
        </w:rPr>
        <w:t>________</w:t>
      </w:r>
      <w:r w:rsidRPr="002F4A77">
        <w:rPr>
          <w:lang w:eastAsia="zh-CN"/>
        </w:rPr>
        <w:t>个，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1E499A47">
          <v:shape id="图片 52" o:spid="_x0000_i1076" type="#_x0000_t75" style="width:21.75pt;height:27.75pt;visibility:visible;mso-wrap-style:square">
            <v:imagedata r:id="rId34" o:title=""/>
          </v:shape>
        </w:pict>
      </w:r>
      <w:r w:rsidRPr="002F4A77">
        <w:rPr>
          <w:lang w:eastAsia="zh-CN"/>
        </w:rPr>
        <w:t>比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08B0691F">
          <v:shape id="图片 53" o:spid="_x0000_i1077" type="#_x0000_t75" style="width:27pt;height:24.75pt;visibility:visible;mso-wrap-style:square">
            <v:imagedata r:id="rId37" o:title=""/>
          </v:shape>
        </w:pict>
      </w:r>
      <w:r w:rsidRPr="002F4A77">
        <w:rPr>
          <w:lang w:eastAsia="zh-CN"/>
        </w:rPr>
        <w:t>多</w:t>
      </w:r>
      <w:r w:rsidRPr="002F4A77">
        <w:rPr>
          <w:lang w:eastAsia="zh-CN"/>
        </w:rPr>
        <w:t>________</w:t>
      </w:r>
      <w:r w:rsidRPr="002F4A77">
        <w:rPr>
          <w:lang w:eastAsia="zh-CN"/>
        </w:rPr>
        <w:t>个。</w:t>
      </w:r>
      <w:r w:rsidRPr="002F4A77">
        <w:rPr>
          <w:lang w:eastAsia="zh-CN"/>
        </w:rPr>
        <w:t xml:space="preserve">  </w:t>
      </w:r>
    </w:p>
    <w:p w14:paraId="25BE751C" w14:textId="77777777" w:rsidR="003F5C63" w:rsidRPr="002F4A77" w:rsidRDefault="002F4A77" w:rsidP="002F4A77">
      <w:pPr>
        <w:spacing w:line="360" w:lineRule="auto"/>
        <w:rPr>
          <w:lang w:eastAsia="zh-CN"/>
        </w:rPr>
      </w:pPr>
      <w:r w:rsidRPr="002F4A77">
        <w:rPr>
          <w:b/>
          <w:bCs/>
          <w:sz w:val="24"/>
          <w:szCs w:val="24"/>
          <w:lang w:eastAsia="zh-CN"/>
        </w:rPr>
        <w:t>六、应用题</w:t>
      </w:r>
      <w:r w:rsidRPr="002F4A77">
        <w:rPr>
          <w:b/>
          <w:bCs/>
          <w:sz w:val="24"/>
          <w:szCs w:val="24"/>
          <w:lang w:eastAsia="zh-CN"/>
        </w:rPr>
        <w:t xml:space="preserve"> </w:t>
      </w:r>
    </w:p>
    <w:p w14:paraId="169F7124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15.</w:t>
      </w:r>
      <w:r w:rsidRPr="002F4A77">
        <w:rPr>
          <w:lang w:eastAsia="zh-CN"/>
        </w:rPr>
        <w:t>按图意列式算一算。</w:t>
      </w:r>
      <w:r w:rsidRPr="002F4A77">
        <w:rPr>
          <w:lang w:eastAsia="zh-CN"/>
        </w:rPr>
        <w:t xml:space="preserve">  </w:t>
      </w:r>
      <w:r w:rsidRPr="002F4A77">
        <w:rPr>
          <w:lang w:eastAsia="zh-CN"/>
        </w:rPr>
        <w:br/>
      </w:r>
      <w:r w:rsidR="005560BB">
        <w:rPr>
          <w:noProof/>
          <w:lang w:eastAsia="zh-CN"/>
        </w:rPr>
        <w:pict w14:anchorId="72BD6DC6">
          <v:shape id="图片 54" o:spid="_x0000_i1078" type="#_x0000_t75" style="width:131.25pt;height:120pt;visibility:visible;mso-wrap-style:square">
            <v:imagedata r:id="rId38" o:title=""/>
          </v:shape>
        </w:pict>
      </w:r>
    </w:p>
    <w:p w14:paraId="6A209BE6" w14:textId="0FFA9FAB" w:rsidR="003F5C63" w:rsidRPr="002F4A77" w:rsidRDefault="002F4A77" w:rsidP="005560BB">
      <w:pPr>
        <w:spacing w:line="360" w:lineRule="auto"/>
        <w:rPr>
          <w:lang w:eastAsia="zh-CN"/>
        </w:rPr>
      </w:pPr>
      <w:r w:rsidRPr="002F4A77">
        <w:rPr>
          <w:lang w:eastAsia="zh-CN"/>
        </w:rPr>
        <w:br w:type="page"/>
      </w:r>
      <w:r w:rsidRPr="002F4A77">
        <w:rPr>
          <w:b/>
          <w:bCs/>
          <w:sz w:val="28"/>
          <w:szCs w:val="28"/>
          <w:lang w:eastAsia="zh-CN"/>
        </w:rPr>
        <w:lastRenderedPageBreak/>
        <w:t>参考答案</w:t>
      </w:r>
    </w:p>
    <w:p w14:paraId="0009C94F" w14:textId="77777777" w:rsidR="003F5C63" w:rsidRPr="002F4A77" w:rsidRDefault="002F4A77" w:rsidP="002F4A77">
      <w:pPr>
        <w:spacing w:line="360" w:lineRule="auto"/>
        <w:rPr>
          <w:lang w:eastAsia="zh-CN"/>
        </w:rPr>
      </w:pPr>
      <w:r w:rsidRPr="002F4A77">
        <w:rPr>
          <w:lang w:eastAsia="zh-CN"/>
        </w:rPr>
        <w:t>一、单选题</w:t>
      </w:r>
    </w:p>
    <w:p w14:paraId="127C8DC1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1.</w:t>
      </w:r>
      <w:r w:rsidRPr="002F4A77">
        <w:rPr>
          <w:lang w:eastAsia="zh-CN"/>
        </w:rPr>
        <w:t>【答案】</w:t>
      </w:r>
      <w:r w:rsidRPr="002F4A77">
        <w:rPr>
          <w:lang w:eastAsia="zh-CN"/>
        </w:rPr>
        <w:t xml:space="preserve"> B   </w:t>
      </w:r>
    </w:p>
    <w:p w14:paraId="4F56E57A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【解析】【解答】解：由图可得：横着看每行有</w:t>
      </w:r>
      <w:r w:rsidRPr="002F4A77">
        <w:rPr>
          <w:lang w:eastAsia="zh-CN"/>
        </w:rPr>
        <w:t>3</w:t>
      </w:r>
      <w:r w:rsidRPr="002F4A77">
        <w:rPr>
          <w:lang w:eastAsia="zh-CN"/>
        </w:rPr>
        <w:t>个蚂蚁，有</w:t>
      </w:r>
      <w:r w:rsidRPr="002F4A77">
        <w:rPr>
          <w:lang w:eastAsia="zh-CN"/>
        </w:rPr>
        <w:t>2</w:t>
      </w:r>
      <w:r w:rsidRPr="002F4A77">
        <w:rPr>
          <w:lang w:eastAsia="zh-CN"/>
        </w:rPr>
        <w:t>行，一共有多少个蚂蚁相当于是求</w:t>
      </w:r>
      <w:r w:rsidRPr="002F4A77">
        <w:rPr>
          <w:lang w:eastAsia="zh-CN"/>
        </w:rPr>
        <w:t>2</w:t>
      </w:r>
      <w:r w:rsidRPr="002F4A77">
        <w:rPr>
          <w:lang w:eastAsia="zh-CN"/>
        </w:rPr>
        <w:t>个</w:t>
      </w:r>
      <w:r w:rsidRPr="002F4A77">
        <w:rPr>
          <w:lang w:eastAsia="zh-CN"/>
        </w:rPr>
        <w:t>3</w:t>
      </w:r>
      <w:r w:rsidRPr="002F4A77">
        <w:rPr>
          <w:lang w:eastAsia="zh-CN"/>
        </w:rPr>
        <w:t>的和是多少，即：</w:t>
      </w:r>
      <w:r w:rsidRPr="002F4A77">
        <w:rPr>
          <w:lang w:eastAsia="zh-CN"/>
        </w:rPr>
        <w:t>3+3=6</w:t>
      </w:r>
      <w:r w:rsidRPr="002F4A77">
        <w:rPr>
          <w:lang w:eastAsia="zh-CN"/>
        </w:rPr>
        <w:t>（个）。</w:t>
      </w:r>
      <w:r w:rsidRPr="002F4A77">
        <w:rPr>
          <w:lang w:eastAsia="zh-CN"/>
        </w:rPr>
        <w:br/>
        <w:t xml:space="preserve">  </w:t>
      </w:r>
      <w:r w:rsidRPr="002F4A77">
        <w:rPr>
          <w:lang w:eastAsia="zh-CN"/>
        </w:rPr>
        <w:t>故答案为：</w:t>
      </w:r>
      <w:r w:rsidRPr="002F4A77">
        <w:rPr>
          <w:lang w:eastAsia="zh-CN"/>
        </w:rPr>
        <w:t>B</w:t>
      </w:r>
      <w:r w:rsidRPr="002F4A77">
        <w:rPr>
          <w:lang w:eastAsia="zh-CN"/>
        </w:rPr>
        <w:t>。</w:t>
      </w:r>
      <w:r w:rsidRPr="002F4A77">
        <w:rPr>
          <w:lang w:eastAsia="zh-CN"/>
        </w:rPr>
        <w:t xml:space="preserve"> </w:t>
      </w:r>
    </w:p>
    <w:p w14:paraId="53AE61F0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【分析】求几个几的和是多少，我们可以用相同的数连加的方法进行计算。</w:t>
      </w:r>
    </w:p>
    <w:p w14:paraId="63F01C09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 </w:t>
      </w:r>
    </w:p>
    <w:p w14:paraId="0D707C09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2.</w:t>
      </w:r>
      <w:r w:rsidRPr="002F4A77">
        <w:rPr>
          <w:lang w:eastAsia="zh-CN"/>
        </w:rPr>
        <w:t>【答案】</w:t>
      </w:r>
      <w:r w:rsidRPr="002F4A77">
        <w:rPr>
          <w:lang w:eastAsia="zh-CN"/>
        </w:rPr>
        <w:t xml:space="preserve">C  </w:t>
      </w:r>
    </w:p>
    <w:p w14:paraId="2F5314ED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【解析】【解答】</w:t>
      </w:r>
      <w:r w:rsidRPr="002F4A77">
        <w:rPr>
          <w:lang w:eastAsia="zh-CN"/>
        </w:rPr>
        <w:t xml:space="preserve"> </w:t>
      </w:r>
      <w:r w:rsidRPr="002F4A77">
        <w:rPr>
          <w:lang w:eastAsia="zh-CN"/>
        </w:rPr>
        <w:t>比</w:t>
      </w:r>
      <w:r w:rsidRPr="002F4A77">
        <w:rPr>
          <w:lang w:eastAsia="zh-CN"/>
        </w:rPr>
        <w:t>4</w:t>
      </w:r>
      <w:r w:rsidRPr="002F4A77">
        <w:rPr>
          <w:lang w:eastAsia="zh-CN"/>
        </w:rPr>
        <w:t>大比</w:t>
      </w:r>
      <w:r w:rsidRPr="002F4A77">
        <w:rPr>
          <w:lang w:eastAsia="zh-CN"/>
        </w:rPr>
        <w:t>6</w:t>
      </w:r>
      <w:r w:rsidRPr="002F4A77">
        <w:rPr>
          <w:lang w:eastAsia="zh-CN"/>
        </w:rPr>
        <w:t>小的数是</w:t>
      </w:r>
      <w:r w:rsidRPr="002F4A77">
        <w:rPr>
          <w:lang w:eastAsia="zh-CN"/>
        </w:rPr>
        <w:t>5.</w:t>
      </w:r>
      <w:r w:rsidRPr="002F4A77">
        <w:rPr>
          <w:lang w:eastAsia="zh-CN"/>
        </w:rPr>
        <w:br/>
      </w:r>
      <w:r w:rsidRPr="002F4A77">
        <w:rPr>
          <w:lang w:eastAsia="zh-CN"/>
        </w:rPr>
        <w:t>故答案为：</w:t>
      </w:r>
      <w:r w:rsidRPr="002F4A77">
        <w:rPr>
          <w:lang w:eastAsia="zh-CN"/>
        </w:rPr>
        <w:t>C.</w:t>
      </w:r>
    </w:p>
    <w:p w14:paraId="21568FA8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【分析】根据</w:t>
      </w:r>
      <w:r w:rsidRPr="002F4A77">
        <w:rPr>
          <w:lang w:eastAsia="zh-CN"/>
        </w:rPr>
        <w:t>7</w:t>
      </w:r>
      <w:r w:rsidRPr="002F4A77">
        <w:rPr>
          <w:lang w:eastAsia="zh-CN"/>
        </w:rPr>
        <w:t>以内数的排序可知，比</w:t>
      </w:r>
      <w:r w:rsidRPr="002F4A77">
        <w:rPr>
          <w:lang w:eastAsia="zh-CN"/>
        </w:rPr>
        <w:t>4</w:t>
      </w:r>
      <w:r w:rsidRPr="002F4A77">
        <w:rPr>
          <w:lang w:eastAsia="zh-CN"/>
        </w:rPr>
        <w:t>大比</w:t>
      </w:r>
      <w:r w:rsidRPr="002F4A77">
        <w:rPr>
          <w:lang w:eastAsia="zh-CN"/>
        </w:rPr>
        <w:t>6</w:t>
      </w:r>
      <w:r w:rsidRPr="002F4A77">
        <w:rPr>
          <w:lang w:eastAsia="zh-CN"/>
        </w:rPr>
        <w:t>小的数是</w:t>
      </w:r>
      <w:r w:rsidRPr="002F4A77">
        <w:rPr>
          <w:lang w:eastAsia="zh-CN"/>
        </w:rPr>
        <w:t>5</w:t>
      </w:r>
      <w:r w:rsidRPr="002F4A77">
        <w:rPr>
          <w:lang w:eastAsia="zh-CN"/>
        </w:rPr>
        <w:t>，据此解答</w:t>
      </w:r>
      <w:r w:rsidRPr="002F4A77">
        <w:rPr>
          <w:lang w:eastAsia="zh-CN"/>
        </w:rPr>
        <w:t>.</w:t>
      </w:r>
    </w:p>
    <w:p w14:paraId="10D1E56B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3.</w:t>
      </w:r>
      <w:r w:rsidRPr="002F4A77">
        <w:rPr>
          <w:lang w:eastAsia="zh-CN"/>
        </w:rPr>
        <w:t>【答案】</w:t>
      </w:r>
      <w:r w:rsidRPr="002F4A77">
        <w:rPr>
          <w:lang w:eastAsia="zh-CN"/>
        </w:rPr>
        <w:t xml:space="preserve"> D   </w:t>
      </w:r>
    </w:p>
    <w:p w14:paraId="5F5AF4FD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【解析】</w:t>
      </w:r>
      <w:r w:rsidRPr="002F4A77">
        <w:rPr>
          <w:lang w:eastAsia="zh-CN"/>
        </w:rPr>
        <w:t xml:space="preserve">   </w:t>
      </w:r>
    </w:p>
    <w:p w14:paraId="3F7573D0" w14:textId="77777777" w:rsidR="003F5C63" w:rsidRPr="002F4A77" w:rsidRDefault="002F4A77" w:rsidP="002F4A77">
      <w:pPr>
        <w:spacing w:line="360" w:lineRule="auto"/>
        <w:rPr>
          <w:lang w:eastAsia="zh-CN"/>
        </w:rPr>
      </w:pPr>
      <w:r w:rsidRPr="002F4A77">
        <w:rPr>
          <w:lang w:eastAsia="zh-CN"/>
        </w:rPr>
        <w:t>二、判断题</w:t>
      </w:r>
    </w:p>
    <w:p w14:paraId="17E8CD9A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4.</w:t>
      </w:r>
      <w:r w:rsidRPr="002F4A77">
        <w:rPr>
          <w:lang w:eastAsia="zh-CN"/>
        </w:rPr>
        <w:t>【答案】</w:t>
      </w:r>
      <w:r w:rsidRPr="002F4A77">
        <w:rPr>
          <w:lang w:eastAsia="zh-CN"/>
        </w:rPr>
        <w:t xml:space="preserve"> </w:t>
      </w:r>
      <w:r w:rsidRPr="002F4A77">
        <w:rPr>
          <w:lang w:eastAsia="zh-CN"/>
        </w:rPr>
        <w:t>错误</w:t>
      </w:r>
      <w:r w:rsidRPr="002F4A77">
        <w:rPr>
          <w:lang w:eastAsia="zh-CN"/>
        </w:rPr>
        <w:t xml:space="preserve">   </w:t>
      </w:r>
    </w:p>
    <w:p w14:paraId="59245B05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【解析】</w:t>
      </w:r>
      <w:r w:rsidRPr="002F4A77">
        <w:rPr>
          <w:lang w:eastAsia="zh-CN"/>
        </w:rPr>
        <w:t> </w:t>
      </w:r>
    </w:p>
    <w:p w14:paraId="62C4B2FE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5.</w:t>
      </w:r>
      <w:r w:rsidRPr="002F4A77">
        <w:rPr>
          <w:lang w:eastAsia="zh-CN"/>
        </w:rPr>
        <w:t>【答案】</w:t>
      </w:r>
      <w:r w:rsidRPr="002F4A77">
        <w:rPr>
          <w:lang w:eastAsia="zh-CN"/>
        </w:rPr>
        <w:t xml:space="preserve"> </w:t>
      </w:r>
      <w:r w:rsidRPr="002F4A77">
        <w:rPr>
          <w:lang w:eastAsia="zh-CN"/>
        </w:rPr>
        <w:t>（</w:t>
      </w:r>
      <w:r w:rsidRPr="002F4A77">
        <w:rPr>
          <w:lang w:eastAsia="zh-CN"/>
        </w:rPr>
        <w:t>1</w:t>
      </w:r>
      <w:r w:rsidRPr="002F4A77">
        <w:rPr>
          <w:lang w:eastAsia="zh-CN"/>
        </w:rPr>
        <w:t>）</w:t>
      </w:r>
      <w:r w:rsidRPr="002F4A77">
        <w:rPr>
          <w:lang w:eastAsia="zh-CN"/>
        </w:rPr>
        <w:t>0</w:t>
      </w:r>
      <w:r w:rsidRPr="002F4A77">
        <w:rPr>
          <w:lang w:eastAsia="zh-CN"/>
        </w:rPr>
        <w:br/>
      </w:r>
      <w:r w:rsidRPr="002F4A77">
        <w:rPr>
          <w:lang w:eastAsia="zh-CN"/>
        </w:rPr>
        <w:t>（</w:t>
      </w:r>
      <w:r w:rsidRPr="002F4A77">
        <w:rPr>
          <w:lang w:eastAsia="zh-CN"/>
        </w:rPr>
        <w:t>2</w:t>
      </w:r>
      <w:r w:rsidRPr="002F4A77">
        <w:rPr>
          <w:lang w:eastAsia="zh-CN"/>
        </w:rPr>
        <w:t>）</w:t>
      </w:r>
      <w:r w:rsidRPr="002F4A77">
        <w:rPr>
          <w:lang w:eastAsia="zh-CN"/>
        </w:rPr>
        <w:t xml:space="preserve">0   </w:t>
      </w:r>
    </w:p>
    <w:p w14:paraId="2F13B4DC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【解析】【解答】</w:t>
      </w:r>
      <w:r w:rsidRPr="002F4A77">
        <w:rPr>
          <w:lang w:eastAsia="zh-CN"/>
        </w:rPr>
        <w:t>(1.)</w:t>
      </w:r>
      <w:r w:rsidRPr="002F4A77">
        <w:rPr>
          <w:lang w:eastAsia="zh-CN"/>
        </w:rPr>
        <w:t>从左数起，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682948E0">
          <v:shape id="图片 55" o:spid="_x0000_i1079" type="#_x0000_t75" style="width:28.5pt;height:24.75pt;visibility:visible;mso-wrap-style:square">
            <v:imagedata r:id="rId15" o:title=""/>
          </v:shape>
        </w:pict>
      </w:r>
      <w:r w:rsidRPr="002F4A77">
        <w:rPr>
          <w:lang w:eastAsia="zh-CN"/>
        </w:rPr>
        <w:t>是第</w:t>
      </w:r>
      <w:r w:rsidRPr="002F4A77">
        <w:rPr>
          <w:lang w:eastAsia="zh-CN"/>
        </w:rPr>
        <w:t>(7)</w:t>
      </w:r>
      <w:r w:rsidRPr="002F4A77">
        <w:rPr>
          <w:lang w:eastAsia="zh-CN"/>
        </w:rPr>
        <w:t>个．</w:t>
      </w:r>
      <w:r w:rsidRPr="002F4A77">
        <w:rPr>
          <w:lang w:eastAsia="zh-CN"/>
        </w:rPr>
        <w:t xml:space="preserve">  </w:t>
      </w:r>
    </w:p>
    <w:p w14:paraId="220E15B2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 xml:space="preserve">(2.) </w:t>
      </w:r>
      <w:r w:rsidR="005560BB">
        <w:rPr>
          <w:noProof/>
          <w:lang w:eastAsia="zh-CN"/>
        </w:rPr>
        <w:pict w14:anchorId="12DDB4A3">
          <v:shape id="图片 56" o:spid="_x0000_i1080" type="#_x0000_t75" style="width:174pt;height:38.25pt;visibility:visible;mso-wrap-style:square">
            <v:imagedata r:id="rId39" o:title=""/>
          </v:shape>
        </w:pict>
      </w:r>
    </w:p>
    <w:p w14:paraId="116302DE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第</w:t>
      </w:r>
      <w:r w:rsidRPr="002F4A77">
        <w:rPr>
          <w:b/>
          <w:lang w:eastAsia="zh-CN"/>
        </w:rPr>
        <w:t>(1)</w:t>
      </w:r>
      <w:r w:rsidRPr="002F4A77">
        <w:rPr>
          <w:lang w:eastAsia="zh-CN"/>
        </w:rPr>
        <w:t>题</w:t>
      </w:r>
      <w:r w:rsidRPr="002F4A77">
        <w:rPr>
          <w:b/>
          <w:lang w:eastAsia="zh-CN"/>
        </w:rPr>
        <w:t>左右的方向错了</w:t>
      </w:r>
      <w:r w:rsidRPr="002F4A77">
        <w:rPr>
          <w:lang w:eastAsia="zh-CN"/>
        </w:rPr>
        <w:t xml:space="preserve">  </w:t>
      </w:r>
      <w:r w:rsidRPr="002F4A77">
        <w:rPr>
          <w:lang w:eastAsia="zh-CN"/>
        </w:rPr>
        <w:t>，</w:t>
      </w:r>
      <w:r w:rsidRPr="002F4A77">
        <w:rPr>
          <w:lang w:eastAsia="zh-CN"/>
        </w:rPr>
        <w:t xml:space="preserve"> </w:t>
      </w:r>
      <w:r w:rsidRPr="002F4A77">
        <w:rPr>
          <w:lang w:eastAsia="zh-CN"/>
        </w:rPr>
        <w:t>刚好相反．大多数人用右手写字，因此在判断左右方向时先想一想写字的手在哪边，哪边就是右，另一边就是左．第</w:t>
      </w:r>
      <w:r w:rsidRPr="002F4A77">
        <w:rPr>
          <w:b/>
          <w:lang w:eastAsia="zh-CN"/>
        </w:rPr>
        <w:t>(2)</w:t>
      </w:r>
      <w:r w:rsidRPr="002F4A77">
        <w:rPr>
          <w:lang w:eastAsia="zh-CN"/>
        </w:rPr>
        <w:t>题错在</w:t>
      </w:r>
      <w:r w:rsidRPr="002F4A77">
        <w:rPr>
          <w:b/>
          <w:lang w:eastAsia="zh-CN"/>
        </w:rPr>
        <w:t>没有区分好序数和基数的含义</w:t>
      </w:r>
      <w:r w:rsidRPr="002F4A77">
        <w:rPr>
          <w:lang w:eastAsia="zh-CN"/>
        </w:rPr>
        <w:t xml:space="preserve">  </w:t>
      </w:r>
      <w:r w:rsidRPr="002F4A77">
        <w:rPr>
          <w:lang w:eastAsia="zh-CN"/>
        </w:rPr>
        <w:t>，</w:t>
      </w:r>
      <w:r w:rsidRPr="002F4A77">
        <w:rPr>
          <w:lang w:eastAsia="zh-CN"/>
        </w:rPr>
        <w:t xml:space="preserve"> </w:t>
      </w:r>
      <w:r w:rsidRPr="002F4A77">
        <w:rPr>
          <w:lang w:eastAsia="zh-CN"/>
        </w:rPr>
        <w:t>第</w:t>
      </w:r>
      <w:r w:rsidRPr="002F4A77">
        <w:rPr>
          <w:lang w:eastAsia="zh-CN"/>
        </w:rPr>
        <w:t>6</w:t>
      </w:r>
      <w:r w:rsidRPr="002F4A77">
        <w:rPr>
          <w:lang w:eastAsia="zh-CN"/>
        </w:rPr>
        <w:t>只能是一个，而不是</w:t>
      </w:r>
      <w:r w:rsidRPr="002F4A77">
        <w:rPr>
          <w:lang w:eastAsia="zh-CN"/>
        </w:rPr>
        <w:t>6</w:t>
      </w:r>
      <w:r w:rsidRPr="002F4A77">
        <w:rPr>
          <w:lang w:eastAsia="zh-CN"/>
        </w:rPr>
        <w:t>个．</w:t>
      </w:r>
    </w:p>
    <w:p w14:paraId="1E71B0C7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【分析】数物体时关键是明确几个和第几的含义，确定要数的方向很重要．</w:t>
      </w:r>
    </w:p>
    <w:p w14:paraId="0A9789A1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6.</w:t>
      </w:r>
      <w:r w:rsidRPr="002F4A77">
        <w:rPr>
          <w:lang w:eastAsia="zh-CN"/>
        </w:rPr>
        <w:t>【答案】错误</w:t>
      </w:r>
      <w:r w:rsidRPr="002F4A77">
        <w:rPr>
          <w:lang w:eastAsia="zh-CN"/>
        </w:rPr>
        <w:t xml:space="preserve">  </w:t>
      </w:r>
    </w:p>
    <w:p w14:paraId="728795F7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【解析】【解答】</w:t>
      </w:r>
      <w:r w:rsidRPr="002F4A77">
        <w:rPr>
          <w:b/>
          <w:lang w:eastAsia="zh-CN"/>
        </w:rPr>
        <w:t>正确解答：</w:t>
      </w:r>
      <w:r w:rsidRPr="002F4A77">
        <w:rPr>
          <w:lang w:eastAsia="zh-CN"/>
        </w:rPr>
        <w:t>1,3,5,(</w:t>
      </w:r>
      <w:r w:rsidRPr="002F4A77">
        <w:rPr>
          <w:b/>
          <w:lang w:eastAsia="zh-CN"/>
        </w:rPr>
        <w:t>7</w:t>
      </w:r>
      <w:r w:rsidRPr="002F4A77">
        <w:rPr>
          <w:lang w:eastAsia="zh-CN"/>
        </w:rPr>
        <w:t>),(</w:t>
      </w:r>
      <w:r w:rsidRPr="002F4A77">
        <w:rPr>
          <w:b/>
          <w:lang w:eastAsia="zh-CN"/>
        </w:rPr>
        <w:t>9</w:t>
      </w:r>
      <w:r w:rsidRPr="002F4A77">
        <w:rPr>
          <w:lang w:eastAsia="zh-CN"/>
        </w:rPr>
        <w:t xml:space="preserve">)  </w:t>
      </w:r>
      <w:r w:rsidRPr="002F4A77">
        <w:rPr>
          <w:lang w:eastAsia="zh-CN"/>
        </w:rPr>
        <w:br/>
      </w:r>
      <w:r w:rsidRPr="002F4A77">
        <w:rPr>
          <w:lang w:eastAsia="zh-CN"/>
        </w:rPr>
        <w:t>此题错在没有仔细观察这列数字的特点，以为按顺序数</w:t>
      </w:r>
      <w:r w:rsidRPr="002F4A77">
        <w:rPr>
          <w:lang w:eastAsia="zh-CN"/>
        </w:rPr>
        <w:t>5</w:t>
      </w:r>
      <w:r w:rsidRPr="002F4A77">
        <w:rPr>
          <w:lang w:eastAsia="zh-CN"/>
        </w:rPr>
        <w:t>的后面是</w:t>
      </w:r>
      <w:r w:rsidRPr="002F4A77">
        <w:rPr>
          <w:lang w:eastAsia="zh-CN"/>
        </w:rPr>
        <w:t>6</w:t>
      </w:r>
      <w:r w:rsidRPr="002F4A77">
        <w:rPr>
          <w:lang w:eastAsia="zh-CN"/>
        </w:rPr>
        <w:t>、</w:t>
      </w:r>
      <w:r w:rsidRPr="002F4A77">
        <w:rPr>
          <w:lang w:eastAsia="zh-CN"/>
        </w:rPr>
        <w:t>7</w:t>
      </w:r>
      <w:r w:rsidRPr="002F4A77">
        <w:rPr>
          <w:lang w:eastAsia="zh-CN"/>
        </w:rPr>
        <w:t>，就在括号里填</w:t>
      </w:r>
      <w:r w:rsidRPr="002F4A77">
        <w:rPr>
          <w:lang w:eastAsia="zh-CN"/>
        </w:rPr>
        <w:t>6</w:t>
      </w:r>
      <w:r w:rsidRPr="002F4A77">
        <w:rPr>
          <w:lang w:eastAsia="zh-CN"/>
        </w:rPr>
        <w:t>、</w:t>
      </w:r>
      <w:r w:rsidRPr="002F4A77">
        <w:rPr>
          <w:lang w:eastAsia="zh-CN"/>
        </w:rPr>
        <w:t>7</w:t>
      </w:r>
      <w:r w:rsidRPr="002F4A77">
        <w:rPr>
          <w:lang w:eastAsia="zh-CN"/>
        </w:rPr>
        <w:t>．认真看题</w:t>
      </w:r>
      <w:r w:rsidRPr="002F4A77">
        <w:rPr>
          <w:lang w:eastAsia="zh-CN"/>
        </w:rPr>
        <w:lastRenderedPageBreak/>
        <w:t>你会发现</w:t>
      </w:r>
      <w:r w:rsidRPr="002F4A77">
        <w:rPr>
          <w:lang w:eastAsia="zh-CN"/>
        </w:rPr>
        <w:t>1</w:t>
      </w:r>
      <w:r w:rsidRPr="002F4A77">
        <w:rPr>
          <w:lang w:eastAsia="zh-CN"/>
        </w:rPr>
        <w:t>和</w:t>
      </w:r>
      <w:r w:rsidRPr="002F4A77">
        <w:rPr>
          <w:lang w:eastAsia="zh-CN"/>
        </w:rPr>
        <w:t>3</w:t>
      </w:r>
      <w:r w:rsidRPr="002F4A77">
        <w:rPr>
          <w:lang w:eastAsia="zh-CN"/>
        </w:rPr>
        <w:t>两数相差</w:t>
      </w:r>
      <w:r w:rsidRPr="002F4A77">
        <w:rPr>
          <w:lang w:eastAsia="zh-CN"/>
        </w:rPr>
        <w:t>2</w:t>
      </w:r>
      <w:r w:rsidRPr="002F4A77">
        <w:rPr>
          <w:lang w:eastAsia="zh-CN"/>
        </w:rPr>
        <w:t>，</w:t>
      </w:r>
      <w:r w:rsidRPr="002F4A77">
        <w:rPr>
          <w:lang w:eastAsia="zh-CN"/>
        </w:rPr>
        <w:t>3</w:t>
      </w:r>
      <w:r w:rsidRPr="002F4A77">
        <w:rPr>
          <w:lang w:eastAsia="zh-CN"/>
        </w:rPr>
        <w:t>和</w:t>
      </w:r>
      <w:r w:rsidRPr="002F4A77">
        <w:rPr>
          <w:lang w:eastAsia="zh-CN"/>
        </w:rPr>
        <w:t>5</w:t>
      </w:r>
      <w:r w:rsidRPr="002F4A77">
        <w:rPr>
          <w:lang w:eastAsia="zh-CN"/>
        </w:rPr>
        <w:t>两数相差</w:t>
      </w:r>
      <w:r w:rsidRPr="002F4A77">
        <w:rPr>
          <w:lang w:eastAsia="zh-CN"/>
        </w:rPr>
        <w:t>2</w:t>
      </w:r>
      <w:r w:rsidRPr="002F4A77">
        <w:rPr>
          <w:lang w:eastAsia="zh-CN"/>
        </w:rPr>
        <w:t>，后面的数比它前面的一个数多</w:t>
      </w:r>
      <w:r w:rsidRPr="002F4A77">
        <w:rPr>
          <w:lang w:eastAsia="zh-CN"/>
        </w:rPr>
        <w:t>2</w:t>
      </w:r>
      <w:r w:rsidRPr="002F4A77">
        <w:rPr>
          <w:lang w:eastAsia="zh-CN"/>
        </w:rPr>
        <w:t>，前面的数比它后面的一个数少</w:t>
      </w:r>
      <w:r w:rsidRPr="002F4A77">
        <w:rPr>
          <w:lang w:eastAsia="zh-CN"/>
        </w:rPr>
        <w:t>2</w:t>
      </w:r>
      <w:r w:rsidRPr="002F4A77">
        <w:rPr>
          <w:lang w:eastAsia="zh-CN"/>
        </w:rPr>
        <w:t>，用前面的数加</w:t>
      </w:r>
      <w:r w:rsidRPr="002F4A77">
        <w:rPr>
          <w:lang w:eastAsia="zh-CN"/>
        </w:rPr>
        <w:t>2</w:t>
      </w:r>
      <w:r w:rsidRPr="002F4A77">
        <w:rPr>
          <w:lang w:eastAsia="zh-CN"/>
        </w:rPr>
        <w:t>即可得到后面的一个数．</w:t>
      </w:r>
      <w:r w:rsidRPr="002F4A77">
        <w:rPr>
          <w:lang w:eastAsia="zh-CN"/>
        </w:rPr>
        <w:br/>
      </w:r>
      <w:r w:rsidRPr="002F4A77">
        <w:rPr>
          <w:lang w:eastAsia="zh-CN"/>
        </w:rPr>
        <w:t>【分析】填数时，不要只想到两个相邻数只差</w:t>
      </w:r>
      <w:r w:rsidRPr="002F4A77">
        <w:rPr>
          <w:lang w:eastAsia="zh-CN"/>
        </w:rPr>
        <w:t>1</w:t>
      </w:r>
      <w:r w:rsidRPr="002F4A77">
        <w:rPr>
          <w:lang w:eastAsia="zh-CN"/>
        </w:rPr>
        <w:t>的规律，还要善于发现规律，找到答案．</w:t>
      </w:r>
    </w:p>
    <w:p w14:paraId="56911293" w14:textId="77777777" w:rsidR="003F5C63" w:rsidRPr="002F4A77" w:rsidRDefault="002F4A77" w:rsidP="002F4A77">
      <w:pPr>
        <w:spacing w:line="360" w:lineRule="auto"/>
        <w:rPr>
          <w:lang w:eastAsia="zh-CN"/>
        </w:rPr>
      </w:pPr>
      <w:r w:rsidRPr="002F4A77">
        <w:rPr>
          <w:lang w:eastAsia="zh-CN"/>
        </w:rPr>
        <w:t>三、填空题</w:t>
      </w:r>
    </w:p>
    <w:p w14:paraId="16827655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7.</w:t>
      </w:r>
      <w:r w:rsidRPr="002F4A77">
        <w:rPr>
          <w:lang w:eastAsia="zh-CN"/>
        </w:rPr>
        <w:t>【答案】</w:t>
      </w:r>
      <w:r w:rsidRPr="002F4A77">
        <w:rPr>
          <w:lang w:eastAsia="zh-CN"/>
        </w:rPr>
        <w:t>3</w:t>
      </w:r>
      <w:r w:rsidRPr="002F4A77">
        <w:rPr>
          <w:lang w:eastAsia="zh-CN"/>
        </w:rPr>
        <w:t>；</w:t>
      </w:r>
      <w:r w:rsidRPr="002F4A77">
        <w:rPr>
          <w:lang w:eastAsia="zh-CN"/>
        </w:rPr>
        <w:t>9</w:t>
      </w:r>
      <w:r w:rsidRPr="002F4A77">
        <w:rPr>
          <w:lang w:eastAsia="zh-CN"/>
        </w:rPr>
        <w:t>；</w:t>
      </w:r>
      <w:r w:rsidRPr="002F4A77">
        <w:rPr>
          <w:lang w:eastAsia="zh-CN"/>
        </w:rPr>
        <w:t>7</w:t>
      </w:r>
      <w:r w:rsidRPr="002F4A77">
        <w:rPr>
          <w:lang w:eastAsia="zh-CN"/>
        </w:rPr>
        <w:t>；</w:t>
      </w:r>
      <w:r w:rsidRPr="002F4A77">
        <w:rPr>
          <w:lang w:eastAsia="zh-CN"/>
        </w:rPr>
        <w:t>4</w:t>
      </w:r>
      <w:r w:rsidRPr="002F4A77">
        <w:rPr>
          <w:lang w:eastAsia="zh-CN"/>
        </w:rPr>
        <w:t>；</w:t>
      </w:r>
      <w:r w:rsidRPr="002F4A77">
        <w:rPr>
          <w:lang w:eastAsia="zh-CN"/>
        </w:rPr>
        <w:t>9</w:t>
      </w:r>
      <w:r w:rsidRPr="002F4A77">
        <w:rPr>
          <w:lang w:eastAsia="zh-CN"/>
        </w:rPr>
        <w:t>；</w:t>
      </w:r>
      <w:r w:rsidRPr="002F4A77">
        <w:rPr>
          <w:lang w:eastAsia="zh-CN"/>
        </w:rPr>
        <w:t>4</w:t>
      </w:r>
      <w:r w:rsidRPr="002F4A77">
        <w:rPr>
          <w:lang w:eastAsia="zh-CN"/>
        </w:rPr>
        <w:t>；</w:t>
      </w:r>
      <w:r w:rsidRPr="002F4A77">
        <w:rPr>
          <w:lang w:eastAsia="zh-CN"/>
        </w:rPr>
        <w:t>10</w:t>
      </w:r>
      <w:r w:rsidRPr="002F4A77">
        <w:rPr>
          <w:lang w:eastAsia="zh-CN"/>
        </w:rPr>
        <w:t>；</w:t>
      </w:r>
      <w:r w:rsidRPr="002F4A77">
        <w:rPr>
          <w:lang w:eastAsia="zh-CN"/>
        </w:rPr>
        <w:t>8</w:t>
      </w:r>
      <w:r w:rsidRPr="002F4A77">
        <w:rPr>
          <w:lang w:eastAsia="zh-CN"/>
        </w:rPr>
        <w:t>；</w:t>
      </w:r>
      <w:r w:rsidRPr="002F4A77">
        <w:rPr>
          <w:lang w:eastAsia="zh-CN"/>
        </w:rPr>
        <w:t>5</w:t>
      </w:r>
      <w:r w:rsidRPr="002F4A77">
        <w:rPr>
          <w:lang w:eastAsia="zh-CN"/>
        </w:rPr>
        <w:t>；</w:t>
      </w:r>
      <w:r w:rsidRPr="002F4A77">
        <w:rPr>
          <w:lang w:eastAsia="zh-CN"/>
        </w:rPr>
        <w:t xml:space="preserve">10  </w:t>
      </w:r>
    </w:p>
    <w:p w14:paraId="2602680F" w14:textId="77777777" w:rsidR="003F5C63" w:rsidRPr="002F4A77" w:rsidRDefault="002F4A77" w:rsidP="002F4A77">
      <w:pPr>
        <w:spacing w:after="0" w:line="360" w:lineRule="auto"/>
      </w:pPr>
      <w:r w:rsidRPr="002F4A77">
        <w:t>【解析】【解答】</w:t>
      </w:r>
      <w:r w:rsidRPr="002F4A77"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98"/>
        <w:gridCol w:w="2437"/>
        <w:gridCol w:w="2436"/>
        <w:gridCol w:w="2398"/>
      </w:tblGrid>
      <w:tr w:rsidR="003F5C63" w:rsidRPr="002F4A77" w14:paraId="1CE6F82A" w14:textId="77777777">
        <w:tc>
          <w:tcPr>
            <w:tcW w:w="34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5EBE5F" w14:textId="77777777" w:rsidR="003F5C63" w:rsidRPr="002F4A77" w:rsidRDefault="002F4A77" w:rsidP="002F4A77">
            <w:pPr>
              <w:spacing w:after="0" w:line="360" w:lineRule="auto"/>
            </w:pPr>
            <w:r w:rsidRPr="002F4A77">
              <w:t>0</w:t>
            </w:r>
            <w:r w:rsidRPr="002F4A77">
              <w:t>＋</w:t>
            </w:r>
            <w:r w:rsidRPr="002F4A77">
              <w:t>3=</w:t>
            </w:r>
            <w:r w:rsidRPr="002F4A77">
              <w:rPr>
                <w:u w:val="single"/>
              </w:rPr>
              <w:t xml:space="preserve">  3   </w:t>
            </w:r>
          </w:p>
        </w:tc>
        <w:tc>
          <w:tcPr>
            <w:tcW w:w="34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BA21D2" w14:textId="77777777" w:rsidR="003F5C63" w:rsidRPr="002F4A77" w:rsidRDefault="002F4A77" w:rsidP="002F4A77">
            <w:pPr>
              <w:spacing w:after="0" w:line="360" w:lineRule="auto"/>
            </w:pPr>
            <w:r w:rsidRPr="002F4A77">
              <w:t>8</w:t>
            </w:r>
            <w:r w:rsidRPr="002F4A77">
              <w:t>＋</w:t>
            </w:r>
            <w:r w:rsidRPr="002F4A77">
              <w:t>1=</w:t>
            </w:r>
            <w:r w:rsidRPr="002F4A77">
              <w:rPr>
                <w:u w:val="single"/>
              </w:rPr>
              <w:t xml:space="preserve">  9   </w:t>
            </w:r>
          </w:p>
        </w:tc>
        <w:tc>
          <w:tcPr>
            <w:tcW w:w="340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B050EE" w14:textId="77777777" w:rsidR="003F5C63" w:rsidRPr="002F4A77" w:rsidRDefault="002F4A77" w:rsidP="002F4A77">
            <w:pPr>
              <w:spacing w:after="0" w:line="360" w:lineRule="auto"/>
            </w:pPr>
            <w:r w:rsidRPr="002F4A77">
              <w:t>4</w:t>
            </w:r>
            <w:r w:rsidRPr="002F4A77">
              <w:t>＋</w:t>
            </w:r>
            <w:r w:rsidRPr="002F4A77">
              <w:t>3=</w:t>
            </w:r>
            <w:r w:rsidRPr="002F4A77">
              <w:rPr>
                <w:u w:val="single"/>
              </w:rPr>
              <w:t xml:space="preserve">  7   </w:t>
            </w:r>
          </w:p>
        </w:tc>
        <w:tc>
          <w:tcPr>
            <w:tcW w:w="340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1D738E" w14:textId="77777777" w:rsidR="003F5C63" w:rsidRPr="002F4A77" w:rsidRDefault="002F4A77" w:rsidP="002F4A77">
            <w:pPr>
              <w:spacing w:after="0" w:line="360" w:lineRule="auto"/>
            </w:pPr>
            <w:r w:rsidRPr="002F4A77">
              <w:t>2</w:t>
            </w:r>
            <w:r w:rsidRPr="002F4A77">
              <w:t>＋</w:t>
            </w:r>
            <w:r w:rsidRPr="002F4A77">
              <w:t>2=</w:t>
            </w:r>
            <w:r w:rsidRPr="002F4A77">
              <w:rPr>
                <w:u w:val="single"/>
              </w:rPr>
              <w:t xml:space="preserve">   4  </w:t>
            </w:r>
          </w:p>
        </w:tc>
      </w:tr>
      <w:tr w:rsidR="003F5C63" w:rsidRPr="002F4A77" w14:paraId="436AF323" w14:textId="77777777">
        <w:tc>
          <w:tcPr>
            <w:tcW w:w="34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CB142F" w14:textId="77777777" w:rsidR="003F5C63" w:rsidRPr="002F4A77" w:rsidRDefault="002F4A77" w:rsidP="002F4A77">
            <w:pPr>
              <w:spacing w:after="0" w:line="360" w:lineRule="auto"/>
            </w:pPr>
            <w:r w:rsidRPr="002F4A77">
              <w:t>7</w:t>
            </w:r>
            <w:r w:rsidRPr="002F4A77">
              <w:t>＋</w:t>
            </w:r>
            <w:r w:rsidRPr="002F4A77">
              <w:t>2=</w:t>
            </w:r>
            <w:r w:rsidRPr="002F4A77">
              <w:rPr>
                <w:u w:val="single"/>
              </w:rPr>
              <w:t xml:space="preserve">  9   </w:t>
            </w:r>
          </w:p>
        </w:tc>
        <w:tc>
          <w:tcPr>
            <w:tcW w:w="34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D2405F" w14:textId="77777777" w:rsidR="003F5C63" w:rsidRPr="002F4A77" w:rsidRDefault="002F4A77" w:rsidP="002F4A77">
            <w:pPr>
              <w:spacing w:after="0" w:line="360" w:lineRule="auto"/>
            </w:pPr>
            <w:r w:rsidRPr="002F4A77">
              <w:t>0</w:t>
            </w:r>
            <w:r w:rsidRPr="002F4A77">
              <w:t>＋</w:t>
            </w:r>
            <w:r w:rsidRPr="002F4A77">
              <w:t>4=</w:t>
            </w:r>
            <w:r w:rsidRPr="002F4A77">
              <w:rPr>
                <w:u w:val="single"/>
              </w:rPr>
              <w:t xml:space="preserve">  4   </w:t>
            </w:r>
          </w:p>
        </w:tc>
        <w:tc>
          <w:tcPr>
            <w:tcW w:w="340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FC2234" w14:textId="77777777" w:rsidR="003F5C63" w:rsidRPr="002F4A77" w:rsidRDefault="002F4A77" w:rsidP="002F4A77">
            <w:pPr>
              <w:spacing w:after="0" w:line="360" w:lineRule="auto"/>
            </w:pPr>
            <w:r w:rsidRPr="002F4A77">
              <w:t>9</w:t>
            </w:r>
            <w:r w:rsidRPr="002F4A77">
              <w:t>＋</w:t>
            </w:r>
            <w:r w:rsidRPr="002F4A77">
              <w:t>1=</w:t>
            </w:r>
            <w:r w:rsidRPr="002F4A77">
              <w:rPr>
                <w:u w:val="single"/>
              </w:rPr>
              <w:t xml:space="preserve">   10  </w:t>
            </w:r>
          </w:p>
        </w:tc>
        <w:tc>
          <w:tcPr>
            <w:tcW w:w="340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B8E662" w14:textId="77777777" w:rsidR="003F5C63" w:rsidRPr="002F4A77" w:rsidRDefault="002F4A77" w:rsidP="002F4A77">
            <w:pPr>
              <w:spacing w:after="0" w:line="360" w:lineRule="auto"/>
            </w:pPr>
            <w:r w:rsidRPr="002F4A77">
              <w:t>4</w:t>
            </w:r>
            <w:r w:rsidRPr="002F4A77">
              <w:t>＋</w:t>
            </w:r>
            <w:r w:rsidRPr="002F4A77">
              <w:t>4=</w:t>
            </w:r>
            <w:r w:rsidRPr="002F4A77">
              <w:rPr>
                <w:u w:val="single"/>
              </w:rPr>
              <w:t xml:space="preserve">  8   </w:t>
            </w:r>
          </w:p>
        </w:tc>
      </w:tr>
      <w:tr w:rsidR="003F5C63" w:rsidRPr="002F4A77" w14:paraId="4555DC7F" w14:textId="77777777">
        <w:tc>
          <w:tcPr>
            <w:tcW w:w="34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FE6A61" w14:textId="77777777" w:rsidR="003F5C63" w:rsidRPr="002F4A77" w:rsidRDefault="002F4A77" w:rsidP="002F4A77">
            <w:pPr>
              <w:spacing w:after="0" w:line="360" w:lineRule="auto"/>
            </w:pPr>
            <w:r w:rsidRPr="002F4A77">
              <w:t>3</w:t>
            </w:r>
            <w:r w:rsidRPr="002F4A77">
              <w:t>＋</w:t>
            </w:r>
            <w:r w:rsidRPr="002F4A77">
              <w:t>2=</w:t>
            </w:r>
            <w:r w:rsidRPr="002F4A77">
              <w:rPr>
                <w:u w:val="single"/>
              </w:rPr>
              <w:t xml:space="preserve">  5   </w:t>
            </w:r>
          </w:p>
        </w:tc>
        <w:tc>
          <w:tcPr>
            <w:tcW w:w="34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43F988" w14:textId="77777777" w:rsidR="003F5C63" w:rsidRPr="002F4A77" w:rsidRDefault="002F4A77" w:rsidP="002F4A77">
            <w:pPr>
              <w:spacing w:after="0" w:line="360" w:lineRule="auto"/>
            </w:pPr>
            <w:r w:rsidRPr="002F4A77">
              <w:t>8</w:t>
            </w:r>
            <w:r w:rsidRPr="002F4A77">
              <w:t>＋</w:t>
            </w:r>
            <w:r w:rsidRPr="002F4A77">
              <w:t>2=</w:t>
            </w:r>
            <w:r w:rsidRPr="002F4A77">
              <w:rPr>
                <w:u w:val="single"/>
              </w:rPr>
              <w:t xml:space="preserve">   10  </w:t>
            </w:r>
          </w:p>
        </w:tc>
        <w:tc>
          <w:tcPr>
            <w:tcW w:w="340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C8BEA1" w14:textId="77777777" w:rsidR="003F5C63" w:rsidRPr="002F4A77" w:rsidRDefault="003F5C63" w:rsidP="002F4A77">
            <w:pPr>
              <w:spacing w:line="360" w:lineRule="auto"/>
            </w:pPr>
          </w:p>
        </w:tc>
        <w:tc>
          <w:tcPr>
            <w:tcW w:w="340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4619BA" w14:textId="77777777" w:rsidR="003F5C63" w:rsidRPr="002F4A77" w:rsidRDefault="003F5C63" w:rsidP="002F4A77">
            <w:pPr>
              <w:spacing w:line="360" w:lineRule="auto"/>
            </w:pPr>
          </w:p>
        </w:tc>
      </w:tr>
    </w:tbl>
    <w:p w14:paraId="09F8CB82" w14:textId="77777777" w:rsidR="003F5C63" w:rsidRPr="002F4A77" w:rsidRDefault="002F4A77" w:rsidP="002F4A77">
      <w:pPr>
        <w:spacing w:after="0" w:line="360" w:lineRule="auto"/>
      </w:pPr>
      <w:r w:rsidRPr="002F4A77">
        <w:t>8.</w:t>
      </w:r>
      <w:r w:rsidRPr="002F4A77">
        <w:t>【答案】（</w:t>
      </w:r>
      <w:r w:rsidRPr="002F4A77">
        <w:t>1</w:t>
      </w:r>
      <w:r w:rsidRPr="002F4A77">
        <w:t>）</w:t>
      </w:r>
      <w:r w:rsidRPr="002F4A77">
        <w:t>7</w:t>
      </w:r>
      <w:r w:rsidRPr="002F4A77">
        <w:br/>
      </w:r>
      <w:r w:rsidRPr="002F4A77">
        <w:t>（</w:t>
      </w:r>
      <w:r w:rsidRPr="002F4A77">
        <w:t>2</w:t>
      </w:r>
      <w:r w:rsidRPr="002F4A77">
        <w:t>）</w:t>
      </w:r>
      <w:r w:rsidRPr="002F4A77">
        <w:t xml:space="preserve">0  </w:t>
      </w:r>
    </w:p>
    <w:p w14:paraId="28A3E5C3" w14:textId="77777777" w:rsidR="003F5C63" w:rsidRPr="002F4A77" w:rsidRDefault="002F4A77" w:rsidP="002F4A77">
      <w:pPr>
        <w:spacing w:after="0" w:line="360" w:lineRule="auto"/>
      </w:pPr>
      <w:r w:rsidRPr="002F4A77">
        <w:t>【解析】</w:t>
      </w:r>
    </w:p>
    <w:p w14:paraId="32B231C6" w14:textId="77777777" w:rsidR="003F5C63" w:rsidRPr="002F4A77" w:rsidRDefault="002F4A77" w:rsidP="002F4A77">
      <w:pPr>
        <w:spacing w:after="0" w:line="360" w:lineRule="auto"/>
      </w:pPr>
      <w:r w:rsidRPr="002F4A77">
        <w:t>9.</w:t>
      </w:r>
      <w:r w:rsidRPr="002F4A77">
        <w:t>【答案】</w:t>
      </w:r>
      <w:r w:rsidRPr="002F4A77">
        <w:t xml:space="preserve"> 1</w:t>
      </w:r>
      <w:r w:rsidRPr="002F4A77">
        <w:t>；</w:t>
      </w:r>
      <w:r w:rsidRPr="002F4A77">
        <w:t>1</w:t>
      </w:r>
      <w:r w:rsidRPr="002F4A77">
        <w:t>；</w:t>
      </w:r>
      <w:r w:rsidRPr="002F4A77">
        <w:t>4</w:t>
      </w:r>
      <w:r w:rsidRPr="002F4A77">
        <w:t>；</w:t>
      </w:r>
      <w:r w:rsidRPr="002F4A77">
        <w:t>5</w:t>
      </w:r>
      <w:r w:rsidRPr="002F4A77">
        <w:t>；</w:t>
      </w:r>
      <w:r w:rsidRPr="002F4A77">
        <w:t>6</w:t>
      </w:r>
      <w:r w:rsidRPr="002F4A77">
        <w:t>；</w:t>
      </w:r>
      <w:r w:rsidRPr="002F4A77">
        <w:t>2</w:t>
      </w:r>
      <w:r w:rsidRPr="002F4A77">
        <w:t>；</w:t>
      </w:r>
      <w:r w:rsidRPr="002F4A77">
        <w:t>9</w:t>
      </w:r>
      <w:r w:rsidRPr="002F4A77">
        <w:t>；</w:t>
      </w:r>
      <w:r w:rsidRPr="002F4A77">
        <w:t xml:space="preserve">10   </w:t>
      </w:r>
    </w:p>
    <w:p w14:paraId="792C3ACA" w14:textId="77777777" w:rsidR="003F5C63" w:rsidRPr="002F4A77" w:rsidRDefault="002F4A77" w:rsidP="002F4A77">
      <w:pPr>
        <w:spacing w:after="0" w:line="360" w:lineRule="auto"/>
      </w:pPr>
      <w:r w:rsidRPr="002F4A77">
        <w:t>【解析】</w:t>
      </w:r>
      <w:r w:rsidRPr="002F4A77">
        <w:t xml:space="preserve">  </w:t>
      </w:r>
    </w:p>
    <w:p w14:paraId="30D84AA0" w14:textId="77777777" w:rsidR="003F5C63" w:rsidRPr="002F4A77" w:rsidRDefault="002F4A77" w:rsidP="002F4A77">
      <w:pPr>
        <w:spacing w:after="0" w:line="360" w:lineRule="auto"/>
      </w:pPr>
      <w:r w:rsidRPr="002F4A77">
        <w:t>10.</w:t>
      </w:r>
      <w:r w:rsidRPr="002F4A77">
        <w:t>【答案】</w:t>
      </w:r>
      <w:r w:rsidRPr="002F4A77">
        <w:t>3</w:t>
      </w:r>
      <w:r w:rsidRPr="002F4A77">
        <w:t>；</w:t>
      </w:r>
      <w:r w:rsidRPr="002F4A77">
        <w:t>2</w:t>
      </w:r>
      <w:r w:rsidRPr="002F4A77">
        <w:t>；</w:t>
      </w:r>
      <w:r w:rsidRPr="002F4A77">
        <w:t>7</w:t>
      </w:r>
      <w:r w:rsidRPr="002F4A77">
        <w:t>；</w:t>
      </w:r>
      <w:r w:rsidRPr="002F4A77">
        <w:t>4</w:t>
      </w:r>
      <w:r w:rsidRPr="002F4A77">
        <w:t>；</w:t>
      </w:r>
      <w:r w:rsidRPr="002F4A77">
        <w:t>5</w:t>
      </w:r>
      <w:r w:rsidRPr="002F4A77">
        <w:t>；</w:t>
      </w:r>
      <w:r w:rsidRPr="002F4A77">
        <w:t xml:space="preserve">10  </w:t>
      </w:r>
    </w:p>
    <w:p w14:paraId="74B39DAF" w14:textId="77777777" w:rsidR="003F5C63" w:rsidRPr="002F4A77" w:rsidRDefault="002F4A77" w:rsidP="002F4A77">
      <w:pPr>
        <w:spacing w:after="0" w:line="360" w:lineRule="auto"/>
      </w:pPr>
      <w:r w:rsidRPr="002F4A77">
        <w:t>【解析】</w:t>
      </w:r>
    </w:p>
    <w:p w14:paraId="29B5404E" w14:textId="77777777" w:rsidR="003F5C63" w:rsidRPr="002F4A77" w:rsidRDefault="002F4A77" w:rsidP="002F4A77">
      <w:pPr>
        <w:spacing w:after="0" w:line="360" w:lineRule="auto"/>
      </w:pPr>
      <w:r w:rsidRPr="002F4A77">
        <w:t>11.</w:t>
      </w:r>
      <w:r w:rsidRPr="002F4A77">
        <w:t>【答案】（</w:t>
      </w:r>
      <w:r w:rsidRPr="002F4A77">
        <w:t>1</w:t>
      </w:r>
      <w:r w:rsidRPr="002F4A77">
        <w:t>）</w:t>
      </w:r>
      <w:r w:rsidRPr="002F4A77">
        <w:t>7</w:t>
      </w:r>
      <w:r w:rsidRPr="002F4A77">
        <w:t>；</w:t>
      </w:r>
      <w:r w:rsidRPr="002F4A77">
        <w:t>4</w:t>
      </w:r>
      <w:r w:rsidRPr="002F4A77">
        <w:t>；</w:t>
      </w:r>
      <w:r w:rsidRPr="002F4A77">
        <w:t>3</w:t>
      </w:r>
      <w:r w:rsidRPr="002F4A77">
        <w:br/>
      </w:r>
      <w:r w:rsidRPr="002F4A77">
        <w:t>（</w:t>
      </w:r>
      <w:r w:rsidRPr="002F4A77">
        <w:t>2</w:t>
      </w:r>
      <w:r w:rsidRPr="002F4A77">
        <w:t>）</w:t>
      </w:r>
      <w:r w:rsidRPr="002F4A77">
        <w:t>7</w:t>
      </w:r>
      <w:r w:rsidRPr="002F4A77">
        <w:t>；</w:t>
      </w:r>
      <w:r w:rsidRPr="002F4A77">
        <w:t>7</w:t>
      </w:r>
      <w:r w:rsidRPr="002F4A77">
        <w:t>；</w:t>
      </w:r>
      <w:r w:rsidRPr="002F4A77">
        <w:t>0</w:t>
      </w:r>
      <w:r w:rsidRPr="002F4A77">
        <w:br/>
      </w:r>
      <w:r w:rsidRPr="002F4A77">
        <w:t>（</w:t>
      </w:r>
      <w:r w:rsidRPr="002F4A77">
        <w:t>3</w:t>
      </w:r>
      <w:r w:rsidRPr="002F4A77">
        <w:t>）</w:t>
      </w:r>
      <w:r w:rsidRPr="002F4A77">
        <w:t>7</w:t>
      </w:r>
      <w:r w:rsidRPr="002F4A77">
        <w:t>；</w:t>
      </w:r>
      <w:r w:rsidRPr="002F4A77">
        <w:t>6</w:t>
      </w:r>
      <w:r w:rsidRPr="002F4A77">
        <w:t>；</w:t>
      </w:r>
      <w:r w:rsidRPr="002F4A77">
        <w:t xml:space="preserve">1  </w:t>
      </w:r>
    </w:p>
    <w:p w14:paraId="2970C262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【解析】</w:t>
      </w:r>
    </w:p>
    <w:p w14:paraId="65DDFF78" w14:textId="77777777" w:rsidR="003F5C63" w:rsidRPr="002F4A77" w:rsidRDefault="002F4A77" w:rsidP="002F4A77">
      <w:pPr>
        <w:spacing w:line="360" w:lineRule="auto"/>
        <w:rPr>
          <w:lang w:eastAsia="zh-CN"/>
        </w:rPr>
      </w:pPr>
      <w:r w:rsidRPr="002F4A77">
        <w:rPr>
          <w:lang w:eastAsia="zh-CN"/>
        </w:rPr>
        <w:t>四、解答题</w:t>
      </w:r>
    </w:p>
    <w:p w14:paraId="109E7E95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12.</w:t>
      </w:r>
      <w:r w:rsidRPr="002F4A77">
        <w:rPr>
          <w:lang w:eastAsia="zh-CN"/>
        </w:rPr>
        <w:t>【答案】（</w:t>
      </w:r>
      <w:r w:rsidRPr="002F4A77">
        <w:rPr>
          <w:lang w:eastAsia="zh-CN"/>
        </w:rPr>
        <w:t>1</w:t>
      </w:r>
      <w:r w:rsidRPr="002F4A77">
        <w:rPr>
          <w:lang w:eastAsia="zh-CN"/>
        </w:rPr>
        <w:t>）解：</w:t>
      </w:r>
      <w:r w:rsidRPr="002F4A77">
        <w:rPr>
          <w:lang w:eastAsia="zh-CN"/>
        </w:rPr>
        <w:t xml:space="preserve"> </w:t>
      </w:r>
      <w:r w:rsidR="005560BB">
        <w:rPr>
          <w:noProof/>
          <w:lang w:eastAsia="zh-CN"/>
        </w:rPr>
        <w:pict w14:anchorId="5E677CF9">
          <v:shape id="图片 57" o:spid="_x0000_i1081" type="#_x0000_t75" style="width:235.5pt;height:64.5pt;visibility:visible;mso-wrap-style:square">
            <v:imagedata r:id="rId40" o:title=""/>
          </v:shape>
        </w:pict>
      </w:r>
      <w:r w:rsidRPr="002F4A77">
        <w:rPr>
          <w:lang w:eastAsia="zh-CN"/>
        </w:rPr>
        <w:br/>
      </w:r>
      <w:r w:rsidRPr="002F4A77">
        <w:rPr>
          <w:lang w:eastAsia="zh-CN"/>
        </w:rPr>
        <w:t>（</w:t>
      </w:r>
      <w:r w:rsidRPr="002F4A77">
        <w:rPr>
          <w:lang w:eastAsia="zh-CN"/>
        </w:rPr>
        <w:t>2</w:t>
      </w:r>
      <w:r w:rsidRPr="002F4A77">
        <w:rPr>
          <w:lang w:eastAsia="zh-CN"/>
        </w:rPr>
        <w:t>）解：</w:t>
      </w:r>
      <w:r w:rsidRPr="002F4A77">
        <w:rPr>
          <w:lang w:eastAsia="zh-CN"/>
        </w:rPr>
        <w:t xml:space="preserve"> </w:t>
      </w:r>
      <w:r w:rsidR="005560BB">
        <w:rPr>
          <w:noProof/>
          <w:lang w:eastAsia="zh-CN"/>
        </w:rPr>
        <w:pict w14:anchorId="4332394B">
          <v:shape id="图片 58" o:spid="_x0000_i1082" type="#_x0000_t75" style="width:294.75pt;height:88.5pt;visibility:visible;mso-wrap-style:square">
            <v:imagedata r:id="rId41" o:title=""/>
          </v:shape>
        </w:pict>
      </w:r>
    </w:p>
    <w:p w14:paraId="2B6AC165" w14:textId="77777777" w:rsidR="003F5C63" w:rsidRPr="002F4A77" w:rsidRDefault="002F4A77" w:rsidP="002F4A77">
      <w:pPr>
        <w:spacing w:after="0" w:line="360" w:lineRule="auto"/>
      </w:pPr>
      <w:r w:rsidRPr="002F4A77">
        <w:t>【解析】</w:t>
      </w:r>
    </w:p>
    <w:p w14:paraId="3989FA10" w14:textId="77777777" w:rsidR="003F5C63" w:rsidRPr="002F4A77" w:rsidRDefault="002F4A77" w:rsidP="002F4A77">
      <w:pPr>
        <w:spacing w:after="0" w:line="360" w:lineRule="auto"/>
      </w:pPr>
      <w:r w:rsidRPr="002F4A77">
        <w:lastRenderedPageBreak/>
        <w:t>13.</w:t>
      </w:r>
      <w:r w:rsidRPr="002F4A77">
        <w:t>【答案】</w:t>
      </w:r>
      <w:r w:rsidR="003066A8">
        <w:rPr>
          <w:noProof/>
          <w:lang w:eastAsia="zh-CN"/>
        </w:rPr>
        <w:pict w14:anchorId="78CCCE1B">
          <v:shape id="图片 59" o:spid="_x0000_i1083" type="#_x0000_t75" style="width:21.75pt;height:18.75pt;visibility:visible;mso-wrap-style:square">
            <v:imagedata r:id="rId42" o:title=""/>
          </v:shape>
        </w:pict>
      </w:r>
      <w:r w:rsidR="003066A8">
        <w:rPr>
          <w:noProof/>
          <w:lang w:eastAsia="zh-CN"/>
        </w:rPr>
        <w:pict w14:anchorId="640BD62C">
          <v:shape id="图片 60" o:spid="_x0000_i1084" type="#_x0000_t75" style="width:21.75pt;height:18.75pt;visibility:visible;mso-wrap-style:square">
            <v:imagedata r:id="rId42" o:title=""/>
          </v:shape>
        </w:pict>
      </w:r>
      <w:r w:rsidR="003066A8">
        <w:rPr>
          <w:noProof/>
          <w:lang w:eastAsia="zh-CN"/>
        </w:rPr>
        <w:pict w14:anchorId="35243345">
          <v:shape id="图片 61" o:spid="_x0000_i1085" type="#_x0000_t75" style="width:21.75pt;height:18.75pt;visibility:visible;mso-wrap-style:square">
            <v:imagedata r:id="rId42" o:title=""/>
          </v:shape>
        </w:pict>
      </w:r>
    </w:p>
    <w:p w14:paraId="7D4AFE64" w14:textId="77777777" w:rsidR="003F5C63" w:rsidRPr="002F4A77" w:rsidRDefault="002F4A77" w:rsidP="002F4A77">
      <w:pPr>
        <w:spacing w:after="0" w:line="360" w:lineRule="auto"/>
      </w:pPr>
      <w:r w:rsidRPr="002F4A77">
        <w:t>【解析】</w:t>
      </w:r>
    </w:p>
    <w:p w14:paraId="410E4694" w14:textId="77777777" w:rsidR="003F5C63" w:rsidRPr="002F4A77" w:rsidRDefault="002F4A77" w:rsidP="002F4A77">
      <w:pPr>
        <w:spacing w:line="360" w:lineRule="auto"/>
        <w:rPr>
          <w:lang w:eastAsia="zh-CN"/>
        </w:rPr>
      </w:pPr>
      <w:r w:rsidRPr="002F4A77">
        <w:rPr>
          <w:lang w:eastAsia="zh-CN"/>
        </w:rPr>
        <w:t>五、综合题</w:t>
      </w:r>
    </w:p>
    <w:p w14:paraId="5BB6662B" w14:textId="77777777" w:rsidR="002F4A77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14.</w:t>
      </w:r>
      <w:r w:rsidRPr="002F4A77">
        <w:rPr>
          <w:lang w:eastAsia="zh-CN"/>
        </w:rPr>
        <w:t>【答案】</w:t>
      </w:r>
      <w:r w:rsidRPr="002F4A77">
        <w:rPr>
          <w:lang w:eastAsia="zh-CN"/>
        </w:rPr>
        <w:t xml:space="preserve"> </w:t>
      </w:r>
      <w:r w:rsidRPr="002F4A77">
        <w:rPr>
          <w:lang w:eastAsia="zh-CN"/>
        </w:rPr>
        <w:t>（</w:t>
      </w:r>
      <w:r w:rsidRPr="002F4A77">
        <w:rPr>
          <w:lang w:eastAsia="zh-CN"/>
        </w:rPr>
        <w:t>1</w:t>
      </w:r>
      <w:r w:rsidRPr="002F4A77">
        <w:rPr>
          <w:lang w:eastAsia="zh-CN"/>
        </w:rPr>
        <w:t>）</w:t>
      </w:r>
      <w:r w:rsidRPr="002F4A77">
        <w:rPr>
          <w:lang w:eastAsia="zh-CN"/>
        </w:rPr>
        <w:t>6</w:t>
      </w:r>
      <w:r w:rsidRPr="002F4A77">
        <w:rPr>
          <w:lang w:eastAsia="zh-CN"/>
        </w:rPr>
        <w:t>；</w:t>
      </w:r>
      <w:r w:rsidRPr="002F4A77">
        <w:rPr>
          <w:lang w:eastAsia="zh-CN"/>
        </w:rPr>
        <w:t>4</w:t>
      </w:r>
      <w:r w:rsidRPr="002F4A77">
        <w:rPr>
          <w:lang w:eastAsia="zh-CN"/>
        </w:rPr>
        <w:t>；</w:t>
      </w:r>
      <w:r w:rsidRPr="002F4A77">
        <w:rPr>
          <w:lang w:eastAsia="zh-CN"/>
        </w:rPr>
        <w:t>5</w:t>
      </w:r>
      <w:r w:rsidRPr="002F4A77">
        <w:rPr>
          <w:lang w:eastAsia="zh-CN"/>
        </w:rPr>
        <w:br/>
      </w:r>
      <w:r w:rsidRPr="002F4A77">
        <w:rPr>
          <w:lang w:eastAsia="zh-CN"/>
        </w:rPr>
        <w:t>（</w:t>
      </w:r>
      <w:r w:rsidRPr="002F4A77">
        <w:rPr>
          <w:lang w:eastAsia="zh-CN"/>
        </w:rPr>
        <w:t>2</w:t>
      </w:r>
      <w:r w:rsidRPr="002F4A77">
        <w:rPr>
          <w:lang w:eastAsia="zh-CN"/>
        </w:rPr>
        <w:t>）</w:t>
      </w:r>
      <w:r w:rsidRPr="002F4A77">
        <w:rPr>
          <w:lang w:eastAsia="zh-CN"/>
        </w:rPr>
        <w:t>1</w:t>
      </w:r>
      <w:r w:rsidRPr="002F4A77">
        <w:rPr>
          <w:lang w:eastAsia="zh-CN"/>
        </w:rPr>
        <w:t>；</w:t>
      </w:r>
      <w:r w:rsidRPr="002F4A77">
        <w:rPr>
          <w:lang w:eastAsia="zh-CN"/>
        </w:rPr>
        <w:t>1</w:t>
      </w:r>
      <w:r w:rsidRPr="002F4A77">
        <w:rPr>
          <w:lang w:eastAsia="zh-CN"/>
        </w:rPr>
        <w:br/>
      </w:r>
      <w:r w:rsidRPr="002F4A77">
        <w:rPr>
          <w:lang w:eastAsia="zh-CN"/>
        </w:rPr>
        <w:t>（</w:t>
      </w:r>
      <w:r w:rsidRPr="002F4A77">
        <w:rPr>
          <w:lang w:eastAsia="zh-CN"/>
        </w:rPr>
        <w:t>3</w:t>
      </w:r>
      <w:r w:rsidRPr="002F4A77">
        <w:rPr>
          <w:lang w:eastAsia="zh-CN"/>
        </w:rPr>
        <w:t>）</w:t>
      </w:r>
      <w:r w:rsidRPr="002F4A77">
        <w:rPr>
          <w:lang w:eastAsia="zh-CN"/>
        </w:rPr>
        <w:t>1</w:t>
      </w:r>
      <w:r w:rsidRPr="002F4A77">
        <w:rPr>
          <w:lang w:eastAsia="zh-CN"/>
        </w:rPr>
        <w:t>；</w:t>
      </w:r>
      <w:r w:rsidRPr="002F4A77">
        <w:rPr>
          <w:lang w:eastAsia="zh-CN"/>
        </w:rPr>
        <w:t>1</w:t>
      </w:r>
      <w:r w:rsidRPr="002F4A77">
        <w:rPr>
          <w:lang w:eastAsia="zh-CN"/>
        </w:rPr>
        <w:br/>
      </w:r>
      <w:r w:rsidRPr="002F4A77">
        <w:rPr>
          <w:lang w:eastAsia="zh-CN"/>
        </w:rPr>
        <w:t>（</w:t>
      </w:r>
      <w:r w:rsidRPr="002F4A77">
        <w:rPr>
          <w:lang w:eastAsia="zh-CN"/>
        </w:rPr>
        <w:t>4</w:t>
      </w:r>
      <w:r w:rsidRPr="002F4A77">
        <w:rPr>
          <w:lang w:eastAsia="zh-CN"/>
        </w:rPr>
        <w:t>）</w:t>
      </w:r>
      <w:r w:rsidRPr="002F4A77">
        <w:rPr>
          <w:lang w:eastAsia="zh-CN"/>
        </w:rPr>
        <w:t>2</w:t>
      </w:r>
      <w:r w:rsidRPr="002F4A77">
        <w:rPr>
          <w:lang w:eastAsia="zh-CN"/>
        </w:rPr>
        <w:t>；</w:t>
      </w:r>
      <w:r w:rsidRPr="002F4A77">
        <w:rPr>
          <w:lang w:eastAsia="zh-CN"/>
        </w:rPr>
        <w:t>2</w:t>
      </w:r>
    </w:p>
    <w:p w14:paraId="7F7A679E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【解析】【解答】（</w:t>
      </w:r>
      <w:r w:rsidRPr="002F4A77">
        <w:rPr>
          <w:lang w:eastAsia="zh-CN"/>
        </w:rPr>
        <w:t>1</w:t>
      </w:r>
      <w:r w:rsidRPr="002F4A77">
        <w:rPr>
          <w:lang w:eastAsia="zh-CN"/>
        </w:rPr>
        <w:t>）数一数，</w:t>
      </w:r>
      <w:r w:rsidR="003066A8">
        <w:rPr>
          <w:noProof/>
          <w:lang w:eastAsia="zh-CN"/>
        </w:rPr>
        <w:pict w14:anchorId="48CFBD60">
          <v:shape id="图片 62" o:spid="_x0000_i1086" type="#_x0000_t75" style="width:21.75pt;height:27.75pt;visibility:visible;mso-wrap-style:square">
            <v:imagedata r:id="rId34" o:title=""/>
          </v:shape>
        </w:pict>
      </w:r>
      <w:r w:rsidRPr="002F4A77">
        <w:rPr>
          <w:lang w:eastAsia="zh-CN"/>
        </w:rPr>
        <w:t>有</w:t>
      </w:r>
      <w:r w:rsidRPr="002F4A77">
        <w:rPr>
          <w:lang w:eastAsia="zh-CN"/>
        </w:rPr>
        <w:t>6</w:t>
      </w:r>
      <w:r w:rsidRPr="002F4A77">
        <w:rPr>
          <w:lang w:eastAsia="zh-CN"/>
        </w:rPr>
        <w:t>个，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64A0E783">
          <v:shape id="图片 63" o:spid="_x0000_i1087" type="#_x0000_t75" style="width:27pt;height:24.75pt;visibility:visible;mso-wrap-style:square">
            <v:imagedata r:id="rId35" o:title=""/>
          </v:shape>
        </w:pict>
      </w:r>
      <w:r w:rsidRPr="002F4A77">
        <w:rPr>
          <w:lang w:eastAsia="zh-CN"/>
        </w:rPr>
        <w:t>有</w:t>
      </w:r>
      <w:r w:rsidRPr="002F4A77">
        <w:rPr>
          <w:lang w:eastAsia="zh-CN"/>
        </w:rPr>
        <w:t>4</w:t>
      </w:r>
      <w:r w:rsidRPr="002F4A77">
        <w:rPr>
          <w:lang w:eastAsia="zh-CN"/>
        </w:rPr>
        <w:t>个，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0BDE6C0D">
          <v:shape id="图片 64" o:spid="_x0000_i1088" type="#_x0000_t75" style="width:21pt;height:26.25pt;visibility:visible;mso-wrap-style:square">
            <v:imagedata r:id="rId36" o:title=""/>
          </v:shape>
        </w:pict>
      </w:r>
      <w:r w:rsidRPr="002F4A77">
        <w:rPr>
          <w:lang w:eastAsia="zh-CN"/>
        </w:rPr>
        <w:t>有</w:t>
      </w:r>
      <w:r w:rsidRPr="002F4A77">
        <w:rPr>
          <w:lang w:eastAsia="zh-CN"/>
        </w:rPr>
        <w:t>5</w:t>
      </w:r>
      <w:r w:rsidRPr="002F4A77">
        <w:rPr>
          <w:lang w:eastAsia="zh-CN"/>
        </w:rPr>
        <w:t>个。</w:t>
      </w:r>
      <w:r w:rsidRPr="002F4A77">
        <w:rPr>
          <w:lang w:eastAsia="zh-CN"/>
        </w:rPr>
        <w:t xml:space="preserve"> </w:t>
      </w:r>
    </w:p>
    <w:p w14:paraId="15E61D19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（</w:t>
      </w:r>
      <w:r w:rsidRPr="002F4A77">
        <w:rPr>
          <w:lang w:eastAsia="zh-CN"/>
        </w:rPr>
        <w:t>2</w:t>
      </w:r>
      <w:r w:rsidRPr="002F4A77">
        <w:rPr>
          <w:lang w:eastAsia="zh-CN"/>
        </w:rPr>
        <w:t>）因为</w:t>
      </w:r>
      <w:r w:rsidRPr="002F4A77">
        <w:rPr>
          <w:lang w:eastAsia="zh-CN"/>
        </w:rPr>
        <w:t>6-5=1</w:t>
      </w:r>
      <w:r w:rsidRPr="002F4A77">
        <w:rPr>
          <w:lang w:eastAsia="zh-CN"/>
        </w:rPr>
        <w:t>（个），所以</w:t>
      </w:r>
      <w:r w:rsidR="003066A8">
        <w:rPr>
          <w:noProof/>
          <w:lang w:eastAsia="zh-CN"/>
        </w:rPr>
        <w:pict w14:anchorId="6EE3F1EE">
          <v:shape id="图片 65" o:spid="_x0000_i1089" type="#_x0000_t75" style="width:21.75pt;height:27.75pt;visibility:visible;mso-wrap-style:square">
            <v:imagedata r:id="rId34" o:title=""/>
          </v:shape>
        </w:pict>
      </w:r>
      <w:r w:rsidRPr="002F4A77">
        <w:rPr>
          <w:lang w:eastAsia="zh-CN"/>
        </w:rPr>
        <w:t>比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39C5350B">
          <v:shape id="图片 66" o:spid="_x0000_i1090" type="#_x0000_t75" style="width:21pt;height:26.25pt;visibility:visible;mso-wrap-style:square">
            <v:imagedata r:id="rId36" o:title=""/>
          </v:shape>
        </w:pict>
      </w:r>
      <w:r w:rsidRPr="002F4A77">
        <w:rPr>
          <w:lang w:eastAsia="zh-CN"/>
        </w:rPr>
        <w:t>多</w:t>
      </w:r>
      <w:r w:rsidRPr="002F4A77">
        <w:rPr>
          <w:lang w:eastAsia="zh-CN"/>
        </w:rPr>
        <w:t>1</w:t>
      </w:r>
      <w:r w:rsidRPr="002F4A77">
        <w:rPr>
          <w:lang w:eastAsia="zh-CN"/>
        </w:rPr>
        <w:t>个，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5D90AAF4">
          <v:shape id="图片 67" o:spid="_x0000_i1091" type="#_x0000_t75" style="width:21pt;height:26.25pt;visibility:visible;mso-wrap-style:square">
            <v:imagedata r:id="rId36" o:title=""/>
          </v:shape>
        </w:pict>
      </w:r>
      <w:r w:rsidRPr="002F4A77">
        <w:rPr>
          <w:lang w:eastAsia="zh-CN"/>
        </w:rPr>
        <w:t>比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11FB492E">
          <v:shape id="图片 68" o:spid="_x0000_i1092" type="#_x0000_t75" style="width:21.75pt;height:27.75pt;visibility:visible;mso-wrap-style:square">
            <v:imagedata r:id="rId34" o:title=""/>
          </v:shape>
        </w:pict>
      </w:r>
      <w:r w:rsidRPr="002F4A77">
        <w:rPr>
          <w:lang w:eastAsia="zh-CN"/>
        </w:rPr>
        <w:t>少</w:t>
      </w:r>
      <w:r w:rsidRPr="002F4A77">
        <w:rPr>
          <w:lang w:eastAsia="zh-CN"/>
        </w:rPr>
        <w:t>1</w:t>
      </w:r>
      <w:r w:rsidRPr="002F4A77">
        <w:rPr>
          <w:lang w:eastAsia="zh-CN"/>
        </w:rPr>
        <w:t>个。</w:t>
      </w:r>
    </w:p>
    <w:p w14:paraId="37F715EF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（</w:t>
      </w:r>
      <w:r w:rsidRPr="002F4A77">
        <w:rPr>
          <w:lang w:eastAsia="zh-CN"/>
        </w:rPr>
        <w:t>3</w:t>
      </w:r>
      <w:r w:rsidRPr="002F4A77">
        <w:rPr>
          <w:lang w:eastAsia="zh-CN"/>
        </w:rPr>
        <w:t>）因为</w:t>
      </w:r>
      <w:r w:rsidRPr="002F4A77">
        <w:rPr>
          <w:lang w:eastAsia="zh-CN"/>
        </w:rPr>
        <w:t>5-4=1</w:t>
      </w:r>
      <w:r w:rsidRPr="002F4A77">
        <w:rPr>
          <w:lang w:eastAsia="zh-CN"/>
        </w:rPr>
        <w:t>，所以</w:t>
      </w:r>
      <w:r w:rsidR="003066A8">
        <w:rPr>
          <w:noProof/>
          <w:lang w:eastAsia="zh-CN"/>
        </w:rPr>
        <w:pict w14:anchorId="70332AD2">
          <v:shape id="图片 69" o:spid="_x0000_i1093" type="#_x0000_t75" style="width:27pt;height:24.75pt;visibility:visible;mso-wrap-style:square">
            <v:imagedata r:id="rId37" o:title=""/>
          </v:shape>
        </w:pict>
      </w:r>
      <w:r w:rsidRPr="002F4A77">
        <w:rPr>
          <w:lang w:eastAsia="zh-CN"/>
        </w:rPr>
        <w:t>比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75FEB492">
          <v:shape id="图片 70" o:spid="_x0000_i1094" type="#_x0000_t75" style="width:21pt;height:26.25pt;visibility:visible;mso-wrap-style:square">
            <v:imagedata r:id="rId36" o:title=""/>
          </v:shape>
        </w:pict>
      </w:r>
      <w:r w:rsidRPr="002F4A77">
        <w:rPr>
          <w:lang w:eastAsia="zh-CN"/>
        </w:rPr>
        <w:t>少</w:t>
      </w:r>
      <w:r w:rsidRPr="002F4A77">
        <w:rPr>
          <w:lang w:eastAsia="zh-CN"/>
        </w:rPr>
        <w:t>1</w:t>
      </w:r>
      <w:r w:rsidRPr="002F4A77">
        <w:rPr>
          <w:lang w:eastAsia="zh-CN"/>
        </w:rPr>
        <w:t>个，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47622FA9">
          <v:shape id="图片 71" o:spid="_x0000_i1095" type="#_x0000_t75" style="width:21pt;height:26.25pt;visibility:visible;mso-wrap-style:square">
            <v:imagedata r:id="rId36" o:title=""/>
          </v:shape>
        </w:pict>
      </w:r>
      <w:r w:rsidRPr="002F4A77">
        <w:rPr>
          <w:lang w:eastAsia="zh-CN"/>
        </w:rPr>
        <w:t>比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1CCB5285">
          <v:shape id="图片 72" o:spid="_x0000_i1096" type="#_x0000_t75" style="width:27pt;height:24.75pt;visibility:visible;mso-wrap-style:square">
            <v:imagedata r:id="rId37" o:title=""/>
          </v:shape>
        </w:pict>
      </w:r>
      <w:r w:rsidRPr="002F4A77">
        <w:rPr>
          <w:lang w:eastAsia="zh-CN"/>
        </w:rPr>
        <w:t>多</w:t>
      </w:r>
      <w:r w:rsidRPr="002F4A77">
        <w:rPr>
          <w:lang w:eastAsia="zh-CN"/>
        </w:rPr>
        <w:t>1</w:t>
      </w:r>
      <w:r w:rsidRPr="002F4A77">
        <w:rPr>
          <w:lang w:eastAsia="zh-CN"/>
        </w:rPr>
        <w:t>个。</w:t>
      </w:r>
    </w:p>
    <w:p w14:paraId="1D11411A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（</w:t>
      </w:r>
      <w:r w:rsidRPr="002F4A77">
        <w:rPr>
          <w:lang w:eastAsia="zh-CN"/>
        </w:rPr>
        <w:t>4</w:t>
      </w:r>
      <w:r w:rsidRPr="002F4A77">
        <w:rPr>
          <w:lang w:eastAsia="zh-CN"/>
        </w:rPr>
        <w:t>）因为</w:t>
      </w:r>
      <w:r w:rsidRPr="002F4A77">
        <w:rPr>
          <w:lang w:eastAsia="zh-CN"/>
        </w:rPr>
        <w:t>6-4=2</w:t>
      </w:r>
      <w:r w:rsidRPr="002F4A77">
        <w:rPr>
          <w:lang w:eastAsia="zh-CN"/>
        </w:rPr>
        <w:t>（个），所以</w:t>
      </w:r>
      <w:r w:rsidR="003066A8">
        <w:rPr>
          <w:noProof/>
          <w:lang w:eastAsia="zh-CN"/>
        </w:rPr>
        <w:pict w14:anchorId="3F296FEA">
          <v:shape id="图片 73" o:spid="_x0000_i1097" type="#_x0000_t75" style="width:27pt;height:24.75pt;visibility:visible;mso-wrap-style:square">
            <v:imagedata r:id="rId37" o:title=""/>
          </v:shape>
        </w:pict>
      </w:r>
      <w:r w:rsidRPr="002F4A77">
        <w:rPr>
          <w:lang w:eastAsia="zh-CN"/>
        </w:rPr>
        <w:t>比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33B7354E">
          <v:shape id="图片 74" o:spid="_x0000_i1098" type="#_x0000_t75" style="width:21.75pt;height:27.75pt;visibility:visible;mso-wrap-style:square">
            <v:imagedata r:id="rId34" o:title=""/>
          </v:shape>
        </w:pict>
      </w:r>
      <w:r w:rsidRPr="002F4A77">
        <w:rPr>
          <w:lang w:eastAsia="zh-CN"/>
        </w:rPr>
        <w:t>少</w:t>
      </w:r>
      <w:r w:rsidRPr="002F4A77">
        <w:rPr>
          <w:lang w:eastAsia="zh-CN"/>
        </w:rPr>
        <w:t>2</w:t>
      </w:r>
      <w:r w:rsidRPr="002F4A77">
        <w:rPr>
          <w:lang w:eastAsia="zh-CN"/>
        </w:rPr>
        <w:t>个，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1684CE40">
          <v:shape id="图片 75" o:spid="_x0000_i1099" type="#_x0000_t75" style="width:21.75pt;height:27.75pt;visibility:visible;mso-wrap-style:square">
            <v:imagedata r:id="rId34" o:title=""/>
          </v:shape>
        </w:pict>
      </w:r>
      <w:r w:rsidRPr="002F4A77">
        <w:rPr>
          <w:lang w:eastAsia="zh-CN"/>
        </w:rPr>
        <w:t>比</w:t>
      </w:r>
      <w:r w:rsidRPr="002F4A77">
        <w:rPr>
          <w:lang w:eastAsia="zh-CN"/>
        </w:rPr>
        <w:t xml:space="preserve"> </w:t>
      </w:r>
      <w:r w:rsidR="003066A8">
        <w:rPr>
          <w:noProof/>
          <w:lang w:eastAsia="zh-CN"/>
        </w:rPr>
        <w:pict w14:anchorId="7FE929B7">
          <v:shape id="图片 76" o:spid="_x0000_i1100" type="#_x0000_t75" style="width:27pt;height:24.75pt;visibility:visible;mso-wrap-style:square">
            <v:imagedata r:id="rId37" o:title=""/>
          </v:shape>
        </w:pict>
      </w:r>
      <w:r w:rsidRPr="002F4A77">
        <w:rPr>
          <w:lang w:eastAsia="zh-CN"/>
        </w:rPr>
        <w:t>多</w:t>
      </w:r>
      <w:r w:rsidRPr="002F4A77">
        <w:rPr>
          <w:lang w:eastAsia="zh-CN"/>
        </w:rPr>
        <w:t>2</w:t>
      </w:r>
      <w:r w:rsidRPr="002F4A77">
        <w:rPr>
          <w:lang w:eastAsia="zh-CN"/>
        </w:rPr>
        <w:t>个。</w:t>
      </w:r>
      <w:r w:rsidRPr="002F4A77">
        <w:rPr>
          <w:lang w:eastAsia="zh-CN"/>
        </w:rPr>
        <w:br/>
        <w:t xml:space="preserve"> </w:t>
      </w:r>
      <w:r w:rsidRPr="002F4A77">
        <w:rPr>
          <w:lang w:eastAsia="zh-CN"/>
        </w:rPr>
        <w:t>故答案为：（</w:t>
      </w:r>
      <w:r w:rsidRPr="002F4A77">
        <w:rPr>
          <w:lang w:eastAsia="zh-CN"/>
        </w:rPr>
        <w:t>1</w:t>
      </w:r>
      <w:r w:rsidRPr="002F4A77">
        <w:rPr>
          <w:lang w:eastAsia="zh-CN"/>
        </w:rPr>
        <w:t>）</w:t>
      </w:r>
      <w:r w:rsidRPr="002F4A77">
        <w:rPr>
          <w:lang w:eastAsia="zh-CN"/>
        </w:rPr>
        <w:t>6</w:t>
      </w:r>
      <w:r w:rsidRPr="002F4A77">
        <w:rPr>
          <w:lang w:eastAsia="zh-CN"/>
        </w:rPr>
        <w:t>；</w:t>
      </w:r>
      <w:r w:rsidRPr="002F4A77">
        <w:rPr>
          <w:lang w:eastAsia="zh-CN"/>
        </w:rPr>
        <w:t>4</w:t>
      </w:r>
      <w:r w:rsidRPr="002F4A77">
        <w:rPr>
          <w:lang w:eastAsia="zh-CN"/>
        </w:rPr>
        <w:t>；</w:t>
      </w:r>
      <w:r w:rsidRPr="002F4A77">
        <w:rPr>
          <w:lang w:eastAsia="zh-CN"/>
        </w:rPr>
        <w:t>5</w:t>
      </w:r>
      <w:r w:rsidRPr="002F4A77">
        <w:rPr>
          <w:lang w:eastAsia="zh-CN"/>
        </w:rPr>
        <w:t>；（</w:t>
      </w:r>
      <w:r w:rsidRPr="002F4A77">
        <w:rPr>
          <w:lang w:eastAsia="zh-CN"/>
        </w:rPr>
        <w:t>2</w:t>
      </w:r>
      <w:r w:rsidRPr="002F4A77">
        <w:rPr>
          <w:lang w:eastAsia="zh-CN"/>
        </w:rPr>
        <w:t>）</w:t>
      </w:r>
      <w:r w:rsidRPr="002F4A77">
        <w:rPr>
          <w:lang w:eastAsia="zh-CN"/>
        </w:rPr>
        <w:t>1</w:t>
      </w:r>
      <w:r w:rsidRPr="002F4A77">
        <w:rPr>
          <w:lang w:eastAsia="zh-CN"/>
        </w:rPr>
        <w:t>；</w:t>
      </w:r>
      <w:r w:rsidRPr="002F4A77">
        <w:rPr>
          <w:lang w:eastAsia="zh-CN"/>
        </w:rPr>
        <w:t>1</w:t>
      </w:r>
      <w:r w:rsidRPr="002F4A77">
        <w:rPr>
          <w:lang w:eastAsia="zh-CN"/>
        </w:rPr>
        <w:t>；（</w:t>
      </w:r>
      <w:r w:rsidRPr="002F4A77">
        <w:rPr>
          <w:lang w:eastAsia="zh-CN"/>
        </w:rPr>
        <w:t>3</w:t>
      </w:r>
      <w:r w:rsidRPr="002F4A77">
        <w:rPr>
          <w:lang w:eastAsia="zh-CN"/>
        </w:rPr>
        <w:t>）</w:t>
      </w:r>
      <w:r w:rsidRPr="002F4A77">
        <w:rPr>
          <w:lang w:eastAsia="zh-CN"/>
        </w:rPr>
        <w:t>1</w:t>
      </w:r>
      <w:r w:rsidRPr="002F4A77">
        <w:rPr>
          <w:lang w:eastAsia="zh-CN"/>
        </w:rPr>
        <w:t>；</w:t>
      </w:r>
      <w:r w:rsidRPr="002F4A77">
        <w:rPr>
          <w:lang w:eastAsia="zh-CN"/>
        </w:rPr>
        <w:t>1</w:t>
      </w:r>
      <w:r w:rsidRPr="002F4A77">
        <w:rPr>
          <w:lang w:eastAsia="zh-CN"/>
        </w:rPr>
        <w:t>；（</w:t>
      </w:r>
      <w:r w:rsidRPr="002F4A77">
        <w:rPr>
          <w:lang w:eastAsia="zh-CN"/>
        </w:rPr>
        <w:t>4</w:t>
      </w:r>
      <w:r w:rsidRPr="002F4A77">
        <w:rPr>
          <w:lang w:eastAsia="zh-CN"/>
        </w:rPr>
        <w:t>）</w:t>
      </w:r>
      <w:r w:rsidRPr="002F4A77">
        <w:rPr>
          <w:lang w:eastAsia="zh-CN"/>
        </w:rPr>
        <w:t>2</w:t>
      </w:r>
      <w:r w:rsidRPr="002F4A77">
        <w:rPr>
          <w:lang w:eastAsia="zh-CN"/>
        </w:rPr>
        <w:t>；</w:t>
      </w:r>
      <w:r w:rsidRPr="002F4A77">
        <w:rPr>
          <w:lang w:eastAsia="zh-CN"/>
        </w:rPr>
        <w:t>2.</w:t>
      </w:r>
    </w:p>
    <w:p w14:paraId="39FB3CAA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【分析】（</w:t>
      </w:r>
      <w:r w:rsidRPr="002F4A77">
        <w:rPr>
          <w:lang w:eastAsia="zh-CN"/>
        </w:rPr>
        <w:t>1</w:t>
      </w:r>
      <w:r w:rsidRPr="002F4A77">
        <w:rPr>
          <w:lang w:eastAsia="zh-CN"/>
        </w:rPr>
        <w:t>）根据题意，按顺序数一数菠萝、苹果、桃的个数，据此填空；</w:t>
      </w:r>
      <w:r w:rsidRPr="002F4A77">
        <w:rPr>
          <w:lang w:eastAsia="zh-CN"/>
        </w:rPr>
        <w:br/>
        <w:t xml:space="preserve"> </w:t>
      </w:r>
      <w:r w:rsidRPr="002F4A77">
        <w:rPr>
          <w:lang w:eastAsia="zh-CN"/>
        </w:rPr>
        <w:t>（</w:t>
      </w:r>
      <w:r w:rsidRPr="002F4A77">
        <w:rPr>
          <w:lang w:eastAsia="zh-CN"/>
        </w:rPr>
        <w:t>2</w:t>
      </w:r>
      <w:r w:rsidRPr="002F4A77">
        <w:rPr>
          <w:lang w:eastAsia="zh-CN"/>
        </w:rPr>
        <w:t>）要求菠萝比桃多几个，用菠萝的个数</w:t>
      </w:r>
      <w:r w:rsidRPr="002F4A77">
        <w:rPr>
          <w:lang w:eastAsia="zh-CN"/>
        </w:rPr>
        <w:t>-</w:t>
      </w:r>
      <w:r w:rsidRPr="002F4A77">
        <w:rPr>
          <w:lang w:eastAsia="zh-CN"/>
        </w:rPr>
        <w:t>桃的个数</w:t>
      </w:r>
      <w:r w:rsidRPr="002F4A77">
        <w:rPr>
          <w:lang w:eastAsia="zh-CN"/>
        </w:rPr>
        <w:t>=</w:t>
      </w:r>
      <w:r w:rsidRPr="002F4A77">
        <w:rPr>
          <w:lang w:eastAsia="zh-CN"/>
        </w:rPr>
        <w:t>菠萝比桃多的个数，菠萝比桃多几个，桃就比菠萝少几个，据此解答；</w:t>
      </w:r>
      <w:r w:rsidRPr="002F4A77">
        <w:rPr>
          <w:lang w:eastAsia="zh-CN"/>
        </w:rPr>
        <w:br/>
        <w:t xml:space="preserve"> </w:t>
      </w:r>
      <w:r w:rsidRPr="002F4A77">
        <w:rPr>
          <w:lang w:eastAsia="zh-CN"/>
        </w:rPr>
        <w:t>（</w:t>
      </w:r>
      <w:r w:rsidRPr="002F4A77">
        <w:rPr>
          <w:lang w:eastAsia="zh-CN"/>
        </w:rPr>
        <w:t>3</w:t>
      </w:r>
      <w:r w:rsidRPr="002F4A77">
        <w:rPr>
          <w:lang w:eastAsia="zh-CN"/>
        </w:rPr>
        <w:t>）要求苹果比桃少几个，用桃的个数</w:t>
      </w:r>
      <w:r w:rsidRPr="002F4A77">
        <w:rPr>
          <w:lang w:eastAsia="zh-CN"/>
        </w:rPr>
        <w:t>-</w:t>
      </w:r>
      <w:r w:rsidRPr="002F4A77">
        <w:rPr>
          <w:lang w:eastAsia="zh-CN"/>
        </w:rPr>
        <w:t>苹果的个数</w:t>
      </w:r>
      <w:r w:rsidRPr="002F4A77">
        <w:rPr>
          <w:lang w:eastAsia="zh-CN"/>
        </w:rPr>
        <w:t>=</w:t>
      </w:r>
      <w:r w:rsidRPr="002F4A77">
        <w:rPr>
          <w:lang w:eastAsia="zh-CN"/>
        </w:rPr>
        <w:t>苹果比桃少的个数，苹果比桃少几个，桃就比苹果多几个，据此解答；</w:t>
      </w:r>
      <w:r w:rsidRPr="002F4A77">
        <w:rPr>
          <w:lang w:eastAsia="zh-CN"/>
        </w:rPr>
        <w:br/>
        <w:t xml:space="preserve"> </w:t>
      </w:r>
      <w:r w:rsidRPr="002F4A77">
        <w:rPr>
          <w:lang w:eastAsia="zh-CN"/>
        </w:rPr>
        <w:t>（</w:t>
      </w:r>
      <w:r w:rsidRPr="002F4A77">
        <w:rPr>
          <w:lang w:eastAsia="zh-CN"/>
        </w:rPr>
        <w:t>4</w:t>
      </w:r>
      <w:r w:rsidRPr="002F4A77">
        <w:rPr>
          <w:lang w:eastAsia="zh-CN"/>
        </w:rPr>
        <w:t>）要求苹果比菠萝少几个，用菠萝的个数</w:t>
      </w:r>
      <w:r w:rsidRPr="002F4A77">
        <w:rPr>
          <w:lang w:eastAsia="zh-CN"/>
        </w:rPr>
        <w:t>-</w:t>
      </w:r>
      <w:r w:rsidRPr="002F4A77">
        <w:rPr>
          <w:lang w:eastAsia="zh-CN"/>
        </w:rPr>
        <w:t>苹果的个数</w:t>
      </w:r>
      <w:r w:rsidRPr="002F4A77">
        <w:rPr>
          <w:lang w:eastAsia="zh-CN"/>
        </w:rPr>
        <w:t>=</w:t>
      </w:r>
      <w:r w:rsidRPr="002F4A77">
        <w:rPr>
          <w:lang w:eastAsia="zh-CN"/>
        </w:rPr>
        <w:t>苹果比菠萝少的个数，苹果比菠萝少几个，菠萝就比苹果多几个，据此解答</w:t>
      </w:r>
      <w:r w:rsidRPr="002F4A77">
        <w:rPr>
          <w:lang w:eastAsia="zh-CN"/>
        </w:rPr>
        <w:t>.</w:t>
      </w:r>
    </w:p>
    <w:p w14:paraId="765324C4" w14:textId="77777777" w:rsidR="003F5C63" w:rsidRPr="002F4A77" w:rsidRDefault="002F4A77" w:rsidP="002F4A77">
      <w:pPr>
        <w:spacing w:line="360" w:lineRule="auto"/>
        <w:rPr>
          <w:lang w:eastAsia="zh-CN"/>
        </w:rPr>
      </w:pPr>
      <w:r w:rsidRPr="002F4A77">
        <w:rPr>
          <w:lang w:eastAsia="zh-CN"/>
        </w:rPr>
        <w:t>六、应用题</w:t>
      </w:r>
    </w:p>
    <w:p w14:paraId="6EB65954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15.</w:t>
      </w:r>
      <w:r w:rsidRPr="002F4A77">
        <w:rPr>
          <w:lang w:eastAsia="zh-CN"/>
        </w:rPr>
        <w:t>【答案】</w:t>
      </w:r>
      <w:r w:rsidRPr="002F4A77">
        <w:rPr>
          <w:lang w:eastAsia="zh-CN"/>
        </w:rPr>
        <w:t xml:space="preserve">6-2=4  </w:t>
      </w:r>
    </w:p>
    <w:p w14:paraId="648DDB88" w14:textId="77777777" w:rsidR="003F5C63" w:rsidRPr="002F4A77" w:rsidRDefault="002F4A77" w:rsidP="002F4A77">
      <w:pPr>
        <w:spacing w:after="0" w:line="360" w:lineRule="auto"/>
        <w:rPr>
          <w:lang w:eastAsia="zh-CN"/>
        </w:rPr>
      </w:pPr>
      <w:r w:rsidRPr="002F4A77">
        <w:rPr>
          <w:lang w:eastAsia="zh-CN"/>
        </w:rPr>
        <w:t>【解析】</w:t>
      </w:r>
    </w:p>
    <w:sectPr w:rsidR="003F5C63" w:rsidRPr="002F4A77">
      <w:headerReference w:type="even" r:id="rId43"/>
      <w:headerReference w:type="default" r:id="rId44"/>
      <w:footerReference w:type="default" r:id="rId45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B1F93F" w14:textId="77777777" w:rsidR="003066A8" w:rsidRDefault="003066A8">
      <w:pPr>
        <w:spacing w:after="0" w:line="240" w:lineRule="auto"/>
      </w:pPr>
      <w:r>
        <w:separator/>
      </w:r>
    </w:p>
  </w:endnote>
  <w:endnote w:type="continuationSeparator" w:id="0">
    <w:p w14:paraId="23BD60E0" w14:textId="77777777" w:rsidR="003066A8" w:rsidRDefault="00306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02DE3" w14:textId="77777777" w:rsidR="003F5C63" w:rsidRPr="002F4A77" w:rsidRDefault="002F4A77" w:rsidP="002F4A77">
    <w:pPr>
      <w:pStyle w:val="a5"/>
    </w:pPr>
    <w:r>
      <w:t xml:space="preserve"> </w:t>
    </w:r>
    <w:r w:rsidRPr="002F4A77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69D486" w14:textId="77777777" w:rsidR="003066A8" w:rsidRDefault="003066A8">
      <w:pPr>
        <w:spacing w:after="0" w:line="240" w:lineRule="auto"/>
      </w:pPr>
      <w:r>
        <w:separator/>
      </w:r>
    </w:p>
  </w:footnote>
  <w:footnote w:type="continuationSeparator" w:id="0">
    <w:p w14:paraId="06FBAD0A" w14:textId="77777777" w:rsidR="003066A8" w:rsidRDefault="00306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D5C48" w14:textId="77777777" w:rsidR="003F5C63" w:rsidRDefault="003066A8">
    <w:pPr>
      <w:pStyle w:val="a7"/>
      <w:pBdr>
        <w:bottom w:val="none" w:sz="0" w:space="0" w:color="auto"/>
      </w:pBdr>
    </w:pPr>
    <w:r>
      <w:pict w14:anchorId="78EF8650"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 w14:anchorId="18009A1C"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14:paraId="1652C947" w14:textId="77777777" w:rsidR="003F5C63" w:rsidRDefault="002F4A77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 w14:anchorId="6A24DF23"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14:paraId="09C04820" w14:textId="77777777" w:rsidR="003F5C63" w:rsidRDefault="002F4A77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 w14:anchorId="2391400C"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14:paraId="5DFC1267" w14:textId="77777777" w:rsidR="003F5C63" w:rsidRDefault="002F4A77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74AA0" w14:textId="77777777" w:rsidR="003F5C63" w:rsidRPr="002F4A77" w:rsidRDefault="002F4A77" w:rsidP="00A023F6">
    <w:pPr>
      <w:pStyle w:val="a7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00B0261"/>
    <w:multiLevelType w:val="hybridMultilevel"/>
    <w:tmpl w:val="DFA447BE"/>
    <w:lvl w:ilvl="0" w:tplc="420849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B129AA"/>
    <w:multiLevelType w:val="hybridMultilevel"/>
    <w:tmpl w:val="355EBB3C"/>
    <w:lvl w:ilvl="0" w:tplc="95429236">
      <w:start w:val="1"/>
      <w:numFmt w:val="decimal"/>
      <w:lvlText w:val="%1."/>
      <w:lvlJc w:val="left"/>
      <w:pPr>
        <w:ind w:left="720" w:hanging="360"/>
      </w:pPr>
    </w:lvl>
    <w:lvl w:ilvl="1" w:tplc="95429236" w:tentative="1">
      <w:start w:val="1"/>
      <w:numFmt w:val="lowerLetter"/>
      <w:lvlText w:val="%2."/>
      <w:lvlJc w:val="left"/>
      <w:pPr>
        <w:ind w:left="1440" w:hanging="360"/>
      </w:pPr>
    </w:lvl>
    <w:lvl w:ilvl="2" w:tplc="95429236" w:tentative="1">
      <w:start w:val="1"/>
      <w:numFmt w:val="lowerRoman"/>
      <w:lvlText w:val="%3."/>
      <w:lvlJc w:val="right"/>
      <w:pPr>
        <w:ind w:left="2160" w:hanging="180"/>
      </w:pPr>
    </w:lvl>
    <w:lvl w:ilvl="3" w:tplc="95429236" w:tentative="1">
      <w:start w:val="1"/>
      <w:numFmt w:val="decimal"/>
      <w:lvlText w:val="%4."/>
      <w:lvlJc w:val="left"/>
      <w:pPr>
        <w:ind w:left="2880" w:hanging="360"/>
      </w:pPr>
    </w:lvl>
    <w:lvl w:ilvl="4" w:tplc="95429236" w:tentative="1">
      <w:start w:val="1"/>
      <w:numFmt w:val="lowerLetter"/>
      <w:lvlText w:val="%5."/>
      <w:lvlJc w:val="left"/>
      <w:pPr>
        <w:ind w:left="3600" w:hanging="360"/>
      </w:pPr>
    </w:lvl>
    <w:lvl w:ilvl="5" w:tplc="95429236" w:tentative="1">
      <w:start w:val="1"/>
      <w:numFmt w:val="lowerRoman"/>
      <w:lvlText w:val="%6."/>
      <w:lvlJc w:val="right"/>
      <w:pPr>
        <w:ind w:left="4320" w:hanging="180"/>
      </w:pPr>
    </w:lvl>
    <w:lvl w:ilvl="6" w:tplc="95429236" w:tentative="1">
      <w:start w:val="1"/>
      <w:numFmt w:val="decimal"/>
      <w:lvlText w:val="%7."/>
      <w:lvlJc w:val="left"/>
      <w:pPr>
        <w:ind w:left="5040" w:hanging="360"/>
      </w:pPr>
    </w:lvl>
    <w:lvl w:ilvl="7" w:tplc="95429236" w:tentative="1">
      <w:start w:val="1"/>
      <w:numFmt w:val="lowerLetter"/>
      <w:lvlText w:val="%8."/>
      <w:lvlJc w:val="left"/>
      <w:pPr>
        <w:ind w:left="5760" w:hanging="360"/>
      </w:pPr>
    </w:lvl>
    <w:lvl w:ilvl="8" w:tplc="954292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63252"/>
    <w:rsid w:val="002A22FB"/>
    <w:rsid w:val="002B1B52"/>
    <w:rsid w:val="002B79A1"/>
    <w:rsid w:val="002C5454"/>
    <w:rsid w:val="002F406B"/>
    <w:rsid w:val="002F4A77"/>
    <w:rsid w:val="003066A8"/>
    <w:rsid w:val="003C7056"/>
    <w:rsid w:val="003F5C63"/>
    <w:rsid w:val="004621D6"/>
    <w:rsid w:val="004A7EC2"/>
    <w:rsid w:val="004B0B79"/>
    <w:rsid w:val="0052166A"/>
    <w:rsid w:val="005560BB"/>
    <w:rsid w:val="00570E98"/>
    <w:rsid w:val="006B7A92"/>
    <w:rsid w:val="006D054F"/>
    <w:rsid w:val="00751BBD"/>
    <w:rsid w:val="00766B4B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023F6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C692F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  <w14:docId w14:val="255F02CF"/>
  <w15:docId w15:val="{F73B9B90-437C-425E-B174-B9F54E2D5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image" Target="media/image31.gif"/><Relationship Id="rId21" Type="http://schemas.openxmlformats.org/officeDocument/2006/relationships/image" Target="media/image13.png"/><Relationship Id="rId34" Type="http://schemas.openxmlformats.org/officeDocument/2006/relationships/image" Target="media/image26.jpeg"/><Relationship Id="rId42" Type="http://schemas.openxmlformats.org/officeDocument/2006/relationships/image" Target="media/image34.gif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gif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32" Type="http://schemas.openxmlformats.org/officeDocument/2006/relationships/image" Target="media/image24.gif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45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23" Type="http://schemas.openxmlformats.org/officeDocument/2006/relationships/image" Target="media/image15.pn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gif"/><Relationship Id="rId44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image" Target="media/image19.jpeg"/><Relationship Id="rId30" Type="http://schemas.openxmlformats.org/officeDocument/2006/relationships/image" Target="media/image22.png"/><Relationship Id="rId35" Type="http://schemas.openxmlformats.org/officeDocument/2006/relationships/image" Target="media/image27.jpeg"/><Relationship Id="rId43" Type="http://schemas.openxmlformats.org/officeDocument/2006/relationships/header" Target="header1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33" Type="http://schemas.openxmlformats.org/officeDocument/2006/relationships/image" Target="media/image25.jpeg"/><Relationship Id="rId38" Type="http://schemas.openxmlformats.org/officeDocument/2006/relationships/image" Target="media/image30.gif"/><Relationship Id="rId46" Type="http://schemas.openxmlformats.org/officeDocument/2006/relationships/fontTable" Target="fontTable.xml"/><Relationship Id="rId20" Type="http://schemas.openxmlformats.org/officeDocument/2006/relationships/image" Target="media/image12.png"/><Relationship Id="rId41" Type="http://schemas.openxmlformats.org/officeDocument/2006/relationships/image" Target="media/image3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Props1.xml><?xml version="1.0" encoding="utf-8"?>
<ds:datastoreItem xmlns:ds="http://schemas.openxmlformats.org/officeDocument/2006/customXml" ds:itemID="{4379F439-4F44-49E0-8913-61F5AABE55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410</Words>
  <Characters>2339</Characters>
  <Application>Microsoft Office Word</Application>
  <DocSecurity>0</DocSecurity>
  <Lines>19</Lines>
  <Paragraphs>5</Paragraphs>
  <ScaleCrop>false</ScaleCrop>
  <Company>Microsoft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dong min</cp:lastModifiedBy>
  <cp:revision>11</cp:revision>
  <dcterms:created xsi:type="dcterms:W3CDTF">2013-12-09T06:44:00Z</dcterms:created>
  <dcterms:modified xsi:type="dcterms:W3CDTF">2020-10-12T13:20:00Z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