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28F41" w14:textId="77777777" w:rsidR="00CF691D" w:rsidRPr="0060053B" w:rsidRDefault="00172685" w:rsidP="0060053B">
      <w:pPr>
        <w:spacing w:line="360" w:lineRule="auto"/>
        <w:jc w:val="center"/>
        <w:rPr>
          <w:lang w:eastAsia="zh-CN"/>
        </w:rPr>
      </w:pPr>
      <w:r w:rsidRPr="00172685">
        <w:rPr>
          <w:rFonts w:hint="eastAsia"/>
          <w:b/>
          <w:bCs/>
          <w:sz w:val="28"/>
          <w:szCs w:val="28"/>
          <w:lang w:eastAsia="zh-CN"/>
        </w:rPr>
        <w:t>一年级上册数学一课一练</w:t>
      </w:r>
      <w:r w:rsidRPr="00172685">
        <w:rPr>
          <w:rFonts w:hint="eastAsia"/>
          <w:b/>
          <w:bCs/>
          <w:sz w:val="28"/>
          <w:szCs w:val="28"/>
          <w:lang w:eastAsia="zh-CN"/>
        </w:rPr>
        <w:t>-5.2 8</w:t>
      </w:r>
      <w:r w:rsidRPr="00172685">
        <w:rPr>
          <w:rFonts w:hint="eastAsia"/>
          <w:b/>
          <w:bCs/>
          <w:sz w:val="28"/>
          <w:szCs w:val="28"/>
          <w:lang w:eastAsia="zh-CN"/>
        </w:rPr>
        <w:t>和</w:t>
      </w:r>
      <w:r w:rsidRPr="00172685">
        <w:rPr>
          <w:rFonts w:hint="eastAsia"/>
          <w:b/>
          <w:bCs/>
          <w:sz w:val="28"/>
          <w:szCs w:val="28"/>
          <w:lang w:eastAsia="zh-CN"/>
        </w:rPr>
        <w:t xml:space="preserve">9 </w:t>
      </w:r>
    </w:p>
    <w:p w14:paraId="7B5E82CE" w14:textId="77777777" w:rsidR="00CF691D" w:rsidRPr="0060053B" w:rsidRDefault="0060053B" w:rsidP="0060053B">
      <w:pPr>
        <w:spacing w:line="360" w:lineRule="auto"/>
      </w:pPr>
      <w:r w:rsidRPr="0060053B">
        <w:rPr>
          <w:b/>
          <w:bCs/>
          <w:sz w:val="24"/>
          <w:szCs w:val="24"/>
        </w:rPr>
        <w:t>一、单选题</w:t>
      </w:r>
      <w:r w:rsidRPr="0060053B">
        <w:rPr>
          <w:b/>
          <w:bCs/>
          <w:sz w:val="24"/>
          <w:szCs w:val="24"/>
        </w:rPr>
        <w:t xml:space="preserve"> </w:t>
      </w:r>
    </w:p>
    <w:p w14:paraId="73CD2300" w14:textId="77777777" w:rsidR="0060053B" w:rsidRPr="0060053B" w:rsidRDefault="0060053B" w:rsidP="0060053B">
      <w:pPr>
        <w:spacing w:after="0" w:line="360" w:lineRule="auto"/>
      </w:pPr>
      <w:r w:rsidRPr="0060053B">
        <w:t>1.  9</w:t>
      </w:r>
      <w:r w:rsidRPr="0060053B">
        <w:t>－</w:t>
      </w:r>
      <w:r w:rsidRPr="0060053B">
        <w:t>7=</w:t>
      </w:r>
      <w:r w:rsidRPr="0060053B">
        <w:t>（</w:t>
      </w:r>
      <w:r w:rsidRPr="0060053B">
        <w:t xml:space="preserve">  </w:t>
      </w:r>
      <w:r w:rsidRPr="0060053B">
        <w:t>）</w:t>
      </w:r>
    </w:p>
    <w:p w14:paraId="1FC4B51B" w14:textId="77777777" w:rsidR="00CF691D" w:rsidRPr="0060053B" w:rsidRDefault="0060053B" w:rsidP="0060053B">
      <w:pPr>
        <w:spacing w:after="0" w:line="360" w:lineRule="auto"/>
        <w:ind w:left="150"/>
        <w:rPr>
          <w:lang w:eastAsia="zh-CN"/>
        </w:rPr>
      </w:pPr>
      <w:r w:rsidRPr="0060053B">
        <w:rPr>
          <w:lang w:eastAsia="zh-CN"/>
        </w:rPr>
        <w:t>A.  2                                          B. 5                                          C. 10                                          D. 16</w:t>
      </w:r>
    </w:p>
    <w:p w14:paraId="58649B42" w14:textId="77777777" w:rsidR="00CF691D" w:rsidRPr="0060053B" w:rsidRDefault="0060053B" w:rsidP="0060053B">
      <w:pPr>
        <w:spacing w:after="0" w:line="360" w:lineRule="auto"/>
        <w:rPr>
          <w:lang w:eastAsia="zh-CN"/>
        </w:rPr>
      </w:pPr>
      <w:r w:rsidRPr="0060053B">
        <w:rPr>
          <w:lang w:eastAsia="zh-CN"/>
        </w:rPr>
        <w:t>2.</w:t>
      </w:r>
      <w:r w:rsidRPr="0060053B">
        <w:rPr>
          <w:lang w:eastAsia="zh-CN"/>
        </w:rPr>
        <w:t>列式计算，正确的是（</w:t>
      </w:r>
      <w:r w:rsidRPr="0060053B">
        <w:rPr>
          <w:lang w:eastAsia="zh-CN"/>
        </w:rPr>
        <w:t xml:space="preserve">  </w:t>
      </w:r>
      <w:r w:rsidRPr="0060053B">
        <w:rPr>
          <w:lang w:eastAsia="zh-CN"/>
        </w:rPr>
        <w:t>）</w:t>
      </w:r>
      <w:r w:rsidRPr="0060053B">
        <w:rPr>
          <w:lang w:eastAsia="zh-CN"/>
        </w:rPr>
        <w:t xml:space="preserve">  </w:t>
      </w:r>
    </w:p>
    <w:p w14:paraId="26A513A3" w14:textId="77777777" w:rsidR="00CF691D" w:rsidRPr="0060053B" w:rsidRDefault="004A2BBD" w:rsidP="0060053B">
      <w:pPr>
        <w:spacing w:after="0" w:line="360" w:lineRule="auto"/>
        <w:jc w:val="center"/>
      </w:pPr>
      <w:r>
        <w:rPr>
          <w:noProof/>
          <w:lang w:eastAsia="zh-CN"/>
        </w:rPr>
        <w:pict w14:anchorId="53DF18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08.75pt;height:111.75pt;visibility:visible;mso-wrap-style:square">
            <v:imagedata r:id="rId9" o:title=""/>
          </v:shape>
        </w:pict>
      </w:r>
    </w:p>
    <w:p w14:paraId="25EF13D5" w14:textId="77777777" w:rsidR="00CF691D" w:rsidRPr="0060053B" w:rsidRDefault="0060053B" w:rsidP="0060053B">
      <w:pPr>
        <w:spacing w:after="0" w:line="360" w:lineRule="auto"/>
        <w:ind w:left="150"/>
        <w:rPr>
          <w:lang w:eastAsia="zh-CN"/>
        </w:rPr>
      </w:pPr>
      <w:r w:rsidRPr="0060053B">
        <w:rPr>
          <w:lang w:eastAsia="zh-CN"/>
        </w:rPr>
        <w:t>A. 4</w:t>
      </w:r>
      <w:r w:rsidRPr="0060053B">
        <w:rPr>
          <w:lang w:eastAsia="zh-CN"/>
        </w:rPr>
        <w:t>＋</w:t>
      </w:r>
      <w:r w:rsidRPr="0060053B">
        <w:rPr>
          <w:lang w:eastAsia="zh-CN"/>
        </w:rPr>
        <w:t>9=13(</w:t>
      </w:r>
      <w:r w:rsidRPr="0060053B">
        <w:rPr>
          <w:lang w:eastAsia="zh-CN"/>
        </w:rPr>
        <w:t>个</w:t>
      </w:r>
      <w:r w:rsidRPr="0060053B">
        <w:rPr>
          <w:lang w:eastAsia="zh-CN"/>
        </w:rPr>
        <w:t>)                    </w:t>
      </w:r>
      <w:r w:rsidR="004A2BBD">
        <w:rPr>
          <w:noProof/>
          <w:lang w:eastAsia="zh-CN"/>
        </w:rPr>
        <w:pict w14:anchorId="30C84FF6">
          <v:shape id="图片 2" o:spid="_x0000_i1026" type="#_x0000_t75" style="width:.75pt;height:3pt;visibility:visible;mso-wrap-style:square">
            <v:imagedata r:id="rId10" o:title=""/>
          </v:shape>
        </w:pict>
      </w:r>
      <w:r w:rsidRPr="0060053B">
        <w:rPr>
          <w:lang w:eastAsia="zh-CN"/>
        </w:rPr>
        <w:t>B. 9</w:t>
      </w:r>
      <w:r w:rsidRPr="0060053B">
        <w:rPr>
          <w:lang w:eastAsia="zh-CN"/>
        </w:rPr>
        <w:t>＋</w:t>
      </w:r>
      <w:r w:rsidRPr="0060053B">
        <w:rPr>
          <w:lang w:eastAsia="zh-CN"/>
        </w:rPr>
        <w:t>4=13(</w:t>
      </w:r>
      <w:r w:rsidRPr="0060053B">
        <w:rPr>
          <w:lang w:eastAsia="zh-CN"/>
        </w:rPr>
        <w:t>个</w:t>
      </w:r>
      <w:r w:rsidRPr="0060053B">
        <w:rPr>
          <w:lang w:eastAsia="zh-CN"/>
        </w:rPr>
        <w:t>)                    </w:t>
      </w:r>
      <w:r w:rsidR="004A2BBD">
        <w:rPr>
          <w:noProof/>
          <w:lang w:eastAsia="zh-CN"/>
        </w:rPr>
        <w:pict w14:anchorId="0FB06D22">
          <v:shape id="图片 3" o:spid="_x0000_i1027" type="#_x0000_t75" style="width:.75pt;height:3pt;visibility:visible;mso-wrap-style:square">
            <v:imagedata r:id="rId10" o:title=""/>
          </v:shape>
        </w:pict>
      </w:r>
      <w:r w:rsidRPr="0060053B">
        <w:rPr>
          <w:lang w:eastAsia="zh-CN"/>
        </w:rPr>
        <w:t>C. 13</w:t>
      </w:r>
      <w:r w:rsidRPr="0060053B">
        <w:rPr>
          <w:lang w:eastAsia="zh-CN"/>
        </w:rPr>
        <w:t>－</w:t>
      </w:r>
      <w:r w:rsidRPr="0060053B">
        <w:rPr>
          <w:lang w:eastAsia="zh-CN"/>
        </w:rPr>
        <w:t>4=9(</w:t>
      </w:r>
      <w:r w:rsidRPr="0060053B">
        <w:rPr>
          <w:lang w:eastAsia="zh-CN"/>
        </w:rPr>
        <w:t>个</w:t>
      </w:r>
      <w:r w:rsidRPr="0060053B">
        <w:rPr>
          <w:lang w:eastAsia="zh-CN"/>
        </w:rPr>
        <w:t>)                    </w:t>
      </w:r>
      <w:r w:rsidR="004A2BBD">
        <w:rPr>
          <w:noProof/>
          <w:lang w:eastAsia="zh-CN"/>
        </w:rPr>
        <w:pict w14:anchorId="7E575FE1">
          <v:shape id="图片 4" o:spid="_x0000_i1028" type="#_x0000_t75" style="width:.75pt;height:3pt;visibility:visible;mso-wrap-style:square">
            <v:imagedata r:id="rId10" o:title=""/>
          </v:shape>
        </w:pict>
      </w:r>
      <w:r w:rsidRPr="0060053B">
        <w:rPr>
          <w:lang w:eastAsia="zh-CN"/>
        </w:rPr>
        <w:t>D. 9</w:t>
      </w:r>
      <w:r w:rsidRPr="0060053B">
        <w:rPr>
          <w:lang w:eastAsia="zh-CN"/>
        </w:rPr>
        <w:t>－</w:t>
      </w:r>
      <w:r w:rsidRPr="0060053B">
        <w:rPr>
          <w:lang w:eastAsia="zh-CN"/>
        </w:rPr>
        <w:t>4=5(</w:t>
      </w:r>
      <w:r w:rsidRPr="0060053B">
        <w:rPr>
          <w:lang w:eastAsia="zh-CN"/>
        </w:rPr>
        <w:t>个</w:t>
      </w:r>
      <w:r w:rsidRPr="0060053B">
        <w:rPr>
          <w:lang w:eastAsia="zh-CN"/>
        </w:rPr>
        <w:t>)</w:t>
      </w:r>
    </w:p>
    <w:p w14:paraId="5FD88E05" w14:textId="77777777" w:rsidR="00CF691D" w:rsidRPr="0060053B" w:rsidRDefault="0060053B" w:rsidP="0060053B">
      <w:pPr>
        <w:spacing w:after="0" w:line="360" w:lineRule="auto"/>
      </w:pPr>
      <w:r w:rsidRPr="0060053B">
        <w:rPr>
          <w:lang w:eastAsia="zh-CN"/>
        </w:rPr>
        <w:t>3.</w:t>
      </w:r>
      <w:r w:rsidRPr="0060053B">
        <w:rPr>
          <w:lang w:eastAsia="zh-CN"/>
        </w:rPr>
        <w:t>看图，选一选，数量最多的是。</w:t>
      </w:r>
      <w:r w:rsidRPr="0060053B">
        <w:t>（</w:t>
      </w:r>
      <w:r w:rsidRPr="0060053B">
        <w:t xml:space="preserve">   </w:t>
      </w:r>
      <w:r w:rsidRPr="0060053B">
        <w:t>）</w:t>
      </w:r>
      <w:r w:rsidRPr="0060053B">
        <w:t xml:space="preserve">            </w:t>
      </w:r>
    </w:p>
    <w:p w14:paraId="11CD4623" w14:textId="77777777" w:rsidR="00CF691D" w:rsidRPr="0060053B" w:rsidRDefault="0060053B" w:rsidP="0060053B">
      <w:pPr>
        <w:spacing w:after="0" w:line="360" w:lineRule="auto"/>
        <w:ind w:left="150"/>
      </w:pPr>
      <w:r w:rsidRPr="0060053B">
        <w:t>A. </w:t>
      </w:r>
      <w:r w:rsidR="004A2BBD">
        <w:rPr>
          <w:noProof/>
          <w:lang w:eastAsia="zh-CN"/>
        </w:rPr>
        <w:pict w14:anchorId="79063338">
          <v:shape id="图片 5" o:spid="_x0000_i1029" type="#_x0000_t75" style="width:113.25pt;height:21.75pt;visibility:visible;mso-wrap-style:square">
            <v:imagedata r:id="rId11" o:title=""/>
          </v:shape>
        </w:pict>
      </w:r>
      <w:r w:rsidRPr="0060053B">
        <w:br/>
        <w:t>B. </w:t>
      </w:r>
      <w:r w:rsidR="004A2BBD">
        <w:rPr>
          <w:noProof/>
          <w:lang w:eastAsia="zh-CN"/>
        </w:rPr>
        <w:pict w14:anchorId="7DE7EE8A">
          <v:shape id="图片 6" o:spid="_x0000_i1030" type="#_x0000_t75" style="width:161.25pt;height:16.5pt;visibility:visible;mso-wrap-style:square">
            <v:imagedata r:id="rId12" o:title=""/>
          </v:shape>
        </w:pict>
      </w:r>
      <w:r w:rsidRPr="0060053B">
        <w:br/>
        <w:t>C. </w:t>
      </w:r>
      <w:r w:rsidR="004A2BBD">
        <w:rPr>
          <w:noProof/>
          <w:lang w:eastAsia="zh-CN"/>
        </w:rPr>
        <w:pict w14:anchorId="45B7266F">
          <v:shape id="图片 7" o:spid="_x0000_i1031" type="#_x0000_t75" style="width:168.75pt;height:30pt;visibility:visible;mso-wrap-style:square">
            <v:imagedata r:id="rId13" o:title=""/>
          </v:shape>
        </w:pict>
      </w:r>
    </w:p>
    <w:p w14:paraId="0B086AE9" w14:textId="77777777" w:rsidR="00CF691D" w:rsidRPr="0060053B" w:rsidRDefault="0060053B" w:rsidP="0060053B">
      <w:pPr>
        <w:spacing w:line="360" w:lineRule="auto"/>
        <w:rPr>
          <w:lang w:eastAsia="zh-CN"/>
        </w:rPr>
      </w:pPr>
      <w:r w:rsidRPr="0060053B">
        <w:rPr>
          <w:b/>
          <w:bCs/>
          <w:sz w:val="24"/>
          <w:szCs w:val="24"/>
          <w:lang w:eastAsia="zh-CN"/>
        </w:rPr>
        <w:t>二、判断题</w:t>
      </w:r>
      <w:r w:rsidRPr="0060053B">
        <w:rPr>
          <w:b/>
          <w:bCs/>
          <w:sz w:val="24"/>
          <w:szCs w:val="24"/>
          <w:lang w:eastAsia="zh-CN"/>
        </w:rPr>
        <w:t xml:space="preserve"> </w:t>
      </w:r>
    </w:p>
    <w:p w14:paraId="5CFA16FA" w14:textId="77777777" w:rsidR="00CF691D" w:rsidRPr="0060053B" w:rsidRDefault="0060053B" w:rsidP="0060053B">
      <w:pPr>
        <w:spacing w:after="0" w:line="360" w:lineRule="auto"/>
        <w:rPr>
          <w:lang w:eastAsia="zh-CN"/>
        </w:rPr>
      </w:pPr>
      <w:r w:rsidRPr="0060053B">
        <w:rPr>
          <w:lang w:eastAsia="zh-CN"/>
        </w:rPr>
        <w:t>4.9</w:t>
      </w:r>
      <w:r w:rsidRPr="0060053B">
        <w:rPr>
          <w:lang w:eastAsia="zh-CN"/>
        </w:rPr>
        <w:t>是最大的一位数。</w:t>
      </w:r>
      <w:r w:rsidRPr="0060053B">
        <w:rPr>
          <w:lang w:eastAsia="zh-CN"/>
        </w:rPr>
        <w:t xml:space="preserve">     </w:t>
      </w:r>
    </w:p>
    <w:p w14:paraId="015066B7" w14:textId="77777777" w:rsidR="00CF691D" w:rsidRPr="0060053B" w:rsidRDefault="0060053B" w:rsidP="0060053B">
      <w:pPr>
        <w:spacing w:after="0" w:line="360" w:lineRule="auto"/>
        <w:rPr>
          <w:lang w:eastAsia="zh-CN"/>
        </w:rPr>
      </w:pPr>
      <w:r w:rsidRPr="0060053B">
        <w:rPr>
          <w:lang w:eastAsia="zh-CN"/>
        </w:rPr>
        <w:t>5.4</w:t>
      </w:r>
      <w:r w:rsidRPr="0060053B">
        <w:rPr>
          <w:lang w:eastAsia="zh-CN"/>
        </w:rPr>
        <w:t>＋</w:t>
      </w:r>
      <w:r w:rsidRPr="0060053B">
        <w:rPr>
          <w:lang w:eastAsia="zh-CN"/>
        </w:rPr>
        <w:t>4</w:t>
      </w:r>
      <w:r w:rsidRPr="0060053B">
        <w:rPr>
          <w:lang w:eastAsia="zh-CN"/>
        </w:rPr>
        <w:t>＝</w:t>
      </w:r>
      <w:r w:rsidRPr="0060053B">
        <w:rPr>
          <w:lang w:eastAsia="zh-CN"/>
        </w:rPr>
        <w:t>8</w:t>
      </w:r>
      <w:r w:rsidRPr="0060053B">
        <w:rPr>
          <w:lang w:eastAsia="zh-CN"/>
        </w:rPr>
        <w:t>，</w:t>
      </w:r>
      <w:r w:rsidRPr="0060053B">
        <w:rPr>
          <w:lang w:eastAsia="zh-CN"/>
        </w:rPr>
        <w:t>8</w:t>
      </w:r>
      <w:r w:rsidRPr="0060053B">
        <w:rPr>
          <w:lang w:eastAsia="zh-CN"/>
        </w:rPr>
        <w:t>的一半是</w:t>
      </w:r>
      <w:r w:rsidRPr="0060053B">
        <w:rPr>
          <w:lang w:eastAsia="zh-CN"/>
        </w:rPr>
        <w:t>4</w:t>
      </w:r>
      <w:r w:rsidRPr="0060053B">
        <w:rPr>
          <w:lang w:eastAsia="zh-CN"/>
        </w:rPr>
        <w:t>。</w:t>
      </w:r>
      <w:r w:rsidRPr="0060053B">
        <w:rPr>
          <w:lang w:eastAsia="zh-CN"/>
        </w:rPr>
        <w:t xml:space="preserve">    </w:t>
      </w:r>
    </w:p>
    <w:p w14:paraId="0481318F" w14:textId="77777777" w:rsidR="00CF691D" w:rsidRPr="0060053B" w:rsidRDefault="0060053B" w:rsidP="0060053B">
      <w:pPr>
        <w:spacing w:after="0" w:line="360" w:lineRule="auto"/>
        <w:rPr>
          <w:lang w:eastAsia="zh-CN"/>
        </w:rPr>
      </w:pPr>
      <w:r w:rsidRPr="0060053B">
        <w:rPr>
          <w:lang w:eastAsia="zh-CN"/>
        </w:rPr>
        <w:t>6.</w:t>
      </w:r>
      <w:r w:rsidRPr="0060053B">
        <w:rPr>
          <w:lang w:eastAsia="zh-CN"/>
        </w:rPr>
        <w:t>判断，正确的填</w:t>
      </w:r>
      <w:r w:rsidRPr="0060053B">
        <w:rPr>
          <w:lang w:eastAsia="zh-CN"/>
        </w:rPr>
        <w:t>“</w:t>
      </w:r>
      <w:r w:rsidRPr="0060053B">
        <w:rPr>
          <w:lang w:eastAsia="zh-CN"/>
        </w:rPr>
        <w:t>正确</w:t>
      </w:r>
      <w:r w:rsidRPr="0060053B">
        <w:rPr>
          <w:lang w:eastAsia="zh-CN"/>
        </w:rPr>
        <w:t>”</w:t>
      </w:r>
      <w:r w:rsidRPr="0060053B">
        <w:rPr>
          <w:lang w:eastAsia="zh-CN"/>
        </w:rPr>
        <w:t>，错误的填</w:t>
      </w:r>
      <w:r w:rsidRPr="0060053B">
        <w:rPr>
          <w:lang w:eastAsia="zh-CN"/>
        </w:rPr>
        <w:t>“</w:t>
      </w:r>
      <w:r w:rsidRPr="0060053B">
        <w:rPr>
          <w:lang w:eastAsia="zh-CN"/>
        </w:rPr>
        <w:t>错误</w:t>
      </w:r>
      <w:r w:rsidRPr="0060053B">
        <w:rPr>
          <w:lang w:eastAsia="zh-CN"/>
        </w:rPr>
        <w:t>”</w:t>
      </w:r>
      <w:r w:rsidRPr="0060053B">
        <w:rPr>
          <w:lang w:eastAsia="zh-CN"/>
        </w:rPr>
        <w:t>．</w:t>
      </w:r>
      <w:r w:rsidRPr="0060053B">
        <w:rPr>
          <w:lang w:eastAsia="zh-CN"/>
        </w:rPr>
        <w:t xml:space="preserve">  </w:t>
      </w:r>
      <w:r w:rsidRPr="0060053B">
        <w:rPr>
          <w:lang w:eastAsia="zh-CN"/>
        </w:rPr>
        <w:br/>
      </w:r>
      <w:r w:rsidR="004A2BBD">
        <w:rPr>
          <w:noProof/>
          <w:lang w:eastAsia="zh-CN"/>
        </w:rPr>
        <w:pict w14:anchorId="1E4A455F">
          <v:shape id="图片 8" o:spid="_x0000_i1032" type="#_x0000_t75" style="width:221.25pt;height:22.5pt;visibility:visible;mso-wrap-style:square">
            <v:imagedata r:id="rId14" o:title=""/>
          </v:shape>
        </w:pict>
      </w:r>
      <w:r w:rsidRPr="0060053B">
        <w:rPr>
          <w:lang w:eastAsia="zh-CN"/>
        </w:rPr>
        <w:br/>
        <w:t>6</w:t>
      </w:r>
      <w:r w:rsidRPr="0060053B">
        <w:rPr>
          <w:lang w:eastAsia="zh-CN"/>
        </w:rPr>
        <w:t>＋</w:t>
      </w:r>
      <w:r w:rsidRPr="0060053B">
        <w:rPr>
          <w:lang w:eastAsia="zh-CN"/>
        </w:rPr>
        <w:t>2</w:t>
      </w:r>
      <w:r w:rsidRPr="0060053B">
        <w:rPr>
          <w:lang w:eastAsia="zh-CN"/>
        </w:rPr>
        <w:t>＝</w:t>
      </w:r>
      <w:r w:rsidRPr="0060053B">
        <w:rPr>
          <w:lang w:eastAsia="zh-CN"/>
        </w:rPr>
        <w:t>8                      2</w:t>
      </w:r>
      <w:r w:rsidRPr="0060053B">
        <w:rPr>
          <w:lang w:eastAsia="zh-CN"/>
        </w:rPr>
        <w:t>＋</w:t>
      </w:r>
      <w:r w:rsidRPr="0060053B">
        <w:rPr>
          <w:lang w:eastAsia="zh-CN"/>
        </w:rPr>
        <w:t>6</w:t>
      </w:r>
      <w:r w:rsidRPr="0060053B">
        <w:rPr>
          <w:lang w:eastAsia="zh-CN"/>
        </w:rPr>
        <w:t>＝</w:t>
      </w:r>
      <w:r w:rsidRPr="0060053B">
        <w:rPr>
          <w:lang w:eastAsia="zh-CN"/>
        </w:rPr>
        <w:t>8</w:t>
      </w:r>
      <w:r w:rsidRPr="0060053B">
        <w:rPr>
          <w:lang w:eastAsia="zh-CN"/>
        </w:rPr>
        <w:br/>
        <w:t>6</w:t>
      </w:r>
      <w:r w:rsidRPr="0060053B">
        <w:rPr>
          <w:lang w:eastAsia="zh-CN"/>
        </w:rPr>
        <w:t>－</w:t>
      </w:r>
      <w:r w:rsidRPr="0060053B">
        <w:rPr>
          <w:lang w:eastAsia="zh-CN"/>
        </w:rPr>
        <w:t>2</w:t>
      </w:r>
      <w:r w:rsidRPr="0060053B">
        <w:rPr>
          <w:lang w:eastAsia="zh-CN"/>
        </w:rPr>
        <w:t>＝</w:t>
      </w:r>
      <w:r w:rsidRPr="0060053B">
        <w:rPr>
          <w:lang w:eastAsia="zh-CN"/>
        </w:rPr>
        <w:t>4                      6</w:t>
      </w:r>
      <w:r w:rsidRPr="0060053B">
        <w:rPr>
          <w:lang w:eastAsia="zh-CN"/>
        </w:rPr>
        <w:t>－</w:t>
      </w:r>
      <w:r w:rsidRPr="0060053B">
        <w:rPr>
          <w:lang w:eastAsia="zh-CN"/>
        </w:rPr>
        <w:t>4</w:t>
      </w:r>
      <w:r w:rsidRPr="0060053B">
        <w:rPr>
          <w:lang w:eastAsia="zh-CN"/>
        </w:rPr>
        <w:t>＝</w:t>
      </w:r>
      <w:r w:rsidRPr="0060053B">
        <w:rPr>
          <w:lang w:eastAsia="zh-CN"/>
        </w:rPr>
        <w:t xml:space="preserve">2    </w:t>
      </w:r>
    </w:p>
    <w:p w14:paraId="6B56DB78" w14:textId="77777777" w:rsidR="00CF691D" w:rsidRPr="0060053B" w:rsidRDefault="0060053B" w:rsidP="0060053B">
      <w:pPr>
        <w:spacing w:line="360" w:lineRule="auto"/>
        <w:rPr>
          <w:lang w:eastAsia="zh-CN"/>
        </w:rPr>
      </w:pPr>
      <w:r w:rsidRPr="0060053B">
        <w:rPr>
          <w:b/>
          <w:bCs/>
          <w:sz w:val="24"/>
          <w:szCs w:val="24"/>
          <w:lang w:eastAsia="zh-CN"/>
        </w:rPr>
        <w:t>三、填空题</w:t>
      </w:r>
      <w:r w:rsidRPr="0060053B">
        <w:rPr>
          <w:b/>
          <w:bCs/>
          <w:sz w:val="24"/>
          <w:szCs w:val="24"/>
          <w:lang w:eastAsia="zh-CN"/>
        </w:rPr>
        <w:t xml:space="preserve"> </w:t>
      </w:r>
    </w:p>
    <w:p w14:paraId="7E2E697B" w14:textId="77777777" w:rsidR="00CF691D" w:rsidRPr="0060053B" w:rsidRDefault="0060053B" w:rsidP="0060053B">
      <w:pPr>
        <w:spacing w:after="0" w:line="360" w:lineRule="auto"/>
        <w:rPr>
          <w:lang w:eastAsia="zh-CN"/>
        </w:rPr>
      </w:pPr>
      <w:r w:rsidRPr="0060053B">
        <w:rPr>
          <w:lang w:eastAsia="zh-CN"/>
        </w:rPr>
        <w:t>7.</w:t>
      </w:r>
      <w:r w:rsidRPr="0060053B">
        <w:rPr>
          <w:lang w:eastAsia="zh-CN"/>
        </w:rPr>
        <w:t>填上正确的结果．</w:t>
      </w:r>
      <w:r w:rsidRPr="0060053B">
        <w:rPr>
          <w:lang w:eastAsia="zh-CN"/>
        </w:rPr>
        <w:t xml:space="preserve">  </w:t>
      </w:r>
      <w:r w:rsidRPr="0060053B">
        <w:rPr>
          <w:lang w:eastAsia="zh-CN"/>
        </w:rPr>
        <w:br/>
      </w:r>
      <w:r w:rsidR="004A2BBD">
        <w:rPr>
          <w:noProof/>
          <w:lang w:eastAsia="zh-CN"/>
        </w:rPr>
        <w:pict w14:anchorId="22540735">
          <v:shape id="图片 9" o:spid="_x0000_i1033" type="#_x0000_t75" style="width:100.5pt;height:78pt;visibility:visible;mso-wrap-style:square">
            <v:imagedata r:id="rId15" o:title=""/>
          </v:shape>
        </w:pict>
      </w:r>
    </w:p>
    <w:p w14:paraId="5591A15F" w14:textId="77777777" w:rsidR="0060053B" w:rsidRPr="0060053B" w:rsidRDefault="0060053B" w:rsidP="0060053B">
      <w:pPr>
        <w:spacing w:after="0" w:line="360" w:lineRule="auto"/>
        <w:rPr>
          <w:lang w:eastAsia="zh-CN"/>
        </w:rPr>
      </w:pPr>
      <w:r w:rsidRPr="0060053B">
        <w:rPr>
          <w:lang w:eastAsia="zh-CN"/>
        </w:rPr>
        <w:lastRenderedPageBreak/>
        <w:t>8.</w:t>
      </w:r>
      <w:r w:rsidRPr="0060053B">
        <w:rPr>
          <w:lang w:eastAsia="zh-CN"/>
        </w:rPr>
        <w:t>比</w:t>
      </w:r>
      <w:r w:rsidRPr="0060053B">
        <w:rPr>
          <w:lang w:eastAsia="zh-CN"/>
        </w:rPr>
        <w:t>3</w:t>
      </w:r>
      <w:r w:rsidRPr="0060053B">
        <w:rPr>
          <w:lang w:eastAsia="zh-CN"/>
        </w:rPr>
        <w:t>多</w:t>
      </w:r>
      <w:r w:rsidRPr="0060053B">
        <w:rPr>
          <w:lang w:eastAsia="zh-CN"/>
        </w:rPr>
        <w:t>2</w:t>
      </w:r>
      <w:r w:rsidRPr="0060053B">
        <w:rPr>
          <w:lang w:eastAsia="zh-CN"/>
        </w:rPr>
        <w:t>的数是</w:t>
      </w:r>
      <w:r w:rsidRPr="0060053B">
        <w:rPr>
          <w:lang w:eastAsia="zh-CN"/>
        </w:rPr>
        <w:t>________</w:t>
      </w:r>
      <w:r w:rsidRPr="0060053B">
        <w:rPr>
          <w:lang w:eastAsia="zh-CN"/>
        </w:rPr>
        <w:t>，比</w:t>
      </w:r>
      <w:r w:rsidRPr="0060053B">
        <w:rPr>
          <w:lang w:eastAsia="zh-CN"/>
        </w:rPr>
        <w:t>8</w:t>
      </w:r>
      <w:r w:rsidRPr="0060053B">
        <w:rPr>
          <w:lang w:eastAsia="zh-CN"/>
        </w:rPr>
        <w:t>少</w:t>
      </w:r>
      <w:r w:rsidRPr="0060053B">
        <w:rPr>
          <w:lang w:eastAsia="zh-CN"/>
        </w:rPr>
        <w:t>3</w:t>
      </w:r>
      <w:r w:rsidRPr="0060053B">
        <w:rPr>
          <w:lang w:eastAsia="zh-CN"/>
        </w:rPr>
        <w:t>的数是</w:t>
      </w:r>
      <w:r w:rsidRPr="0060053B">
        <w:rPr>
          <w:lang w:eastAsia="zh-CN"/>
        </w:rPr>
        <w:t>________</w:t>
      </w:r>
      <w:r w:rsidRPr="0060053B">
        <w:rPr>
          <w:lang w:eastAsia="zh-CN"/>
        </w:rPr>
        <w:t>。</w:t>
      </w:r>
      <w:r w:rsidRPr="0060053B">
        <w:rPr>
          <w:lang w:eastAsia="zh-CN"/>
        </w:rPr>
        <w:t xml:space="preserve">  </w:t>
      </w:r>
    </w:p>
    <w:p w14:paraId="4EE8A5EF" w14:textId="77777777" w:rsidR="00CF691D" w:rsidRPr="0060053B" w:rsidRDefault="0060053B" w:rsidP="0060053B">
      <w:pPr>
        <w:spacing w:after="0" w:line="360" w:lineRule="auto"/>
      </w:pPr>
      <w:r w:rsidRPr="0060053B">
        <w:t>9.</w:t>
      </w:r>
      <w:r w:rsidRPr="0060053B">
        <w:t>看一看，填一填。</w:t>
      </w:r>
    </w:p>
    <w:p w14:paraId="4E32954B" w14:textId="7B2A8043" w:rsidR="00CF691D" w:rsidRPr="0060053B" w:rsidRDefault="00943A20" w:rsidP="0060053B">
      <w:pPr>
        <w:spacing w:after="0" w:line="360" w:lineRule="auto"/>
      </w:pPr>
      <w:r>
        <w:rPr>
          <w:noProof/>
          <w:lang w:eastAsia="zh-CN"/>
        </w:rPr>
        <w:pict w14:anchorId="0CA550DA">
          <v:shape id="图片 10" o:spid="_x0000_i1034" type="#_x0000_t75" style="width:286.5pt;height:74.25pt;visibility:visible;mso-wrap-style:square">
            <v:imagedata r:id="rId16" o:title=""/>
          </v:shape>
        </w:pict>
      </w:r>
    </w:p>
    <w:p w14:paraId="0596456D" w14:textId="77777777" w:rsidR="00CF691D" w:rsidRPr="0060053B" w:rsidRDefault="0060053B" w:rsidP="0060053B">
      <w:pPr>
        <w:spacing w:after="0" w:line="360" w:lineRule="auto"/>
      </w:pPr>
      <w:r w:rsidRPr="0060053B">
        <w:t>3________4                  6________6                  5________4</w:t>
      </w:r>
    </w:p>
    <w:p w14:paraId="70F21EA4" w14:textId="7208F1C1" w:rsidR="00CF691D" w:rsidRPr="0060053B" w:rsidRDefault="0060053B" w:rsidP="0060053B">
      <w:pPr>
        <w:spacing w:after="0" w:line="360" w:lineRule="auto"/>
        <w:rPr>
          <w:lang w:eastAsia="zh-CN"/>
        </w:rPr>
      </w:pPr>
      <w:r w:rsidRPr="0060053B">
        <w:t>10.</w:t>
      </w:r>
      <w:r w:rsidRPr="0060053B">
        <w:t>看图写算式。</w:t>
      </w:r>
      <w:r w:rsidR="00943A20">
        <w:rPr>
          <w:noProof/>
          <w:lang w:eastAsia="zh-CN"/>
        </w:rPr>
        <w:pict w14:anchorId="3D1B7172">
          <v:shape id="图片 11" o:spid="_x0000_i1035" type="#_x0000_t75" style="width:181.5pt;height:105pt;visibility:visible;mso-wrap-style:square">
            <v:imagedata r:id="rId17" o:title=""/>
          </v:shape>
        </w:pict>
      </w:r>
      <w:r w:rsidRPr="0060053B">
        <w:br/>
      </w:r>
      <w:r w:rsidRPr="0060053B">
        <w:rPr>
          <w:lang w:eastAsia="zh-CN"/>
        </w:rPr>
        <w:t>________  ________  ________=________</w:t>
      </w:r>
      <w:r w:rsidRPr="0060053B">
        <w:rPr>
          <w:lang w:eastAsia="zh-CN"/>
        </w:rPr>
        <w:t>（只）</w:t>
      </w:r>
      <w:r w:rsidRPr="0060053B">
        <w:rPr>
          <w:lang w:eastAsia="zh-CN"/>
        </w:rPr>
        <w:t xml:space="preserve">    </w:t>
      </w:r>
    </w:p>
    <w:p w14:paraId="138E74B0" w14:textId="77777777" w:rsidR="00CF691D" w:rsidRPr="0060053B" w:rsidRDefault="0060053B" w:rsidP="0060053B">
      <w:pPr>
        <w:spacing w:after="0" w:line="360" w:lineRule="auto"/>
        <w:rPr>
          <w:lang w:eastAsia="zh-CN"/>
        </w:rPr>
      </w:pPr>
      <w:r w:rsidRPr="0060053B">
        <w:rPr>
          <w:lang w:eastAsia="zh-CN"/>
        </w:rPr>
        <w:t>11.</w:t>
      </w:r>
      <w:r w:rsidRPr="0060053B">
        <w:rPr>
          <w:lang w:eastAsia="zh-CN"/>
        </w:rPr>
        <w:t>想一想，下面的符号代表哪个数字？</w:t>
      </w:r>
      <w:r w:rsidRPr="0060053B">
        <w:rPr>
          <w:lang w:eastAsia="zh-CN"/>
        </w:rPr>
        <w:t xml:space="preserve">  </w:t>
      </w:r>
      <w:r w:rsidRPr="0060053B">
        <w:rPr>
          <w:lang w:eastAsia="zh-CN"/>
        </w:rPr>
        <w:br/>
      </w:r>
      <w:r w:rsidR="004A2BBD">
        <w:rPr>
          <w:noProof/>
          <w:lang w:eastAsia="zh-CN"/>
        </w:rPr>
        <w:pict w14:anchorId="60DBE95F">
          <v:shape id="图片 12" o:spid="_x0000_i1068" type="#_x0000_t75" style="width:363.75pt;height:111pt;visibility:visible;mso-wrap-style:square">
            <v:imagedata r:id="rId18" o:title=""/>
          </v:shape>
        </w:pict>
      </w:r>
      <w:r w:rsidRPr="0060053B">
        <w:rPr>
          <w:lang w:eastAsia="zh-CN"/>
        </w:rPr>
        <w:t xml:space="preserve">        </w:t>
      </w:r>
    </w:p>
    <w:p w14:paraId="5B1F4832" w14:textId="77777777" w:rsidR="00CF691D" w:rsidRPr="0060053B" w:rsidRDefault="0060053B" w:rsidP="0060053B">
      <w:pPr>
        <w:spacing w:line="360" w:lineRule="auto"/>
        <w:rPr>
          <w:lang w:eastAsia="zh-CN"/>
        </w:rPr>
      </w:pPr>
      <w:r w:rsidRPr="0060053B">
        <w:rPr>
          <w:b/>
          <w:bCs/>
          <w:sz w:val="24"/>
          <w:szCs w:val="24"/>
          <w:lang w:eastAsia="zh-CN"/>
        </w:rPr>
        <w:t>四、解答题</w:t>
      </w:r>
      <w:r w:rsidRPr="0060053B">
        <w:rPr>
          <w:b/>
          <w:bCs/>
          <w:sz w:val="24"/>
          <w:szCs w:val="24"/>
          <w:lang w:eastAsia="zh-CN"/>
        </w:rPr>
        <w:t xml:space="preserve"> </w:t>
      </w:r>
    </w:p>
    <w:p w14:paraId="5A219236" w14:textId="77777777" w:rsidR="00CF691D" w:rsidRPr="0060053B" w:rsidRDefault="0060053B" w:rsidP="0060053B">
      <w:pPr>
        <w:spacing w:after="0" w:line="360" w:lineRule="auto"/>
        <w:rPr>
          <w:lang w:eastAsia="zh-CN"/>
        </w:rPr>
      </w:pPr>
      <w:r w:rsidRPr="0060053B">
        <w:rPr>
          <w:lang w:eastAsia="zh-CN"/>
        </w:rPr>
        <w:t>12.</w:t>
      </w:r>
      <w:r w:rsidRPr="0060053B">
        <w:rPr>
          <w:lang w:eastAsia="zh-CN"/>
        </w:rPr>
        <w:t>游乐场里原来有</w:t>
      </w:r>
      <w:r w:rsidRPr="0060053B">
        <w:rPr>
          <w:lang w:eastAsia="zh-CN"/>
        </w:rPr>
        <w:t>8</w:t>
      </w:r>
      <w:r w:rsidRPr="0060053B">
        <w:rPr>
          <w:lang w:eastAsia="zh-CN"/>
        </w:rPr>
        <w:t>个小朋友在玩，后来走了</w:t>
      </w:r>
      <w:r w:rsidRPr="0060053B">
        <w:rPr>
          <w:lang w:eastAsia="zh-CN"/>
        </w:rPr>
        <w:t>6</w:t>
      </w:r>
      <w:r w:rsidRPr="0060053B">
        <w:rPr>
          <w:lang w:eastAsia="zh-CN"/>
        </w:rPr>
        <w:t>个，现在还有几个小朋友呢？</w:t>
      </w:r>
      <w:r w:rsidRPr="0060053B">
        <w:rPr>
          <w:lang w:eastAsia="zh-CN"/>
        </w:rPr>
        <w:br/>
      </w:r>
      <w:r w:rsidR="004A2BBD">
        <w:rPr>
          <w:noProof/>
          <w:lang w:eastAsia="zh-CN"/>
        </w:rPr>
        <w:pict w14:anchorId="6F94BBDF">
          <v:shape id="图片 13" o:spid="_x0000_i1037" type="#_x0000_t75" style="width:114pt;height:20.25pt;visibility:visible;mso-wrap-style:square">
            <v:imagedata r:id="rId19" o:title=""/>
          </v:shape>
        </w:pict>
      </w:r>
      <w:r w:rsidRPr="0060053B">
        <w:rPr>
          <w:lang w:eastAsia="zh-CN"/>
        </w:rPr>
        <w:t>（个）</w:t>
      </w:r>
      <w:r w:rsidRPr="0060053B">
        <w:rPr>
          <w:lang w:eastAsia="zh-CN"/>
        </w:rPr>
        <w:br/>
      </w:r>
      <w:r w:rsidRPr="0060053B">
        <w:rPr>
          <w:lang w:eastAsia="zh-CN"/>
        </w:rPr>
        <w:t>答：现在还有</w:t>
      </w:r>
      <w:r w:rsidRPr="0060053B">
        <w:rPr>
          <w:lang w:eastAsia="zh-CN"/>
        </w:rPr>
        <w:t>________</w:t>
      </w:r>
      <w:r w:rsidRPr="0060053B">
        <w:rPr>
          <w:lang w:eastAsia="zh-CN"/>
        </w:rPr>
        <w:t>个小朋友。</w:t>
      </w:r>
      <w:r w:rsidRPr="0060053B">
        <w:rPr>
          <w:lang w:eastAsia="zh-CN"/>
        </w:rPr>
        <w:t xml:space="preserve">    </w:t>
      </w:r>
    </w:p>
    <w:p w14:paraId="54F2F89C" w14:textId="77777777" w:rsidR="00CF691D" w:rsidRPr="0060053B" w:rsidRDefault="0060053B" w:rsidP="0060053B">
      <w:pPr>
        <w:spacing w:after="0" w:line="360" w:lineRule="auto"/>
      </w:pPr>
      <w:r w:rsidRPr="0060053B">
        <w:t>13.</w:t>
      </w:r>
      <w:r w:rsidRPr="0060053B">
        <w:t>你会找朋友吗？</w:t>
      </w:r>
      <w:r w:rsidRPr="0060053B">
        <w:t xml:space="preserve">  </w:t>
      </w:r>
    </w:p>
    <w:p w14:paraId="08384E18" w14:textId="77777777" w:rsidR="00CF691D" w:rsidRPr="0060053B" w:rsidRDefault="0060053B" w:rsidP="0060053B">
      <w:pPr>
        <w:spacing w:after="0" w:line="360" w:lineRule="auto"/>
      </w:pPr>
      <w:r w:rsidRPr="0060053B">
        <w:t xml:space="preserve"> </w:t>
      </w:r>
      <w:r w:rsidR="00943A20">
        <w:rPr>
          <w:noProof/>
          <w:lang w:eastAsia="zh-CN"/>
        </w:rPr>
        <w:pict w14:anchorId="37F85C76">
          <v:shape id="图片 14" o:spid="_x0000_i1065" type="#_x0000_t75" style="width:240.75pt;height:161.25pt;visibility:visible;mso-wrap-style:square">
            <v:imagedata r:id="rId20" o:title=""/>
          </v:shape>
        </w:pict>
      </w:r>
    </w:p>
    <w:p w14:paraId="7318A4E4" w14:textId="77777777" w:rsidR="00CF691D" w:rsidRPr="0060053B" w:rsidRDefault="0060053B" w:rsidP="0060053B">
      <w:pPr>
        <w:spacing w:line="360" w:lineRule="auto"/>
        <w:rPr>
          <w:lang w:eastAsia="zh-CN"/>
        </w:rPr>
      </w:pPr>
      <w:r w:rsidRPr="0060053B">
        <w:rPr>
          <w:b/>
          <w:bCs/>
          <w:sz w:val="24"/>
          <w:szCs w:val="24"/>
          <w:lang w:eastAsia="zh-CN"/>
        </w:rPr>
        <w:lastRenderedPageBreak/>
        <w:t>五、综合题</w:t>
      </w:r>
      <w:r w:rsidRPr="0060053B">
        <w:rPr>
          <w:b/>
          <w:bCs/>
          <w:sz w:val="24"/>
          <w:szCs w:val="24"/>
          <w:lang w:eastAsia="zh-CN"/>
        </w:rPr>
        <w:t xml:space="preserve"> </w:t>
      </w:r>
    </w:p>
    <w:p w14:paraId="137AA52F" w14:textId="77777777" w:rsidR="00CF691D" w:rsidRPr="0060053B" w:rsidRDefault="0060053B" w:rsidP="0060053B">
      <w:pPr>
        <w:spacing w:after="0" w:line="360" w:lineRule="auto"/>
        <w:rPr>
          <w:lang w:eastAsia="zh-CN"/>
        </w:rPr>
      </w:pPr>
      <w:r w:rsidRPr="0060053B">
        <w:rPr>
          <w:lang w:eastAsia="zh-CN"/>
        </w:rPr>
        <w:t>14.</w:t>
      </w:r>
      <w:r w:rsidRPr="0060053B">
        <w:rPr>
          <w:lang w:eastAsia="zh-CN"/>
        </w:rPr>
        <w:t>看一看，比一比。</w:t>
      </w:r>
    </w:p>
    <w:p w14:paraId="631FB458" w14:textId="77777777" w:rsidR="00CF691D" w:rsidRPr="0060053B" w:rsidRDefault="0060053B" w:rsidP="0060053B">
      <w:pPr>
        <w:spacing w:after="0" w:line="360" w:lineRule="auto"/>
      </w:pPr>
      <w:r w:rsidRPr="0060053B">
        <w:rPr>
          <w:lang w:eastAsia="zh-CN"/>
        </w:rPr>
        <w:t xml:space="preserve">   </w:t>
      </w:r>
      <w:r w:rsidR="004A2BBD">
        <w:rPr>
          <w:noProof/>
          <w:lang w:eastAsia="zh-CN"/>
        </w:rPr>
        <w:pict w14:anchorId="4DFFFDD9">
          <v:shape id="图片 15" o:spid="_x0000_i1039" type="#_x0000_t75" style="width:30.75pt;height:30.75pt;visibility:visible;mso-wrap-style:square">
            <v:imagedata r:id="rId21" o:title=""/>
          </v:shape>
        </w:pict>
      </w:r>
      <w:r w:rsidRPr="0060053B">
        <w:t xml:space="preserve">  </w:t>
      </w:r>
      <w:r w:rsidR="004A2BBD">
        <w:rPr>
          <w:noProof/>
          <w:lang w:eastAsia="zh-CN"/>
        </w:rPr>
        <w:pict w14:anchorId="70BA45A5">
          <v:shape id="图片 16" o:spid="_x0000_i1040" type="#_x0000_t75" style="width:30.75pt;height:30.75pt;visibility:visible;mso-wrap-style:square">
            <v:imagedata r:id="rId21" o:title=""/>
          </v:shape>
        </w:pict>
      </w:r>
      <w:r w:rsidRPr="0060053B">
        <w:t xml:space="preserve">  </w:t>
      </w:r>
      <w:r w:rsidR="004A2BBD">
        <w:rPr>
          <w:noProof/>
          <w:lang w:eastAsia="zh-CN"/>
        </w:rPr>
        <w:pict w14:anchorId="350EC6A6">
          <v:shape id="图片 17" o:spid="_x0000_i1041" type="#_x0000_t75" style="width:30.75pt;height:30.75pt;visibility:visible;mso-wrap-style:square">
            <v:imagedata r:id="rId21" o:title=""/>
          </v:shape>
        </w:pict>
      </w:r>
      <w:r w:rsidRPr="0060053B">
        <w:t xml:space="preserve">   </w:t>
      </w:r>
      <w:r w:rsidR="004A2BBD">
        <w:rPr>
          <w:noProof/>
          <w:lang w:eastAsia="zh-CN"/>
        </w:rPr>
        <w:pict w14:anchorId="12E7A3F3">
          <v:shape id="图片 18" o:spid="_x0000_i1042" type="#_x0000_t75" style="width:30.75pt;height:30.75pt;visibility:visible;mso-wrap-style:square">
            <v:imagedata r:id="rId22" o:title=""/>
          </v:shape>
        </w:pict>
      </w:r>
      <w:r w:rsidRPr="0060053B">
        <w:t xml:space="preserve">  </w:t>
      </w:r>
      <w:r w:rsidR="004A2BBD">
        <w:rPr>
          <w:noProof/>
          <w:lang w:eastAsia="zh-CN"/>
        </w:rPr>
        <w:pict w14:anchorId="5B896C5B">
          <v:shape id="图片 19" o:spid="_x0000_i1043" type="#_x0000_t75" style="width:30.75pt;height:30.75pt;visibility:visible;mso-wrap-style:square">
            <v:imagedata r:id="rId23" o:title=""/>
          </v:shape>
        </w:pict>
      </w:r>
      <w:r w:rsidRPr="0060053B">
        <w:t xml:space="preserve">  </w:t>
      </w:r>
      <w:r w:rsidR="004A2BBD">
        <w:rPr>
          <w:noProof/>
          <w:lang w:eastAsia="zh-CN"/>
        </w:rPr>
        <w:pict w14:anchorId="420EB90C">
          <v:shape id="图片 20" o:spid="_x0000_i1044" type="#_x0000_t75" style="width:30.75pt;height:30.75pt;visibility:visible;mso-wrap-style:square">
            <v:imagedata r:id="rId23" o:title=""/>
          </v:shape>
        </w:pict>
      </w:r>
      <w:r w:rsidRPr="0060053B">
        <w:t xml:space="preserve">  </w:t>
      </w:r>
      <w:r w:rsidR="004A2BBD">
        <w:rPr>
          <w:noProof/>
          <w:lang w:eastAsia="zh-CN"/>
        </w:rPr>
        <w:pict w14:anchorId="49DDE0F8">
          <v:shape id="图片 21" o:spid="_x0000_i1045" type="#_x0000_t75" style="width:30.75pt;height:30.75pt;visibility:visible;mso-wrap-style:square">
            <v:imagedata r:id="rId23" o:title=""/>
          </v:shape>
        </w:pict>
      </w:r>
      <w:r w:rsidRPr="0060053B">
        <w:t xml:space="preserve">  </w:t>
      </w:r>
      <w:r w:rsidR="004A2BBD">
        <w:rPr>
          <w:noProof/>
          <w:lang w:eastAsia="zh-CN"/>
        </w:rPr>
        <w:pict w14:anchorId="600C5B3D">
          <v:shape id="图片 22" o:spid="_x0000_i1046" type="#_x0000_t75" style="width:30.75pt;height:30.75pt;visibility:visible;mso-wrap-style:square">
            <v:imagedata r:id="rId23" o:title=""/>
          </v:shape>
        </w:pict>
      </w:r>
      <w:r w:rsidRPr="0060053B">
        <w:t xml:space="preserve">    </w:t>
      </w:r>
      <w:r w:rsidR="004A2BBD">
        <w:rPr>
          <w:noProof/>
          <w:lang w:eastAsia="zh-CN"/>
        </w:rPr>
        <w:pict w14:anchorId="5515287F">
          <v:shape id="图片 23" o:spid="_x0000_i1047" type="#_x0000_t75" style="width:37.5pt;height:37.5pt;visibility:visible;mso-wrap-style:square">
            <v:imagedata r:id="rId24" o:title=""/>
          </v:shape>
        </w:pict>
      </w:r>
      <w:r w:rsidR="004A2BBD">
        <w:rPr>
          <w:noProof/>
          <w:lang w:eastAsia="zh-CN"/>
        </w:rPr>
        <w:pict w14:anchorId="27BF7B36">
          <v:shape id="图片 24" o:spid="_x0000_i1048" type="#_x0000_t75" style="width:37.5pt;height:37.5pt;visibility:visible;mso-wrap-style:square">
            <v:imagedata r:id="rId24" o:title=""/>
          </v:shape>
        </w:pict>
      </w:r>
      <w:r w:rsidR="004A2BBD">
        <w:rPr>
          <w:noProof/>
          <w:lang w:eastAsia="zh-CN"/>
        </w:rPr>
        <w:pict w14:anchorId="77E68FBE">
          <v:shape id="图片 25" o:spid="_x0000_i1049" type="#_x0000_t75" style="width:37.5pt;height:37.5pt;visibility:visible;mso-wrap-style:square">
            <v:imagedata r:id="rId25" o:title=""/>
          </v:shape>
        </w:pict>
      </w:r>
      <w:r w:rsidR="004A2BBD">
        <w:rPr>
          <w:noProof/>
          <w:lang w:eastAsia="zh-CN"/>
        </w:rPr>
        <w:pict w14:anchorId="63257703">
          <v:shape id="图片 26" o:spid="_x0000_i1050" type="#_x0000_t75" style="width:37.5pt;height:37.5pt;visibility:visible;mso-wrap-style:square">
            <v:imagedata r:id="rId25" o:title=""/>
          </v:shape>
        </w:pict>
      </w:r>
      <w:r w:rsidR="004A2BBD">
        <w:rPr>
          <w:noProof/>
          <w:lang w:eastAsia="zh-CN"/>
        </w:rPr>
        <w:pict w14:anchorId="2F53AC32">
          <v:shape id="图片 27" o:spid="_x0000_i1051" type="#_x0000_t75" style="width:37.5pt;height:37.5pt;visibility:visible;mso-wrap-style:square">
            <v:imagedata r:id="rId24" o:title=""/>
          </v:shape>
        </w:pict>
      </w:r>
    </w:p>
    <w:p w14:paraId="52567D9E" w14:textId="77777777" w:rsidR="00CF691D" w:rsidRPr="0060053B" w:rsidRDefault="0060053B" w:rsidP="0060053B">
      <w:pPr>
        <w:spacing w:after="0" w:line="360" w:lineRule="auto"/>
      </w:pPr>
      <w:r w:rsidRPr="0060053B">
        <w:t>（</w:t>
      </w:r>
      <w:r w:rsidRPr="0060053B">
        <w:t>1</w:t>
      </w:r>
      <w:r w:rsidRPr="0060053B">
        <w:t>）</w:t>
      </w:r>
      <w:r w:rsidR="004A2BBD">
        <w:rPr>
          <w:noProof/>
          <w:lang w:eastAsia="zh-CN"/>
        </w:rPr>
        <w:pict w14:anchorId="3801C88A">
          <v:shape id="图片 28" o:spid="_x0000_i1052" type="#_x0000_t75" style="width:30.75pt;height:30.75pt;visibility:visible;mso-wrap-style:square">
            <v:imagedata r:id="rId21" o:title=""/>
          </v:shape>
        </w:pict>
      </w:r>
      <w:r w:rsidRPr="0060053B">
        <w:t>有（</w:t>
      </w:r>
      <w:r w:rsidRPr="0060053B">
        <w:t xml:space="preserve">   </w:t>
      </w:r>
      <w:r w:rsidRPr="0060053B">
        <w:t>）束，</w:t>
      </w:r>
      <w:r w:rsidRPr="0060053B">
        <w:t xml:space="preserve"> </w:t>
      </w:r>
      <w:r w:rsidR="004A2BBD">
        <w:rPr>
          <w:noProof/>
          <w:lang w:eastAsia="zh-CN"/>
        </w:rPr>
        <w:pict w14:anchorId="37772FD3">
          <v:shape id="图片 29" o:spid="_x0000_i1053" type="#_x0000_t75" style="width:37.5pt;height:37.5pt;visibility:visible;mso-wrap-style:square">
            <v:imagedata r:id="rId25" o:title=""/>
          </v:shape>
        </w:pict>
      </w:r>
      <w:r w:rsidRPr="0060053B">
        <w:t>有（</w:t>
      </w:r>
      <w:r w:rsidRPr="0060053B">
        <w:t>   </w:t>
      </w:r>
      <w:r w:rsidRPr="0060053B">
        <w:t>）只；</w:t>
      </w:r>
      <w:r w:rsidRPr="0060053B">
        <w:t xml:space="preserve">    </w:t>
      </w:r>
    </w:p>
    <w:p w14:paraId="5B1DF495" w14:textId="77777777" w:rsidR="00CF691D" w:rsidRPr="0060053B" w:rsidRDefault="0060053B" w:rsidP="0060053B">
      <w:pPr>
        <w:spacing w:after="0" w:line="360" w:lineRule="auto"/>
      </w:pPr>
      <w:r w:rsidRPr="0060053B">
        <w:t>（</w:t>
      </w:r>
      <w:r w:rsidRPr="0060053B">
        <w:t>2</w:t>
      </w:r>
      <w:r w:rsidRPr="0060053B">
        <w:t>）</w:t>
      </w:r>
      <w:r w:rsidR="004A2BBD">
        <w:rPr>
          <w:noProof/>
          <w:lang w:eastAsia="zh-CN"/>
        </w:rPr>
        <w:pict w14:anchorId="72727563">
          <v:shape id="图片 30" o:spid="_x0000_i1054" type="#_x0000_t75" style="width:30.75pt;height:30.75pt;visibility:visible;mso-wrap-style:square">
            <v:imagedata r:id="rId21" o:title=""/>
          </v:shape>
        </w:pict>
      </w:r>
      <w:r w:rsidRPr="0060053B">
        <w:t>比</w:t>
      </w:r>
      <w:r w:rsidRPr="0060053B">
        <w:t xml:space="preserve"> </w:t>
      </w:r>
      <w:r w:rsidR="004A2BBD">
        <w:rPr>
          <w:noProof/>
          <w:lang w:eastAsia="zh-CN"/>
        </w:rPr>
        <w:pict w14:anchorId="2C0E3899">
          <v:shape id="图片 31" o:spid="_x0000_i1055" type="#_x0000_t75" style="width:37.5pt;height:37.5pt;visibility:visible;mso-wrap-style:square">
            <v:imagedata r:id="rId25" o:title=""/>
          </v:shape>
        </w:pict>
      </w:r>
      <w:r w:rsidRPr="0060053B">
        <w:t>多（</w:t>
      </w:r>
      <w:r w:rsidRPr="0060053B">
        <w:t xml:space="preserve">   </w:t>
      </w:r>
      <w:r w:rsidRPr="0060053B">
        <w:t>）；</w:t>
      </w:r>
      <w:r w:rsidRPr="0060053B">
        <w:t xml:space="preserve"> </w:t>
      </w:r>
      <w:r w:rsidR="004A2BBD">
        <w:rPr>
          <w:noProof/>
          <w:lang w:eastAsia="zh-CN"/>
        </w:rPr>
        <w:pict w14:anchorId="389E1322">
          <v:shape id="图片 32" o:spid="_x0000_i1056" type="#_x0000_t75" style="width:37.5pt;height:37.5pt;visibility:visible;mso-wrap-style:square">
            <v:imagedata r:id="rId24" o:title=""/>
          </v:shape>
        </w:pict>
      </w:r>
      <w:r w:rsidRPr="0060053B">
        <w:t>比</w:t>
      </w:r>
      <w:r w:rsidRPr="0060053B">
        <w:t xml:space="preserve"> </w:t>
      </w:r>
      <w:r w:rsidR="004A2BBD">
        <w:rPr>
          <w:noProof/>
          <w:lang w:eastAsia="zh-CN"/>
        </w:rPr>
        <w:pict w14:anchorId="2350D91E">
          <v:shape id="图片 33" o:spid="_x0000_i1057" type="#_x0000_t75" style="width:30.75pt;height:30.75pt;visibility:visible;mso-wrap-style:square">
            <v:imagedata r:id="rId23" o:title=""/>
          </v:shape>
        </w:pict>
      </w:r>
      <w:r w:rsidRPr="0060053B">
        <w:t>少（</w:t>
      </w:r>
      <w:r w:rsidRPr="0060053B">
        <w:t>   </w:t>
      </w:r>
      <w:r w:rsidRPr="0060053B">
        <w:t>）；</w:t>
      </w:r>
      <w:r w:rsidRPr="0060053B">
        <w:t xml:space="preserve">    </w:t>
      </w:r>
    </w:p>
    <w:p w14:paraId="273CDE55" w14:textId="77777777" w:rsidR="00CF691D" w:rsidRPr="0060053B" w:rsidRDefault="0060053B" w:rsidP="0060053B">
      <w:pPr>
        <w:spacing w:after="0" w:line="360" w:lineRule="auto"/>
      </w:pPr>
      <w:r w:rsidRPr="0060053B">
        <w:t>（</w:t>
      </w:r>
      <w:r w:rsidRPr="0060053B">
        <w:t>3</w:t>
      </w:r>
      <w:r w:rsidRPr="0060053B">
        <w:t>）（</w:t>
      </w:r>
      <w:r w:rsidRPr="0060053B">
        <w:t xml:space="preserve">   </w:t>
      </w:r>
      <w:r w:rsidRPr="0060053B">
        <w:t>）</w:t>
      </w:r>
      <w:r w:rsidRPr="0060053B">
        <w:t>&gt;</w:t>
      </w:r>
      <w:r w:rsidRPr="0060053B">
        <w:t>（</w:t>
      </w:r>
      <w:r w:rsidRPr="0060053B">
        <w:t xml:space="preserve">   </w:t>
      </w:r>
      <w:r w:rsidRPr="0060053B">
        <w:t>）；（</w:t>
      </w:r>
      <w:r w:rsidRPr="0060053B">
        <w:t xml:space="preserve">   </w:t>
      </w:r>
      <w:r w:rsidRPr="0060053B">
        <w:t>）</w:t>
      </w:r>
      <w:r w:rsidRPr="0060053B">
        <w:t>&lt;</w:t>
      </w:r>
      <w:r w:rsidRPr="0060053B">
        <w:t>（</w:t>
      </w:r>
      <w:r w:rsidRPr="0060053B">
        <w:t xml:space="preserve">   </w:t>
      </w:r>
      <w:r w:rsidRPr="0060053B">
        <w:t>）。</w:t>
      </w:r>
      <w:r w:rsidRPr="0060053B">
        <w:t xml:space="preserve">    </w:t>
      </w:r>
    </w:p>
    <w:p w14:paraId="652A336D" w14:textId="77777777" w:rsidR="00CF691D" w:rsidRPr="0060053B" w:rsidRDefault="0060053B" w:rsidP="0060053B">
      <w:pPr>
        <w:spacing w:line="360" w:lineRule="auto"/>
        <w:rPr>
          <w:lang w:eastAsia="zh-CN"/>
        </w:rPr>
      </w:pPr>
      <w:r w:rsidRPr="0060053B">
        <w:rPr>
          <w:b/>
          <w:bCs/>
          <w:sz w:val="24"/>
          <w:szCs w:val="24"/>
          <w:lang w:eastAsia="zh-CN"/>
        </w:rPr>
        <w:t>六、应用题</w:t>
      </w:r>
      <w:r w:rsidRPr="0060053B">
        <w:rPr>
          <w:b/>
          <w:bCs/>
          <w:sz w:val="24"/>
          <w:szCs w:val="24"/>
          <w:lang w:eastAsia="zh-CN"/>
        </w:rPr>
        <w:t xml:space="preserve"> </w:t>
      </w:r>
    </w:p>
    <w:p w14:paraId="1F03C08E" w14:textId="77777777" w:rsidR="00CF691D" w:rsidRPr="0060053B" w:rsidRDefault="0060053B" w:rsidP="0060053B">
      <w:pPr>
        <w:spacing w:after="0" w:line="360" w:lineRule="auto"/>
        <w:rPr>
          <w:lang w:eastAsia="zh-CN"/>
        </w:rPr>
      </w:pPr>
      <w:r w:rsidRPr="0060053B">
        <w:rPr>
          <w:lang w:eastAsia="zh-CN"/>
        </w:rPr>
        <w:t>15.</w:t>
      </w:r>
      <w:r w:rsidRPr="0060053B">
        <w:rPr>
          <w:lang w:eastAsia="zh-CN"/>
        </w:rPr>
        <w:t>小红折了</w:t>
      </w:r>
      <w:r w:rsidRPr="0060053B">
        <w:rPr>
          <w:lang w:eastAsia="zh-CN"/>
        </w:rPr>
        <w:t>4</w:t>
      </w:r>
      <w:r w:rsidRPr="0060053B">
        <w:rPr>
          <w:lang w:eastAsia="zh-CN"/>
        </w:rPr>
        <w:t>只千纸鹤，姐姐比她多折</w:t>
      </w:r>
      <w:r w:rsidRPr="0060053B">
        <w:rPr>
          <w:lang w:eastAsia="zh-CN"/>
        </w:rPr>
        <w:t>2</w:t>
      </w:r>
      <w:r w:rsidRPr="0060053B">
        <w:rPr>
          <w:lang w:eastAsia="zh-CN"/>
        </w:rPr>
        <w:t>只，她们两个一共折了多少只千纸鹤？</w:t>
      </w:r>
      <w:r w:rsidRPr="0060053B">
        <w:rPr>
          <w:lang w:eastAsia="zh-CN"/>
        </w:rPr>
        <w:t xml:space="preserve">    </w:t>
      </w:r>
    </w:p>
    <w:p w14:paraId="6221520D" w14:textId="4A81DBFB" w:rsidR="00CF691D" w:rsidRPr="0060053B" w:rsidRDefault="0060053B" w:rsidP="00943A20">
      <w:pPr>
        <w:spacing w:line="360" w:lineRule="auto"/>
        <w:rPr>
          <w:lang w:eastAsia="zh-CN"/>
        </w:rPr>
      </w:pPr>
      <w:r w:rsidRPr="0060053B">
        <w:rPr>
          <w:lang w:eastAsia="zh-CN"/>
        </w:rPr>
        <w:br w:type="page"/>
      </w:r>
      <w:r w:rsidRPr="0060053B">
        <w:rPr>
          <w:b/>
          <w:bCs/>
          <w:sz w:val="28"/>
          <w:szCs w:val="28"/>
          <w:lang w:eastAsia="zh-CN"/>
        </w:rPr>
        <w:lastRenderedPageBreak/>
        <w:t>参考答案</w:t>
      </w:r>
    </w:p>
    <w:p w14:paraId="3355972A" w14:textId="77777777" w:rsidR="00CF691D" w:rsidRPr="0060053B" w:rsidRDefault="0060053B" w:rsidP="0060053B">
      <w:pPr>
        <w:spacing w:line="360" w:lineRule="auto"/>
        <w:rPr>
          <w:lang w:eastAsia="zh-CN"/>
        </w:rPr>
      </w:pPr>
      <w:r w:rsidRPr="0060053B">
        <w:rPr>
          <w:lang w:eastAsia="zh-CN"/>
        </w:rPr>
        <w:t>一、单选题</w:t>
      </w:r>
    </w:p>
    <w:p w14:paraId="7594E2F2" w14:textId="77777777" w:rsidR="00CF691D" w:rsidRPr="0060053B" w:rsidRDefault="0060053B" w:rsidP="0060053B">
      <w:pPr>
        <w:spacing w:after="0" w:line="360" w:lineRule="auto"/>
        <w:rPr>
          <w:lang w:eastAsia="zh-CN"/>
        </w:rPr>
      </w:pPr>
      <w:r w:rsidRPr="0060053B">
        <w:rPr>
          <w:lang w:eastAsia="zh-CN"/>
        </w:rPr>
        <w:t>1.</w:t>
      </w:r>
      <w:r w:rsidRPr="0060053B">
        <w:rPr>
          <w:lang w:eastAsia="zh-CN"/>
        </w:rPr>
        <w:t>【答案】</w:t>
      </w:r>
      <w:r w:rsidRPr="0060053B">
        <w:rPr>
          <w:lang w:eastAsia="zh-CN"/>
        </w:rPr>
        <w:t xml:space="preserve"> A   </w:t>
      </w:r>
    </w:p>
    <w:p w14:paraId="278C2E1D" w14:textId="77777777" w:rsidR="00CF691D" w:rsidRPr="0060053B" w:rsidRDefault="0060053B" w:rsidP="0060053B">
      <w:pPr>
        <w:spacing w:after="0" w:line="360" w:lineRule="auto"/>
        <w:rPr>
          <w:lang w:eastAsia="zh-CN"/>
        </w:rPr>
      </w:pPr>
      <w:r w:rsidRPr="0060053B">
        <w:rPr>
          <w:lang w:eastAsia="zh-CN"/>
        </w:rPr>
        <w:t>2.</w:t>
      </w:r>
      <w:r w:rsidRPr="0060053B">
        <w:rPr>
          <w:lang w:eastAsia="zh-CN"/>
        </w:rPr>
        <w:t>【答案】</w:t>
      </w:r>
      <w:r w:rsidRPr="0060053B">
        <w:rPr>
          <w:lang w:eastAsia="zh-CN"/>
        </w:rPr>
        <w:t xml:space="preserve"> D   </w:t>
      </w:r>
    </w:p>
    <w:p w14:paraId="47D1C528" w14:textId="77777777" w:rsidR="00CF691D" w:rsidRPr="0060053B" w:rsidRDefault="0060053B" w:rsidP="0060053B">
      <w:pPr>
        <w:spacing w:after="0" w:line="360" w:lineRule="auto"/>
        <w:rPr>
          <w:lang w:eastAsia="zh-CN"/>
        </w:rPr>
      </w:pPr>
      <w:r w:rsidRPr="0060053B">
        <w:rPr>
          <w:lang w:eastAsia="zh-CN"/>
        </w:rPr>
        <w:t>【解析】【解答】从原来有的</w:t>
      </w:r>
      <w:r w:rsidRPr="0060053B">
        <w:rPr>
          <w:lang w:eastAsia="zh-CN"/>
        </w:rPr>
        <w:t>9</w:t>
      </w:r>
      <w:r w:rsidRPr="0060053B">
        <w:rPr>
          <w:lang w:eastAsia="zh-CN"/>
        </w:rPr>
        <w:t>个五角星里</w:t>
      </w:r>
      <w:r w:rsidRPr="0060053B">
        <w:rPr>
          <w:lang w:eastAsia="zh-CN"/>
        </w:rPr>
        <w:t>,</w:t>
      </w:r>
      <w:r w:rsidRPr="0060053B">
        <w:rPr>
          <w:lang w:eastAsia="zh-CN"/>
        </w:rPr>
        <w:t>去掉拿去的</w:t>
      </w:r>
      <w:r w:rsidRPr="0060053B">
        <w:rPr>
          <w:lang w:eastAsia="zh-CN"/>
        </w:rPr>
        <w:t>4</w:t>
      </w:r>
      <w:r w:rsidRPr="0060053B">
        <w:rPr>
          <w:lang w:eastAsia="zh-CN"/>
        </w:rPr>
        <w:t>个</w:t>
      </w:r>
      <w:r w:rsidRPr="0060053B">
        <w:rPr>
          <w:lang w:eastAsia="zh-CN"/>
        </w:rPr>
        <w:t>,</w:t>
      </w:r>
      <w:r w:rsidRPr="0060053B">
        <w:rPr>
          <w:lang w:eastAsia="zh-CN"/>
        </w:rPr>
        <w:t>就是剩下的个数</w:t>
      </w:r>
      <w:r w:rsidRPr="0060053B">
        <w:rPr>
          <w:lang w:eastAsia="zh-CN"/>
        </w:rPr>
        <w:t>,</w:t>
      </w:r>
      <w:r w:rsidRPr="0060053B">
        <w:rPr>
          <w:lang w:eastAsia="zh-CN"/>
        </w:rPr>
        <w:t>用减法计算</w:t>
      </w:r>
      <w:r w:rsidRPr="0060053B">
        <w:rPr>
          <w:lang w:eastAsia="zh-CN"/>
        </w:rPr>
        <w:t>.</w:t>
      </w:r>
      <w:r w:rsidRPr="0060053B">
        <w:rPr>
          <w:lang w:eastAsia="zh-CN"/>
        </w:rPr>
        <w:t>选</w:t>
      </w:r>
      <w:r w:rsidRPr="0060053B">
        <w:rPr>
          <w:lang w:eastAsia="zh-CN"/>
        </w:rPr>
        <w:t>D.</w:t>
      </w:r>
    </w:p>
    <w:p w14:paraId="55857954" w14:textId="77777777" w:rsidR="00CF691D" w:rsidRPr="0060053B" w:rsidRDefault="0060053B" w:rsidP="0060053B">
      <w:pPr>
        <w:spacing w:after="0" w:line="360" w:lineRule="auto"/>
        <w:rPr>
          <w:lang w:eastAsia="zh-CN"/>
        </w:rPr>
      </w:pPr>
      <w:r w:rsidRPr="0060053B">
        <w:rPr>
          <w:lang w:eastAsia="zh-CN"/>
        </w:rPr>
        <w:t>3.</w:t>
      </w:r>
      <w:r w:rsidRPr="0060053B">
        <w:rPr>
          <w:lang w:eastAsia="zh-CN"/>
        </w:rPr>
        <w:t>【答案】</w:t>
      </w:r>
      <w:r w:rsidRPr="0060053B">
        <w:rPr>
          <w:lang w:eastAsia="zh-CN"/>
        </w:rPr>
        <w:t xml:space="preserve"> B   </w:t>
      </w:r>
    </w:p>
    <w:p w14:paraId="33D6862D" w14:textId="77777777" w:rsidR="00CF691D" w:rsidRPr="0060053B" w:rsidRDefault="0060053B" w:rsidP="0060053B">
      <w:pPr>
        <w:spacing w:line="360" w:lineRule="auto"/>
        <w:rPr>
          <w:lang w:eastAsia="zh-CN"/>
        </w:rPr>
      </w:pPr>
      <w:r w:rsidRPr="0060053B">
        <w:rPr>
          <w:lang w:eastAsia="zh-CN"/>
        </w:rPr>
        <w:t>二、判断题</w:t>
      </w:r>
    </w:p>
    <w:p w14:paraId="47E63DCB" w14:textId="77777777" w:rsidR="00CF691D" w:rsidRPr="0060053B" w:rsidRDefault="0060053B" w:rsidP="0060053B">
      <w:pPr>
        <w:spacing w:after="0" w:line="360" w:lineRule="auto"/>
      </w:pPr>
      <w:r w:rsidRPr="0060053B">
        <w:t>4.</w:t>
      </w:r>
      <w:r w:rsidRPr="0060053B">
        <w:t>【答案】正确</w:t>
      </w:r>
      <w:r w:rsidRPr="0060053B">
        <w:t xml:space="preserve">  </w:t>
      </w:r>
    </w:p>
    <w:p w14:paraId="5A74C4CE" w14:textId="77777777" w:rsidR="00CF691D" w:rsidRPr="0060053B" w:rsidRDefault="0060053B" w:rsidP="0060053B">
      <w:pPr>
        <w:spacing w:after="0" w:line="360" w:lineRule="auto"/>
      </w:pPr>
      <w:r w:rsidRPr="0060053B">
        <w:t>5.</w:t>
      </w:r>
      <w:r w:rsidRPr="0060053B">
        <w:t>【答案】正确</w:t>
      </w:r>
      <w:r w:rsidRPr="0060053B">
        <w:t xml:space="preserve">  </w:t>
      </w:r>
    </w:p>
    <w:p w14:paraId="7132B28E" w14:textId="77777777" w:rsidR="00CF691D" w:rsidRPr="0060053B" w:rsidRDefault="0060053B" w:rsidP="0060053B">
      <w:pPr>
        <w:spacing w:after="0" w:line="360" w:lineRule="auto"/>
        <w:rPr>
          <w:lang w:eastAsia="zh-CN"/>
        </w:rPr>
      </w:pPr>
      <w:r w:rsidRPr="0060053B">
        <w:rPr>
          <w:lang w:eastAsia="zh-CN"/>
        </w:rPr>
        <w:t>6.</w:t>
      </w:r>
      <w:r w:rsidRPr="0060053B">
        <w:rPr>
          <w:lang w:eastAsia="zh-CN"/>
        </w:rPr>
        <w:t>【答案】错误</w:t>
      </w:r>
      <w:r w:rsidRPr="0060053B">
        <w:rPr>
          <w:lang w:eastAsia="zh-CN"/>
        </w:rPr>
        <w:t xml:space="preserve">  </w:t>
      </w:r>
    </w:p>
    <w:p w14:paraId="40F8E9EC" w14:textId="77777777" w:rsidR="00CF691D" w:rsidRPr="0060053B" w:rsidRDefault="0060053B" w:rsidP="0060053B">
      <w:pPr>
        <w:spacing w:after="0" w:line="360" w:lineRule="auto"/>
        <w:rPr>
          <w:lang w:eastAsia="zh-CN"/>
        </w:rPr>
      </w:pPr>
      <w:r w:rsidRPr="0060053B">
        <w:rPr>
          <w:lang w:eastAsia="zh-CN"/>
        </w:rPr>
        <w:t>【解析】【解答】正确解答：</w:t>
      </w:r>
      <w:r w:rsidRPr="0060053B">
        <w:rPr>
          <w:lang w:eastAsia="zh-CN"/>
        </w:rPr>
        <w:t xml:space="preserve">  </w:t>
      </w:r>
      <w:r w:rsidRPr="0060053B">
        <w:rPr>
          <w:lang w:eastAsia="zh-CN"/>
        </w:rPr>
        <w:br/>
        <w:t>6</w:t>
      </w:r>
      <w:r w:rsidRPr="0060053B">
        <w:rPr>
          <w:lang w:eastAsia="zh-CN"/>
        </w:rPr>
        <w:t>＋</w:t>
      </w:r>
      <w:r w:rsidRPr="0060053B">
        <w:rPr>
          <w:lang w:eastAsia="zh-CN"/>
        </w:rPr>
        <w:t>2</w:t>
      </w:r>
      <w:r w:rsidRPr="0060053B">
        <w:rPr>
          <w:lang w:eastAsia="zh-CN"/>
        </w:rPr>
        <w:t>＝</w:t>
      </w:r>
      <w:r w:rsidRPr="0060053B">
        <w:rPr>
          <w:lang w:eastAsia="zh-CN"/>
        </w:rPr>
        <w:t>8                   2</w:t>
      </w:r>
      <w:r w:rsidRPr="0060053B">
        <w:rPr>
          <w:lang w:eastAsia="zh-CN"/>
        </w:rPr>
        <w:t>＋</w:t>
      </w:r>
      <w:r w:rsidRPr="0060053B">
        <w:rPr>
          <w:lang w:eastAsia="zh-CN"/>
        </w:rPr>
        <w:t>6</w:t>
      </w:r>
      <w:r w:rsidRPr="0060053B">
        <w:rPr>
          <w:lang w:eastAsia="zh-CN"/>
        </w:rPr>
        <w:t>＝</w:t>
      </w:r>
      <w:r w:rsidRPr="0060053B">
        <w:rPr>
          <w:lang w:eastAsia="zh-CN"/>
        </w:rPr>
        <w:t>8</w:t>
      </w:r>
      <w:r w:rsidRPr="0060053B">
        <w:rPr>
          <w:lang w:eastAsia="zh-CN"/>
        </w:rPr>
        <w:br/>
        <w:t>8</w:t>
      </w:r>
      <w:r w:rsidRPr="0060053B">
        <w:rPr>
          <w:lang w:eastAsia="zh-CN"/>
        </w:rPr>
        <w:t>－</w:t>
      </w:r>
      <w:r w:rsidRPr="0060053B">
        <w:rPr>
          <w:lang w:eastAsia="zh-CN"/>
        </w:rPr>
        <w:t>2</w:t>
      </w:r>
      <w:r w:rsidRPr="0060053B">
        <w:rPr>
          <w:lang w:eastAsia="zh-CN"/>
        </w:rPr>
        <w:t>＝</w:t>
      </w:r>
      <w:r w:rsidRPr="0060053B">
        <w:rPr>
          <w:lang w:eastAsia="zh-CN"/>
        </w:rPr>
        <w:t>6                   8</w:t>
      </w:r>
      <w:r w:rsidRPr="0060053B">
        <w:rPr>
          <w:lang w:eastAsia="zh-CN"/>
        </w:rPr>
        <w:t>－</w:t>
      </w:r>
      <w:r w:rsidRPr="0060053B">
        <w:rPr>
          <w:lang w:eastAsia="zh-CN"/>
        </w:rPr>
        <w:t>6</w:t>
      </w:r>
      <w:r w:rsidRPr="0060053B">
        <w:rPr>
          <w:lang w:eastAsia="zh-CN"/>
        </w:rPr>
        <w:t>＝</w:t>
      </w:r>
      <w:r w:rsidRPr="0060053B">
        <w:rPr>
          <w:lang w:eastAsia="zh-CN"/>
        </w:rPr>
        <w:t>2</w:t>
      </w:r>
      <w:r w:rsidRPr="0060053B">
        <w:rPr>
          <w:lang w:eastAsia="zh-CN"/>
        </w:rPr>
        <w:br/>
      </w:r>
      <w:r w:rsidRPr="0060053B">
        <w:rPr>
          <w:lang w:eastAsia="zh-CN"/>
        </w:rPr>
        <w:t>这样列式是因为没有弄清楚两个加法算式和两个减法算式之间的联系．加法算式是对的，减法算式不对．图中一共有</w:t>
      </w:r>
      <w:r w:rsidRPr="0060053B">
        <w:rPr>
          <w:lang w:eastAsia="zh-CN"/>
        </w:rPr>
        <w:t>8</w:t>
      </w:r>
      <w:r w:rsidRPr="0060053B">
        <w:rPr>
          <w:lang w:eastAsia="zh-CN"/>
        </w:rPr>
        <w:t>个桃子，去掉左边的</w:t>
      </w:r>
      <w:r w:rsidRPr="0060053B">
        <w:rPr>
          <w:lang w:eastAsia="zh-CN"/>
        </w:rPr>
        <w:t>6</w:t>
      </w:r>
      <w:r w:rsidRPr="0060053B">
        <w:rPr>
          <w:lang w:eastAsia="zh-CN"/>
        </w:rPr>
        <w:t>个，就可以求出右边有几个桃子；去掉右边的</w:t>
      </w:r>
      <w:r w:rsidRPr="0060053B">
        <w:rPr>
          <w:lang w:eastAsia="zh-CN"/>
        </w:rPr>
        <w:t>2</w:t>
      </w:r>
      <w:r w:rsidRPr="0060053B">
        <w:rPr>
          <w:lang w:eastAsia="zh-CN"/>
        </w:rPr>
        <w:t>个，就可以知道左边有几个桃子</w:t>
      </w:r>
      <w:r w:rsidRPr="0060053B">
        <w:rPr>
          <w:lang w:eastAsia="zh-CN"/>
        </w:rPr>
        <w:br/>
      </w:r>
      <w:r w:rsidRPr="0060053B">
        <w:rPr>
          <w:lang w:eastAsia="zh-CN"/>
        </w:rPr>
        <w:t>【分析】看一幅图写出四道算式时，先写加法算式，再用加法算式的得数分别减两个加数，得到两个减算式</w:t>
      </w:r>
    </w:p>
    <w:p w14:paraId="2832D1C9" w14:textId="77777777" w:rsidR="00CF691D" w:rsidRPr="0060053B" w:rsidRDefault="0060053B" w:rsidP="0060053B">
      <w:pPr>
        <w:spacing w:line="360" w:lineRule="auto"/>
        <w:rPr>
          <w:lang w:eastAsia="zh-CN"/>
        </w:rPr>
      </w:pPr>
      <w:r w:rsidRPr="0060053B">
        <w:rPr>
          <w:lang w:eastAsia="zh-CN"/>
        </w:rPr>
        <w:t>三、填空题</w:t>
      </w:r>
    </w:p>
    <w:p w14:paraId="40A6D7B3" w14:textId="77777777" w:rsidR="00CF691D" w:rsidRPr="0060053B" w:rsidRDefault="0060053B" w:rsidP="0060053B">
      <w:pPr>
        <w:spacing w:after="0" w:line="360" w:lineRule="auto"/>
        <w:rPr>
          <w:lang w:eastAsia="zh-CN"/>
        </w:rPr>
      </w:pPr>
      <w:r w:rsidRPr="0060053B">
        <w:rPr>
          <w:lang w:eastAsia="zh-CN"/>
        </w:rPr>
        <w:t>7.</w:t>
      </w:r>
      <w:r w:rsidRPr="0060053B">
        <w:rPr>
          <w:lang w:eastAsia="zh-CN"/>
        </w:rPr>
        <w:t>【答案】</w:t>
      </w:r>
      <w:r w:rsidRPr="0060053B">
        <w:rPr>
          <w:lang w:eastAsia="zh-CN"/>
        </w:rPr>
        <w:t xml:space="preserve">14,9  </w:t>
      </w:r>
    </w:p>
    <w:p w14:paraId="5BADB309" w14:textId="77777777" w:rsidR="00CF691D" w:rsidRPr="0060053B" w:rsidRDefault="0060053B" w:rsidP="0060053B">
      <w:pPr>
        <w:spacing w:after="0" w:line="360" w:lineRule="auto"/>
        <w:rPr>
          <w:lang w:eastAsia="zh-CN"/>
        </w:rPr>
      </w:pPr>
      <w:r w:rsidRPr="0060053B">
        <w:rPr>
          <w:lang w:eastAsia="zh-CN"/>
        </w:rPr>
        <w:t>【解析】【解答】</w:t>
      </w:r>
    </w:p>
    <w:p w14:paraId="31BA4546" w14:textId="77777777" w:rsidR="00CF691D" w:rsidRPr="0060053B" w:rsidRDefault="0060053B" w:rsidP="0060053B">
      <w:pPr>
        <w:spacing w:after="0" w:line="360" w:lineRule="auto"/>
        <w:rPr>
          <w:lang w:eastAsia="zh-CN"/>
        </w:rPr>
      </w:pPr>
      <w:r w:rsidRPr="0060053B">
        <w:rPr>
          <w:lang w:eastAsia="zh-CN"/>
        </w:rPr>
        <w:t>8.</w:t>
      </w:r>
      <w:r w:rsidRPr="0060053B">
        <w:rPr>
          <w:lang w:eastAsia="zh-CN"/>
        </w:rPr>
        <w:t>【答案】</w:t>
      </w:r>
      <w:r w:rsidRPr="0060053B">
        <w:rPr>
          <w:lang w:eastAsia="zh-CN"/>
        </w:rPr>
        <w:t xml:space="preserve"> 5 </w:t>
      </w:r>
      <w:r w:rsidRPr="0060053B">
        <w:rPr>
          <w:lang w:eastAsia="zh-CN"/>
        </w:rPr>
        <w:t>；</w:t>
      </w:r>
      <w:r w:rsidRPr="0060053B">
        <w:rPr>
          <w:lang w:eastAsia="zh-CN"/>
        </w:rPr>
        <w:t xml:space="preserve">5   </w:t>
      </w:r>
    </w:p>
    <w:p w14:paraId="52006293" w14:textId="77777777" w:rsidR="00CF691D" w:rsidRPr="0060053B" w:rsidRDefault="0060053B" w:rsidP="0060053B">
      <w:pPr>
        <w:spacing w:after="0" w:line="360" w:lineRule="auto"/>
        <w:rPr>
          <w:lang w:eastAsia="zh-CN"/>
        </w:rPr>
      </w:pPr>
      <w:r w:rsidRPr="0060053B">
        <w:rPr>
          <w:lang w:eastAsia="zh-CN"/>
        </w:rPr>
        <w:t>【解析】【解答】</w:t>
      </w:r>
      <w:r w:rsidRPr="0060053B">
        <w:rPr>
          <w:lang w:eastAsia="zh-CN"/>
        </w:rPr>
        <w:t xml:space="preserve"> </w:t>
      </w:r>
      <w:r w:rsidRPr="0060053B">
        <w:rPr>
          <w:lang w:eastAsia="zh-CN"/>
        </w:rPr>
        <w:t>比</w:t>
      </w:r>
      <w:r w:rsidRPr="0060053B">
        <w:rPr>
          <w:lang w:eastAsia="zh-CN"/>
        </w:rPr>
        <w:t>3</w:t>
      </w:r>
      <w:r w:rsidRPr="0060053B">
        <w:rPr>
          <w:lang w:eastAsia="zh-CN"/>
        </w:rPr>
        <w:t>多</w:t>
      </w:r>
      <w:r w:rsidRPr="0060053B">
        <w:rPr>
          <w:lang w:eastAsia="zh-CN"/>
        </w:rPr>
        <w:t>2</w:t>
      </w:r>
      <w:r w:rsidRPr="0060053B">
        <w:rPr>
          <w:lang w:eastAsia="zh-CN"/>
        </w:rPr>
        <w:t>的数是：</w:t>
      </w:r>
      <w:r w:rsidRPr="0060053B">
        <w:rPr>
          <w:lang w:eastAsia="zh-CN"/>
        </w:rPr>
        <w:t>3+2=5</w:t>
      </w:r>
      <w:r w:rsidRPr="0060053B">
        <w:rPr>
          <w:lang w:eastAsia="zh-CN"/>
        </w:rPr>
        <w:t>；</w:t>
      </w:r>
      <w:r w:rsidRPr="0060053B">
        <w:rPr>
          <w:lang w:eastAsia="zh-CN"/>
        </w:rPr>
        <w:br/>
        <w:t xml:space="preserve"> </w:t>
      </w:r>
      <w:r w:rsidRPr="0060053B">
        <w:rPr>
          <w:lang w:eastAsia="zh-CN"/>
        </w:rPr>
        <w:t>比</w:t>
      </w:r>
      <w:r w:rsidRPr="0060053B">
        <w:rPr>
          <w:lang w:eastAsia="zh-CN"/>
        </w:rPr>
        <w:t>8</w:t>
      </w:r>
      <w:r w:rsidRPr="0060053B">
        <w:rPr>
          <w:lang w:eastAsia="zh-CN"/>
        </w:rPr>
        <w:t>少</w:t>
      </w:r>
      <w:r w:rsidRPr="0060053B">
        <w:rPr>
          <w:lang w:eastAsia="zh-CN"/>
        </w:rPr>
        <w:t>3</w:t>
      </w:r>
      <w:r w:rsidRPr="0060053B">
        <w:rPr>
          <w:lang w:eastAsia="zh-CN"/>
        </w:rPr>
        <w:t>的数是：</w:t>
      </w:r>
      <w:r w:rsidRPr="0060053B">
        <w:rPr>
          <w:lang w:eastAsia="zh-CN"/>
        </w:rPr>
        <w:t>8-3=5.</w:t>
      </w:r>
      <w:r w:rsidRPr="0060053B">
        <w:rPr>
          <w:lang w:eastAsia="zh-CN"/>
        </w:rPr>
        <w:br/>
        <w:t xml:space="preserve"> </w:t>
      </w:r>
      <w:r w:rsidRPr="0060053B">
        <w:rPr>
          <w:lang w:eastAsia="zh-CN"/>
        </w:rPr>
        <w:t>故答案为：</w:t>
      </w:r>
      <w:r w:rsidRPr="0060053B">
        <w:rPr>
          <w:lang w:eastAsia="zh-CN"/>
        </w:rPr>
        <w:t>5</w:t>
      </w:r>
      <w:r w:rsidRPr="0060053B">
        <w:rPr>
          <w:lang w:eastAsia="zh-CN"/>
        </w:rPr>
        <w:t>；</w:t>
      </w:r>
      <w:r w:rsidRPr="0060053B">
        <w:rPr>
          <w:lang w:eastAsia="zh-CN"/>
        </w:rPr>
        <w:t>5.</w:t>
      </w:r>
      <w:r w:rsidRPr="0060053B">
        <w:rPr>
          <w:lang w:eastAsia="zh-CN"/>
        </w:rPr>
        <w:br/>
        <w:t xml:space="preserve"> </w:t>
      </w:r>
      <w:r w:rsidRPr="0060053B">
        <w:rPr>
          <w:lang w:eastAsia="zh-CN"/>
        </w:rPr>
        <w:t>【分析】求比一个数多几的数是多少，用加法计算；求比一个数少几的数是多少，用减法计算，据此列式解答</w:t>
      </w:r>
      <w:r w:rsidRPr="0060053B">
        <w:rPr>
          <w:lang w:eastAsia="zh-CN"/>
        </w:rPr>
        <w:t>.</w:t>
      </w:r>
    </w:p>
    <w:p w14:paraId="73D27A90" w14:textId="77777777" w:rsidR="00CF691D" w:rsidRPr="0060053B" w:rsidRDefault="0060053B" w:rsidP="0060053B">
      <w:pPr>
        <w:spacing w:after="0" w:line="360" w:lineRule="auto"/>
      </w:pPr>
      <w:r w:rsidRPr="0060053B">
        <w:t>9.</w:t>
      </w:r>
      <w:r w:rsidRPr="0060053B">
        <w:t>【答案】＜；</w:t>
      </w:r>
      <w:r w:rsidRPr="0060053B">
        <w:t xml:space="preserve">= </w:t>
      </w:r>
      <w:r w:rsidRPr="0060053B">
        <w:t>；＞</w:t>
      </w:r>
      <w:r w:rsidRPr="0060053B">
        <w:t xml:space="preserve">  </w:t>
      </w:r>
    </w:p>
    <w:p w14:paraId="6CB4EC5B" w14:textId="77777777" w:rsidR="00CF691D" w:rsidRPr="0060053B" w:rsidRDefault="0060053B" w:rsidP="0060053B">
      <w:pPr>
        <w:spacing w:after="0" w:line="360" w:lineRule="auto"/>
      </w:pPr>
      <w:r w:rsidRPr="0060053B">
        <w:lastRenderedPageBreak/>
        <w:t>【解析】【解答】解：</w:t>
      </w:r>
      <w:r w:rsidRPr="0060053B">
        <w:t>3</w:t>
      </w:r>
      <w:r w:rsidRPr="0060053B">
        <w:t>＜</w:t>
      </w:r>
      <w:r w:rsidRPr="0060053B">
        <w:t>4</w:t>
      </w:r>
      <w:r w:rsidRPr="0060053B">
        <w:t>；</w:t>
      </w:r>
      <w:r w:rsidRPr="0060053B">
        <w:t>6=6</w:t>
      </w:r>
      <w:r w:rsidRPr="0060053B">
        <w:t>；</w:t>
      </w:r>
      <w:r w:rsidRPr="0060053B">
        <w:t>5</w:t>
      </w:r>
      <w:r w:rsidRPr="0060053B">
        <w:t>＞</w:t>
      </w:r>
      <w:r w:rsidRPr="0060053B">
        <w:t>4</w:t>
      </w:r>
      <w:r w:rsidRPr="0060053B">
        <w:t>。</w:t>
      </w:r>
      <w:r w:rsidRPr="0060053B">
        <w:br/>
      </w:r>
      <w:r w:rsidRPr="0060053B">
        <w:t>故答案为：＜；</w:t>
      </w:r>
      <w:r w:rsidRPr="0060053B">
        <w:t>=</w:t>
      </w:r>
      <w:r w:rsidRPr="0060053B">
        <w:t>；＞。</w:t>
      </w:r>
    </w:p>
    <w:p w14:paraId="73DC5D9C" w14:textId="77777777" w:rsidR="00CF691D" w:rsidRPr="0060053B" w:rsidRDefault="0060053B" w:rsidP="0060053B">
      <w:pPr>
        <w:spacing w:after="0" w:line="360" w:lineRule="auto"/>
        <w:rPr>
          <w:lang w:eastAsia="zh-CN"/>
        </w:rPr>
      </w:pPr>
      <w:r w:rsidRPr="0060053B">
        <w:rPr>
          <w:lang w:eastAsia="zh-CN"/>
        </w:rPr>
        <w:t>【分析】直接根据图形的个数比较数字的大小即可。注意大于号或小于号</w:t>
      </w:r>
      <w:r w:rsidRPr="0060053B">
        <w:rPr>
          <w:lang w:eastAsia="zh-CN"/>
        </w:rPr>
        <w:t>“</w:t>
      </w:r>
      <w:r w:rsidRPr="0060053B">
        <w:rPr>
          <w:lang w:eastAsia="zh-CN"/>
        </w:rPr>
        <w:t>口</w:t>
      </w:r>
      <w:r w:rsidRPr="0060053B">
        <w:rPr>
          <w:lang w:eastAsia="zh-CN"/>
        </w:rPr>
        <w:t>”</w:t>
      </w:r>
      <w:r w:rsidRPr="0060053B">
        <w:rPr>
          <w:lang w:eastAsia="zh-CN"/>
        </w:rPr>
        <w:t>对着的数字是大的。</w:t>
      </w:r>
    </w:p>
    <w:p w14:paraId="680021EE" w14:textId="77777777" w:rsidR="00CF691D" w:rsidRPr="0060053B" w:rsidRDefault="0060053B" w:rsidP="0060053B">
      <w:pPr>
        <w:spacing w:after="0" w:line="360" w:lineRule="auto"/>
      </w:pPr>
      <w:r w:rsidRPr="0060053B">
        <w:t>10.</w:t>
      </w:r>
      <w:r w:rsidRPr="0060053B">
        <w:t>【答案】</w:t>
      </w:r>
      <w:r w:rsidRPr="0060053B">
        <w:t>7</w:t>
      </w:r>
      <w:r w:rsidRPr="0060053B">
        <w:t>；</w:t>
      </w:r>
      <w:r w:rsidRPr="0060053B">
        <w:t>-</w:t>
      </w:r>
      <w:r w:rsidRPr="0060053B">
        <w:t>；</w:t>
      </w:r>
      <w:r w:rsidRPr="0060053B">
        <w:t>2</w:t>
      </w:r>
      <w:r w:rsidRPr="0060053B">
        <w:t>；</w:t>
      </w:r>
      <w:r w:rsidRPr="0060053B">
        <w:t xml:space="preserve">5  </w:t>
      </w:r>
    </w:p>
    <w:p w14:paraId="682295D4" w14:textId="77777777" w:rsidR="00CF691D" w:rsidRPr="0060053B" w:rsidRDefault="0060053B" w:rsidP="0060053B">
      <w:pPr>
        <w:spacing w:after="0" w:line="360" w:lineRule="auto"/>
      </w:pPr>
      <w:r w:rsidRPr="0060053B">
        <w:t>【解析】</w:t>
      </w:r>
    </w:p>
    <w:p w14:paraId="11DAD536" w14:textId="77777777" w:rsidR="00CF691D" w:rsidRPr="0060053B" w:rsidRDefault="0060053B" w:rsidP="0060053B">
      <w:pPr>
        <w:spacing w:after="0" w:line="360" w:lineRule="auto"/>
        <w:rPr>
          <w:lang w:eastAsia="zh-CN"/>
        </w:rPr>
      </w:pPr>
      <w:r w:rsidRPr="0060053B">
        <w:rPr>
          <w:lang w:eastAsia="zh-CN"/>
        </w:rPr>
        <w:t>11.</w:t>
      </w:r>
      <w:r w:rsidRPr="0060053B">
        <w:rPr>
          <w:lang w:eastAsia="zh-CN"/>
        </w:rPr>
        <w:t>【答案】</w:t>
      </w:r>
      <w:r w:rsidRPr="0060053B">
        <w:rPr>
          <w:lang w:eastAsia="zh-CN"/>
        </w:rPr>
        <w:t xml:space="preserve">5,4;3;1,3  </w:t>
      </w:r>
    </w:p>
    <w:p w14:paraId="13324160" w14:textId="77777777" w:rsidR="00CF691D" w:rsidRPr="0060053B" w:rsidRDefault="0060053B" w:rsidP="0060053B">
      <w:pPr>
        <w:spacing w:after="0" w:line="360" w:lineRule="auto"/>
        <w:rPr>
          <w:lang w:eastAsia="zh-CN"/>
        </w:rPr>
      </w:pPr>
      <w:r w:rsidRPr="0060053B">
        <w:rPr>
          <w:lang w:eastAsia="zh-CN"/>
        </w:rPr>
        <w:t>【解析】</w:t>
      </w:r>
    </w:p>
    <w:p w14:paraId="0A02C1AA" w14:textId="77777777" w:rsidR="00CF691D" w:rsidRPr="0060053B" w:rsidRDefault="0060053B" w:rsidP="0060053B">
      <w:pPr>
        <w:spacing w:line="360" w:lineRule="auto"/>
        <w:rPr>
          <w:lang w:eastAsia="zh-CN"/>
        </w:rPr>
      </w:pPr>
      <w:r w:rsidRPr="0060053B">
        <w:rPr>
          <w:lang w:eastAsia="zh-CN"/>
        </w:rPr>
        <w:t>四、解答题</w:t>
      </w:r>
    </w:p>
    <w:p w14:paraId="26CC5CAB" w14:textId="77777777" w:rsidR="00CF691D" w:rsidRPr="0060053B" w:rsidRDefault="0060053B" w:rsidP="0060053B">
      <w:pPr>
        <w:spacing w:after="0" w:line="360" w:lineRule="auto"/>
        <w:rPr>
          <w:lang w:eastAsia="zh-CN"/>
        </w:rPr>
      </w:pPr>
      <w:r w:rsidRPr="0060053B">
        <w:rPr>
          <w:lang w:eastAsia="zh-CN"/>
        </w:rPr>
        <w:t>12.</w:t>
      </w:r>
      <w:r w:rsidRPr="0060053B">
        <w:rPr>
          <w:lang w:eastAsia="zh-CN"/>
        </w:rPr>
        <w:t>【答案】</w:t>
      </w:r>
      <w:r w:rsidRPr="0060053B">
        <w:rPr>
          <w:lang w:eastAsia="zh-CN"/>
        </w:rPr>
        <w:t>8</w:t>
      </w:r>
      <w:r w:rsidRPr="0060053B">
        <w:rPr>
          <w:lang w:eastAsia="zh-CN"/>
        </w:rPr>
        <w:t>－</w:t>
      </w:r>
      <w:r w:rsidRPr="0060053B">
        <w:rPr>
          <w:lang w:eastAsia="zh-CN"/>
        </w:rPr>
        <w:t>6</w:t>
      </w:r>
      <w:r w:rsidRPr="0060053B">
        <w:rPr>
          <w:lang w:eastAsia="zh-CN"/>
        </w:rPr>
        <w:t>＝</w:t>
      </w:r>
      <w:r w:rsidRPr="0060053B">
        <w:rPr>
          <w:lang w:eastAsia="zh-CN"/>
        </w:rPr>
        <w:t>2</w:t>
      </w:r>
      <w:r w:rsidRPr="0060053B">
        <w:rPr>
          <w:lang w:eastAsia="zh-CN"/>
        </w:rPr>
        <w:t>（个）</w:t>
      </w:r>
      <w:r w:rsidRPr="0060053B">
        <w:rPr>
          <w:lang w:eastAsia="zh-CN"/>
        </w:rPr>
        <w:br/>
      </w:r>
      <w:r w:rsidRPr="0060053B">
        <w:rPr>
          <w:lang w:eastAsia="zh-CN"/>
        </w:rPr>
        <w:t>答：现在还有</w:t>
      </w:r>
      <w:r w:rsidRPr="0060053B">
        <w:rPr>
          <w:lang w:eastAsia="zh-CN"/>
        </w:rPr>
        <w:t>2</w:t>
      </w:r>
      <w:r w:rsidRPr="0060053B">
        <w:rPr>
          <w:lang w:eastAsia="zh-CN"/>
        </w:rPr>
        <w:t>个小朋友。</w:t>
      </w:r>
      <w:r w:rsidRPr="0060053B">
        <w:rPr>
          <w:lang w:eastAsia="zh-CN"/>
        </w:rPr>
        <w:t xml:space="preserve">  </w:t>
      </w:r>
    </w:p>
    <w:p w14:paraId="090BD1A9" w14:textId="77777777" w:rsidR="00CF691D" w:rsidRPr="0060053B" w:rsidRDefault="0060053B" w:rsidP="0060053B">
      <w:pPr>
        <w:spacing w:after="0" w:line="360" w:lineRule="auto"/>
        <w:rPr>
          <w:lang w:eastAsia="zh-CN"/>
        </w:rPr>
      </w:pPr>
      <w:r w:rsidRPr="0060053B">
        <w:rPr>
          <w:lang w:eastAsia="zh-CN"/>
        </w:rPr>
        <w:t>【解析】【解答】</w:t>
      </w:r>
      <w:r w:rsidRPr="0060053B">
        <w:rPr>
          <w:lang w:eastAsia="zh-CN"/>
        </w:rPr>
        <w:t>8</w:t>
      </w:r>
      <w:r w:rsidRPr="0060053B">
        <w:rPr>
          <w:lang w:eastAsia="zh-CN"/>
        </w:rPr>
        <w:t>－</w:t>
      </w:r>
      <w:r w:rsidRPr="0060053B">
        <w:rPr>
          <w:lang w:eastAsia="zh-CN"/>
        </w:rPr>
        <w:t>6</w:t>
      </w:r>
      <w:r w:rsidRPr="0060053B">
        <w:rPr>
          <w:lang w:eastAsia="zh-CN"/>
        </w:rPr>
        <w:t>＝</w:t>
      </w:r>
      <w:r w:rsidRPr="0060053B">
        <w:rPr>
          <w:lang w:eastAsia="zh-CN"/>
        </w:rPr>
        <w:t>2</w:t>
      </w:r>
      <w:r w:rsidRPr="0060053B">
        <w:rPr>
          <w:lang w:eastAsia="zh-CN"/>
        </w:rPr>
        <w:t>（个）</w:t>
      </w:r>
      <w:r w:rsidRPr="0060053B">
        <w:rPr>
          <w:lang w:eastAsia="zh-CN"/>
        </w:rPr>
        <w:br/>
      </w:r>
      <w:r w:rsidRPr="0060053B">
        <w:rPr>
          <w:lang w:eastAsia="zh-CN"/>
        </w:rPr>
        <w:t>答：现在还有</w:t>
      </w:r>
      <w:r w:rsidRPr="0060053B">
        <w:rPr>
          <w:lang w:eastAsia="zh-CN"/>
        </w:rPr>
        <w:t>2</w:t>
      </w:r>
      <w:r w:rsidRPr="0060053B">
        <w:rPr>
          <w:lang w:eastAsia="zh-CN"/>
        </w:rPr>
        <w:t>个小朋友。</w:t>
      </w:r>
      <w:r w:rsidRPr="0060053B">
        <w:rPr>
          <w:lang w:eastAsia="zh-CN"/>
        </w:rPr>
        <w:br/>
      </w:r>
      <w:r w:rsidRPr="0060053B">
        <w:rPr>
          <w:lang w:eastAsia="zh-CN"/>
        </w:rPr>
        <w:t>【分析】原来有</w:t>
      </w:r>
      <w:r w:rsidRPr="0060053B">
        <w:rPr>
          <w:lang w:eastAsia="zh-CN"/>
        </w:rPr>
        <w:t>8</w:t>
      </w:r>
      <w:r w:rsidRPr="0060053B">
        <w:rPr>
          <w:lang w:eastAsia="zh-CN"/>
        </w:rPr>
        <w:t>个小朋友在玩，后来走了</w:t>
      </w:r>
      <w:r w:rsidRPr="0060053B">
        <w:rPr>
          <w:lang w:eastAsia="zh-CN"/>
        </w:rPr>
        <w:t>6</w:t>
      </w:r>
      <w:r w:rsidRPr="0060053B">
        <w:rPr>
          <w:lang w:eastAsia="zh-CN"/>
        </w:rPr>
        <w:t>个，现在还有</w:t>
      </w:r>
      <w:r w:rsidRPr="0060053B">
        <w:rPr>
          <w:lang w:eastAsia="zh-CN"/>
        </w:rPr>
        <w:t>8</w:t>
      </w:r>
      <w:r w:rsidRPr="0060053B">
        <w:rPr>
          <w:lang w:eastAsia="zh-CN"/>
        </w:rPr>
        <w:t>－</w:t>
      </w:r>
      <w:r w:rsidRPr="0060053B">
        <w:rPr>
          <w:lang w:eastAsia="zh-CN"/>
        </w:rPr>
        <w:t>6</w:t>
      </w:r>
      <w:r w:rsidRPr="0060053B">
        <w:rPr>
          <w:lang w:eastAsia="zh-CN"/>
        </w:rPr>
        <w:t>＝</w:t>
      </w:r>
      <w:r w:rsidRPr="0060053B">
        <w:rPr>
          <w:lang w:eastAsia="zh-CN"/>
        </w:rPr>
        <w:t>2</w:t>
      </w:r>
      <w:r w:rsidRPr="0060053B">
        <w:rPr>
          <w:lang w:eastAsia="zh-CN"/>
        </w:rPr>
        <w:t>个小朋友。</w:t>
      </w:r>
    </w:p>
    <w:p w14:paraId="2576E317" w14:textId="3DAE05FB" w:rsidR="00CF691D" w:rsidRPr="0060053B" w:rsidRDefault="0060053B" w:rsidP="0060053B">
      <w:pPr>
        <w:spacing w:after="0" w:line="360" w:lineRule="auto"/>
        <w:rPr>
          <w:lang w:eastAsia="zh-CN"/>
        </w:rPr>
      </w:pPr>
      <w:r w:rsidRPr="0060053B">
        <w:rPr>
          <w:lang w:eastAsia="zh-CN"/>
        </w:rPr>
        <w:t>13.</w:t>
      </w:r>
      <w:r w:rsidRPr="0060053B">
        <w:rPr>
          <w:lang w:eastAsia="zh-CN"/>
        </w:rPr>
        <w:t>【答案】</w:t>
      </w:r>
      <w:r w:rsidRPr="0060053B">
        <w:rPr>
          <w:lang w:eastAsia="zh-CN"/>
        </w:rPr>
        <w:t xml:space="preserve"> </w:t>
      </w:r>
      <w:r w:rsidR="00943A20">
        <w:rPr>
          <w:noProof/>
          <w:lang w:eastAsia="zh-CN"/>
        </w:rPr>
        <w:pict w14:anchorId="6FA61E99">
          <v:shape id="图片 34" o:spid="_x0000_i1058" type="#_x0000_t75" style="width:166.5pt;height:107.25pt;visibility:visible;mso-wrap-style:square">
            <v:imagedata r:id="rId26" o:title=""/>
          </v:shape>
        </w:pict>
      </w:r>
    </w:p>
    <w:p w14:paraId="5CF2A0A7" w14:textId="77777777" w:rsidR="00CF691D" w:rsidRPr="0060053B" w:rsidRDefault="0060053B" w:rsidP="0060053B">
      <w:pPr>
        <w:spacing w:after="0" w:line="360" w:lineRule="auto"/>
        <w:rPr>
          <w:lang w:eastAsia="zh-CN"/>
        </w:rPr>
      </w:pPr>
      <w:r w:rsidRPr="0060053B">
        <w:rPr>
          <w:lang w:eastAsia="zh-CN"/>
        </w:rPr>
        <w:t>【解析】</w:t>
      </w:r>
      <w:r w:rsidRPr="0060053B">
        <w:rPr>
          <w:lang w:eastAsia="zh-CN"/>
        </w:rPr>
        <w:t xml:space="preserve">  </w:t>
      </w:r>
    </w:p>
    <w:p w14:paraId="630A0274" w14:textId="77777777" w:rsidR="00CF691D" w:rsidRPr="0060053B" w:rsidRDefault="0060053B" w:rsidP="0060053B">
      <w:pPr>
        <w:spacing w:line="360" w:lineRule="auto"/>
        <w:rPr>
          <w:lang w:eastAsia="zh-CN"/>
        </w:rPr>
      </w:pPr>
      <w:r w:rsidRPr="0060053B">
        <w:rPr>
          <w:lang w:eastAsia="zh-CN"/>
        </w:rPr>
        <w:t>五、综合题</w:t>
      </w:r>
    </w:p>
    <w:p w14:paraId="2587B60E" w14:textId="77777777" w:rsidR="00943A20" w:rsidRDefault="0060053B" w:rsidP="0060053B">
      <w:pPr>
        <w:spacing w:after="0" w:line="360" w:lineRule="auto"/>
        <w:rPr>
          <w:lang w:eastAsia="zh-CN"/>
        </w:rPr>
      </w:pPr>
      <w:r w:rsidRPr="0060053B">
        <w:t>14.</w:t>
      </w:r>
      <w:r w:rsidRPr="0060053B">
        <w:t>【答案】（</w:t>
      </w:r>
      <w:r w:rsidRPr="0060053B">
        <w:t>1</w:t>
      </w:r>
      <w:r w:rsidRPr="0060053B">
        <w:t>）解：花有</w:t>
      </w:r>
      <w:r w:rsidRPr="0060053B">
        <w:t>8</w:t>
      </w:r>
      <w:r w:rsidRPr="0060053B">
        <w:t>束；蝴蝶有</w:t>
      </w:r>
      <w:r w:rsidRPr="0060053B">
        <w:t>5</w:t>
      </w:r>
      <w:r w:rsidRPr="0060053B">
        <w:t>只。</w:t>
      </w:r>
      <w:r w:rsidRPr="0060053B">
        <w:br/>
      </w:r>
      <w:r w:rsidRPr="0060053B">
        <w:rPr>
          <w:lang w:eastAsia="zh-CN"/>
        </w:rPr>
        <w:t>（</w:t>
      </w:r>
      <w:r w:rsidRPr="0060053B">
        <w:rPr>
          <w:lang w:eastAsia="zh-CN"/>
        </w:rPr>
        <w:t>2</w:t>
      </w:r>
      <w:r w:rsidRPr="0060053B">
        <w:rPr>
          <w:lang w:eastAsia="zh-CN"/>
        </w:rPr>
        <w:t>）解：花比蝴蝶多</w:t>
      </w:r>
      <w:r w:rsidRPr="0060053B">
        <w:rPr>
          <w:lang w:eastAsia="zh-CN"/>
        </w:rPr>
        <w:t>3</w:t>
      </w:r>
      <w:r w:rsidRPr="0060053B">
        <w:rPr>
          <w:lang w:eastAsia="zh-CN"/>
        </w:rPr>
        <w:t>；蝴蝶比画少</w:t>
      </w:r>
      <w:r w:rsidRPr="0060053B">
        <w:rPr>
          <w:lang w:eastAsia="zh-CN"/>
        </w:rPr>
        <w:t>3</w:t>
      </w:r>
      <w:r w:rsidRPr="0060053B">
        <w:rPr>
          <w:lang w:eastAsia="zh-CN"/>
        </w:rPr>
        <w:t>。</w:t>
      </w:r>
      <w:r w:rsidRPr="0060053B">
        <w:rPr>
          <w:lang w:eastAsia="zh-CN"/>
        </w:rPr>
        <w:br/>
      </w:r>
      <w:r w:rsidRPr="0060053B">
        <w:rPr>
          <w:lang w:eastAsia="zh-CN"/>
        </w:rPr>
        <w:t>（</w:t>
      </w:r>
      <w:r w:rsidRPr="0060053B">
        <w:rPr>
          <w:lang w:eastAsia="zh-CN"/>
        </w:rPr>
        <w:t>3</w:t>
      </w:r>
      <w:r w:rsidRPr="0060053B">
        <w:rPr>
          <w:lang w:eastAsia="zh-CN"/>
        </w:rPr>
        <w:t>）解：</w:t>
      </w:r>
      <w:r w:rsidRPr="0060053B">
        <w:rPr>
          <w:lang w:eastAsia="zh-CN"/>
        </w:rPr>
        <w:t>8</w:t>
      </w:r>
      <w:r w:rsidRPr="0060053B">
        <w:rPr>
          <w:lang w:eastAsia="zh-CN"/>
        </w:rPr>
        <w:t>＞</w:t>
      </w:r>
      <w:r w:rsidRPr="0060053B">
        <w:rPr>
          <w:lang w:eastAsia="zh-CN"/>
        </w:rPr>
        <w:t>5</w:t>
      </w:r>
      <w:r w:rsidRPr="0060053B">
        <w:rPr>
          <w:lang w:eastAsia="zh-CN"/>
        </w:rPr>
        <w:t>；</w:t>
      </w:r>
      <w:r w:rsidRPr="0060053B">
        <w:rPr>
          <w:lang w:eastAsia="zh-CN"/>
        </w:rPr>
        <w:t>5</w:t>
      </w:r>
      <w:r w:rsidRPr="0060053B">
        <w:rPr>
          <w:lang w:eastAsia="zh-CN"/>
        </w:rPr>
        <w:t>＜</w:t>
      </w:r>
      <w:r w:rsidRPr="0060053B">
        <w:rPr>
          <w:lang w:eastAsia="zh-CN"/>
        </w:rPr>
        <w:t>8</w:t>
      </w:r>
      <w:r w:rsidRPr="0060053B">
        <w:rPr>
          <w:lang w:eastAsia="zh-CN"/>
        </w:rPr>
        <w:t>。</w:t>
      </w:r>
    </w:p>
    <w:p w14:paraId="1933AE1B" w14:textId="3F72788E" w:rsidR="00CF691D" w:rsidRPr="0060053B" w:rsidRDefault="0060053B" w:rsidP="0060053B">
      <w:pPr>
        <w:spacing w:after="0" w:line="360" w:lineRule="auto"/>
        <w:rPr>
          <w:lang w:eastAsia="zh-CN"/>
        </w:rPr>
      </w:pPr>
      <w:r w:rsidRPr="0060053B">
        <w:rPr>
          <w:lang w:eastAsia="zh-CN"/>
        </w:rPr>
        <w:t>【解析】【分析】</w:t>
      </w:r>
      <w:r w:rsidRPr="0060053B">
        <w:rPr>
          <w:lang w:eastAsia="zh-CN"/>
        </w:rPr>
        <w:t>(1)</w:t>
      </w:r>
      <w:r w:rsidRPr="0060053B">
        <w:rPr>
          <w:lang w:eastAsia="zh-CN"/>
        </w:rPr>
        <w:t>分别数出画和蝴蝶的数量；</w:t>
      </w:r>
      <w:r w:rsidRPr="0060053B">
        <w:rPr>
          <w:lang w:eastAsia="zh-CN"/>
        </w:rPr>
        <w:br/>
        <w:t>(2)</w:t>
      </w:r>
      <w:r w:rsidRPr="0060053B">
        <w:rPr>
          <w:lang w:eastAsia="zh-CN"/>
        </w:rPr>
        <w:t>比较数量的多少，判断出多的比少的多几，少的比多的少几；</w:t>
      </w:r>
      <w:r w:rsidRPr="0060053B">
        <w:rPr>
          <w:lang w:eastAsia="zh-CN"/>
        </w:rPr>
        <w:br/>
        <w:t>(3)</w:t>
      </w:r>
      <w:r w:rsidRPr="0060053B">
        <w:rPr>
          <w:lang w:eastAsia="zh-CN"/>
        </w:rPr>
        <w:t>根据多少比较大小，大的大于小的，小的小于大的。</w:t>
      </w:r>
    </w:p>
    <w:p w14:paraId="6EAAF369" w14:textId="77777777" w:rsidR="00CF691D" w:rsidRPr="0060053B" w:rsidRDefault="0060053B" w:rsidP="0060053B">
      <w:pPr>
        <w:spacing w:line="360" w:lineRule="auto"/>
        <w:rPr>
          <w:lang w:eastAsia="zh-CN"/>
        </w:rPr>
      </w:pPr>
      <w:r w:rsidRPr="0060053B">
        <w:rPr>
          <w:lang w:eastAsia="zh-CN"/>
        </w:rPr>
        <w:t>六、应用题</w:t>
      </w:r>
    </w:p>
    <w:p w14:paraId="2F48E66D" w14:textId="77777777" w:rsidR="00CF691D" w:rsidRPr="0060053B" w:rsidRDefault="0060053B" w:rsidP="0060053B">
      <w:pPr>
        <w:spacing w:after="0" w:line="360" w:lineRule="auto"/>
        <w:rPr>
          <w:lang w:eastAsia="zh-CN"/>
        </w:rPr>
      </w:pPr>
      <w:r w:rsidRPr="0060053B">
        <w:rPr>
          <w:lang w:eastAsia="zh-CN"/>
        </w:rPr>
        <w:t>15.</w:t>
      </w:r>
      <w:r w:rsidRPr="0060053B">
        <w:rPr>
          <w:lang w:eastAsia="zh-CN"/>
        </w:rPr>
        <w:t>【答案】姐姐折的千纸鹤：</w:t>
      </w:r>
      <w:r w:rsidRPr="0060053B">
        <w:rPr>
          <w:lang w:eastAsia="zh-CN"/>
        </w:rPr>
        <w:t>4+2=6</w:t>
      </w:r>
      <w:r w:rsidRPr="0060053B">
        <w:rPr>
          <w:lang w:eastAsia="zh-CN"/>
        </w:rPr>
        <w:t>（只）两人一共折的：</w:t>
      </w:r>
      <w:r w:rsidRPr="0060053B">
        <w:rPr>
          <w:lang w:eastAsia="zh-CN"/>
        </w:rPr>
        <w:t>6+2=8</w:t>
      </w:r>
      <w:r w:rsidRPr="0060053B">
        <w:rPr>
          <w:lang w:eastAsia="zh-CN"/>
        </w:rPr>
        <w:t>（只）答：她们两个一共折了</w:t>
      </w:r>
      <w:r w:rsidRPr="0060053B">
        <w:rPr>
          <w:lang w:eastAsia="zh-CN"/>
        </w:rPr>
        <w:t>8</w:t>
      </w:r>
      <w:r w:rsidRPr="0060053B">
        <w:rPr>
          <w:lang w:eastAsia="zh-CN"/>
        </w:rPr>
        <w:t>只千纸鹤。</w:t>
      </w:r>
      <w:r w:rsidRPr="0060053B">
        <w:rPr>
          <w:lang w:eastAsia="zh-CN"/>
        </w:rPr>
        <w:t xml:space="preserve">  </w:t>
      </w:r>
    </w:p>
    <w:p w14:paraId="1ABCB100" w14:textId="77777777" w:rsidR="00CF691D" w:rsidRPr="0060053B" w:rsidRDefault="0060053B" w:rsidP="0060053B">
      <w:pPr>
        <w:spacing w:after="0" w:line="360" w:lineRule="auto"/>
        <w:rPr>
          <w:lang w:eastAsia="zh-CN"/>
        </w:rPr>
      </w:pPr>
      <w:r w:rsidRPr="0060053B">
        <w:rPr>
          <w:lang w:eastAsia="zh-CN"/>
        </w:rPr>
        <w:t>【解析】【分析】根据题意可知，先求出姐姐折的数量，用小红折的数量</w:t>
      </w:r>
      <w:r w:rsidRPr="0060053B">
        <w:rPr>
          <w:lang w:eastAsia="zh-CN"/>
        </w:rPr>
        <w:t>+2=</w:t>
      </w:r>
      <w:r w:rsidRPr="0060053B">
        <w:rPr>
          <w:lang w:eastAsia="zh-CN"/>
        </w:rPr>
        <w:t>姐姐折的数量，然后将两人的数量相加即可解答，据此列式计算</w:t>
      </w:r>
      <w:r w:rsidRPr="0060053B">
        <w:rPr>
          <w:lang w:eastAsia="zh-CN"/>
        </w:rPr>
        <w:t>.</w:t>
      </w:r>
    </w:p>
    <w:sectPr w:rsidR="00CF691D" w:rsidRPr="0060053B">
      <w:headerReference w:type="even" r:id="rId27"/>
      <w:headerReference w:type="default" r:id="rId28"/>
      <w:footerReference w:type="default" r:id="rId29"/>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8BC03" w14:textId="77777777" w:rsidR="004A2BBD" w:rsidRDefault="004A2BBD">
      <w:pPr>
        <w:spacing w:after="0" w:line="240" w:lineRule="auto"/>
      </w:pPr>
      <w:r>
        <w:separator/>
      </w:r>
    </w:p>
  </w:endnote>
  <w:endnote w:type="continuationSeparator" w:id="0">
    <w:p w14:paraId="2366C282" w14:textId="77777777" w:rsidR="004A2BBD" w:rsidRDefault="004A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EC9B3" w14:textId="77777777" w:rsidR="00CF691D" w:rsidRPr="0060053B" w:rsidRDefault="0060053B" w:rsidP="0060053B">
    <w:pPr>
      <w:pStyle w:val="a5"/>
    </w:pPr>
    <w:r>
      <w:t xml:space="preserve"> </w:t>
    </w:r>
    <w:r w:rsidRPr="0060053B">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67497" w14:textId="77777777" w:rsidR="004A2BBD" w:rsidRDefault="004A2BBD">
      <w:pPr>
        <w:spacing w:after="0" w:line="240" w:lineRule="auto"/>
      </w:pPr>
      <w:r>
        <w:separator/>
      </w:r>
    </w:p>
  </w:footnote>
  <w:footnote w:type="continuationSeparator" w:id="0">
    <w:p w14:paraId="258A543F" w14:textId="77777777" w:rsidR="004A2BBD" w:rsidRDefault="004A2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70FBD" w14:textId="77777777" w:rsidR="00CF691D" w:rsidRDefault="004A2BBD">
    <w:pPr>
      <w:pStyle w:val="a7"/>
      <w:pBdr>
        <w:bottom w:val="none" w:sz="0" w:space="0" w:color="auto"/>
      </w:pBdr>
    </w:pPr>
    <w:r>
      <w:pict w14:anchorId="3A52FEA5">
        <v:rect id="Rectangle 7" o:spid="_x0000_s3073" style="position:absolute;left:0;text-align:left;margin-left:1056.4pt;margin-top:-43pt;width:42.15pt;height:57pt;z-index:1;mso-width-relative:page;mso-height-relative:page" o:preferrelative="t" fillcolor="gray">
          <v:stroke miterlimit="2"/>
        </v:rect>
      </w:pict>
    </w:r>
    <w:r>
      <w:pict w14:anchorId="1CFFDD14">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3A46856E" w14:textId="77777777" w:rsidR="00CF691D" w:rsidRDefault="0060053B">
                <w:pPr>
                  <w:spacing w:after="0" w:line="240" w:lineRule="auto"/>
                  <w:jc w:val="distribute"/>
                  <w:rPr>
                    <w:lang w:eastAsia="zh-CN"/>
                  </w:rPr>
                </w:pPr>
                <w:r>
                  <w:rPr>
                    <w:rFonts w:hint="eastAsia"/>
                    <w:lang w:eastAsia="zh-CN"/>
                  </w:rPr>
                  <w:t>…………○…………外…………○…………装…………○…………订…………○…………线…………○…………</w:t>
                </w:r>
              </w:p>
            </w:txbxContent>
          </v:textbox>
        </v:shape>
      </w:pict>
    </w:r>
    <w:r>
      <w:pict w14:anchorId="1ED119A4">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59AAF30B" w14:textId="77777777" w:rsidR="00CF691D" w:rsidRDefault="0060053B">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56D16618">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01D37B6F" w14:textId="77777777" w:rsidR="00CF691D" w:rsidRDefault="0060053B">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3163D" w14:textId="77777777" w:rsidR="00CF691D" w:rsidRPr="0060053B" w:rsidRDefault="0060053B" w:rsidP="00C33A3C">
    <w:pPr>
      <w:pStyle w:val="a7"/>
      <w:pBdr>
        <w:bottom w:val="none" w:sz="0" w:space="0" w:color="auto"/>
      </w:pBd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E3432"/>
    <w:multiLevelType w:val="hybridMultilevel"/>
    <w:tmpl w:val="1F3A37F4"/>
    <w:lvl w:ilvl="0" w:tplc="57538085">
      <w:start w:val="1"/>
      <w:numFmt w:val="decimal"/>
      <w:lvlText w:val="%1."/>
      <w:lvlJc w:val="left"/>
      <w:pPr>
        <w:ind w:left="720" w:hanging="360"/>
      </w:pPr>
    </w:lvl>
    <w:lvl w:ilvl="1" w:tplc="57538085" w:tentative="1">
      <w:start w:val="1"/>
      <w:numFmt w:val="lowerLetter"/>
      <w:lvlText w:val="%2."/>
      <w:lvlJc w:val="left"/>
      <w:pPr>
        <w:ind w:left="1440" w:hanging="360"/>
      </w:pPr>
    </w:lvl>
    <w:lvl w:ilvl="2" w:tplc="57538085" w:tentative="1">
      <w:start w:val="1"/>
      <w:numFmt w:val="lowerRoman"/>
      <w:lvlText w:val="%3."/>
      <w:lvlJc w:val="right"/>
      <w:pPr>
        <w:ind w:left="2160" w:hanging="180"/>
      </w:pPr>
    </w:lvl>
    <w:lvl w:ilvl="3" w:tplc="57538085" w:tentative="1">
      <w:start w:val="1"/>
      <w:numFmt w:val="decimal"/>
      <w:lvlText w:val="%4."/>
      <w:lvlJc w:val="left"/>
      <w:pPr>
        <w:ind w:left="2880" w:hanging="360"/>
      </w:pPr>
    </w:lvl>
    <w:lvl w:ilvl="4" w:tplc="57538085" w:tentative="1">
      <w:start w:val="1"/>
      <w:numFmt w:val="lowerLetter"/>
      <w:lvlText w:val="%5."/>
      <w:lvlJc w:val="left"/>
      <w:pPr>
        <w:ind w:left="3600" w:hanging="360"/>
      </w:pPr>
    </w:lvl>
    <w:lvl w:ilvl="5" w:tplc="57538085" w:tentative="1">
      <w:start w:val="1"/>
      <w:numFmt w:val="lowerRoman"/>
      <w:lvlText w:val="%6."/>
      <w:lvlJc w:val="right"/>
      <w:pPr>
        <w:ind w:left="4320" w:hanging="180"/>
      </w:pPr>
    </w:lvl>
    <w:lvl w:ilvl="6" w:tplc="57538085" w:tentative="1">
      <w:start w:val="1"/>
      <w:numFmt w:val="decimal"/>
      <w:lvlText w:val="%7."/>
      <w:lvlJc w:val="left"/>
      <w:pPr>
        <w:ind w:left="5040" w:hanging="360"/>
      </w:pPr>
    </w:lvl>
    <w:lvl w:ilvl="7" w:tplc="57538085" w:tentative="1">
      <w:start w:val="1"/>
      <w:numFmt w:val="lowerLetter"/>
      <w:lvlText w:val="%8."/>
      <w:lvlJc w:val="left"/>
      <w:pPr>
        <w:ind w:left="5760" w:hanging="360"/>
      </w:pPr>
    </w:lvl>
    <w:lvl w:ilvl="8" w:tplc="57538085" w:tentative="1">
      <w:start w:val="1"/>
      <w:numFmt w:val="lowerRoman"/>
      <w:lvlText w:val="%9."/>
      <w:lvlJc w:val="right"/>
      <w:pPr>
        <w:ind w:left="6480" w:hanging="180"/>
      </w:pPr>
    </w:lvl>
  </w:abstractNum>
  <w:abstractNum w:abstractNumId="1" w15:restartNumberingAfterBreak="0">
    <w:nsid w:val="1EDB6D45"/>
    <w:multiLevelType w:val="hybridMultilevel"/>
    <w:tmpl w:val="654EDDB4"/>
    <w:lvl w:ilvl="0" w:tplc="142350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72685"/>
    <w:rsid w:val="0019595E"/>
    <w:rsid w:val="00243F78"/>
    <w:rsid w:val="00244DEA"/>
    <w:rsid w:val="002A22FB"/>
    <w:rsid w:val="002B1B52"/>
    <w:rsid w:val="002B79A1"/>
    <w:rsid w:val="002C5454"/>
    <w:rsid w:val="002F406B"/>
    <w:rsid w:val="0033461C"/>
    <w:rsid w:val="003C7056"/>
    <w:rsid w:val="004621D6"/>
    <w:rsid w:val="004A2BBD"/>
    <w:rsid w:val="004A7EC2"/>
    <w:rsid w:val="004B0B79"/>
    <w:rsid w:val="0052166A"/>
    <w:rsid w:val="00570E98"/>
    <w:rsid w:val="0060053B"/>
    <w:rsid w:val="006B7A92"/>
    <w:rsid w:val="006D054F"/>
    <w:rsid w:val="00751BBD"/>
    <w:rsid w:val="00777D0A"/>
    <w:rsid w:val="008222E8"/>
    <w:rsid w:val="00827CAC"/>
    <w:rsid w:val="008512EA"/>
    <w:rsid w:val="008860DB"/>
    <w:rsid w:val="008977BC"/>
    <w:rsid w:val="008E0712"/>
    <w:rsid w:val="00903B0A"/>
    <w:rsid w:val="009413CA"/>
    <w:rsid w:val="00943A20"/>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25F7D"/>
    <w:rsid w:val="00B63FEF"/>
    <w:rsid w:val="00B71ACD"/>
    <w:rsid w:val="00C00B1C"/>
    <w:rsid w:val="00C205D4"/>
    <w:rsid w:val="00C26A2D"/>
    <w:rsid w:val="00C33A3C"/>
    <w:rsid w:val="00C84C25"/>
    <w:rsid w:val="00CF691D"/>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469A1783"/>
  <w15:docId w15:val="{4D65A557-4D77-4E62-9F95-7B216D86B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gif"/><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jpeg"/><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F230E5-8535-483D-9587-F89F4F9A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306</Words>
  <Characters>1749</Characters>
  <Application>Microsoft Office Word</Application>
  <DocSecurity>0</DocSecurity>
  <Lines>14</Lines>
  <Paragraphs>4</Paragraphs>
  <ScaleCrop>false</ScaleCrop>
  <Company>Microsoft</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11</cp:revision>
  <dcterms:created xsi:type="dcterms:W3CDTF">2013-12-09T06:44:00Z</dcterms:created>
  <dcterms:modified xsi:type="dcterms:W3CDTF">2020-10-12T13:21:00Z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