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60201" w:rsidRPr="00560201" w:rsidP="00560201">
      <w:pPr>
        <w:ind w:firstLine="1680" w:firstLineChars="600"/>
        <w:rPr>
          <w:b/>
          <w:bCs/>
          <w:sz w:val="28"/>
          <w:szCs w:val="28"/>
          <w:lang w:eastAsia="zh-CN"/>
        </w:rPr>
      </w:pPr>
      <w:bookmarkStart w:id="0" w:name="_GoBack"/>
      <w:bookmarkEnd w:id="0"/>
      <w:r w:rsidRPr="00560201">
        <w:rPr>
          <w:rFonts w:hint="eastAsia"/>
          <w:b/>
          <w:bCs/>
          <w:sz w:val="28"/>
          <w:szCs w:val="28"/>
        </w:rPr>
        <w:t>人教版六年级数学下册期中测试卷</w:t>
      </w:r>
      <w:r w:rsidRPr="00560201">
        <w:rPr>
          <w:rFonts w:hint="eastAsia"/>
          <w:b/>
          <w:bCs/>
          <w:sz w:val="28"/>
          <w:szCs w:val="28"/>
        </w:rPr>
        <w:t xml:space="preserve"> </w:t>
      </w:r>
      <w:r w:rsidRPr="00560201">
        <w:rPr>
          <w:rFonts w:hint="eastAsia"/>
          <w:b/>
          <w:bCs/>
          <w:sz w:val="28"/>
          <w:szCs w:val="28"/>
        </w:rPr>
        <w:t>（含答案）</w:t>
      </w:r>
    </w:p>
    <w:p w:rsidR="00030722" w:rsidRPr="00560201">
      <w:pPr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一、填空。</w:t>
      </w:r>
      <w:r w:rsidR="0056020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560201">
        <w:rPr>
          <w:b/>
          <w:bCs/>
          <w:sz w:val="28"/>
          <w:szCs w:val="28"/>
        </w:rPr>
        <w:t>（共</w:t>
      </w:r>
      <w:r w:rsidRPr="00560201">
        <w:rPr>
          <w:b/>
          <w:bCs/>
          <w:sz w:val="28"/>
          <w:szCs w:val="28"/>
        </w:rPr>
        <w:t>11</w:t>
      </w:r>
      <w:r w:rsidRPr="00560201">
        <w:rPr>
          <w:b/>
          <w:bCs/>
          <w:sz w:val="28"/>
          <w:szCs w:val="28"/>
        </w:rPr>
        <w:t>题；共</w:t>
      </w:r>
      <w:r w:rsidRPr="00560201">
        <w:rPr>
          <w:b/>
          <w:bCs/>
          <w:sz w:val="28"/>
          <w:szCs w:val="28"/>
        </w:rPr>
        <w:t>18</w:t>
      </w:r>
      <w:r w:rsidRPr="00560201">
        <w:rPr>
          <w:b/>
          <w:bCs/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1.</w:t>
      </w:r>
      <w:r w:rsidRPr="00560201">
        <w:rPr>
          <w:sz w:val="28"/>
          <w:szCs w:val="28"/>
        </w:rPr>
        <w:t>一袋鸡精标准净重为</w:t>
      </w:r>
      <w:r w:rsidRPr="00560201">
        <w:rPr>
          <w:sz w:val="28"/>
          <w:szCs w:val="28"/>
        </w:rPr>
        <w:t>100g</w:t>
      </w:r>
      <w:r w:rsidRPr="00560201">
        <w:rPr>
          <w:sz w:val="28"/>
          <w:szCs w:val="28"/>
        </w:rPr>
        <w:t>，如果把标准净重记作</w:t>
      </w:r>
      <w:r w:rsidRPr="00560201">
        <w:rPr>
          <w:sz w:val="28"/>
          <w:szCs w:val="28"/>
        </w:rPr>
        <w:t>0g</w:t>
      </w:r>
      <w:r w:rsidRPr="00560201">
        <w:rPr>
          <w:sz w:val="28"/>
          <w:szCs w:val="28"/>
        </w:rPr>
        <w:t>，那么一袋鸡精重</w:t>
      </w:r>
      <w:r w:rsidRPr="00560201">
        <w:rPr>
          <w:sz w:val="28"/>
          <w:szCs w:val="28"/>
        </w:rPr>
        <w:t>102g</w:t>
      </w:r>
      <w:r w:rsidRPr="00560201">
        <w:rPr>
          <w:sz w:val="28"/>
          <w:szCs w:val="28"/>
        </w:rPr>
        <w:t>，记作</w:t>
      </w:r>
      <w:r w:rsidRPr="00560201">
        <w:rPr>
          <w:sz w:val="28"/>
          <w:szCs w:val="28"/>
        </w:rPr>
        <w:t>+2g</w:t>
      </w:r>
      <w:r w:rsidRPr="00560201">
        <w:rPr>
          <w:sz w:val="28"/>
          <w:szCs w:val="28"/>
        </w:rPr>
        <w:t>，另一袋鸡精重</w:t>
      </w:r>
      <w:r w:rsidRPr="00560201">
        <w:rPr>
          <w:sz w:val="28"/>
          <w:szCs w:val="28"/>
        </w:rPr>
        <w:t>97g</w:t>
      </w:r>
      <w:r w:rsidRPr="00560201">
        <w:rPr>
          <w:sz w:val="28"/>
          <w:szCs w:val="28"/>
        </w:rPr>
        <w:t>记作</w:t>
      </w:r>
      <w:r w:rsidRPr="00560201">
        <w:rPr>
          <w:sz w:val="28"/>
          <w:szCs w:val="28"/>
        </w:rPr>
        <w:t>________g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2.</w:t>
      </w:r>
      <w:r w:rsidRPr="00560201">
        <w:rPr>
          <w:sz w:val="28"/>
          <w:szCs w:val="28"/>
        </w:rPr>
        <w:t>写出比值是</w:t>
      </w:r>
      <w:r w:rsidRPr="00560201">
        <w:rPr>
          <w:sz w:val="28"/>
          <w:szCs w:val="28"/>
        </w:rPr>
        <w:t>7</w:t>
      </w:r>
      <w:r w:rsidRPr="00560201">
        <w:rPr>
          <w:sz w:val="28"/>
          <w:szCs w:val="28"/>
        </w:rPr>
        <w:t>的两个比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和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，把它们组成比例是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3.</w:t>
      </w:r>
      <w:r w:rsidRPr="00560201">
        <w:rPr>
          <w:sz w:val="28"/>
          <w:szCs w:val="28"/>
        </w:rPr>
        <w:t>一本书原价是</w:t>
      </w:r>
      <w:r w:rsidRPr="00560201">
        <w:rPr>
          <w:sz w:val="28"/>
          <w:szCs w:val="28"/>
        </w:rPr>
        <w:t>25</w:t>
      </w:r>
      <w:r w:rsidRPr="00560201">
        <w:rPr>
          <w:sz w:val="28"/>
          <w:szCs w:val="28"/>
        </w:rPr>
        <w:t>元，现在打八折出售，现价是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元。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4.</w:t>
      </w:r>
      <w:r w:rsidRPr="00560201">
        <w:rPr>
          <w:sz w:val="28"/>
          <w:szCs w:val="28"/>
        </w:rPr>
        <w:t>一个圆柱和一个圆锥的底面积相等，体积也相等，圆柱的高是</w:t>
      </w:r>
      <w:r w:rsidRPr="00560201">
        <w:rPr>
          <w:sz w:val="28"/>
          <w:szCs w:val="28"/>
        </w:rPr>
        <w:t>6cm</w:t>
      </w:r>
      <w:r w:rsidRPr="00560201">
        <w:rPr>
          <w:sz w:val="28"/>
          <w:szCs w:val="28"/>
        </w:rPr>
        <w:t>，圆锥的高是</w:t>
      </w:r>
      <w:r w:rsidRPr="00560201">
        <w:rPr>
          <w:sz w:val="28"/>
          <w:szCs w:val="28"/>
        </w:rPr>
        <w:t>________cm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5.</w:t>
      </w:r>
      <w:r w:rsidRPr="00560201">
        <w:rPr>
          <w:sz w:val="28"/>
          <w:szCs w:val="28"/>
        </w:rPr>
        <w:t>一个圆锥底面半径和高都是</w:t>
      </w: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分米，它的体积是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6.</w:t>
      </w:r>
      <w:r w:rsidRPr="00560201">
        <w:rPr>
          <w:sz w:val="28"/>
          <w:szCs w:val="28"/>
        </w:rPr>
        <w:t>相同质量的水和冰的体积之比是</w:t>
      </w:r>
      <w:r w:rsidRPr="00560201">
        <w:rPr>
          <w:sz w:val="28"/>
          <w:szCs w:val="28"/>
        </w:rPr>
        <w:t>9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10</w:t>
      </w:r>
      <w:r w:rsidRPr="00560201">
        <w:rPr>
          <w:sz w:val="28"/>
          <w:szCs w:val="28"/>
        </w:rPr>
        <w:t>，一块冰体积是</w:t>
      </w:r>
      <w:r w:rsidRPr="00560201">
        <w:rPr>
          <w:sz w:val="28"/>
          <w:szCs w:val="28"/>
        </w:rPr>
        <w:t>30dm</w:t>
      </w:r>
      <w:r w:rsidRPr="00560201">
        <w:rPr>
          <w:sz w:val="28"/>
          <w:szCs w:val="28"/>
          <w:vertAlign w:val="superscript"/>
        </w:rPr>
        <w:t>3</w:t>
      </w:r>
      <w:r w:rsidRPr="00560201">
        <w:rPr>
          <w:sz w:val="28"/>
          <w:szCs w:val="28"/>
        </w:rPr>
        <w:t xml:space="preserve">  </w:t>
      </w:r>
      <w:r w:rsidRPr="00560201">
        <w:rPr>
          <w:sz w:val="28"/>
          <w:szCs w:val="28"/>
        </w:rPr>
        <w:t>，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化成水后的体积是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7.________÷15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20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 xml:space="preserve"> ________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％＝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（填小数）。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8.</w:t>
      </w:r>
      <w:r w:rsidRPr="00560201">
        <w:rPr>
          <w:sz w:val="28"/>
          <w:szCs w:val="28"/>
        </w:rPr>
        <w:t>在比例尺是</w:t>
      </w:r>
      <w:r w:rsidRPr="00560201">
        <w:rPr>
          <w:sz w:val="28"/>
          <w:szCs w:val="28"/>
        </w:rPr>
        <w:t xml:space="preserve"> 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725729" cy="26737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45738" name="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的地图上，量得北京到南京的距离约为</w:t>
      </w:r>
      <w:r w:rsidRPr="00560201">
        <w:rPr>
          <w:sz w:val="28"/>
          <w:szCs w:val="28"/>
        </w:rPr>
        <w:t>50</w:t>
      </w:r>
      <w:r w:rsidRPr="00560201">
        <w:rPr>
          <w:sz w:val="28"/>
          <w:szCs w:val="28"/>
        </w:rPr>
        <w:t>厘米，两地实际距离约为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千米。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9.</w:t>
      </w:r>
      <w:r w:rsidRPr="00560201">
        <w:rPr>
          <w:sz w:val="28"/>
          <w:szCs w:val="28"/>
        </w:rPr>
        <w:t>等底等高的圆柱和圆锥的体积相差</w:t>
      </w:r>
      <w:r w:rsidRPr="00560201">
        <w:rPr>
          <w:sz w:val="28"/>
          <w:szCs w:val="28"/>
        </w:rPr>
        <w:t>28</w:t>
      </w:r>
      <w:r w:rsidRPr="00560201">
        <w:rPr>
          <w:sz w:val="28"/>
          <w:szCs w:val="28"/>
        </w:rPr>
        <w:t>立方分米，圆锥的体积是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立方分米，圆柱的体积是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立方分米。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10.680dm²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________m²    2.5dm³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________dm³________cm³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11.</w:t>
      </w:r>
      <w:r w:rsidRPr="00560201">
        <w:rPr>
          <w:sz w:val="28"/>
          <w:szCs w:val="28"/>
        </w:rPr>
        <w:t>如果</w:t>
      </w:r>
      <w:r w:rsidRPr="00560201">
        <w:rPr>
          <w:sz w:val="28"/>
          <w:szCs w:val="28"/>
        </w:rPr>
        <w:t>2a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7b</w:t>
      </w:r>
      <w:r w:rsidRPr="00560201">
        <w:rPr>
          <w:sz w:val="28"/>
          <w:szCs w:val="28"/>
        </w:rPr>
        <w:t>，那么</w:t>
      </w:r>
      <w:r w:rsidRPr="00560201">
        <w:rPr>
          <w:sz w:val="28"/>
          <w:szCs w:val="28"/>
        </w:rPr>
        <w:t>a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b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________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二、判断题。</w:t>
      </w:r>
      <w:r w:rsidR="0056020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560201">
        <w:rPr>
          <w:b/>
          <w:bCs/>
          <w:sz w:val="28"/>
          <w:szCs w:val="28"/>
        </w:rPr>
        <w:t>（共</w:t>
      </w:r>
      <w:r w:rsidRPr="00560201">
        <w:rPr>
          <w:b/>
          <w:bCs/>
          <w:sz w:val="28"/>
          <w:szCs w:val="28"/>
        </w:rPr>
        <w:t>6</w:t>
      </w:r>
      <w:r w:rsidRPr="00560201">
        <w:rPr>
          <w:b/>
          <w:bCs/>
          <w:sz w:val="28"/>
          <w:szCs w:val="28"/>
        </w:rPr>
        <w:t>题；共</w:t>
      </w:r>
      <w:r w:rsidRPr="00560201">
        <w:rPr>
          <w:b/>
          <w:bCs/>
          <w:sz w:val="28"/>
          <w:szCs w:val="28"/>
        </w:rPr>
        <w:t>7</w:t>
      </w:r>
      <w:r w:rsidRPr="00560201">
        <w:rPr>
          <w:b/>
          <w:bCs/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12.</w:t>
      </w:r>
      <w:r w:rsidRPr="00560201">
        <w:rPr>
          <w:sz w:val="28"/>
          <w:szCs w:val="28"/>
        </w:rPr>
        <w:t>实际距离一定大于图上距离．（</w:t>
      </w:r>
      <w:r w:rsidRPr="00560201">
        <w:rPr>
          <w:sz w:val="28"/>
          <w:szCs w:val="28"/>
        </w:rPr>
        <w:t xml:space="preserve">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13.</w:t>
      </w:r>
      <w:r w:rsidRPr="00560201">
        <w:rPr>
          <w:sz w:val="28"/>
          <w:szCs w:val="28"/>
        </w:rPr>
        <w:t>负数前面的</w:t>
      </w:r>
      <w:r w:rsidRPr="00560201">
        <w:rPr>
          <w:sz w:val="28"/>
          <w:szCs w:val="28"/>
        </w:rPr>
        <w:t>“-”</w:t>
      </w:r>
      <w:r w:rsidRPr="00560201">
        <w:rPr>
          <w:sz w:val="28"/>
          <w:szCs w:val="28"/>
        </w:rPr>
        <w:t>可以省略不写。（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14.</w:t>
      </w:r>
      <w:r w:rsidRPr="00560201">
        <w:rPr>
          <w:sz w:val="28"/>
          <w:szCs w:val="28"/>
        </w:rPr>
        <w:t>圆柱的体积一定，底面积与高成反比例。（</w:t>
      </w:r>
      <w:r w:rsidRPr="00560201">
        <w:rPr>
          <w:sz w:val="28"/>
          <w:szCs w:val="28"/>
        </w:rPr>
        <w:t xml:space="preserve">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15.</w:t>
      </w:r>
      <w:r w:rsidRPr="00560201">
        <w:rPr>
          <w:sz w:val="28"/>
          <w:szCs w:val="28"/>
        </w:rPr>
        <w:t>一个圆柱的体积比与它等底等高的圆锥的体积大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倍。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 xml:space="preserve">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16.</w:t>
      </w:r>
      <w:r w:rsidRPr="00560201">
        <w:rPr>
          <w:sz w:val="28"/>
          <w:szCs w:val="28"/>
        </w:rPr>
        <w:t>圆柱体积是圆锥体积的</w:t>
      </w: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倍。（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17.“</w:t>
      </w:r>
      <w:r w:rsidRPr="00560201">
        <w:rPr>
          <w:sz w:val="28"/>
          <w:szCs w:val="28"/>
        </w:rPr>
        <w:t>六成五</w:t>
      </w:r>
      <w:r w:rsidRPr="00560201">
        <w:rPr>
          <w:sz w:val="28"/>
          <w:szCs w:val="28"/>
        </w:rPr>
        <w:t>”</w:t>
      </w:r>
      <w:r w:rsidRPr="00560201">
        <w:rPr>
          <w:sz w:val="28"/>
          <w:szCs w:val="28"/>
        </w:rPr>
        <w:t>改写成百分数就是</w:t>
      </w:r>
      <w:r w:rsidRPr="00560201">
        <w:rPr>
          <w:sz w:val="28"/>
          <w:szCs w:val="28"/>
        </w:rPr>
        <w:t>6.5</w:t>
      </w:r>
      <w:r w:rsidRPr="00560201">
        <w:rPr>
          <w:sz w:val="28"/>
          <w:szCs w:val="28"/>
        </w:rPr>
        <w:t>％。（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三、选择题。</w:t>
      </w:r>
      <w:r w:rsidR="0056020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560201">
        <w:rPr>
          <w:b/>
          <w:bCs/>
          <w:sz w:val="28"/>
          <w:szCs w:val="28"/>
        </w:rPr>
        <w:t>（共</w:t>
      </w:r>
      <w:r w:rsidRPr="00560201">
        <w:rPr>
          <w:b/>
          <w:bCs/>
          <w:sz w:val="28"/>
          <w:szCs w:val="28"/>
        </w:rPr>
        <w:t>7</w:t>
      </w:r>
      <w:r w:rsidRPr="00560201">
        <w:rPr>
          <w:b/>
          <w:bCs/>
          <w:sz w:val="28"/>
          <w:szCs w:val="28"/>
        </w:rPr>
        <w:t>题；共</w:t>
      </w:r>
      <w:r w:rsidRPr="00560201">
        <w:rPr>
          <w:b/>
          <w:bCs/>
          <w:sz w:val="28"/>
          <w:szCs w:val="28"/>
        </w:rPr>
        <w:t>7</w:t>
      </w:r>
      <w:r w:rsidRPr="00560201">
        <w:rPr>
          <w:b/>
          <w:bCs/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18.</w:t>
      </w:r>
      <w:r w:rsidRPr="00560201">
        <w:rPr>
          <w:sz w:val="28"/>
          <w:szCs w:val="28"/>
        </w:rPr>
        <w:t>做一节圆柱形的烟囱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，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至少需要多少铁皮，是求圆柱的（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</w:t>
      </w:r>
      <w:r w:rsidRPr="00560201">
        <w:rPr>
          <w:sz w:val="28"/>
          <w:szCs w:val="28"/>
        </w:rPr>
        <w:t>侧面积</w:t>
      </w:r>
      <w:r w:rsidRPr="00560201">
        <w:rPr>
          <w:sz w:val="28"/>
          <w:szCs w:val="28"/>
        </w:rPr>
        <w:t>                                       B. </w:t>
      </w:r>
      <w:r w:rsidRPr="00560201">
        <w:rPr>
          <w:sz w:val="28"/>
          <w:szCs w:val="28"/>
        </w:rPr>
        <w:t>体积</w:t>
      </w:r>
      <w:r w:rsidRPr="00560201">
        <w:rPr>
          <w:sz w:val="28"/>
          <w:szCs w:val="28"/>
        </w:rPr>
        <w:t>                                       C. </w:t>
      </w:r>
      <w:r w:rsidRPr="00560201">
        <w:rPr>
          <w:sz w:val="28"/>
          <w:szCs w:val="28"/>
        </w:rPr>
        <w:t>表面积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19.</w:t>
      </w:r>
      <w:r w:rsidRPr="00560201">
        <w:rPr>
          <w:sz w:val="28"/>
          <w:szCs w:val="28"/>
        </w:rPr>
        <w:t>一本书如果每天看</w:t>
      </w:r>
      <w:r w:rsidRPr="00560201">
        <w:rPr>
          <w:sz w:val="28"/>
          <w:szCs w:val="28"/>
        </w:rPr>
        <w:t>20</w:t>
      </w:r>
      <w:r w:rsidRPr="00560201">
        <w:rPr>
          <w:sz w:val="28"/>
          <w:szCs w:val="28"/>
        </w:rPr>
        <w:t>页，</w:t>
      </w:r>
      <w:r w:rsidRPr="00560201">
        <w:rPr>
          <w:sz w:val="28"/>
          <w:szCs w:val="28"/>
        </w:rPr>
        <w:t>15</w:t>
      </w:r>
      <w:r w:rsidRPr="00560201">
        <w:rPr>
          <w:sz w:val="28"/>
          <w:szCs w:val="28"/>
        </w:rPr>
        <w:t>天看完，若要</w:t>
      </w:r>
      <w:r w:rsidRPr="00560201">
        <w:rPr>
          <w:sz w:val="28"/>
          <w:szCs w:val="28"/>
        </w:rPr>
        <w:t>10</w:t>
      </w:r>
      <w:r w:rsidRPr="00560201">
        <w:rPr>
          <w:sz w:val="28"/>
          <w:szCs w:val="28"/>
        </w:rPr>
        <w:t>天看完，每天要看（</w:t>
      </w:r>
      <w:r w:rsidRPr="00560201">
        <w:rPr>
          <w:sz w:val="28"/>
          <w:szCs w:val="28"/>
        </w:rPr>
        <w:t xml:space="preserve">    </w:t>
      </w:r>
      <w:r w:rsidRPr="00560201">
        <w:rPr>
          <w:sz w:val="28"/>
          <w:szCs w:val="28"/>
        </w:rPr>
        <w:t>）页。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20     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39415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B. 10     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94134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C. 30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20.</w:t>
      </w:r>
      <w:r w:rsidRPr="00560201">
        <w:rPr>
          <w:sz w:val="28"/>
          <w:szCs w:val="28"/>
        </w:rPr>
        <w:t>能与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组成比例的是（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）。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6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8                                         B. 3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4                                         C. 4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3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21.</w:t>
      </w:r>
      <w:r w:rsidRPr="00560201">
        <w:rPr>
          <w:sz w:val="28"/>
          <w:szCs w:val="28"/>
        </w:rPr>
        <w:t>把一个圆柱体罐头盒的侧面包装纸展开，得到一个正方形，这个圆柱体罐头盒的底面半径是</w:t>
      </w:r>
      <w:r w:rsidRPr="00560201">
        <w:rPr>
          <w:sz w:val="28"/>
          <w:szCs w:val="28"/>
        </w:rPr>
        <w:t>5</w:t>
      </w:r>
      <w:r w:rsidRPr="00560201">
        <w:rPr>
          <w:sz w:val="28"/>
          <w:szCs w:val="28"/>
        </w:rPr>
        <w:t>厘米，圆柱体的高是（</w:t>
      </w:r>
      <w:r w:rsidRPr="00560201">
        <w:rPr>
          <w:sz w:val="28"/>
          <w:szCs w:val="28"/>
        </w:rPr>
        <w:t xml:space="preserve">      </w:t>
      </w:r>
      <w:r w:rsidRPr="00560201">
        <w:rPr>
          <w:sz w:val="28"/>
          <w:szCs w:val="28"/>
        </w:rPr>
        <w:t>）厘米。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31.4  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37916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B. 15.7  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5832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C. 78.5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22.</w:t>
      </w:r>
      <w:r w:rsidRPr="00560201">
        <w:rPr>
          <w:sz w:val="28"/>
          <w:szCs w:val="28"/>
        </w:rPr>
        <w:t>大楼高</w:t>
      </w:r>
      <w:r w:rsidRPr="00560201">
        <w:rPr>
          <w:sz w:val="28"/>
          <w:szCs w:val="28"/>
        </w:rPr>
        <w:t>60m</w:t>
      </w:r>
      <w:r w:rsidRPr="00560201">
        <w:rPr>
          <w:sz w:val="28"/>
          <w:szCs w:val="28"/>
        </w:rPr>
        <w:t>，大楼模型高与实际高度比是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400</w:t>
      </w:r>
      <w:r w:rsidRPr="00560201">
        <w:rPr>
          <w:sz w:val="28"/>
          <w:szCs w:val="28"/>
        </w:rPr>
        <w:t>，大楼模型高（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）。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15cm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99716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B. 24cm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19101" cy="38202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62168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C. 12cm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23.</w:t>
      </w:r>
      <w:r w:rsidRPr="00560201">
        <w:rPr>
          <w:sz w:val="28"/>
          <w:szCs w:val="28"/>
        </w:rPr>
        <w:t>等底等高的圆柱和圆锥，圆柱体积比圆锥多</w:t>
      </w:r>
      <w:r w:rsidRPr="00560201">
        <w:rPr>
          <w:sz w:val="28"/>
          <w:szCs w:val="28"/>
        </w:rPr>
        <w:t>24dm</w:t>
      </w:r>
      <w:r w:rsidRPr="00560201">
        <w:rPr>
          <w:sz w:val="28"/>
          <w:szCs w:val="28"/>
          <w:vertAlign w:val="superscript"/>
        </w:rPr>
        <w:t>3</w:t>
      </w:r>
      <w:r w:rsidRPr="00560201">
        <w:rPr>
          <w:sz w:val="28"/>
          <w:szCs w:val="28"/>
        </w:rPr>
        <w:t xml:space="preserve">  </w:t>
      </w:r>
      <w:r w:rsidRPr="00560201">
        <w:rPr>
          <w:sz w:val="28"/>
          <w:szCs w:val="28"/>
        </w:rPr>
        <w:t>，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圆锥体积是（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）。</w:t>
      </w:r>
      <w:r w:rsidRPr="00560201">
        <w:rPr>
          <w:sz w:val="28"/>
          <w:szCs w:val="28"/>
        </w:rPr>
        <w:t xml:space="preserve">            </w:t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8dm</w:t>
      </w:r>
      <w:r w:rsidRPr="00560201">
        <w:rPr>
          <w:sz w:val="28"/>
          <w:szCs w:val="28"/>
          <w:vertAlign w:val="superscript"/>
        </w:rPr>
        <w:t>3</w:t>
      </w:r>
      <w:r w:rsidRPr="00560201">
        <w:rPr>
          <w:sz w:val="28"/>
          <w:szCs w:val="28"/>
        </w:rPr>
        <w:t>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01588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B. 12dm</w:t>
      </w:r>
      <w:r w:rsidRPr="00560201">
        <w:rPr>
          <w:sz w:val="28"/>
          <w:szCs w:val="28"/>
          <w:vertAlign w:val="superscript"/>
        </w:rPr>
        <w:t>3</w:t>
      </w:r>
      <w:r w:rsidRPr="00560201">
        <w:rPr>
          <w:sz w:val="28"/>
          <w:szCs w:val="28"/>
        </w:rPr>
        <w:t>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28651" cy="3820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160327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C. 36dm</w:t>
      </w:r>
      <w:r w:rsidRPr="00560201">
        <w:rPr>
          <w:sz w:val="28"/>
          <w:szCs w:val="28"/>
          <w:vertAlign w:val="superscript"/>
        </w:rPr>
        <w:t>3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24.</w:t>
      </w:r>
      <w:r w:rsidRPr="00560201">
        <w:rPr>
          <w:sz w:val="28"/>
          <w:szCs w:val="28"/>
        </w:rPr>
        <w:t>从下面的材料中选择能正好做成圆柱的材料，应选（</w:t>
      </w:r>
      <w:r w:rsidRPr="00560201">
        <w:rPr>
          <w:sz w:val="28"/>
          <w:szCs w:val="28"/>
        </w:rPr>
        <w:t xml:space="preserve">     </w:t>
      </w:r>
      <w:r w:rsidRPr="00560201">
        <w:rPr>
          <w:sz w:val="28"/>
          <w:szCs w:val="28"/>
        </w:rPr>
        <w:t>）。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5290223" cy="1413269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84838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0223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722" w:rsidRPr="00560201">
      <w:pPr>
        <w:spacing w:after="0"/>
        <w:ind w:left="150"/>
        <w:rPr>
          <w:sz w:val="28"/>
          <w:szCs w:val="28"/>
        </w:rPr>
      </w:pPr>
      <w:r w:rsidRPr="00560201">
        <w:rPr>
          <w:sz w:val="28"/>
          <w:szCs w:val="28"/>
        </w:rPr>
        <w:t>A. A B C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9550" cy="3820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125942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B. A D E                                       </w:t>
      </w: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9550" cy="3820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925823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60201">
        <w:rPr>
          <w:sz w:val="28"/>
          <w:szCs w:val="28"/>
        </w:rPr>
        <w:t>C. A B D</w:t>
      </w:r>
    </w:p>
    <w:p w:rsidR="00030722" w:rsidRPr="00560201">
      <w:pPr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四、计算。（</w:t>
      </w:r>
      <w:r w:rsidRPr="00560201">
        <w:rPr>
          <w:b/>
          <w:bCs/>
          <w:sz w:val="28"/>
          <w:szCs w:val="28"/>
        </w:rPr>
        <w:t>32</w:t>
      </w:r>
      <w:r w:rsidRPr="00560201">
        <w:rPr>
          <w:b/>
          <w:bCs/>
          <w:sz w:val="28"/>
          <w:szCs w:val="28"/>
        </w:rPr>
        <w:t>分）（共</w:t>
      </w:r>
      <w:r w:rsidRPr="00560201">
        <w:rPr>
          <w:b/>
          <w:bCs/>
          <w:sz w:val="28"/>
          <w:szCs w:val="28"/>
        </w:rPr>
        <w:t>3</w:t>
      </w:r>
      <w:r w:rsidRPr="00560201">
        <w:rPr>
          <w:b/>
          <w:bCs/>
          <w:sz w:val="28"/>
          <w:szCs w:val="28"/>
        </w:rPr>
        <w:t>题；共</w:t>
      </w:r>
      <w:r w:rsidRPr="00560201">
        <w:rPr>
          <w:b/>
          <w:bCs/>
          <w:sz w:val="28"/>
          <w:szCs w:val="28"/>
        </w:rPr>
        <w:t>38</w:t>
      </w:r>
      <w:r w:rsidRPr="00560201">
        <w:rPr>
          <w:b/>
          <w:bCs/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25.</w:t>
      </w:r>
      <w:r w:rsidRPr="00560201">
        <w:rPr>
          <w:sz w:val="28"/>
          <w:szCs w:val="28"/>
        </w:rPr>
        <w:t>直接写出得数。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＋</w:t>
      </w:r>
      <w:r w:rsidRPr="00560201">
        <w:rPr>
          <w:sz w:val="28"/>
          <w:szCs w:val="28"/>
        </w:rPr>
        <w:t>20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              1</w:t>
      </w:r>
      <w:r w:rsidRPr="00560201">
        <w:rPr>
          <w:sz w:val="28"/>
          <w:szCs w:val="28"/>
        </w:rPr>
        <w:t>－</w:t>
      </w:r>
      <w:r w:rsidRPr="00560201">
        <w:rPr>
          <w:sz w:val="28"/>
          <w:szCs w:val="28"/>
        </w:rPr>
        <w:t>40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        200×1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        50×3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0.75</w:t>
      </w:r>
      <w:r w:rsidRPr="00560201">
        <w:rPr>
          <w:sz w:val="28"/>
          <w:szCs w:val="28"/>
        </w:rPr>
        <w:t>－</w:t>
      </w:r>
      <w:r w:rsidRPr="00560201">
        <w:rPr>
          <w:sz w:val="28"/>
          <w:szCs w:val="28"/>
        </w:rPr>
        <w:t>75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 xml:space="preserve">=    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 w:rsidRPr="00560201">
        <w:rPr>
          <w:sz w:val="28"/>
          <w:szCs w:val="28"/>
        </w:rPr>
        <w:t xml:space="preserve"> ×24=         15÷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 xml:space="preserve"> =    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  <m:r>
          <w:rPr>
            <w:rFonts w:ascii="Cambria Math" w:hint="eastAsia"/>
            <w:sz w:val="28"/>
            <w:szCs w:val="28"/>
            <w:lang w:eastAsia="zh-CN"/>
          </w:rPr>
          <m:t>=</m:t>
        </m:r>
      </m:oMath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 xml:space="preserve">26.  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）计算圆柱的侧面积。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763930" cy="92626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17913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）计算圆柱的表面积。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1250937" cy="725729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81191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27.</w:t>
      </w:r>
      <w:r w:rsidRPr="00560201">
        <w:rPr>
          <w:sz w:val="28"/>
          <w:szCs w:val="28"/>
        </w:rPr>
        <w:t>解比例。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①2.4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1.6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12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</w: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②x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10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15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12</w: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③6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 xml:space="preserve">④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 xml:space="preserve">⑤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17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den>
        </m:f>
      </m:oMath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 xml:space="preserve">⑥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12</m:t>
            </m:r>
          </m:den>
        </m:f>
      </m:oMath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3.5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7</w:t>
      </w:r>
    </w:p>
    <w:p w:rsidR="00560201">
      <w:pPr>
        <w:rPr>
          <w:b/>
          <w:bCs/>
          <w:sz w:val="28"/>
          <w:szCs w:val="28"/>
          <w:lang w:eastAsia="zh-CN"/>
        </w:rPr>
      </w:pPr>
    </w:p>
    <w:p w:rsidR="00560201">
      <w:pPr>
        <w:rPr>
          <w:b/>
          <w:bCs/>
          <w:sz w:val="28"/>
          <w:szCs w:val="28"/>
          <w:lang w:eastAsia="zh-CN"/>
        </w:rPr>
      </w:pPr>
    </w:p>
    <w:p w:rsidR="00560201">
      <w:pPr>
        <w:rPr>
          <w:b/>
          <w:bCs/>
          <w:sz w:val="28"/>
          <w:szCs w:val="28"/>
          <w:lang w:eastAsia="zh-CN"/>
        </w:rPr>
      </w:pPr>
    </w:p>
    <w:p w:rsidR="00030722" w:rsidRPr="00560201">
      <w:pPr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五、解决问题。</w:t>
      </w:r>
      <w:r w:rsidR="00560201">
        <w:rPr>
          <w:rFonts w:hint="eastAsia"/>
          <w:b/>
          <w:bCs/>
          <w:sz w:val="28"/>
          <w:szCs w:val="28"/>
          <w:lang w:eastAsia="zh-CN"/>
        </w:rPr>
        <w:t xml:space="preserve"> </w:t>
      </w:r>
      <w:r w:rsidRPr="00560201">
        <w:rPr>
          <w:b/>
          <w:bCs/>
          <w:sz w:val="28"/>
          <w:szCs w:val="28"/>
        </w:rPr>
        <w:t>（共</w:t>
      </w:r>
      <w:r w:rsidRPr="00560201">
        <w:rPr>
          <w:b/>
          <w:bCs/>
          <w:sz w:val="28"/>
          <w:szCs w:val="28"/>
        </w:rPr>
        <w:t>6</w:t>
      </w:r>
      <w:r w:rsidRPr="00560201">
        <w:rPr>
          <w:b/>
          <w:bCs/>
          <w:sz w:val="28"/>
          <w:szCs w:val="28"/>
        </w:rPr>
        <w:t>题；共</w:t>
      </w:r>
      <w:r w:rsidRPr="00560201">
        <w:rPr>
          <w:b/>
          <w:bCs/>
          <w:sz w:val="28"/>
          <w:szCs w:val="28"/>
        </w:rPr>
        <w:t>30</w:t>
      </w:r>
      <w:r w:rsidRPr="00560201">
        <w:rPr>
          <w:b/>
          <w:bCs/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28.</w:t>
      </w:r>
      <w:r w:rsidRPr="00560201">
        <w:rPr>
          <w:sz w:val="28"/>
          <w:szCs w:val="28"/>
        </w:rPr>
        <w:t>一个无盖的圆柱形铁皮水桶，底面直径为</w:t>
      </w:r>
      <w:r w:rsidRPr="00560201">
        <w:rPr>
          <w:sz w:val="28"/>
          <w:szCs w:val="28"/>
        </w:rPr>
        <w:t>4dm</w:t>
      </w:r>
      <w:r w:rsidRPr="00560201">
        <w:rPr>
          <w:sz w:val="28"/>
          <w:szCs w:val="28"/>
        </w:rPr>
        <w:t>，高为</w:t>
      </w:r>
      <w:r w:rsidRPr="00560201">
        <w:rPr>
          <w:sz w:val="28"/>
          <w:szCs w:val="28"/>
        </w:rPr>
        <w:t>5dm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）做这个水桶至少需要多大面积的铁皮？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）如果每立方分米水重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千克，这个水桶最多能装水多少千克？</w:t>
      </w:r>
      <w:r w:rsidRPr="00560201">
        <w:rPr>
          <w:sz w:val="28"/>
          <w:szCs w:val="28"/>
        </w:rPr>
        <w:t xml:space="preserve">    </w:t>
      </w:r>
    </w:p>
    <w:p w:rsidR="00560201">
      <w:pPr>
        <w:spacing w:after="0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13" o:title=""/>
            <o:lock v:ext="edit" aspectratio="t"/>
          </v:shape>
        </w:pic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29.</w:t>
      </w:r>
      <w:r w:rsidRPr="00560201">
        <w:rPr>
          <w:sz w:val="28"/>
          <w:szCs w:val="28"/>
        </w:rPr>
        <w:t>有一个圆锥形麦堆，测得底面周长是</w:t>
      </w:r>
      <w:r w:rsidRPr="00560201">
        <w:rPr>
          <w:sz w:val="28"/>
          <w:szCs w:val="28"/>
        </w:rPr>
        <w:t>12.56</w:t>
      </w:r>
      <w:r w:rsidRPr="00560201">
        <w:rPr>
          <w:sz w:val="28"/>
          <w:szCs w:val="28"/>
        </w:rPr>
        <w:t>米，高</w:t>
      </w:r>
      <w:r w:rsidRPr="00560201">
        <w:rPr>
          <w:sz w:val="28"/>
          <w:szCs w:val="28"/>
        </w:rPr>
        <w:t>1.2</w:t>
      </w:r>
      <w:r w:rsidRPr="00560201">
        <w:rPr>
          <w:sz w:val="28"/>
          <w:szCs w:val="28"/>
        </w:rPr>
        <w:t>米。每立方米小麦重</w:t>
      </w:r>
      <w:r w:rsidRPr="00560201">
        <w:rPr>
          <w:sz w:val="28"/>
          <w:szCs w:val="28"/>
        </w:rPr>
        <w:t>700</w:t>
      </w:r>
      <w:r w:rsidRPr="00560201">
        <w:rPr>
          <w:sz w:val="28"/>
          <w:szCs w:val="28"/>
        </w:rPr>
        <w:t>千克，这堆小麦有多少千克</w:t>
      </w:r>
      <w:r w:rsidRPr="00560201">
        <w:rPr>
          <w:sz w:val="28"/>
          <w:szCs w:val="28"/>
        </w:rPr>
        <w:t xml:space="preserve">?    </w: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30.</w:t>
      </w:r>
      <w:r w:rsidRPr="00560201">
        <w:rPr>
          <w:sz w:val="28"/>
          <w:szCs w:val="28"/>
        </w:rPr>
        <w:t>一种药水是由药粉和水按</w:t>
      </w: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400</w:t>
      </w:r>
      <w:r w:rsidRPr="00560201">
        <w:rPr>
          <w:sz w:val="28"/>
          <w:szCs w:val="28"/>
        </w:rPr>
        <w:t>的质量比配成的，现有水</w:t>
      </w:r>
      <w:r w:rsidRPr="00560201">
        <w:rPr>
          <w:sz w:val="28"/>
          <w:szCs w:val="28"/>
        </w:rPr>
        <w:t>60</w:t>
      </w:r>
      <w:r w:rsidRPr="00560201">
        <w:rPr>
          <w:sz w:val="28"/>
          <w:szCs w:val="28"/>
        </w:rPr>
        <w:t>千克，需要药粉多少千克？（用比例方法解）</w:t>
      </w:r>
      <w:r w:rsidRPr="00560201">
        <w:rPr>
          <w:sz w:val="28"/>
          <w:szCs w:val="28"/>
        </w:rPr>
        <w:t xml:space="preserve">    </w: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31.</w:t>
      </w:r>
      <w:r w:rsidRPr="00560201">
        <w:rPr>
          <w:sz w:val="28"/>
          <w:szCs w:val="28"/>
        </w:rPr>
        <w:t>英华小学有一块长</w:t>
      </w:r>
      <w:r w:rsidRPr="00560201">
        <w:rPr>
          <w:sz w:val="28"/>
          <w:szCs w:val="28"/>
        </w:rPr>
        <w:t>120</w:t>
      </w:r>
      <w:r w:rsidRPr="00560201">
        <w:rPr>
          <w:sz w:val="28"/>
          <w:szCs w:val="28"/>
        </w:rPr>
        <w:t>米、宽</w:t>
      </w:r>
      <w:r w:rsidRPr="00560201">
        <w:rPr>
          <w:sz w:val="28"/>
          <w:szCs w:val="28"/>
        </w:rPr>
        <w:t>80</w:t>
      </w:r>
      <w:r w:rsidRPr="00560201">
        <w:rPr>
          <w:sz w:val="28"/>
          <w:szCs w:val="28"/>
        </w:rPr>
        <w:t>米的长方形操场，画在比例尺为</w:t>
      </w:r>
      <w:r w:rsidRPr="00560201">
        <w:rPr>
          <w:sz w:val="28"/>
          <w:szCs w:val="28"/>
        </w:rPr>
        <w:t xml:space="preserve">1 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4000</w:t>
      </w:r>
      <w:r w:rsidRPr="00560201">
        <w:rPr>
          <w:sz w:val="28"/>
          <w:szCs w:val="28"/>
        </w:rPr>
        <w:t>的平面图上，长和宽各应画多少厘米？</w:t>
      </w:r>
      <w:r w:rsidRPr="00560201">
        <w:rPr>
          <w:sz w:val="28"/>
          <w:szCs w:val="28"/>
        </w:rPr>
        <w:t xml:space="preserve">    </w:t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32.</w:t>
      </w:r>
      <w:r w:rsidRPr="00560201">
        <w:rPr>
          <w:sz w:val="28"/>
          <w:szCs w:val="28"/>
        </w:rPr>
        <w:t>一个底面直径是</w:t>
      </w:r>
      <w:r w:rsidRPr="00560201">
        <w:rPr>
          <w:sz w:val="28"/>
          <w:szCs w:val="28"/>
        </w:rPr>
        <w:t>12</w:t>
      </w:r>
      <w:r w:rsidRPr="00560201">
        <w:rPr>
          <w:sz w:val="28"/>
          <w:szCs w:val="28"/>
        </w:rPr>
        <w:t>厘米的圆柱形玻璃容器里装了一些水，把一块铁块完全浸入水里，容器里水面上升了</w:t>
      </w: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厘米，这块铁块的体积是多少？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noProof/>
          <w:sz w:val="28"/>
          <w:szCs w:val="28"/>
          <w:lang w:eastAsia="zh-CN"/>
        </w:rPr>
        <w:drawing>
          <wp:inline distT="0" distB="0" distL="0" distR="0">
            <wp:extent cx="572948" cy="76393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855466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560201">
      <w:pPr>
        <w:spacing w:after="0"/>
        <w:rPr>
          <w:sz w:val="28"/>
          <w:szCs w:val="28"/>
          <w:lang w:eastAsia="zh-CN"/>
        </w:rPr>
      </w:pP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33.</w:t>
      </w:r>
      <w:r w:rsidRPr="00560201">
        <w:rPr>
          <w:sz w:val="28"/>
          <w:szCs w:val="28"/>
        </w:rPr>
        <w:t>某品牌电视机搞促销活动，在</w:t>
      </w:r>
      <w:r w:rsidRPr="00560201">
        <w:rPr>
          <w:sz w:val="28"/>
          <w:szCs w:val="28"/>
        </w:rPr>
        <w:t>A</w:t>
      </w:r>
      <w:r w:rsidRPr="00560201">
        <w:rPr>
          <w:sz w:val="28"/>
          <w:szCs w:val="28"/>
        </w:rPr>
        <w:t>商场按</w:t>
      </w:r>
      <w:r w:rsidRPr="00560201">
        <w:rPr>
          <w:sz w:val="28"/>
          <w:szCs w:val="28"/>
        </w:rPr>
        <w:t>“</w:t>
      </w:r>
      <w:r w:rsidRPr="00560201">
        <w:rPr>
          <w:sz w:val="28"/>
          <w:szCs w:val="28"/>
        </w:rPr>
        <w:t>每满</w:t>
      </w:r>
      <w:r w:rsidRPr="00560201">
        <w:rPr>
          <w:sz w:val="28"/>
          <w:szCs w:val="28"/>
        </w:rPr>
        <w:t>1000</w:t>
      </w:r>
      <w:r w:rsidRPr="00560201">
        <w:rPr>
          <w:sz w:val="28"/>
          <w:szCs w:val="28"/>
        </w:rPr>
        <w:t>元减</w:t>
      </w:r>
      <w:r w:rsidRPr="00560201">
        <w:rPr>
          <w:sz w:val="28"/>
          <w:szCs w:val="28"/>
        </w:rPr>
        <w:t>100</w:t>
      </w:r>
      <w:r w:rsidRPr="00560201">
        <w:rPr>
          <w:sz w:val="28"/>
          <w:szCs w:val="28"/>
        </w:rPr>
        <w:t>元</w:t>
      </w:r>
      <w:r w:rsidRPr="00560201">
        <w:rPr>
          <w:sz w:val="28"/>
          <w:szCs w:val="28"/>
        </w:rPr>
        <w:t>”</w:t>
      </w:r>
      <w:r w:rsidRPr="00560201">
        <w:rPr>
          <w:sz w:val="28"/>
          <w:szCs w:val="28"/>
        </w:rPr>
        <w:t>的方式销售，在</w:t>
      </w:r>
      <w:r w:rsidRPr="00560201">
        <w:rPr>
          <w:sz w:val="28"/>
          <w:szCs w:val="28"/>
        </w:rPr>
        <w:t>B</w:t>
      </w:r>
      <w:r w:rsidRPr="00560201">
        <w:rPr>
          <w:sz w:val="28"/>
          <w:szCs w:val="28"/>
        </w:rPr>
        <w:t>商场</w:t>
      </w:r>
      <w:r w:rsidRPr="00560201">
        <w:rPr>
          <w:sz w:val="28"/>
          <w:szCs w:val="28"/>
        </w:rPr>
        <w:t>“</w:t>
      </w:r>
      <w:r w:rsidRPr="00560201">
        <w:rPr>
          <w:sz w:val="28"/>
          <w:szCs w:val="28"/>
        </w:rPr>
        <w:t>折上折</w:t>
      </w:r>
      <w:r w:rsidRPr="00560201">
        <w:rPr>
          <w:sz w:val="28"/>
          <w:szCs w:val="28"/>
        </w:rPr>
        <w:t>”</w:t>
      </w:r>
      <w:r w:rsidRPr="00560201">
        <w:rPr>
          <w:sz w:val="28"/>
          <w:szCs w:val="28"/>
        </w:rPr>
        <w:t>，就是先打九折，在此基础上再打九五折，周老师要买一台标价</w:t>
      </w:r>
      <w:r w:rsidRPr="00560201">
        <w:rPr>
          <w:sz w:val="28"/>
          <w:szCs w:val="28"/>
        </w:rPr>
        <w:t>6200</w:t>
      </w:r>
      <w:r w:rsidRPr="00560201">
        <w:rPr>
          <w:sz w:val="28"/>
          <w:szCs w:val="28"/>
        </w:rPr>
        <w:t>元的这种品牌的电视机。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）在</w:t>
      </w:r>
      <w:r w:rsidRPr="00560201">
        <w:rPr>
          <w:sz w:val="28"/>
          <w:szCs w:val="28"/>
        </w:rPr>
        <w:t>A</w:t>
      </w:r>
      <w:r w:rsidRPr="00560201">
        <w:rPr>
          <w:sz w:val="28"/>
          <w:szCs w:val="28"/>
        </w:rPr>
        <w:t>、</w:t>
      </w:r>
      <w:r w:rsidRPr="00560201">
        <w:rPr>
          <w:sz w:val="28"/>
          <w:szCs w:val="28"/>
        </w:rPr>
        <w:t>B</w:t>
      </w:r>
      <w:r w:rsidRPr="00560201">
        <w:rPr>
          <w:sz w:val="28"/>
          <w:szCs w:val="28"/>
        </w:rPr>
        <w:t>两个商场买，各应付多少元？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）选择哪个商场更省钱？</w:t>
      </w:r>
      <w:r w:rsidRPr="00560201">
        <w:rPr>
          <w:sz w:val="28"/>
          <w:szCs w:val="28"/>
        </w:rPr>
        <w:t xml:space="preserve">    </w:t>
      </w:r>
    </w:p>
    <w:p w:rsidR="00030722" w:rsidRPr="00560201">
      <w:pPr>
        <w:rPr>
          <w:sz w:val="28"/>
          <w:szCs w:val="28"/>
        </w:rPr>
      </w:pPr>
      <w:r w:rsidRPr="00560201">
        <w:rPr>
          <w:sz w:val="28"/>
          <w:szCs w:val="28"/>
        </w:rPr>
        <w:br w:type="page"/>
      </w:r>
    </w:p>
    <w:p w:rsidR="00030722" w:rsidRPr="00560201">
      <w:pPr>
        <w:jc w:val="center"/>
        <w:rPr>
          <w:sz w:val="28"/>
          <w:szCs w:val="28"/>
        </w:rPr>
      </w:pPr>
      <w:r w:rsidRPr="00560201">
        <w:rPr>
          <w:b/>
          <w:bCs/>
          <w:sz w:val="28"/>
          <w:szCs w:val="28"/>
        </w:rPr>
        <w:t>答案解析部分</w:t>
      </w:r>
    </w:p>
    <w:p w:rsidR="00030722" w:rsidRPr="00560201">
      <w:pPr>
        <w:rPr>
          <w:sz w:val="28"/>
          <w:szCs w:val="28"/>
          <w:lang w:eastAsia="zh-CN"/>
        </w:rPr>
      </w:pPr>
      <w:r w:rsidRPr="00560201">
        <w:rPr>
          <w:sz w:val="28"/>
          <w:szCs w:val="28"/>
        </w:rPr>
        <w:t>一、填空。</w:t>
      </w:r>
      <w:r w:rsidR="00894C13">
        <w:rPr>
          <w:rFonts w:hint="eastAsia"/>
          <w:sz w:val="28"/>
          <w:szCs w:val="28"/>
          <w:lang w:eastAsia="zh-CN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-3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7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>14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>7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1=14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 xml:space="preserve">2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20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4.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18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5.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28.26</w:t>
      </w:r>
      <w:r w:rsidRPr="00560201">
        <w:rPr>
          <w:sz w:val="28"/>
          <w:szCs w:val="28"/>
        </w:rPr>
        <w:t>立方分米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6.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27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7.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12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>25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>80%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 xml:space="preserve">0.8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8.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1250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9.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14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 xml:space="preserve">42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10.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6.8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 xml:space="preserve">500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11.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7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t xml:space="preserve">2   </w:t>
      </w:r>
    </w:p>
    <w:p w:rsidR="00030722" w:rsidRPr="00560201">
      <w:pPr>
        <w:rPr>
          <w:sz w:val="28"/>
          <w:szCs w:val="28"/>
        </w:rPr>
      </w:pPr>
      <w:r w:rsidRPr="00560201">
        <w:rPr>
          <w:sz w:val="28"/>
          <w:szCs w:val="28"/>
        </w:rPr>
        <w:t>二、判断题。（共</w:t>
      </w:r>
      <w:r w:rsidRPr="00560201">
        <w:rPr>
          <w:sz w:val="28"/>
          <w:szCs w:val="28"/>
        </w:rPr>
        <w:t>5</w:t>
      </w:r>
      <w:r w:rsidRPr="00560201">
        <w:rPr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12.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错误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13.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错误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14.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正确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15.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正确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16.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错误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17.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错误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rPr>
          <w:sz w:val="28"/>
          <w:szCs w:val="28"/>
        </w:rPr>
      </w:pPr>
      <w:r w:rsidRPr="00560201">
        <w:rPr>
          <w:sz w:val="28"/>
          <w:szCs w:val="28"/>
        </w:rPr>
        <w:t>三、选择题。（共</w:t>
      </w:r>
      <w:r w:rsidRPr="00560201">
        <w:rPr>
          <w:sz w:val="28"/>
          <w:szCs w:val="28"/>
        </w:rPr>
        <w:t>5</w:t>
      </w:r>
      <w:r w:rsidRPr="00560201">
        <w:rPr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18.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A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19.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C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20.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C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21.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A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22.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A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23.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B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24.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B   </w:t>
      </w:r>
    </w:p>
    <w:p w:rsidR="00030722" w:rsidRPr="00560201">
      <w:pPr>
        <w:rPr>
          <w:sz w:val="28"/>
          <w:szCs w:val="28"/>
        </w:rPr>
      </w:pPr>
      <w:r w:rsidRPr="00560201">
        <w:rPr>
          <w:sz w:val="28"/>
          <w:szCs w:val="28"/>
        </w:rPr>
        <w:t>四、计算。（</w:t>
      </w:r>
      <w:r w:rsidRPr="00560201">
        <w:rPr>
          <w:sz w:val="28"/>
          <w:szCs w:val="28"/>
        </w:rPr>
        <w:t>32</w:t>
      </w:r>
      <w:r w:rsidRPr="00560201">
        <w:rPr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25.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1</w:t>
      </w:r>
      <w:r w:rsidRPr="00560201">
        <w:rPr>
          <w:sz w:val="28"/>
          <w:szCs w:val="28"/>
        </w:rPr>
        <w:t>＋</w:t>
      </w:r>
      <w:r w:rsidRPr="00560201">
        <w:rPr>
          <w:sz w:val="28"/>
          <w:szCs w:val="28"/>
        </w:rPr>
        <w:t>20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=1.2            1</w:t>
      </w:r>
      <w:r w:rsidRPr="00560201">
        <w:rPr>
          <w:sz w:val="28"/>
          <w:szCs w:val="28"/>
        </w:rPr>
        <w:t>－</w:t>
      </w:r>
      <w:r w:rsidRPr="00560201">
        <w:rPr>
          <w:sz w:val="28"/>
          <w:szCs w:val="28"/>
        </w:rPr>
        <w:t>40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=0.6        200×1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=2        50×3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>=1.5</w:t>
      </w:r>
      <w:r w:rsidRPr="00560201">
        <w:rPr>
          <w:sz w:val="28"/>
          <w:szCs w:val="28"/>
        </w:rPr>
        <w:br/>
        <w:t xml:space="preserve"> 0.75-75</w:t>
      </w:r>
      <w:r w:rsidRPr="00560201">
        <w:rPr>
          <w:sz w:val="28"/>
          <w:szCs w:val="28"/>
        </w:rPr>
        <w:t>％</w:t>
      </w:r>
      <w:r w:rsidRPr="00560201">
        <w:rPr>
          <w:sz w:val="28"/>
          <w:szCs w:val="28"/>
        </w:rPr>
        <w:t xml:space="preserve">=0        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 w:rsidRPr="00560201">
        <w:rPr>
          <w:sz w:val="28"/>
          <w:szCs w:val="28"/>
        </w:rPr>
        <w:t>×24=9              15÷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 xml:space="preserve">=20         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9</m:t>
            </m:r>
          </m:den>
        </m:f>
      </m:oMath>
      <w:r w:rsidRPr="00560201"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den>
        </m:f>
      </m:oMath>
      <w:r w:rsidRPr="00560201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den>
        </m:f>
      </m:oMath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26.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）解：</w:t>
      </w:r>
      <w:r w:rsidRPr="00560201">
        <w:rPr>
          <w:sz w:val="28"/>
          <w:szCs w:val="28"/>
        </w:rPr>
        <w:t>8×3.14×9=226.08cm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答：圆柱的侧面积是</w:t>
      </w:r>
      <w:r w:rsidRPr="00560201">
        <w:rPr>
          <w:sz w:val="28"/>
          <w:szCs w:val="28"/>
        </w:rPr>
        <w:t>226.08cm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br/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）解：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>×3.14×2=25.12cm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br/>
        <w:t xml:space="preserve"> 2×2×3.14×8=100.48cm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答：圆柱的表面积是</w:t>
      </w:r>
      <w:r w:rsidRPr="00560201">
        <w:rPr>
          <w:sz w:val="28"/>
          <w:szCs w:val="28"/>
        </w:rPr>
        <w:t>100.48cm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>。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27.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①2.4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1.6=12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br/>
        <w:t xml:space="preserve">   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2.4x=1.6×12</w:t>
      </w:r>
      <w:r w:rsidRPr="00560201">
        <w:rPr>
          <w:sz w:val="28"/>
          <w:szCs w:val="28"/>
        </w:rPr>
        <w:br/>
        <w:t xml:space="preserve">   2.4x÷2.4=1.6×12÷2.4</w:t>
      </w:r>
      <w:r w:rsidRPr="00560201">
        <w:rPr>
          <w:sz w:val="28"/>
          <w:szCs w:val="28"/>
        </w:rPr>
        <w:br/>
        <w:t xml:space="preserve">               x=8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br/>
        <w:t xml:space="preserve"> ②x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10=15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12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12x=15×10</w:t>
      </w:r>
      <w:r w:rsidRPr="00560201">
        <w:rPr>
          <w:sz w:val="28"/>
          <w:szCs w:val="28"/>
        </w:rPr>
        <w:br/>
        <w:t xml:space="preserve">  12x÷12=15×10÷12</w:t>
      </w:r>
      <w:r w:rsidRPr="00560201">
        <w:rPr>
          <w:sz w:val="28"/>
          <w:szCs w:val="28"/>
        </w:rPr>
        <w:br/>
        <w:t xml:space="preserve">             x=12.5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br/>
        <w:t xml:space="preserve"> ③6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>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解：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>x=6×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 w:rsidRPr="00560201">
        <w:rPr>
          <w:sz w:val="28"/>
          <w:szCs w:val="28"/>
        </w:rPr>
        <w:br/>
        <w:t xml:space="preserve">  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den>
        </m:f>
      </m:oMath>
      <w:r w:rsidRPr="00560201">
        <w:rPr>
          <w:sz w:val="28"/>
          <w:szCs w:val="28"/>
        </w:rPr>
        <w:t>x×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 w:rsidRPr="00560201">
        <w:rPr>
          <w:sz w:val="28"/>
          <w:szCs w:val="28"/>
        </w:rPr>
        <w:t>=6×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den>
        </m:f>
      </m:oMath>
      <w:r w:rsidRPr="00560201"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 w:rsidRPr="00560201">
        <w:rPr>
          <w:sz w:val="28"/>
          <w:szCs w:val="28"/>
        </w:rPr>
        <w:br/>
        <w:t xml:space="preserve">           x=4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br/>
        <w:t xml:space="preserve"> ④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解：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 w:rsidRPr="00560201">
        <w:rPr>
          <w:sz w:val="28"/>
          <w:szCs w:val="28"/>
        </w:rPr>
        <w:t>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 w:rsidRPr="00560201">
        <w:rPr>
          <w:sz w:val="28"/>
          <w:szCs w:val="28"/>
        </w:rPr>
        <w:br/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den>
        </m:f>
      </m:oMath>
      <w:r w:rsidRPr="00560201">
        <w:rPr>
          <w:sz w:val="28"/>
          <w:szCs w:val="28"/>
        </w:rPr>
        <w:t>x×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 w:rsidRPr="00560201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5</m:t>
            </m:r>
          </m:den>
        </m:f>
      </m:oMath>
      <w:r w:rsidRPr="00560201">
        <w:rPr>
          <w:sz w:val="28"/>
          <w:szCs w:val="28"/>
        </w:rPr>
        <w:t>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7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 w:rsidRPr="00560201">
        <w:rPr>
          <w:sz w:val="28"/>
          <w:szCs w:val="28"/>
        </w:rPr>
        <w:br/>
        <w:t xml:space="preserve">          x=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14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15</m:t>
            </m:r>
          </m:den>
        </m:f>
      </m:oMath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br/>
        <w:t xml:space="preserve"> ⑤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17</m:t>
            </m:r>
          </m:den>
        </m:f>
      </m:oMath>
      <w:r w:rsidRPr="00560201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den>
        </m:f>
      </m:oMath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8x=17×6</w:t>
      </w:r>
      <w:r w:rsidRPr="00560201">
        <w:rPr>
          <w:sz w:val="28"/>
          <w:szCs w:val="28"/>
        </w:rPr>
        <w:br/>
        <w:t xml:space="preserve">    8x÷8=17×6÷8</w:t>
      </w:r>
      <w:r w:rsidRPr="00560201">
        <w:rPr>
          <w:sz w:val="28"/>
          <w:szCs w:val="28"/>
        </w:rPr>
        <w:br/>
        <w:t xml:space="preserve">           x=12.75</w:t>
      </w:r>
      <w:r w:rsidRPr="00560201">
        <w:rPr>
          <w:sz w:val="28"/>
          <w:szCs w:val="28"/>
        </w:rPr>
        <w:t>；</w:t>
      </w:r>
      <w:r w:rsidRPr="00560201">
        <w:rPr>
          <w:sz w:val="28"/>
          <w:szCs w:val="28"/>
        </w:rPr>
        <w:br/>
        <w:t xml:space="preserve"> ⑥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x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12</m:t>
            </m:r>
          </m:den>
        </m:f>
      </m:oMath>
      <w:r w:rsidRPr="00560201">
        <w:rPr>
          <w:sz w:val="28"/>
          <w:szCs w:val="28"/>
        </w:rPr>
        <w:t>=3.5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7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7x=12×3.5</w:t>
      </w:r>
      <w:r w:rsidRPr="00560201">
        <w:rPr>
          <w:sz w:val="28"/>
          <w:szCs w:val="28"/>
        </w:rPr>
        <w:br/>
        <w:t xml:space="preserve">   7x÷7=12×3.5÷7</w:t>
      </w:r>
      <w:r w:rsidRPr="00560201">
        <w:rPr>
          <w:sz w:val="28"/>
          <w:szCs w:val="28"/>
        </w:rPr>
        <w:br/>
        <w:t xml:space="preserve">          x=6</w:t>
      </w:r>
      <w:r w:rsidRPr="00560201">
        <w:rPr>
          <w:sz w:val="28"/>
          <w:szCs w:val="28"/>
        </w:rPr>
        <w:t>。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rPr>
          <w:sz w:val="28"/>
          <w:szCs w:val="28"/>
        </w:rPr>
      </w:pPr>
      <w:r w:rsidRPr="00560201">
        <w:rPr>
          <w:sz w:val="28"/>
          <w:szCs w:val="28"/>
        </w:rPr>
        <w:t>五、解决问题。（共</w:t>
      </w:r>
      <w:r w:rsidRPr="00560201">
        <w:rPr>
          <w:sz w:val="28"/>
          <w:szCs w:val="28"/>
        </w:rPr>
        <w:t>26</w:t>
      </w:r>
      <w:r w:rsidRPr="00560201">
        <w:rPr>
          <w:sz w:val="28"/>
          <w:szCs w:val="28"/>
        </w:rPr>
        <w:t>分）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28.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）解：侧面积</w:t>
      </w:r>
      <w:r w:rsidRPr="00560201">
        <w:rPr>
          <w:sz w:val="28"/>
          <w:szCs w:val="28"/>
        </w:rPr>
        <w:t>=3.14×4×5</w:t>
      </w:r>
      <w:r w:rsidRPr="00560201">
        <w:rPr>
          <w:sz w:val="28"/>
          <w:szCs w:val="28"/>
        </w:rPr>
        <w:br/>
        <w:t xml:space="preserve"> =3.14×20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62.8</w:t>
      </w:r>
      <w:r w:rsidRPr="00560201">
        <w:rPr>
          <w:sz w:val="28"/>
          <w:szCs w:val="28"/>
        </w:rPr>
        <w:t>（平方分米）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底面积</w:t>
      </w:r>
      <w:r w:rsidRPr="00560201">
        <w:rPr>
          <w:sz w:val="28"/>
          <w:szCs w:val="28"/>
        </w:rPr>
        <w:t>=3.14×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4÷2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br/>
        <w:t xml:space="preserve"> =3.14×4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12.56</w:t>
      </w:r>
      <w:r w:rsidRPr="00560201">
        <w:rPr>
          <w:sz w:val="28"/>
          <w:szCs w:val="28"/>
        </w:rPr>
        <w:t>（平方分米）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62.8</w:t>
      </w:r>
      <w:r w:rsidRPr="00560201">
        <w:rPr>
          <w:sz w:val="28"/>
          <w:szCs w:val="28"/>
        </w:rPr>
        <w:t>＋</w:t>
      </w:r>
      <w:r w:rsidRPr="00560201">
        <w:rPr>
          <w:sz w:val="28"/>
          <w:szCs w:val="28"/>
        </w:rPr>
        <w:t>12.56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75.36</w:t>
      </w:r>
      <w:r w:rsidRPr="00560201">
        <w:rPr>
          <w:sz w:val="28"/>
          <w:szCs w:val="28"/>
        </w:rPr>
        <w:t>（平方分米）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答：做这个水桶至少需要</w:t>
      </w:r>
      <w:r w:rsidRPr="00560201">
        <w:rPr>
          <w:sz w:val="28"/>
          <w:szCs w:val="28"/>
        </w:rPr>
        <w:t>75.36</w:t>
      </w:r>
      <w:r w:rsidRPr="00560201">
        <w:rPr>
          <w:sz w:val="28"/>
          <w:szCs w:val="28"/>
        </w:rPr>
        <w:t>平方分米的铁皮。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br/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）解：水桶的体积</w:t>
      </w:r>
      <w:r w:rsidRPr="00560201">
        <w:rPr>
          <w:sz w:val="28"/>
          <w:szCs w:val="28"/>
        </w:rPr>
        <w:t>= 3.14×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4÷2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>×5</w:t>
      </w:r>
      <w:r w:rsidRPr="00560201">
        <w:rPr>
          <w:sz w:val="28"/>
          <w:szCs w:val="28"/>
        </w:rPr>
        <w:br/>
        <w:t xml:space="preserve"> =3.14×4×5</w:t>
      </w:r>
      <w:r w:rsidRPr="00560201">
        <w:rPr>
          <w:sz w:val="28"/>
          <w:szCs w:val="28"/>
        </w:rPr>
        <w:br/>
        <w:t xml:space="preserve"> =3.14×20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62.8</w:t>
      </w:r>
      <w:r w:rsidRPr="00560201">
        <w:rPr>
          <w:sz w:val="28"/>
          <w:szCs w:val="28"/>
        </w:rPr>
        <w:t>（立方分米）</w:t>
      </w:r>
      <w:r w:rsidRPr="00560201">
        <w:rPr>
          <w:sz w:val="28"/>
          <w:szCs w:val="28"/>
        </w:rPr>
        <w:t xml:space="preserve">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62.8×1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62.8</w:t>
      </w:r>
      <w:r w:rsidRPr="00560201">
        <w:rPr>
          <w:sz w:val="28"/>
          <w:szCs w:val="28"/>
        </w:rPr>
        <w:t>（千克）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答：这个水桶最多能装水</w:t>
      </w:r>
      <w:r w:rsidRPr="00560201">
        <w:rPr>
          <w:sz w:val="28"/>
          <w:szCs w:val="28"/>
        </w:rPr>
        <w:t>62.8</w:t>
      </w:r>
      <w:r w:rsidRPr="00560201">
        <w:rPr>
          <w:sz w:val="28"/>
          <w:szCs w:val="28"/>
        </w:rPr>
        <w:t>千克。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29.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3</m:t>
            </m:r>
          </m:den>
        </m:f>
      </m:oMath>
      <w:r w:rsidRPr="00560201">
        <w:rPr>
          <w:sz w:val="28"/>
          <w:szCs w:val="28"/>
        </w:rPr>
        <w:t xml:space="preserve"> ×3.14×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12.56÷3.14÷2</w:t>
      </w:r>
      <w:r w:rsidRPr="00560201">
        <w:rPr>
          <w:sz w:val="28"/>
          <w:szCs w:val="28"/>
        </w:rPr>
        <w:t>）</w:t>
      </w:r>
      <w:r w:rsidRPr="00560201">
        <w:rPr>
          <w:sz w:val="28"/>
          <w:szCs w:val="28"/>
        </w:rPr>
        <w:t xml:space="preserve">²×1.2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12.56×0.4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5.024</w:t>
      </w:r>
      <w:r w:rsidRPr="00560201">
        <w:rPr>
          <w:sz w:val="28"/>
          <w:szCs w:val="28"/>
        </w:rPr>
        <w:t>（立方米）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5.024×700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3516.8</w:t>
      </w:r>
      <w:r w:rsidRPr="00560201">
        <w:rPr>
          <w:sz w:val="28"/>
          <w:szCs w:val="28"/>
        </w:rPr>
        <w:t>（千克）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答：这堆小麦有</w:t>
      </w:r>
      <w:r w:rsidRPr="00560201">
        <w:rPr>
          <w:sz w:val="28"/>
          <w:szCs w:val="28"/>
        </w:rPr>
        <w:t>3516.8</w:t>
      </w:r>
      <w:r w:rsidRPr="00560201">
        <w:rPr>
          <w:sz w:val="28"/>
          <w:szCs w:val="28"/>
        </w:rPr>
        <w:t>千克。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30.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解：设需要药粉</w:t>
      </w: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千克。</w:t>
      </w:r>
      <w:r w:rsidRPr="00560201">
        <w:rPr>
          <w:sz w:val="28"/>
          <w:szCs w:val="28"/>
        </w:rPr>
        <w:t xml:space="preserve">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400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：</w:t>
      </w:r>
      <w:r w:rsidRPr="00560201">
        <w:rPr>
          <w:sz w:val="28"/>
          <w:szCs w:val="28"/>
        </w:rPr>
        <w:t>60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400x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3×60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>180÷400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x</w:t>
      </w:r>
      <w:r w:rsidRPr="00560201">
        <w:rPr>
          <w:sz w:val="28"/>
          <w:szCs w:val="28"/>
        </w:rPr>
        <w:t>＝</w:t>
      </w:r>
      <w:r w:rsidRPr="00560201">
        <w:rPr>
          <w:sz w:val="28"/>
          <w:szCs w:val="28"/>
        </w:rPr>
        <w:t xml:space="preserve">0.45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答：需要药粉</w:t>
      </w:r>
      <w:r w:rsidRPr="00560201">
        <w:rPr>
          <w:sz w:val="28"/>
          <w:szCs w:val="28"/>
        </w:rPr>
        <w:t>0.45</w:t>
      </w:r>
      <w:r w:rsidRPr="00560201">
        <w:rPr>
          <w:sz w:val="28"/>
          <w:szCs w:val="28"/>
        </w:rPr>
        <w:t>千克。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31.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120</w:t>
      </w:r>
      <w:r w:rsidRPr="00560201">
        <w:rPr>
          <w:sz w:val="28"/>
          <w:szCs w:val="28"/>
        </w:rPr>
        <w:t>米</w:t>
      </w:r>
      <w:r w:rsidRPr="00560201">
        <w:rPr>
          <w:sz w:val="28"/>
          <w:szCs w:val="28"/>
        </w:rPr>
        <w:t>=12000</w:t>
      </w:r>
      <w:r w:rsidRPr="00560201">
        <w:rPr>
          <w:sz w:val="28"/>
          <w:szCs w:val="28"/>
        </w:rPr>
        <w:t>厘米，</w:t>
      </w:r>
      <w:r w:rsidRPr="00560201">
        <w:rPr>
          <w:sz w:val="28"/>
          <w:szCs w:val="28"/>
        </w:rPr>
        <w:br/>
        <w:t xml:space="preserve"> 80</w:t>
      </w:r>
      <w:r w:rsidRPr="00560201">
        <w:rPr>
          <w:sz w:val="28"/>
          <w:szCs w:val="28"/>
        </w:rPr>
        <w:t>米</w:t>
      </w:r>
      <w:r w:rsidRPr="00560201">
        <w:rPr>
          <w:sz w:val="28"/>
          <w:szCs w:val="28"/>
        </w:rPr>
        <w:t>=8000</w:t>
      </w:r>
      <w:r w:rsidRPr="00560201">
        <w:rPr>
          <w:sz w:val="28"/>
          <w:szCs w:val="28"/>
        </w:rPr>
        <w:t>厘米，</w:t>
      </w:r>
      <w:r w:rsidRPr="00560201">
        <w:rPr>
          <w:sz w:val="28"/>
          <w:szCs w:val="28"/>
        </w:rPr>
        <w:br/>
        <w:t xml:space="preserve"> 12000×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4000</m:t>
            </m:r>
          </m:den>
        </m:f>
      </m:oMath>
      <w:r w:rsidRPr="00560201">
        <w:rPr>
          <w:sz w:val="28"/>
          <w:szCs w:val="28"/>
        </w:rPr>
        <w:t>=3</w:t>
      </w:r>
      <w:r w:rsidRPr="00560201">
        <w:rPr>
          <w:sz w:val="28"/>
          <w:szCs w:val="28"/>
        </w:rPr>
        <w:t>（厘米），</w:t>
      </w:r>
      <w:r w:rsidRPr="00560201">
        <w:rPr>
          <w:sz w:val="28"/>
          <w:szCs w:val="28"/>
        </w:rPr>
        <w:br/>
        <w:t xml:space="preserve"> 8000×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int="eastAsia"/>
                <w:sz w:val="28"/>
                <w:szCs w:val="28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sz w:val="28"/>
                <w:szCs w:val="28"/>
                <w:lang w:eastAsia="zh-CN"/>
              </w:rPr>
              <m:t>4000</m:t>
            </m:r>
          </m:den>
        </m:f>
      </m:oMath>
      <w:r w:rsidRPr="00560201">
        <w:rPr>
          <w:sz w:val="28"/>
          <w:szCs w:val="28"/>
        </w:rPr>
        <w:t>=2</w:t>
      </w:r>
      <w:r w:rsidRPr="00560201">
        <w:rPr>
          <w:sz w:val="28"/>
          <w:szCs w:val="28"/>
        </w:rPr>
        <w:t>（厘米）。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答：长应画</w:t>
      </w:r>
      <w:r w:rsidRPr="00560201">
        <w:rPr>
          <w:sz w:val="28"/>
          <w:szCs w:val="28"/>
        </w:rPr>
        <w:t>3</w:t>
      </w:r>
      <w:r w:rsidRPr="00560201">
        <w:rPr>
          <w:sz w:val="28"/>
          <w:szCs w:val="28"/>
        </w:rPr>
        <w:t>厘米，宽应画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厘米。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32.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解：</w:t>
      </w:r>
      <w:r w:rsidRPr="00560201">
        <w:rPr>
          <w:sz w:val="28"/>
          <w:szCs w:val="28"/>
        </w:rPr>
        <w:t>12÷2=6</w:t>
      </w:r>
      <w:r w:rsidRPr="00560201">
        <w:rPr>
          <w:sz w:val="28"/>
          <w:szCs w:val="28"/>
        </w:rPr>
        <w:t>（厘米）</w:t>
      </w:r>
      <w:r w:rsidRPr="00560201">
        <w:rPr>
          <w:sz w:val="28"/>
          <w:szCs w:val="28"/>
        </w:rPr>
        <w:br/>
        <w:t xml:space="preserve"> 6</w:t>
      </w:r>
      <w:r w:rsidRPr="00560201">
        <w:rPr>
          <w:sz w:val="28"/>
          <w:szCs w:val="28"/>
          <w:vertAlign w:val="superscript"/>
        </w:rPr>
        <w:t>2</w:t>
      </w:r>
      <w:r w:rsidRPr="00560201">
        <w:rPr>
          <w:sz w:val="28"/>
          <w:szCs w:val="28"/>
        </w:rPr>
        <w:t>×3.14×3=339.12</w:t>
      </w:r>
      <w:r w:rsidRPr="00560201">
        <w:rPr>
          <w:sz w:val="28"/>
          <w:szCs w:val="28"/>
        </w:rPr>
        <w:t>（立方厘米）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答：这块铁块的体积是</w:t>
      </w:r>
      <w:r w:rsidRPr="00560201">
        <w:rPr>
          <w:sz w:val="28"/>
          <w:szCs w:val="28"/>
        </w:rPr>
        <w:t>339.12</w:t>
      </w:r>
      <w:r w:rsidRPr="00560201">
        <w:rPr>
          <w:sz w:val="28"/>
          <w:szCs w:val="28"/>
        </w:rPr>
        <w:t>立方厘米。</w:t>
      </w:r>
      <w:r w:rsidRPr="00560201">
        <w:rPr>
          <w:sz w:val="28"/>
          <w:szCs w:val="28"/>
        </w:rPr>
        <w:t xml:space="preserve">   </w:t>
      </w:r>
    </w:p>
    <w:p w:rsidR="00030722" w:rsidRPr="00560201">
      <w:pPr>
        <w:spacing w:after="0"/>
        <w:rPr>
          <w:sz w:val="28"/>
          <w:szCs w:val="28"/>
        </w:rPr>
      </w:pPr>
      <w:r w:rsidRPr="00560201">
        <w:rPr>
          <w:sz w:val="28"/>
          <w:szCs w:val="28"/>
        </w:rPr>
        <w:t>33.</w:t>
      </w:r>
      <w:r w:rsidRPr="00560201">
        <w:rPr>
          <w:sz w:val="28"/>
          <w:szCs w:val="28"/>
        </w:rPr>
        <w:t>【答案】</w:t>
      </w:r>
      <w:r w:rsidRPr="00560201">
        <w:rPr>
          <w:sz w:val="28"/>
          <w:szCs w:val="28"/>
        </w:rPr>
        <w:t xml:space="preserve"> </w:t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1</w:t>
      </w:r>
      <w:r w:rsidRPr="00560201">
        <w:rPr>
          <w:sz w:val="28"/>
          <w:szCs w:val="28"/>
        </w:rPr>
        <w:t>）解：</w:t>
      </w:r>
      <w:r w:rsidRPr="00560201">
        <w:rPr>
          <w:sz w:val="28"/>
          <w:szCs w:val="28"/>
        </w:rPr>
        <w:t>A</w:t>
      </w:r>
      <w:r w:rsidRPr="00560201">
        <w:rPr>
          <w:sz w:val="28"/>
          <w:szCs w:val="28"/>
        </w:rPr>
        <w:t>商场：</w:t>
      </w:r>
      <w:r w:rsidRPr="00560201">
        <w:rPr>
          <w:sz w:val="28"/>
          <w:szCs w:val="28"/>
        </w:rPr>
        <w:t>6200÷1000=6……200</w:t>
      </w:r>
      <w:r w:rsidRPr="00560201">
        <w:rPr>
          <w:sz w:val="28"/>
          <w:szCs w:val="28"/>
        </w:rPr>
        <w:br/>
        <w:t xml:space="preserve"> 6200-600=5600</w:t>
      </w:r>
      <w:r w:rsidRPr="00560201">
        <w:rPr>
          <w:sz w:val="28"/>
          <w:szCs w:val="28"/>
        </w:rPr>
        <w:t>（元）</w:t>
      </w:r>
      <w:r w:rsidRPr="00560201">
        <w:rPr>
          <w:sz w:val="28"/>
          <w:szCs w:val="28"/>
        </w:rPr>
        <w:br/>
        <w:t xml:space="preserve"> B</w:t>
      </w:r>
      <w:r w:rsidRPr="00560201">
        <w:rPr>
          <w:sz w:val="28"/>
          <w:szCs w:val="28"/>
        </w:rPr>
        <w:t>商场：</w:t>
      </w:r>
      <w:r w:rsidRPr="00560201">
        <w:rPr>
          <w:sz w:val="28"/>
          <w:szCs w:val="28"/>
        </w:rPr>
        <w:t>6200×90%×95%=5301</w:t>
      </w:r>
      <w:r w:rsidRPr="00560201">
        <w:rPr>
          <w:sz w:val="28"/>
          <w:szCs w:val="28"/>
        </w:rPr>
        <w:t>（元）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答：在</w:t>
      </w:r>
      <w:r w:rsidRPr="00560201">
        <w:rPr>
          <w:sz w:val="28"/>
          <w:szCs w:val="28"/>
        </w:rPr>
        <w:t>A</w:t>
      </w:r>
      <w:r w:rsidRPr="00560201">
        <w:rPr>
          <w:sz w:val="28"/>
          <w:szCs w:val="28"/>
        </w:rPr>
        <w:t>商场买，应付</w:t>
      </w:r>
      <w:r w:rsidRPr="00560201">
        <w:rPr>
          <w:sz w:val="28"/>
          <w:szCs w:val="28"/>
        </w:rPr>
        <w:t>5600</w:t>
      </w:r>
      <w:r w:rsidRPr="00560201">
        <w:rPr>
          <w:sz w:val="28"/>
          <w:szCs w:val="28"/>
        </w:rPr>
        <w:t>元；在</w:t>
      </w:r>
      <w:r w:rsidRPr="00560201">
        <w:rPr>
          <w:sz w:val="28"/>
          <w:szCs w:val="28"/>
        </w:rPr>
        <w:t>B</w:t>
      </w:r>
      <w:r w:rsidRPr="00560201">
        <w:rPr>
          <w:sz w:val="28"/>
          <w:szCs w:val="28"/>
        </w:rPr>
        <w:t>商场买，应付</w:t>
      </w:r>
      <w:r w:rsidRPr="00560201">
        <w:rPr>
          <w:sz w:val="28"/>
          <w:szCs w:val="28"/>
        </w:rPr>
        <w:t>5301</w:t>
      </w:r>
      <w:r w:rsidRPr="00560201">
        <w:rPr>
          <w:sz w:val="28"/>
          <w:szCs w:val="28"/>
        </w:rPr>
        <w:t>元。</w:t>
      </w:r>
      <w:r w:rsidRPr="00560201">
        <w:rPr>
          <w:sz w:val="28"/>
          <w:szCs w:val="28"/>
        </w:rPr>
        <w:br/>
      </w:r>
      <w:r w:rsidRPr="00560201">
        <w:rPr>
          <w:sz w:val="28"/>
          <w:szCs w:val="28"/>
        </w:rPr>
        <w:t>（</w:t>
      </w:r>
      <w:r w:rsidRPr="00560201">
        <w:rPr>
          <w:sz w:val="28"/>
          <w:szCs w:val="28"/>
        </w:rPr>
        <w:t>2</w:t>
      </w:r>
      <w:r w:rsidRPr="00560201">
        <w:rPr>
          <w:sz w:val="28"/>
          <w:szCs w:val="28"/>
        </w:rPr>
        <w:t>）解：</w:t>
      </w:r>
      <w:r w:rsidRPr="00560201">
        <w:rPr>
          <w:sz w:val="28"/>
          <w:szCs w:val="28"/>
        </w:rPr>
        <w:t>5600&gt;5301</w:t>
      </w:r>
      <w:r w:rsidRPr="00560201">
        <w:rPr>
          <w:sz w:val="28"/>
          <w:szCs w:val="28"/>
        </w:rPr>
        <w:br/>
        <w:t xml:space="preserve"> </w:t>
      </w:r>
      <w:r w:rsidRPr="00560201">
        <w:rPr>
          <w:sz w:val="28"/>
          <w:szCs w:val="28"/>
        </w:rPr>
        <w:t>答：选择</w:t>
      </w:r>
      <w:r w:rsidRPr="00560201">
        <w:rPr>
          <w:sz w:val="28"/>
          <w:szCs w:val="28"/>
        </w:rPr>
        <w:t>B</w:t>
      </w:r>
      <w:r w:rsidRPr="00560201">
        <w:rPr>
          <w:sz w:val="28"/>
          <w:szCs w:val="28"/>
        </w:rPr>
        <w:t>商场更省钱。</w:t>
      </w:r>
      <w:r w:rsidRPr="00560201">
        <w:rPr>
          <w:sz w:val="28"/>
          <w:szCs w:val="28"/>
        </w:rPr>
        <w:t xml:space="preserve">   </w:t>
      </w:r>
    </w:p>
    <w:sectPr w:rsidSect="00030722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0722">
    <w:pPr>
      <w:pStyle w:val="2"/>
      <w:tabs>
        <w:tab w:val="right" w:pos="9639"/>
      </w:tabs>
      <w:rPr>
        <w:rFonts w:ascii="微软雅黑" w:eastAsia="微软雅黑" w:hAnsi="微软雅黑" w:cs="微软雅黑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width:2in;height:2in;margin-top:-1.5pt;margin-left:398.4pt;mso-position-horizontal-relative:margin;mso-wrap-style:none;position:absolute;z-index:251662336" filled="f" stroked="f">
          <v:textbox style="mso-fit-shape-to-text:t" inset="0,0,0,0">
            <w:txbxContent>
              <w:p w:rsidR="00030722">
                <w:pPr>
                  <w:snapToGrid w:val="0"/>
                  <w:rPr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>第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 w:rsidR="00ED5E79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共</w:t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 w:rsidR="00ED5E79">
                  <w:fldChar w:fldCharType="begin"/>
                </w:r>
                <w:r w:rsidR="00ED5E79">
                  <w:instrText xml:space="preserve"> NUMPAGES  \* MERGEFORMAT </w:instrText>
                </w:r>
                <w:r w:rsidR="00ED5E79">
                  <w:fldChar w:fldCharType="separate"/>
                </w:r>
                <w:r w:rsidRPr="00ED5E79" w:rsidR="00ED5E79">
                  <w:rPr>
                    <w:noProof/>
                    <w:sz w:val="18"/>
                    <w:lang w:eastAsia="zh-CN"/>
                  </w:rPr>
                  <w:t>3</w:t>
                </w:r>
                <w:r w:rsidR="00ED5E79">
                  <w:rPr>
                    <w:noProof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</w:t>
                </w:r>
                <w:r>
                  <w:rPr>
                    <w:rFonts w:hint="eastAsia"/>
                    <w:sz w:val="18"/>
                    <w:lang w:eastAsia="zh-CN"/>
                  </w:rPr>
                  <w:t>页</w:t>
                </w:r>
              </w:p>
            </w:txbxContent>
          </v:textbox>
          <w10:wrap anchorx="margin"/>
        </v:shape>
      </w:pict>
    </w:r>
    <w:r w:rsidR="00560201">
      <w:rPr>
        <w:rFonts w:ascii="微软雅黑" w:eastAsia="微软雅黑" w:hAnsi="微软雅黑" w:cs="微软雅黑" w:hint="eastAsia"/>
        <w:sz w:val="18"/>
        <w:szCs w:val="18"/>
      </w:rPr>
      <w:t xml:space="preserve"> </w:t>
    </w:r>
    <w:r w:rsidR="00601DCC"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       </w:t>
    </w:r>
    <w:r w:rsidR="00601DCC">
      <w:rPr>
        <w:rFonts w:ascii="微软雅黑" w:eastAsia="微软雅黑" w:hAnsi="微软雅黑" w:cs="微软雅黑" w:hint="eastAsia"/>
        <w:b/>
        <w:bCs/>
        <w:sz w:val="18"/>
        <w:szCs w:val="18"/>
      </w:rPr>
      <w:t xml:space="preserve">       </w:t>
    </w:r>
  </w:p>
  <w:p w:rsidR="00030722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0722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03072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030722" w:rsidP="00560201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03072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0722">
    <w:pPr>
      <w:pStyle w:val="Header"/>
      <w:jc w:val="left"/>
      <w:rPr>
        <w:rFonts w:ascii="华文新魏" w:eastAsia="华文新魏"/>
        <w:b/>
        <w:bCs/>
        <w:sz w:val="24"/>
        <w:szCs w:val="24"/>
      </w:rPr>
    </w:pP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CDD7244"/>
    <w:multiLevelType w:val="hybridMultilevel"/>
    <w:tmpl w:val="D462500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BDD5DAC"/>
    <w:multiLevelType w:val="hybridMultilevel"/>
    <w:tmpl w:val="A61A9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0722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0201"/>
    <w:rsid w:val="00570E98"/>
    <w:rsid w:val="00601DCC"/>
    <w:rsid w:val="006B7A92"/>
    <w:rsid w:val="006D054F"/>
    <w:rsid w:val="00751BBD"/>
    <w:rsid w:val="00777D0A"/>
    <w:rsid w:val="008222E8"/>
    <w:rsid w:val="00827CAC"/>
    <w:rsid w:val="008512EA"/>
    <w:rsid w:val="008860DB"/>
    <w:rsid w:val="00894C13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D5E79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29107F68-B217-4AEC-858B-7E049BF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722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03072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030722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030722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030722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030722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030722"/>
    <w:rPr>
      <w:sz w:val="18"/>
      <w:szCs w:val="18"/>
    </w:rPr>
  </w:style>
  <w:style w:type="paragraph" w:customStyle="1" w:styleId="1">
    <w:name w:val="正文1"/>
    <w:qFormat/>
    <w:rsid w:val="00030722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30722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30722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30722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3072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66BF28-937F-4EAC-BAF6-DEEB5D25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3975</Characters>
  <Application>Microsoft Office Word</Application>
  <DocSecurity>0</DocSecurity>
  <Lines>33</Lines>
  <Paragraphs>9</Paragraphs>
  <ScaleCrop>false</ScaleCrop>
  <Company/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学科网(Zxxk.com)</cp:lastModifiedBy>
  <cp:revision>2</cp:revision>
  <dcterms:created xsi:type="dcterms:W3CDTF">2021-05-02T11:14:00Z</dcterms:created>
  <dcterms:modified xsi:type="dcterms:W3CDTF">2021-05-02T11:14:00Z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