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12BA8" w:rsidRPr="00312BA8" w:rsidP="00312BA8">
      <w:pPr>
        <w:ind w:firstLine="2240" w:firstLineChars="800"/>
        <w:rPr>
          <w:b/>
          <w:bCs/>
          <w:sz w:val="28"/>
          <w:szCs w:val="28"/>
          <w:lang w:eastAsia="zh-CN"/>
        </w:rPr>
      </w:pPr>
      <w:bookmarkStart w:id="0" w:name="_GoBack"/>
      <w:bookmarkEnd w:id="0"/>
      <w:r w:rsidRPr="00312BA8">
        <w:rPr>
          <w:rFonts w:hint="eastAsia"/>
          <w:b/>
          <w:bCs/>
          <w:sz w:val="28"/>
          <w:szCs w:val="28"/>
        </w:rPr>
        <w:t>北师大版四年级数学下册期中测试卷</w:t>
      </w:r>
    </w:p>
    <w:p w:rsidR="00FC6522" w:rsidRPr="00312BA8">
      <w:pPr>
        <w:rPr>
          <w:sz w:val="28"/>
          <w:szCs w:val="28"/>
        </w:rPr>
      </w:pPr>
      <w:r w:rsidRPr="00312BA8">
        <w:rPr>
          <w:b/>
          <w:bCs/>
          <w:sz w:val="28"/>
          <w:szCs w:val="28"/>
        </w:rPr>
        <w:t>一、单选题（共</w:t>
      </w:r>
      <w:r w:rsidRPr="00312BA8">
        <w:rPr>
          <w:b/>
          <w:bCs/>
          <w:sz w:val="28"/>
          <w:szCs w:val="28"/>
        </w:rPr>
        <w:t>7</w:t>
      </w:r>
      <w:r w:rsidRPr="00312BA8">
        <w:rPr>
          <w:b/>
          <w:bCs/>
          <w:sz w:val="28"/>
          <w:szCs w:val="28"/>
        </w:rPr>
        <w:t>题；共</w:t>
      </w:r>
      <w:r w:rsidRPr="00312BA8">
        <w:rPr>
          <w:b/>
          <w:bCs/>
          <w:sz w:val="28"/>
          <w:szCs w:val="28"/>
        </w:rPr>
        <w:t>14</w:t>
      </w:r>
      <w:r w:rsidRPr="00312BA8">
        <w:rPr>
          <w:b/>
          <w:bCs/>
          <w:sz w:val="28"/>
          <w:szCs w:val="28"/>
        </w:rPr>
        <w:t>分）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1.3.25×2.6</w:t>
      </w:r>
      <w:r w:rsidRPr="00312BA8">
        <w:rPr>
          <w:sz w:val="28"/>
          <w:szCs w:val="28"/>
        </w:rPr>
        <w:t>的积是（</w:t>
      </w:r>
      <w:r w:rsidRPr="00312BA8">
        <w:rPr>
          <w:sz w:val="28"/>
          <w:szCs w:val="28"/>
        </w:rPr>
        <w:t xml:space="preserve">      </w:t>
      </w:r>
      <w:r w:rsidRPr="00312BA8">
        <w:rPr>
          <w:sz w:val="28"/>
          <w:szCs w:val="28"/>
        </w:rPr>
        <w:t>）位小数。</w:t>
      </w:r>
      <w:r w:rsidRPr="00312BA8">
        <w:rPr>
          <w:sz w:val="28"/>
          <w:szCs w:val="28"/>
        </w:rPr>
        <w:t xml:space="preserve">            </w:t>
      </w:r>
    </w:p>
    <w:p w:rsidR="00FC6522" w:rsidRPr="00312BA8">
      <w:pPr>
        <w:spacing w:after="0"/>
        <w:ind w:left="150"/>
        <w:rPr>
          <w:sz w:val="28"/>
          <w:szCs w:val="28"/>
        </w:rPr>
      </w:pPr>
      <w:r w:rsidRPr="00312BA8">
        <w:rPr>
          <w:sz w:val="28"/>
          <w:szCs w:val="28"/>
        </w:rPr>
        <w:t>A. </w:t>
      </w:r>
      <w:r w:rsidRPr="00312BA8">
        <w:rPr>
          <w:sz w:val="28"/>
          <w:szCs w:val="28"/>
        </w:rPr>
        <w:t>三</w:t>
      </w:r>
      <w:r w:rsidRPr="00312BA8">
        <w:rPr>
          <w:sz w:val="28"/>
          <w:szCs w:val="28"/>
        </w:rPr>
        <w:t>                                             B. </w:t>
      </w:r>
      <w:r w:rsidRPr="00312BA8">
        <w:rPr>
          <w:sz w:val="28"/>
          <w:szCs w:val="28"/>
        </w:rPr>
        <w:t>四</w:t>
      </w:r>
      <w:r w:rsidRPr="00312BA8">
        <w:rPr>
          <w:sz w:val="28"/>
          <w:szCs w:val="28"/>
        </w:rPr>
        <w:t>                                             C. </w:t>
      </w:r>
      <w:r w:rsidRPr="00312BA8">
        <w:rPr>
          <w:sz w:val="28"/>
          <w:szCs w:val="28"/>
        </w:rPr>
        <w:t>二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2.</w:t>
      </w:r>
      <w:r w:rsidRPr="00312BA8">
        <w:rPr>
          <w:sz w:val="28"/>
          <w:szCs w:val="28"/>
        </w:rPr>
        <w:t>把一个小数的小数点先向右移动两位，再向左移动三位，这个小数（</w:t>
      </w:r>
      <w:r w:rsidRPr="00312BA8">
        <w:rPr>
          <w:sz w:val="28"/>
          <w:szCs w:val="28"/>
        </w:rPr>
        <w:t xml:space="preserve">      </w:t>
      </w:r>
      <w:r w:rsidRPr="00312BA8">
        <w:rPr>
          <w:sz w:val="28"/>
          <w:szCs w:val="28"/>
        </w:rPr>
        <w:t>）。</w:t>
      </w:r>
      <w:r w:rsidRPr="00312BA8">
        <w:rPr>
          <w:sz w:val="28"/>
          <w:szCs w:val="28"/>
        </w:rPr>
        <w:t xml:space="preserve">            </w:t>
      </w:r>
    </w:p>
    <w:p w:rsidR="00FC6522" w:rsidRPr="00312BA8">
      <w:pPr>
        <w:spacing w:after="0"/>
        <w:ind w:left="150"/>
        <w:rPr>
          <w:sz w:val="28"/>
          <w:szCs w:val="28"/>
        </w:rPr>
      </w:pPr>
      <w:r w:rsidRPr="00312BA8">
        <w:rPr>
          <w:sz w:val="28"/>
          <w:szCs w:val="28"/>
        </w:rPr>
        <w:t>A. </w:t>
      </w:r>
      <w:r w:rsidRPr="00312BA8">
        <w:rPr>
          <w:sz w:val="28"/>
          <w:szCs w:val="28"/>
        </w:rPr>
        <w:t>大小不变</w:t>
      </w:r>
      <w:r w:rsidRPr="00312BA8">
        <w:rPr>
          <w:sz w:val="28"/>
          <w:szCs w:val="28"/>
        </w:rPr>
        <w:t>             </w:t>
      </w:r>
      <w:r w:rsidR="00312BA8">
        <w:rPr>
          <w:rFonts w:hint="eastAsia"/>
          <w:sz w:val="28"/>
          <w:szCs w:val="28"/>
          <w:lang w:eastAsia="zh-CN"/>
        </w:rPr>
        <w:t xml:space="preserve"> </w:t>
      </w:r>
      <w:r w:rsidRPr="00312BA8">
        <w:rPr>
          <w:sz w:val="28"/>
          <w:szCs w:val="28"/>
        </w:rPr>
        <w:t>   B. </w:t>
      </w:r>
      <w:r w:rsidRPr="00312BA8">
        <w:rPr>
          <w:sz w:val="28"/>
          <w:szCs w:val="28"/>
        </w:rPr>
        <w:t>扩大了</w:t>
      </w:r>
      <w:r w:rsidRPr="00312BA8">
        <w:rPr>
          <w:sz w:val="28"/>
          <w:szCs w:val="28"/>
        </w:rPr>
        <w:t>10</w:t>
      </w:r>
      <w:r w:rsidRPr="00312BA8">
        <w:rPr>
          <w:sz w:val="28"/>
          <w:szCs w:val="28"/>
        </w:rPr>
        <w:t>倍</w:t>
      </w:r>
      <w:r w:rsidRPr="00312BA8">
        <w:rPr>
          <w:sz w:val="28"/>
          <w:szCs w:val="28"/>
        </w:rPr>
        <w:t>                          C. </w:t>
      </w:r>
      <w:r w:rsidRPr="00312BA8">
        <w:rPr>
          <w:sz w:val="28"/>
          <w:szCs w:val="28"/>
        </w:rPr>
        <w:t>缩小到原数的十分之一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3.</w:t>
      </w:r>
      <w:r w:rsidRPr="00312BA8">
        <w:rPr>
          <w:sz w:val="28"/>
          <w:szCs w:val="28"/>
        </w:rPr>
        <w:t>等腰三角形的两条边分别是</w:t>
      </w:r>
      <w:r w:rsidRPr="00312BA8">
        <w:rPr>
          <w:sz w:val="28"/>
          <w:szCs w:val="28"/>
        </w:rPr>
        <w:t>3</w:t>
      </w:r>
      <w:r w:rsidRPr="00312BA8">
        <w:rPr>
          <w:sz w:val="28"/>
          <w:szCs w:val="28"/>
        </w:rPr>
        <w:t>厘米和</w:t>
      </w:r>
      <w:r w:rsidRPr="00312BA8">
        <w:rPr>
          <w:sz w:val="28"/>
          <w:szCs w:val="28"/>
        </w:rPr>
        <w:t>5</w:t>
      </w:r>
      <w:r w:rsidRPr="00312BA8">
        <w:rPr>
          <w:sz w:val="28"/>
          <w:szCs w:val="28"/>
        </w:rPr>
        <w:t>厘米，另一条边可能是（</w:t>
      </w:r>
      <w:r w:rsidRPr="00312BA8">
        <w:rPr>
          <w:sz w:val="28"/>
          <w:szCs w:val="28"/>
        </w:rPr>
        <w:t xml:space="preserve">   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 xml:space="preserve">            </w:t>
      </w:r>
    </w:p>
    <w:p w:rsidR="00FC6522" w:rsidRPr="00312BA8">
      <w:pPr>
        <w:spacing w:after="0"/>
        <w:ind w:left="150"/>
        <w:rPr>
          <w:sz w:val="28"/>
          <w:szCs w:val="28"/>
        </w:rPr>
      </w:pPr>
      <w:r w:rsidRPr="00312BA8">
        <w:rPr>
          <w:sz w:val="28"/>
          <w:szCs w:val="28"/>
        </w:rPr>
        <w:t>A. 3</w:t>
      </w:r>
      <w:r w:rsidRPr="00312BA8">
        <w:rPr>
          <w:sz w:val="28"/>
          <w:szCs w:val="28"/>
        </w:rPr>
        <w:t>厘米</w:t>
      </w:r>
      <w:r w:rsidRPr="00312BA8">
        <w:rPr>
          <w:sz w:val="28"/>
          <w:szCs w:val="28"/>
        </w:rPr>
        <w:t>                                   </w:t>
      </w:r>
      <w:r w:rsidRPr="00312BA8">
        <w:rPr>
          <w:noProof/>
          <w:sz w:val="28"/>
          <w:szCs w:val="28"/>
          <w:lang w:eastAsia="zh-CN"/>
        </w:rPr>
        <w:drawing>
          <wp:inline distT="0" distB="0" distL="0" distR="0">
            <wp:extent cx="9550" cy="382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481269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BA8">
        <w:rPr>
          <w:sz w:val="28"/>
          <w:szCs w:val="28"/>
        </w:rPr>
        <w:t>B. 5</w:t>
      </w:r>
      <w:r w:rsidRPr="00312BA8">
        <w:rPr>
          <w:sz w:val="28"/>
          <w:szCs w:val="28"/>
        </w:rPr>
        <w:t>厘米</w:t>
      </w:r>
      <w:r w:rsidRPr="00312BA8">
        <w:rPr>
          <w:sz w:val="28"/>
          <w:szCs w:val="28"/>
        </w:rPr>
        <w:t>                                   </w:t>
      </w:r>
      <w:r w:rsidRPr="00312BA8">
        <w:rPr>
          <w:noProof/>
          <w:sz w:val="28"/>
          <w:szCs w:val="28"/>
          <w:lang w:eastAsia="zh-CN"/>
        </w:rPr>
        <w:drawing>
          <wp:inline distT="0" distB="0" distL="0" distR="0">
            <wp:extent cx="9550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046353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BA8">
        <w:rPr>
          <w:sz w:val="28"/>
          <w:szCs w:val="28"/>
        </w:rPr>
        <w:t>C. 3</w:t>
      </w:r>
      <w:r w:rsidRPr="00312BA8">
        <w:rPr>
          <w:sz w:val="28"/>
          <w:szCs w:val="28"/>
        </w:rPr>
        <w:t>厘米和</w:t>
      </w:r>
      <w:r w:rsidRPr="00312BA8">
        <w:rPr>
          <w:sz w:val="28"/>
          <w:szCs w:val="28"/>
        </w:rPr>
        <w:t>5</w:t>
      </w:r>
      <w:r w:rsidRPr="00312BA8">
        <w:rPr>
          <w:sz w:val="28"/>
          <w:szCs w:val="28"/>
        </w:rPr>
        <w:t>厘米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4.—</w:t>
      </w:r>
      <w:r w:rsidRPr="00312BA8">
        <w:rPr>
          <w:sz w:val="28"/>
          <w:szCs w:val="28"/>
        </w:rPr>
        <w:t>个三角形，其中两个内角的度数和等于第三个角，这是一个（</w:t>
      </w:r>
      <w:r w:rsidRPr="00312BA8">
        <w:rPr>
          <w:sz w:val="28"/>
          <w:szCs w:val="28"/>
        </w:rPr>
        <w:t xml:space="preserve">    </w:t>
      </w:r>
      <w:r w:rsidRPr="00312BA8">
        <w:rPr>
          <w:sz w:val="28"/>
          <w:szCs w:val="28"/>
        </w:rPr>
        <w:t>）三角形。</w:t>
      </w:r>
      <w:r w:rsidRPr="00312BA8">
        <w:rPr>
          <w:sz w:val="28"/>
          <w:szCs w:val="28"/>
        </w:rPr>
        <w:t xml:space="preserve">            </w:t>
      </w:r>
    </w:p>
    <w:p w:rsidR="00FC6522" w:rsidRPr="00312BA8">
      <w:pPr>
        <w:spacing w:after="0"/>
        <w:ind w:left="150"/>
        <w:rPr>
          <w:sz w:val="28"/>
          <w:szCs w:val="28"/>
        </w:rPr>
      </w:pPr>
      <w:r w:rsidRPr="00312BA8">
        <w:rPr>
          <w:sz w:val="28"/>
          <w:szCs w:val="28"/>
        </w:rPr>
        <w:t>A. </w:t>
      </w:r>
      <w:r w:rsidRPr="00312BA8">
        <w:rPr>
          <w:sz w:val="28"/>
          <w:szCs w:val="28"/>
        </w:rPr>
        <w:t>锐角</w:t>
      </w:r>
      <w:r w:rsidRPr="00312BA8">
        <w:rPr>
          <w:sz w:val="28"/>
          <w:szCs w:val="28"/>
        </w:rPr>
        <w:t>                                         </w:t>
      </w:r>
      <w:r w:rsidRPr="00312BA8">
        <w:rPr>
          <w:noProof/>
          <w:sz w:val="28"/>
          <w:szCs w:val="28"/>
          <w:lang w:eastAsia="zh-CN"/>
        </w:rPr>
        <w:drawing>
          <wp:inline distT="0" distB="0" distL="0" distR="0">
            <wp:extent cx="19101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592929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BA8">
        <w:rPr>
          <w:sz w:val="28"/>
          <w:szCs w:val="28"/>
        </w:rPr>
        <w:t>B. </w:t>
      </w:r>
      <w:r w:rsidRPr="00312BA8">
        <w:rPr>
          <w:sz w:val="28"/>
          <w:szCs w:val="28"/>
        </w:rPr>
        <w:t>直角</w:t>
      </w:r>
      <w:r w:rsidRPr="00312BA8">
        <w:rPr>
          <w:sz w:val="28"/>
          <w:szCs w:val="28"/>
        </w:rPr>
        <w:t>                                         </w:t>
      </w:r>
      <w:r w:rsidRPr="00312BA8">
        <w:rPr>
          <w:noProof/>
          <w:sz w:val="28"/>
          <w:szCs w:val="28"/>
          <w:lang w:eastAsia="zh-CN"/>
        </w:rPr>
        <w:drawing>
          <wp:inline distT="0" distB="0" distL="0" distR="0">
            <wp:extent cx="19101" cy="382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01262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BA8">
        <w:rPr>
          <w:sz w:val="28"/>
          <w:szCs w:val="28"/>
        </w:rPr>
        <w:t>C. </w:t>
      </w:r>
      <w:r w:rsidRPr="00312BA8">
        <w:rPr>
          <w:sz w:val="28"/>
          <w:szCs w:val="28"/>
        </w:rPr>
        <w:t>钝角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5.</w:t>
      </w:r>
      <w:r w:rsidRPr="00312BA8">
        <w:rPr>
          <w:sz w:val="28"/>
          <w:szCs w:val="28"/>
        </w:rPr>
        <w:t>从长度分别为</w:t>
      </w:r>
      <w:r w:rsidRPr="00312BA8">
        <w:rPr>
          <w:sz w:val="28"/>
          <w:szCs w:val="28"/>
        </w:rPr>
        <w:t>3cm</w:t>
      </w:r>
      <w:r w:rsidRPr="00312BA8">
        <w:rPr>
          <w:sz w:val="28"/>
          <w:szCs w:val="28"/>
        </w:rPr>
        <w:t>、</w:t>
      </w:r>
      <w:r w:rsidRPr="00312BA8">
        <w:rPr>
          <w:sz w:val="28"/>
          <w:szCs w:val="28"/>
        </w:rPr>
        <w:t>4cm</w:t>
      </w:r>
      <w:r w:rsidRPr="00312BA8">
        <w:rPr>
          <w:sz w:val="28"/>
          <w:szCs w:val="28"/>
        </w:rPr>
        <w:t>、</w:t>
      </w:r>
      <w:r w:rsidRPr="00312BA8">
        <w:rPr>
          <w:sz w:val="28"/>
          <w:szCs w:val="28"/>
        </w:rPr>
        <w:t>5cm</w:t>
      </w:r>
      <w:r w:rsidRPr="00312BA8">
        <w:rPr>
          <w:sz w:val="28"/>
          <w:szCs w:val="28"/>
        </w:rPr>
        <w:t>、</w:t>
      </w:r>
      <w:r w:rsidRPr="00312BA8">
        <w:rPr>
          <w:sz w:val="28"/>
          <w:szCs w:val="28"/>
        </w:rPr>
        <w:t>7cm</w:t>
      </w:r>
      <w:r w:rsidRPr="00312BA8">
        <w:rPr>
          <w:sz w:val="28"/>
          <w:szCs w:val="28"/>
        </w:rPr>
        <w:t>的四根小棒中任选三根搭成一个三角形，一共有（</w:t>
      </w:r>
      <w:r w:rsidRPr="00312BA8">
        <w:rPr>
          <w:sz w:val="28"/>
          <w:szCs w:val="28"/>
        </w:rPr>
        <w:t xml:space="preserve">   </w:t>
      </w:r>
      <w:r w:rsidRPr="00312BA8">
        <w:rPr>
          <w:sz w:val="28"/>
          <w:szCs w:val="28"/>
        </w:rPr>
        <w:t>）种不同的搭法。</w:t>
      </w:r>
      <w:r w:rsidRPr="00312BA8">
        <w:rPr>
          <w:sz w:val="28"/>
          <w:szCs w:val="28"/>
        </w:rPr>
        <w:t xml:space="preserve">            </w:t>
      </w:r>
    </w:p>
    <w:p w:rsidR="00FC6522" w:rsidRPr="00312BA8">
      <w:pPr>
        <w:spacing w:after="0"/>
        <w:ind w:left="150"/>
        <w:rPr>
          <w:sz w:val="28"/>
          <w:szCs w:val="28"/>
        </w:rPr>
      </w:pPr>
      <w:r w:rsidRPr="00312BA8">
        <w:rPr>
          <w:sz w:val="28"/>
          <w:szCs w:val="28"/>
        </w:rPr>
        <w:t>A. 3                                              </w:t>
      </w:r>
      <w:r w:rsidRPr="00312BA8">
        <w:rPr>
          <w:noProof/>
          <w:sz w:val="28"/>
          <w:szCs w:val="28"/>
          <w:lang w:eastAsia="zh-CN"/>
        </w:rPr>
        <w:drawing>
          <wp:inline distT="0" distB="0" distL="0" distR="0">
            <wp:extent cx="19101" cy="3820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725002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BA8">
        <w:rPr>
          <w:sz w:val="28"/>
          <w:szCs w:val="28"/>
        </w:rPr>
        <w:t>B. 4                                              </w:t>
      </w:r>
      <w:r w:rsidRPr="00312BA8">
        <w:rPr>
          <w:noProof/>
          <w:sz w:val="28"/>
          <w:szCs w:val="28"/>
          <w:lang w:eastAsia="zh-CN"/>
        </w:rPr>
        <w:drawing>
          <wp:inline distT="0" distB="0" distL="0" distR="0">
            <wp:extent cx="19101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7376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BA8">
        <w:rPr>
          <w:sz w:val="28"/>
          <w:szCs w:val="28"/>
        </w:rPr>
        <w:t>C. 5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6.</w:t>
      </w:r>
      <w:r w:rsidRPr="00312BA8">
        <w:rPr>
          <w:sz w:val="28"/>
          <w:szCs w:val="28"/>
        </w:rPr>
        <w:t>下列数中与</w:t>
      </w:r>
      <w:r w:rsidRPr="00312BA8">
        <w:rPr>
          <w:sz w:val="28"/>
          <w:szCs w:val="28"/>
        </w:rPr>
        <w:t>10</w:t>
      </w:r>
      <w:r w:rsidRPr="00312BA8">
        <w:rPr>
          <w:sz w:val="28"/>
          <w:szCs w:val="28"/>
        </w:rPr>
        <w:t>最接近的数是（</w:t>
      </w:r>
      <w:r w:rsidRPr="00312BA8">
        <w:rPr>
          <w:sz w:val="28"/>
          <w:szCs w:val="28"/>
        </w:rPr>
        <w:t xml:space="preserve">    </w:t>
      </w:r>
      <w:r w:rsidRPr="00312BA8">
        <w:rPr>
          <w:sz w:val="28"/>
          <w:szCs w:val="28"/>
        </w:rPr>
        <w:t>）。</w:t>
      </w:r>
      <w:r w:rsidRPr="00312BA8">
        <w:rPr>
          <w:sz w:val="28"/>
          <w:szCs w:val="28"/>
        </w:rPr>
        <w:t xml:space="preserve">            </w:t>
      </w:r>
    </w:p>
    <w:p w:rsidR="00FC6522" w:rsidRPr="00312BA8">
      <w:pPr>
        <w:spacing w:after="0"/>
        <w:ind w:left="150"/>
        <w:rPr>
          <w:sz w:val="28"/>
          <w:szCs w:val="28"/>
        </w:rPr>
      </w:pPr>
      <w:r w:rsidRPr="00312BA8">
        <w:rPr>
          <w:sz w:val="28"/>
          <w:szCs w:val="28"/>
        </w:rPr>
        <w:t>A. 9.98                                       </w:t>
      </w:r>
      <w:r w:rsidRPr="00312BA8">
        <w:rPr>
          <w:noProof/>
          <w:sz w:val="28"/>
          <w:szCs w:val="28"/>
          <w:lang w:eastAsia="zh-CN"/>
        </w:rPr>
        <w:drawing>
          <wp:inline distT="0" distB="0" distL="0" distR="0">
            <wp:extent cx="28651" cy="3820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16724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BA8">
        <w:rPr>
          <w:sz w:val="28"/>
          <w:szCs w:val="28"/>
        </w:rPr>
        <w:t>B. 10.101                                       </w:t>
      </w:r>
      <w:r w:rsidRPr="00312BA8">
        <w:rPr>
          <w:noProof/>
          <w:sz w:val="28"/>
          <w:szCs w:val="28"/>
          <w:lang w:eastAsia="zh-CN"/>
        </w:rPr>
        <w:drawing>
          <wp:inline distT="0" distB="0" distL="0" distR="0">
            <wp:extent cx="28651" cy="3820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864929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BA8">
        <w:rPr>
          <w:sz w:val="28"/>
          <w:szCs w:val="28"/>
        </w:rPr>
        <w:t>C. 10.05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7.</w:t>
      </w:r>
      <w:r w:rsidRPr="00312BA8">
        <w:rPr>
          <w:sz w:val="28"/>
          <w:szCs w:val="28"/>
        </w:rPr>
        <w:t>爸爸通过扫码领红包得了</w:t>
      </w:r>
      <w:r w:rsidRPr="00312BA8">
        <w:rPr>
          <w:sz w:val="28"/>
          <w:szCs w:val="28"/>
        </w:rPr>
        <w:t>4.8</w:t>
      </w:r>
      <w:r w:rsidRPr="00312BA8">
        <w:rPr>
          <w:sz w:val="28"/>
          <w:szCs w:val="28"/>
        </w:rPr>
        <w:t>元红包，比妈妈多领了</w:t>
      </w:r>
      <w:r w:rsidRPr="00312BA8">
        <w:rPr>
          <w:sz w:val="28"/>
          <w:szCs w:val="28"/>
        </w:rPr>
        <w:t>1.9</w:t>
      </w:r>
      <w:r w:rsidRPr="00312BA8">
        <w:rPr>
          <w:sz w:val="28"/>
          <w:szCs w:val="28"/>
        </w:rPr>
        <w:t>元，爸爸和妈妈一共领了（</w:t>
      </w:r>
      <w:r w:rsidRPr="00312BA8">
        <w:rPr>
          <w:sz w:val="28"/>
          <w:szCs w:val="28"/>
        </w:rPr>
        <w:t xml:space="preserve">    </w:t>
      </w:r>
      <w:r w:rsidRPr="00312BA8">
        <w:rPr>
          <w:sz w:val="28"/>
          <w:szCs w:val="28"/>
        </w:rPr>
        <w:t>）元红包。</w:t>
      </w:r>
      <w:r w:rsidRPr="00312BA8">
        <w:rPr>
          <w:sz w:val="28"/>
          <w:szCs w:val="28"/>
        </w:rPr>
        <w:t xml:space="preserve">            </w:t>
      </w:r>
    </w:p>
    <w:p w:rsidR="00FC6522" w:rsidRPr="00312BA8">
      <w:pPr>
        <w:spacing w:after="0"/>
        <w:ind w:left="150"/>
        <w:rPr>
          <w:sz w:val="28"/>
          <w:szCs w:val="28"/>
        </w:rPr>
      </w:pPr>
      <w:r w:rsidRPr="00312BA8">
        <w:rPr>
          <w:sz w:val="28"/>
          <w:szCs w:val="28"/>
        </w:rPr>
        <w:t>A. 2.9</w:t>
      </w:r>
      <w:r w:rsidRPr="00312BA8">
        <w:rPr>
          <w:sz w:val="28"/>
          <w:szCs w:val="28"/>
        </w:rPr>
        <w:t>元</w:t>
      </w:r>
      <w:r w:rsidRPr="00312BA8">
        <w:rPr>
          <w:sz w:val="28"/>
          <w:szCs w:val="28"/>
        </w:rPr>
        <w:t>      </w:t>
      </w:r>
      <w:r w:rsidR="00312BA8">
        <w:rPr>
          <w:rFonts w:hint="eastAsia"/>
          <w:sz w:val="28"/>
          <w:szCs w:val="28"/>
          <w:lang w:eastAsia="zh-CN"/>
        </w:rPr>
        <w:t xml:space="preserve"> </w:t>
      </w:r>
      <w:r w:rsidRPr="00312BA8">
        <w:rPr>
          <w:sz w:val="28"/>
          <w:szCs w:val="28"/>
        </w:rPr>
        <w:t>  B. 7.7</w:t>
      </w:r>
      <w:r w:rsidRPr="00312BA8">
        <w:rPr>
          <w:sz w:val="28"/>
          <w:szCs w:val="28"/>
        </w:rPr>
        <w:t>元</w:t>
      </w:r>
      <w:r w:rsidRPr="00312BA8">
        <w:rPr>
          <w:sz w:val="28"/>
          <w:szCs w:val="28"/>
        </w:rPr>
        <w:t>                                  C. 11.5</w:t>
      </w:r>
      <w:r w:rsidRPr="00312BA8">
        <w:rPr>
          <w:sz w:val="28"/>
          <w:szCs w:val="28"/>
        </w:rPr>
        <w:t>元</w:t>
      </w:r>
      <w:r w:rsidRPr="00312BA8">
        <w:rPr>
          <w:sz w:val="28"/>
          <w:szCs w:val="28"/>
        </w:rPr>
        <w:t>                                  D. 12.5</w:t>
      </w:r>
      <w:r w:rsidRPr="00312BA8">
        <w:rPr>
          <w:sz w:val="28"/>
          <w:szCs w:val="28"/>
        </w:rPr>
        <w:t>元</w:t>
      </w:r>
    </w:p>
    <w:p w:rsidR="00FC6522" w:rsidRPr="00312BA8">
      <w:pPr>
        <w:rPr>
          <w:sz w:val="28"/>
          <w:szCs w:val="28"/>
        </w:rPr>
      </w:pPr>
      <w:r w:rsidRPr="00312BA8">
        <w:rPr>
          <w:b/>
          <w:bCs/>
          <w:sz w:val="28"/>
          <w:szCs w:val="28"/>
        </w:rPr>
        <w:t>二、判断题（共</w:t>
      </w:r>
      <w:r w:rsidRPr="00312BA8">
        <w:rPr>
          <w:b/>
          <w:bCs/>
          <w:sz w:val="28"/>
          <w:szCs w:val="28"/>
        </w:rPr>
        <w:t>5</w:t>
      </w:r>
      <w:r w:rsidRPr="00312BA8">
        <w:rPr>
          <w:b/>
          <w:bCs/>
          <w:sz w:val="28"/>
          <w:szCs w:val="28"/>
        </w:rPr>
        <w:t>题；共</w:t>
      </w:r>
      <w:r w:rsidRPr="00312BA8">
        <w:rPr>
          <w:b/>
          <w:bCs/>
          <w:sz w:val="28"/>
          <w:szCs w:val="28"/>
        </w:rPr>
        <w:t>10</w:t>
      </w:r>
      <w:r w:rsidRPr="00312BA8">
        <w:rPr>
          <w:b/>
          <w:bCs/>
          <w:sz w:val="28"/>
          <w:szCs w:val="28"/>
        </w:rPr>
        <w:t>分）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8.</w:t>
      </w:r>
      <w:r w:rsidRPr="00312BA8">
        <w:rPr>
          <w:sz w:val="28"/>
          <w:szCs w:val="28"/>
        </w:rPr>
        <w:t>大三角形比小三角形内角和度数大。（</w:t>
      </w:r>
      <w:r w:rsidRPr="00312BA8">
        <w:rPr>
          <w:sz w:val="28"/>
          <w:szCs w:val="28"/>
        </w:rPr>
        <w:t xml:space="preserve">    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 xml:space="preserve"> 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9.</w:t>
      </w:r>
      <w:r w:rsidRPr="00312BA8">
        <w:rPr>
          <w:sz w:val="28"/>
          <w:szCs w:val="28"/>
        </w:rPr>
        <w:t>一个等腰三角形的三条边分别是</w:t>
      </w:r>
      <w:r w:rsidRPr="00312BA8">
        <w:rPr>
          <w:sz w:val="28"/>
          <w:szCs w:val="28"/>
        </w:rPr>
        <w:t>4</w:t>
      </w:r>
      <w:r w:rsidRPr="00312BA8">
        <w:rPr>
          <w:sz w:val="28"/>
          <w:szCs w:val="28"/>
        </w:rPr>
        <w:t>厘米，</w:t>
      </w:r>
      <w:r w:rsidRPr="00312BA8">
        <w:rPr>
          <w:sz w:val="28"/>
          <w:szCs w:val="28"/>
        </w:rPr>
        <w:t>4</w:t>
      </w:r>
      <w:r w:rsidRPr="00312BA8">
        <w:rPr>
          <w:sz w:val="28"/>
          <w:szCs w:val="28"/>
        </w:rPr>
        <w:t>厘米，</w:t>
      </w:r>
      <w:r w:rsidRPr="00312BA8">
        <w:rPr>
          <w:sz w:val="28"/>
          <w:szCs w:val="28"/>
        </w:rPr>
        <w:t>8</w:t>
      </w:r>
      <w:r w:rsidRPr="00312BA8">
        <w:rPr>
          <w:sz w:val="28"/>
          <w:szCs w:val="28"/>
        </w:rPr>
        <w:t>厘米。（</w:t>
      </w:r>
      <w:r w:rsidRPr="00312BA8">
        <w:rPr>
          <w:sz w:val="28"/>
          <w:szCs w:val="28"/>
        </w:rPr>
        <w:t xml:space="preserve">      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 xml:space="preserve"> 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10.</w:t>
      </w:r>
      <w:r w:rsidRPr="00312BA8">
        <w:rPr>
          <w:sz w:val="28"/>
          <w:szCs w:val="28"/>
        </w:rPr>
        <w:t>把</w:t>
      </w:r>
      <w:r w:rsidRPr="00312BA8">
        <w:rPr>
          <w:sz w:val="28"/>
          <w:szCs w:val="28"/>
        </w:rPr>
        <w:t>“1”</w:t>
      </w:r>
      <w:r w:rsidRPr="00312BA8">
        <w:rPr>
          <w:sz w:val="28"/>
          <w:szCs w:val="28"/>
        </w:rPr>
        <w:t>平均分成</w:t>
      </w:r>
      <w:r w:rsidRPr="00312BA8">
        <w:rPr>
          <w:sz w:val="28"/>
          <w:szCs w:val="28"/>
        </w:rPr>
        <w:t>10</w:t>
      </w:r>
      <w:r w:rsidRPr="00312BA8">
        <w:rPr>
          <w:sz w:val="28"/>
          <w:szCs w:val="28"/>
        </w:rPr>
        <w:t>份，取其中的</w:t>
      </w:r>
      <w:r w:rsidRPr="00312BA8">
        <w:rPr>
          <w:sz w:val="28"/>
          <w:szCs w:val="28"/>
        </w:rPr>
        <w:t>3</w:t>
      </w:r>
      <w:r w:rsidRPr="00312BA8">
        <w:rPr>
          <w:sz w:val="28"/>
          <w:szCs w:val="28"/>
        </w:rPr>
        <w:t>份，就是</w:t>
      </w:r>
      <w:r w:rsidRPr="00312BA8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10</m:t>
            </m:r>
          </m:den>
        </m:f>
      </m:oMath>
      <w:r w:rsidRPr="00312BA8">
        <w:rPr>
          <w:sz w:val="28"/>
          <w:szCs w:val="28"/>
        </w:rPr>
        <w:t xml:space="preserve"> </w:t>
      </w:r>
      <w:r w:rsidRPr="00312BA8">
        <w:rPr>
          <w:sz w:val="28"/>
          <w:szCs w:val="28"/>
        </w:rPr>
        <w:t>，也就是</w:t>
      </w:r>
      <w:r w:rsidRPr="00312BA8">
        <w:rPr>
          <w:sz w:val="28"/>
          <w:szCs w:val="28"/>
        </w:rPr>
        <w:t>0.3</w:t>
      </w:r>
      <w:r w:rsidRPr="00312BA8">
        <w:rPr>
          <w:sz w:val="28"/>
          <w:szCs w:val="28"/>
        </w:rPr>
        <w:t>。（</w:t>
      </w:r>
      <w:r w:rsidRPr="00312BA8">
        <w:rPr>
          <w:sz w:val="28"/>
          <w:szCs w:val="28"/>
        </w:rPr>
        <w:t xml:space="preserve">   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 xml:space="preserve"> 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11.</w:t>
      </w:r>
      <w:r w:rsidRPr="00312BA8">
        <w:rPr>
          <w:sz w:val="28"/>
          <w:szCs w:val="28"/>
        </w:rPr>
        <w:t>一个数乘</w:t>
      </w:r>
      <w:r w:rsidRPr="00312BA8">
        <w:rPr>
          <w:sz w:val="28"/>
          <w:szCs w:val="28"/>
        </w:rPr>
        <w:t>0.65</w:t>
      </w:r>
      <w:r w:rsidRPr="00312BA8">
        <w:rPr>
          <w:sz w:val="28"/>
          <w:szCs w:val="28"/>
        </w:rPr>
        <w:t>，积一定小于这个数。（</w:t>
      </w:r>
      <w:r w:rsidRPr="00312BA8">
        <w:rPr>
          <w:sz w:val="28"/>
          <w:szCs w:val="28"/>
        </w:rPr>
        <w:t xml:space="preserve">   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 xml:space="preserve"> 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12.</w:t>
      </w:r>
      <w:r w:rsidRPr="00312BA8">
        <w:rPr>
          <w:sz w:val="28"/>
          <w:szCs w:val="28"/>
        </w:rPr>
        <w:t>三角形任意两条边的和大于第三条边的长度。（</w:t>
      </w:r>
      <w:r w:rsidRPr="00312BA8">
        <w:rPr>
          <w:sz w:val="28"/>
          <w:szCs w:val="28"/>
        </w:rPr>
        <w:t xml:space="preserve">   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 xml:space="preserve">    </w:t>
      </w:r>
    </w:p>
    <w:p w:rsidR="00FC6522" w:rsidRPr="00312BA8">
      <w:pPr>
        <w:rPr>
          <w:sz w:val="28"/>
          <w:szCs w:val="28"/>
        </w:rPr>
      </w:pPr>
      <w:r w:rsidRPr="00312BA8">
        <w:rPr>
          <w:b/>
          <w:bCs/>
          <w:sz w:val="28"/>
          <w:szCs w:val="28"/>
        </w:rPr>
        <w:t>三、填空题（共</w:t>
      </w:r>
      <w:r w:rsidRPr="00312BA8">
        <w:rPr>
          <w:b/>
          <w:bCs/>
          <w:sz w:val="28"/>
          <w:szCs w:val="28"/>
        </w:rPr>
        <w:t>10</w:t>
      </w:r>
      <w:r w:rsidRPr="00312BA8">
        <w:rPr>
          <w:b/>
          <w:bCs/>
          <w:sz w:val="28"/>
          <w:szCs w:val="28"/>
        </w:rPr>
        <w:t>题；共</w:t>
      </w:r>
      <w:r w:rsidRPr="00312BA8">
        <w:rPr>
          <w:b/>
          <w:bCs/>
          <w:sz w:val="28"/>
          <w:szCs w:val="28"/>
        </w:rPr>
        <w:t>24</w:t>
      </w:r>
      <w:r w:rsidRPr="00312BA8">
        <w:rPr>
          <w:b/>
          <w:bCs/>
          <w:sz w:val="28"/>
          <w:szCs w:val="28"/>
        </w:rPr>
        <w:t>分）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13.</w:t>
      </w:r>
      <w:r w:rsidRPr="00312BA8">
        <w:rPr>
          <w:sz w:val="28"/>
          <w:szCs w:val="28"/>
        </w:rPr>
        <w:t>下图中有</w:t>
      </w:r>
      <w:r w:rsidRPr="00312BA8">
        <w:rPr>
          <w:sz w:val="28"/>
          <w:szCs w:val="28"/>
        </w:rPr>
        <w:t>________</w:t>
      </w:r>
      <w:r w:rsidRPr="00312BA8">
        <w:rPr>
          <w:sz w:val="28"/>
          <w:szCs w:val="28"/>
        </w:rPr>
        <w:t>个锐角三角形、</w:t>
      </w:r>
      <w:r w:rsidRPr="00312BA8">
        <w:rPr>
          <w:sz w:val="28"/>
          <w:szCs w:val="28"/>
        </w:rPr>
        <w:t>________</w:t>
      </w:r>
      <w:r w:rsidRPr="00312BA8">
        <w:rPr>
          <w:sz w:val="28"/>
          <w:szCs w:val="28"/>
        </w:rPr>
        <w:t>个直角三角形</w:t>
      </w:r>
      <w:r w:rsidRPr="00312BA8">
        <w:rPr>
          <w:sz w:val="28"/>
          <w:szCs w:val="28"/>
        </w:rPr>
        <w:t>________</w:t>
      </w:r>
      <w:r w:rsidRPr="00312BA8">
        <w:rPr>
          <w:sz w:val="28"/>
          <w:szCs w:val="28"/>
        </w:rPr>
        <w:t>个钝角三角形。</w:t>
      </w:r>
      <w:r w:rsidRPr="00312BA8">
        <w:rPr>
          <w:sz w:val="28"/>
          <w:szCs w:val="28"/>
        </w:rPr>
        <w:t xml:space="preserve">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noProof/>
          <w:sz w:val="28"/>
          <w:szCs w:val="28"/>
          <w:lang w:eastAsia="zh-CN"/>
        </w:rPr>
        <w:drawing>
          <wp:inline distT="0" distB="0" distL="0" distR="0">
            <wp:extent cx="2062607" cy="802132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956908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2607" cy="80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14.3.96</w:t>
      </w:r>
      <w:r w:rsidRPr="00312BA8">
        <w:rPr>
          <w:sz w:val="28"/>
          <w:szCs w:val="28"/>
        </w:rPr>
        <w:t>里面有</w:t>
      </w:r>
      <w:r w:rsidRPr="00312BA8">
        <w:rPr>
          <w:sz w:val="28"/>
          <w:szCs w:val="28"/>
        </w:rPr>
        <w:t>________</w:t>
      </w:r>
      <w:r w:rsidRPr="00312BA8">
        <w:rPr>
          <w:sz w:val="28"/>
          <w:szCs w:val="28"/>
        </w:rPr>
        <w:t>个</w:t>
      </w:r>
      <w:r w:rsidRPr="00312BA8">
        <w:rPr>
          <w:sz w:val="28"/>
          <w:szCs w:val="28"/>
        </w:rPr>
        <w:t>0.01</w:t>
      </w:r>
      <w:r w:rsidRPr="00312BA8">
        <w:rPr>
          <w:sz w:val="28"/>
          <w:szCs w:val="28"/>
        </w:rPr>
        <w:t>，把它扩大到原来的</w:t>
      </w:r>
      <w:r w:rsidRPr="00312BA8">
        <w:rPr>
          <w:sz w:val="28"/>
          <w:szCs w:val="28"/>
        </w:rPr>
        <w:t>100</w:t>
      </w:r>
      <w:r w:rsidRPr="00312BA8">
        <w:rPr>
          <w:sz w:val="28"/>
          <w:szCs w:val="28"/>
        </w:rPr>
        <w:t>倍是</w:t>
      </w:r>
      <w:r w:rsidRPr="00312BA8">
        <w:rPr>
          <w:sz w:val="28"/>
          <w:szCs w:val="28"/>
        </w:rPr>
        <w:t>________</w:t>
      </w:r>
      <w:r w:rsidRPr="00312BA8">
        <w:rPr>
          <w:sz w:val="28"/>
          <w:szCs w:val="28"/>
        </w:rPr>
        <w:t>，再缩小到原来的</w:t>
      </w:r>
      <w:r w:rsidRPr="00312BA8">
        <w:rPr>
          <w:sz w:val="28"/>
          <w:szCs w:val="28"/>
        </w:rPr>
        <w:t>________</w:t>
      </w:r>
      <w:r w:rsidRPr="00312BA8">
        <w:rPr>
          <w:sz w:val="28"/>
          <w:szCs w:val="28"/>
        </w:rPr>
        <w:t>是</w:t>
      </w:r>
      <w:r w:rsidRPr="00312BA8">
        <w:rPr>
          <w:sz w:val="28"/>
          <w:szCs w:val="28"/>
        </w:rPr>
        <w:t>0.396</w:t>
      </w:r>
      <w:r w:rsidRPr="00312BA8">
        <w:rPr>
          <w:sz w:val="28"/>
          <w:szCs w:val="28"/>
        </w:rPr>
        <w:t>。</w:t>
      </w:r>
      <w:r w:rsidRPr="00312BA8">
        <w:rPr>
          <w:sz w:val="28"/>
          <w:szCs w:val="28"/>
        </w:rPr>
        <w:t xml:space="preserve"> 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15.0.77×0.04</w:t>
      </w:r>
      <w:r w:rsidRPr="00312BA8">
        <w:rPr>
          <w:sz w:val="28"/>
          <w:szCs w:val="28"/>
        </w:rPr>
        <w:t>的积有</w:t>
      </w:r>
      <w:r w:rsidRPr="00312BA8">
        <w:rPr>
          <w:sz w:val="28"/>
          <w:szCs w:val="28"/>
        </w:rPr>
        <w:t>________</w:t>
      </w:r>
      <w:r w:rsidRPr="00312BA8">
        <w:rPr>
          <w:sz w:val="28"/>
          <w:szCs w:val="28"/>
        </w:rPr>
        <w:t>位小数，</w:t>
      </w:r>
      <w:r w:rsidRPr="00312BA8">
        <w:rPr>
          <w:sz w:val="28"/>
          <w:szCs w:val="28"/>
        </w:rPr>
        <w:t>3.4×9.02</w:t>
      </w:r>
      <w:r w:rsidRPr="00312BA8">
        <w:rPr>
          <w:sz w:val="28"/>
          <w:szCs w:val="28"/>
        </w:rPr>
        <w:t>的积有</w:t>
      </w:r>
      <w:r w:rsidRPr="00312BA8">
        <w:rPr>
          <w:sz w:val="28"/>
          <w:szCs w:val="28"/>
        </w:rPr>
        <w:t>________</w:t>
      </w:r>
      <w:r w:rsidRPr="00312BA8">
        <w:rPr>
          <w:sz w:val="28"/>
          <w:szCs w:val="28"/>
        </w:rPr>
        <w:t>位小数。</w:t>
      </w:r>
      <w:r w:rsidRPr="00312BA8">
        <w:rPr>
          <w:sz w:val="28"/>
          <w:szCs w:val="28"/>
        </w:rPr>
        <w:t xml:space="preserve"> 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16.</w:t>
      </w:r>
      <w:r w:rsidRPr="00312BA8">
        <w:rPr>
          <w:sz w:val="28"/>
          <w:szCs w:val="28"/>
        </w:rPr>
        <w:t>一个长方形的长是</w:t>
      </w:r>
      <w:r w:rsidRPr="00312BA8">
        <w:rPr>
          <w:sz w:val="28"/>
          <w:szCs w:val="28"/>
        </w:rPr>
        <w:t>3.6</w:t>
      </w:r>
      <w:r w:rsidRPr="00312BA8">
        <w:rPr>
          <w:sz w:val="28"/>
          <w:szCs w:val="28"/>
        </w:rPr>
        <w:t>厘米，宽是</w:t>
      </w:r>
      <w:r w:rsidRPr="00312BA8">
        <w:rPr>
          <w:sz w:val="28"/>
          <w:szCs w:val="28"/>
        </w:rPr>
        <w:t>1.5</w:t>
      </w:r>
      <w:r w:rsidRPr="00312BA8">
        <w:rPr>
          <w:sz w:val="28"/>
          <w:szCs w:val="28"/>
        </w:rPr>
        <w:t>厘米，它的周长是</w:t>
      </w:r>
      <w:r w:rsidRPr="00312BA8">
        <w:rPr>
          <w:sz w:val="28"/>
          <w:szCs w:val="28"/>
        </w:rPr>
        <w:t>________</w:t>
      </w:r>
      <w:r w:rsidRPr="00312BA8">
        <w:rPr>
          <w:sz w:val="28"/>
          <w:szCs w:val="28"/>
        </w:rPr>
        <w:t>厘米，这个长方形的面积是</w:t>
      </w:r>
      <w:r w:rsidRPr="00312BA8">
        <w:rPr>
          <w:sz w:val="28"/>
          <w:szCs w:val="28"/>
        </w:rPr>
        <w:t>________</w:t>
      </w:r>
      <w:r w:rsidRPr="00312BA8">
        <w:rPr>
          <w:sz w:val="28"/>
          <w:szCs w:val="28"/>
        </w:rPr>
        <w:t>平方厘米。</w:t>
      </w:r>
      <w:r w:rsidRPr="00312BA8">
        <w:rPr>
          <w:sz w:val="28"/>
          <w:szCs w:val="28"/>
        </w:rPr>
        <w:t xml:space="preserve"> 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17.</w:t>
      </w:r>
      <w:r w:rsidRPr="00312BA8">
        <w:rPr>
          <w:sz w:val="28"/>
          <w:szCs w:val="28"/>
        </w:rPr>
        <w:t>一个等腰三角形的一个底角是</w:t>
      </w:r>
      <w:r w:rsidRPr="00312BA8">
        <w:rPr>
          <w:sz w:val="28"/>
          <w:szCs w:val="28"/>
        </w:rPr>
        <w:t>45</w:t>
      </w:r>
      <w:r w:rsidRPr="00312BA8">
        <w:rPr>
          <w:sz w:val="28"/>
          <w:szCs w:val="28"/>
        </w:rPr>
        <w:t>度，它的顶角是</w:t>
      </w:r>
      <w:r w:rsidRPr="00312BA8">
        <w:rPr>
          <w:sz w:val="28"/>
          <w:szCs w:val="28"/>
        </w:rPr>
        <w:t>________</w:t>
      </w:r>
      <w:r w:rsidRPr="00312BA8">
        <w:rPr>
          <w:sz w:val="28"/>
          <w:szCs w:val="28"/>
        </w:rPr>
        <w:t>度，这个三角形按角分是</w:t>
      </w:r>
      <w:r w:rsidRPr="00312BA8">
        <w:rPr>
          <w:sz w:val="28"/>
          <w:szCs w:val="28"/>
        </w:rPr>
        <w:t>________</w:t>
      </w:r>
      <w:r w:rsidRPr="00312BA8">
        <w:rPr>
          <w:sz w:val="28"/>
          <w:szCs w:val="28"/>
        </w:rPr>
        <w:t>三角形。</w:t>
      </w:r>
      <w:r w:rsidRPr="00312BA8">
        <w:rPr>
          <w:sz w:val="28"/>
          <w:szCs w:val="28"/>
        </w:rPr>
        <w:t xml:space="preserve"> 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18.</w:t>
      </w:r>
      <w:r w:rsidRPr="00312BA8">
        <w:rPr>
          <w:sz w:val="28"/>
          <w:szCs w:val="28"/>
        </w:rPr>
        <w:t>一个等腰三角形的周长是</w:t>
      </w:r>
      <w:r w:rsidRPr="00312BA8">
        <w:rPr>
          <w:sz w:val="28"/>
          <w:szCs w:val="28"/>
        </w:rPr>
        <w:t>22.5cm</w:t>
      </w:r>
      <w:r w:rsidRPr="00312BA8">
        <w:rPr>
          <w:sz w:val="28"/>
          <w:szCs w:val="28"/>
        </w:rPr>
        <w:t>，其中一条腰长</w:t>
      </w:r>
      <w:r w:rsidRPr="00312BA8">
        <w:rPr>
          <w:sz w:val="28"/>
          <w:szCs w:val="28"/>
        </w:rPr>
        <w:t>6.8cm</w:t>
      </w:r>
      <w:r w:rsidRPr="00312BA8">
        <w:rPr>
          <w:sz w:val="28"/>
          <w:szCs w:val="28"/>
        </w:rPr>
        <w:t>，这个三角形的底边长</w:t>
      </w:r>
      <w:r w:rsidRPr="00312BA8">
        <w:rPr>
          <w:sz w:val="28"/>
          <w:szCs w:val="28"/>
        </w:rPr>
        <w:t xml:space="preserve">________cm 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19.</w:t>
      </w:r>
      <w:r w:rsidRPr="00312BA8">
        <w:rPr>
          <w:sz w:val="28"/>
          <w:szCs w:val="28"/>
        </w:rPr>
        <w:t>比较数的大小。</w:t>
      </w:r>
      <w:r w:rsidRPr="00312BA8">
        <w:rPr>
          <w:sz w:val="28"/>
          <w:szCs w:val="28"/>
        </w:rPr>
        <w:br/>
        <w:t xml:space="preserve"> 3.899________3.9             4.8________4.800          1.10________1.01 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20.</w:t>
      </w:r>
      <w:r w:rsidRPr="00312BA8">
        <w:rPr>
          <w:sz w:val="28"/>
          <w:szCs w:val="28"/>
        </w:rPr>
        <w:t>请给长颈鹿、大象、鸵鸟和羚羊这四种动物的身高数据排排队。（填动物名称）</w:t>
      </w:r>
      <w:r w:rsidRPr="00312BA8">
        <w:rPr>
          <w:sz w:val="28"/>
          <w:szCs w:val="28"/>
        </w:rPr>
        <w:t xml:space="preserve">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noProof/>
          <w:sz w:val="28"/>
          <w:szCs w:val="28"/>
          <w:lang w:eastAsia="zh-CN"/>
        </w:rPr>
        <w:drawing>
          <wp:inline distT="0" distB="0" distL="0" distR="0">
            <wp:extent cx="3303994" cy="105995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818015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3994" cy="105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 ________&lt;________&lt;________&lt;________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21.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10</m:t>
            </m:r>
          </m:den>
        </m:f>
      </m:oMath>
      <w:r w:rsidRPr="00312BA8">
        <w:rPr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10</m:t>
            </m:r>
          </m:den>
        </m:f>
      </m:oMath>
      <w:r w:rsidRPr="00312BA8">
        <w:rPr>
          <w:sz w:val="28"/>
          <w:szCs w:val="28"/>
        </w:rPr>
        <w:t xml:space="preserve"> </w:t>
      </w:r>
      <w:r w:rsidRPr="00312BA8">
        <w:rPr>
          <w:sz w:val="28"/>
          <w:szCs w:val="28"/>
        </w:rPr>
        <w:t>的结果用分数表示是</w:t>
      </w:r>
      <w:r w:rsidRPr="00312BA8">
        <w:rPr>
          <w:sz w:val="28"/>
          <w:szCs w:val="28"/>
        </w:rPr>
        <w:t>________</w:t>
      </w:r>
      <w:r w:rsidRPr="00312BA8">
        <w:rPr>
          <w:sz w:val="28"/>
          <w:szCs w:val="28"/>
        </w:rPr>
        <w:t>，用小数表示是</w:t>
      </w:r>
      <w:r w:rsidRPr="00312BA8">
        <w:rPr>
          <w:sz w:val="28"/>
          <w:szCs w:val="28"/>
        </w:rPr>
        <w:t>________</w:t>
      </w:r>
      <w:r w:rsidRPr="00312BA8">
        <w:rPr>
          <w:sz w:val="28"/>
          <w:szCs w:val="28"/>
        </w:rPr>
        <w:t>。</w:t>
      </w:r>
      <w:r w:rsidRPr="00312BA8">
        <w:rPr>
          <w:sz w:val="28"/>
          <w:szCs w:val="28"/>
        </w:rPr>
        <w:t xml:space="preserve"> 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22.</w:t>
      </w:r>
      <w:r w:rsidRPr="00312BA8">
        <w:rPr>
          <w:sz w:val="28"/>
          <w:szCs w:val="28"/>
        </w:rPr>
        <w:t>如图，把</w:t>
      </w:r>
      <w:r w:rsidRPr="00312BA8">
        <w:rPr>
          <w:sz w:val="28"/>
          <w:szCs w:val="28"/>
        </w:rPr>
        <w:t>“1”</w:t>
      </w:r>
      <w:r w:rsidRPr="00312BA8">
        <w:rPr>
          <w:sz w:val="28"/>
          <w:szCs w:val="28"/>
        </w:rPr>
        <w:t>平均分成</w:t>
      </w:r>
      <w:r w:rsidRPr="00312BA8">
        <w:rPr>
          <w:sz w:val="28"/>
          <w:szCs w:val="28"/>
        </w:rPr>
        <w:t>10</w:t>
      </w:r>
      <w:r w:rsidRPr="00312BA8">
        <w:rPr>
          <w:sz w:val="28"/>
          <w:szCs w:val="28"/>
        </w:rPr>
        <w:t>份，其中的</w:t>
      </w:r>
      <w:r w:rsidRPr="00312BA8">
        <w:rPr>
          <w:sz w:val="28"/>
          <w:szCs w:val="28"/>
        </w:rPr>
        <w:t>4</w:t>
      </w:r>
      <w:r w:rsidRPr="00312BA8">
        <w:rPr>
          <w:sz w:val="28"/>
          <w:szCs w:val="28"/>
        </w:rPr>
        <w:t>份是</w:t>
      </w:r>
      <w:r w:rsidRPr="00312BA8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（）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（）</m:t>
            </m:r>
          </m:den>
        </m:f>
      </m:oMath>
      <w:r w:rsidRPr="00312BA8">
        <w:rPr>
          <w:sz w:val="28"/>
          <w:szCs w:val="28"/>
        </w:rPr>
        <w:t xml:space="preserve"> ________</w:t>
      </w:r>
      <w:r w:rsidRPr="00312BA8">
        <w:rPr>
          <w:sz w:val="28"/>
          <w:szCs w:val="28"/>
        </w:rPr>
        <w:t>，也可以用小数表示为</w:t>
      </w:r>
      <w:r w:rsidRPr="00312BA8">
        <w:rPr>
          <w:sz w:val="28"/>
          <w:szCs w:val="28"/>
        </w:rPr>
        <w:t>________</w:t>
      </w:r>
      <w:r w:rsidRPr="00312BA8">
        <w:rPr>
          <w:sz w:val="28"/>
          <w:szCs w:val="28"/>
        </w:rPr>
        <w:t>。</w:t>
      </w:r>
      <w:r w:rsidRPr="00312BA8">
        <w:rPr>
          <w:sz w:val="28"/>
          <w:szCs w:val="28"/>
        </w:rPr>
        <w:t xml:space="preserve">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noProof/>
          <w:sz w:val="28"/>
          <w:szCs w:val="28"/>
          <w:lang w:eastAsia="zh-CN"/>
        </w:rPr>
        <w:drawing>
          <wp:inline distT="0" distB="0" distL="0" distR="0">
            <wp:extent cx="1212736" cy="106950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319048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2736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522" w:rsidRPr="00312BA8">
      <w:pPr>
        <w:rPr>
          <w:sz w:val="28"/>
          <w:szCs w:val="28"/>
        </w:rPr>
      </w:pPr>
      <w:r w:rsidRPr="00312BA8">
        <w:rPr>
          <w:b/>
          <w:bCs/>
          <w:sz w:val="28"/>
          <w:szCs w:val="28"/>
        </w:rPr>
        <w:t>四、计算题（共</w:t>
      </w:r>
      <w:r w:rsidRPr="00312BA8">
        <w:rPr>
          <w:b/>
          <w:bCs/>
          <w:sz w:val="28"/>
          <w:szCs w:val="28"/>
        </w:rPr>
        <w:t>2</w:t>
      </w:r>
      <w:r w:rsidRPr="00312BA8">
        <w:rPr>
          <w:b/>
          <w:bCs/>
          <w:sz w:val="28"/>
          <w:szCs w:val="28"/>
        </w:rPr>
        <w:t>题；共</w:t>
      </w:r>
      <w:r w:rsidRPr="00312BA8">
        <w:rPr>
          <w:b/>
          <w:bCs/>
          <w:sz w:val="28"/>
          <w:szCs w:val="28"/>
        </w:rPr>
        <w:t>22</w:t>
      </w:r>
      <w:r w:rsidRPr="00312BA8">
        <w:rPr>
          <w:b/>
          <w:bCs/>
          <w:sz w:val="28"/>
          <w:szCs w:val="28"/>
        </w:rPr>
        <w:t>分）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23.</w:t>
      </w:r>
      <w:r w:rsidRPr="00312BA8">
        <w:rPr>
          <w:sz w:val="28"/>
          <w:szCs w:val="28"/>
        </w:rPr>
        <w:t>直接写出得数。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0.75+0.4=      20+0.78=       4.8+4.2=        5.7-3=         4.9-1.7=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0.2-0.09=        8.5+2.5=       1.36+0.4=       4.5+2.5=      1-0.45=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24.</w:t>
      </w:r>
      <w:r w:rsidRPr="00312BA8">
        <w:rPr>
          <w:sz w:val="28"/>
          <w:szCs w:val="28"/>
        </w:rPr>
        <w:t>脱式计算。（能简算的要简算）</w:t>
      </w:r>
      <w:r w:rsidRPr="00312BA8">
        <w:rPr>
          <w:sz w:val="28"/>
          <w:szCs w:val="28"/>
        </w:rPr>
        <w:t xml:space="preserve"> 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（</w:t>
      </w:r>
      <w:r w:rsidRPr="00312BA8">
        <w:rPr>
          <w:sz w:val="28"/>
          <w:szCs w:val="28"/>
        </w:rPr>
        <w:t>1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 xml:space="preserve">0.125×32×0.25    </w:t>
      </w:r>
      <w:r w:rsidRPr="00312BA8">
        <w:rPr>
          <w:sz w:val="28"/>
          <w:szCs w:val="28"/>
        </w:rPr>
        <w:t>（</w:t>
      </w:r>
      <w:r w:rsidRPr="00312BA8">
        <w:rPr>
          <w:sz w:val="28"/>
          <w:szCs w:val="28"/>
        </w:rPr>
        <w:t>2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 xml:space="preserve">1.25×49+1.25    </w:t>
      </w:r>
    </w:p>
    <w:p w:rsidR="00312BA8">
      <w:pPr>
        <w:spacing w:after="0"/>
        <w:rPr>
          <w:sz w:val="28"/>
          <w:szCs w:val="28"/>
          <w:lang w:eastAsia="zh-CN"/>
        </w:rPr>
      </w:pPr>
    </w:p>
    <w:p w:rsidR="00312BA8">
      <w:pPr>
        <w:spacing w:after="0"/>
        <w:rPr>
          <w:sz w:val="28"/>
          <w:szCs w:val="28"/>
          <w:lang w:eastAsia="zh-CN"/>
        </w:rPr>
      </w:pPr>
    </w:p>
    <w:p w:rsidR="00312BA8">
      <w:pPr>
        <w:spacing w:after="0"/>
        <w:rPr>
          <w:sz w:val="28"/>
          <w:szCs w:val="28"/>
          <w:lang w:eastAsia="zh-CN"/>
        </w:rPr>
      </w:pPr>
    </w:p>
    <w:p w:rsidR="00312BA8">
      <w:pPr>
        <w:spacing w:after="0"/>
        <w:rPr>
          <w:sz w:val="28"/>
          <w:szCs w:val="28"/>
          <w:lang w:eastAsia="zh-CN"/>
        </w:rPr>
      </w:pP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（</w:t>
      </w:r>
      <w:r w:rsidRPr="00312BA8">
        <w:rPr>
          <w:sz w:val="28"/>
          <w:szCs w:val="28"/>
        </w:rPr>
        <w:t>3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 xml:space="preserve">3.8×0.45+0.38×6.5-0.038×10    </w:t>
      </w:r>
      <w:r w:rsidRPr="00312BA8">
        <w:rPr>
          <w:sz w:val="28"/>
          <w:szCs w:val="28"/>
        </w:rPr>
        <w:t>（</w:t>
      </w:r>
      <w:r w:rsidRPr="00312BA8">
        <w:rPr>
          <w:sz w:val="28"/>
          <w:szCs w:val="28"/>
        </w:rPr>
        <w:t>4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 xml:space="preserve">4.5×10.1    </w:t>
      </w:r>
    </w:p>
    <w:p w:rsidR="00312BA8">
      <w:pPr>
        <w:rPr>
          <w:b/>
          <w:bCs/>
          <w:sz w:val="28"/>
          <w:szCs w:val="28"/>
          <w:lang w:eastAsia="zh-CN"/>
        </w:rPr>
      </w:pPr>
    </w:p>
    <w:p w:rsidR="00312BA8">
      <w:pPr>
        <w:rPr>
          <w:b/>
          <w:bCs/>
          <w:sz w:val="28"/>
          <w:szCs w:val="28"/>
          <w:lang w:eastAsia="zh-CN"/>
        </w:rPr>
      </w:pPr>
    </w:p>
    <w:p w:rsidR="00312BA8">
      <w:pPr>
        <w:rPr>
          <w:b/>
          <w:bCs/>
          <w:sz w:val="28"/>
          <w:szCs w:val="28"/>
          <w:lang w:eastAsia="zh-CN"/>
        </w:rPr>
      </w:pPr>
    </w:p>
    <w:p w:rsidR="00312BA8">
      <w:pPr>
        <w:rPr>
          <w:b/>
          <w:bCs/>
          <w:sz w:val="28"/>
          <w:szCs w:val="28"/>
          <w:lang w:eastAsia="zh-CN"/>
        </w:rPr>
      </w:pPr>
    </w:p>
    <w:p w:rsidR="00FC6522" w:rsidRPr="00312BA8">
      <w:pPr>
        <w:rPr>
          <w:sz w:val="28"/>
          <w:szCs w:val="28"/>
        </w:rPr>
      </w:pPr>
      <w:r w:rsidRPr="00312BA8">
        <w:rPr>
          <w:b/>
          <w:bCs/>
          <w:sz w:val="28"/>
          <w:szCs w:val="28"/>
        </w:rPr>
        <w:t>五、解答题（共</w:t>
      </w:r>
      <w:r w:rsidRPr="00312BA8">
        <w:rPr>
          <w:b/>
          <w:bCs/>
          <w:sz w:val="28"/>
          <w:szCs w:val="28"/>
        </w:rPr>
        <w:t>6</w:t>
      </w:r>
      <w:r w:rsidRPr="00312BA8">
        <w:rPr>
          <w:b/>
          <w:bCs/>
          <w:sz w:val="28"/>
          <w:szCs w:val="28"/>
        </w:rPr>
        <w:t>题；共</w:t>
      </w:r>
      <w:r w:rsidRPr="00312BA8">
        <w:rPr>
          <w:b/>
          <w:bCs/>
          <w:sz w:val="28"/>
          <w:szCs w:val="28"/>
        </w:rPr>
        <w:t>30</w:t>
      </w:r>
      <w:r w:rsidRPr="00312BA8">
        <w:rPr>
          <w:b/>
          <w:bCs/>
          <w:sz w:val="28"/>
          <w:szCs w:val="28"/>
        </w:rPr>
        <w:t>分）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25.</w:t>
      </w:r>
      <w:r w:rsidRPr="00312BA8">
        <w:rPr>
          <w:sz w:val="28"/>
          <w:szCs w:val="28"/>
        </w:rPr>
        <w:t>一根彩带长</w:t>
      </w:r>
      <w:r w:rsidRPr="00312BA8">
        <w:rPr>
          <w:sz w:val="28"/>
          <w:szCs w:val="28"/>
        </w:rPr>
        <w:t>5</w:t>
      </w:r>
      <w:r w:rsidRPr="00312BA8">
        <w:rPr>
          <w:sz w:val="28"/>
          <w:szCs w:val="28"/>
        </w:rPr>
        <w:t>米，做</w:t>
      </w:r>
      <w:r w:rsidRPr="00312BA8">
        <w:rPr>
          <w:sz w:val="28"/>
          <w:szCs w:val="28"/>
        </w:rPr>
        <w:t>1</w:t>
      </w:r>
      <w:r w:rsidRPr="00312BA8">
        <w:rPr>
          <w:sz w:val="28"/>
          <w:szCs w:val="28"/>
        </w:rPr>
        <w:t>个蝴蝶结用去</w:t>
      </w:r>
      <w:r w:rsidRPr="00312BA8">
        <w:rPr>
          <w:sz w:val="28"/>
          <w:szCs w:val="28"/>
        </w:rPr>
        <w:t>2.48</w:t>
      </w:r>
      <w:r w:rsidRPr="00312BA8">
        <w:rPr>
          <w:sz w:val="28"/>
          <w:szCs w:val="28"/>
        </w:rPr>
        <w:t>米，还剩多少米？</w:t>
      </w:r>
      <w:r w:rsidRPr="00312BA8">
        <w:rPr>
          <w:sz w:val="28"/>
          <w:szCs w:val="28"/>
        </w:rPr>
        <w:t xml:space="preserve">    </w:t>
      </w:r>
    </w:p>
    <w:p w:rsidR="00312BA8">
      <w:pPr>
        <w:spacing w:after="0"/>
        <w:rPr>
          <w:sz w:val="28"/>
          <w:szCs w:val="28"/>
          <w:lang w:eastAsia="zh-CN"/>
        </w:rPr>
      </w:pPr>
    </w:p>
    <w:p w:rsidR="00312BA8">
      <w:pPr>
        <w:spacing w:after="0"/>
        <w:rPr>
          <w:sz w:val="28"/>
          <w:szCs w:val="28"/>
          <w:lang w:eastAsia="zh-CN"/>
        </w:rPr>
      </w:pPr>
    </w:p>
    <w:p w:rsidR="00312BA8">
      <w:pPr>
        <w:spacing w:after="0"/>
        <w:rPr>
          <w:sz w:val="28"/>
          <w:szCs w:val="28"/>
          <w:lang w:eastAsia="zh-CN"/>
        </w:rPr>
      </w:pP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26.</w:t>
      </w:r>
      <w:r w:rsidRPr="00312BA8">
        <w:rPr>
          <w:sz w:val="28"/>
          <w:szCs w:val="28"/>
        </w:rPr>
        <w:t>学校购进</w:t>
      </w:r>
      <w:r w:rsidRPr="00312BA8">
        <w:rPr>
          <w:sz w:val="28"/>
          <w:szCs w:val="28"/>
        </w:rPr>
        <w:t>2300</w:t>
      </w:r>
      <w:r w:rsidRPr="00312BA8">
        <w:rPr>
          <w:sz w:val="28"/>
          <w:szCs w:val="28"/>
        </w:rPr>
        <w:t>套连环画，每套</w:t>
      </w:r>
      <w:r w:rsidRPr="00312BA8">
        <w:rPr>
          <w:sz w:val="28"/>
          <w:szCs w:val="28"/>
        </w:rPr>
        <w:t>40</w:t>
      </w:r>
      <w:r w:rsidRPr="00312BA8">
        <w:rPr>
          <w:sz w:val="28"/>
          <w:szCs w:val="28"/>
        </w:rPr>
        <w:t>元。买这些连环画共用了多少钱？</w:t>
      </w:r>
      <w:r w:rsidRPr="00312BA8">
        <w:rPr>
          <w:sz w:val="28"/>
          <w:szCs w:val="28"/>
        </w:rPr>
        <w:t xml:space="preserve">    </w:t>
      </w:r>
    </w:p>
    <w:p w:rsidR="00312BA8">
      <w:pPr>
        <w:spacing w:after="0"/>
        <w:rPr>
          <w:sz w:val="28"/>
          <w:szCs w:val="28"/>
          <w:lang w:eastAsia="zh-CN"/>
        </w:rPr>
      </w:pPr>
    </w:p>
    <w:p w:rsidR="00312BA8">
      <w:pPr>
        <w:spacing w:after="0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12" o:title=""/>
            <o:lock v:ext="edit" aspectratio="t"/>
          </v:shape>
        </w:pict>
      </w:r>
    </w:p>
    <w:p w:rsidR="00312BA8">
      <w:pPr>
        <w:spacing w:after="0"/>
        <w:rPr>
          <w:sz w:val="28"/>
          <w:szCs w:val="28"/>
          <w:lang w:eastAsia="zh-CN"/>
        </w:rPr>
      </w:pPr>
    </w:p>
    <w:p w:rsidR="00312BA8">
      <w:pPr>
        <w:spacing w:after="0"/>
        <w:rPr>
          <w:sz w:val="28"/>
          <w:szCs w:val="28"/>
          <w:lang w:eastAsia="zh-CN"/>
        </w:rPr>
      </w:pP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27.</w:t>
      </w:r>
      <w:r w:rsidRPr="00312BA8">
        <w:rPr>
          <w:sz w:val="28"/>
          <w:szCs w:val="28"/>
        </w:rPr>
        <w:t>小颖有一个等腰三角形的风筝，她量出一个底角是</w:t>
      </w:r>
      <w:r w:rsidRPr="00312BA8">
        <w:rPr>
          <w:sz w:val="28"/>
          <w:szCs w:val="28"/>
        </w:rPr>
        <w:t>35°</w:t>
      </w:r>
      <w:r w:rsidRPr="00312BA8">
        <w:rPr>
          <w:sz w:val="28"/>
          <w:szCs w:val="28"/>
        </w:rPr>
        <w:t>，它的顶角是多少度？</w:t>
      </w:r>
      <w:r w:rsidRPr="00312BA8">
        <w:rPr>
          <w:sz w:val="28"/>
          <w:szCs w:val="28"/>
        </w:rPr>
        <w:t xml:space="preserve">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noProof/>
          <w:sz w:val="28"/>
          <w:szCs w:val="28"/>
          <w:lang w:eastAsia="zh-CN"/>
        </w:rPr>
        <w:drawing>
          <wp:inline distT="0" distB="0" distL="0" distR="0">
            <wp:extent cx="2148561" cy="1260488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74694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8561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BA8">
      <w:pPr>
        <w:spacing w:after="0"/>
        <w:rPr>
          <w:sz w:val="28"/>
          <w:szCs w:val="28"/>
          <w:lang w:eastAsia="zh-CN"/>
        </w:rPr>
      </w:pPr>
    </w:p>
    <w:p w:rsidR="00312BA8">
      <w:pPr>
        <w:spacing w:after="0"/>
        <w:rPr>
          <w:sz w:val="28"/>
          <w:szCs w:val="28"/>
          <w:lang w:eastAsia="zh-CN"/>
        </w:rPr>
      </w:pPr>
    </w:p>
    <w:p w:rsidR="00312BA8">
      <w:pPr>
        <w:spacing w:after="0"/>
        <w:rPr>
          <w:sz w:val="28"/>
          <w:szCs w:val="28"/>
          <w:lang w:eastAsia="zh-CN"/>
        </w:rPr>
      </w:pPr>
    </w:p>
    <w:p w:rsidR="00312BA8">
      <w:pPr>
        <w:spacing w:after="0"/>
        <w:rPr>
          <w:sz w:val="28"/>
          <w:szCs w:val="28"/>
          <w:lang w:eastAsia="zh-CN"/>
        </w:rPr>
      </w:pP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28.</w:t>
      </w:r>
      <w:r w:rsidRPr="00312BA8">
        <w:rPr>
          <w:sz w:val="28"/>
          <w:szCs w:val="28"/>
        </w:rPr>
        <w:t>小张用一根铁丝围成一个边长</w:t>
      </w:r>
      <w:r w:rsidRPr="00312BA8">
        <w:rPr>
          <w:sz w:val="28"/>
          <w:szCs w:val="28"/>
        </w:rPr>
        <w:t>9cm</w:t>
      </w:r>
      <w:r w:rsidRPr="00312BA8">
        <w:rPr>
          <w:sz w:val="28"/>
          <w:szCs w:val="28"/>
        </w:rPr>
        <w:t>的正方形铁圈，现在要把这个铁圈拆开围成一个底为</w:t>
      </w:r>
      <w:r w:rsidRPr="00312BA8">
        <w:rPr>
          <w:sz w:val="28"/>
          <w:szCs w:val="28"/>
        </w:rPr>
        <w:t>16cm</w:t>
      </w:r>
      <w:r w:rsidRPr="00312BA8">
        <w:rPr>
          <w:sz w:val="28"/>
          <w:szCs w:val="28"/>
        </w:rPr>
        <w:t>的等腰三角形，这个等腰三角形的腰是多少厘米？</w:t>
      </w:r>
      <w:r w:rsidRPr="00312BA8">
        <w:rPr>
          <w:sz w:val="28"/>
          <w:szCs w:val="28"/>
        </w:rPr>
        <w:t xml:space="preserve">    </w:t>
      </w:r>
    </w:p>
    <w:p w:rsidR="00312BA8">
      <w:pPr>
        <w:spacing w:after="0"/>
        <w:rPr>
          <w:sz w:val="28"/>
          <w:szCs w:val="28"/>
          <w:lang w:eastAsia="zh-CN"/>
        </w:rPr>
      </w:pPr>
    </w:p>
    <w:p w:rsidR="00312BA8">
      <w:pPr>
        <w:spacing w:after="0"/>
        <w:rPr>
          <w:sz w:val="28"/>
          <w:szCs w:val="28"/>
          <w:lang w:eastAsia="zh-CN"/>
        </w:rPr>
      </w:pPr>
    </w:p>
    <w:p w:rsidR="00312BA8">
      <w:pPr>
        <w:spacing w:after="0"/>
        <w:rPr>
          <w:sz w:val="28"/>
          <w:szCs w:val="28"/>
          <w:lang w:eastAsia="zh-CN"/>
        </w:rPr>
      </w:pPr>
    </w:p>
    <w:p w:rsidR="00312BA8">
      <w:pPr>
        <w:spacing w:after="0"/>
        <w:rPr>
          <w:sz w:val="28"/>
          <w:szCs w:val="28"/>
          <w:lang w:eastAsia="zh-CN"/>
        </w:rPr>
      </w:pP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29.</w:t>
      </w:r>
      <w:r w:rsidRPr="00312BA8">
        <w:rPr>
          <w:sz w:val="28"/>
          <w:szCs w:val="28"/>
        </w:rPr>
        <w:t>有一个等腰三角形，它的顶角的度数是一个底角的</w:t>
      </w:r>
      <w:r w:rsidRPr="00312BA8">
        <w:rPr>
          <w:sz w:val="28"/>
          <w:szCs w:val="28"/>
        </w:rPr>
        <w:t>4</w:t>
      </w:r>
      <w:r w:rsidRPr="00312BA8">
        <w:rPr>
          <w:sz w:val="28"/>
          <w:szCs w:val="28"/>
        </w:rPr>
        <w:t>倍，它的一个底角是多少度？</w:t>
      </w:r>
      <w:r w:rsidRPr="00312BA8">
        <w:rPr>
          <w:sz w:val="28"/>
          <w:szCs w:val="28"/>
        </w:rPr>
        <w:t xml:space="preserve">    </w:t>
      </w:r>
    </w:p>
    <w:p w:rsidR="00312BA8">
      <w:pPr>
        <w:spacing w:after="0"/>
        <w:rPr>
          <w:sz w:val="28"/>
          <w:szCs w:val="28"/>
          <w:lang w:eastAsia="zh-CN"/>
        </w:rPr>
      </w:pPr>
    </w:p>
    <w:p w:rsidR="00312BA8">
      <w:pPr>
        <w:spacing w:after="0"/>
        <w:rPr>
          <w:sz w:val="28"/>
          <w:szCs w:val="28"/>
          <w:lang w:eastAsia="zh-CN"/>
        </w:rPr>
      </w:pP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30.</w:t>
      </w:r>
      <w:r w:rsidRPr="00312BA8">
        <w:rPr>
          <w:sz w:val="28"/>
          <w:szCs w:val="28"/>
        </w:rPr>
        <w:t>下面两种水果各买</w:t>
      </w:r>
      <w:r w:rsidRPr="00312BA8">
        <w:rPr>
          <w:sz w:val="28"/>
          <w:szCs w:val="28"/>
        </w:rPr>
        <w:t>2.5</w:t>
      </w:r>
      <w:r w:rsidRPr="00312BA8">
        <w:rPr>
          <w:sz w:val="28"/>
          <w:szCs w:val="28"/>
        </w:rPr>
        <w:t>千克，需要花多少元钱？</w:t>
      </w:r>
      <w:r w:rsidRPr="00312BA8">
        <w:rPr>
          <w:sz w:val="28"/>
          <w:szCs w:val="28"/>
        </w:rPr>
        <w:t xml:space="preserve">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 xml:space="preserve"> </w:t>
      </w:r>
      <w:r w:rsidRPr="00312BA8">
        <w:rPr>
          <w:noProof/>
          <w:sz w:val="28"/>
          <w:szCs w:val="28"/>
          <w:lang w:eastAsia="zh-CN"/>
        </w:rPr>
        <w:drawing>
          <wp:inline distT="0" distB="0" distL="0" distR="0">
            <wp:extent cx="2081708" cy="1098156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552231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1708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522" w:rsidRPr="00312BA8">
      <w:pPr>
        <w:rPr>
          <w:sz w:val="28"/>
          <w:szCs w:val="28"/>
        </w:rPr>
      </w:pPr>
      <w:r w:rsidRPr="00312BA8">
        <w:rPr>
          <w:sz w:val="28"/>
          <w:szCs w:val="28"/>
        </w:rPr>
        <w:br w:type="page"/>
      </w:r>
    </w:p>
    <w:p w:rsidR="00FC6522" w:rsidRPr="00312BA8">
      <w:pPr>
        <w:jc w:val="center"/>
        <w:rPr>
          <w:sz w:val="28"/>
          <w:szCs w:val="28"/>
        </w:rPr>
      </w:pPr>
      <w:r w:rsidRPr="00312BA8">
        <w:rPr>
          <w:b/>
          <w:bCs/>
          <w:sz w:val="28"/>
          <w:szCs w:val="28"/>
        </w:rPr>
        <w:t>答案解析部分</w:t>
      </w:r>
    </w:p>
    <w:p w:rsidR="00FC6522" w:rsidRPr="00312BA8">
      <w:pPr>
        <w:rPr>
          <w:sz w:val="28"/>
          <w:szCs w:val="28"/>
        </w:rPr>
      </w:pPr>
      <w:r w:rsidRPr="00312BA8">
        <w:rPr>
          <w:sz w:val="28"/>
          <w:szCs w:val="28"/>
        </w:rPr>
        <w:t>一、单选题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C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C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3.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C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4.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B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5.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A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6.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A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7.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B   </w:t>
      </w:r>
    </w:p>
    <w:p w:rsidR="00FC6522" w:rsidRPr="00312BA8">
      <w:pPr>
        <w:rPr>
          <w:sz w:val="28"/>
          <w:szCs w:val="28"/>
        </w:rPr>
      </w:pPr>
      <w:r w:rsidRPr="00312BA8">
        <w:rPr>
          <w:sz w:val="28"/>
          <w:szCs w:val="28"/>
        </w:rPr>
        <w:t>二、判断题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8.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</w:t>
      </w:r>
      <w:r w:rsidRPr="00312BA8">
        <w:rPr>
          <w:sz w:val="28"/>
          <w:szCs w:val="28"/>
        </w:rPr>
        <w:t>错误</w:t>
      </w:r>
      <w:r w:rsidRPr="00312BA8">
        <w:rPr>
          <w:sz w:val="28"/>
          <w:szCs w:val="28"/>
        </w:rPr>
        <w:t xml:space="preserve">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9.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</w:t>
      </w:r>
      <w:r w:rsidRPr="00312BA8">
        <w:rPr>
          <w:sz w:val="28"/>
          <w:szCs w:val="28"/>
        </w:rPr>
        <w:t>错误</w:t>
      </w:r>
      <w:r w:rsidRPr="00312BA8">
        <w:rPr>
          <w:sz w:val="28"/>
          <w:szCs w:val="28"/>
        </w:rPr>
        <w:t xml:space="preserve">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10.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</w:t>
      </w:r>
      <w:r w:rsidRPr="00312BA8">
        <w:rPr>
          <w:sz w:val="28"/>
          <w:szCs w:val="28"/>
        </w:rPr>
        <w:t>正确</w:t>
      </w:r>
      <w:r w:rsidRPr="00312BA8">
        <w:rPr>
          <w:sz w:val="28"/>
          <w:szCs w:val="28"/>
        </w:rPr>
        <w:t xml:space="preserve">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11.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</w:t>
      </w:r>
      <w:r w:rsidRPr="00312BA8">
        <w:rPr>
          <w:sz w:val="28"/>
          <w:szCs w:val="28"/>
        </w:rPr>
        <w:t>错误</w:t>
      </w:r>
      <w:r w:rsidRPr="00312BA8">
        <w:rPr>
          <w:sz w:val="28"/>
          <w:szCs w:val="28"/>
        </w:rPr>
        <w:t xml:space="preserve">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12.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</w:t>
      </w:r>
      <w:r w:rsidRPr="00312BA8">
        <w:rPr>
          <w:sz w:val="28"/>
          <w:szCs w:val="28"/>
        </w:rPr>
        <w:t>正确</w:t>
      </w:r>
      <w:r w:rsidRPr="00312BA8">
        <w:rPr>
          <w:sz w:val="28"/>
          <w:szCs w:val="28"/>
        </w:rPr>
        <w:t xml:space="preserve">   </w:t>
      </w:r>
    </w:p>
    <w:p w:rsidR="00FC6522" w:rsidRPr="00312BA8">
      <w:pPr>
        <w:rPr>
          <w:sz w:val="28"/>
          <w:szCs w:val="28"/>
        </w:rPr>
      </w:pPr>
      <w:r w:rsidRPr="00312BA8">
        <w:rPr>
          <w:sz w:val="28"/>
          <w:szCs w:val="28"/>
        </w:rPr>
        <w:t>三、填空题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13.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1</w:t>
      </w:r>
      <w:r w:rsidRPr="00312BA8">
        <w:rPr>
          <w:sz w:val="28"/>
          <w:szCs w:val="28"/>
        </w:rPr>
        <w:t>；</w:t>
      </w:r>
      <w:r w:rsidRPr="00312BA8">
        <w:rPr>
          <w:sz w:val="28"/>
          <w:szCs w:val="28"/>
        </w:rPr>
        <w:t>3</w:t>
      </w:r>
      <w:r w:rsidRPr="00312BA8">
        <w:rPr>
          <w:sz w:val="28"/>
          <w:szCs w:val="28"/>
        </w:rPr>
        <w:t>；</w:t>
      </w:r>
      <w:r w:rsidRPr="00312BA8">
        <w:rPr>
          <w:sz w:val="28"/>
          <w:szCs w:val="28"/>
        </w:rPr>
        <w:t xml:space="preserve">2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14.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396</w:t>
      </w:r>
      <w:r w:rsidRPr="00312BA8">
        <w:rPr>
          <w:sz w:val="28"/>
          <w:szCs w:val="28"/>
        </w:rPr>
        <w:t>；</w:t>
      </w:r>
      <w:r w:rsidRPr="00312BA8">
        <w:rPr>
          <w:sz w:val="28"/>
          <w:szCs w:val="28"/>
        </w:rPr>
        <w:t>396</w:t>
      </w:r>
      <w:r w:rsidRPr="00312BA8">
        <w:rPr>
          <w:sz w:val="28"/>
          <w:szCs w:val="28"/>
        </w:rPr>
        <w:t>；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1000</m:t>
            </m:r>
          </m:den>
        </m:f>
      </m:oMath>
      <w:r w:rsidRPr="00312BA8">
        <w:rPr>
          <w:sz w:val="28"/>
          <w:szCs w:val="28"/>
        </w:rPr>
        <w:t xml:space="preserve">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15.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</w:t>
      </w:r>
      <w:r w:rsidRPr="00312BA8">
        <w:rPr>
          <w:sz w:val="28"/>
          <w:szCs w:val="28"/>
        </w:rPr>
        <w:t>四；三</w:t>
      </w:r>
      <w:r w:rsidRPr="00312BA8">
        <w:rPr>
          <w:sz w:val="28"/>
          <w:szCs w:val="28"/>
        </w:rPr>
        <w:t xml:space="preserve">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16.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10.2</w:t>
      </w:r>
      <w:r w:rsidRPr="00312BA8">
        <w:rPr>
          <w:sz w:val="28"/>
          <w:szCs w:val="28"/>
        </w:rPr>
        <w:t>；</w:t>
      </w:r>
      <w:r w:rsidRPr="00312BA8">
        <w:rPr>
          <w:sz w:val="28"/>
          <w:szCs w:val="28"/>
        </w:rPr>
        <w:t xml:space="preserve">5.4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17.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90</w:t>
      </w:r>
      <w:r w:rsidRPr="00312BA8">
        <w:rPr>
          <w:sz w:val="28"/>
          <w:szCs w:val="28"/>
        </w:rPr>
        <w:t>；直角</w:t>
      </w:r>
      <w:r w:rsidRPr="00312BA8">
        <w:rPr>
          <w:sz w:val="28"/>
          <w:szCs w:val="28"/>
        </w:rPr>
        <w:t xml:space="preserve">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18.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8.9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19.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</w:t>
      </w:r>
      <w:r w:rsidRPr="00312BA8">
        <w:rPr>
          <w:sz w:val="28"/>
          <w:szCs w:val="28"/>
        </w:rPr>
        <w:t>＜；</w:t>
      </w:r>
      <w:r w:rsidRPr="00312BA8">
        <w:rPr>
          <w:sz w:val="28"/>
          <w:szCs w:val="28"/>
        </w:rPr>
        <w:t>=</w:t>
      </w:r>
      <w:r w:rsidRPr="00312BA8">
        <w:rPr>
          <w:sz w:val="28"/>
          <w:szCs w:val="28"/>
        </w:rPr>
        <w:t>；＞</w:t>
      </w:r>
      <w:r w:rsidRPr="00312BA8">
        <w:rPr>
          <w:sz w:val="28"/>
          <w:szCs w:val="28"/>
        </w:rPr>
        <w:t xml:space="preserve">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20.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</w:t>
      </w:r>
      <w:r w:rsidRPr="00312BA8">
        <w:rPr>
          <w:sz w:val="28"/>
          <w:szCs w:val="28"/>
        </w:rPr>
        <w:t>羚羊；鸵鸟；大象；长颈鹿</w:t>
      </w:r>
      <w:r w:rsidRPr="00312BA8">
        <w:rPr>
          <w:sz w:val="28"/>
          <w:szCs w:val="28"/>
        </w:rPr>
        <w:t xml:space="preserve">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21.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</w:t>
      </w:r>
      <w:r w:rsidRPr="00312BA8">
        <w:rPr>
          <w:noProof/>
          <w:sz w:val="28"/>
          <w:szCs w:val="28"/>
          <w:lang w:eastAsia="zh-CN"/>
        </w:rPr>
        <w:drawing>
          <wp:inline distT="0" distB="0" distL="0" distR="0">
            <wp:extent cx="219634" cy="391516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764403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634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BA8">
        <w:rPr>
          <w:sz w:val="28"/>
          <w:szCs w:val="28"/>
        </w:rPr>
        <w:t>；</w:t>
      </w:r>
      <w:r w:rsidRPr="00312BA8">
        <w:rPr>
          <w:sz w:val="28"/>
          <w:szCs w:val="28"/>
        </w:rPr>
        <w:t xml:space="preserve">0.5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22.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10</m:t>
            </m:r>
          </m:den>
        </m:f>
      </m:oMath>
      <w:r w:rsidRPr="00312BA8">
        <w:rPr>
          <w:sz w:val="28"/>
          <w:szCs w:val="28"/>
        </w:rPr>
        <w:t>；</w:t>
      </w:r>
      <w:r w:rsidRPr="00312BA8">
        <w:rPr>
          <w:sz w:val="28"/>
          <w:szCs w:val="28"/>
        </w:rPr>
        <w:t xml:space="preserve">0.4   </w:t>
      </w:r>
    </w:p>
    <w:p w:rsidR="00FC6522" w:rsidRPr="00312BA8">
      <w:pPr>
        <w:rPr>
          <w:sz w:val="28"/>
          <w:szCs w:val="28"/>
        </w:rPr>
      </w:pPr>
      <w:r w:rsidRPr="00312BA8">
        <w:rPr>
          <w:sz w:val="28"/>
          <w:szCs w:val="28"/>
        </w:rPr>
        <w:t>四、计算题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23.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0.75+0.4=1.15</w:t>
      </w:r>
      <w:r w:rsidRPr="00312BA8">
        <w:rPr>
          <w:sz w:val="28"/>
          <w:szCs w:val="28"/>
        </w:rPr>
        <w:t>；</w:t>
      </w:r>
      <w:r w:rsidRPr="00312BA8">
        <w:rPr>
          <w:sz w:val="28"/>
          <w:szCs w:val="28"/>
        </w:rPr>
        <w:t>20+0.78=20.78</w:t>
      </w:r>
      <w:r w:rsidRPr="00312BA8">
        <w:rPr>
          <w:sz w:val="28"/>
          <w:szCs w:val="28"/>
        </w:rPr>
        <w:t>；</w:t>
      </w:r>
      <w:r w:rsidRPr="00312BA8">
        <w:rPr>
          <w:sz w:val="28"/>
          <w:szCs w:val="28"/>
        </w:rPr>
        <w:t>4.8+4.2=9</w:t>
      </w:r>
      <w:r w:rsidRPr="00312BA8">
        <w:rPr>
          <w:sz w:val="28"/>
          <w:szCs w:val="28"/>
        </w:rPr>
        <w:t>；</w:t>
      </w:r>
      <w:r w:rsidRPr="00312BA8">
        <w:rPr>
          <w:sz w:val="28"/>
          <w:szCs w:val="28"/>
        </w:rPr>
        <w:t>5.7-3=2.7</w:t>
      </w:r>
      <w:r w:rsidRPr="00312BA8">
        <w:rPr>
          <w:sz w:val="28"/>
          <w:szCs w:val="28"/>
        </w:rPr>
        <w:t>；</w:t>
      </w:r>
      <w:r w:rsidRPr="00312BA8">
        <w:rPr>
          <w:sz w:val="28"/>
          <w:szCs w:val="28"/>
        </w:rPr>
        <w:t>4.9-1.7=3.2</w:t>
      </w:r>
      <w:r w:rsidRPr="00312BA8">
        <w:rPr>
          <w:sz w:val="28"/>
          <w:szCs w:val="28"/>
        </w:rPr>
        <w:t>；</w:t>
      </w:r>
      <w:r w:rsidRPr="00312BA8">
        <w:rPr>
          <w:sz w:val="28"/>
          <w:szCs w:val="28"/>
        </w:rPr>
        <w:br/>
        <w:t xml:space="preserve"> 0.2-0.09=0.11</w:t>
      </w:r>
      <w:r w:rsidRPr="00312BA8">
        <w:rPr>
          <w:sz w:val="28"/>
          <w:szCs w:val="28"/>
        </w:rPr>
        <w:t>；</w:t>
      </w:r>
      <w:r w:rsidRPr="00312BA8">
        <w:rPr>
          <w:sz w:val="28"/>
          <w:szCs w:val="28"/>
        </w:rPr>
        <w:t>8.5+2.5=11</w:t>
      </w:r>
      <w:r w:rsidRPr="00312BA8">
        <w:rPr>
          <w:sz w:val="28"/>
          <w:szCs w:val="28"/>
        </w:rPr>
        <w:t>；</w:t>
      </w:r>
      <w:r w:rsidRPr="00312BA8">
        <w:rPr>
          <w:sz w:val="28"/>
          <w:szCs w:val="28"/>
        </w:rPr>
        <w:t>1.36+0.4=1.76</w:t>
      </w:r>
      <w:r w:rsidRPr="00312BA8">
        <w:rPr>
          <w:sz w:val="28"/>
          <w:szCs w:val="28"/>
        </w:rPr>
        <w:t>；</w:t>
      </w:r>
      <w:r w:rsidRPr="00312BA8">
        <w:rPr>
          <w:sz w:val="28"/>
          <w:szCs w:val="28"/>
        </w:rPr>
        <w:t>4.5+2.5=7</w:t>
      </w:r>
      <w:r w:rsidRPr="00312BA8">
        <w:rPr>
          <w:sz w:val="28"/>
          <w:szCs w:val="28"/>
        </w:rPr>
        <w:t>；</w:t>
      </w:r>
      <w:r w:rsidRPr="00312BA8">
        <w:rPr>
          <w:sz w:val="28"/>
          <w:szCs w:val="28"/>
        </w:rPr>
        <w:t>1-0.45=0.55</w:t>
      </w:r>
      <w:r w:rsidRPr="00312BA8">
        <w:rPr>
          <w:sz w:val="28"/>
          <w:szCs w:val="28"/>
        </w:rPr>
        <w:t>。</w:t>
      </w:r>
      <w:r w:rsidRPr="00312BA8">
        <w:rPr>
          <w:sz w:val="28"/>
          <w:szCs w:val="28"/>
        </w:rPr>
        <w:t xml:space="preserve">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24.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</w:t>
      </w:r>
      <w:r w:rsidRPr="00312BA8">
        <w:rPr>
          <w:sz w:val="28"/>
          <w:szCs w:val="28"/>
        </w:rPr>
        <w:t>（</w:t>
      </w:r>
      <w:r w:rsidRPr="00312BA8">
        <w:rPr>
          <w:sz w:val="28"/>
          <w:szCs w:val="28"/>
        </w:rPr>
        <w:t>1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>0.125×32×0.25</w:t>
      </w:r>
      <w:r w:rsidRPr="00312BA8">
        <w:rPr>
          <w:sz w:val="28"/>
          <w:szCs w:val="28"/>
        </w:rPr>
        <w:br/>
        <w:t xml:space="preserve"> =0.125×</w:t>
      </w:r>
      <w:r w:rsidRPr="00312BA8">
        <w:rPr>
          <w:sz w:val="28"/>
          <w:szCs w:val="28"/>
        </w:rPr>
        <w:t>（</w:t>
      </w:r>
      <w:r w:rsidRPr="00312BA8">
        <w:rPr>
          <w:sz w:val="28"/>
          <w:szCs w:val="28"/>
        </w:rPr>
        <w:t>8×4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>×0.25</w:t>
      </w:r>
      <w:r w:rsidRPr="00312BA8">
        <w:rPr>
          <w:sz w:val="28"/>
          <w:szCs w:val="28"/>
        </w:rPr>
        <w:br/>
        <w:t xml:space="preserve"> =</w:t>
      </w:r>
      <w:r w:rsidRPr="00312BA8">
        <w:rPr>
          <w:sz w:val="28"/>
          <w:szCs w:val="28"/>
        </w:rPr>
        <w:t>（</w:t>
      </w:r>
      <w:r w:rsidRPr="00312BA8">
        <w:rPr>
          <w:sz w:val="28"/>
          <w:szCs w:val="28"/>
        </w:rPr>
        <w:t>0.125×8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>×</w:t>
      </w:r>
      <w:r w:rsidRPr="00312BA8">
        <w:rPr>
          <w:sz w:val="28"/>
          <w:szCs w:val="28"/>
        </w:rPr>
        <w:t>（</w:t>
      </w:r>
      <w:r w:rsidRPr="00312BA8">
        <w:rPr>
          <w:sz w:val="28"/>
          <w:szCs w:val="28"/>
        </w:rPr>
        <w:t>4×0.25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br/>
        <w:t xml:space="preserve"> =1×1</w:t>
      </w:r>
      <w:r w:rsidRPr="00312BA8">
        <w:rPr>
          <w:sz w:val="28"/>
          <w:szCs w:val="28"/>
        </w:rPr>
        <w:br/>
        <w:t xml:space="preserve"> =1</w:t>
      </w:r>
      <w:r w:rsidRPr="00312BA8">
        <w:rPr>
          <w:sz w:val="28"/>
          <w:szCs w:val="28"/>
        </w:rPr>
        <w:br/>
      </w:r>
      <w:r w:rsidRPr="00312BA8">
        <w:rPr>
          <w:sz w:val="28"/>
          <w:szCs w:val="28"/>
        </w:rPr>
        <w:t>（</w:t>
      </w:r>
      <w:r w:rsidRPr="00312BA8">
        <w:rPr>
          <w:sz w:val="28"/>
          <w:szCs w:val="28"/>
        </w:rPr>
        <w:t>2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>1.25×49+1.25</w:t>
      </w:r>
      <w:r w:rsidRPr="00312BA8">
        <w:rPr>
          <w:sz w:val="28"/>
          <w:szCs w:val="28"/>
        </w:rPr>
        <w:br/>
        <w:t xml:space="preserve"> =1.25×</w:t>
      </w:r>
      <w:r w:rsidRPr="00312BA8">
        <w:rPr>
          <w:sz w:val="28"/>
          <w:szCs w:val="28"/>
        </w:rPr>
        <w:t>（</w:t>
      </w:r>
      <w:r w:rsidRPr="00312BA8">
        <w:rPr>
          <w:sz w:val="28"/>
          <w:szCs w:val="28"/>
        </w:rPr>
        <w:t>49+1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br/>
        <w:t xml:space="preserve"> =1.25×50</w:t>
      </w:r>
      <w:r w:rsidRPr="00312BA8">
        <w:rPr>
          <w:sz w:val="28"/>
          <w:szCs w:val="28"/>
        </w:rPr>
        <w:br/>
        <w:t xml:space="preserve"> =62.5</w:t>
      </w:r>
      <w:r w:rsidRPr="00312BA8">
        <w:rPr>
          <w:sz w:val="28"/>
          <w:szCs w:val="28"/>
        </w:rPr>
        <w:br/>
      </w:r>
      <w:r w:rsidRPr="00312BA8">
        <w:rPr>
          <w:sz w:val="28"/>
          <w:szCs w:val="28"/>
        </w:rPr>
        <w:t>（</w:t>
      </w:r>
      <w:r w:rsidRPr="00312BA8">
        <w:rPr>
          <w:sz w:val="28"/>
          <w:szCs w:val="28"/>
        </w:rPr>
        <w:t>3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>3.8×0.45+0.38×6.5-0.038×10</w:t>
      </w:r>
      <w:r w:rsidRPr="00312BA8">
        <w:rPr>
          <w:sz w:val="28"/>
          <w:szCs w:val="28"/>
        </w:rPr>
        <w:br/>
        <w:t xml:space="preserve"> =3.8×0.45+3.8×0.65-3.8×0.1</w:t>
      </w:r>
      <w:r w:rsidRPr="00312BA8">
        <w:rPr>
          <w:sz w:val="28"/>
          <w:szCs w:val="28"/>
        </w:rPr>
        <w:br/>
        <w:t xml:space="preserve"> =3.8×</w:t>
      </w:r>
      <w:r w:rsidRPr="00312BA8">
        <w:rPr>
          <w:sz w:val="28"/>
          <w:szCs w:val="28"/>
        </w:rPr>
        <w:t>（</w:t>
      </w:r>
      <w:r w:rsidRPr="00312BA8">
        <w:rPr>
          <w:sz w:val="28"/>
          <w:szCs w:val="28"/>
        </w:rPr>
        <w:t>0.45+0.65-0.1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br/>
        <w:t xml:space="preserve"> =3.8×1</w:t>
      </w:r>
      <w:r w:rsidRPr="00312BA8">
        <w:rPr>
          <w:sz w:val="28"/>
          <w:szCs w:val="28"/>
        </w:rPr>
        <w:br/>
        <w:t xml:space="preserve"> =3.8</w:t>
      </w:r>
      <w:r w:rsidRPr="00312BA8">
        <w:rPr>
          <w:sz w:val="28"/>
          <w:szCs w:val="28"/>
        </w:rPr>
        <w:br/>
      </w:r>
      <w:r w:rsidRPr="00312BA8">
        <w:rPr>
          <w:sz w:val="28"/>
          <w:szCs w:val="28"/>
        </w:rPr>
        <w:t>（</w:t>
      </w:r>
      <w:r w:rsidRPr="00312BA8">
        <w:rPr>
          <w:sz w:val="28"/>
          <w:szCs w:val="28"/>
        </w:rPr>
        <w:t>4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>4.5×10.1</w:t>
      </w:r>
      <w:r w:rsidRPr="00312BA8">
        <w:rPr>
          <w:sz w:val="28"/>
          <w:szCs w:val="28"/>
        </w:rPr>
        <w:br/>
        <w:t xml:space="preserve"> =4.5×</w:t>
      </w:r>
      <w:r w:rsidRPr="00312BA8">
        <w:rPr>
          <w:sz w:val="28"/>
          <w:szCs w:val="28"/>
        </w:rPr>
        <w:t>（</w:t>
      </w:r>
      <w:r w:rsidRPr="00312BA8">
        <w:rPr>
          <w:sz w:val="28"/>
          <w:szCs w:val="28"/>
        </w:rPr>
        <w:t>10+0.1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br/>
        <w:t xml:space="preserve"> =4.5×10+4.5×0.1</w:t>
      </w:r>
      <w:r w:rsidRPr="00312BA8">
        <w:rPr>
          <w:sz w:val="28"/>
          <w:szCs w:val="28"/>
        </w:rPr>
        <w:br/>
        <w:t xml:space="preserve"> =45+0.45</w:t>
      </w:r>
      <w:r w:rsidRPr="00312BA8">
        <w:rPr>
          <w:sz w:val="28"/>
          <w:szCs w:val="28"/>
        </w:rPr>
        <w:br/>
        <w:t xml:space="preserve"> =45.45   </w:t>
      </w:r>
    </w:p>
    <w:p w:rsidR="00FC6522" w:rsidRPr="00312BA8">
      <w:pPr>
        <w:rPr>
          <w:sz w:val="28"/>
          <w:szCs w:val="28"/>
        </w:rPr>
      </w:pPr>
      <w:r w:rsidRPr="00312BA8">
        <w:rPr>
          <w:sz w:val="28"/>
          <w:szCs w:val="28"/>
        </w:rPr>
        <w:t>五、解答题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25.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</w:t>
      </w:r>
      <w:r w:rsidRPr="00312BA8">
        <w:rPr>
          <w:sz w:val="28"/>
          <w:szCs w:val="28"/>
        </w:rPr>
        <w:t>解：</w:t>
      </w:r>
      <w:r w:rsidRPr="00312BA8">
        <w:rPr>
          <w:sz w:val="28"/>
          <w:szCs w:val="28"/>
        </w:rPr>
        <w:t>5-2.48=2.52</w:t>
      </w:r>
      <w:r w:rsidRPr="00312BA8">
        <w:rPr>
          <w:sz w:val="28"/>
          <w:szCs w:val="28"/>
        </w:rPr>
        <w:t>（米）</w:t>
      </w:r>
      <w:r w:rsidRPr="00312BA8">
        <w:rPr>
          <w:sz w:val="28"/>
          <w:szCs w:val="28"/>
        </w:rPr>
        <w:br/>
        <w:t xml:space="preserve"> </w:t>
      </w:r>
      <w:r w:rsidRPr="00312BA8">
        <w:rPr>
          <w:sz w:val="28"/>
          <w:szCs w:val="28"/>
        </w:rPr>
        <w:t>答：还剩</w:t>
      </w:r>
      <w:r w:rsidRPr="00312BA8">
        <w:rPr>
          <w:sz w:val="28"/>
          <w:szCs w:val="28"/>
        </w:rPr>
        <w:t>2.52</w:t>
      </w:r>
      <w:r w:rsidRPr="00312BA8">
        <w:rPr>
          <w:sz w:val="28"/>
          <w:szCs w:val="28"/>
        </w:rPr>
        <w:t>米。</w:t>
      </w:r>
      <w:r w:rsidRPr="00312BA8">
        <w:rPr>
          <w:sz w:val="28"/>
          <w:szCs w:val="28"/>
        </w:rPr>
        <w:t xml:space="preserve">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26.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</w:t>
      </w:r>
      <w:r w:rsidRPr="00312BA8">
        <w:rPr>
          <w:sz w:val="28"/>
          <w:szCs w:val="28"/>
        </w:rPr>
        <w:t>解：</w:t>
      </w:r>
      <w:r w:rsidRPr="00312BA8">
        <w:rPr>
          <w:sz w:val="28"/>
          <w:szCs w:val="28"/>
        </w:rPr>
        <w:t>2300×40=92000</w:t>
      </w:r>
      <w:r w:rsidRPr="00312BA8">
        <w:rPr>
          <w:sz w:val="28"/>
          <w:szCs w:val="28"/>
        </w:rPr>
        <w:t>（元）</w:t>
      </w:r>
      <w:r w:rsidRPr="00312BA8">
        <w:rPr>
          <w:sz w:val="28"/>
          <w:szCs w:val="28"/>
        </w:rPr>
        <w:t xml:space="preserve">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答：买这些连环画共用了</w:t>
      </w:r>
      <w:r w:rsidRPr="00312BA8">
        <w:rPr>
          <w:sz w:val="28"/>
          <w:szCs w:val="28"/>
        </w:rPr>
        <w:t>92000</w:t>
      </w:r>
      <w:r w:rsidRPr="00312BA8">
        <w:rPr>
          <w:sz w:val="28"/>
          <w:szCs w:val="28"/>
        </w:rPr>
        <w:t>元。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27.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</w:t>
      </w:r>
      <w:r w:rsidRPr="00312BA8">
        <w:rPr>
          <w:sz w:val="28"/>
          <w:szCs w:val="28"/>
        </w:rPr>
        <w:t>解：</w:t>
      </w:r>
      <w:r w:rsidRPr="00312BA8">
        <w:rPr>
          <w:sz w:val="28"/>
          <w:szCs w:val="28"/>
        </w:rPr>
        <w:t>180-35-35</w:t>
      </w:r>
      <w:r w:rsidRPr="00312BA8">
        <w:rPr>
          <w:sz w:val="28"/>
          <w:szCs w:val="28"/>
        </w:rPr>
        <w:br/>
        <w:t xml:space="preserve"> =145-35</w:t>
      </w:r>
      <w:r w:rsidRPr="00312BA8">
        <w:rPr>
          <w:sz w:val="28"/>
          <w:szCs w:val="28"/>
        </w:rPr>
        <w:br/>
        <w:t xml:space="preserve"> =110</w:t>
      </w:r>
      <w:r w:rsidRPr="00312BA8">
        <w:rPr>
          <w:sz w:val="28"/>
          <w:szCs w:val="28"/>
        </w:rPr>
        <w:t>（度）</w:t>
      </w:r>
      <w:r w:rsidRPr="00312BA8">
        <w:rPr>
          <w:sz w:val="28"/>
          <w:szCs w:val="28"/>
        </w:rPr>
        <w:br/>
        <w:t xml:space="preserve"> </w:t>
      </w:r>
      <w:r w:rsidRPr="00312BA8">
        <w:rPr>
          <w:sz w:val="28"/>
          <w:szCs w:val="28"/>
        </w:rPr>
        <w:t>答：它的顶角是</w:t>
      </w:r>
      <w:r w:rsidRPr="00312BA8">
        <w:rPr>
          <w:sz w:val="28"/>
          <w:szCs w:val="28"/>
        </w:rPr>
        <w:t>110</w:t>
      </w:r>
      <w:r w:rsidRPr="00312BA8">
        <w:rPr>
          <w:sz w:val="28"/>
          <w:szCs w:val="28"/>
        </w:rPr>
        <w:t>度。</w:t>
      </w:r>
      <w:r w:rsidRPr="00312BA8">
        <w:rPr>
          <w:sz w:val="28"/>
          <w:szCs w:val="28"/>
        </w:rPr>
        <w:t xml:space="preserve">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28.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</w:t>
      </w:r>
      <w:r w:rsidRPr="00312BA8">
        <w:rPr>
          <w:sz w:val="28"/>
          <w:szCs w:val="28"/>
        </w:rPr>
        <w:t>（</w:t>
      </w:r>
      <w:r w:rsidRPr="00312BA8">
        <w:rPr>
          <w:sz w:val="28"/>
          <w:szCs w:val="28"/>
        </w:rPr>
        <w:t>9×4-16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>÷2=10</w:t>
      </w:r>
      <w:r w:rsidRPr="00312BA8">
        <w:rPr>
          <w:sz w:val="28"/>
          <w:szCs w:val="28"/>
        </w:rPr>
        <w:t>（</w:t>
      </w:r>
      <w:r w:rsidRPr="00312BA8">
        <w:rPr>
          <w:sz w:val="28"/>
          <w:szCs w:val="28"/>
        </w:rPr>
        <w:t>cm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 xml:space="preserve">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答：腰长</w:t>
      </w:r>
      <w:r w:rsidRPr="00312BA8">
        <w:rPr>
          <w:sz w:val="28"/>
          <w:szCs w:val="28"/>
        </w:rPr>
        <w:t>10cm</w:t>
      </w:r>
      <w:r w:rsidRPr="00312BA8">
        <w:rPr>
          <w:sz w:val="28"/>
          <w:szCs w:val="28"/>
        </w:rPr>
        <w:t>。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29.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</w:t>
      </w:r>
      <w:r w:rsidRPr="00312BA8">
        <w:rPr>
          <w:sz w:val="28"/>
          <w:szCs w:val="28"/>
        </w:rPr>
        <w:t>解：</w:t>
      </w:r>
      <w:r w:rsidRPr="00312BA8">
        <w:rPr>
          <w:sz w:val="28"/>
          <w:szCs w:val="28"/>
        </w:rPr>
        <w:t>180°÷</w:t>
      </w:r>
      <w:r w:rsidRPr="00312BA8">
        <w:rPr>
          <w:sz w:val="28"/>
          <w:szCs w:val="28"/>
        </w:rPr>
        <w:t>（</w:t>
      </w:r>
      <w:r w:rsidRPr="00312BA8">
        <w:rPr>
          <w:sz w:val="28"/>
          <w:szCs w:val="28"/>
        </w:rPr>
        <w:t>1+1+4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br/>
        <w:t xml:space="preserve"> =180°÷6</w:t>
      </w:r>
      <w:r w:rsidRPr="00312BA8">
        <w:rPr>
          <w:sz w:val="28"/>
          <w:szCs w:val="28"/>
        </w:rPr>
        <w:br/>
        <w:t xml:space="preserve"> =30°</w:t>
      </w:r>
      <w:r w:rsidRPr="00312BA8">
        <w:rPr>
          <w:sz w:val="28"/>
          <w:szCs w:val="28"/>
        </w:rPr>
        <w:br/>
        <w:t xml:space="preserve"> </w:t>
      </w:r>
      <w:r w:rsidRPr="00312BA8">
        <w:rPr>
          <w:sz w:val="28"/>
          <w:szCs w:val="28"/>
        </w:rPr>
        <w:t>答：它的一个底角是</w:t>
      </w:r>
      <w:r w:rsidRPr="00312BA8">
        <w:rPr>
          <w:sz w:val="28"/>
          <w:szCs w:val="28"/>
        </w:rPr>
        <w:t>30°</w:t>
      </w:r>
      <w:r w:rsidRPr="00312BA8">
        <w:rPr>
          <w:sz w:val="28"/>
          <w:szCs w:val="28"/>
        </w:rPr>
        <w:t>。</w:t>
      </w:r>
      <w:r w:rsidRPr="00312BA8">
        <w:rPr>
          <w:sz w:val="28"/>
          <w:szCs w:val="28"/>
        </w:rPr>
        <w:t xml:space="preserve">  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30.</w:t>
      </w:r>
      <w:r w:rsidRPr="00312BA8">
        <w:rPr>
          <w:sz w:val="28"/>
          <w:szCs w:val="28"/>
        </w:rPr>
        <w:t>【答案】</w:t>
      </w:r>
      <w:r w:rsidRPr="00312BA8">
        <w:rPr>
          <w:sz w:val="28"/>
          <w:szCs w:val="28"/>
        </w:rPr>
        <w:t xml:space="preserve"> </w:t>
      </w:r>
      <w:r w:rsidRPr="00312BA8">
        <w:rPr>
          <w:sz w:val="28"/>
          <w:szCs w:val="28"/>
        </w:rPr>
        <w:t>解：（</w:t>
      </w:r>
      <w:r w:rsidRPr="00312BA8">
        <w:rPr>
          <w:sz w:val="28"/>
          <w:szCs w:val="28"/>
        </w:rPr>
        <w:t>9.48+7.68</w:t>
      </w:r>
      <w:r w:rsidRPr="00312BA8">
        <w:rPr>
          <w:sz w:val="28"/>
          <w:szCs w:val="28"/>
        </w:rPr>
        <w:t>）</w:t>
      </w:r>
      <w:r w:rsidRPr="00312BA8">
        <w:rPr>
          <w:sz w:val="28"/>
          <w:szCs w:val="28"/>
        </w:rPr>
        <w:t>×2.5=42.9</w:t>
      </w:r>
      <w:r w:rsidRPr="00312BA8">
        <w:rPr>
          <w:sz w:val="28"/>
          <w:szCs w:val="28"/>
        </w:rPr>
        <w:t>（元）</w:t>
      </w:r>
      <w:r w:rsidRPr="00312BA8">
        <w:rPr>
          <w:sz w:val="28"/>
          <w:szCs w:val="28"/>
        </w:rPr>
        <w:t xml:space="preserve"> </w:t>
      </w:r>
    </w:p>
    <w:p w:rsidR="00FC6522" w:rsidRPr="00312BA8">
      <w:pPr>
        <w:spacing w:after="0"/>
        <w:rPr>
          <w:sz w:val="28"/>
          <w:szCs w:val="28"/>
        </w:rPr>
      </w:pPr>
      <w:r w:rsidRPr="00312BA8">
        <w:rPr>
          <w:sz w:val="28"/>
          <w:szCs w:val="28"/>
        </w:rPr>
        <w:t>答：需要花</w:t>
      </w:r>
      <w:r w:rsidRPr="00312BA8">
        <w:rPr>
          <w:sz w:val="28"/>
          <w:szCs w:val="28"/>
        </w:rPr>
        <w:t>42.9</w:t>
      </w:r>
      <w:r w:rsidRPr="00312BA8">
        <w:rPr>
          <w:sz w:val="28"/>
          <w:szCs w:val="28"/>
        </w:rPr>
        <w:t>元。</w:t>
      </w:r>
    </w:p>
    <w:sectPr w:rsidSect="00FC6522">
      <w:headerReference w:type="even" r:id="rId16"/>
      <w:headerReference w:type="default" r:id="rId17"/>
      <w:footerReference w:type="default" r:id="rId1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C6522">
    <w:pPr>
      <w:pStyle w:val="2"/>
      <w:tabs>
        <w:tab w:val="right" w:pos="9639"/>
      </w:tabs>
      <w:rPr>
        <w:rFonts w:ascii="微软雅黑" w:eastAsia="微软雅黑" w:hAnsi="微软雅黑" w:cs="微软雅黑"/>
        <w:b/>
        <w:bCs/>
        <w:sz w:val="18"/>
        <w:szCs w:val="18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width:2in;height:2in;margin-top:-1.5pt;margin-left:398.4pt;mso-position-horizontal-relative:margin;mso-wrap-style:none;position:absolute;z-index:251662336" filled="f" stroked="f">
          <v:textbox style="mso-fit-shape-to-text:t" inset="0,0,0,0">
            <w:txbxContent>
              <w:p w:rsidR="00FC6522">
                <w:pPr>
                  <w:snapToGrid w:val="0"/>
                  <w:rPr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第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 w:rsidR="00C36CAA">
                  <w:rPr>
                    <w:noProof/>
                    <w:sz w:val="18"/>
                  </w:rPr>
                  <w:t>4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共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 w:rsidR="00C36CAA">
                  <w:fldChar w:fldCharType="begin"/>
                </w:r>
                <w:r w:rsidR="00C36CAA">
                  <w:instrText xml:space="preserve"> NUMPAGES  \* MERGEFORMAT </w:instrText>
                </w:r>
                <w:r w:rsidR="00C36CAA">
                  <w:fldChar w:fldCharType="separate"/>
                </w:r>
                <w:r w:rsidRPr="00C36CAA" w:rsidR="00C36CAA">
                  <w:rPr>
                    <w:noProof/>
                    <w:sz w:val="18"/>
                    <w:lang w:eastAsia="zh-CN"/>
                  </w:rPr>
                  <w:t>4</w:t>
                </w:r>
                <w:r w:rsidR="00C36CAA">
                  <w:rPr>
                    <w:noProof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</w:p>
            </w:txbxContent>
          </v:textbox>
          <w10:wrap anchorx="margin"/>
        </v:shape>
      </w:pict>
    </w:r>
    <w:r w:rsidR="00312BA8">
      <w:rPr>
        <w:rFonts w:ascii="微软雅黑" w:eastAsia="微软雅黑" w:hAnsi="微软雅黑" w:cs="微软雅黑" w:hint="eastAsia"/>
        <w:sz w:val="18"/>
        <w:szCs w:val="18"/>
      </w:rPr>
      <w:t xml:space="preserve"> </w:t>
    </w:r>
    <w:r w:rsidR="00F25716"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       </w:t>
    </w:r>
    <w:r w:rsidR="00F25716">
      <w:rPr>
        <w:rFonts w:ascii="微软雅黑" w:eastAsia="微软雅黑" w:hAnsi="微软雅黑" w:cs="微软雅黑" w:hint="eastAsia"/>
        <w:b/>
        <w:bCs/>
        <w:sz w:val="18"/>
        <w:szCs w:val="18"/>
      </w:rPr>
      <w:t xml:space="preserve">       </w:t>
    </w:r>
  </w:p>
  <w:p w:rsidR="00FC6522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C6522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position:absolute;v-text-anchor:middle;z-index:251659264" o:preferrelative="t">
          <v:textbox style="layout-flow:vertical;mso-layout-flow-alt:bottom-to-top">
            <w:txbxContent>
              <w:p w:rsidR="00FC652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position:absolute;v-text-anchor:middle;z-index:251660288" o:preferrelative="t" fillcolor="#d8d8d8">
          <v:textbox style="layout-flow:vertical;mso-layout-flow-alt:bottom-to-top">
            <w:txbxContent>
              <w:p w:rsidR="00FC6522" w:rsidP="00312BA8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position:absolute;v-text-anchor:middle;z-index:251661312" o:preferrelative="t">
          <v:textbox style="layout-flow:vertical;mso-layout-flow-alt:bottom-to-top">
            <w:txbxContent>
              <w:p w:rsidR="00FC652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C6522">
    <w:pPr>
      <w:pStyle w:val="Header"/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6A6100C"/>
    <w:multiLevelType w:val="hybridMultilevel"/>
    <w:tmpl w:val="8E24779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A04AF"/>
    <w:multiLevelType w:val="hybridMultilevel"/>
    <w:tmpl w:val="D51A07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12BA8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6CAA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25716"/>
    <w:rsid w:val="00F47B26"/>
    <w:rsid w:val="00F86A70"/>
    <w:rsid w:val="00F926C7"/>
    <w:rsid w:val="00FC2F6C"/>
    <w:rsid w:val="00FC6522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8EF20245-2661-400E-8AB9-9F6C6518B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522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FC652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FC6522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FC652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FC6522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FC6522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FC6522"/>
    <w:rPr>
      <w:sz w:val="18"/>
      <w:szCs w:val="18"/>
    </w:rPr>
  </w:style>
  <w:style w:type="paragraph" w:customStyle="1" w:styleId="1">
    <w:name w:val="正文1"/>
    <w:qFormat/>
    <w:rsid w:val="00FC6522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FC6522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FC6522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FC6522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FC652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jpe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header" Target="header1.xml" /><Relationship Id="rId17" Type="http://schemas.openxmlformats.org/officeDocument/2006/relationships/header" Target="header2.xml" /><Relationship Id="rId18" Type="http://schemas.openxmlformats.org/officeDocument/2006/relationships/footer" Target="footer1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CC5AFA-0031-404D-8E56-DEBA638FA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540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bluefly4</cp:lastModifiedBy>
  <cp:revision>2</cp:revision>
  <dcterms:created xsi:type="dcterms:W3CDTF">2021-04-18T10:22:00Z</dcterms:created>
  <dcterms:modified xsi:type="dcterms:W3CDTF">2021-04-18T10:22:00Z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