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43F91" w:rsidRPr="00E547AE" w:rsidP="00E547AE">
      <w:pPr>
        <w:spacing w:line="360" w:lineRule="auto"/>
        <w:jc w:val="center"/>
        <w:rPr>
          <w:rFonts w:ascii="黑体" w:eastAsia="黑体" w:hAnsi="黑体"/>
          <w:sz w:val="32"/>
        </w:rPr>
      </w:pPr>
      <w:r>
        <w:rPr>
          <w:rFonts w:ascii="黑体" w:eastAsia="黑体" w:hAnsi="黑体"/>
          <w:bCs/>
          <w:sz w:val="32"/>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30pt;margin-top:909pt;margin-left:906pt;mso-position-horizontal-relative:page;mso-position-vertical-relative:top-margin-area;position:absolute;z-index:251658240">
            <v:imagedata r:id="rId6" o:title=""/>
            <o:lock v:ext="edit" aspectratio="t"/>
          </v:shape>
        </w:pict>
      </w:r>
      <w:bookmarkStart w:id="0" w:name="_GoBack"/>
      <w:bookmarkEnd w:id="0"/>
      <w:r w:rsidRPr="00E547AE">
        <w:rPr>
          <w:rFonts w:ascii="黑体" w:eastAsia="黑体" w:hAnsi="黑体"/>
          <w:bCs/>
          <w:sz w:val="32"/>
          <w:szCs w:val="28"/>
        </w:rPr>
        <w:t>广西南宁市2021年中考道德与法模拟试卷1</w:t>
      </w:r>
    </w:p>
    <w:p w:rsidR="00F43F91" w:rsidP="00E547AE">
      <w:pPr>
        <w:spacing w:line="360" w:lineRule="auto"/>
      </w:pPr>
      <w:r>
        <w:rPr>
          <w:b/>
          <w:bCs/>
          <w:sz w:val="24"/>
          <w:szCs w:val="24"/>
        </w:rPr>
        <w:t>一、选择题，下列各小题的四个备选答案中，只有一个最符合题意。（本卷共</w:t>
      </w:r>
      <w:r>
        <w:rPr>
          <w:b/>
          <w:bCs/>
          <w:sz w:val="24"/>
          <w:szCs w:val="24"/>
        </w:rPr>
        <w:t>11</w:t>
      </w:r>
      <w:r>
        <w:rPr>
          <w:b/>
          <w:bCs/>
          <w:sz w:val="24"/>
          <w:szCs w:val="24"/>
        </w:rPr>
        <w:t>小题，每小题</w:t>
      </w:r>
      <w:r>
        <w:rPr>
          <w:b/>
          <w:bCs/>
          <w:sz w:val="24"/>
          <w:szCs w:val="24"/>
        </w:rPr>
        <w:t>2</w:t>
      </w:r>
      <w:r>
        <w:rPr>
          <w:b/>
          <w:bCs/>
          <w:sz w:val="24"/>
          <w:szCs w:val="24"/>
        </w:rPr>
        <w:t>分，共</w:t>
      </w:r>
      <w:r>
        <w:rPr>
          <w:b/>
          <w:bCs/>
          <w:sz w:val="24"/>
          <w:szCs w:val="24"/>
        </w:rPr>
        <w:t>34</w:t>
      </w:r>
      <w:r>
        <w:rPr>
          <w:b/>
          <w:bCs/>
          <w:sz w:val="24"/>
          <w:szCs w:val="24"/>
        </w:rPr>
        <w:t>分）</w:t>
      </w:r>
    </w:p>
    <w:p w:rsidR="00F43F91" w:rsidP="00E547AE">
      <w:pPr>
        <w:spacing w:after="0" w:line="360" w:lineRule="auto"/>
      </w:pPr>
      <w:r>
        <w:rPr>
          <w:color w:val="000000"/>
        </w:rPr>
        <w:t>1.</w:t>
      </w:r>
      <w:r>
        <w:rPr>
          <w:color w:val="000000"/>
        </w:rPr>
        <w:t>下列对漫画《手不离机》（下图）中反映的现象，分析合理的是（</w:t>
      </w:r>
      <w:r>
        <w:rPr>
          <w:color w:val="000000"/>
        </w:rPr>
        <w:t xml:space="preserve">   </w:t>
      </w:r>
      <w:r>
        <w:rPr>
          <w:color w:val="000000"/>
        </w:rPr>
        <w:t>）</w:t>
      </w:r>
      <w:r>
        <w:rPr>
          <w:color w:val="000000"/>
        </w:rPr>
        <w:t xml:space="preserve">    </w:t>
      </w:r>
    </w:p>
    <w:p w:rsidR="00F43F91" w:rsidP="00E547AE">
      <w:pPr>
        <w:spacing w:after="0" w:line="360" w:lineRule="auto"/>
      </w:pPr>
      <w:r>
        <w:rPr>
          <w:color w:val="000000"/>
        </w:rPr>
        <w:t xml:space="preserve"> </w:t>
      </w:r>
      <w:r>
        <w:rPr>
          <w:noProof/>
        </w:rPr>
        <w:drawing>
          <wp:inline distT="0" distB="0" distL="0" distR="0">
            <wp:extent cx="2263140" cy="146102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572434" name=""/>
                    <pic:cNvPicPr/>
                  </pic:nvPicPr>
                  <pic:blipFill>
                    <a:blip xmlns:r="http://schemas.openxmlformats.org/officeDocument/2006/relationships" r:embed="rId7"/>
                    <a:stretch>
                      <a:fillRect/>
                    </a:stretch>
                  </pic:blipFill>
                  <pic:spPr>
                    <a:xfrm>
                      <a:off x="0" y="0"/>
                      <a:ext cx="2263140" cy="1461021"/>
                    </a:xfrm>
                    <a:prstGeom prst="rect">
                      <a:avLst/>
                    </a:prstGeom>
                  </pic:spPr>
                </pic:pic>
              </a:graphicData>
            </a:graphic>
          </wp:inline>
        </w:drawing>
      </w:r>
    </w:p>
    <w:p w:rsidR="00E547AE" w:rsidP="00E547AE">
      <w:pPr>
        <w:spacing w:after="0" w:line="360" w:lineRule="auto"/>
        <w:ind w:left="150"/>
      </w:pPr>
      <w:r>
        <w:rPr>
          <w:color w:val="000000"/>
        </w:rPr>
        <w:t>A. </w:t>
      </w:r>
      <w:r>
        <w:rPr>
          <w:color w:val="000000"/>
        </w:rPr>
        <w:t>对</w:t>
      </w:r>
      <w:r>
        <w:rPr>
          <w:color w:val="000000"/>
        </w:rPr>
        <w:t>“</w:t>
      </w:r>
      <w:r>
        <w:rPr>
          <w:color w:val="000000"/>
        </w:rPr>
        <w:t>手不离机</w:t>
      </w:r>
      <w:r>
        <w:rPr>
          <w:color w:val="000000"/>
        </w:rPr>
        <w:t>”</w:t>
      </w:r>
      <w:r>
        <w:rPr>
          <w:color w:val="000000"/>
        </w:rPr>
        <w:t>行为要宽容</w:t>
      </w:r>
      <w:r>
        <w:rPr>
          <w:color w:val="000000"/>
        </w:rPr>
        <w:t>                                </w:t>
      </w:r>
      <w:r>
        <w:rPr>
          <w:noProof/>
        </w:rPr>
        <w:drawing>
          <wp:inline distT="0" distB="0" distL="0" distR="0">
            <wp:extent cx="28651" cy="3820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150279"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w:t>
      </w:r>
      <w:r>
        <w:rPr>
          <w:color w:val="000000"/>
        </w:rPr>
        <w:t>网络生活不必受时空的限制</w:t>
      </w:r>
    </w:p>
    <w:p w:rsidR="00F43F91" w:rsidP="00E547AE">
      <w:pPr>
        <w:spacing w:after="0" w:line="360" w:lineRule="auto"/>
        <w:ind w:left="150"/>
      </w:pPr>
      <w:r>
        <w:rPr>
          <w:color w:val="000000"/>
        </w:rPr>
        <w:t>C. </w:t>
      </w:r>
      <w:r>
        <w:rPr>
          <w:color w:val="000000"/>
        </w:rPr>
        <w:t>汽车驾驶员的行为合理合法</w:t>
      </w:r>
      <w:r>
        <w:rPr>
          <w:color w:val="000000"/>
        </w:rPr>
        <w:t>                                </w:t>
      </w:r>
      <w:r>
        <w:rPr>
          <w:noProof/>
        </w:rPr>
        <w:drawing>
          <wp:inline distT="0" distB="0" distL="0" distR="0">
            <wp:extent cx="28651" cy="38202"/>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89488"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w:t>
      </w:r>
      <w:r>
        <w:rPr>
          <w:color w:val="000000"/>
        </w:rPr>
        <w:t>要学会珍爱生命和尊重生命</w:t>
      </w:r>
    </w:p>
    <w:p w:rsidR="00F43F91" w:rsidP="00E547AE">
      <w:pPr>
        <w:spacing w:after="0" w:line="360" w:lineRule="auto"/>
      </w:pPr>
      <w:r>
        <w:rPr>
          <w:color w:val="000000"/>
        </w:rPr>
        <w:t>2.</w:t>
      </w:r>
      <w:r>
        <w:rPr>
          <w:color w:val="000000"/>
        </w:rPr>
        <w:t>信息化时代已经到来，互联网走进了我们的生活。下列有关互联网的说法中，正确的是（</w:t>
      </w:r>
      <w:r>
        <w:rPr>
          <w:color w:val="000000"/>
        </w:rPr>
        <w:t xml:space="preserve">     </w:t>
      </w:r>
      <w:r>
        <w:rPr>
          <w:color w:val="000000"/>
        </w:rPr>
        <w:t>）</w:t>
      </w:r>
      <w:r>
        <w:rPr>
          <w:color w:val="000000"/>
        </w:rPr>
        <w:t xml:space="preserve">  </w:t>
      </w:r>
    </w:p>
    <w:p w:rsidR="00F43F91" w:rsidP="00E547AE">
      <w:pPr>
        <w:spacing w:after="0" w:line="360" w:lineRule="auto"/>
      </w:pPr>
      <w:r>
        <w:rPr>
          <w:color w:val="000000"/>
        </w:rPr>
        <w:t>①</w:t>
      </w:r>
      <w:r>
        <w:rPr>
          <w:color w:val="000000"/>
        </w:rPr>
        <w:t>上网可以无所不能</w:t>
      </w:r>
      <w:r>
        <w:rPr>
          <w:color w:val="000000"/>
        </w:rPr>
        <w:t xml:space="preserve">  </w:t>
      </w:r>
    </w:p>
    <w:p w:rsidR="00F43F91" w:rsidP="00E547AE">
      <w:pPr>
        <w:spacing w:after="0" w:line="360" w:lineRule="auto"/>
      </w:pPr>
      <w:r>
        <w:rPr>
          <w:color w:val="000000"/>
        </w:rPr>
        <w:t>②</w:t>
      </w:r>
      <w:r>
        <w:rPr>
          <w:color w:val="000000"/>
        </w:rPr>
        <w:t>给我们的生活带来了便捷</w:t>
      </w:r>
    </w:p>
    <w:p w:rsidR="00F43F91" w:rsidP="00E547AE">
      <w:pPr>
        <w:spacing w:after="0" w:line="360" w:lineRule="auto"/>
      </w:pPr>
      <w:r>
        <w:rPr>
          <w:color w:val="000000"/>
        </w:rPr>
        <w:t>③</w:t>
      </w:r>
      <w:r>
        <w:rPr>
          <w:color w:val="000000"/>
        </w:rPr>
        <w:t>使我们的学习和生活发生了变化</w:t>
      </w:r>
    </w:p>
    <w:p w:rsidR="00F43F91" w:rsidP="00E547AE">
      <w:pPr>
        <w:spacing w:after="0" w:line="360" w:lineRule="auto"/>
      </w:pPr>
      <w:r>
        <w:rPr>
          <w:color w:val="000000"/>
        </w:rPr>
        <w:t>④</w:t>
      </w:r>
      <w:r>
        <w:rPr>
          <w:color w:val="000000"/>
        </w:rPr>
        <w:t>很多事情不用舟车劳顿，不用费时周折，我们就可以完成</w:t>
      </w:r>
    </w:p>
    <w:p w:rsidR="00F43F91" w:rsidP="00E547AE">
      <w:pPr>
        <w:spacing w:after="0" w:line="360" w:lineRule="auto"/>
        <w:ind w:left="150"/>
      </w:pPr>
      <w:r>
        <w:rPr>
          <w:color w:val="000000"/>
        </w:rPr>
        <w:t>A. ①②③                                 </w:t>
      </w:r>
      <w:r>
        <w:rPr>
          <w:noProof/>
        </w:rPr>
        <w:drawing>
          <wp:inline distT="0" distB="0" distL="0" distR="0">
            <wp:extent cx="19101" cy="38202"/>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049760"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①②                                 </w:t>
      </w:r>
      <w:r>
        <w:rPr>
          <w:noProof/>
        </w:rPr>
        <w:drawing>
          <wp:inline distT="0" distB="0" distL="0" distR="0">
            <wp:extent cx="19101" cy="3820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607009"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①③④                                 </w:t>
      </w:r>
      <w:r>
        <w:rPr>
          <w:noProof/>
        </w:rPr>
        <w:drawing>
          <wp:inline distT="0" distB="0" distL="0" distR="0">
            <wp:extent cx="19101" cy="3820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976620"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②③④</w:t>
      </w:r>
    </w:p>
    <w:p w:rsidR="00F43F91" w:rsidP="00E547AE">
      <w:pPr>
        <w:spacing w:after="0" w:line="360" w:lineRule="auto"/>
      </w:pPr>
      <w:r>
        <w:rPr>
          <w:color w:val="000000"/>
        </w:rPr>
        <w:t>3.</w:t>
      </w:r>
      <w:r>
        <w:rPr>
          <w:color w:val="000000"/>
        </w:rPr>
        <w:t>沸沸扬扬的的</w:t>
      </w:r>
      <w:r>
        <w:rPr>
          <w:color w:val="000000"/>
        </w:rPr>
        <w:t>“</w:t>
      </w:r>
      <w:r>
        <w:rPr>
          <w:color w:val="000000"/>
        </w:rPr>
        <w:t>高铁霸座</w:t>
      </w:r>
      <w:r>
        <w:rPr>
          <w:color w:val="000000"/>
        </w:rPr>
        <w:t>”</w:t>
      </w:r>
      <w:r>
        <w:rPr>
          <w:color w:val="000000"/>
        </w:rPr>
        <w:t>案的主角孙某被处治安罚款</w:t>
      </w:r>
      <w:r>
        <w:rPr>
          <w:color w:val="000000"/>
        </w:rPr>
        <w:t>200</w:t>
      </w:r>
      <w:r>
        <w:rPr>
          <w:color w:val="000000"/>
        </w:rPr>
        <w:t>元，并在一定期限内被限制购票乘坐火车。该案例启示我们在乘坐公共交通工具时应（</w:t>
      </w:r>
      <w:r>
        <w:rPr>
          <w:color w:val="000000"/>
        </w:rPr>
        <w:t xml:space="preserve">    </w:t>
      </w:r>
      <w:r>
        <w:rPr>
          <w:color w:val="000000"/>
        </w:rPr>
        <w:t>）</w:t>
      </w:r>
      <w:r>
        <w:rPr>
          <w:color w:val="000000"/>
        </w:rPr>
        <w:t xml:space="preserve">            </w:t>
      </w:r>
    </w:p>
    <w:p w:rsidR="00E547AE" w:rsidP="00E547AE">
      <w:pPr>
        <w:spacing w:after="0" w:line="360" w:lineRule="auto"/>
        <w:ind w:left="150"/>
      </w:pPr>
      <w:r>
        <w:rPr>
          <w:color w:val="000000"/>
        </w:rPr>
        <w:t>A. </w:t>
      </w:r>
      <w:r>
        <w:rPr>
          <w:color w:val="000000"/>
        </w:rPr>
        <w:t>学会关爱他人，主动让座</w:t>
      </w:r>
    </w:p>
    <w:p w:rsidR="00E547AE" w:rsidP="00E547AE">
      <w:pPr>
        <w:spacing w:after="0" w:line="360" w:lineRule="auto"/>
        <w:ind w:left="150"/>
      </w:pPr>
      <w:r>
        <w:rPr>
          <w:color w:val="000000"/>
        </w:rPr>
        <w:t>B. </w:t>
      </w:r>
      <w:r>
        <w:rPr>
          <w:color w:val="000000"/>
        </w:rPr>
        <w:t>仔细看座位号，文明乘车</w:t>
      </w:r>
    </w:p>
    <w:p w:rsidR="00E547AE" w:rsidP="00E547AE">
      <w:pPr>
        <w:spacing w:after="0" w:line="360" w:lineRule="auto"/>
        <w:ind w:left="150"/>
      </w:pPr>
      <w:r>
        <w:rPr>
          <w:color w:val="000000"/>
        </w:rPr>
        <w:t>C. </w:t>
      </w:r>
      <w:r>
        <w:rPr>
          <w:color w:val="000000"/>
        </w:rPr>
        <w:t>树立法制观念，绿色出行</w:t>
      </w:r>
    </w:p>
    <w:p w:rsidR="00F43F91" w:rsidP="00E547AE">
      <w:pPr>
        <w:spacing w:after="0" w:line="360" w:lineRule="auto"/>
        <w:ind w:left="150"/>
      </w:pPr>
      <w:r>
        <w:rPr>
          <w:color w:val="000000"/>
        </w:rPr>
        <w:t>D. </w:t>
      </w:r>
      <w:r>
        <w:rPr>
          <w:color w:val="000000"/>
        </w:rPr>
        <w:t>遵守社会规则，维护秩序</w:t>
      </w:r>
    </w:p>
    <w:p w:rsidR="00F43F91" w:rsidP="00E547AE">
      <w:pPr>
        <w:spacing w:after="0" w:line="360" w:lineRule="auto"/>
      </w:pPr>
      <w:r>
        <w:rPr>
          <w:color w:val="000000"/>
        </w:rPr>
        <w:t>4.</w:t>
      </w:r>
      <w:r>
        <w:rPr>
          <w:color w:val="000000"/>
        </w:rPr>
        <w:t>章某等</w:t>
      </w:r>
      <w:r>
        <w:rPr>
          <w:color w:val="000000"/>
        </w:rPr>
        <w:t>6</w:t>
      </w:r>
      <w:r>
        <w:rPr>
          <w:color w:val="000000"/>
        </w:rPr>
        <w:t>人因组织考试作弊罪分别被判处有期徒刑</w:t>
      </w:r>
      <w:r>
        <w:rPr>
          <w:color w:val="000000"/>
        </w:rPr>
        <w:t>1</w:t>
      </w:r>
      <w:r>
        <w:rPr>
          <w:color w:val="000000"/>
        </w:rPr>
        <w:t>年</w:t>
      </w:r>
      <w:r>
        <w:rPr>
          <w:color w:val="000000"/>
        </w:rPr>
        <w:t>8</w:t>
      </w:r>
      <w:r>
        <w:rPr>
          <w:color w:val="000000"/>
        </w:rPr>
        <w:t>个月至</w:t>
      </w:r>
      <w:r>
        <w:rPr>
          <w:color w:val="000000"/>
        </w:rPr>
        <w:t>4</w:t>
      </w:r>
      <w:r>
        <w:rPr>
          <w:color w:val="000000"/>
        </w:rPr>
        <w:t>年不等刑罚，并处</w:t>
      </w:r>
      <w:r>
        <w:rPr>
          <w:color w:val="000000"/>
        </w:rPr>
        <w:t>1</w:t>
      </w:r>
      <w:r>
        <w:rPr>
          <w:color w:val="000000"/>
        </w:rPr>
        <w:t>万元到</w:t>
      </w:r>
      <w:r>
        <w:rPr>
          <w:color w:val="000000"/>
        </w:rPr>
        <w:t>4</w:t>
      </w:r>
      <w:r>
        <w:rPr>
          <w:color w:val="000000"/>
        </w:rPr>
        <w:t>万元不等罚金；杨某因在微博中散布不实谣言，被丽江市公安局古城分局拘留</w:t>
      </w:r>
      <w:r>
        <w:rPr>
          <w:color w:val="000000"/>
        </w:rPr>
        <w:t>5</w:t>
      </w:r>
      <w:r>
        <w:rPr>
          <w:color w:val="000000"/>
        </w:rPr>
        <w:t>天。章某和杨某承担的法律责任分别属于（</w:t>
      </w:r>
      <w:r>
        <w:rPr>
          <w:color w:val="000000"/>
        </w:rPr>
        <w:t xml:space="preserve">   </w:t>
      </w:r>
      <w:r>
        <w:rPr>
          <w:color w:val="000000"/>
        </w:rPr>
        <w:t>）</w:t>
      </w:r>
      <w:r>
        <w:rPr>
          <w:color w:val="000000"/>
        </w:rPr>
        <w:t xml:space="preserve">            </w:t>
      </w:r>
    </w:p>
    <w:p w:rsidR="00F43F91" w:rsidP="00E547AE">
      <w:pPr>
        <w:spacing w:after="0" w:line="360" w:lineRule="auto"/>
        <w:ind w:left="150"/>
      </w:pPr>
      <w:r>
        <w:rPr>
          <w:color w:val="000000"/>
        </w:rPr>
        <w:t>A. </w:t>
      </w:r>
      <w:r>
        <w:rPr>
          <w:color w:val="000000"/>
        </w:rPr>
        <w:t>刑事责任民事责任</w:t>
      </w:r>
      <w:r>
        <w:rPr>
          <w:color w:val="000000"/>
        </w:rPr>
        <w:t>         B. </w:t>
      </w:r>
      <w:r>
        <w:rPr>
          <w:color w:val="000000"/>
        </w:rPr>
        <w:t>刑事责任行政责任</w:t>
      </w:r>
      <w:r>
        <w:rPr>
          <w:color w:val="000000"/>
        </w:rPr>
        <w:t>         C. </w:t>
      </w:r>
      <w:r>
        <w:rPr>
          <w:color w:val="000000"/>
        </w:rPr>
        <w:t>民事责任行政责任</w:t>
      </w:r>
      <w:r>
        <w:rPr>
          <w:color w:val="000000"/>
        </w:rPr>
        <w:t>         D. </w:t>
      </w:r>
      <w:r>
        <w:rPr>
          <w:color w:val="000000"/>
        </w:rPr>
        <w:t>行政责任民事责任</w:t>
      </w:r>
    </w:p>
    <w:p w:rsidR="00F43F91" w:rsidP="00E547AE">
      <w:pPr>
        <w:spacing w:after="0" w:line="360" w:lineRule="auto"/>
      </w:pPr>
      <w:r>
        <w:rPr>
          <w:color w:val="000000"/>
        </w:rPr>
        <w:t>5.</w:t>
      </w:r>
      <w:r>
        <w:rPr>
          <w:color w:val="000000"/>
        </w:rPr>
        <w:t>新疆维吾尔自治区阿瓦提县县长吾布力喀斯木</w:t>
      </w:r>
      <w:r>
        <w:rPr>
          <w:color w:val="000000"/>
        </w:rPr>
        <w:t>·</w:t>
      </w:r>
      <w:r>
        <w:rPr>
          <w:color w:val="000000"/>
        </w:rPr>
        <w:t>买吐送发表《致维吾尔族同胞觉醒书》</w:t>
      </w:r>
      <w:r>
        <w:rPr>
          <w:color w:val="000000"/>
        </w:rPr>
        <w:t xml:space="preserve">, </w:t>
      </w:r>
      <w:r>
        <w:rPr>
          <w:color w:val="000000"/>
        </w:rPr>
        <w:t>发出了对国家和人民的忠诚之声和坚决与</w:t>
      </w:r>
      <w:r>
        <w:rPr>
          <w:color w:val="000000"/>
        </w:rPr>
        <w:t>“</w:t>
      </w:r>
      <w:r>
        <w:rPr>
          <w:color w:val="000000"/>
        </w:rPr>
        <w:t>三股势力</w:t>
      </w:r>
      <w:r>
        <w:rPr>
          <w:color w:val="000000"/>
        </w:rPr>
        <w:t>”</w:t>
      </w:r>
      <w:r>
        <w:rPr>
          <w:color w:val="000000"/>
        </w:rPr>
        <w:t>作斗争的正义之声</w:t>
      </w:r>
      <w:r>
        <w:rPr>
          <w:color w:val="000000"/>
        </w:rPr>
        <w:t>,</w:t>
      </w:r>
      <w:r>
        <w:rPr>
          <w:color w:val="000000"/>
        </w:rPr>
        <w:t>倡导广大维吾尔族</w:t>
      </w:r>
      <w:r>
        <w:rPr>
          <w:color w:val="000000"/>
        </w:rPr>
        <w:t xml:space="preserve"> </w:t>
      </w:r>
      <w:r>
        <w:rPr>
          <w:color w:val="000000"/>
        </w:rPr>
        <w:t>党员干部群众清醒地认识到</w:t>
      </w:r>
      <w:r>
        <w:rPr>
          <w:color w:val="000000"/>
        </w:rPr>
        <w:t>“</w:t>
      </w:r>
      <w:r>
        <w:rPr>
          <w:color w:val="000000"/>
        </w:rPr>
        <w:t>三股势力</w:t>
      </w:r>
      <w:r>
        <w:rPr>
          <w:color w:val="000000"/>
        </w:rPr>
        <w:t>”</w:t>
      </w:r>
      <w:r>
        <w:rPr>
          <w:color w:val="000000"/>
        </w:rPr>
        <w:t>的罪恶本质</w:t>
      </w:r>
      <w:r>
        <w:rPr>
          <w:color w:val="000000"/>
        </w:rPr>
        <w:t>,</w:t>
      </w:r>
      <w:r>
        <w:rPr>
          <w:color w:val="000000"/>
        </w:rPr>
        <w:t>肩负起共同维护祖国统一、维护民族团</w:t>
      </w:r>
      <w:r>
        <w:rPr>
          <w:color w:val="000000"/>
        </w:rPr>
        <w:t xml:space="preserve"> </w:t>
      </w:r>
      <w:r>
        <w:rPr>
          <w:color w:val="000000"/>
        </w:rPr>
        <w:t>结、维护社会稳定的责任。对此认识正确的是</w:t>
      </w:r>
      <w:r>
        <w:rPr>
          <w:color w:val="000000"/>
        </w:rPr>
        <w:t xml:space="preserve">(   ) </w:t>
      </w:r>
    </w:p>
    <w:p w:rsidR="00E547AE" w:rsidP="00E547AE">
      <w:pPr>
        <w:spacing w:after="0" w:line="360" w:lineRule="auto"/>
      </w:pPr>
      <w:r>
        <w:rPr>
          <w:color w:val="000000"/>
        </w:rPr>
        <w:t>①</w:t>
      </w:r>
      <w:r>
        <w:rPr>
          <w:color w:val="000000"/>
        </w:rPr>
        <w:t>反对分裂</w:t>
      </w:r>
      <w:r>
        <w:rPr>
          <w:color w:val="000000"/>
        </w:rPr>
        <w:t>,</w:t>
      </w:r>
      <w:r>
        <w:rPr>
          <w:color w:val="000000"/>
        </w:rPr>
        <w:t>就要反对一切形式的民族分裂活动，尤其要坚决反对借民族和宗教之名搞暴力恐怖活动</w:t>
      </w:r>
      <w:r>
        <w:rPr>
          <w:color w:val="000000"/>
        </w:rPr>
        <w:t>   </w:t>
      </w:r>
    </w:p>
    <w:p w:rsidR="00E547AE" w:rsidP="00E547AE">
      <w:pPr>
        <w:spacing w:after="0" w:line="360" w:lineRule="auto"/>
      </w:pPr>
      <w:r>
        <w:rPr>
          <w:color w:val="000000"/>
        </w:rPr>
        <w:t xml:space="preserve"> ②</w:t>
      </w:r>
      <w:r>
        <w:rPr>
          <w:color w:val="000000"/>
        </w:rPr>
        <w:t>维护国家统一，反对分裂，是爱国主义精神的具体体现</w:t>
      </w:r>
      <w:r>
        <w:rPr>
          <w:color w:val="000000"/>
        </w:rPr>
        <w:t>   </w:t>
      </w:r>
    </w:p>
    <w:p w:rsidR="00E547AE" w:rsidP="00E547AE">
      <w:pPr>
        <w:spacing w:after="0" w:line="360" w:lineRule="auto"/>
      </w:pPr>
      <w:r>
        <w:rPr>
          <w:color w:val="000000"/>
        </w:rPr>
        <w:t xml:space="preserve"> ③</w:t>
      </w:r>
      <w:r>
        <w:rPr>
          <w:color w:val="000000"/>
        </w:rPr>
        <w:t>维护国家统一，反对分裂</w:t>
      </w:r>
      <w:r>
        <w:rPr>
          <w:color w:val="000000"/>
        </w:rPr>
        <w:t>,</w:t>
      </w:r>
      <w:r>
        <w:rPr>
          <w:color w:val="000000"/>
        </w:rPr>
        <w:t>，是每个公民义不容辞的责任</w:t>
      </w:r>
      <w:r>
        <w:rPr>
          <w:color w:val="000000"/>
        </w:rPr>
        <w:t>   </w:t>
      </w:r>
    </w:p>
    <w:p w:rsidR="00F43F91" w:rsidP="00E547AE">
      <w:pPr>
        <w:spacing w:after="0" w:line="360" w:lineRule="auto"/>
      </w:pPr>
      <w:r>
        <w:rPr>
          <w:color w:val="000000"/>
        </w:rPr>
        <w:t xml:space="preserve"> ④</w:t>
      </w:r>
      <w:r>
        <w:rPr>
          <w:color w:val="000000"/>
        </w:rPr>
        <w:t>维护国家统一，反对分裂，是国家的事</w:t>
      </w:r>
      <w:r>
        <w:rPr>
          <w:color w:val="000000"/>
        </w:rPr>
        <w:t>,</w:t>
      </w:r>
      <w:r>
        <w:rPr>
          <w:color w:val="000000"/>
        </w:rPr>
        <w:t>与普通人无关</w:t>
      </w:r>
    </w:p>
    <w:p w:rsidR="00F43F91" w:rsidP="00E547AE">
      <w:pPr>
        <w:spacing w:after="0" w:line="360" w:lineRule="auto"/>
        <w:ind w:left="150"/>
      </w:pPr>
      <w:r>
        <w:rPr>
          <w:color w:val="000000"/>
        </w:rPr>
        <w:t>A. ①②③                                </w:t>
      </w:r>
      <w:r>
        <w:rPr>
          <w:noProof/>
        </w:rPr>
        <w:drawing>
          <wp:inline distT="0" distB="0" distL="0" distR="0">
            <wp:extent cx="19101" cy="38202"/>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39412"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①③④                                </w:t>
      </w:r>
      <w:r>
        <w:rPr>
          <w:noProof/>
        </w:rPr>
        <w:drawing>
          <wp:inline distT="0" distB="0" distL="0" distR="0">
            <wp:extent cx="19101" cy="3820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182936"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①②④                                </w:t>
      </w:r>
      <w:r>
        <w:rPr>
          <w:noProof/>
        </w:rPr>
        <w:drawing>
          <wp:inline distT="0" distB="0" distL="0" distR="0">
            <wp:extent cx="19101" cy="38202"/>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683931"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②③④</w:t>
      </w:r>
    </w:p>
    <w:p w:rsidR="00F43F91" w:rsidP="00E547AE">
      <w:pPr>
        <w:spacing w:after="0" w:line="360" w:lineRule="auto"/>
      </w:pPr>
      <w:r>
        <w:rPr>
          <w:color w:val="000000"/>
        </w:rPr>
        <w:t>6.</w:t>
      </w:r>
      <w:r>
        <w:rPr>
          <w:color w:val="000000"/>
        </w:rPr>
        <w:t>宋朝诗人范成大《夏日田园杂兴</w:t>
      </w:r>
      <w:r>
        <w:rPr>
          <w:color w:val="000000"/>
        </w:rPr>
        <w:t>·</w:t>
      </w:r>
      <w:r>
        <w:rPr>
          <w:color w:val="000000"/>
        </w:rPr>
        <w:t>其七》</w:t>
      </w:r>
      <w:r>
        <w:rPr>
          <w:color w:val="000000"/>
        </w:rPr>
        <w:t>:“</w:t>
      </w:r>
      <w:r>
        <w:rPr>
          <w:color w:val="000000"/>
        </w:rPr>
        <w:t>昼出耘田夜绩麻，村庄儿女各当家。童孙未解供耕织，也傍桑阴学种瓜。</w:t>
      </w:r>
      <w:r>
        <w:rPr>
          <w:color w:val="000000"/>
        </w:rPr>
        <w:t>”</w:t>
      </w:r>
      <w:r>
        <w:rPr>
          <w:color w:val="000000"/>
        </w:rPr>
        <w:t>诗中提道</w:t>
      </w:r>
      <w:r>
        <w:rPr>
          <w:color w:val="000000"/>
        </w:rPr>
        <w:t>,</w:t>
      </w:r>
      <w:r>
        <w:rPr>
          <w:color w:val="000000"/>
        </w:rPr>
        <w:t>小孩子们尽管不会耕织，但也不闲着，在茂盛成荫的桑树底下学种瓜。你认为</w:t>
      </w:r>
      <w:r>
        <w:rPr>
          <w:color w:val="000000"/>
        </w:rPr>
        <w:t>,</w:t>
      </w:r>
      <w:r>
        <w:rPr>
          <w:color w:val="000000"/>
        </w:rPr>
        <w:t>青少年学生学习参加一些体力劳动（</w:t>
      </w:r>
      <w:r>
        <w:rPr>
          <w:color w:val="000000"/>
        </w:rPr>
        <w:t xml:space="preserve">  </w:t>
      </w:r>
      <w:r>
        <w:rPr>
          <w:color w:val="000000"/>
        </w:rPr>
        <w:t>）</w:t>
      </w:r>
      <w:r>
        <w:rPr>
          <w:color w:val="000000"/>
        </w:rPr>
        <w:t xml:space="preserve">            </w:t>
      </w:r>
    </w:p>
    <w:p w:rsidR="00E547AE" w:rsidP="00E547AE">
      <w:pPr>
        <w:spacing w:after="0" w:line="360" w:lineRule="auto"/>
        <w:ind w:left="150"/>
      </w:pPr>
      <w:r>
        <w:rPr>
          <w:color w:val="000000"/>
        </w:rPr>
        <w:t>A. </w:t>
      </w:r>
      <w:r>
        <w:rPr>
          <w:color w:val="000000"/>
        </w:rPr>
        <w:t>有必要，这有利于培养良好的劳动观念</w:t>
      </w:r>
    </w:p>
    <w:p w:rsidR="00E547AE" w:rsidP="00E547AE">
      <w:pPr>
        <w:spacing w:after="0" w:line="360" w:lineRule="auto"/>
        <w:ind w:left="150"/>
      </w:pPr>
      <w:r>
        <w:rPr>
          <w:color w:val="000000"/>
        </w:rPr>
        <w:t>B. </w:t>
      </w:r>
      <w:r>
        <w:rPr>
          <w:color w:val="000000"/>
        </w:rPr>
        <w:t>没必要，这会浪费很多学习功课的时间</w:t>
      </w:r>
    </w:p>
    <w:p w:rsidR="00E547AE" w:rsidP="00E547AE">
      <w:pPr>
        <w:spacing w:after="0" w:line="360" w:lineRule="auto"/>
        <w:ind w:left="150"/>
      </w:pPr>
      <w:r>
        <w:rPr>
          <w:color w:val="000000"/>
        </w:rPr>
        <w:t>C. </w:t>
      </w:r>
      <w:r>
        <w:rPr>
          <w:color w:val="000000"/>
        </w:rPr>
        <w:t>有必要，这能够让乏味的学习生活获得解脱</w:t>
      </w:r>
    </w:p>
    <w:p w:rsidR="00F43F91" w:rsidP="00E547AE">
      <w:pPr>
        <w:spacing w:after="0" w:line="360" w:lineRule="auto"/>
        <w:ind w:left="150"/>
      </w:pPr>
      <w:r>
        <w:rPr>
          <w:color w:val="000000"/>
        </w:rPr>
        <w:t>D. </w:t>
      </w:r>
      <w:r>
        <w:rPr>
          <w:color w:val="000000"/>
        </w:rPr>
        <w:t>无所谓，反正体力劳动有专门的人去干</w:t>
      </w:r>
    </w:p>
    <w:p w:rsidR="00F43F91" w:rsidP="00E547AE">
      <w:pPr>
        <w:spacing w:after="0" w:line="360" w:lineRule="auto"/>
      </w:pPr>
      <w:r>
        <w:rPr>
          <w:color w:val="000000"/>
        </w:rPr>
        <w:t>7.</w:t>
      </w:r>
      <w:r>
        <w:rPr>
          <w:color w:val="000000"/>
        </w:rPr>
        <w:t>中国共产党作为执政党，其根本活动准则是（</w:t>
      </w:r>
      <w:r>
        <w:rPr>
          <w:color w:val="000000"/>
        </w:rPr>
        <w:t xml:space="preserve">    </w:t>
      </w:r>
      <w:r>
        <w:rPr>
          <w:color w:val="000000"/>
        </w:rPr>
        <w:t>）</w:t>
      </w:r>
      <w:r>
        <w:rPr>
          <w:color w:val="000000"/>
        </w:rPr>
        <w:t xml:space="preserve">            </w:t>
      </w:r>
    </w:p>
    <w:p w:rsidR="00E547AE" w:rsidP="00E547AE">
      <w:pPr>
        <w:spacing w:after="0" w:line="360" w:lineRule="auto"/>
        <w:ind w:left="150"/>
      </w:pPr>
      <w:r>
        <w:rPr>
          <w:color w:val="000000"/>
        </w:rPr>
        <w:t>A. </w:t>
      </w:r>
      <w:r>
        <w:rPr>
          <w:color w:val="000000"/>
        </w:rPr>
        <w:t>中华人民共和国宪法</w:t>
      </w:r>
      <w:r>
        <w:rPr>
          <w:color w:val="000000"/>
        </w:rPr>
        <w:t>                                           </w:t>
      </w:r>
      <w:r>
        <w:rPr>
          <w:noProof/>
        </w:rPr>
        <w:drawing>
          <wp:inline distT="0" distB="0" distL="0" distR="0">
            <wp:extent cx="9550" cy="38202"/>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056359"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B. </w:t>
      </w:r>
      <w:r>
        <w:rPr>
          <w:color w:val="000000"/>
        </w:rPr>
        <w:t>中国共产党纪律处分条例</w:t>
      </w:r>
    </w:p>
    <w:p w:rsidR="00F43F91" w:rsidP="00E547AE">
      <w:pPr>
        <w:spacing w:after="0" w:line="360" w:lineRule="auto"/>
        <w:ind w:left="150"/>
      </w:pPr>
      <w:r>
        <w:rPr>
          <w:color w:val="000000"/>
        </w:rPr>
        <w:t>C. </w:t>
      </w:r>
      <w:r>
        <w:rPr>
          <w:color w:val="000000"/>
        </w:rPr>
        <w:t>中国共产党问责条例</w:t>
      </w:r>
      <w:r>
        <w:rPr>
          <w:color w:val="000000"/>
        </w:rPr>
        <w:t>                                           </w:t>
      </w:r>
      <w:r>
        <w:rPr>
          <w:noProof/>
        </w:rPr>
        <w:drawing>
          <wp:inline distT="0" distB="0" distL="0" distR="0">
            <wp:extent cx="9550" cy="38202"/>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768972"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D. </w:t>
      </w:r>
      <w:r>
        <w:rPr>
          <w:color w:val="000000"/>
        </w:rPr>
        <w:t>中国共产党党内监督条例</w:t>
      </w:r>
    </w:p>
    <w:p w:rsidR="00E547AE" w:rsidP="00E547AE">
      <w:pPr>
        <w:spacing w:after="0" w:line="360" w:lineRule="auto"/>
      </w:pPr>
      <w:r>
        <w:rPr>
          <w:color w:val="000000"/>
        </w:rPr>
        <w:t>8.</w:t>
      </w:r>
      <w:r>
        <w:rPr>
          <w:color w:val="000000"/>
        </w:rPr>
        <w:t>我国社会主义初级阶段的基本国情与基本路线的关系可以用下图表示。下列可以用同样方式表示的有（</w:t>
      </w:r>
      <w:r>
        <w:rPr>
          <w:color w:val="000000"/>
        </w:rPr>
        <w:t xml:space="preserve">    </w:t>
      </w:r>
      <w:r>
        <w:rPr>
          <w:color w:val="000000"/>
        </w:rPr>
        <w:t>）</w:t>
      </w:r>
    </w:p>
    <w:p w:rsidR="00F43F91" w:rsidP="00E547AE">
      <w:pPr>
        <w:spacing w:after="0" w:line="360" w:lineRule="auto"/>
      </w:pPr>
      <w:r>
        <w:rPr>
          <w:noProof/>
        </w:rPr>
        <w:drawing>
          <wp:inline distT="0" distB="0" distL="0" distR="0">
            <wp:extent cx="2855189" cy="639788"/>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041352" name=""/>
                    <pic:cNvPicPr/>
                  </pic:nvPicPr>
                  <pic:blipFill>
                    <a:blip xmlns:r="http://schemas.openxmlformats.org/officeDocument/2006/relationships" r:embed="rId11"/>
                    <a:stretch>
                      <a:fillRect/>
                    </a:stretch>
                  </pic:blipFill>
                  <pic:spPr>
                    <a:xfrm>
                      <a:off x="0" y="0"/>
                      <a:ext cx="2855189" cy="639788"/>
                    </a:xfrm>
                    <a:prstGeom prst="rect">
                      <a:avLst/>
                    </a:prstGeom>
                  </pic:spPr>
                </pic:pic>
              </a:graphicData>
            </a:graphic>
          </wp:inline>
        </w:drawing>
      </w:r>
    </w:p>
    <w:p w:rsidR="00F43F91" w:rsidP="00E547AE">
      <w:pPr>
        <w:spacing w:after="0" w:line="360" w:lineRule="auto"/>
      </w:pPr>
      <w:r>
        <w:rPr>
          <w:color w:val="000000"/>
        </w:rPr>
        <w:t>①</w:t>
      </w:r>
      <w:r>
        <w:rPr>
          <w:color w:val="000000"/>
        </w:rPr>
        <w:t>改革开放与四项基本原则</w:t>
      </w:r>
      <w:r>
        <w:rPr>
          <w:color w:val="000000"/>
        </w:rPr>
        <w:t>          ②</w:t>
      </w:r>
      <w:r>
        <w:rPr>
          <w:color w:val="000000"/>
        </w:rPr>
        <w:t>基本经济制度与分配制度</w:t>
      </w:r>
    </w:p>
    <w:p w:rsidR="00F43F91" w:rsidP="00E547AE">
      <w:pPr>
        <w:spacing w:after="0" w:line="360" w:lineRule="auto"/>
      </w:pPr>
      <w:r>
        <w:rPr>
          <w:color w:val="000000"/>
        </w:rPr>
        <w:t>③</w:t>
      </w:r>
      <w:r>
        <w:rPr>
          <w:color w:val="000000"/>
        </w:rPr>
        <w:t>社会主义性质与公有制经济</w:t>
      </w:r>
      <w:r>
        <w:rPr>
          <w:color w:val="000000"/>
        </w:rPr>
        <w:t>      ④</w:t>
      </w:r>
      <w:r>
        <w:rPr>
          <w:color w:val="000000"/>
        </w:rPr>
        <w:t>人民代表大会制度与民族区域自治制度</w:t>
      </w:r>
    </w:p>
    <w:p w:rsidR="00F43F91" w:rsidP="00E547AE">
      <w:pPr>
        <w:spacing w:after="0" w:line="360" w:lineRule="auto"/>
        <w:ind w:left="150"/>
      </w:pPr>
      <w:r>
        <w:rPr>
          <w:color w:val="000000"/>
        </w:rPr>
        <w:t>A. ①③                                     B. ①④                                     C. ②③                                     D. ②④</w:t>
      </w:r>
    </w:p>
    <w:p w:rsidR="00F43F91" w:rsidP="00E547AE">
      <w:pPr>
        <w:spacing w:after="0" w:line="360" w:lineRule="auto"/>
      </w:pPr>
      <w:r>
        <w:rPr>
          <w:color w:val="000000"/>
        </w:rPr>
        <w:t>9.</w:t>
      </w:r>
      <w:r>
        <w:rPr>
          <w:color w:val="000000"/>
        </w:rPr>
        <w:t>网络方便了人们的生活，利用网络信息我们可以（</w:t>
      </w:r>
      <w:r>
        <w:rPr>
          <w:color w:val="000000"/>
        </w:rPr>
        <w:t xml:space="preserve">    </w:t>
      </w:r>
      <w:r>
        <w:rPr>
          <w:color w:val="000000"/>
        </w:rPr>
        <w:t>）</w:t>
      </w:r>
    </w:p>
    <w:p w:rsidR="00F43F91" w:rsidP="00E547AE">
      <w:pPr>
        <w:spacing w:after="0" w:line="360" w:lineRule="auto"/>
      </w:pPr>
      <w:r>
        <w:rPr>
          <w:color w:val="000000"/>
        </w:rPr>
        <w:t>①</w:t>
      </w:r>
      <w:r>
        <w:rPr>
          <w:color w:val="000000"/>
        </w:rPr>
        <w:t>了解政府工作</w:t>
      </w:r>
      <w:r>
        <w:rPr>
          <w:color w:val="000000"/>
        </w:rPr>
        <w:t>  ②</w:t>
      </w:r>
      <w:r>
        <w:rPr>
          <w:color w:val="000000"/>
        </w:rPr>
        <w:t>了解</w:t>
      </w:r>
      <w:r>
        <w:rPr>
          <w:color w:val="000000"/>
        </w:rPr>
        <w:t>“</w:t>
      </w:r>
      <w:r>
        <w:rPr>
          <w:color w:val="000000"/>
        </w:rPr>
        <w:t>两会</w:t>
      </w:r>
      <w:r>
        <w:rPr>
          <w:color w:val="000000"/>
        </w:rPr>
        <w:t>”</w:t>
      </w:r>
      <w:r>
        <w:rPr>
          <w:color w:val="000000"/>
        </w:rPr>
        <w:t>最新资讯</w:t>
      </w:r>
      <w:r>
        <w:rPr>
          <w:color w:val="000000"/>
        </w:rPr>
        <w:t>  ③</w:t>
      </w:r>
      <w:r>
        <w:rPr>
          <w:color w:val="000000"/>
        </w:rPr>
        <w:t>为国家发展建言献策</w:t>
      </w:r>
      <w:r>
        <w:rPr>
          <w:color w:val="000000"/>
        </w:rPr>
        <w:t>  ④</w:t>
      </w:r>
      <w:r>
        <w:rPr>
          <w:color w:val="000000"/>
        </w:rPr>
        <w:t>监督反腐</w:t>
      </w:r>
    </w:p>
    <w:p w:rsidR="00F43F91" w:rsidP="00E547AE">
      <w:pPr>
        <w:spacing w:after="0" w:line="360" w:lineRule="auto"/>
        <w:ind w:left="150"/>
      </w:pPr>
      <w:r>
        <w:rPr>
          <w:color w:val="000000"/>
        </w:rPr>
        <w:t>A. ①②③④                               </w:t>
      </w:r>
      <w:r>
        <w:rPr>
          <w:noProof/>
        </w:rPr>
        <w:drawing>
          <wp:inline distT="0" distB="0" distL="0" distR="0">
            <wp:extent cx="9550" cy="38202"/>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170237"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B. ②③④                               </w:t>
      </w:r>
      <w:r>
        <w:rPr>
          <w:noProof/>
        </w:rPr>
        <w:drawing>
          <wp:inline distT="0" distB="0" distL="0" distR="0">
            <wp:extent cx="9550" cy="38202"/>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018102"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C. ①③④                               </w:t>
      </w:r>
      <w:r>
        <w:rPr>
          <w:noProof/>
        </w:rPr>
        <w:drawing>
          <wp:inline distT="0" distB="0" distL="0" distR="0">
            <wp:extent cx="9550" cy="38202"/>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915929"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D. ①②③</w:t>
      </w:r>
    </w:p>
    <w:p w:rsidR="00E547AE" w:rsidP="00E547AE">
      <w:pPr>
        <w:spacing w:after="0" w:line="360" w:lineRule="auto"/>
      </w:pPr>
      <w:r>
        <w:rPr>
          <w:color w:val="000000"/>
        </w:rPr>
        <w:t>10.</w:t>
      </w:r>
      <w:r>
        <w:rPr>
          <w:color w:val="000000"/>
        </w:rPr>
        <w:t>在十八届三中全会公报中，</w:t>
      </w:r>
      <w:r>
        <w:rPr>
          <w:color w:val="000000"/>
        </w:rPr>
        <w:t>“</w:t>
      </w:r>
      <w:r>
        <w:rPr>
          <w:color w:val="000000"/>
        </w:rPr>
        <w:t>公平</w:t>
      </w:r>
      <w:r>
        <w:rPr>
          <w:color w:val="000000"/>
        </w:rPr>
        <w:t>”</w:t>
      </w:r>
      <w:r>
        <w:rPr>
          <w:color w:val="000000"/>
        </w:rPr>
        <w:t>是出现频率较高的词汇之一，这个决策部署全面深化改革若干问题的会议，之所以频频强调公平。是因为（</w:t>
      </w:r>
      <w:r>
        <w:rPr>
          <w:color w:val="000000"/>
        </w:rPr>
        <w:t xml:space="preserve">    </w:t>
      </w:r>
      <w:r>
        <w:rPr>
          <w:color w:val="000000"/>
        </w:rPr>
        <w:t>）</w:t>
      </w:r>
    </w:p>
    <w:p w:rsidR="00E547AE" w:rsidP="00E547AE">
      <w:pPr>
        <w:spacing w:after="0" w:line="360" w:lineRule="auto"/>
      </w:pPr>
      <w:r>
        <w:rPr>
          <w:color w:val="000000"/>
        </w:rPr>
        <w:t>①</w:t>
      </w:r>
      <w:r>
        <w:rPr>
          <w:color w:val="000000"/>
        </w:rPr>
        <w:t>期盼公平、维护正义是人们的共同心声</w:t>
      </w:r>
      <w:r>
        <w:rPr>
          <w:color w:val="000000"/>
        </w:rPr>
        <w:t xml:space="preserve">                 ②</w:t>
      </w:r>
      <w:r>
        <w:rPr>
          <w:color w:val="000000"/>
        </w:rPr>
        <w:t>公平关系到人们的切身利益，关系到社会的稳定</w:t>
      </w:r>
      <w:r>
        <w:rPr>
          <w:color w:val="000000"/>
        </w:rPr>
        <w:t xml:space="preserve">  </w:t>
      </w:r>
    </w:p>
    <w:p w:rsidR="00F43F91" w:rsidP="00E547AE">
      <w:pPr>
        <w:spacing w:after="0" w:line="360" w:lineRule="auto"/>
      </w:pPr>
      <w:r>
        <w:rPr>
          <w:color w:val="000000"/>
        </w:rPr>
        <w:t>③</w:t>
      </w:r>
      <w:r>
        <w:rPr>
          <w:color w:val="000000"/>
        </w:rPr>
        <w:t>公平总是相对的</w:t>
      </w:r>
      <w:r>
        <w:rPr>
          <w:color w:val="000000"/>
        </w:rPr>
        <w:t xml:space="preserve">                                                          ④</w:t>
      </w:r>
      <w:r>
        <w:rPr>
          <w:color w:val="000000"/>
        </w:rPr>
        <w:t>有了公平，就能解决社会的主要矛盾</w:t>
      </w:r>
    </w:p>
    <w:p w:rsidR="00F43F91" w:rsidP="00E547AE">
      <w:pPr>
        <w:spacing w:after="0" w:line="360" w:lineRule="auto"/>
        <w:ind w:left="150"/>
      </w:pPr>
      <w:r>
        <w:rPr>
          <w:color w:val="000000"/>
        </w:rPr>
        <w:t>A. </w:t>
      </w:r>
      <w:r>
        <w:rPr>
          <w:rFonts w:ascii="Arial"/>
          <w:color w:val="000000"/>
          <w:sz w:val="18"/>
        </w:rPr>
        <w:t>①②③④</w:t>
      </w:r>
      <w:r>
        <w:rPr>
          <w:color w:val="000000"/>
        </w:rPr>
        <w:t>                                </w:t>
      </w:r>
      <w:r>
        <w:rPr>
          <w:noProof/>
        </w:rPr>
        <w:drawing>
          <wp:inline distT="0" distB="0" distL="0" distR="0">
            <wp:extent cx="19101" cy="38202"/>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857977"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w:t>
      </w:r>
      <w:r>
        <w:rPr>
          <w:rFonts w:ascii="Arial"/>
          <w:color w:val="000000"/>
          <w:sz w:val="18"/>
        </w:rPr>
        <w:t>①②③</w:t>
      </w:r>
      <w:r>
        <w:rPr>
          <w:color w:val="000000"/>
        </w:rPr>
        <w:t>                                </w:t>
      </w:r>
      <w:r>
        <w:rPr>
          <w:noProof/>
        </w:rPr>
        <w:drawing>
          <wp:inline distT="0" distB="0" distL="0" distR="0">
            <wp:extent cx="19101" cy="38202"/>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980475"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w:t>
      </w:r>
      <w:r>
        <w:rPr>
          <w:rFonts w:ascii="Arial"/>
          <w:color w:val="000000"/>
          <w:sz w:val="18"/>
        </w:rPr>
        <w:t>①②</w:t>
      </w:r>
      <w:r>
        <w:rPr>
          <w:color w:val="000000"/>
        </w:rPr>
        <w:t>                                </w:t>
      </w:r>
      <w:r>
        <w:rPr>
          <w:noProof/>
        </w:rPr>
        <w:drawing>
          <wp:inline distT="0" distB="0" distL="0" distR="0">
            <wp:extent cx="19101" cy="38202"/>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448217"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w:t>
      </w:r>
      <w:r>
        <w:rPr>
          <w:rFonts w:ascii="Arial"/>
          <w:color w:val="000000"/>
          <w:sz w:val="18"/>
        </w:rPr>
        <w:t>①②④</w:t>
      </w:r>
    </w:p>
    <w:p w:rsidR="00F43F91" w:rsidP="00E547AE">
      <w:pPr>
        <w:spacing w:after="0" w:line="360" w:lineRule="auto"/>
      </w:pPr>
      <w:r>
        <w:rPr>
          <w:color w:val="000000"/>
        </w:rPr>
        <w:t>11.2020</w:t>
      </w:r>
      <w:r>
        <w:rPr>
          <w:color w:val="000000"/>
        </w:rPr>
        <w:t>年</w:t>
      </w:r>
      <w:r>
        <w:rPr>
          <w:color w:val="000000"/>
        </w:rPr>
        <w:t>3</w:t>
      </w:r>
      <w:r>
        <w:rPr>
          <w:color w:val="000000"/>
        </w:rPr>
        <w:t>月</w:t>
      </w:r>
      <w:r>
        <w:rPr>
          <w:color w:val="000000"/>
        </w:rPr>
        <w:t>6</w:t>
      </w:r>
      <w:r>
        <w:rPr>
          <w:color w:val="000000"/>
        </w:rPr>
        <w:t>日，国家主席习近平在全国决战脱贫攻坚座谈会上强调：到</w:t>
      </w:r>
      <w:r>
        <w:rPr>
          <w:color w:val="000000"/>
        </w:rPr>
        <w:t>2020</w:t>
      </w:r>
      <w:r>
        <w:rPr>
          <w:color w:val="000000"/>
        </w:rPr>
        <w:t>年现行标准下农村贫困人口全部脱贫。党中央这一郑重承诺表明了（</w:t>
      </w:r>
      <w:r>
        <w:rPr>
          <w:color w:val="000000"/>
        </w:rPr>
        <w:t xml:space="preserve">    </w:t>
      </w:r>
      <w:r>
        <w:rPr>
          <w:color w:val="000000"/>
        </w:rPr>
        <w:t>）</w:t>
      </w:r>
      <w:r>
        <w:rPr>
          <w:color w:val="000000"/>
        </w:rPr>
        <w:t xml:space="preserve">  </w:t>
      </w:r>
    </w:p>
    <w:p w:rsidR="00F43F91" w:rsidP="00E547AE">
      <w:pPr>
        <w:spacing w:after="0" w:line="360" w:lineRule="auto"/>
      </w:pPr>
      <w:r>
        <w:rPr>
          <w:color w:val="000000"/>
        </w:rPr>
        <w:t>①</w:t>
      </w:r>
      <w:r>
        <w:rPr>
          <w:color w:val="000000"/>
        </w:rPr>
        <w:t>坚持以人民为中心的发展思想</w:t>
      </w:r>
    </w:p>
    <w:p w:rsidR="00F43F91" w:rsidP="00E547AE">
      <w:pPr>
        <w:spacing w:after="0" w:line="360" w:lineRule="auto"/>
      </w:pPr>
      <w:r>
        <w:rPr>
          <w:color w:val="000000"/>
        </w:rPr>
        <w:t>②</w:t>
      </w:r>
      <w:r>
        <w:rPr>
          <w:color w:val="000000"/>
        </w:rPr>
        <w:t>人民对美好生活的向往，就是党的奋斗目标</w:t>
      </w:r>
    </w:p>
    <w:p w:rsidR="00F43F91" w:rsidP="00E547AE">
      <w:pPr>
        <w:spacing w:after="0" w:line="360" w:lineRule="auto"/>
      </w:pPr>
      <w:r>
        <w:rPr>
          <w:color w:val="000000"/>
        </w:rPr>
        <w:t>③</w:t>
      </w:r>
      <w:r>
        <w:rPr>
          <w:color w:val="000000"/>
        </w:rPr>
        <w:t>新时代我国社会主要矛盾已解决</w:t>
      </w:r>
    </w:p>
    <w:p w:rsidR="00F43F91" w:rsidP="00E547AE">
      <w:pPr>
        <w:spacing w:after="0" w:line="360" w:lineRule="auto"/>
      </w:pPr>
      <w:r>
        <w:rPr>
          <w:color w:val="000000"/>
        </w:rPr>
        <w:t>④</w:t>
      </w:r>
      <w:r>
        <w:rPr>
          <w:color w:val="000000"/>
        </w:rPr>
        <w:t>脱贫是近代以来中华民族最伟大的梦想</w:t>
      </w:r>
    </w:p>
    <w:p w:rsidR="00F43F91" w:rsidP="00E547AE">
      <w:pPr>
        <w:spacing w:after="0" w:line="360" w:lineRule="auto"/>
        <w:ind w:left="150"/>
      </w:pPr>
      <w:r>
        <w:rPr>
          <w:color w:val="000000"/>
        </w:rPr>
        <w:t>A. ①②                                     B. ①③                                     C. ②③                                     D. ①④</w:t>
      </w:r>
    </w:p>
    <w:p w:rsidR="00F43F91" w:rsidP="00E547AE">
      <w:pPr>
        <w:spacing w:line="360" w:lineRule="auto"/>
      </w:pPr>
      <w:r>
        <w:rPr>
          <w:b/>
          <w:bCs/>
          <w:sz w:val="24"/>
          <w:szCs w:val="24"/>
        </w:rPr>
        <w:t>二、非选择题共</w:t>
      </w:r>
      <w:r>
        <w:rPr>
          <w:b/>
          <w:bCs/>
          <w:sz w:val="24"/>
          <w:szCs w:val="24"/>
        </w:rPr>
        <w:t>26</w:t>
      </w:r>
      <w:r>
        <w:rPr>
          <w:b/>
          <w:bCs/>
          <w:sz w:val="24"/>
          <w:szCs w:val="24"/>
        </w:rPr>
        <w:t>分</w:t>
      </w:r>
    </w:p>
    <w:p w:rsidR="00E547AE" w:rsidP="00E547AE">
      <w:pPr>
        <w:spacing w:after="0" w:line="360" w:lineRule="auto"/>
      </w:pPr>
      <w:r>
        <w:rPr>
          <w:color w:val="000000"/>
        </w:rPr>
        <w:t>12.</w:t>
      </w:r>
      <w:r>
        <w:rPr>
          <w:color w:val="000000"/>
        </w:rPr>
        <w:t>【脱贫攻坚</w:t>
      </w:r>
      <w:r>
        <w:rPr>
          <w:color w:val="000000"/>
        </w:rPr>
        <w:t xml:space="preserve"> </w:t>
      </w:r>
      <w:r>
        <w:rPr>
          <w:color w:val="000000"/>
        </w:rPr>
        <w:t>共建共享】</w:t>
      </w:r>
    </w:p>
    <w:p w:rsidR="00F43F91" w:rsidP="00E547AE">
      <w:pPr>
        <w:spacing w:after="0" w:line="360" w:lineRule="auto"/>
      </w:pPr>
      <w:r>
        <w:rPr>
          <w:color w:val="000000"/>
        </w:rPr>
        <w:t>材料：近年来，</w:t>
      </w:r>
      <w:r>
        <w:rPr>
          <w:color w:val="000000"/>
        </w:rPr>
        <w:t>“</w:t>
      </w:r>
      <w:r>
        <w:rPr>
          <w:color w:val="000000"/>
        </w:rPr>
        <w:t>精准扶贫</w:t>
      </w:r>
      <w:r>
        <w:rPr>
          <w:color w:val="000000"/>
        </w:rPr>
        <w:t>”</w:t>
      </w:r>
      <w:r>
        <w:rPr>
          <w:color w:val="000000"/>
        </w:rPr>
        <w:t>成为社会热词，精准扶贫是指针对不同贫困区域环境、不同贫困农户状况，运用科学有效程序对扶贫对象实施精确识别、精确帮扶、精确管理的治贫方式。</w:t>
      </w:r>
    </w:p>
    <w:p w:rsidR="00F43F91" w:rsidP="00E547AE">
      <w:pPr>
        <w:spacing w:after="0" w:line="360" w:lineRule="auto"/>
      </w:pPr>
      <w:r>
        <w:rPr>
          <w:color w:val="000000"/>
        </w:rPr>
        <w:t xml:space="preserve">    </w:t>
      </w:r>
      <w:r>
        <w:rPr>
          <w:color w:val="000000"/>
        </w:rPr>
        <w:t>习近平总书记在中央扶贫开发工作会议上指出，脱贫开发工作是我们的一个突出短板，政府要在精准扶贫、精准脱贫上想办法、出实招、见真效、扶真贫、真扶贫，坚决打赢脱贫攻坚战，确保</w:t>
      </w:r>
      <w:r>
        <w:rPr>
          <w:color w:val="000000"/>
        </w:rPr>
        <w:t>2020</w:t>
      </w:r>
      <w:r>
        <w:rPr>
          <w:color w:val="000000"/>
        </w:rPr>
        <w:t>年如期脱贫</w:t>
      </w:r>
      <w:r>
        <w:rPr>
          <w:color w:val="000000"/>
        </w:rPr>
        <w:t>“</w:t>
      </w:r>
      <w:r>
        <w:rPr>
          <w:color w:val="000000"/>
        </w:rPr>
        <w:t>一个都不能少</w:t>
      </w:r>
      <w:r>
        <w:rPr>
          <w:color w:val="000000"/>
        </w:rPr>
        <w:t>”</w:t>
      </w:r>
      <w:r>
        <w:rPr>
          <w:color w:val="000000"/>
        </w:rPr>
        <w:t>。</w:t>
      </w:r>
    </w:p>
    <w:p w:rsidR="00E547AE" w:rsidP="00E547AE">
      <w:pPr>
        <w:spacing w:after="0" w:line="360" w:lineRule="auto"/>
      </w:pPr>
      <w:r>
        <w:rPr>
          <w:color w:val="000000"/>
        </w:rPr>
        <w:t>（</w:t>
      </w:r>
      <w:r>
        <w:rPr>
          <w:color w:val="000000"/>
        </w:rPr>
        <w:t>1</w:t>
      </w:r>
      <w:r>
        <w:rPr>
          <w:color w:val="000000"/>
        </w:rPr>
        <w:t>）了解上述材料中的国家</w:t>
      </w:r>
      <w:r>
        <w:rPr>
          <w:color w:val="000000"/>
        </w:rPr>
        <w:t>“</w:t>
      </w:r>
      <w:r>
        <w:rPr>
          <w:color w:val="000000"/>
        </w:rPr>
        <w:t>脱贫攻坚</w:t>
      </w:r>
      <w:r>
        <w:rPr>
          <w:color w:val="000000"/>
        </w:rPr>
        <w:t>”</w:t>
      </w:r>
      <w:r>
        <w:rPr>
          <w:color w:val="000000"/>
        </w:rPr>
        <w:t>政策，对我们中学生来说是一堂生动的国情教育课，请说出我国当前的基本国情是什么？</w:t>
      </w:r>
    </w:p>
    <w:p w:rsidR="00E547AE" w:rsidP="00E547AE">
      <w:pPr>
        <w:spacing w:after="0" w:line="360" w:lineRule="auto"/>
      </w:pPr>
      <w:r>
        <w:rPr>
          <w:color w:val="000000"/>
        </w:rPr>
        <w:t>（</w:t>
      </w:r>
      <w:r>
        <w:rPr>
          <w:color w:val="000000"/>
        </w:rPr>
        <w:t>2</w:t>
      </w:r>
      <w:r>
        <w:rPr>
          <w:color w:val="000000"/>
        </w:rPr>
        <w:t>）全力以赴补</w:t>
      </w:r>
      <w:r>
        <w:rPr>
          <w:color w:val="000000"/>
        </w:rPr>
        <w:t>“</w:t>
      </w:r>
      <w:r>
        <w:rPr>
          <w:color w:val="000000"/>
        </w:rPr>
        <w:t>短板</w:t>
      </w:r>
      <w:r>
        <w:rPr>
          <w:color w:val="000000"/>
        </w:rPr>
        <w:t>”</w:t>
      </w:r>
      <w:r>
        <w:rPr>
          <w:color w:val="000000"/>
        </w:rPr>
        <w:t>，确保</w:t>
      </w:r>
      <w:r>
        <w:rPr>
          <w:color w:val="000000"/>
        </w:rPr>
        <w:t>2020</w:t>
      </w:r>
      <w:r>
        <w:rPr>
          <w:color w:val="000000"/>
        </w:rPr>
        <w:t>年如期脱贫</w:t>
      </w:r>
      <w:r>
        <w:rPr>
          <w:color w:val="000000"/>
        </w:rPr>
        <w:t>“</w:t>
      </w:r>
      <w:r>
        <w:rPr>
          <w:color w:val="000000"/>
        </w:rPr>
        <w:t>一个都不能少</w:t>
      </w:r>
      <w:r>
        <w:rPr>
          <w:color w:val="000000"/>
        </w:rPr>
        <w:t>”</w:t>
      </w:r>
      <w:r>
        <w:rPr>
          <w:color w:val="000000"/>
        </w:rPr>
        <w:t>，这与中国特色社会主义根本原则相符合。请说出这一根本原则是什么？</w:t>
      </w:r>
    </w:p>
    <w:p w:rsidR="00E547AE" w:rsidP="00E547AE">
      <w:pPr>
        <w:spacing w:after="0" w:line="360" w:lineRule="auto"/>
      </w:pPr>
      <w:r>
        <w:rPr>
          <w:color w:val="000000"/>
        </w:rPr>
        <w:t>（</w:t>
      </w:r>
      <w:r>
        <w:rPr>
          <w:color w:val="000000"/>
        </w:rPr>
        <w:t>3</w:t>
      </w:r>
      <w:r>
        <w:rPr>
          <w:color w:val="000000"/>
        </w:rPr>
        <w:t>）</w:t>
      </w:r>
      <w:r>
        <w:rPr>
          <w:color w:val="000000"/>
        </w:rPr>
        <w:t>“</w:t>
      </w:r>
      <w:r>
        <w:rPr>
          <w:color w:val="000000"/>
        </w:rPr>
        <w:t>打赢脱贫攻坚战</w:t>
      </w:r>
      <w:r>
        <w:rPr>
          <w:color w:val="000000"/>
        </w:rPr>
        <w:t>”</w:t>
      </w:r>
      <w:r>
        <w:rPr>
          <w:color w:val="000000"/>
        </w:rPr>
        <w:t>，建设美好家园，这一做法有助于完成党从中国特色社会主义事业总体布局出发提出的重大战略任务，请问这一重大战略任务是什么？</w:t>
      </w:r>
    </w:p>
    <w:p w:rsidR="00E547AE" w:rsidP="00E547AE">
      <w:pPr>
        <w:spacing w:after="0" w:line="360" w:lineRule="auto"/>
      </w:pPr>
      <w:r>
        <w:rPr>
          <w:color w:val="000000"/>
        </w:rPr>
        <w:t>（</w:t>
      </w:r>
      <w:r>
        <w:rPr>
          <w:color w:val="000000"/>
        </w:rPr>
        <w:t>4</w:t>
      </w:r>
      <w:r>
        <w:rPr>
          <w:color w:val="000000"/>
        </w:rPr>
        <w:t>）要做到</w:t>
      </w:r>
      <w:r>
        <w:rPr>
          <w:color w:val="000000"/>
        </w:rPr>
        <w:t>“</w:t>
      </w:r>
      <w:r>
        <w:rPr>
          <w:color w:val="000000"/>
        </w:rPr>
        <w:t>精准扶贫、精准脱贫</w:t>
      </w:r>
      <w:r>
        <w:rPr>
          <w:color w:val="000000"/>
        </w:rPr>
        <w:t>”</w:t>
      </w:r>
      <w:r>
        <w:rPr>
          <w:color w:val="000000"/>
        </w:rPr>
        <w:t>，从根本上讲，我们必须要找准的中心是什么？</w:t>
      </w:r>
    </w:p>
    <w:p w:rsidR="00E547AE" w:rsidP="00E547AE">
      <w:pPr>
        <w:spacing w:after="0" w:line="360" w:lineRule="auto"/>
      </w:pPr>
      <w:r>
        <w:rPr>
          <w:color w:val="000000"/>
        </w:rPr>
        <w:t>13.</w:t>
      </w:r>
      <w:r>
        <w:rPr>
          <w:color w:val="000000"/>
        </w:rPr>
        <w:t>阅读材料，运用所学知识，回答下列问题：</w:t>
      </w:r>
    </w:p>
    <w:p w:rsidR="00F43F91" w:rsidP="00E547AE">
      <w:pPr>
        <w:spacing w:after="0" w:line="360" w:lineRule="auto"/>
      </w:pPr>
      <w:r>
        <w:rPr>
          <w:color w:val="000000"/>
        </w:rPr>
        <w:t>材料一：伟大的事业，源于伟大的梦想。经过一代代人的不懈努力，国人距离自己的梦想从来没有像今天这样如此接近。很少有民族，能像中华民族那样，历经苦难与辉煌；也很少有国家，在持续奋斗中，始终坚持</w:t>
      </w:r>
      <w:r>
        <w:rPr>
          <w:color w:val="000000"/>
        </w:rPr>
        <w:t>“</w:t>
      </w:r>
      <w:r>
        <w:rPr>
          <w:color w:val="000000"/>
        </w:rPr>
        <w:t>同一个梦想</w:t>
      </w:r>
      <w:r>
        <w:rPr>
          <w:color w:val="000000"/>
        </w:rPr>
        <w:t>”</w:t>
      </w:r>
      <w:r>
        <w:rPr>
          <w:color w:val="000000"/>
        </w:rPr>
        <w:t>。</w:t>
      </w:r>
    </w:p>
    <w:p w:rsidR="00F43F91" w:rsidP="00E547AE">
      <w:pPr>
        <w:spacing w:after="0" w:line="360" w:lineRule="auto"/>
      </w:pPr>
      <w:r>
        <w:rPr>
          <w:color w:val="000000"/>
        </w:rPr>
        <w:t>材料二：</w:t>
      </w:r>
      <w:r>
        <w:rPr>
          <w:color w:val="000000"/>
        </w:rPr>
        <w:t>“</w:t>
      </w:r>
      <w:r>
        <w:rPr>
          <w:color w:val="000000"/>
        </w:rPr>
        <w:t>中国梦</w:t>
      </w:r>
      <w:r>
        <w:rPr>
          <w:color w:val="000000"/>
        </w:rPr>
        <w:t>”</w:t>
      </w:r>
      <w:r>
        <w:rPr>
          <w:color w:val="000000"/>
        </w:rPr>
        <w:t>的实现不会一蹴而就，也不可能一帆风顺。在圆梦征程上，我们看到了</w:t>
      </w:r>
      <w:r>
        <w:rPr>
          <w:color w:val="000000"/>
        </w:rPr>
        <w:t>“</w:t>
      </w:r>
      <w:r>
        <w:rPr>
          <w:color w:val="000000"/>
        </w:rPr>
        <w:t>老虎</w:t>
      </w:r>
      <w:r>
        <w:rPr>
          <w:color w:val="000000"/>
        </w:rPr>
        <w:t>”</w:t>
      </w:r>
      <w:r>
        <w:rPr>
          <w:color w:val="000000"/>
        </w:rPr>
        <w:t>、</w:t>
      </w:r>
      <w:r>
        <w:rPr>
          <w:color w:val="000000"/>
        </w:rPr>
        <w:t>“</w:t>
      </w:r>
      <w:r>
        <w:rPr>
          <w:color w:val="000000"/>
        </w:rPr>
        <w:t>苍蝇</w:t>
      </w:r>
      <w:r>
        <w:rPr>
          <w:color w:val="000000"/>
        </w:rPr>
        <w:t>”</w:t>
      </w:r>
      <w:r>
        <w:rPr>
          <w:color w:val="000000"/>
        </w:rPr>
        <w:t>一起打的给力之举，更期待用制度的</w:t>
      </w:r>
      <w:r>
        <w:rPr>
          <w:color w:val="000000"/>
        </w:rPr>
        <w:t>“</w:t>
      </w:r>
      <w:r>
        <w:rPr>
          <w:color w:val="000000"/>
        </w:rPr>
        <w:t>笼子</w:t>
      </w:r>
      <w:r>
        <w:rPr>
          <w:color w:val="000000"/>
        </w:rPr>
        <w:t>”</w:t>
      </w:r>
      <w:r>
        <w:rPr>
          <w:color w:val="000000"/>
        </w:rPr>
        <w:t>把权力装下；我们为</w:t>
      </w:r>
      <w:r>
        <w:rPr>
          <w:color w:val="000000"/>
        </w:rPr>
        <w:t>“</w:t>
      </w:r>
      <w:r>
        <w:rPr>
          <w:color w:val="000000"/>
        </w:rPr>
        <w:t>神十飞天</w:t>
      </w:r>
      <w:r>
        <w:rPr>
          <w:color w:val="000000"/>
        </w:rPr>
        <w:t>”</w:t>
      </w:r>
      <w:r>
        <w:rPr>
          <w:color w:val="000000"/>
        </w:rPr>
        <w:t>、</w:t>
      </w:r>
      <w:r>
        <w:rPr>
          <w:color w:val="000000"/>
        </w:rPr>
        <w:t>“</w:t>
      </w:r>
      <w:r>
        <w:rPr>
          <w:color w:val="000000"/>
        </w:rPr>
        <w:t>嫦娥探月</w:t>
      </w:r>
      <w:r>
        <w:rPr>
          <w:color w:val="000000"/>
        </w:rPr>
        <w:t>”</w:t>
      </w:r>
      <w:r>
        <w:rPr>
          <w:color w:val="000000"/>
        </w:rPr>
        <w:t>航母斩浪</w:t>
      </w:r>
      <w:r>
        <w:rPr>
          <w:color w:val="000000"/>
        </w:rPr>
        <w:t>”</w:t>
      </w:r>
      <w:r>
        <w:rPr>
          <w:color w:val="000000"/>
        </w:rPr>
        <w:t>而喝彩，更期盼越来越多的</w:t>
      </w:r>
      <w:r>
        <w:rPr>
          <w:color w:val="000000"/>
        </w:rPr>
        <w:t>“</w:t>
      </w:r>
      <w:r>
        <w:rPr>
          <w:color w:val="000000"/>
        </w:rPr>
        <w:t>中国创造</w:t>
      </w:r>
      <w:r>
        <w:rPr>
          <w:color w:val="000000"/>
        </w:rPr>
        <w:t>”</w:t>
      </w:r>
      <w:r>
        <w:rPr>
          <w:color w:val="000000"/>
        </w:rPr>
        <w:t>走向世界。我们必须牢记伟大的</w:t>
      </w:r>
      <w:r>
        <w:rPr>
          <w:color w:val="000000"/>
        </w:rPr>
        <w:t>“</w:t>
      </w:r>
      <w:r>
        <w:rPr>
          <w:color w:val="000000"/>
        </w:rPr>
        <w:t>中国梦</w:t>
      </w:r>
      <w:r>
        <w:rPr>
          <w:color w:val="000000"/>
        </w:rPr>
        <w:t>”</w:t>
      </w:r>
      <w:r>
        <w:rPr>
          <w:color w:val="000000"/>
        </w:rPr>
        <w:t>。</w:t>
      </w:r>
    </w:p>
    <w:p w:rsidR="00E547AE" w:rsidP="00E547AE">
      <w:pPr>
        <w:spacing w:after="0" w:line="360" w:lineRule="auto"/>
      </w:pPr>
      <w:r>
        <w:rPr>
          <w:color w:val="000000"/>
        </w:rPr>
        <w:t>（</w:t>
      </w:r>
      <w:r>
        <w:rPr>
          <w:color w:val="000000"/>
        </w:rPr>
        <w:t>1</w:t>
      </w:r>
      <w:r>
        <w:rPr>
          <w:color w:val="000000"/>
        </w:rPr>
        <w:t>）中华民族始终坚持的</w:t>
      </w:r>
      <w:r>
        <w:rPr>
          <w:color w:val="000000"/>
        </w:rPr>
        <w:t>“</w:t>
      </w:r>
      <w:r>
        <w:rPr>
          <w:color w:val="000000"/>
        </w:rPr>
        <w:t>同一个梦想</w:t>
      </w:r>
      <w:r>
        <w:rPr>
          <w:color w:val="000000"/>
        </w:rPr>
        <w:t>”</w:t>
      </w:r>
      <w:r>
        <w:rPr>
          <w:color w:val="000000"/>
        </w:rPr>
        <w:t>指的是什么？为实现这一理想，要将我国建设成为什么样的一个国家？</w:t>
      </w:r>
    </w:p>
    <w:p w:rsidR="00E547AE" w:rsidP="00E547AE">
      <w:pPr>
        <w:spacing w:after="0" w:line="360" w:lineRule="auto"/>
      </w:pPr>
      <w:r>
        <w:rPr>
          <w:color w:val="000000"/>
        </w:rPr>
        <w:t>（</w:t>
      </w:r>
      <w:r>
        <w:rPr>
          <w:color w:val="000000"/>
        </w:rPr>
        <w:t>2</w:t>
      </w:r>
      <w:r>
        <w:rPr>
          <w:color w:val="000000"/>
        </w:rPr>
        <w:t>）打</w:t>
      </w:r>
      <w:r>
        <w:rPr>
          <w:color w:val="000000"/>
        </w:rPr>
        <w:t>“</w:t>
      </w:r>
      <w:r>
        <w:rPr>
          <w:color w:val="000000"/>
        </w:rPr>
        <w:t>老虎</w:t>
      </w:r>
      <w:r>
        <w:rPr>
          <w:color w:val="000000"/>
        </w:rPr>
        <w:t>”</w:t>
      </w:r>
      <w:r>
        <w:rPr>
          <w:color w:val="000000"/>
        </w:rPr>
        <w:t>、拍</w:t>
      </w:r>
      <w:r>
        <w:rPr>
          <w:color w:val="000000"/>
        </w:rPr>
        <w:t>“</w:t>
      </w:r>
      <w:r>
        <w:rPr>
          <w:color w:val="000000"/>
        </w:rPr>
        <w:t>苍蝇</w:t>
      </w:r>
      <w:r>
        <w:rPr>
          <w:color w:val="000000"/>
        </w:rPr>
        <w:t>”</w:t>
      </w:r>
      <w:r>
        <w:rPr>
          <w:color w:val="000000"/>
        </w:rPr>
        <w:t>，用把权利放进制度的</w:t>
      </w:r>
      <w:r>
        <w:rPr>
          <w:color w:val="000000"/>
        </w:rPr>
        <w:t>“</w:t>
      </w:r>
      <w:r>
        <w:rPr>
          <w:color w:val="000000"/>
        </w:rPr>
        <w:t>笼子</w:t>
      </w:r>
      <w:r>
        <w:rPr>
          <w:color w:val="000000"/>
        </w:rPr>
        <w:t>”</w:t>
      </w:r>
      <w:r>
        <w:rPr>
          <w:color w:val="000000"/>
        </w:rPr>
        <w:t>。这体现了我国实施什么治国方略？这一方略的本质和基本要求是什么？</w:t>
      </w:r>
    </w:p>
    <w:p w:rsidR="00E547AE" w:rsidP="00E547AE">
      <w:pPr>
        <w:spacing w:after="0" w:line="360" w:lineRule="auto"/>
      </w:pPr>
      <w:r>
        <w:rPr>
          <w:color w:val="000000"/>
        </w:rPr>
        <w:t>（</w:t>
      </w:r>
      <w:r>
        <w:rPr>
          <w:color w:val="000000"/>
        </w:rPr>
        <w:t>3</w:t>
      </w:r>
      <w:r>
        <w:rPr>
          <w:color w:val="000000"/>
        </w:rPr>
        <w:t>）假如要组织一次</w:t>
      </w:r>
      <w:r>
        <w:rPr>
          <w:color w:val="000000"/>
        </w:rPr>
        <w:t>“</w:t>
      </w:r>
      <w:r>
        <w:rPr>
          <w:color w:val="000000"/>
        </w:rPr>
        <w:t>我们的中国梦</w:t>
      </w:r>
      <w:r>
        <w:rPr>
          <w:color w:val="000000"/>
        </w:rPr>
        <w:t>”</w:t>
      </w:r>
      <w:r>
        <w:rPr>
          <w:color w:val="000000"/>
        </w:rPr>
        <w:t>社区宣传活动，你觉得要重点做好那几个方面的宣传工作？</w:t>
      </w:r>
    </w:p>
    <w:p w:rsidR="00F43F91" w:rsidP="00E547AE">
      <w:pPr>
        <w:spacing w:after="0" w:line="360" w:lineRule="auto"/>
      </w:pPr>
      <w:r>
        <w:rPr>
          <w:color w:val="000000"/>
        </w:rPr>
        <w:t>14.</w:t>
      </w:r>
      <w:r>
        <w:rPr>
          <w:color w:val="000000"/>
        </w:rPr>
        <w:t>阅读材料，回答问题</w:t>
      </w:r>
      <w:r>
        <w:rPr>
          <w:color w:val="000000"/>
        </w:rPr>
        <w:t xml:space="preserve">  </w:t>
      </w:r>
    </w:p>
    <w:p w:rsidR="00F43F91" w:rsidP="00E547AE">
      <w:pPr>
        <w:spacing w:after="0" w:line="360" w:lineRule="auto"/>
      </w:pPr>
      <w:r>
        <w:rPr>
          <w:color w:val="000000"/>
        </w:rPr>
        <w:t>疫情当前，中国积极应对，让我们一起来见证中国速度、中国科技和中国精神！</w:t>
      </w:r>
    </w:p>
    <w:p w:rsidR="00F43F91" w:rsidP="00E547AE">
      <w:pPr>
        <w:spacing w:after="0" w:line="360" w:lineRule="auto"/>
      </w:pPr>
      <w:r>
        <w:rPr>
          <w:color w:val="000000"/>
        </w:rPr>
        <w:t>【中国速度】</w:t>
      </w:r>
    </w:p>
    <w:p w:rsidR="00F43F91" w:rsidP="00E547AE">
      <w:pPr>
        <w:spacing w:after="0" w:line="360" w:lineRule="auto"/>
      </w:pPr>
      <w:r>
        <w:rPr>
          <w:color w:val="000000"/>
        </w:rPr>
        <w:t>可收治</w:t>
      </w:r>
      <w:r>
        <w:rPr>
          <w:color w:val="000000"/>
        </w:rPr>
        <w:t>1000</w:t>
      </w:r>
      <w:r>
        <w:rPr>
          <w:color w:val="000000"/>
        </w:rPr>
        <w:t>名新型冠状病毒肺炎患者的火神山医院和可收治</w:t>
      </w:r>
      <w:r>
        <w:rPr>
          <w:color w:val="000000"/>
        </w:rPr>
        <w:t>1500</w:t>
      </w:r>
      <w:r>
        <w:rPr>
          <w:color w:val="000000"/>
        </w:rPr>
        <w:t>名患者的雷神山医院，数日间拔地而起的奇迹震撼了世界。从开始设计到建成完工，仅仅历时</w:t>
      </w:r>
      <w:r>
        <w:rPr>
          <w:color w:val="000000"/>
        </w:rPr>
        <w:t>10</w:t>
      </w:r>
      <w:r>
        <w:rPr>
          <w:color w:val="000000"/>
        </w:rPr>
        <w:t>天。人们赞叹中国速度、中国效率，更相信势不可挡的中国力量。</w:t>
      </w:r>
    </w:p>
    <w:p w:rsidR="00F43F91" w:rsidP="00E547AE">
      <w:pPr>
        <w:spacing w:after="0" w:line="360" w:lineRule="auto"/>
      </w:pPr>
      <w:r>
        <w:rPr>
          <w:noProof/>
        </w:rPr>
        <w:drawing>
          <wp:inline distT="0" distB="0" distL="0" distR="0">
            <wp:extent cx="4039286" cy="1327328"/>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621558" name=""/>
                    <pic:cNvPicPr/>
                  </pic:nvPicPr>
                  <pic:blipFill>
                    <a:blip xmlns:r="http://schemas.openxmlformats.org/officeDocument/2006/relationships" r:embed="rId12"/>
                    <a:stretch>
                      <a:fillRect/>
                    </a:stretch>
                  </pic:blipFill>
                  <pic:spPr>
                    <a:xfrm>
                      <a:off x="0" y="0"/>
                      <a:ext cx="4039286" cy="1327328"/>
                    </a:xfrm>
                    <a:prstGeom prst="rect">
                      <a:avLst/>
                    </a:prstGeom>
                  </pic:spPr>
                </pic:pic>
              </a:graphicData>
            </a:graphic>
          </wp:inline>
        </w:drawing>
      </w:r>
    </w:p>
    <w:p w:rsidR="00F43F91" w:rsidP="00E547AE">
      <w:pPr>
        <w:spacing w:after="0" w:line="360" w:lineRule="auto"/>
      </w:pPr>
      <w:r>
        <w:rPr>
          <w:color w:val="000000"/>
        </w:rPr>
        <w:t>【中国科技】</w:t>
      </w:r>
    </w:p>
    <w:p w:rsidR="00F43F91" w:rsidP="00E547AE">
      <w:pPr>
        <w:spacing w:after="0" w:line="360" w:lineRule="auto"/>
      </w:pPr>
      <w:r>
        <w:rPr>
          <w:color w:val="000000"/>
        </w:rPr>
        <w:t>前线，医务科研人员加快检测技术创新，对病毒溯源研究，加强疫苗研发；后方，各类新兴科技力量正在疫情中承担起新的角色，用一行行代码造出更强大的抗疫武器和铠甲，人工智能（</w:t>
      </w:r>
      <w:r>
        <w:rPr>
          <w:color w:val="000000"/>
        </w:rPr>
        <w:t>AI</w:t>
      </w:r>
      <w:r>
        <w:rPr>
          <w:color w:val="000000"/>
        </w:rPr>
        <w:t>）、</w:t>
      </w:r>
      <w:r>
        <w:rPr>
          <w:color w:val="000000"/>
        </w:rPr>
        <w:t>5G</w:t>
      </w:r>
      <w:r>
        <w:rPr>
          <w:color w:val="000000"/>
        </w:rPr>
        <w:t>、机器人、无人机、大数据、云计算</w:t>
      </w:r>
      <w:r>
        <w:rPr>
          <w:color w:val="000000"/>
        </w:rPr>
        <w:t>……</w:t>
      </w:r>
      <w:r>
        <w:rPr>
          <w:color w:val="000000"/>
        </w:rPr>
        <w:t>中国科技力量开始全方位助力抗疫。</w:t>
      </w:r>
      <w:r>
        <w:rPr>
          <w:color w:val="000000"/>
        </w:rPr>
        <w:t>2020</w:t>
      </w:r>
      <w:r>
        <w:rPr>
          <w:color w:val="000000"/>
        </w:rPr>
        <w:t>年</w:t>
      </w:r>
      <w:r>
        <w:rPr>
          <w:color w:val="000000"/>
        </w:rPr>
        <w:t>3</w:t>
      </w:r>
      <w:r>
        <w:rPr>
          <w:color w:val="000000"/>
        </w:rPr>
        <w:t>月</w:t>
      </w:r>
      <w:r>
        <w:rPr>
          <w:color w:val="000000"/>
        </w:rPr>
        <w:t>2</w:t>
      </w:r>
      <w:r>
        <w:rPr>
          <w:color w:val="000000"/>
        </w:rPr>
        <w:t>日，习近平总书记在北京考察新冠肺炎防控科研攻关工作时强调，最终战胜疫情，关键要靠科技。</w:t>
      </w:r>
    </w:p>
    <w:p w:rsidR="00F43F91" w:rsidP="00E547AE">
      <w:pPr>
        <w:spacing w:after="0" w:line="360" w:lineRule="auto"/>
      </w:pPr>
      <w:r>
        <w:rPr>
          <w:color w:val="000000"/>
        </w:rPr>
        <w:t>【中国精神】</w:t>
      </w:r>
    </w:p>
    <w:p w:rsidR="00F43F91" w:rsidP="00E547AE">
      <w:pPr>
        <w:spacing w:after="0" w:line="360" w:lineRule="auto"/>
      </w:pPr>
      <w:r>
        <w:rPr>
          <w:color w:val="000000"/>
        </w:rPr>
        <w:t>抗击新冠疫情，医护工作者夜以继日地与病毒搏击。上至</w:t>
      </w:r>
      <w:r>
        <w:rPr>
          <w:color w:val="000000"/>
        </w:rPr>
        <w:t>84</w:t>
      </w:r>
      <w:r>
        <w:rPr>
          <w:color w:val="000000"/>
        </w:rPr>
        <w:t>岁的钟南山、</w:t>
      </w:r>
      <w:r>
        <w:rPr>
          <w:color w:val="000000"/>
        </w:rPr>
        <w:t>73</w:t>
      </w:r>
      <w:r>
        <w:rPr>
          <w:color w:val="000000"/>
        </w:rPr>
        <w:t>岁的李兰娟等专家院士，下至</w:t>
      </w:r>
      <w:r>
        <w:rPr>
          <w:color w:val="000000"/>
        </w:rPr>
        <w:t>“</w:t>
      </w:r>
      <w:r>
        <w:rPr>
          <w:color w:val="000000"/>
        </w:rPr>
        <w:t>用我及腰长发，换你健康平安</w:t>
      </w:r>
      <w:r>
        <w:rPr>
          <w:color w:val="000000"/>
        </w:rPr>
        <w:t>” 90</w:t>
      </w:r>
      <w:r>
        <w:rPr>
          <w:color w:val="000000"/>
        </w:rPr>
        <w:t>后护士单霞</w:t>
      </w:r>
      <w:r>
        <w:rPr>
          <w:color w:val="000000"/>
        </w:rPr>
        <w:t>……</w:t>
      </w:r>
      <w:r>
        <w:rPr>
          <w:color w:val="000000"/>
        </w:rPr>
        <w:t>他们</w:t>
      </w:r>
      <w:r>
        <w:rPr>
          <w:color w:val="000000"/>
        </w:rPr>
        <w:t>“</w:t>
      </w:r>
      <w:r>
        <w:rPr>
          <w:color w:val="000000"/>
        </w:rPr>
        <w:t>白衣执甲赴荆楚</w:t>
      </w:r>
      <w:r>
        <w:rPr>
          <w:color w:val="000000"/>
        </w:rPr>
        <w:t>,</w:t>
      </w:r>
      <w:r>
        <w:rPr>
          <w:color w:val="000000"/>
        </w:rPr>
        <w:t>不灭病毒终不还</w:t>
      </w:r>
      <w:r>
        <w:rPr>
          <w:color w:val="000000"/>
        </w:rPr>
        <w:t>”</w:t>
      </w:r>
      <w:r>
        <w:rPr>
          <w:color w:val="000000"/>
        </w:rPr>
        <w:t>，他们是当之无愧的中国脊梁，让我们向</w:t>
      </w:r>
      <w:r>
        <w:rPr>
          <w:color w:val="000000"/>
        </w:rPr>
        <w:t>“</w:t>
      </w:r>
      <w:r>
        <w:rPr>
          <w:color w:val="000000"/>
        </w:rPr>
        <w:t>最美逆行者</w:t>
      </w:r>
      <w:r>
        <w:rPr>
          <w:color w:val="000000"/>
        </w:rPr>
        <w:t>”</w:t>
      </w:r>
      <w:r>
        <w:rPr>
          <w:color w:val="000000"/>
        </w:rPr>
        <w:t>致敬！</w:t>
      </w:r>
    </w:p>
    <w:p w:rsidR="00F43F91" w:rsidP="00E547AE">
      <w:pPr>
        <w:spacing w:after="0" w:line="360" w:lineRule="auto"/>
      </w:pPr>
      <w:r>
        <w:rPr>
          <w:color w:val="000000"/>
        </w:rPr>
        <w:t>（</w:t>
      </w:r>
      <w:r>
        <w:rPr>
          <w:color w:val="000000"/>
        </w:rPr>
        <w:t>1</w:t>
      </w:r>
      <w:r>
        <w:rPr>
          <w:color w:val="000000"/>
        </w:rPr>
        <w:t>）请你探究支撑起</w:t>
      </w:r>
      <w:r>
        <w:rPr>
          <w:color w:val="000000"/>
        </w:rPr>
        <w:t>“</w:t>
      </w:r>
      <w:r>
        <w:rPr>
          <w:color w:val="000000"/>
        </w:rPr>
        <w:t>中国速度</w:t>
      </w:r>
      <w:r>
        <w:rPr>
          <w:color w:val="000000"/>
        </w:rPr>
        <w:t>”</w:t>
      </w:r>
      <w:r>
        <w:rPr>
          <w:color w:val="000000"/>
        </w:rPr>
        <w:t>背后的原因。</w:t>
      </w:r>
      <w:r>
        <w:rPr>
          <w:color w:val="000000"/>
        </w:rPr>
        <w:t xml:space="preserve">    </w:t>
      </w:r>
    </w:p>
    <w:p w:rsidR="00F43F91" w:rsidP="00E547AE">
      <w:pPr>
        <w:spacing w:after="0" w:line="360" w:lineRule="auto"/>
      </w:pPr>
      <w:r>
        <w:rPr>
          <w:color w:val="000000"/>
        </w:rPr>
        <w:t>（</w:t>
      </w:r>
      <w:r>
        <w:rPr>
          <w:color w:val="000000"/>
        </w:rPr>
        <w:t>2</w:t>
      </w:r>
      <w:r>
        <w:rPr>
          <w:color w:val="000000"/>
        </w:rPr>
        <w:t>）习主席说，</w:t>
      </w:r>
      <w:r>
        <w:rPr>
          <w:color w:val="000000"/>
        </w:rPr>
        <w:t>“</w:t>
      </w:r>
      <w:r>
        <w:rPr>
          <w:color w:val="000000"/>
        </w:rPr>
        <w:t>最终战胜疫情，关键要靠科技。</w:t>
      </w:r>
      <w:r>
        <w:rPr>
          <w:color w:val="000000"/>
        </w:rPr>
        <w:t>”</w:t>
      </w:r>
      <w:r>
        <w:rPr>
          <w:color w:val="000000"/>
        </w:rPr>
        <w:t>请你谈谈对这句话的理解。</w:t>
      </w:r>
      <w:r>
        <w:rPr>
          <w:color w:val="000000"/>
        </w:rPr>
        <w:t xml:space="preserve">    </w:t>
      </w:r>
    </w:p>
    <w:p w:rsidR="00F43F91" w:rsidP="00E547AE">
      <w:pPr>
        <w:spacing w:after="0" w:line="360" w:lineRule="auto"/>
      </w:pPr>
      <w:r>
        <w:rPr>
          <w:color w:val="000000"/>
        </w:rPr>
        <w:t>（</w:t>
      </w:r>
      <w:r>
        <w:rPr>
          <w:color w:val="000000"/>
        </w:rPr>
        <w:t>3</w:t>
      </w:r>
      <w:r>
        <w:rPr>
          <w:color w:val="000000"/>
        </w:rPr>
        <w:t>）请你谈谈这些</w:t>
      </w:r>
      <w:r>
        <w:rPr>
          <w:color w:val="000000"/>
        </w:rPr>
        <w:t>“</w:t>
      </w:r>
      <w:r>
        <w:rPr>
          <w:color w:val="000000"/>
        </w:rPr>
        <w:t>最美逆行者</w:t>
      </w:r>
      <w:r>
        <w:rPr>
          <w:color w:val="000000"/>
        </w:rPr>
        <w:t>”</w:t>
      </w:r>
      <w:r>
        <w:rPr>
          <w:color w:val="000000"/>
        </w:rPr>
        <w:t>的事迹对你的人生启迪。</w:t>
      </w:r>
      <w:r>
        <w:rPr>
          <w:color w:val="000000"/>
        </w:rPr>
        <w:t xml:space="preserve">    </w:t>
      </w:r>
    </w:p>
    <w:p w:rsidR="00F43F91" w:rsidP="00E547AE">
      <w:pPr>
        <w:spacing w:line="360" w:lineRule="auto"/>
        <w:jc w:val="center"/>
      </w:pPr>
      <w:r>
        <w:br w:type="page"/>
      </w:r>
      <w:r>
        <w:rPr>
          <w:b/>
          <w:bCs/>
          <w:sz w:val="28"/>
          <w:szCs w:val="28"/>
        </w:rPr>
        <w:t>答案解析部分</w:t>
      </w:r>
    </w:p>
    <w:p w:rsidR="00F43F91" w:rsidP="00E547AE">
      <w:pPr>
        <w:spacing w:line="360" w:lineRule="auto"/>
      </w:pPr>
      <w:r>
        <w:t>一、选择题，下列各小题的四个备选答案中，只有一个最符合题意。（本卷共</w:t>
      </w:r>
      <w:r>
        <w:t>11</w:t>
      </w:r>
      <w:r>
        <w:t>小题，每小题</w:t>
      </w:r>
      <w:r>
        <w:t>2</w:t>
      </w:r>
      <w:r>
        <w:t>分，共</w:t>
      </w:r>
      <w:r>
        <w:t>34</w:t>
      </w:r>
      <w:r>
        <w:t>分）</w:t>
      </w:r>
    </w:p>
    <w:p w:rsidR="00F43F91" w:rsidP="00E547AE">
      <w:pPr>
        <w:spacing w:after="0" w:line="360" w:lineRule="auto"/>
      </w:pPr>
      <w:r>
        <w:rPr>
          <w:color w:val="000000"/>
        </w:rPr>
        <w:t xml:space="preserve">1. D   </w:t>
      </w:r>
    </w:p>
    <w:p w:rsidR="00F43F91" w:rsidP="00E547AE">
      <w:pPr>
        <w:spacing w:after="0" w:line="360" w:lineRule="auto"/>
      </w:pPr>
      <w:r>
        <w:rPr>
          <w:color w:val="000000"/>
        </w:rPr>
        <w:t>分析：敬畏生命我们不漠视自己的生命，同时不漠视他人的生命，关怀身边的每个人生命，如图漫画启示我们手不离机，非常危险，容易发生交通事故，对生命怀有敬畏之心，珍爱生命，所以</w:t>
      </w:r>
      <w:r>
        <w:rPr>
          <w:color w:val="000000"/>
        </w:rPr>
        <w:t>D</w:t>
      </w:r>
      <w:r>
        <w:rPr>
          <w:color w:val="000000"/>
        </w:rPr>
        <w:t>符合题意；</w:t>
      </w:r>
      <w:r>
        <w:rPr>
          <w:color w:val="000000"/>
        </w:rPr>
        <w:t>ABC</w:t>
      </w:r>
      <w:r>
        <w:rPr>
          <w:color w:val="000000"/>
        </w:rPr>
        <w:t>与题意无关。</w:t>
      </w:r>
      <w:r>
        <w:rPr>
          <w:color w:val="000000"/>
        </w:rPr>
        <w:t xml:space="preserve">  </w:t>
      </w:r>
    </w:p>
    <w:p w:rsidR="00F43F91" w:rsidP="00E547AE">
      <w:pPr>
        <w:spacing w:after="0" w:line="360" w:lineRule="auto"/>
      </w:pPr>
      <w:r>
        <w:rPr>
          <w:color w:val="000000"/>
        </w:rPr>
        <w:t> </w:t>
      </w:r>
      <w:r>
        <w:rPr>
          <w:color w:val="000000"/>
        </w:rPr>
        <w:t>故答案为：</w:t>
      </w:r>
      <w:r>
        <w:rPr>
          <w:color w:val="000000"/>
        </w:rPr>
        <w:t xml:space="preserve"> D</w:t>
      </w:r>
      <w:r>
        <w:rPr>
          <w:color w:val="000000"/>
        </w:rPr>
        <w:t>。</w:t>
      </w:r>
    </w:p>
    <w:p w:rsidR="00F43F91" w:rsidP="00E547AE">
      <w:pPr>
        <w:spacing w:after="0" w:line="360" w:lineRule="auto"/>
      </w:pPr>
      <w:r>
        <w:rPr>
          <w:color w:val="000000"/>
        </w:rPr>
        <w:t>【点评】本题难度适中，主要考查学生对珍爱生命的理解，对材料的分析理解能力。</w:t>
      </w:r>
    </w:p>
    <w:p w:rsidR="00F43F91" w:rsidP="00E547AE">
      <w:pPr>
        <w:spacing w:after="0" w:line="360" w:lineRule="auto"/>
      </w:pPr>
      <w:r>
        <w:rPr>
          <w:color w:val="000000"/>
        </w:rPr>
        <w:t xml:space="preserve">2. D   </w:t>
      </w:r>
    </w:p>
    <w:p w:rsidR="00E547AE" w:rsidP="00E547AE">
      <w:pPr>
        <w:spacing w:after="0" w:line="360" w:lineRule="auto"/>
      </w:pPr>
      <w:r>
        <w:rPr>
          <w:color w:val="000000"/>
        </w:rPr>
        <w:t>分析：根据所学，互联网可以丰富我们的生活，给我们的生活带来了便捷，</w:t>
      </w:r>
      <w:r>
        <w:rPr>
          <w:color w:val="000000"/>
        </w:rPr>
        <w:t xml:space="preserve"> </w:t>
      </w:r>
      <w:r>
        <w:rPr>
          <w:color w:val="000000"/>
        </w:rPr>
        <w:t>使我们的学习和生活发生了变化，</w:t>
      </w:r>
      <w:r>
        <w:rPr>
          <w:color w:val="000000"/>
        </w:rPr>
        <w:t xml:space="preserve"> </w:t>
      </w:r>
      <w:r>
        <w:rPr>
          <w:color w:val="000000"/>
        </w:rPr>
        <w:t>很多事情不用舟车劳顿，不用费时周折，我们就可以完成，</w:t>
      </w:r>
      <w:r>
        <w:rPr>
          <w:color w:val="000000"/>
        </w:rPr>
        <w:t>②③④</w:t>
      </w:r>
      <w:r>
        <w:rPr>
          <w:color w:val="000000"/>
        </w:rPr>
        <w:t>符合题意，正确。</w:t>
      </w:r>
    </w:p>
    <w:p w:rsidR="00E547AE" w:rsidP="00E547AE">
      <w:pPr>
        <w:spacing w:after="0" w:line="360" w:lineRule="auto"/>
      </w:pPr>
      <w:r>
        <w:rPr>
          <w:color w:val="000000"/>
        </w:rPr>
        <w:t xml:space="preserve"> ①</w:t>
      </w:r>
      <w:r>
        <w:rPr>
          <w:color w:val="000000"/>
        </w:rPr>
        <w:t>观点太绝对，夸大了网络的作用，是错误的。</w:t>
      </w:r>
    </w:p>
    <w:p w:rsidR="00F43F91" w:rsidP="00E547AE">
      <w:pPr>
        <w:spacing w:after="0" w:line="360" w:lineRule="auto"/>
      </w:pPr>
      <w:r>
        <w:rPr>
          <w:color w:val="000000"/>
        </w:rPr>
        <w:t xml:space="preserve"> </w:t>
      </w:r>
      <w:r>
        <w:rPr>
          <w:color w:val="000000"/>
        </w:rPr>
        <w:t>故答案为：</w:t>
      </w:r>
      <w:r>
        <w:rPr>
          <w:color w:val="000000"/>
        </w:rPr>
        <w:t>D</w:t>
      </w:r>
      <w:r>
        <w:rPr>
          <w:color w:val="000000"/>
        </w:rPr>
        <w:t>。</w:t>
      </w:r>
      <w:r>
        <w:rPr>
          <w:color w:val="000000"/>
        </w:rPr>
        <w:t xml:space="preserve"> </w:t>
      </w:r>
    </w:p>
    <w:p w:rsidR="00F43F91" w:rsidP="00E547AE">
      <w:pPr>
        <w:spacing w:after="0" w:line="360" w:lineRule="auto"/>
      </w:pPr>
      <w:r>
        <w:rPr>
          <w:color w:val="000000"/>
        </w:rPr>
        <w:t>【点评】本题考查对网络的利的认识，主要考查学生的理解能力，本题分析题肢选项，根据所学知识，结合排除法可以选出正确的答案。</w:t>
      </w:r>
    </w:p>
    <w:p w:rsidR="00F43F91" w:rsidP="00E547AE">
      <w:pPr>
        <w:spacing w:after="0" w:line="360" w:lineRule="auto"/>
      </w:pPr>
      <w:r>
        <w:rPr>
          <w:color w:val="000000"/>
        </w:rPr>
        <w:t xml:space="preserve">3. D   </w:t>
      </w:r>
    </w:p>
    <w:p w:rsidR="00E547AE" w:rsidP="00E547AE">
      <w:pPr>
        <w:spacing w:after="0" w:line="360" w:lineRule="auto"/>
      </w:pPr>
      <w:r>
        <w:rPr>
          <w:color w:val="000000"/>
        </w:rPr>
        <w:t>分析：</w:t>
      </w:r>
      <w:r>
        <w:rPr>
          <w:color w:val="000000"/>
        </w:rPr>
        <w:t xml:space="preserve"> </w:t>
      </w:r>
      <w:r>
        <w:rPr>
          <w:color w:val="000000"/>
        </w:rPr>
        <w:t>孙某不遵守规则，在高铁上霸座，扰乱公共场所秩序，受到行政处罚，这启示我们在乘坐公共交通工具时应遵守社会规则，维护秩序，</w:t>
      </w:r>
      <w:r>
        <w:rPr>
          <w:color w:val="000000"/>
        </w:rPr>
        <w:t>D</w:t>
      </w:r>
      <w:r>
        <w:rPr>
          <w:color w:val="000000"/>
        </w:rPr>
        <w:t>符合题意，理解正确。</w:t>
      </w:r>
    </w:p>
    <w:p w:rsidR="00E547AE" w:rsidP="00E547AE">
      <w:pPr>
        <w:spacing w:after="0" w:line="360" w:lineRule="auto"/>
      </w:pPr>
      <w:r>
        <w:rPr>
          <w:color w:val="000000"/>
        </w:rPr>
        <w:t xml:space="preserve"> ABC</w:t>
      </w:r>
      <w:r>
        <w:rPr>
          <w:color w:val="000000"/>
        </w:rPr>
        <w:t>不符合题意，题干材料没有体现关爱他人，</w:t>
      </w:r>
      <w:r>
        <w:rPr>
          <w:color w:val="000000"/>
        </w:rPr>
        <w:t xml:space="preserve"> </w:t>
      </w:r>
      <w:r>
        <w:rPr>
          <w:color w:val="000000"/>
        </w:rPr>
        <w:t>仔细看座位号和绿色出行的内容，所以应排除。</w:t>
      </w:r>
    </w:p>
    <w:p w:rsidR="00F43F91" w:rsidP="00E547AE">
      <w:pPr>
        <w:spacing w:after="0" w:line="360" w:lineRule="auto"/>
      </w:pPr>
      <w:r>
        <w:rPr>
          <w:color w:val="000000"/>
        </w:rPr>
        <w:t xml:space="preserve"> </w:t>
      </w:r>
      <w:r>
        <w:rPr>
          <w:color w:val="000000"/>
        </w:rPr>
        <w:t>故答案为：</w:t>
      </w:r>
      <w:r>
        <w:rPr>
          <w:color w:val="000000"/>
        </w:rPr>
        <w:t>D</w:t>
      </w:r>
      <w:r>
        <w:rPr>
          <w:color w:val="000000"/>
        </w:rPr>
        <w:t>。</w:t>
      </w:r>
      <w:r>
        <w:rPr>
          <w:color w:val="000000"/>
        </w:rPr>
        <w:t xml:space="preserve"> </w:t>
      </w:r>
    </w:p>
    <w:p w:rsidR="00F43F91" w:rsidP="00E547AE">
      <w:pPr>
        <w:spacing w:after="0" w:line="360" w:lineRule="auto"/>
      </w:pPr>
      <w:r>
        <w:rPr>
          <w:color w:val="000000"/>
        </w:rPr>
        <w:t>【点评】本题考查对遵守社会规则的认识，主要考查学生的理解能力，社会规则不会自动起作用，需要人们自觉遵守。人人都要以遵守社会规则为荣，违反社会规则为耻。</w:t>
      </w:r>
    </w:p>
    <w:p w:rsidR="00F43F91" w:rsidP="00E547AE">
      <w:pPr>
        <w:spacing w:after="0" w:line="360" w:lineRule="auto"/>
      </w:pPr>
      <w:r>
        <w:rPr>
          <w:color w:val="000000"/>
        </w:rPr>
        <w:t xml:space="preserve">4. B   </w:t>
      </w:r>
    </w:p>
    <w:p w:rsidR="00E547AE" w:rsidP="00E547AE">
      <w:pPr>
        <w:spacing w:after="0" w:line="360" w:lineRule="auto"/>
      </w:pPr>
      <w:r>
        <w:rPr>
          <w:color w:val="000000"/>
        </w:rPr>
        <w:t>分析：根据所学，违反的法律不同，承担的法律后果也不相同。题文中，章某等</w:t>
      </w:r>
      <w:r>
        <w:rPr>
          <w:color w:val="000000"/>
        </w:rPr>
        <w:t>6</w:t>
      </w:r>
      <w:r>
        <w:rPr>
          <w:color w:val="000000"/>
        </w:rPr>
        <w:t>人的行为属于犯罪行为，被判处有期徒刑</w:t>
      </w:r>
      <w:r>
        <w:rPr>
          <w:color w:val="000000"/>
        </w:rPr>
        <w:t>1</w:t>
      </w:r>
      <w:r>
        <w:rPr>
          <w:color w:val="000000"/>
        </w:rPr>
        <w:t>年</w:t>
      </w:r>
      <w:r>
        <w:rPr>
          <w:color w:val="000000"/>
        </w:rPr>
        <w:t>8</w:t>
      </w:r>
      <w:r>
        <w:rPr>
          <w:color w:val="000000"/>
        </w:rPr>
        <w:t>个月至</w:t>
      </w:r>
      <w:r>
        <w:rPr>
          <w:color w:val="000000"/>
        </w:rPr>
        <w:t>4</w:t>
      </w:r>
      <w:r>
        <w:rPr>
          <w:color w:val="000000"/>
        </w:rPr>
        <w:t>年不等刑罚，并处</w:t>
      </w:r>
      <w:r>
        <w:rPr>
          <w:color w:val="000000"/>
        </w:rPr>
        <w:t>1</w:t>
      </w:r>
      <w:r>
        <w:rPr>
          <w:color w:val="000000"/>
        </w:rPr>
        <w:t>万元到</w:t>
      </w:r>
      <w:r>
        <w:rPr>
          <w:color w:val="000000"/>
        </w:rPr>
        <w:t>4</w:t>
      </w:r>
      <w:r>
        <w:rPr>
          <w:color w:val="000000"/>
        </w:rPr>
        <w:t>万元不等罚金，表明其承担的法律责任是刑事责任；杨某的行为属于行政违法行为，被丽江市公安局古城分局拘留</w:t>
      </w:r>
      <w:r>
        <w:rPr>
          <w:color w:val="000000"/>
        </w:rPr>
        <w:t>5</w:t>
      </w:r>
      <w:r>
        <w:rPr>
          <w:color w:val="000000"/>
        </w:rPr>
        <w:t>天，表明其承担的法律责任是行政责任，</w:t>
      </w:r>
      <w:r>
        <w:rPr>
          <w:color w:val="000000"/>
        </w:rPr>
        <w:t>B</w:t>
      </w:r>
      <w:r>
        <w:rPr>
          <w:color w:val="000000"/>
        </w:rPr>
        <w:t>正确，符合题意；</w:t>
      </w:r>
    </w:p>
    <w:p w:rsidR="00F43F91" w:rsidP="00E547AE">
      <w:pPr>
        <w:spacing w:after="0" w:line="360" w:lineRule="auto"/>
      </w:pPr>
      <w:r>
        <w:rPr>
          <w:color w:val="000000"/>
        </w:rPr>
        <w:t>ACD</w:t>
      </w:r>
      <w:r>
        <w:rPr>
          <w:color w:val="000000"/>
        </w:rPr>
        <w:t>不符合题意，应排除。</w:t>
      </w:r>
    </w:p>
    <w:p w:rsidR="00F43F91" w:rsidP="00E547AE">
      <w:pPr>
        <w:spacing w:after="0" w:line="360" w:lineRule="auto"/>
      </w:pPr>
      <w:r>
        <w:rPr>
          <w:color w:val="000000"/>
        </w:rPr>
        <w:t>故答案为：</w:t>
      </w:r>
      <w:r>
        <w:rPr>
          <w:color w:val="000000"/>
        </w:rPr>
        <w:t xml:space="preserve"> B</w:t>
      </w:r>
    </w:p>
    <w:p w:rsidR="00F43F91" w:rsidP="00E547AE">
      <w:pPr>
        <w:spacing w:after="0" w:line="360" w:lineRule="auto"/>
      </w:pPr>
      <w:r>
        <w:rPr>
          <w:color w:val="000000"/>
        </w:rPr>
        <w:t>【点评】本题考查违法行为。违法行为根据违反的法律，可分为行政违法行为、民事违法行为、刑事违法行为。行政违法行为要承担行政责任，民事违法行为要承担民事责任，刑事违法行为要承担刑事责任。理解这些内容是解决问题的关键。</w:t>
      </w:r>
    </w:p>
    <w:p w:rsidR="00F43F91" w:rsidP="00E547AE">
      <w:pPr>
        <w:spacing w:after="0" w:line="360" w:lineRule="auto"/>
      </w:pPr>
      <w:r>
        <w:rPr>
          <w:color w:val="000000"/>
        </w:rPr>
        <w:t xml:space="preserve">5. A   </w:t>
      </w:r>
    </w:p>
    <w:p w:rsidR="00E547AE" w:rsidP="00E547AE">
      <w:pPr>
        <w:spacing w:after="0" w:line="360" w:lineRule="auto"/>
      </w:pPr>
      <w:r>
        <w:rPr>
          <w:color w:val="000000"/>
        </w:rPr>
        <w:t>分析：</w:t>
      </w:r>
      <w:r>
        <w:rPr>
          <w:color w:val="000000"/>
        </w:rPr>
        <w:t>①</w:t>
      </w:r>
      <w:r>
        <w:rPr>
          <w:color w:val="000000"/>
        </w:rPr>
        <w:t>是正确的，</w:t>
      </w:r>
      <w:r>
        <w:rPr>
          <w:color w:val="000000"/>
        </w:rPr>
        <w:t xml:space="preserve"> </w:t>
      </w:r>
      <w:r>
        <w:rPr>
          <w:color w:val="000000"/>
        </w:rPr>
        <w:t>反对分裂</w:t>
      </w:r>
      <w:r>
        <w:rPr>
          <w:color w:val="000000"/>
        </w:rPr>
        <w:t>,</w:t>
      </w:r>
      <w:r>
        <w:rPr>
          <w:color w:val="000000"/>
        </w:rPr>
        <w:t>就要反对一切形式的民族分裂活动</w:t>
      </w:r>
      <w:r>
        <w:rPr>
          <w:color w:val="000000"/>
        </w:rPr>
        <w:t>,</w:t>
      </w:r>
      <w:r>
        <w:rPr>
          <w:color w:val="000000"/>
        </w:rPr>
        <w:t>尤其要坚决反对借民族和宗教之名搞暴力恐怖活动</w:t>
      </w:r>
    </w:p>
    <w:p w:rsidR="00E547AE" w:rsidP="00E547AE">
      <w:pPr>
        <w:spacing w:after="0" w:line="360" w:lineRule="auto"/>
      </w:pPr>
      <w:r>
        <w:rPr>
          <w:color w:val="000000"/>
        </w:rPr>
        <w:t xml:space="preserve"> ②</w:t>
      </w:r>
      <w:r>
        <w:rPr>
          <w:color w:val="000000"/>
        </w:rPr>
        <w:t>是正确的，维护国家统一</w:t>
      </w:r>
      <w:r>
        <w:rPr>
          <w:color w:val="000000"/>
        </w:rPr>
        <w:t>,</w:t>
      </w:r>
      <w:r>
        <w:rPr>
          <w:color w:val="000000"/>
        </w:rPr>
        <w:t>反对分裂</w:t>
      </w:r>
      <w:r>
        <w:rPr>
          <w:color w:val="000000"/>
        </w:rPr>
        <w:t>,</w:t>
      </w:r>
      <w:r>
        <w:rPr>
          <w:color w:val="000000"/>
        </w:rPr>
        <w:t>是爱国主义精神的具体体现</w:t>
      </w:r>
    </w:p>
    <w:p w:rsidR="00E547AE" w:rsidP="00E547AE">
      <w:pPr>
        <w:spacing w:after="0" w:line="360" w:lineRule="auto"/>
      </w:pPr>
      <w:r>
        <w:rPr>
          <w:color w:val="000000"/>
        </w:rPr>
        <w:t xml:space="preserve"> ③</w:t>
      </w:r>
      <w:r>
        <w:rPr>
          <w:color w:val="000000"/>
        </w:rPr>
        <w:t>是正确的，维护国家统一</w:t>
      </w:r>
      <w:r>
        <w:rPr>
          <w:color w:val="000000"/>
        </w:rPr>
        <w:t>,</w:t>
      </w:r>
      <w:r>
        <w:rPr>
          <w:color w:val="000000"/>
        </w:rPr>
        <w:t>反对分裂</w:t>
      </w:r>
      <w:r>
        <w:rPr>
          <w:color w:val="000000"/>
        </w:rPr>
        <w:t xml:space="preserve">, </w:t>
      </w:r>
      <w:r>
        <w:rPr>
          <w:color w:val="000000"/>
        </w:rPr>
        <w:t>是每个公民义不容辞的责任</w:t>
      </w:r>
      <w:r>
        <w:rPr>
          <w:color w:val="000000"/>
        </w:rPr>
        <w:t>   </w:t>
      </w:r>
    </w:p>
    <w:p w:rsidR="00E547AE" w:rsidP="00E547AE">
      <w:pPr>
        <w:spacing w:after="0" w:line="360" w:lineRule="auto"/>
      </w:pPr>
      <w:r>
        <w:rPr>
          <w:color w:val="000000"/>
        </w:rPr>
        <w:t xml:space="preserve"> ④</w:t>
      </w:r>
      <w:r>
        <w:rPr>
          <w:color w:val="000000"/>
        </w:rPr>
        <w:t>是错误的，维护国家统一，反对分裂是每个公民应尽的义务与责任，而不仅仅是国家的事，选项说法错误，排除。</w:t>
      </w:r>
    </w:p>
    <w:p w:rsidR="00F43F91" w:rsidP="00E547AE">
      <w:pPr>
        <w:spacing w:after="0" w:line="360" w:lineRule="auto"/>
      </w:pPr>
      <w:r>
        <w:rPr>
          <w:color w:val="000000"/>
        </w:rPr>
        <w:t xml:space="preserve"> </w:t>
      </w:r>
      <w:r>
        <w:rPr>
          <w:color w:val="000000"/>
        </w:rPr>
        <w:t>故答案为：</w:t>
      </w:r>
      <w:r>
        <w:rPr>
          <w:color w:val="000000"/>
        </w:rPr>
        <w:t xml:space="preserve"> A </w:t>
      </w:r>
    </w:p>
    <w:p w:rsidR="00F43F91" w:rsidP="00E547AE">
      <w:pPr>
        <w:spacing w:after="0" w:line="360" w:lineRule="auto"/>
      </w:pPr>
      <w:r>
        <w:rPr>
          <w:color w:val="000000"/>
        </w:rPr>
        <w:t>【点评】本题主要考查的是同学们对维护国家利益的认识和理解，因此需要同学们认识到的是公民的义务包括维护国家统一和民族团结、遵守宪法和法律、维护国家安全，荣誉和利益、服兵役和参加民兵组织。</w:t>
      </w:r>
    </w:p>
    <w:p w:rsidR="00F43F91" w:rsidP="00E547AE">
      <w:pPr>
        <w:spacing w:after="0" w:line="360" w:lineRule="auto"/>
      </w:pPr>
      <w:r>
        <w:rPr>
          <w:color w:val="000000"/>
        </w:rPr>
        <w:t xml:space="preserve">6. A   </w:t>
      </w:r>
    </w:p>
    <w:p w:rsidR="00F43F91" w:rsidP="00E547AE">
      <w:pPr>
        <w:spacing w:after="0" w:line="360" w:lineRule="auto"/>
      </w:pPr>
      <w:r>
        <w:rPr>
          <w:color w:val="000000"/>
        </w:rPr>
        <w:t>分析：青少年学生学习参加一些体力劳动，能让青少年体会劳动的艰辛，有利于培养良好的劳动观念，形成尊重劳动的意识，是很有必要的，选项</w:t>
      </w:r>
      <w:r>
        <w:rPr>
          <w:color w:val="000000"/>
        </w:rPr>
        <w:t>A</w:t>
      </w:r>
      <w:r>
        <w:rPr>
          <w:color w:val="000000"/>
        </w:rPr>
        <w:t>正确。</w:t>
      </w:r>
      <w:r>
        <w:rPr>
          <w:color w:val="000000"/>
        </w:rPr>
        <w:t xml:space="preserve">   </w:t>
      </w:r>
    </w:p>
    <w:p w:rsidR="00F43F91" w:rsidP="00E547AE">
      <w:pPr>
        <w:spacing w:after="0" w:line="360" w:lineRule="auto"/>
      </w:pPr>
      <w:r>
        <w:rPr>
          <w:color w:val="000000"/>
        </w:rPr>
        <w:t>青少年有必要参加一些体力劳动，选项</w:t>
      </w:r>
      <w:r>
        <w:rPr>
          <w:color w:val="000000"/>
        </w:rPr>
        <w:t>BD</w:t>
      </w:r>
      <w:r>
        <w:rPr>
          <w:color w:val="000000"/>
        </w:rPr>
        <w:t>错误；</w:t>
      </w:r>
    </w:p>
    <w:p w:rsidR="00F43F91" w:rsidP="00E547AE">
      <w:pPr>
        <w:spacing w:after="0" w:line="360" w:lineRule="auto"/>
      </w:pPr>
      <w:r>
        <w:rPr>
          <w:color w:val="000000"/>
        </w:rPr>
        <w:t>学习是青少年学生的主要任务，我们要学会享受学习，而不是想办法从学习中解脱，选项</w:t>
      </w:r>
      <w:r>
        <w:rPr>
          <w:color w:val="000000"/>
        </w:rPr>
        <w:t>C</w:t>
      </w:r>
      <w:r>
        <w:rPr>
          <w:color w:val="000000"/>
        </w:rPr>
        <w:t>错误。</w:t>
      </w:r>
    </w:p>
    <w:p w:rsidR="00F43F91" w:rsidP="00E547AE">
      <w:pPr>
        <w:spacing w:after="0" w:line="360" w:lineRule="auto"/>
      </w:pPr>
      <w:r>
        <w:rPr>
          <w:color w:val="000000"/>
        </w:rPr>
        <w:t>故答案为：</w:t>
      </w:r>
      <w:r>
        <w:rPr>
          <w:color w:val="000000"/>
        </w:rPr>
        <w:t>A</w:t>
      </w:r>
      <w:r>
        <w:rPr>
          <w:color w:val="000000"/>
        </w:rPr>
        <w:t>。</w:t>
      </w:r>
    </w:p>
    <w:p w:rsidR="00F43F91" w:rsidP="00E547AE">
      <w:pPr>
        <w:spacing w:after="0" w:line="360" w:lineRule="auto"/>
      </w:pPr>
      <w:r>
        <w:rPr>
          <w:color w:val="000000"/>
        </w:rPr>
        <w:t>【点评】依据古典名言和古诗词考查道德与法治的相关知识是近年来的命题趋势。要解决这类问题，需要我们平时多积累相关的古典名言和古诗词；多思考见到的古典名言和古诗词与道德与法治课的联系，做到有备无患。</w:t>
      </w:r>
    </w:p>
    <w:p w:rsidR="00F43F91" w:rsidP="00E547AE">
      <w:pPr>
        <w:spacing w:after="0" w:line="360" w:lineRule="auto"/>
      </w:pPr>
      <w:r>
        <w:rPr>
          <w:color w:val="000000"/>
        </w:rPr>
        <w:t xml:space="preserve">7. A   </w:t>
      </w:r>
    </w:p>
    <w:p w:rsidR="00E547AE" w:rsidP="00E547AE">
      <w:pPr>
        <w:spacing w:after="0" w:line="360" w:lineRule="auto"/>
      </w:pPr>
      <w:r>
        <w:rPr>
          <w:color w:val="000000"/>
        </w:rPr>
        <w:t>分析：在我国，宪法是所有组织、机关团体以及公民的根本活动准则，因此也是中国共产党的根本活动准则，所以观点</w:t>
      </w:r>
      <w:r>
        <w:rPr>
          <w:color w:val="000000"/>
        </w:rPr>
        <w:t>A</w:t>
      </w:r>
      <w:r>
        <w:rPr>
          <w:color w:val="000000"/>
        </w:rPr>
        <w:t>符合题意；</w:t>
      </w:r>
    </w:p>
    <w:p w:rsidR="00E547AE" w:rsidP="00E547AE">
      <w:pPr>
        <w:spacing w:after="0" w:line="360" w:lineRule="auto"/>
      </w:pPr>
      <w:r>
        <w:rPr>
          <w:color w:val="000000"/>
        </w:rPr>
        <w:t>观点</w:t>
      </w:r>
      <w:r>
        <w:rPr>
          <w:color w:val="000000"/>
        </w:rPr>
        <w:t>B</w:t>
      </w:r>
      <w:r>
        <w:rPr>
          <w:color w:val="000000"/>
        </w:rPr>
        <w:t>、</w:t>
      </w:r>
      <w:r>
        <w:rPr>
          <w:color w:val="000000"/>
        </w:rPr>
        <w:t>C</w:t>
      </w:r>
      <w:r>
        <w:rPr>
          <w:color w:val="000000"/>
        </w:rPr>
        <w:t>、</w:t>
      </w:r>
      <w:r>
        <w:rPr>
          <w:color w:val="000000"/>
        </w:rPr>
        <w:t>D</w:t>
      </w:r>
      <w:r>
        <w:rPr>
          <w:color w:val="000000"/>
        </w:rPr>
        <w:t>也是党应该遵守的活动准则，但不是根本活动准则，故应排除；</w:t>
      </w:r>
    </w:p>
    <w:p w:rsidR="00F43F91" w:rsidP="00E547AE">
      <w:pPr>
        <w:spacing w:after="0" w:line="360" w:lineRule="auto"/>
      </w:pPr>
      <w:r>
        <w:rPr>
          <w:color w:val="000000"/>
        </w:rPr>
        <w:t>故答案为：</w:t>
      </w:r>
      <w:r>
        <w:rPr>
          <w:color w:val="000000"/>
        </w:rPr>
        <w:t>A</w:t>
      </w:r>
      <w:r>
        <w:rPr>
          <w:color w:val="000000"/>
        </w:rPr>
        <w:t>。</w:t>
      </w:r>
    </w:p>
    <w:p w:rsidR="00F43F91" w:rsidP="00E547AE">
      <w:pPr>
        <w:spacing w:after="0" w:line="360" w:lineRule="auto"/>
      </w:pPr>
      <w:r>
        <w:rPr>
          <w:color w:val="000000"/>
        </w:rPr>
        <w:t>【点评】本题考查对宪法的认识，主要考查学生的分析和理解能力，本题分析题意要求，根据所学知识可以直接选出正确的答案。</w:t>
      </w:r>
    </w:p>
    <w:p w:rsidR="00F43F91" w:rsidP="00E547AE">
      <w:pPr>
        <w:spacing w:after="0" w:line="360" w:lineRule="auto"/>
      </w:pPr>
      <w:r>
        <w:rPr>
          <w:color w:val="000000"/>
        </w:rPr>
        <w:t xml:space="preserve">8. C   </w:t>
      </w:r>
    </w:p>
    <w:p w:rsidR="00E547AE" w:rsidP="00E547AE">
      <w:pPr>
        <w:spacing w:after="0" w:line="360" w:lineRule="auto"/>
      </w:pPr>
      <w:r>
        <w:rPr>
          <w:color w:val="000000"/>
        </w:rPr>
        <w:t>分析：我国的基本经济制度决定我国分配制度。社会主义的性质决定</w:t>
      </w:r>
      <w:r>
        <w:rPr>
          <w:color w:val="000000"/>
        </w:rPr>
        <w:t xml:space="preserve"> </w:t>
      </w:r>
      <w:r>
        <w:rPr>
          <w:color w:val="000000"/>
        </w:rPr>
        <w:t>我国必须坚持社会主义公有制作为我国经济制度的主体，我国分配制度适应了我国的基本经济制度，社会主义公有制经济适应了我国的基本国情。故选</w:t>
      </w:r>
      <w:r>
        <w:rPr>
          <w:color w:val="000000"/>
        </w:rPr>
        <w:t>C</w:t>
      </w:r>
      <w:r>
        <w:rPr>
          <w:color w:val="000000"/>
        </w:rPr>
        <w:t>。</w:t>
      </w:r>
      <w:r>
        <w:rPr>
          <w:color w:val="000000"/>
        </w:rPr>
        <w:t>①④</w:t>
      </w:r>
      <w:r>
        <w:rPr>
          <w:color w:val="000000"/>
        </w:rPr>
        <w:t>不符合图示的逻辑关系。</w:t>
      </w:r>
    </w:p>
    <w:p w:rsidR="00F43F91" w:rsidP="00E547AE">
      <w:pPr>
        <w:spacing w:after="0" w:line="360" w:lineRule="auto"/>
      </w:pPr>
      <w:r>
        <w:rPr>
          <w:color w:val="000000"/>
        </w:rPr>
        <w:t>【点评】本题考查对我基本经济制度和分配制度的认识。</w:t>
      </w:r>
    </w:p>
    <w:p w:rsidR="00F43F91" w:rsidP="00E547AE">
      <w:pPr>
        <w:spacing w:after="0" w:line="360" w:lineRule="auto"/>
      </w:pPr>
      <w:r>
        <w:rPr>
          <w:color w:val="000000"/>
        </w:rPr>
        <w:t xml:space="preserve">9. A   </w:t>
      </w:r>
    </w:p>
    <w:p w:rsidR="00E547AE" w:rsidP="00E547AE">
      <w:pPr>
        <w:spacing w:after="0" w:line="360" w:lineRule="auto"/>
      </w:pPr>
      <w:r>
        <w:rPr>
          <w:color w:val="000000"/>
        </w:rPr>
        <w:t>分析：题目要求选出我们怎样正确利用网络信息，</w:t>
      </w:r>
      <w:r>
        <w:rPr>
          <w:color w:val="000000"/>
        </w:rPr>
        <w:t>①②③④</w:t>
      </w:r>
      <w:r>
        <w:rPr>
          <w:color w:val="000000"/>
        </w:rPr>
        <w:t>的说法都是正确的，且符合题意，都应入选。</w:t>
      </w:r>
    </w:p>
    <w:p w:rsidR="00F43F91" w:rsidP="00E547AE">
      <w:pPr>
        <w:spacing w:after="0" w:line="360" w:lineRule="auto"/>
      </w:pPr>
      <w:r>
        <w:rPr>
          <w:color w:val="000000"/>
        </w:rPr>
        <w:t>故答案为：</w:t>
      </w:r>
      <w:r>
        <w:rPr>
          <w:color w:val="000000"/>
        </w:rPr>
        <w:t>A</w:t>
      </w:r>
      <w:r>
        <w:rPr>
          <w:color w:val="000000"/>
        </w:rPr>
        <w:t>。</w:t>
      </w:r>
    </w:p>
    <w:p w:rsidR="00F43F91" w:rsidP="00E547AE">
      <w:pPr>
        <w:spacing w:after="0" w:line="360" w:lineRule="auto"/>
      </w:pPr>
      <w:r>
        <w:rPr>
          <w:color w:val="000000"/>
        </w:rPr>
        <w:t>【点评】本题考查对网络的作用和合理利用网络的认识，主要考查学生的理解能力，我们要充分利用网络平台为社会发展建言献策，可以向政府部门积极提出意见和建议，为决策科学化、民主化贡献力量。</w:t>
      </w:r>
    </w:p>
    <w:p w:rsidR="00F43F91" w:rsidP="00E547AE">
      <w:pPr>
        <w:spacing w:after="0" w:line="360" w:lineRule="auto"/>
      </w:pPr>
      <w:r>
        <w:rPr>
          <w:color w:val="000000"/>
        </w:rPr>
        <w:t xml:space="preserve">10. C   </w:t>
      </w:r>
    </w:p>
    <w:p w:rsidR="00E547AE" w:rsidP="00E547AE">
      <w:pPr>
        <w:spacing w:after="0" w:line="360" w:lineRule="auto"/>
      </w:pPr>
      <w:r>
        <w:rPr>
          <w:color w:val="000000"/>
        </w:rPr>
        <w:t>分析：在社会生活中，公平有很重要的作用，因为公平关系到人们的切身利益，关系到社会的稳定，也反映了期盼公平、维护正义是人们的共同心声，所以</w:t>
      </w:r>
      <w:r>
        <w:rPr>
          <w:color w:val="000000"/>
        </w:rPr>
        <w:t>①②</w:t>
      </w:r>
      <w:r>
        <w:rPr>
          <w:color w:val="000000"/>
        </w:rPr>
        <w:t>是正确的，</w:t>
      </w:r>
      <w:r>
        <w:rPr>
          <w:color w:val="000000"/>
        </w:rPr>
        <w:t>③</w:t>
      </w:r>
      <w:r>
        <w:rPr>
          <w:color w:val="000000"/>
        </w:rPr>
        <w:t>的表述与题意不符，</w:t>
      </w:r>
      <w:r>
        <w:rPr>
          <w:color w:val="000000"/>
        </w:rPr>
        <w:t>④</w:t>
      </w:r>
      <w:r>
        <w:rPr>
          <w:color w:val="000000"/>
        </w:rPr>
        <w:t>是错误的，有了公平，不一定能解决社会的主要矛盾，解决主要矛盾的根本途径是以经济建设为中心，大力发展生产力，排除，故选</w:t>
      </w:r>
      <w:r>
        <w:rPr>
          <w:color w:val="000000"/>
        </w:rPr>
        <w:t>C</w:t>
      </w:r>
      <w:r>
        <w:rPr>
          <w:color w:val="000000"/>
        </w:rPr>
        <w:t>。</w:t>
      </w:r>
    </w:p>
    <w:p w:rsidR="00E547AE" w:rsidP="00E547AE">
      <w:pPr>
        <w:spacing w:after="0" w:line="360" w:lineRule="auto"/>
      </w:pPr>
      <w:r>
        <w:rPr>
          <w:color w:val="000000"/>
        </w:rPr>
        <w:t>【点评】本题考查我们维护公平。</w:t>
      </w:r>
    </w:p>
    <w:p w:rsidR="00F43F91" w:rsidP="00E547AE">
      <w:pPr>
        <w:spacing w:after="0" w:line="360" w:lineRule="auto"/>
      </w:pPr>
      <w:r>
        <w:rPr>
          <w:color w:val="000000"/>
        </w:rPr>
        <w:t xml:space="preserve">11. A   </w:t>
      </w:r>
    </w:p>
    <w:p w:rsidR="00E547AE" w:rsidP="00E547AE">
      <w:pPr>
        <w:spacing w:after="0" w:line="360" w:lineRule="auto"/>
      </w:pPr>
      <w:r>
        <w:rPr>
          <w:color w:val="000000"/>
        </w:rPr>
        <w:t>分析：根据所学，衡量一个社会的文明程度，不仅要看经济发展，而且要看发展成果是否惠及全体人民，人民的合法权益是否得到切实保障。</w:t>
      </w:r>
      <w:r>
        <w:rPr>
          <w:color w:val="000000"/>
        </w:rPr>
        <w:t xml:space="preserve"> </w:t>
      </w:r>
      <w:r>
        <w:rPr>
          <w:color w:val="000000"/>
        </w:rPr>
        <w:t>到</w:t>
      </w:r>
      <w:r>
        <w:rPr>
          <w:color w:val="000000"/>
        </w:rPr>
        <w:t>2020</w:t>
      </w:r>
      <w:r>
        <w:rPr>
          <w:color w:val="000000"/>
        </w:rPr>
        <w:t>年现行标准下农村贫困人口全部脱贫。这一郑重承诺表明党和政府坚持以人民为中心的发展思想，人民对美好生活的向往，就是党的奋斗目标，</w:t>
      </w:r>
      <w:r>
        <w:rPr>
          <w:color w:val="000000"/>
        </w:rPr>
        <w:t xml:space="preserve"> ①②</w:t>
      </w:r>
      <w:r>
        <w:rPr>
          <w:color w:val="000000"/>
        </w:rPr>
        <w:t>符合题意，正确。</w:t>
      </w:r>
    </w:p>
    <w:p w:rsidR="00E547AE" w:rsidP="00E547AE">
      <w:pPr>
        <w:spacing w:after="0" w:line="360" w:lineRule="auto"/>
      </w:pPr>
      <w:r>
        <w:rPr>
          <w:color w:val="000000"/>
        </w:rPr>
        <w:t xml:space="preserve"> ③</w:t>
      </w:r>
      <w:r>
        <w:rPr>
          <w:color w:val="000000"/>
        </w:rPr>
        <w:t>错误，进入新时代，我国社会主要矛盾转化为人民日益增长的美好生活需要和不平衡不充分的发展之间的矛盾。这一主要矛盾还没有解决。</w:t>
      </w:r>
    </w:p>
    <w:p w:rsidR="00E547AE" w:rsidP="00E547AE">
      <w:pPr>
        <w:spacing w:after="0" w:line="360" w:lineRule="auto"/>
      </w:pPr>
      <w:r>
        <w:rPr>
          <w:color w:val="000000"/>
        </w:rPr>
        <w:t xml:space="preserve"> ④</w:t>
      </w:r>
      <w:r>
        <w:rPr>
          <w:color w:val="000000"/>
        </w:rPr>
        <w:t>错误，实现中华民族的伟大复兴是近代以来中华民族最伟大的梦想。</w:t>
      </w:r>
    </w:p>
    <w:p w:rsidR="00F43F91" w:rsidP="00E547AE">
      <w:pPr>
        <w:spacing w:after="0" w:line="360" w:lineRule="auto"/>
      </w:pPr>
      <w:r>
        <w:rPr>
          <w:color w:val="000000"/>
        </w:rPr>
        <w:t xml:space="preserve"> </w:t>
      </w:r>
      <w:r>
        <w:rPr>
          <w:color w:val="000000"/>
        </w:rPr>
        <w:t>故答案为：</w:t>
      </w:r>
      <w:r>
        <w:rPr>
          <w:color w:val="000000"/>
        </w:rPr>
        <w:t>A</w:t>
      </w:r>
      <w:r>
        <w:rPr>
          <w:color w:val="000000"/>
        </w:rPr>
        <w:t>。</w:t>
      </w:r>
      <w:r>
        <w:rPr>
          <w:color w:val="000000"/>
        </w:rPr>
        <w:t xml:space="preserve"> </w:t>
      </w:r>
    </w:p>
    <w:p w:rsidR="00F43F91" w:rsidP="00E547AE">
      <w:pPr>
        <w:spacing w:after="0" w:line="360" w:lineRule="auto"/>
      </w:pPr>
      <w:r>
        <w:rPr>
          <w:color w:val="000000"/>
        </w:rPr>
        <w:t>【点评】本题考查对共享发展成果的认识，主要考查学生的理解能力，党和政府坚持以人民为中心的发展思想，强调人人参与、人人尽力、人人享有，让人民群众共享发展成果，引领全体人民携手迈入全面小康社会，朝着共同富裕方向稳步前进。</w:t>
      </w:r>
    </w:p>
    <w:p w:rsidR="00F43F91" w:rsidP="00E547AE">
      <w:pPr>
        <w:spacing w:line="360" w:lineRule="auto"/>
      </w:pPr>
      <w:r>
        <w:t>二、非选择题共</w:t>
      </w:r>
      <w:r>
        <w:t>26</w:t>
      </w:r>
      <w:r>
        <w:t>分</w:t>
      </w:r>
    </w:p>
    <w:p w:rsidR="00E547AE" w:rsidP="00E547AE">
      <w:pPr>
        <w:spacing w:after="0" w:line="360" w:lineRule="auto"/>
      </w:pPr>
      <w:r>
        <w:rPr>
          <w:color w:val="000000"/>
        </w:rPr>
        <w:t xml:space="preserve">12. </w:t>
      </w:r>
      <w:r>
        <w:rPr>
          <w:color w:val="000000"/>
        </w:rPr>
        <w:t>（</w:t>
      </w:r>
      <w:r>
        <w:rPr>
          <w:color w:val="000000"/>
        </w:rPr>
        <w:t>1</w:t>
      </w:r>
      <w:r>
        <w:rPr>
          <w:color w:val="000000"/>
        </w:rPr>
        <w:t>）我国正处在社会主义初级阶段。</w:t>
      </w:r>
    </w:p>
    <w:p w:rsidR="00E547AE" w:rsidP="00E547AE">
      <w:pPr>
        <w:spacing w:after="0" w:line="360" w:lineRule="auto"/>
      </w:pPr>
    </w:p>
    <w:p w:rsidR="00E547AE" w:rsidP="00E547AE">
      <w:pPr>
        <w:spacing w:after="0" w:line="360" w:lineRule="auto"/>
      </w:pPr>
      <w:r>
        <w:rPr>
          <w:color w:val="000000"/>
        </w:rPr>
        <w:t>（</w:t>
      </w:r>
      <w:r>
        <w:rPr>
          <w:color w:val="000000"/>
        </w:rPr>
        <w:t>2</w:t>
      </w:r>
      <w:r>
        <w:rPr>
          <w:color w:val="000000"/>
        </w:rPr>
        <w:t>）共同富裕的根本原则，和因地制宜，优势互补的扶贫原则。</w:t>
      </w:r>
    </w:p>
    <w:p w:rsidR="00E547AE" w:rsidP="00E547AE">
      <w:pPr>
        <w:spacing w:after="0" w:line="360" w:lineRule="auto"/>
      </w:pPr>
    </w:p>
    <w:p w:rsidR="00E547AE" w:rsidP="00E547AE">
      <w:pPr>
        <w:spacing w:after="0" w:line="360" w:lineRule="auto"/>
      </w:pPr>
      <w:r>
        <w:rPr>
          <w:color w:val="000000"/>
        </w:rPr>
        <w:t>（</w:t>
      </w:r>
      <w:r>
        <w:rPr>
          <w:color w:val="000000"/>
        </w:rPr>
        <w:t>3</w:t>
      </w:r>
      <w:r>
        <w:rPr>
          <w:color w:val="000000"/>
        </w:rPr>
        <w:t>）构建社会主义和谐社会。</w:t>
      </w:r>
    </w:p>
    <w:p w:rsidR="00E547AE" w:rsidP="00E547AE">
      <w:pPr>
        <w:spacing w:after="0" w:line="360" w:lineRule="auto"/>
      </w:pPr>
    </w:p>
    <w:p w:rsidR="00E547AE" w:rsidP="00E547AE">
      <w:pPr>
        <w:spacing w:after="0" w:line="360" w:lineRule="auto"/>
      </w:pPr>
      <w:r>
        <w:rPr>
          <w:color w:val="000000"/>
        </w:rPr>
        <w:t>（</w:t>
      </w:r>
      <w:r>
        <w:rPr>
          <w:color w:val="000000"/>
        </w:rPr>
        <w:t>4</w:t>
      </w:r>
      <w:r>
        <w:rPr>
          <w:color w:val="000000"/>
        </w:rPr>
        <w:t>）经济建设。</w:t>
      </w:r>
    </w:p>
    <w:p w:rsidR="00E547AE" w:rsidP="00E547AE">
      <w:pPr>
        <w:spacing w:after="0" w:line="360" w:lineRule="auto"/>
      </w:pPr>
      <w:r>
        <w:rPr>
          <w:color w:val="000000"/>
        </w:rPr>
        <w:t>分析：（</w:t>
      </w:r>
      <w:r>
        <w:rPr>
          <w:color w:val="000000"/>
        </w:rPr>
        <w:t>1</w:t>
      </w:r>
      <w:r>
        <w:rPr>
          <w:color w:val="000000"/>
        </w:rPr>
        <w:t>）从材料描述中可以看出我国现在贫困人口仍然众多，贫困形势严峻，说明我国正处于并将长期处于社会主义初级阶段；因此，答案应围绕我国的基本国情进行组织。（</w:t>
      </w:r>
      <w:r>
        <w:rPr>
          <w:color w:val="000000"/>
        </w:rPr>
        <w:t>2</w:t>
      </w:r>
      <w:r>
        <w:rPr>
          <w:color w:val="000000"/>
        </w:rPr>
        <w:t>）材料中，我国的扶贫并不是不加区别、采用统一政策进行，而是进行精准扶贫，针对不同贫困区域环境、不同贫困农户状况，运用科学有效程序对扶贫对象实施精确识别、精确帮扶、精确管理，这体现出我国的精准扶贫贯彻了区域经济发展的因地制宜、优势互补原则；因此，答案应围绕区域经济发展原则组织。（</w:t>
      </w:r>
      <w:r>
        <w:rPr>
          <w:color w:val="000000"/>
        </w:rPr>
        <w:t>3</w:t>
      </w:r>
      <w:r>
        <w:rPr>
          <w:color w:val="000000"/>
        </w:rPr>
        <w:t>）此题旨在考查学生对教材基础知识的掌握。注意题文中的关键词</w:t>
      </w:r>
      <w:r>
        <w:rPr>
          <w:color w:val="000000"/>
        </w:rPr>
        <w:t>“</w:t>
      </w:r>
      <w:r>
        <w:rPr>
          <w:color w:val="000000"/>
        </w:rPr>
        <w:t>总体布局</w:t>
      </w:r>
      <w:r>
        <w:rPr>
          <w:color w:val="000000"/>
        </w:rPr>
        <w:t>”</w:t>
      </w:r>
      <w:r>
        <w:rPr>
          <w:color w:val="000000"/>
        </w:rPr>
        <w:t>、</w:t>
      </w:r>
      <w:r>
        <w:rPr>
          <w:color w:val="000000"/>
        </w:rPr>
        <w:t>“</w:t>
      </w:r>
      <w:r>
        <w:rPr>
          <w:color w:val="000000"/>
        </w:rPr>
        <w:t>重大战略任务</w:t>
      </w:r>
      <w:r>
        <w:rPr>
          <w:color w:val="000000"/>
        </w:rPr>
        <w:t>”</w:t>
      </w:r>
      <w:r>
        <w:rPr>
          <w:color w:val="000000"/>
        </w:rPr>
        <w:t>，既作为重大战略任务，又是从总体布局出发制定的只有构建社会主义和谐社会。据此回答即可。（</w:t>
      </w:r>
      <w:r>
        <w:rPr>
          <w:color w:val="000000"/>
        </w:rPr>
        <w:t>4</w:t>
      </w:r>
      <w:r>
        <w:rPr>
          <w:color w:val="000000"/>
        </w:rPr>
        <w:t>）扶贫的目的是脱贫，题文中的关键词</w:t>
      </w:r>
      <w:r>
        <w:rPr>
          <w:color w:val="000000"/>
        </w:rPr>
        <w:t>“</w:t>
      </w:r>
      <w:r>
        <w:rPr>
          <w:color w:val="000000"/>
        </w:rPr>
        <w:t>根本上</w:t>
      </w:r>
      <w:r>
        <w:rPr>
          <w:color w:val="000000"/>
        </w:rPr>
        <w:t>”</w:t>
      </w:r>
      <w:r>
        <w:rPr>
          <w:color w:val="000000"/>
        </w:rPr>
        <w:t>、</w:t>
      </w:r>
      <w:r>
        <w:rPr>
          <w:color w:val="000000"/>
        </w:rPr>
        <w:t>“</w:t>
      </w:r>
      <w:r>
        <w:rPr>
          <w:color w:val="000000"/>
        </w:rPr>
        <w:t>中心</w:t>
      </w:r>
      <w:r>
        <w:rPr>
          <w:color w:val="000000"/>
        </w:rPr>
        <w:t>”</w:t>
      </w:r>
      <w:r>
        <w:rPr>
          <w:color w:val="000000"/>
        </w:rPr>
        <w:t>，依据教材知识，从根本上来说，脱贫的措施应该是发展，即以经济建设为中心。据此回答即可。</w:t>
      </w:r>
    </w:p>
    <w:p w:rsidR="00F43F91" w:rsidP="00E547AE">
      <w:pPr>
        <w:spacing w:after="0" w:line="360" w:lineRule="auto"/>
      </w:pPr>
      <w:r>
        <w:rPr>
          <w:color w:val="000000"/>
        </w:rPr>
        <w:t>【点评】本题考查社会主义初级阶段的基本国情、党的基本路线、构建和谐社会，考查学生综合分析问题的能力，以材料题形式出现。解答此题的关键是审清题意，明确此题的考查方向是社会主义初级阶段的基本国情、党的基本路线、共同富裕、构建和谐社会，依据题意结合教材知识作答即可。</w:t>
      </w:r>
    </w:p>
    <w:p w:rsidR="00E547AE" w:rsidP="00E547AE">
      <w:pPr>
        <w:spacing w:after="0" w:line="360" w:lineRule="auto"/>
      </w:pPr>
      <w:r>
        <w:rPr>
          <w:color w:val="000000"/>
        </w:rPr>
        <w:t xml:space="preserve">13. </w:t>
      </w:r>
      <w:r>
        <w:rPr>
          <w:color w:val="000000"/>
        </w:rPr>
        <w:t>（</w:t>
      </w:r>
      <w:r>
        <w:rPr>
          <w:color w:val="000000"/>
        </w:rPr>
        <w:t>1</w:t>
      </w:r>
      <w:r>
        <w:rPr>
          <w:color w:val="000000"/>
        </w:rPr>
        <w:t>）中华民族的伟大复兴。富强、民主、文明、和谐的社会主义现代化国家。</w:t>
      </w:r>
    </w:p>
    <w:p w:rsidR="00E547AE" w:rsidP="00E547AE">
      <w:pPr>
        <w:spacing w:after="0" w:line="360" w:lineRule="auto"/>
      </w:pPr>
    </w:p>
    <w:p w:rsidR="00E547AE" w:rsidP="00E547AE">
      <w:pPr>
        <w:spacing w:after="0" w:line="360" w:lineRule="auto"/>
      </w:pPr>
      <w:r>
        <w:rPr>
          <w:color w:val="000000"/>
        </w:rPr>
        <w:t>（</w:t>
      </w:r>
      <w:r>
        <w:rPr>
          <w:color w:val="000000"/>
        </w:rPr>
        <w:t>2</w:t>
      </w:r>
      <w:r>
        <w:rPr>
          <w:color w:val="000000"/>
        </w:rPr>
        <w:t>）依法治国；本质：崇尚宪法和法律在国家政治、经济和社会生活中的权威；基本要求：有法可依，有法必依，执法必严，违法必究。</w:t>
      </w:r>
    </w:p>
    <w:p w:rsidR="00E547AE" w:rsidP="00E547AE">
      <w:pPr>
        <w:spacing w:after="0" w:line="360" w:lineRule="auto"/>
      </w:pPr>
    </w:p>
    <w:p w:rsidR="00E547AE" w:rsidP="00E547AE">
      <w:pPr>
        <w:spacing w:after="0" w:line="360" w:lineRule="auto"/>
      </w:pPr>
      <w:r>
        <w:rPr>
          <w:color w:val="000000"/>
        </w:rPr>
        <w:t>（</w:t>
      </w:r>
      <w:r>
        <w:rPr>
          <w:color w:val="000000"/>
        </w:rPr>
        <w:t>3</w:t>
      </w:r>
      <w:r>
        <w:rPr>
          <w:color w:val="000000"/>
        </w:rPr>
        <w:t>）增强民族文化的认同感；弘扬以爱国主义为核心的民族精神和以改革创新为核心的时代精神；参与国际合作与竞争的开拓进取精神；面对困难与挫折迎难而上的不畏挫折的精神；诚信精神；依法治国的精神理念；核心价值观。</w:t>
      </w:r>
    </w:p>
    <w:p w:rsidR="00E547AE" w:rsidP="00E547AE">
      <w:pPr>
        <w:spacing w:after="0" w:line="360" w:lineRule="auto"/>
      </w:pPr>
      <w:r>
        <w:rPr>
          <w:color w:val="000000"/>
        </w:rPr>
        <w:t>分析：（</w:t>
      </w:r>
      <w:r>
        <w:rPr>
          <w:color w:val="000000"/>
        </w:rPr>
        <w:t>1</w:t>
      </w:r>
      <w:r>
        <w:rPr>
          <w:color w:val="000000"/>
        </w:rPr>
        <w:t>）</w:t>
      </w:r>
      <w:r>
        <w:rPr>
          <w:color w:val="000000"/>
        </w:rPr>
        <w:t>“</w:t>
      </w:r>
      <w:r>
        <w:rPr>
          <w:color w:val="000000"/>
        </w:rPr>
        <w:t>同一个梦想</w:t>
      </w:r>
      <w:r>
        <w:rPr>
          <w:color w:val="000000"/>
        </w:rPr>
        <w:t>”</w:t>
      </w:r>
      <w:r>
        <w:rPr>
          <w:color w:val="000000"/>
        </w:rPr>
        <w:t>指的是现阶段我国各族人民的共同理想：建设中国特色社会主义，把我国建设成为富强、民主、文明、和谐的社会主义现代化国家。</w:t>
      </w:r>
    </w:p>
    <w:p w:rsidR="00E547AE" w:rsidP="00E547AE">
      <w:pPr>
        <w:spacing w:after="0" w:line="360" w:lineRule="auto"/>
      </w:pPr>
      <w:r>
        <w:rPr>
          <w:color w:val="000000"/>
        </w:rPr>
        <w:t xml:space="preserve"> </w:t>
      </w:r>
      <w:r>
        <w:rPr>
          <w:color w:val="000000"/>
        </w:rPr>
        <w:t>（</w:t>
      </w:r>
      <w:r>
        <w:rPr>
          <w:color w:val="000000"/>
        </w:rPr>
        <w:t>2</w:t>
      </w:r>
      <w:r>
        <w:rPr>
          <w:color w:val="000000"/>
        </w:rPr>
        <w:t>）依据教材知识可知，依法治国是党领导人民治理国家基本方略，基本要求是有法可依、有法必依、执法必严、违法必究。根据依法治国的基本要求知识点回答。</w:t>
      </w:r>
    </w:p>
    <w:p w:rsidR="00E547AE" w:rsidP="00E547AE">
      <w:pPr>
        <w:spacing w:after="0" w:line="360" w:lineRule="auto"/>
      </w:pPr>
      <w:r>
        <w:rPr>
          <w:color w:val="000000"/>
        </w:rPr>
        <w:t xml:space="preserve"> </w:t>
      </w:r>
      <w:r>
        <w:rPr>
          <w:color w:val="000000"/>
        </w:rPr>
        <w:t>（</w:t>
      </w:r>
      <w:r>
        <w:rPr>
          <w:color w:val="000000"/>
        </w:rPr>
        <w:t>3</w:t>
      </w:r>
      <w:r>
        <w:rPr>
          <w:color w:val="000000"/>
        </w:rPr>
        <w:t>）本题审题时一定要注意去某社区开展宣传活动，有的考生写出了班级开展演讲比赛、黑板报、征文比赛等，离开了设问的情境。</w:t>
      </w:r>
      <w:r>
        <w:rPr>
          <w:color w:val="000000"/>
        </w:rPr>
        <w:t>“</w:t>
      </w:r>
      <w:r>
        <w:rPr>
          <w:color w:val="000000"/>
        </w:rPr>
        <w:t>做好哪些方面的工作</w:t>
      </w:r>
      <w:r>
        <w:rPr>
          <w:color w:val="000000"/>
        </w:rPr>
        <w:t>”</w:t>
      </w:r>
      <w:r>
        <w:rPr>
          <w:color w:val="000000"/>
        </w:rPr>
        <w:t>指的是开始到最后的工作，有的考生答成了准备工作，片面的理解。本题的错误主要出现在以上的审题上。</w:t>
      </w:r>
    </w:p>
    <w:p w:rsidR="00F43F91" w:rsidP="00E547AE">
      <w:pPr>
        <w:spacing w:after="0" w:line="360" w:lineRule="auto"/>
      </w:pPr>
      <w:r>
        <w:rPr>
          <w:color w:val="000000"/>
        </w:rPr>
        <w:t>【点评】本题考查学生对我国依法治国的认识，我国各族人民的共同理想，如何组织活动制定活动方案，依据课本知识分析材料要求组织答案。解答时注意</w:t>
      </w:r>
      <w:r>
        <w:rPr>
          <w:color w:val="000000"/>
        </w:rPr>
        <w:t>①</w:t>
      </w:r>
      <w:r>
        <w:rPr>
          <w:color w:val="000000"/>
        </w:rPr>
        <w:t>牢固掌握基础知识，做到准确无误</w:t>
      </w:r>
      <w:r>
        <w:rPr>
          <w:color w:val="000000"/>
        </w:rPr>
        <w:t>②</w:t>
      </w:r>
      <w:r>
        <w:rPr>
          <w:color w:val="000000"/>
        </w:rPr>
        <w:t>认真研究题目，明确答题方向</w:t>
      </w:r>
      <w:r>
        <w:rPr>
          <w:color w:val="000000"/>
        </w:rPr>
        <w:t>③</w:t>
      </w:r>
      <w:r>
        <w:rPr>
          <w:color w:val="000000"/>
        </w:rPr>
        <w:t>解答要规范条理。</w:t>
      </w:r>
    </w:p>
    <w:p w:rsidR="00E547AE" w:rsidP="00E547AE">
      <w:pPr>
        <w:spacing w:after="0" w:line="360" w:lineRule="auto"/>
      </w:pPr>
      <w:r>
        <w:rPr>
          <w:color w:val="000000"/>
        </w:rPr>
        <w:t xml:space="preserve">14. </w:t>
      </w:r>
      <w:r>
        <w:rPr>
          <w:color w:val="000000"/>
        </w:rPr>
        <w:t>（</w:t>
      </w:r>
      <w:r>
        <w:rPr>
          <w:color w:val="000000"/>
        </w:rPr>
        <w:t>1</w:t>
      </w:r>
      <w:r>
        <w:rPr>
          <w:color w:val="000000"/>
        </w:rPr>
        <w:t>）</w:t>
      </w:r>
      <w:r>
        <w:rPr>
          <w:color w:val="000000"/>
        </w:rPr>
        <w:t>①</w:t>
      </w:r>
      <w:r>
        <w:rPr>
          <w:color w:val="000000"/>
        </w:rPr>
        <w:t>中国共产党领导的正确领导。</w:t>
      </w:r>
      <w:r>
        <w:rPr>
          <w:color w:val="000000"/>
        </w:rPr>
        <w:t>②</w:t>
      </w:r>
      <w:r>
        <w:rPr>
          <w:color w:val="000000"/>
        </w:rPr>
        <w:t>社会主义制度具有集中力量办大事的优越性。</w:t>
      </w:r>
      <w:r>
        <w:rPr>
          <w:color w:val="000000"/>
        </w:rPr>
        <w:t>③</w:t>
      </w:r>
      <w:r>
        <w:rPr>
          <w:color w:val="000000"/>
        </w:rPr>
        <w:t>全体劳动者弘扬艰苦奋斗的精神。</w:t>
      </w:r>
      <w:r>
        <w:rPr>
          <w:color w:val="000000"/>
        </w:rPr>
        <w:t>④</w:t>
      </w:r>
      <w:r>
        <w:rPr>
          <w:color w:val="000000"/>
        </w:rPr>
        <w:t>国家富强、民族振兴，为战胜疫情提供强大的物质基础。</w:t>
      </w:r>
    </w:p>
    <w:p w:rsidR="00E547AE" w:rsidP="00E547AE">
      <w:pPr>
        <w:spacing w:after="0" w:line="360" w:lineRule="auto"/>
      </w:pPr>
      <w:r>
        <w:rPr>
          <w:color w:val="000000"/>
        </w:rPr>
        <w:t>（</w:t>
      </w:r>
      <w:r>
        <w:rPr>
          <w:color w:val="000000"/>
        </w:rPr>
        <w:t>2</w:t>
      </w:r>
      <w:r>
        <w:rPr>
          <w:color w:val="000000"/>
        </w:rPr>
        <w:t>）</w:t>
      </w:r>
      <w:r>
        <w:rPr>
          <w:color w:val="000000"/>
        </w:rPr>
        <w:t>①</w:t>
      </w:r>
      <w:r>
        <w:rPr>
          <w:color w:val="000000"/>
        </w:rPr>
        <w:t>科学技术是第一生产力，科技创新能力已经成为综合国力竞争的决定性因素。科技创新能够增进人类福祉</w:t>
      </w:r>
      <w:r>
        <w:rPr>
          <w:color w:val="000000"/>
        </w:rPr>
        <w:t>,</w:t>
      </w:r>
      <w:r>
        <w:rPr>
          <w:color w:val="000000"/>
        </w:rPr>
        <w:t>让生活更美好。</w:t>
      </w:r>
      <w:r>
        <w:rPr>
          <w:color w:val="000000"/>
        </w:rPr>
        <w:t>②</w:t>
      </w:r>
      <w:r>
        <w:rPr>
          <w:color w:val="000000"/>
        </w:rPr>
        <w:t>利用科技抗疫可以提升确诊效率，助力抗病毒药物和疫苗研发，最终战胜疾病。</w:t>
      </w:r>
      <w:r>
        <w:rPr>
          <w:color w:val="000000"/>
        </w:rPr>
        <w:t>③</w:t>
      </w:r>
      <w:r>
        <w:rPr>
          <w:color w:val="000000"/>
        </w:rPr>
        <w:t>利用科技抗疫有利于保障疫情防控期间人们的工作、生活有序开展，方便人民生活，提高生活质量，维护社会稳定。</w:t>
      </w:r>
    </w:p>
    <w:p w:rsidR="00F43F91" w:rsidP="00E547AE">
      <w:pPr>
        <w:spacing w:after="0" w:line="360" w:lineRule="auto"/>
      </w:pPr>
      <w:r>
        <w:rPr>
          <w:color w:val="000000"/>
        </w:rPr>
        <w:t>（</w:t>
      </w:r>
      <w:r>
        <w:rPr>
          <w:color w:val="000000"/>
        </w:rPr>
        <w:t>3</w:t>
      </w:r>
      <w:r>
        <w:rPr>
          <w:color w:val="000000"/>
        </w:rPr>
        <w:t>）</w:t>
      </w:r>
      <w:r>
        <w:rPr>
          <w:color w:val="000000"/>
        </w:rPr>
        <w:t>①</w:t>
      </w:r>
      <w:r>
        <w:rPr>
          <w:color w:val="000000"/>
        </w:rPr>
        <w:t>努力学习，完善自我，活出自己的人生。</w:t>
      </w:r>
      <w:r>
        <w:rPr>
          <w:color w:val="000000"/>
        </w:rPr>
        <w:t>②</w:t>
      </w:r>
      <w:r>
        <w:rPr>
          <w:color w:val="000000"/>
        </w:rPr>
        <w:t>关爱他人，在看到别人的需要时，付出自己的爱心。</w:t>
      </w:r>
      <w:r>
        <w:rPr>
          <w:color w:val="000000"/>
        </w:rPr>
        <w:t>③</w:t>
      </w:r>
      <w:r>
        <w:rPr>
          <w:color w:val="000000"/>
        </w:rPr>
        <w:t>关注国家的抗疫行动，将个人理想与国家发展、民族复兴和人类命运结合起来。</w:t>
      </w:r>
      <w:r>
        <w:rPr>
          <w:color w:val="000000"/>
        </w:rPr>
        <w:t>④</w:t>
      </w:r>
      <w:r>
        <w:rPr>
          <w:color w:val="000000"/>
        </w:rPr>
        <w:t>增强社会责任感，养成亲社会行为，自愿承担社会责任。</w:t>
      </w:r>
      <w:r>
        <w:rPr>
          <w:color w:val="000000"/>
        </w:rPr>
        <w:t xml:space="preserve">   </w:t>
      </w:r>
    </w:p>
    <w:p w:rsidR="00E547AE" w:rsidP="00E547AE">
      <w:pPr>
        <w:spacing w:after="0" w:line="360" w:lineRule="auto"/>
      </w:pPr>
      <w:r>
        <w:rPr>
          <w:color w:val="000000"/>
        </w:rPr>
        <w:t>分析：（</w:t>
      </w:r>
      <w:r>
        <w:rPr>
          <w:color w:val="000000"/>
        </w:rPr>
        <w:t>1</w:t>
      </w:r>
      <w:r>
        <w:rPr>
          <w:color w:val="000000"/>
        </w:rPr>
        <w:t>）根据所学，支撑起</w:t>
      </w:r>
      <w:r>
        <w:rPr>
          <w:color w:val="000000"/>
        </w:rPr>
        <w:t>“</w:t>
      </w:r>
      <w:r>
        <w:rPr>
          <w:color w:val="000000"/>
        </w:rPr>
        <w:t>中国速度</w:t>
      </w:r>
      <w:r>
        <w:rPr>
          <w:color w:val="000000"/>
        </w:rPr>
        <w:t>”</w:t>
      </w:r>
      <w:r>
        <w:rPr>
          <w:color w:val="000000"/>
        </w:rPr>
        <w:t>背后的原因可以从党的领导，社会主义制度的优越性，中华民族精神和我国综合国力的增强等方面回答即可。</w:t>
      </w:r>
    </w:p>
    <w:p w:rsidR="00E547AE" w:rsidP="00E547AE">
      <w:pPr>
        <w:spacing w:after="0" w:line="360" w:lineRule="auto"/>
      </w:pPr>
      <w:r>
        <w:rPr>
          <w:color w:val="000000"/>
        </w:rPr>
        <w:t xml:space="preserve"> </w:t>
      </w:r>
      <w:r>
        <w:rPr>
          <w:color w:val="000000"/>
        </w:rPr>
        <w:t>（</w:t>
      </w:r>
      <w:r>
        <w:rPr>
          <w:color w:val="000000"/>
        </w:rPr>
        <w:t>2</w:t>
      </w:r>
      <w:r>
        <w:rPr>
          <w:color w:val="000000"/>
        </w:rPr>
        <w:t>）本题可以从科技是第一生产力，</w:t>
      </w:r>
      <w:r>
        <w:rPr>
          <w:color w:val="000000"/>
        </w:rPr>
        <w:t xml:space="preserve"> </w:t>
      </w:r>
      <w:r>
        <w:rPr>
          <w:color w:val="000000"/>
        </w:rPr>
        <w:t>科技创新能力已经成为综合国力竞争的决定性因素。科技创新能够增进人类福祉</w:t>
      </w:r>
      <w:r>
        <w:rPr>
          <w:color w:val="000000"/>
        </w:rPr>
        <w:t>,</w:t>
      </w:r>
      <w:r>
        <w:rPr>
          <w:color w:val="000000"/>
        </w:rPr>
        <w:t>让生活更美好。利用科技抗疫可以提升确诊效率，助力抗病毒药物和疫苗研发，最终战胜疾病。利用科技抗疫有利于保障疫情防控期间人们的工作、生活有序开展，方便人民生活，提高生活质量，维护社会稳定等方面回答。</w:t>
      </w:r>
    </w:p>
    <w:p w:rsidR="00E547AE" w:rsidP="00E547AE">
      <w:pPr>
        <w:spacing w:after="0" w:line="360" w:lineRule="auto"/>
      </w:pPr>
      <w:r>
        <w:rPr>
          <w:color w:val="000000"/>
        </w:rPr>
        <w:t xml:space="preserve"> </w:t>
      </w:r>
      <w:r>
        <w:rPr>
          <w:color w:val="000000"/>
        </w:rPr>
        <w:t>（</w:t>
      </w:r>
      <w:r>
        <w:rPr>
          <w:color w:val="000000"/>
        </w:rPr>
        <w:t>3</w:t>
      </w:r>
      <w:r>
        <w:rPr>
          <w:color w:val="000000"/>
        </w:rPr>
        <w:t>）根据所学，启迪可以从</w:t>
      </w:r>
      <w:r>
        <w:rPr>
          <w:color w:val="000000"/>
        </w:rPr>
        <w:t xml:space="preserve"> </w:t>
      </w:r>
      <w:r>
        <w:rPr>
          <w:color w:val="000000"/>
        </w:rPr>
        <w:t>努力学习，关爱他人，将个人理想与国家发展、民族复兴和人类命运结合起来。增强社会责任感，养成亲社会行为，自愿承担社会责任等方面回答即可。</w:t>
      </w:r>
    </w:p>
    <w:p w:rsidR="00F43F91" w:rsidP="00E547AE">
      <w:pPr>
        <w:spacing w:after="0" w:line="360" w:lineRule="auto"/>
      </w:pPr>
      <w:r>
        <w:rPr>
          <w:color w:val="000000"/>
        </w:rPr>
        <w:t xml:space="preserve"> </w:t>
      </w:r>
      <w:r>
        <w:rPr>
          <w:color w:val="000000"/>
        </w:rPr>
        <w:t>【点评】本题考查对坚持党的领导，科学技术是第一生产力，创新的作用，实现创造生命的意义，亲社会行为，做负责任的公民等相关知识的理解和运用，主要考查学生利用所学知识分析问题和解决问题的能力，难度值中等。</w:t>
      </w:r>
    </w:p>
    <w:sectPr>
      <w:headerReference w:type="even" r:id="rId13"/>
      <w:headerReference w:type="default" r:id="rId14"/>
      <w:footerReference w:type="even" r:id="rId15"/>
      <w:footerReference w:type="default" r:id="rId16"/>
      <w:headerReference w:type="first" r:id="rId17"/>
      <w:footerReference w:type="first" r:id="rId18"/>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1"/>
    <w:family w:val="modern"/>
    <w:pitch w:val="default"/>
    <w:sig w:usb0="E0002AFF" w:usb1="C0007843" w:usb2="00000009" w:usb3="00000000" w:csb0="400001FF" w:csb1="FFFF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202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43F91" w:rsidRPr="00520251" w:rsidP="00520251">
    <w:pPr>
      <w:pStyle w:val="Footer"/>
    </w:pPr>
    <w:r w:rsidRPr="00520251">
      <w:rPr>
        <w:rFonts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20251">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43F91">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o:preferrelative="t">
          <v:textbox style="layout-flow:vertical;mso-layout-flow-alt:bottom-to-top">
            <w:txbxContent>
              <w:p w:rsidR="00F43F91">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0288" o:preferrelative="t" fillcolor="#d8d8d8">
          <v:textbox style="layout-flow:vertical;mso-layout-flow-alt:bottom-to-top">
            <w:txbxContent>
              <w:p w:rsidR="00F43F91">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o:preferrelative="t">
          <v:textbox style="layout-flow:vertical;mso-layout-flow-alt:bottom-to-top">
            <w:txbxContent>
              <w:p w:rsidR="00F43F91">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43F91" w:rsidRPr="00520251" w:rsidP="00520251">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202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3A37C2D"/>
    <w:multiLevelType w:val="hybridMultilevel"/>
    <w:tmpl w:val="1ED667D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A543D50"/>
    <w:multiLevelType w:val="hybridMultilevel"/>
    <w:tmpl w:val="DFB26FB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1"/>
  </w:num>
  <w:num w:numId="6">
    <w:abstractNumId w:val="0"/>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91028"/>
    <w:rsid w:val="004A7EC2"/>
    <w:rsid w:val="004B0B79"/>
    <w:rsid w:val="00520251"/>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547AE"/>
    <w:rsid w:val="00E629F3"/>
    <w:rsid w:val="00E7434B"/>
    <w:rsid w:val="00E74CE9"/>
    <w:rsid w:val="00E84440"/>
    <w:rsid w:val="00EA7F9A"/>
    <w:rsid w:val="00ED4BBB"/>
    <w:rsid w:val="00EE6DE3"/>
    <w:rsid w:val="00EE7645"/>
    <w:rsid w:val="00F43F91"/>
    <w:rsid w:val="00F47B26"/>
    <w:rsid w:val="00F71EA1"/>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A0B0820D-D530-4478-8790-91CE82E43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a"/>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
    <w:name w:val="页眉 字符"/>
    <w:link w:val="Header"/>
    <w:uiPriority w:val="99"/>
    <w:qFormat/>
    <w:rPr>
      <w:sz w:val="18"/>
      <w:szCs w:val="18"/>
    </w:rPr>
  </w:style>
  <w:style w:type="character" w:customStyle="1" w:styleId="a0">
    <w:name w:val="页脚 字符"/>
    <w:link w:val="Footer"/>
    <w:uiPriority w:val="99"/>
    <w:qFormat/>
    <w:rPr>
      <w:sz w:val="18"/>
      <w:szCs w:val="18"/>
    </w:rPr>
  </w:style>
  <w:style w:type="character" w:customStyle="1" w:styleId="a1">
    <w:name w:val="批注框文本 字符"/>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jpeg" /><Relationship Id="rId13" Type="http://schemas.openxmlformats.org/officeDocument/2006/relationships/header" Target="header1.xml" /><Relationship Id="rId14" Type="http://schemas.openxmlformats.org/officeDocument/2006/relationships/header" Target="header2.xml"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header" Target="header3.xml" /><Relationship Id="rId18" Type="http://schemas.openxmlformats.org/officeDocument/2006/relationships/footer" Target="footer3.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01EC6A-AC46-4C11-94BE-302526DED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1274</Words>
  <Characters>7264</Characters>
  <Application>Microsoft Office Word</Application>
  <DocSecurity>0</DocSecurity>
  <Lines>60</Lines>
  <Paragraphs>17</Paragraphs>
  <ScaleCrop>false</ScaleCrop>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9</cp:revision>
  <dcterms:created xsi:type="dcterms:W3CDTF">2013-12-09T06:44:00Z</dcterms:created>
  <dcterms:modified xsi:type="dcterms:W3CDTF">2021-05-28T00:28:00Z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