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61921" w:rsidRPr="00557667" w:rsidP="00557667">
      <w:pPr>
        <w:spacing w:line="360" w:lineRule="auto"/>
        <w:jc w:val="center"/>
        <w:rPr>
          <w:rFonts w:ascii="黑体" w:eastAsia="黑体" w:hAnsi="黑体"/>
          <w:sz w:val="32"/>
        </w:rPr>
      </w:pPr>
      <w:r>
        <w:rPr>
          <w:rFonts w:ascii="黑体" w:eastAsia="黑体" w:hAnsi="黑体"/>
          <w:bCs/>
          <w:sz w:val="32"/>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24pt;margin-top:840pt;margin-left:958pt;mso-position-horizontal-relative:page;mso-position-vertical-relative:top-margin-area;position:absolute;z-index:251658240">
            <v:imagedata r:id="rId6" o:title=""/>
            <o:lock v:ext="edit" aspectratio="t"/>
          </v:shape>
        </w:pict>
      </w:r>
      <w:r w:rsidRPr="00557667">
        <w:rPr>
          <w:rFonts w:ascii="黑体" w:eastAsia="黑体" w:hAnsi="黑体"/>
          <w:bCs/>
          <w:sz w:val="32"/>
          <w:szCs w:val="28"/>
        </w:rPr>
        <w:t>海南省2021年中考道德与法治模拟试卷2</w:t>
      </w:r>
    </w:p>
    <w:p w:rsidR="00861921" w:rsidP="00557667">
      <w:pPr>
        <w:spacing w:line="360" w:lineRule="auto"/>
      </w:pPr>
      <w:r>
        <w:rPr>
          <w:b/>
          <w:bCs/>
          <w:sz w:val="24"/>
          <w:szCs w:val="24"/>
        </w:rPr>
        <w:t>一、选择题（下列各题的备选答案中，只有一项最符合题意．每小题</w:t>
      </w:r>
      <w:r>
        <w:rPr>
          <w:b/>
          <w:bCs/>
          <w:sz w:val="24"/>
          <w:szCs w:val="24"/>
        </w:rPr>
        <w:t>3</w:t>
      </w:r>
      <w:r>
        <w:rPr>
          <w:b/>
          <w:bCs/>
          <w:sz w:val="24"/>
          <w:szCs w:val="24"/>
        </w:rPr>
        <w:t>分，共</w:t>
      </w:r>
      <w:r>
        <w:rPr>
          <w:b/>
          <w:bCs/>
          <w:sz w:val="24"/>
          <w:szCs w:val="24"/>
        </w:rPr>
        <w:t>48</w:t>
      </w:r>
      <w:r>
        <w:rPr>
          <w:b/>
          <w:bCs/>
          <w:sz w:val="24"/>
          <w:szCs w:val="24"/>
        </w:rPr>
        <w:t>分）</w:t>
      </w:r>
    </w:p>
    <w:p w:rsidR="00861921" w:rsidP="00557667">
      <w:pPr>
        <w:spacing w:after="0" w:line="360" w:lineRule="auto"/>
      </w:pPr>
      <w:r>
        <w:rPr>
          <w:color w:val="000000"/>
        </w:rPr>
        <w:t>1.“</w:t>
      </w:r>
      <w:r>
        <w:rPr>
          <w:color w:val="000000"/>
        </w:rPr>
        <w:t>盛年不重来，一日难再晨。及时当勉励，岁月不饶人。</w:t>
      </w:r>
      <w:r>
        <w:rPr>
          <w:color w:val="000000"/>
        </w:rPr>
        <w:t>”</w:t>
      </w:r>
      <w:r>
        <w:rPr>
          <w:color w:val="000000"/>
        </w:rPr>
        <w:t>这首诗的内涵是（</w:t>
      </w:r>
      <w:r>
        <w:rPr>
          <w:color w:val="000000"/>
        </w:rPr>
        <w:t>    </w:t>
      </w:r>
      <w:r>
        <w:rPr>
          <w:color w:val="000000"/>
        </w:rPr>
        <w:t>）</w:t>
      </w:r>
      <w:r>
        <w:rPr>
          <w:color w:val="000000"/>
        </w:rPr>
        <w:t xml:space="preserve">            </w:t>
      </w:r>
    </w:p>
    <w:p w:rsidR="00557667" w:rsidP="00557667">
      <w:pPr>
        <w:spacing w:after="0" w:line="360" w:lineRule="auto"/>
        <w:ind w:left="150"/>
      </w:pPr>
      <w:r>
        <w:rPr>
          <w:color w:val="000000"/>
        </w:rPr>
        <w:t>A. </w:t>
      </w:r>
      <w:r>
        <w:rPr>
          <w:color w:val="000000"/>
        </w:rPr>
        <w:t>早晨的时间是最宝贵的，我们应该珍惜</w:t>
      </w:r>
      <w:r>
        <w:rPr>
          <w:color w:val="000000"/>
        </w:rPr>
        <w:t>               </w:t>
      </w:r>
      <w:r>
        <w:rPr>
          <w:noProof/>
        </w:rPr>
        <w:drawing>
          <wp:inline distT="0" distB="0" distL="0" distR="0">
            <wp:extent cx="9550" cy="38202"/>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417130"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青春期是人生最宝贵、最关键的时期</w:t>
      </w:r>
    </w:p>
    <w:p w:rsidR="00861921" w:rsidP="00557667">
      <w:pPr>
        <w:spacing w:after="0" w:line="360" w:lineRule="auto"/>
        <w:ind w:left="150"/>
      </w:pPr>
      <w:r>
        <w:rPr>
          <w:color w:val="000000"/>
        </w:rPr>
        <w:t>C. </w:t>
      </w:r>
      <w:r>
        <w:rPr>
          <w:color w:val="000000"/>
        </w:rPr>
        <w:t>在学习的过程中要不断勉励自己和他人</w:t>
      </w:r>
      <w:r>
        <w:rPr>
          <w:color w:val="000000"/>
        </w:rPr>
        <w:t>               </w:t>
      </w:r>
      <w:r>
        <w:rPr>
          <w:noProof/>
        </w:rPr>
        <w:drawing>
          <wp:inline distT="0" distB="0" distL="0" distR="0">
            <wp:extent cx="9550" cy="3820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07400"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青少年时光是最完美的，要抓紧时间玩</w:t>
      </w:r>
    </w:p>
    <w:p w:rsidR="00861921" w:rsidP="00557667">
      <w:pPr>
        <w:spacing w:after="0" w:line="360" w:lineRule="auto"/>
      </w:pPr>
      <w:r>
        <w:rPr>
          <w:color w:val="000000"/>
        </w:rPr>
        <w:t>2.</w:t>
      </w:r>
      <w:r>
        <w:rPr>
          <w:color w:val="000000"/>
        </w:rPr>
        <w:t>下列成语所反映的内容，与批判精神要义相接近的是</w:t>
      </w:r>
      <w:r>
        <w:rPr>
          <w:color w:val="000000"/>
        </w:rPr>
        <w:t xml:space="preserve">(    )            </w:t>
      </w:r>
    </w:p>
    <w:p w:rsidR="00861921" w:rsidP="00557667">
      <w:pPr>
        <w:spacing w:after="0" w:line="360" w:lineRule="auto"/>
        <w:ind w:left="150"/>
      </w:pPr>
      <w:r>
        <w:rPr>
          <w:color w:val="000000"/>
        </w:rPr>
        <w:t>A. </w:t>
      </w:r>
      <w:r>
        <w:rPr>
          <w:color w:val="000000"/>
        </w:rPr>
        <w:t>人云亦云</w:t>
      </w:r>
      <w:r>
        <w:rPr>
          <w:color w:val="000000"/>
        </w:rPr>
        <w:t>                           </w:t>
      </w:r>
      <w:r>
        <w:rPr>
          <w:noProof/>
        </w:rPr>
        <w:drawing>
          <wp:inline distT="0" distB="0" distL="0" distR="0">
            <wp:extent cx="28651" cy="38202"/>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694870"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B. </w:t>
      </w:r>
      <w:r>
        <w:rPr>
          <w:color w:val="000000"/>
        </w:rPr>
        <w:t>随波逐流</w:t>
      </w:r>
      <w:r>
        <w:rPr>
          <w:color w:val="000000"/>
        </w:rPr>
        <w:t>                           </w:t>
      </w:r>
      <w:r>
        <w:rPr>
          <w:noProof/>
        </w:rPr>
        <w:drawing>
          <wp:inline distT="0" distB="0" distL="0" distR="0">
            <wp:extent cx="28651" cy="38202"/>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297751"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C. </w:t>
      </w:r>
      <w:r>
        <w:rPr>
          <w:color w:val="000000"/>
        </w:rPr>
        <w:t>学贵有疑</w:t>
      </w:r>
      <w:r>
        <w:rPr>
          <w:color w:val="000000"/>
        </w:rPr>
        <w:t>                           </w:t>
      </w:r>
      <w:r>
        <w:rPr>
          <w:noProof/>
        </w:rPr>
        <w:drawing>
          <wp:inline distT="0" distB="0" distL="0" distR="0">
            <wp:extent cx="28651" cy="38202"/>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996457"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D. </w:t>
      </w:r>
      <w:r>
        <w:rPr>
          <w:color w:val="000000"/>
        </w:rPr>
        <w:t>目空一切</w:t>
      </w:r>
    </w:p>
    <w:p w:rsidR="00861921" w:rsidP="00557667">
      <w:pPr>
        <w:spacing w:after="0" w:line="360" w:lineRule="auto"/>
      </w:pPr>
      <w:r>
        <w:rPr>
          <w:color w:val="000000"/>
        </w:rPr>
        <w:t>3.</w:t>
      </w:r>
      <w:r>
        <w:rPr>
          <w:color w:val="000000"/>
        </w:rPr>
        <w:t>抗击疫情期间，国家依法打击网络造遥传谣。</w:t>
      </w:r>
      <w:r>
        <w:rPr>
          <w:color w:val="000000"/>
        </w:rPr>
        <w:t>1</w:t>
      </w:r>
      <w:r>
        <w:rPr>
          <w:color w:val="000000"/>
        </w:rPr>
        <w:t>月</w:t>
      </w:r>
      <w:r>
        <w:rPr>
          <w:color w:val="000000"/>
        </w:rPr>
        <w:t>26</w:t>
      </w:r>
      <w:r>
        <w:rPr>
          <w:color w:val="000000"/>
        </w:rPr>
        <w:t>日，四川省公安厅通报了</w:t>
      </w:r>
      <w:r>
        <w:rPr>
          <w:color w:val="000000"/>
        </w:rPr>
        <w:t>6</w:t>
      </w:r>
      <w:r>
        <w:rPr>
          <w:color w:val="000000"/>
        </w:rPr>
        <w:t>起在网上编造、散布谣言案例，</w:t>
      </w:r>
      <w:r>
        <w:rPr>
          <w:color w:val="000000"/>
        </w:rPr>
        <w:t>6</w:t>
      </w:r>
      <w:r>
        <w:rPr>
          <w:color w:val="000000"/>
        </w:rPr>
        <w:t>人被属地公安机关依法处理。这警示我们（</w:t>
      </w:r>
      <w:r>
        <w:rPr>
          <w:color w:val="000000"/>
        </w:rPr>
        <w:t xml:space="preserve">   </w:t>
      </w:r>
      <w:r>
        <w:rPr>
          <w:color w:val="000000"/>
        </w:rPr>
        <w:t>）</w:t>
      </w:r>
      <w:r>
        <w:rPr>
          <w:color w:val="000000"/>
        </w:rPr>
        <w:t xml:space="preserve">            </w:t>
      </w:r>
    </w:p>
    <w:p w:rsidR="00557667" w:rsidP="00557667">
      <w:pPr>
        <w:spacing w:after="0" w:line="360" w:lineRule="auto"/>
        <w:ind w:left="150"/>
      </w:pPr>
      <w:r>
        <w:rPr>
          <w:color w:val="000000"/>
        </w:rPr>
        <w:t>A. </w:t>
      </w:r>
      <w:r>
        <w:rPr>
          <w:color w:val="000000"/>
        </w:rPr>
        <w:t>不要沉溺网络，学会</w:t>
      </w:r>
      <w:r>
        <w:rPr>
          <w:color w:val="000000"/>
        </w:rPr>
        <w:t>“</w:t>
      </w:r>
      <w:r>
        <w:rPr>
          <w:color w:val="000000"/>
        </w:rPr>
        <w:t>信息节食</w:t>
      </w:r>
      <w:r>
        <w:rPr>
          <w:color w:val="000000"/>
        </w:rPr>
        <w:t>”                      </w:t>
      </w:r>
      <w:r>
        <w:rPr>
          <w:noProof/>
        </w:rPr>
        <w:drawing>
          <wp:inline distT="0" distB="0" distL="0" distR="0">
            <wp:extent cx="9550" cy="38202"/>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154148"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网络促进了人际交往</w:t>
      </w:r>
    </w:p>
    <w:p w:rsidR="00861921" w:rsidP="00557667">
      <w:pPr>
        <w:spacing w:after="0" w:line="360" w:lineRule="auto"/>
        <w:ind w:left="150"/>
      </w:pPr>
      <w:r>
        <w:rPr>
          <w:color w:val="000000"/>
        </w:rPr>
        <w:t>C. </w:t>
      </w:r>
      <w:r>
        <w:rPr>
          <w:color w:val="000000"/>
        </w:rPr>
        <w:t>恪守规则，理性使用网络</w:t>
      </w:r>
      <w:r>
        <w:rPr>
          <w:color w:val="000000"/>
        </w:rPr>
        <w:t>                                    </w:t>
      </w:r>
      <w:r>
        <w:rPr>
          <w:noProof/>
        </w:rPr>
        <w:drawing>
          <wp:inline distT="0" distB="0" distL="0" distR="0">
            <wp:extent cx="9550" cy="38202"/>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570978"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网络促进民主政治进步</w:t>
      </w:r>
    </w:p>
    <w:p w:rsidR="00557667" w:rsidP="00557667">
      <w:pPr>
        <w:spacing w:after="0" w:line="360" w:lineRule="auto"/>
      </w:pPr>
      <w:r>
        <w:rPr>
          <w:color w:val="000000"/>
        </w:rPr>
        <w:t>4.</w:t>
      </w:r>
      <w:r>
        <w:rPr>
          <w:color w:val="000000"/>
        </w:rPr>
        <w:t>根据《中华人民共和国继承法》的规定，下列属于继承第一顺序的是（</w:t>
      </w:r>
      <w:r>
        <w:rPr>
          <w:color w:val="000000"/>
        </w:rPr>
        <w:t>  </w:t>
      </w:r>
      <w:r>
        <w:rPr>
          <w:color w:val="000000"/>
        </w:rPr>
        <w:t>）</w:t>
      </w:r>
      <w:r>
        <w:rPr>
          <w:color w:val="000000"/>
        </w:rPr>
        <w:t> </w:t>
      </w:r>
    </w:p>
    <w:p w:rsidR="00557667" w:rsidP="00557667">
      <w:pPr>
        <w:spacing w:after="0" w:line="360" w:lineRule="auto"/>
        <w:ind w:left="150"/>
      </w:pPr>
      <w:r>
        <w:rPr>
          <w:color w:val="000000"/>
        </w:rPr>
        <w:t>A. </w:t>
      </w:r>
      <w:r>
        <w:rPr>
          <w:rFonts w:ascii="Arial"/>
          <w:color w:val="000000"/>
          <w:sz w:val="18"/>
        </w:rPr>
        <w:t>兄弟姐妹、养兄弟姐妹、继兄弟姐妹</w:t>
      </w:r>
      <w:r>
        <w:rPr>
          <w:color w:val="000000"/>
        </w:rPr>
        <w:t>                  </w:t>
      </w:r>
      <w:r>
        <w:rPr>
          <w:noProof/>
        </w:rPr>
        <w:drawing>
          <wp:inline distT="0" distB="0" distL="0" distR="0">
            <wp:extent cx="28651" cy="38202"/>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607650"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B. </w:t>
      </w:r>
      <w:r>
        <w:rPr>
          <w:rFonts w:ascii="Arial"/>
          <w:color w:val="000000"/>
          <w:sz w:val="18"/>
        </w:rPr>
        <w:t>父母、配偶、子女</w:t>
      </w:r>
    </w:p>
    <w:p w:rsidR="00861921" w:rsidP="00557667">
      <w:pPr>
        <w:spacing w:after="0" w:line="360" w:lineRule="auto"/>
        <w:ind w:left="150"/>
      </w:pPr>
      <w:r>
        <w:rPr>
          <w:color w:val="000000"/>
        </w:rPr>
        <w:t>C. </w:t>
      </w:r>
      <w:r>
        <w:rPr>
          <w:rFonts w:ascii="Arial"/>
          <w:color w:val="000000"/>
          <w:sz w:val="18"/>
        </w:rPr>
        <w:t>祖父母、外祖父母</w:t>
      </w:r>
      <w:r>
        <w:rPr>
          <w:color w:val="000000"/>
        </w:rPr>
        <w:t>                                              </w:t>
      </w:r>
      <w:r>
        <w:rPr>
          <w:noProof/>
        </w:rPr>
        <w:drawing>
          <wp:inline distT="0" distB="0" distL="0" distR="0">
            <wp:extent cx="28651" cy="38202"/>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972302"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D. </w:t>
      </w:r>
      <w:r>
        <w:rPr>
          <w:rFonts w:ascii="Arial"/>
          <w:color w:val="000000"/>
          <w:sz w:val="18"/>
        </w:rPr>
        <w:t>养父母、无扶养关系的继父母</w:t>
      </w:r>
    </w:p>
    <w:p w:rsidR="00861921" w:rsidP="00557667">
      <w:pPr>
        <w:spacing w:after="0" w:line="360" w:lineRule="auto"/>
      </w:pPr>
      <w:r>
        <w:rPr>
          <w:color w:val="000000"/>
        </w:rPr>
        <w:t>5.2019</w:t>
      </w:r>
      <w:r>
        <w:rPr>
          <w:color w:val="000000"/>
        </w:rPr>
        <w:t>年</w:t>
      </w:r>
      <w:r>
        <w:rPr>
          <w:color w:val="000000"/>
        </w:rPr>
        <w:t>12</w:t>
      </w:r>
      <w:r>
        <w:rPr>
          <w:color w:val="000000"/>
        </w:rPr>
        <w:t>月</w:t>
      </w:r>
      <w:r>
        <w:rPr>
          <w:color w:val="000000"/>
        </w:rPr>
        <w:t>24</w:t>
      </w:r>
      <w:r>
        <w:rPr>
          <w:color w:val="000000"/>
        </w:rPr>
        <w:t>日</w:t>
      </w:r>
      <w:r>
        <w:rPr>
          <w:color w:val="000000"/>
        </w:rPr>
        <w:t>6</w:t>
      </w:r>
      <w:r>
        <w:rPr>
          <w:color w:val="000000"/>
        </w:rPr>
        <w:t>时许，在民航总医院急诊科抢救室内，趁正在值班的医生杨文不备，孙文斌持事先准备的尖刀将杨文杀害。北京市第三中级人民法院依法公开审理孙文斌故意杀人一案，</w:t>
      </w:r>
      <w:r>
        <w:rPr>
          <w:color w:val="000000"/>
        </w:rPr>
        <w:t xml:space="preserve"> </w:t>
      </w:r>
      <w:r>
        <w:rPr>
          <w:color w:val="000000"/>
        </w:rPr>
        <w:t>以故意杀人罪判处其死刑，剥夺政治权利终身。孙文斌被判死刑，这是因为他的行为</w:t>
      </w:r>
      <w:r>
        <w:rPr>
          <w:color w:val="000000"/>
        </w:rPr>
        <w:t xml:space="preserve">(     )            </w:t>
      </w:r>
    </w:p>
    <w:p w:rsidR="00557667" w:rsidP="00557667">
      <w:pPr>
        <w:spacing w:after="0" w:line="360" w:lineRule="auto"/>
        <w:ind w:left="150"/>
      </w:pPr>
      <w:r>
        <w:rPr>
          <w:color w:val="000000"/>
        </w:rPr>
        <w:t>A. </w:t>
      </w:r>
      <w:r>
        <w:rPr>
          <w:color w:val="000000"/>
        </w:rPr>
        <w:t>具有一定社会危害性</w:t>
      </w:r>
    </w:p>
    <w:p w:rsidR="00557667" w:rsidP="00557667">
      <w:pPr>
        <w:spacing w:after="0" w:line="360" w:lineRule="auto"/>
        <w:ind w:left="150"/>
      </w:pPr>
      <w:r>
        <w:rPr>
          <w:color w:val="000000"/>
        </w:rPr>
        <w:t>B. </w:t>
      </w:r>
      <w:r>
        <w:rPr>
          <w:color w:val="000000"/>
        </w:rPr>
        <w:t>多次触犯了我国刑法</w:t>
      </w:r>
    </w:p>
    <w:p w:rsidR="00557667" w:rsidP="00557667">
      <w:pPr>
        <w:spacing w:after="0" w:line="360" w:lineRule="auto"/>
        <w:ind w:left="150"/>
      </w:pPr>
      <w:r>
        <w:rPr>
          <w:color w:val="000000"/>
        </w:rPr>
        <w:t>C. </w:t>
      </w:r>
      <w:r>
        <w:rPr>
          <w:color w:val="000000"/>
        </w:rPr>
        <w:t>应当受到死刑的处罚</w:t>
      </w:r>
    </w:p>
    <w:p w:rsidR="00861921" w:rsidP="00557667">
      <w:pPr>
        <w:spacing w:after="0" w:line="360" w:lineRule="auto"/>
        <w:ind w:left="150"/>
      </w:pPr>
      <w:r>
        <w:rPr>
          <w:color w:val="000000"/>
        </w:rPr>
        <w:t>D. </w:t>
      </w:r>
      <w:r>
        <w:rPr>
          <w:color w:val="000000"/>
        </w:rPr>
        <w:t>具有严重的社会危害性</w:t>
      </w:r>
    </w:p>
    <w:p w:rsidR="00557667" w:rsidP="00557667">
      <w:pPr>
        <w:spacing w:after="0" w:line="360" w:lineRule="auto"/>
      </w:pPr>
      <w:r>
        <w:rPr>
          <w:color w:val="000000"/>
        </w:rPr>
        <w:t>6.</w:t>
      </w:r>
      <w:r>
        <w:rPr>
          <w:color w:val="000000"/>
        </w:rPr>
        <w:t>有人说：</w:t>
      </w:r>
      <w:r>
        <w:rPr>
          <w:color w:val="000000"/>
        </w:rPr>
        <w:t>“</w:t>
      </w:r>
      <w:r>
        <w:rPr>
          <w:color w:val="000000"/>
        </w:rPr>
        <w:t>生气是拿别人的错误来惩罚自己。</w:t>
      </w:r>
      <w:r>
        <w:rPr>
          <w:color w:val="000000"/>
        </w:rPr>
        <w:t>”</w:t>
      </w:r>
      <w:r>
        <w:rPr>
          <w:color w:val="000000"/>
        </w:rPr>
        <w:t>因此，我们</w:t>
      </w:r>
      <w:r>
        <w:rPr>
          <w:color w:val="000000"/>
        </w:rPr>
        <w:t>(      )</w:t>
      </w:r>
    </w:p>
    <w:p w:rsidR="00861921" w:rsidP="00557667">
      <w:pPr>
        <w:spacing w:after="0" w:line="360" w:lineRule="auto"/>
      </w:pPr>
      <w:r>
        <w:rPr>
          <w:color w:val="000000"/>
        </w:rPr>
        <w:t>①</w:t>
      </w:r>
      <w:r>
        <w:rPr>
          <w:color w:val="000000"/>
        </w:rPr>
        <w:t>要学会宽容别人</w:t>
      </w:r>
      <w:r>
        <w:rPr>
          <w:color w:val="000000"/>
        </w:rPr>
        <w:t xml:space="preserve">                    ②</w:t>
      </w:r>
      <w:r>
        <w:rPr>
          <w:color w:val="000000"/>
        </w:rPr>
        <w:t>要宽容别人的一切错误</w:t>
      </w:r>
    </w:p>
    <w:p w:rsidR="00861921" w:rsidP="00557667">
      <w:pPr>
        <w:spacing w:after="0" w:line="360" w:lineRule="auto"/>
      </w:pPr>
      <w:r>
        <w:rPr>
          <w:color w:val="000000"/>
        </w:rPr>
        <w:t>③</w:t>
      </w:r>
      <w:r>
        <w:rPr>
          <w:color w:val="000000"/>
        </w:rPr>
        <w:t>要保持乐观的心态</w:t>
      </w:r>
      <w:r>
        <w:rPr>
          <w:color w:val="000000"/>
        </w:rPr>
        <w:t>                ④</w:t>
      </w:r>
      <w:r>
        <w:rPr>
          <w:color w:val="000000"/>
        </w:rPr>
        <w:t>不要参与社会竞争</w:t>
      </w:r>
    </w:p>
    <w:p w:rsidR="00861921" w:rsidP="00557667">
      <w:pPr>
        <w:spacing w:after="0" w:line="360" w:lineRule="auto"/>
        <w:ind w:left="150"/>
      </w:pPr>
      <w:r>
        <w:rPr>
          <w:color w:val="000000"/>
        </w:rPr>
        <w:t>A. ①②                                     B. ③④                                     C. ①③                                     D. ②③</w:t>
      </w:r>
    </w:p>
    <w:p w:rsidR="00861921" w:rsidP="00557667">
      <w:pPr>
        <w:spacing w:after="0" w:line="360" w:lineRule="auto"/>
      </w:pPr>
      <w:r>
        <w:rPr>
          <w:color w:val="000000"/>
        </w:rPr>
        <w:t>7.</w:t>
      </w:r>
      <w:r>
        <w:rPr>
          <w:color w:val="000000"/>
        </w:rPr>
        <w:t>央视新舞台，献给最美乡村教师！由中央电视台和光明日报社共同主办的</w:t>
      </w:r>
      <w:r>
        <w:rPr>
          <w:color w:val="000000"/>
        </w:rPr>
        <w:t>“</w:t>
      </w:r>
      <w:r>
        <w:rPr>
          <w:color w:val="000000"/>
        </w:rPr>
        <w:t>寻找最美乡村教师</w:t>
      </w:r>
      <w:r>
        <w:rPr>
          <w:color w:val="000000"/>
        </w:rPr>
        <w:t>”</w:t>
      </w:r>
      <w:r>
        <w:rPr>
          <w:color w:val="000000"/>
        </w:rPr>
        <w:t>大型公益活动用真挚的情感，真实记录了乡村教师无私奉献、甘为人梯的精神品格。这种品格正是对教师职业最好的诠释。由此可见（</w:t>
      </w:r>
      <w:r>
        <w:rPr>
          <w:color w:val="000000"/>
        </w:rPr>
        <w:t xml:space="preserve">    </w:t>
      </w:r>
      <w:r>
        <w:rPr>
          <w:color w:val="000000"/>
        </w:rPr>
        <w:t>）</w:t>
      </w:r>
    </w:p>
    <w:p w:rsidR="00861921" w:rsidP="00557667">
      <w:pPr>
        <w:spacing w:after="0" w:line="360" w:lineRule="auto"/>
      </w:pPr>
      <w:r>
        <w:rPr>
          <w:color w:val="000000"/>
        </w:rPr>
        <w:t>①</w:t>
      </w:r>
      <w:r>
        <w:rPr>
          <w:color w:val="000000"/>
        </w:rPr>
        <w:t>是人类文明的主要传承者之一</w:t>
      </w:r>
      <w:r>
        <w:rPr>
          <w:color w:val="000000"/>
        </w:rPr>
        <w:t>               ②</w:t>
      </w:r>
      <w:r>
        <w:rPr>
          <w:color w:val="000000"/>
        </w:rPr>
        <w:t>承担教书育人的使命</w:t>
      </w:r>
    </w:p>
    <w:p w:rsidR="00861921" w:rsidP="00557667">
      <w:pPr>
        <w:spacing w:after="0" w:line="360" w:lineRule="auto"/>
      </w:pPr>
      <w:r>
        <w:rPr>
          <w:color w:val="000000"/>
        </w:rPr>
        <w:t>③</w:t>
      </w:r>
      <w:r>
        <w:rPr>
          <w:color w:val="000000"/>
        </w:rPr>
        <w:t>对人类文明做出的贡献值得我们尊重</w:t>
      </w:r>
      <w:r>
        <w:rPr>
          <w:color w:val="000000"/>
        </w:rPr>
        <w:t>   ④</w:t>
      </w:r>
      <w:r>
        <w:rPr>
          <w:color w:val="000000"/>
        </w:rPr>
        <w:t>都是学生的良师益友</w:t>
      </w:r>
    </w:p>
    <w:p w:rsidR="00861921" w:rsidP="00557667">
      <w:pPr>
        <w:spacing w:after="0" w:line="360" w:lineRule="auto"/>
        <w:ind w:left="150"/>
      </w:pPr>
      <w:r>
        <w:rPr>
          <w:color w:val="000000"/>
        </w:rPr>
        <w:t>A. ①②④                                </w:t>
      </w:r>
      <w:r>
        <w:rPr>
          <w:noProof/>
        </w:rPr>
        <w:drawing>
          <wp:inline distT="0" distB="0" distL="0" distR="0">
            <wp:extent cx="19101" cy="38202"/>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378470"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②③④                                </w:t>
      </w:r>
      <w:r>
        <w:rPr>
          <w:noProof/>
        </w:rPr>
        <w:drawing>
          <wp:inline distT="0" distB="0" distL="0" distR="0">
            <wp:extent cx="19101" cy="38202"/>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50021"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①②③                                </w:t>
      </w:r>
      <w:r>
        <w:rPr>
          <w:noProof/>
        </w:rPr>
        <w:drawing>
          <wp:inline distT="0" distB="0" distL="0" distR="0">
            <wp:extent cx="19101" cy="38202"/>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7059"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①③④</w:t>
      </w:r>
    </w:p>
    <w:p w:rsidR="00861921" w:rsidP="00557667">
      <w:pPr>
        <w:spacing w:after="0" w:line="360" w:lineRule="auto"/>
      </w:pPr>
      <w:r>
        <w:rPr>
          <w:color w:val="000000"/>
        </w:rPr>
        <w:t>8.</w:t>
      </w:r>
      <w:r>
        <w:rPr>
          <w:color w:val="000000"/>
        </w:rPr>
        <w:t>下面的漫画说明，男生女生在</w:t>
      </w:r>
      <w:r>
        <w:rPr>
          <w:color w:val="000000"/>
        </w:rPr>
        <w:t>________</w:t>
      </w:r>
      <w:r>
        <w:rPr>
          <w:color w:val="000000"/>
        </w:rPr>
        <w:t>方面的差异。（</w:t>
      </w:r>
      <w:r>
        <w:rPr>
          <w:color w:val="000000"/>
        </w:rPr>
        <w:t xml:space="preserve">    </w:t>
      </w:r>
      <w:r>
        <w:rPr>
          <w:color w:val="000000"/>
        </w:rPr>
        <w:t>）</w:t>
      </w:r>
    </w:p>
    <w:p w:rsidR="00861921" w:rsidP="00557667">
      <w:pPr>
        <w:spacing w:after="0" w:line="360" w:lineRule="auto"/>
      </w:pPr>
      <w:r>
        <w:rPr>
          <w:noProof/>
        </w:rPr>
        <w:drawing>
          <wp:inline distT="0" distB="0" distL="0" distR="0">
            <wp:extent cx="2692857" cy="1690192"/>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597391" name=""/>
                    <pic:cNvPicPr/>
                  </pic:nvPicPr>
                  <pic:blipFill>
                    <a:blip xmlns:r="http://schemas.openxmlformats.org/officeDocument/2006/relationships" r:embed="rId10"/>
                    <a:stretch>
                      <a:fillRect/>
                    </a:stretch>
                  </pic:blipFill>
                  <pic:spPr>
                    <a:xfrm>
                      <a:off x="0" y="0"/>
                      <a:ext cx="2692857" cy="1690192"/>
                    </a:xfrm>
                    <a:prstGeom prst="rect">
                      <a:avLst/>
                    </a:prstGeom>
                  </pic:spPr>
                </pic:pic>
              </a:graphicData>
            </a:graphic>
          </wp:inline>
        </w:drawing>
      </w:r>
    </w:p>
    <w:p w:rsidR="00861921" w:rsidP="00557667">
      <w:pPr>
        <w:spacing w:after="0" w:line="360" w:lineRule="auto"/>
        <w:ind w:left="150"/>
      </w:pPr>
      <w:r>
        <w:rPr>
          <w:color w:val="000000"/>
        </w:rPr>
        <w:t>A. </w:t>
      </w:r>
      <w:r>
        <w:rPr>
          <w:color w:val="000000"/>
        </w:rPr>
        <w:t>性别特征</w:t>
      </w:r>
      <w:r>
        <w:rPr>
          <w:color w:val="000000"/>
        </w:rPr>
        <w:t>                           </w:t>
      </w:r>
      <w:r>
        <w:rPr>
          <w:noProof/>
        </w:rPr>
        <w:drawing>
          <wp:inline distT="0" distB="0" distL="0" distR="0">
            <wp:extent cx="28651" cy="38202"/>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13358"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B. </w:t>
      </w:r>
      <w:r>
        <w:rPr>
          <w:color w:val="000000"/>
        </w:rPr>
        <w:t>性格特征</w:t>
      </w:r>
      <w:r>
        <w:rPr>
          <w:color w:val="000000"/>
        </w:rPr>
        <w:t>                           </w:t>
      </w:r>
      <w:r>
        <w:rPr>
          <w:noProof/>
        </w:rPr>
        <w:drawing>
          <wp:inline distT="0" distB="0" distL="0" distR="0">
            <wp:extent cx="28651" cy="38202"/>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985524"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C. </w:t>
      </w:r>
      <w:r>
        <w:rPr>
          <w:color w:val="000000"/>
        </w:rPr>
        <w:t>兴趣爱好</w:t>
      </w:r>
      <w:r>
        <w:rPr>
          <w:color w:val="000000"/>
        </w:rPr>
        <w:t>                           </w:t>
      </w:r>
      <w:r>
        <w:rPr>
          <w:noProof/>
        </w:rPr>
        <w:drawing>
          <wp:inline distT="0" distB="0" distL="0" distR="0">
            <wp:extent cx="28651" cy="38202"/>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451564"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D. </w:t>
      </w:r>
      <w:r>
        <w:rPr>
          <w:color w:val="000000"/>
        </w:rPr>
        <w:t>思维方式</w:t>
      </w:r>
    </w:p>
    <w:p w:rsidR="00861921" w:rsidP="00557667">
      <w:pPr>
        <w:spacing w:after="0" w:line="360" w:lineRule="auto"/>
      </w:pPr>
      <w:r>
        <w:rPr>
          <w:color w:val="000000"/>
        </w:rPr>
        <w:t>9.</w:t>
      </w:r>
      <w:r>
        <w:rPr>
          <w:color w:val="000000"/>
        </w:rPr>
        <w:t>班集体中往往存在着一些</w:t>
      </w:r>
      <w:r>
        <w:rPr>
          <w:color w:val="000000"/>
        </w:rPr>
        <w:t>“</w:t>
      </w:r>
      <w:r>
        <w:rPr>
          <w:color w:val="000000"/>
        </w:rPr>
        <w:t>微集体</w:t>
      </w:r>
      <w:r>
        <w:rPr>
          <w:color w:val="000000"/>
        </w:rPr>
        <w:t>”</w:t>
      </w:r>
      <w:r>
        <w:rPr>
          <w:color w:val="000000"/>
        </w:rPr>
        <w:t>，他们对班集体产生很大影响。以下这些</w:t>
      </w:r>
      <w:r>
        <w:rPr>
          <w:color w:val="000000"/>
        </w:rPr>
        <w:t>“</w:t>
      </w:r>
      <w:r>
        <w:rPr>
          <w:color w:val="000000"/>
        </w:rPr>
        <w:t>微集体</w:t>
      </w:r>
      <w:r>
        <w:rPr>
          <w:color w:val="000000"/>
        </w:rPr>
        <w:t>”</w:t>
      </w:r>
      <w:r>
        <w:rPr>
          <w:color w:val="000000"/>
        </w:rPr>
        <w:t>，你认为属于小团体的是（</w:t>
      </w:r>
      <w:r>
        <w:rPr>
          <w:color w:val="000000"/>
        </w:rPr>
        <w:t xml:space="preserve">  </w:t>
      </w:r>
      <w:r>
        <w:rPr>
          <w:color w:val="000000"/>
        </w:rPr>
        <w:t>）</w:t>
      </w:r>
    </w:p>
    <w:p w:rsidR="00861921" w:rsidP="00557667">
      <w:pPr>
        <w:spacing w:after="0" w:line="360" w:lineRule="auto"/>
      </w:pPr>
      <w:r>
        <w:rPr>
          <w:color w:val="000000"/>
        </w:rPr>
        <w:t>①</w:t>
      </w:r>
      <w:r>
        <w:rPr>
          <w:color w:val="000000"/>
        </w:rPr>
        <w:t>以小王为代表三个人，经常不遵守课堂纪律</w:t>
      </w:r>
    </w:p>
    <w:p w:rsidR="00861921" w:rsidP="00557667">
      <w:pPr>
        <w:spacing w:after="0" w:line="360" w:lineRule="auto"/>
      </w:pPr>
      <w:r>
        <w:rPr>
          <w:color w:val="000000"/>
        </w:rPr>
        <w:t>②</w:t>
      </w:r>
      <w:r>
        <w:rPr>
          <w:color w:val="000000"/>
        </w:rPr>
        <w:t>以小刘为代表文学小组，进行作文写作交流</w:t>
      </w:r>
    </w:p>
    <w:p w:rsidR="00861921" w:rsidP="00557667">
      <w:pPr>
        <w:spacing w:after="0" w:line="360" w:lineRule="auto"/>
      </w:pPr>
      <w:r>
        <w:rPr>
          <w:color w:val="000000"/>
        </w:rPr>
        <w:t>③</w:t>
      </w:r>
      <w:r>
        <w:rPr>
          <w:color w:val="000000"/>
        </w:rPr>
        <w:t>小果和小可等聚在一起，向小学生索要财物</w:t>
      </w:r>
    </w:p>
    <w:p w:rsidR="00861921" w:rsidP="00557667">
      <w:pPr>
        <w:spacing w:after="0" w:line="360" w:lineRule="auto"/>
      </w:pPr>
      <w:r>
        <w:rPr>
          <w:color w:val="000000"/>
        </w:rPr>
        <w:t>④</w:t>
      </w:r>
      <w:r>
        <w:rPr>
          <w:color w:val="000000"/>
        </w:rPr>
        <w:t>小李身边的几个同学，参加</w:t>
      </w:r>
      <w:r>
        <w:rPr>
          <w:color w:val="000000"/>
        </w:rPr>
        <w:t>“</w:t>
      </w:r>
      <w:r>
        <w:rPr>
          <w:color w:val="000000"/>
        </w:rPr>
        <w:t>英语角</w:t>
      </w:r>
      <w:r>
        <w:rPr>
          <w:color w:val="000000"/>
        </w:rPr>
        <w:t>”</w:t>
      </w:r>
      <w:r>
        <w:rPr>
          <w:color w:val="000000"/>
        </w:rPr>
        <w:t>活动。</w:t>
      </w:r>
    </w:p>
    <w:p w:rsidR="00861921" w:rsidP="00557667">
      <w:pPr>
        <w:spacing w:after="0" w:line="360" w:lineRule="auto"/>
        <w:ind w:left="150"/>
      </w:pPr>
      <w:r>
        <w:rPr>
          <w:color w:val="000000"/>
        </w:rPr>
        <w:t>A. ①③                                     B. ②③                                     C. ②④                                     D. ③④</w:t>
      </w:r>
    </w:p>
    <w:p w:rsidR="00557667" w:rsidP="00557667">
      <w:pPr>
        <w:spacing w:after="0" w:line="360" w:lineRule="auto"/>
      </w:pPr>
      <w:r>
        <w:rPr>
          <w:color w:val="000000"/>
        </w:rPr>
        <w:t>10.</w:t>
      </w:r>
      <w:r>
        <w:rPr>
          <w:color w:val="000000"/>
        </w:rPr>
        <w:t>下列属于公民个人合法财产的是（</w:t>
      </w:r>
      <w:r>
        <w:rPr>
          <w:color w:val="000000"/>
        </w:rPr>
        <w:t xml:space="preserve">    </w:t>
      </w:r>
      <w:r>
        <w:rPr>
          <w:color w:val="000000"/>
        </w:rPr>
        <w:t>）</w:t>
      </w:r>
    </w:p>
    <w:p w:rsidR="00861921" w:rsidP="00557667">
      <w:pPr>
        <w:spacing w:after="0" w:line="360" w:lineRule="auto"/>
      </w:pPr>
      <w:r>
        <w:rPr>
          <w:color w:val="000000"/>
        </w:rPr>
        <w:t> </w:t>
      </w:r>
    </w:p>
    <w:p w:rsidR="00861921" w:rsidP="00557667">
      <w:pPr>
        <w:spacing w:after="0" w:line="360" w:lineRule="auto"/>
        <w:ind w:left="150"/>
      </w:pPr>
      <w:r>
        <w:rPr>
          <w:color w:val="000000"/>
        </w:rPr>
        <w:t>A. </w:t>
      </w:r>
      <w:r>
        <w:rPr>
          <w:color w:val="000000"/>
        </w:rPr>
        <w:t>发表文章所得稿酬</w:t>
      </w:r>
      <w:r>
        <w:rPr>
          <w:color w:val="000000"/>
        </w:rPr>
        <w:t>            B. </w:t>
      </w:r>
      <w:r>
        <w:rPr>
          <w:color w:val="000000"/>
        </w:rPr>
        <w:t>捡拾到的他人的遗失物</w:t>
      </w:r>
      <w:r>
        <w:rPr>
          <w:color w:val="000000"/>
        </w:rPr>
        <w:t>          C. </w:t>
      </w:r>
      <w:r>
        <w:rPr>
          <w:color w:val="000000"/>
        </w:rPr>
        <w:t>购买的赃物</w:t>
      </w:r>
      <w:r>
        <w:rPr>
          <w:color w:val="000000"/>
        </w:rPr>
        <w:t>                D. </w:t>
      </w:r>
      <w:r>
        <w:rPr>
          <w:color w:val="000000"/>
        </w:rPr>
        <w:t>诈骗所得财物</w:t>
      </w:r>
    </w:p>
    <w:p w:rsidR="00557667" w:rsidP="00557667">
      <w:pPr>
        <w:spacing w:after="0" w:line="360" w:lineRule="auto"/>
      </w:pPr>
      <w:r>
        <w:rPr>
          <w:color w:val="000000"/>
        </w:rPr>
        <w:t>11.“</w:t>
      </w:r>
      <w:r>
        <w:rPr>
          <w:color w:val="000000"/>
        </w:rPr>
        <w:t>世界上从来不存在为所欲为的权利。</w:t>
      </w:r>
      <w:r>
        <w:rPr>
          <w:color w:val="000000"/>
        </w:rPr>
        <w:t>”</w:t>
      </w:r>
      <w:r>
        <w:rPr>
          <w:color w:val="000000"/>
        </w:rPr>
        <w:t>这句话说明（</w:t>
      </w:r>
      <w:r>
        <w:rPr>
          <w:color w:val="000000"/>
        </w:rPr>
        <w:t xml:space="preserve">    </w:t>
      </w:r>
      <w:r>
        <w:rPr>
          <w:color w:val="000000"/>
        </w:rPr>
        <w:t>）</w:t>
      </w:r>
    </w:p>
    <w:p w:rsidR="00861921" w:rsidP="00557667">
      <w:pPr>
        <w:spacing w:after="0" w:line="360" w:lineRule="auto"/>
      </w:pPr>
      <w:r>
        <w:rPr>
          <w:color w:val="000000"/>
        </w:rPr>
        <w:t xml:space="preserve">            </w:t>
      </w:r>
    </w:p>
    <w:p w:rsidR="00557667" w:rsidP="00557667">
      <w:pPr>
        <w:spacing w:after="0" w:line="360" w:lineRule="auto"/>
        <w:ind w:left="150"/>
      </w:pPr>
      <w:r>
        <w:rPr>
          <w:color w:val="000000"/>
        </w:rPr>
        <w:t>A. </w:t>
      </w:r>
      <w:r>
        <w:rPr>
          <w:color w:val="000000"/>
        </w:rPr>
        <w:t>有限制、受约束的权利不是真正的公民权利</w:t>
      </w:r>
      <w:r>
        <w:rPr>
          <w:color w:val="000000"/>
        </w:rPr>
        <w:t>        </w:t>
      </w:r>
      <w:r>
        <w:rPr>
          <w:noProof/>
        </w:rPr>
        <w:drawing>
          <wp:inline distT="0" distB="0" distL="0" distR="0">
            <wp:extent cx="9550" cy="38202"/>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818692"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不受任何限制的权利才是真实的公民权利</w:t>
      </w:r>
    </w:p>
    <w:p w:rsidR="00861921" w:rsidP="00557667">
      <w:pPr>
        <w:spacing w:after="0" w:line="360" w:lineRule="auto"/>
        <w:ind w:left="150"/>
      </w:pPr>
      <w:r>
        <w:rPr>
          <w:color w:val="000000"/>
        </w:rPr>
        <w:t>C. </w:t>
      </w:r>
      <w:r>
        <w:rPr>
          <w:color w:val="000000"/>
        </w:rPr>
        <w:t>公民行使权利不能超越它本身的界限</w:t>
      </w:r>
      <w:r>
        <w:rPr>
          <w:color w:val="000000"/>
        </w:rPr>
        <w:t>                  </w:t>
      </w:r>
      <w:r>
        <w:rPr>
          <w:noProof/>
        </w:rPr>
        <w:drawing>
          <wp:inline distT="0" distB="0" distL="0" distR="0">
            <wp:extent cx="28651" cy="38202"/>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531110" name=""/>
                    <pic:cNvPicPr/>
                  </pic:nvPicPr>
                  <pic:blipFill>
                    <a:blip xmlns:r="http://schemas.openxmlformats.org/officeDocument/2006/relationships" r:embed="rId8"/>
                    <a:stretch>
                      <a:fillRect/>
                    </a:stretch>
                  </pic:blipFill>
                  <pic:spPr>
                    <a:xfrm>
                      <a:off x="0" y="0"/>
                      <a:ext cx="28651" cy="38202"/>
                    </a:xfrm>
                    <a:prstGeom prst="rect">
                      <a:avLst/>
                    </a:prstGeom>
                  </pic:spPr>
                </pic:pic>
              </a:graphicData>
            </a:graphic>
          </wp:inline>
        </w:drawing>
      </w:r>
      <w:r>
        <w:rPr>
          <w:color w:val="000000"/>
        </w:rPr>
        <w:t>D. </w:t>
      </w:r>
      <w:r>
        <w:rPr>
          <w:color w:val="000000"/>
        </w:rPr>
        <w:t>世界上不存在真正的自由和权利</w:t>
      </w:r>
    </w:p>
    <w:p w:rsidR="00557667" w:rsidP="00557667">
      <w:pPr>
        <w:spacing w:after="0" w:line="360" w:lineRule="auto"/>
      </w:pPr>
      <w:r>
        <w:rPr>
          <w:color w:val="000000"/>
        </w:rPr>
        <w:t>12.</w:t>
      </w:r>
      <w:r>
        <w:rPr>
          <w:color w:val="000000"/>
        </w:rPr>
        <w:t>漫画《求你了，看看吧</w:t>
      </w:r>
      <w:r>
        <w:rPr>
          <w:color w:val="000000"/>
        </w:rPr>
        <w:t>!</w:t>
      </w:r>
      <w:r>
        <w:rPr>
          <w:color w:val="000000"/>
        </w:rPr>
        <w:t>》启示我们（</w:t>
      </w:r>
      <w:r>
        <w:rPr>
          <w:color w:val="000000"/>
        </w:rPr>
        <w:t>  </w:t>
      </w:r>
      <w:r>
        <w:rPr>
          <w:color w:val="000000"/>
        </w:rPr>
        <w:t>）</w:t>
      </w:r>
    </w:p>
    <w:p w:rsidR="00557667" w:rsidP="00557667">
      <w:pPr>
        <w:spacing w:after="0" w:line="360" w:lineRule="auto"/>
      </w:pPr>
      <w:r>
        <w:rPr>
          <w:noProof/>
        </w:rPr>
        <w:drawing>
          <wp:inline distT="0" distB="0" distL="0" distR="0">
            <wp:extent cx="1642453" cy="137508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345204" name=""/>
                    <pic:cNvPicPr/>
                  </pic:nvPicPr>
                  <pic:blipFill>
                    <a:blip xmlns:r="http://schemas.openxmlformats.org/officeDocument/2006/relationships" r:embed="rId11"/>
                    <a:stretch>
                      <a:fillRect/>
                    </a:stretch>
                  </pic:blipFill>
                  <pic:spPr>
                    <a:xfrm>
                      <a:off x="0" y="0"/>
                      <a:ext cx="1642453" cy="1375080"/>
                    </a:xfrm>
                    <a:prstGeom prst="rect">
                      <a:avLst/>
                    </a:prstGeom>
                  </pic:spPr>
                </pic:pic>
              </a:graphicData>
            </a:graphic>
          </wp:inline>
        </w:drawing>
      </w:r>
    </w:p>
    <w:p w:rsidR="00557667" w:rsidP="00557667">
      <w:pPr>
        <w:spacing w:after="0" w:line="360" w:lineRule="auto"/>
      </w:pPr>
      <w:r>
        <w:rPr>
          <w:color w:val="000000"/>
        </w:rPr>
        <w:t>①</w:t>
      </w:r>
      <w:r>
        <w:rPr>
          <w:color w:val="000000"/>
        </w:rPr>
        <w:t>人类面临严峻的环境形势</w:t>
      </w:r>
    </w:p>
    <w:p w:rsidR="00557667" w:rsidP="00557667">
      <w:pPr>
        <w:spacing w:after="0" w:line="360" w:lineRule="auto"/>
      </w:pPr>
      <w:r>
        <w:rPr>
          <w:color w:val="000000"/>
        </w:rPr>
        <w:t>②</w:t>
      </w:r>
      <w:r>
        <w:rPr>
          <w:color w:val="000000"/>
        </w:rPr>
        <w:t>要节能减排，落实科学发展观</w:t>
      </w:r>
    </w:p>
    <w:p w:rsidR="00557667" w:rsidP="00557667">
      <w:pPr>
        <w:spacing w:after="0" w:line="360" w:lineRule="auto"/>
      </w:pPr>
      <w:r>
        <w:rPr>
          <w:color w:val="000000"/>
        </w:rPr>
        <w:t>③</w:t>
      </w:r>
      <w:r>
        <w:rPr>
          <w:color w:val="000000"/>
        </w:rPr>
        <w:t>对为国家纳税多的企业，在环保方面可以开绿灯</w:t>
      </w:r>
    </w:p>
    <w:p w:rsidR="00557667" w:rsidP="00557667">
      <w:pPr>
        <w:spacing w:after="0" w:line="360" w:lineRule="auto"/>
      </w:pPr>
      <w:r>
        <w:rPr>
          <w:color w:val="000000"/>
        </w:rPr>
        <w:t>④</w:t>
      </w:r>
      <w:r>
        <w:rPr>
          <w:color w:val="000000"/>
        </w:rPr>
        <w:t>发展经济时要注重保护环境</w:t>
      </w:r>
    </w:p>
    <w:p w:rsidR="00861921" w:rsidP="00557667">
      <w:pPr>
        <w:spacing w:after="0" w:line="360" w:lineRule="auto"/>
        <w:ind w:left="150"/>
      </w:pPr>
      <w:r>
        <w:rPr>
          <w:color w:val="000000"/>
        </w:rPr>
        <w:t>A. </w:t>
      </w:r>
      <w:r>
        <w:rPr>
          <w:rFonts w:ascii="Arial"/>
          <w:color w:val="000000"/>
          <w:sz w:val="18"/>
        </w:rPr>
        <w:t>①②④</w:t>
      </w:r>
      <w:r>
        <w:rPr>
          <w:color w:val="000000"/>
        </w:rPr>
        <w:t>                               </w:t>
      </w:r>
      <w:r>
        <w:rPr>
          <w:noProof/>
        </w:rPr>
        <w:drawing>
          <wp:inline distT="0" distB="0" distL="0" distR="0">
            <wp:extent cx="9550" cy="38202"/>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62430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rFonts w:ascii="Arial"/>
          <w:color w:val="000000"/>
          <w:sz w:val="18"/>
        </w:rPr>
        <w:t>①③④</w:t>
      </w:r>
      <w:r>
        <w:rPr>
          <w:color w:val="000000"/>
        </w:rPr>
        <w:t>                               </w:t>
      </w:r>
      <w:r>
        <w:rPr>
          <w:noProof/>
        </w:rPr>
        <w:drawing>
          <wp:inline distT="0" distB="0" distL="0" distR="0">
            <wp:extent cx="9550" cy="38202"/>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789284"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C. </w:t>
      </w:r>
      <w:r>
        <w:rPr>
          <w:rFonts w:ascii="Arial"/>
          <w:color w:val="000000"/>
          <w:sz w:val="18"/>
        </w:rPr>
        <w:t>②③④</w:t>
      </w:r>
      <w:r>
        <w:rPr>
          <w:color w:val="000000"/>
        </w:rPr>
        <w:t>                               </w:t>
      </w:r>
      <w:r>
        <w:rPr>
          <w:noProof/>
        </w:rPr>
        <w:drawing>
          <wp:inline distT="0" distB="0" distL="0" distR="0">
            <wp:extent cx="9550" cy="38202"/>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488597"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rFonts w:ascii="Arial"/>
          <w:color w:val="000000"/>
          <w:sz w:val="18"/>
        </w:rPr>
        <w:t>①②③④</w:t>
      </w:r>
    </w:p>
    <w:p w:rsidR="00861921" w:rsidP="00557667">
      <w:pPr>
        <w:spacing w:after="0" w:line="360" w:lineRule="auto"/>
      </w:pPr>
      <w:r>
        <w:rPr>
          <w:color w:val="000000"/>
        </w:rPr>
        <w:t>13.2019</w:t>
      </w:r>
      <w:r>
        <w:rPr>
          <w:color w:val="000000"/>
        </w:rPr>
        <w:t>年</w:t>
      </w:r>
      <w:r>
        <w:rPr>
          <w:color w:val="000000"/>
        </w:rPr>
        <w:t>11</w:t>
      </w:r>
      <w:r>
        <w:rPr>
          <w:color w:val="000000"/>
        </w:rPr>
        <w:t>月</w:t>
      </w:r>
      <w:r>
        <w:rPr>
          <w:color w:val="000000"/>
        </w:rPr>
        <w:t>4</w:t>
      </w:r>
      <w:r>
        <w:rPr>
          <w:color w:val="000000"/>
        </w:rPr>
        <w:t>日，央视主持人海霞在《主播说联播》节目中说，台湾的前途系于国家统一，台湾的命运与祖国相连。湾湾，回家吧。让</w:t>
      </w:r>
      <w:r>
        <w:rPr>
          <w:color w:val="000000"/>
        </w:rPr>
        <w:t>“</w:t>
      </w:r>
      <w:r>
        <w:rPr>
          <w:color w:val="000000"/>
        </w:rPr>
        <w:t>湾湾回家</w:t>
      </w:r>
      <w:r>
        <w:rPr>
          <w:color w:val="000000"/>
        </w:rPr>
        <w:t>”</w:t>
      </w:r>
      <w:r>
        <w:rPr>
          <w:color w:val="000000"/>
        </w:rPr>
        <w:t>，实现祖国完全统一需要我们</w:t>
      </w:r>
      <w:r>
        <w:rPr>
          <w:color w:val="000000"/>
        </w:rPr>
        <w:t xml:space="preserve"> </w:t>
      </w:r>
      <w:r>
        <w:rPr>
          <w:color w:val="000000"/>
        </w:rPr>
        <w:t>（</w:t>
      </w:r>
      <w:r>
        <w:rPr>
          <w:color w:val="000000"/>
        </w:rPr>
        <w:t xml:space="preserve">    </w:t>
      </w:r>
      <w:r>
        <w:rPr>
          <w:color w:val="000000"/>
        </w:rPr>
        <w:t>）</w:t>
      </w:r>
      <w:r>
        <w:rPr>
          <w:color w:val="000000"/>
        </w:rPr>
        <w:t xml:space="preserve"> </w:t>
      </w:r>
    </w:p>
    <w:p w:rsidR="00861921" w:rsidP="00557667">
      <w:pPr>
        <w:spacing w:after="0" w:line="360" w:lineRule="auto"/>
      </w:pPr>
      <w:r>
        <w:rPr>
          <w:color w:val="000000"/>
        </w:rPr>
        <w:t>①</w:t>
      </w:r>
      <w:r>
        <w:rPr>
          <w:color w:val="000000"/>
        </w:rPr>
        <w:t>共同努力，推动和平发展</w:t>
      </w:r>
      <w:r>
        <w:rPr>
          <w:color w:val="000000"/>
        </w:rPr>
        <w:t>                ②</w:t>
      </w:r>
      <w:r>
        <w:rPr>
          <w:color w:val="000000"/>
        </w:rPr>
        <w:t>坚持完善民族区域自治制度</w:t>
      </w:r>
    </w:p>
    <w:p w:rsidR="00861921" w:rsidP="00557667">
      <w:pPr>
        <w:spacing w:after="0" w:line="360" w:lineRule="auto"/>
      </w:pPr>
      <w:r>
        <w:rPr>
          <w:color w:val="000000"/>
        </w:rPr>
        <w:t>③</w:t>
      </w:r>
      <w:r>
        <w:rPr>
          <w:color w:val="000000"/>
        </w:rPr>
        <w:t>坚持</w:t>
      </w:r>
      <w:r>
        <w:rPr>
          <w:color w:val="000000"/>
        </w:rPr>
        <w:t>“</w:t>
      </w:r>
      <w:r>
        <w:rPr>
          <w:color w:val="000000"/>
        </w:rPr>
        <w:t>和平统一、一国两制</w:t>
      </w:r>
      <w:r>
        <w:rPr>
          <w:color w:val="000000"/>
        </w:rPr>
        <w:t>”            ④</w:t>
      </w:r>
      <w:r>
        <w:rPr>
          <w:color w:val="000000"/>
        </w:rPr>
        <w:t>坚持合作深化两岸融合发展</w:t>
      </w:r>
    </w:p>
    <w:p w:rsidR="00861921" w:rsidP="00557667">
      <w:pPr>
        <w:spacing w:after="0" w:line="360" w:lineRule="auto"/>
        <w:ind w:left="150"/>
      </w:pPr>
      <w:r>
        <w:rPr>
          <w:color w:val="000000"/>
        </w:rPr>
        <w:t>A. ①②④                                </w:t>
      </w:r>
      <w:r>
        <w:rPr>
          <w:noProof/>
        </w:rPr>
        <w:drawing>
          <wp:inline distT="0" distB="0" distL="0" distR="0">
            <wp:extent cx="19101" cy="38202"/>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844058"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②③④                                </w:t>
      </w:r>
      <w:r>
        <w:rPr>
          <w:noProof/>
        </w:rPr>
        <w:drawing>
          <wp:inline distT="0" distB="0" distL="0" distR="0">
            <wp:extent cx="19101" cy="38202"/>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291467"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①②③                                </w:t>
      </w:r>
      <w:r>
        <w:rPr>
          <w:noProof/>
        </w:rPr>
        <w:drawing>
          <wp:inline distT="0" distB="0" distL="0" distR="0">
            <wp:extent cx="19101" cy="38202"/>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959858"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①③④</w:t>
      </w:r>
    </w:p>
    <w:p w:rsidR="00861921" w:rsidP="00557667">
      <w:pPr>
        <w:spacing w:after="0" w:line="360" w:lineRule="auto"/>
      </w:pPr>
      <w:r>
        <w:rPr>
          <w:color w:val="000000"/>
        </w:rPr>
        <w:t>14.2019</w:t>
      </w:r>
      <w:r>
        <w:rPr>
          <w:color w:val="000000"/>
        </w:rPr>
        <w:t>年</w:t>
      </w:r>
      <w:r>
        <w:rPr>
          <w:color w:val="000000"/>
        </w:rPr>
        <w:t>9</w:t>
      </w:r>
      <w:r>
        <w:rPr>
          <w:color w:val="000000"/>
        </w:rPr>
        <w:t>月</w:t>
      </w:r>
      <w:r>
        <w:rPr>
          <w:color w:val="000000"/>
        </w:rPr>
        <w:t>29</w:t>
      </w:r>
      <w:r>
        <w:rPr>
          <w:color w:val="000000"/>
        </w:rPr>
        <w:t>日，国家主席习近平向泰国诗琳通公主等</w:t>
      </w:r>
      <w:r>
        <w:rPr>
          <w:color w:val="000000"/>
        </w:rPr>
        <w:t>6</w:t>
      </w:r>
      <w:r>
        <w:rPr>
          <w:color w:val="000000"/>
        </w:rPr>
        <w:t>位外国友人授予</w:t>
      </w:r>
      <w:r>
        <w:rPr>
          <w:color w:val="000000"/>
        </w:rPr>
        <w:t>“</w:t>
      </w:r>
      <w:r>
        <w:rPr>
          <w:color w:val="000000"/>
        </w:rPr>
        <w:t>友谊勋章</w:t>
      </w:r>
      <w:r>
        <w:rPr>
          <w:color w:val="000000"/>
        </w:rPr>
        <w:t>”</w:t>
      </w:r>
      <w:r>
        <w:rPr>
          <w:color w:val="000000"/>
        </w:rPr>
        <w:t>，感谢他们为促进中外交流合作维护世界和平中所作出的杰出贡献。这说明国家主席具有（</w:t>
      </w:r>
      <w:r>
        <w:rPr>
          <w:color w:val="000000"/>
        </w:rPr>
        <w:t xml:space="preserve">   </w:t>
      </w:r>
      <w:r>
        <w:rPr>
          <w:color w:val="000000"/>
        </w:rPr>
        <w:t>）</w:t>
      </w:r>
      <w:r>
        <w:rPr>
          <w:color w:val="000000"/>
        </w:rPr>
        <w:t xml:space="preserve">            </w:t>
      </w:r>
    </w:p>
    <w:p w:rsidR="00861921" w:rsidP="00557667">
      <w:pPr>
        <w:spacing w:after="0" w:line="360" w:lineRule="auto"/>
        <w:ind w:left="150"/>
      </w:pPr>
      <w:r>
        <w:rPr>
          <w:color w:val="000000"/>
        </w:rPr>
        <w:t>A. </w:t>
      </w:r>
      <w:r>
        <w:rPr>
          <w:color w:val="000000"/>
        </w:rPr>
        <w:t>公布法律、发布命令</w:t>
      </w:r>
      <w:r>
        <w:rPr>
          <w:color w:val="000000"/>
        </w:rPr>
        <w:t>                         </w:t>
      </w:r>
      <w:r>
        <w:rPr>
          <w:noProof/>
        </w:rPr>
        <w:drawing>
          <wp:inline distT="0" distB="0" distL="0" distR="0">
            <wp:extent cx="19101" cy="38202"/>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711397"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w:t>
      </w:r>
      <w:r>
        <w:rPr>
          <w:color w:val="000000"/>
        </w:rPr>
        <w:t>任免权</w:t>
      </w:r>
      <w:r>
        <w:rPr>
          <w:color w:val="000000"/>
        </w:rPr>
        <w:t>                         </w:t>
      </w:r>
      <w:r>
        <w:rPr>
          <w:noProof/>
        </w:rPr>
        <w:drawing>
          <wp:inline distT="0" distB="0" distL="0" distR="0">
            <wp:extent cx="19101" cy="38202"/>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637789"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w:t>
      </w:r>
      <w:r>
        <w:rPr>
          <w:color w:val="000000"/>
        </w:rPr>
        <w:t>外事权</w:t>
      </w:r>
      <w:r>
        <w:rPr>
          <w:color w:val="000000"/>
        </w:rPr>
        <w:t>                         </w:t>
      </w:r>
      <w:r>
        <w:rPr>
          <w:noProof/>
        </w:rPr>
        <w:drawing>
          <wp:inline distT="0" distB="0" distL="0" distR="0">
            <wp:extent cx="19101" cy="38202"/>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469583"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w:t>
      </w:r>
      <w:r>
        <w:rPr>
          <w:color w:val="000000"/>
        </w:rPr>
        <w:t>荣典权</w:t>
      </w:r>
    </w:p>
    <w:p w:rsidR="00861921" w:rsidP="00557667">
      <w:pPr>
        <w:spacing w:after="0" w:line="360" w:lineRule="auto"/>
      </w:pPr>
      <w:r>
        <w:rPr>
          <w:color w:val="000000"/>
        </w:rPr>
        <w:t>15.</w:t>
      </w:r>
      <w:r>
        <w:rPr>
          <w:color w:val="000000"/>
        </w:rPr>
        <w:t>国家监委调查组</w:t>
      </w:r>
      <w:r>
        <w:rPr>
          <w:color w:val="000000"/>
        </w:rPr>
        <w:t>2</w:t>
      </w:r>
      <w:r>
        <w:rPr>
          <w:color w:val="000000"/>
        </w:rPr>
        <w:t>月</w:t>
      </w:r>
      <w:r>
        <w:rPr>
          <w:color w:val="000000"/>
        </w:rPr>
        <w:t>19</w:t>
      </w:r>
      <w:r>
        <w:rPr>
          <w:color w:val="000000"/>
        </w:rPr>
        <w:t>日发布《关于群众反映的涉及李文亮医生有关情况调查的通报》。武汉市公安局发布通报，撤销对李文亮医生的训诫书，向当事人家属郑重道歉；对李文亮医生被训诫一案相关责任人做出处理。对此认识正确的是（</w:t>
      </w:r>
      <w:r>
        <w:rPr>
          <w:color w:val="000000"/>
        </w:rPr>
        <w:t xml:space="preserve"> </w:t>
      </w:r>
      <w:r>
        <w:rPr>
          <w:color w:val="000000"/>
        </w:rPr>
        <w:t>）</w:t>
      </w:r>
      <w:r>
        <w:rPr>
          <w:color w:val="000000"/>
        </w:rPr>
        <w:t xml:space="preserve">  </w:t>
      </w:r>
    </w:p>
    <w:p w:rsidR="00861921" w:rsidP="00557667">
      <w:pPr>
        <w:spacing w:after="0" w:line="360" w:lineRule="auto"/>
      </w:pPr>
      <w:r>
        <w:rPr>
          <w:color w:val="000000"/>
        </w:rPr>
        <w:t>①</w:t>
      </w:r>
      <w:r>
        <w:rPr>
          <w:color w:val="000000"/>
        </w:rPr>
        <w:t>此举维护了李文亮医生的名誉权</w:t>
      </w:r>
    </w:p>
    <w:p w:rsidR="00861921" w:rsidP="00557667">
      <w:pPr>
        <w:spacing w:after="0" w:line="360" w:lineRule="auto"/>
      </w:pPr>
      <w:r>
        <w:rPr>
          <w:color w:val="000000"/>
        </w:rPr>
        <w:t>②</w:t>
      </w:r>
      <w:r>
        <w:rPr>
          <w:color w:val="000000"/>
        </w:rPr>
        <w:t>国家监委行使国家监察职能</w:t>
      </w:r>
    </w:p>
    <w:p w:rsidR="00861921" w:rsidP="00557667">
      <w:pPr>
        <w:spacing w:after="0" w:line="360" w:lineRule="auto"/>
      </w:pPr>
      <w:r>
        <w:rPr>
          <w:color w:val="000000"/>
        </w:rPr>
        <w:t>③</w:t>
      </w:r>
      <w:r>
        <w:rPr>
          <w:color w:val="000000"/>
        </w:rPr>
        <w:t>国家公职人员要依法行使权力</w:t>
      </w:r>
    </w:p>
    <w:p w:rsidR="00861921" w:rsidP="00557667">
      <w:pPr>
        <w:spacing w:after="0" w:line="360" w:lineRule="auto"/>
      </w:pPr>
      <w:r>
        <w:rPr>
          <w:color w:val="000000"/>
        </w:rPr>
        <w:t>④</w:t>
      </w:r>
      <w:r>
        <w:rPr>
          <w:color w:val="000000"/>
        </w:rPr>
        <w:t>公众舆论可以决定一切</w:t>
      </w:r>
    </w:p>
    <w:p w:rsidR="00861921" w:rsidP="00557667">
      <w:pPr>
        <w:spacing w:after="0" w:line="360" w:lineRule="auto"/>
        <w:ind w:left="150"/>
      </w:pPr>
      <w:r>
        <w:rPr>
          <w:color w:val="000000"/>
        </w:rPr>
        <w:t>A. ②③                                 </w:t>
      </w:r>
      <w:r>
        <w:rPr>
          <w:noProof/>
        </w:rPr>
        <w:drawing>
          <wp:inline distT="0" distB="0" distL="0" distR="0">
            <wp:extent cx="19101" cy="38202"/>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147155"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①②③                                 </w:t>
      </w:r>
      <w:r>
        <w:rPr>
          <w:noProof/>
        </w:rPr>
        <w:drawing>
          <wp:inline distT="0" distB="0" distL="0" distR="0">
            <wp:extent cx="19101" cy="38202"/>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781713"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①②④                                 </w:t>
      </w:r>
      <w:r>
        <w:rPr>
          <w:noProof/>
        </w:rPr>
        <w:drawing>
          <wp:inline distT="0" distB="0" distL="0" distR="0">
            <wp:extent cx="19101" cy="38202"/>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424145"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①③④</w:t>
      </w:r>
    </w:p>
    <w:p w:rsidR="00861921" w:rsidP="00557667">
      <w:pPr>
        <w:spacing w:after="0" w:line="360" w:lineRule="auto"/>
      </w:pPr>
      <w:r>
        <w:rPr>
          <w:color w:val="000000"/>
        </w:rPr>
        <w:t>16.</w:t>
      </w:r>
      <w:r>
        <w:rPr>
          <w:color w:val="000000"/>
        </w:rPr>
        <w:t>维护国家安全是每一个公民应尽的义务</w:t>
      </w:r>
      <w:r>
        <w:rPr>
          <w:color w:val="000000"/>
        </w:rPr>
        <w:t>,</w:t>
      </w:r>
      <w:r>
        <w:rPr>
          <w:color w:val="000000"/>
        </w:rPr>
        <w:t>也是青少年热爱祖国的具体表现。下列行为能体现这一认识的是</w:t>
      </w:r>
      <w:r>
        <w:rPr>
          <w:color w:val="000000"/>
        </w:rPr>
        <w:t xml:space="preserve">(  )  </w:t>
      </w:r>
    </w:p>
    <w:p w:rsidR="00861921" w:rsidP="00557667">
      <w:pPr>
        <w:spacing w:after="0" w:line="360" w:lineRule="auto"/>
      </w:pPr>
      <w:r>
        <w:rPr>
          <w:color w:val="000000"/>
        </w:rPr>
        <w:t>①</w:t>
      </w:r>
      <w:r>
        <w:rPr>
          <w:color w:val="000000"/>
        </w:rPr>
        <w:t>发现可疑情况立即报告</w:t>
      </w:r>
      <w:r>
        <w:rPr>
          <w:color w:val="000000"/>
        </w:rPr>
        <w:t>    ②</w:t>
      </w:r>
      <w:r>
        <w:rPr>
          <w:color w:val="000000"/>
        </w:rPr>
        <w:t>将国家秘密发布在微博、微信上</w:t>
      </w:r>
      <w:r>
        <w:rPr>
          <w:color w:val="000000"/>
        </w:rPr>
        <w:t xml:space="preserve"> </w:t>
      </w:r>
    </w:p>
    <w:p w:rsidR="00861921" w:rsidP="00557667">
      <w:pPr>
        <w:spacing w:after="0" w:line="360" w:lineRule="auto"/>
      </w:pPr>
      <w:r>
        <w:rPr>
          <w:color w:val="000000"/>
        </w:rPr>
        <w:t>③</w:t>
      </w:r>
      <w:r>
        <w:rPr>
          <w:color w:val="000000"/>
        </w:rPr>
        <w:t>参加国防与安全意识教育活动</w:t>
      </w:r>
      <w:r>
        <w:rPr>
          <w:color w:val="000000"/>
        </w:rPr>
        <w:t>    ④</w:t>
      </w:r>
      <w:r>
        <w:rPr>
          <w:color w:val="000000"/>
        </w:rPr>
        <w:t>为安全机关执行公务提供便利</w:t>
      </w:r>
    </w:p>
    <w:p w:rsidR="00861921" w:rsidP="00557667">
      <w:pPr>
        <w:spacing w:after="0" w:line="360" w:lineRule="auto"/>
        <w:ind w:left="150"/>
      </w:pPr>
      <w:r>
        <w:rPr>
          <w:color w:val="000000"/>
        </w:rPr>
        <w:t>A. ①②③                                </w:t>
      </w:r>
      <w:r>
        <w:rPr>
          <w:noProof/>
        </w:rPr>
        <w:drawing>
          <wp:inline distT="0" distB="0" distL="0" distR="0">
            <wp:extent cx="19101" cy="38202"/>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697890"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②③④                                </w:t>
      </w:r>
      <w:r>
        <w:rPr>
          <w:noProof/>
        </w:rPr>
        <w:drawing>
          <wp:inline distT="0" distB="0" distL="0" distR="0">
            <wp:extent cx="19101" cy="38202"/>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87492"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①②④                                </w:t>
      </w:r>
      <w:r>
        <w:rPr>
          <w:noProof/>
        </w:rPr>
        <w:drawing>
          <wp:inline distT="0" distB="0" distL="0" distR="0">
            <wp:extent cx="19101" cy="38202"/>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95802"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①③④</w:t>
      </w:r>
    </w:p>
    <w:p w:rsidR="00861921" w:rsidP="00557667">
      <w:pPr>
        <w:spacing w:line="360" w:lineRule="auto"/>
      </w:pPr>
      <w:r>
        <w:rPr>
          <w:b/>
          <w:bCs/>
          <w:sz w:val="24"/>
          <w:szCs w:val="24"/>
        </w:rPr>
        <w:t>二、简答题</w:t>
      </w:r>
    </w:p>
    <w:p w:rsidR="00557667" w:rsidP="00557667">
      <w:pPr>
        <w:spacing w:after="0" w:line="360" w:lineRule="auto"/>
      </w:pPr>
      <w:r>
        <w:rPr>
          <w:color w:val="000000"/>
        </w:rPr>
        <w:t>17. </w:t>
      </w:r>
      <w:r>
        <w:rPr>
          <w:color w:val="000000"/>
        </w:rPr>
        <w:t>阅读下列材料，回答问题：</w:t>
      </w:r>
    </w:p>
    <w:p w:rsidR="00861921" w:rsidP="00557667">
      <w:pPr>
        <w:spacing w:after="0" w:line="360" w:lineRule="auto"/>
      </w:pPr>
      <w:r>
        <w:rPr>
          <w:color w:val="000000"/>
        </w:rPr>
        <w:t xml:space="preserve">       </w:t>
      </w:r>
      <w:r>
        <w:rPr>
          <w:color w:val="000000"/>
        </w:rPr>
        <w:t>某初中以前是按照身高安排学生座位，去年秋天，第一次月考之后，该校初三年级的各班都改成按月考成绩名次来排，成绩好的坐前排，成绩差的自然坐后排，每月这样流动一次。</w:t>
      </w:r>
    </w:p>
    <w:p w:rsidR="00861921" w:rsidP="00557667">
      <w:pPr>
        <w:spacing w:after="0" w:line="360" w:lineRule="auto"/>
      </w:pPr>
      <w:r>
        <w:rPr>
          <w:color w:val="000000"/>
        </w:rPr>
        <w:t xml:space="preserve">       </w:t>
      </w:r>
      <w:r>
        <w:rPr>
          <w:color w:val="000000"/>
        </w:rPr>
        <w:t>这种做法在当地引起人们的热议，赞成者认为：这办法一举多得，你要想坐第一排，你就要努力学习，战胜所有的同学，这样，全班成绩自然得到提高，对学生也能产生多方面的积极影响，而且，全国各地都有类似做法。</w:t>
      </w:r>
    </w:p>
    <w:p w:rsidR="00861921" w:rsidP="00557667">
      <w:pPr>
        <w:spacing w:after="0" w:line="360" w:lineRule="auto"/>
      </w:pPr>
      <w:r>
        <w:rPr>
          <w:color w:val="000000"/>
        </w:rPr>
        <w:t>反对者也不少，甚至有找校长告状的，不少学生称压力山大，有的说下次如果再落到偏远山区（戏称最后一排）就辍学打工，谁让咱这么笨？</w:t>
      </w:r>
      <w:r>
        <w:rPr>
          <w:color w:val="000000"/>
        </w:rPr>
        <w:t xml:space="preserve"> </w:t>
      </w:r>
      <w:r>
        <w:rPr>
          <w:color w:val="000000"/>
        </w:rPr>
        <w:t>该校网站对此展开讨论，如果你也参与这场讨论，你赞成不赞成这种做法呢？</w:t>
      </w:r>
    </w:p>
    <w:p w:rsidR="00861921" w:rsidP="00557667">
      <w:pPr>
        <w:spacing w:line="360" w:lineRule="auto"/>
      </w:pPr>
      <w:r>
        <w:rPr>
          <w:b/>
          <w:bCs/>
          <w:sz w:val="24"/>
          <w:szCs w:val="24"/>
        </w:rPr>
        <w:t>三、辨析题</w:t>
      </w:r>
    </w:p>
    <w:p w:rsidR="00861921" w:rsidP="00557667">
      <w:pPr>
        <w:spacing w:after="0" w:line="360" w:lineRule="auto"/>
      </w:pPr>
      <w:r>
        <w:rPr>
          <w:color w:val="000000"/>
        </w:rPr>
        <w:t>18.</w:t>
      </w:r>
      <w:r>
        <w:rPr>
          <w:color w:val="000000"/>
        </w:rPr>
        <w:t>作为公民，在承担对社会的责任时，要与他人共同营造</w:t>
      </w:r>
      <w:r>
        <w:rPr>
          <w:color w:val="000000"/>
        </w:rPr>
        <w:t>“</w:t>
      </w:r>
      <w:r>
        <w:rPr>
          <w:color w:val="000000"/>
        </w:rPr>
        <w:t>我为人人，人人为我</w:t>
      </w:r>
      <w:r>
        <w:rPr>
          <w:color w:val="000000"/>
        </w:rPr>
        <w:t>”</w:t>
      </w:r>
      <w:r>
        <w:rPr>
          <w:color w:val="000000"/>
        </w:rPr>
        <w:t>的社会氛围。你完全同意这种观点吗？为什么？</w:t>
      </w:r>
      <w:r>
        <w:rPr>
          <w:color w:val="000000"/>
        </w:rPr>
        <w:t xml:space="preserve">    </w:t>
      </w:r>
    </w:p>
    <w:p w:rsidR="00861921" w:rsidP="00557667">
      <w:pPr>
        <w:spacing w:line="360" w:lineRule="auto"/>
      </w:pPr>
      <w:r>
        <w:rPr>
          <w:b/>
          <w:bCs/>
          <w:sz w:val="24"/>
          <w:szCs w:val="24"/>
        </w:rPr>
        <w:t>四、材料分析题</w:t>
      </w:r>
    </w:p>
    <w:p w:rsidR="00861921" w:rsidP="00557667">
      <w:pPr>
        <w:spacing w:after="0" w:line="360" w:lineRule="auto"/>
      </w:pPr>
      <w:r>
        <w:rPr>
          <w:color w:val="000000"/>
        </w:rPr>
        <w:t>19.</w:t>
      </w:r>
      <w:r>
        <w:rPr>
          <w:color w:val="000000"/>
        </w:rPr>
        <w:t>【为安徽添彩</w:t>
      </w:r>
      <w:r>
        <w:rPr>
          <w:color w:val="000000"/>
        </w:rPr>
        <w:t xml:space="preserve"> </w:t>
      </w:r>
      <w:r>
        <w:rPr>
          <w:color w:val="000000"/>
        </w:rPr>
        <w:t>为祖国献礼】</w:t>
      </w:r>
      <w:r>
        <w:rPr>
          <w:color w:val="000000"/>
        </w:rPr>
        <w:t xml:space="preserve">  </w:t>
      </w:r>
    </w:p>
    <w:p w:rsidR="00861921" w:rsidP="00557667">
      <w:pPr>
        <w:spacing w:after="0" w:line="360" w:lineRule="auto"/>
      </w:pPr>
      <w:r>
        <w:rPr>
          <w:color w:val="000000"/>
        </w:rPr>
        <w:t>满载</w:t>
      </w:r>
      <w:r>
        <w:rPr>
          <w:color w:val="000000"/>
        </w:rPr>
        <w:t>7000</w:t>
      </w:r>
      <w:r>
        <w:rPr>
          <w:color w:val="000000"/>
        </w:rPr>
        <w:t>万江淮儿女的奋斗成果，满载</w:t>
      </w:r>
      <w:r>
        <w:rPr>
          <w:color w:val="000000"/>
        </w:rPr>
        <w:t>7000</w:t>
      </w:r>
      <w:r>
        <w:rPr>
          <w:color w:val="000000"/>
        </w:rPr>
        <w:t>万个对伟大祖国的深情祝福。</w:t>
      </w:r>
      <w:r>
        <w:rPr>
          <w:color w:val="000000"/>
        </w:rPr>
        <w:t>2019</w:t>
      </w:r>
      <w:r>
        <w:rPr>
          <w:color w:val="000000"/>
        </w:rPr>
        <w:t>年</w:t>
      </w:r>
      <w:r>
        <w:rPr>
          <w:color w:val="000000"/>
        </w:rPr>
        <w:t>10</w:t>
      </w:r>
      <w:r>
        <w:rPr>
          <w:color w:val="000000"/>
        </w:rPr>
        <w:t>月</w:t>
      </w:r>
      <w:r>
        <w:rPr>
          <w:color w:val="000000"/>
        </w:rPr>
        <w:t>1</w:t>
      </w:r>
      <w:r>
        <w:rPr>
          <w:color w:val="000000"/>
        </w:rPr>
        <w:t>日上午，宽阔的长安街上，盛装亮相的</w:t>
      </w:r>
      <w:r>
        <w:rPr>
          <w:color w:val="000000"/>
        </w:rPr>
        <w:t>“</w:t>
      </w:r>
      <w:r>
        <w:rPr>
          <w:color w:val="000000"/>
        </w:rPr>
        <w:t>美好安徽</w:t>
      </w:r>
      <w:r>
        <w:rPr>
          <w:color w:val="000000"/>
        </w:rPr>
        <w:t>”</w:t>
      </w:r>
      <w:r>
        <w:rPr>
          <w:color w:val="000000"/>
        </w:rPr>
        <w:t>彩车犹如一艘巨舰，缓缓驶过天安门广场欢乐的海洋，接受祖国和全国人民的检阅。</w:t>
      </w:r>
    </w:p>
    <w:p w:rsidR="00861921" w:rsidP="00557667">
      <w:pPr>
        <w:spacing w:after="0" w:line="360" w:lineRule="auto"/>
      </w:pPr>
      <w:r>
        <w:rPr>
          <w:color w:val="000000"/>
        </w:rPr>
        <w:t xml:space="preserve">  </w:t>
      </w:r>
      <w:r>
        <w:rPr>
          <w:noProof/>
        </w:rPr>
        <w:drawing>
          <wp:inline distT="0" distB="0" distL="0" distR="0">
            <wp:extent cx="3141663" cy="1604251"/>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856670" name=""/>
                    <pic:cNvPicPr/>
                  </pic:nvPicPr>
                  <pic:blipFill>
                    <a:blip xmlns:r="http://schemas.openxmlformats.org/officeDocument/2006/relationships" r:embed="rId12"/>
                    <a:stretch>
                      <a:fillRect/>
                    </a:stretch>
                  </pic:blipFill>
                  <pic:spPr>
                    <a:xfrm>
                      <a:off x="0" y="0"/>
                      <a:ext cx="3141663" cy="1604251"/>
                    </a:xfrm>
                    <a:prstGeom prst="rect">
                      <a:avLst/>
                    </a:prstGeom>
                  </pic:spPr>
                </pic:pic>
              </a:graphicData>
            </a:graphic>
          </wp:inline>
        </w:drawing>
      </w:r>
    </w:p>
    <w:p w:rsidR="00861921" w:rsidP="00557667">
      <w:pPr>
        <w:spacing w:after="0" w:line="360" w:lineRule="auto"/>
      </w:pPr>
      <w:r>
        <w:rPr>
          <w:color w:val="000000"/>
        </w:rPr>
        <w:t>【一幅壮美的江淮画卷】</w:t>
      </w:r>
    </w:p>
    <w:p w:rsidR="00861921" w:rsidP="00557667">
      <w:pPr>
        <w:spacing w:after="0" w:line="360" w:lineRule="auto"/>
      </w:pPr>
      <w:r>
        <w:rPr>
          <w:color w:val="000000"/>
        </w:rPr>
        <w:t>彩车头部，</w:t>
      </w:r>
      <w:r>
        <w:rPr>
          <w:color w:val="000000"/>
        </w:rPr>
        <w:t>“</w:t>
      </w:r>
      <w:r>
        <w:rPr>
          <w:color w:val="000000"/>
        </w:rPr>
        <w:t>安徽</w:t>
      </w:r>
      <w:r>
        <w:rPr>
          <w:color w:val="000000"/>
        </w:rPr>
        <w:t>”</w:t>
      </w:r>
      <w:r>
        <w:rPr>
          <w:color w:val="000000"/>
        </w:rPr>
        <w:t>两个大字鲜红夺目。彩车中部，农村改革发源地凤阳县小岗村门楼下，富裕起来的村民们敲起幸福花鼓，奏响安徽争当击楫中流改革先锋的时代强音。彩车周围，</w:t>
      </w:r>
      <w:r>
        <w:rPr>
          <w:color w:val="000000"/>
        </w:rPr>
        <w:t>LED</w:t>
      </w:r>
      <w:r>
        <w:rPr>
          <w:color w:val="000000"/>
        </w:rPr>
        <w:t>屏宛如彩带环绕车身，一幅幅动感的画面描绘现代化五大发展美好安徽建设的壮丽篇章。</w:t>
      </w:r>
    </w:p>
    <w:p w:rsidR="00861921" w:rsidP="00557667">
      <w:pPr>
        <w:spacing w:after="0" w:line="360" w:lineRule="auto"/>
      </w:pPr>
      <w:r>
        <w:rPr>
          <w:color w:val="000000"/>
        </w:rPr>
        <w:t>【一份优秀的时代答卷】</w:t>
      </w:r>
    </w:p>
    <w:p w:rsidR="00861921" w:rsidP="00557667">
      <w:pPr>
        <w:spacing w:after="0" w:line="360" w:lineRule="auto"/>
      </w:pPr>
      <w:r>
        <w:rPr>
          <w:color w:val="000000"/>
        </w:rPr>
        <w:t>成功脱贫的金寨县大湾村村民搬进了整洁宽敞的新居，小岗村的</w:t>
      </w:r>
      <w:r>
        <w:rPr>
          <w:color w:val="000000"/>
        </w:rPr>
        <w:t>“</w:t>
      </w:r>
      <w:r>
        <w:rPr>
          <w:color w:val="000000"/>
        </w:rPr>
        <w:t>岗二代</w:t>
      </w:r>
      <w:r>
        <w:rPr>
          <w:color w:val="000000"/>
        </w:rPr>
        <w:t>”“</w:t>
      </w:r>
      <w:r>
        <w:rPr>
          <w:color w:val="000000"/>
        </w:rPr>
        <w:t>岗三代</w:t>
      </w:r>
      <w:r>
        <w:rPr>
          <w:color w:val="000000"/>
        </w:rPr>
        <w:t>”</w:t>
      </w:r>
      <w:r>
        <w:rPr>
          <w:color w:val="000000"/>
        </w:rPr>
        <w:t>们领到了村集体合作社的</w:t>
      </w:r>
      <w:r>
        <w:rPr>
          <w:color w:val="000000"/>
        </w:rPr>
        <w:t>“</w:t>
      </w:r>
      <w:r>
        <w:rPr>
          <w:color w:val="000000"/>
        </w:rPr>
        <w:t>分红</w:t>
      </w:r>
      <w:r>
        <w:rPr>
          <w:color w:val="000000"/>
        </w:rPr>
        <w:t>”</w:t>
      </w:r>
      <w:r>
        <w:rPr>
          <w:color w:val="000000"/>
        </w:rPr>
        <w:t>，以智能语音机器人为代表的科技创新成果正在领跑世界</w:t>
      </w:r>
      <w:r>
        <w:rPr>
          <w:color w:val="000000"/>
        </w:rPr>
        <w:t>……</w:t>
      </w:r>
      <w:r>
        <w:rPr>
          <w:color w:val="000000"/>
        </w:rPr>
        <w:t>安徽彩车背后，是一个个激动人心的故事。党的十八大以来特别是习总书记视察安徽</w:t>
      </w:r>
      <w:r>
        <w:rPr>
          <w:color w:val="000000"/>
        </w:rPr>
        <w:t>3</w:t>
      </w:r>
      <w:r>
        <w:rPr>
          <w:color w:val="000000"/>
        </w:rPr>
        <w:t>年多来，安徽牢记总书记嘱托，推深做实各领域改革，在中部崛起中勇闯新路，结出一批批饱含江淮儿女智慧和汗水的硕果，为祖国交上一份优秀的时代答卷。</w:t>
      </w:r>
    </w:p>
    <w:p w:rsidR="00861921" w:rsidP="00557667">
      <w:pPr>
        <w:spacing w:after="0" w:line="360" w:lineRule="auto"/>
      </w:pPr>
      <w:r>
        <w:rPr>
          <w:color w:val="000000"/>
        </w:rPr>
        <w:t>【一张亮丽的创新名片】</w:t>
      </w:r>
    </w:p>
    <w:p w:rsidR="00861921" w:rsidP="00557667">
      <w:pPr>
        <w:spacing w:after="0" w:line="360" w:lineRule="auto"/>
      </w:pPr>
      <w:r>
        <w:rPr>
          <w:color w:val="000000"/>
        </w:rPr>
        <w:t>车头挥舞着国旗的智能语音机器人，彰显安徽着力下好创新先手棋。</w:t>
      </w:r>
    </w:p>
    <w:p w:rsidR="00861921" w:rsidP="00557667">
      <w:pPr>
        <w:spacing w:after="0" w:line="360" w:lineRule="auto"/>
      </w:pPr>
      <w:r>
        <w:rPr>
          <w:color w:val="000000"/>
        </w:rPr>
        <w:t>【一种奋进的精神力量】</w:t>
      </w:r>
    </w:p>
    <w:p w:rsidR="00861921" w:rsidP="00557667">
      <w:pPr>
        <w:spacing w:after="0" w:line="360" w:lineRule="auto"/>
      </w:pPr>
      <w:r>
        <w:rPr>
          <w:color w:val="000000"/>
        </w:rPr>
        <w:t>安徽彩车上的演员基本是</w:t>
      </w:r>
      <w:r>
        <w:rPr>
          <w:color w:val="000000"/>
        </w:rPr>
        <w:t>“00</w:t>
      </w:r>
      <w:r>
        <w:rPr>
          <w:color w:val="000000"/>
        </w:rPr>
        <w:t>后</w:t>
      </w:r>
      <w:r>
        <w:rPr>
          <w:color w:val="000000"/>
        </w:rPr>
        <w:t>”</w:t>
      </w:r>
      <w:r>
        <w:rPr>
          <w:color w:val="000000"/>
        </w:rPr>
        <w:t>，这群生在新世纪的年轻人，对伟大祖国由富起来到强起来的巨大变化有着切身的感受，参加国庆盛会更增添了奋进的精神力量。</w:t>
      </w:r>
    </w:p>
    <w:p w:rsidR="00861921" w:rsidP="00557667">
      <w:pPr>
        <w:spacing w:after="0" w:line="360" w:lineRule="auto"/>
      </w:pPr>
      <w:r>
        <w:rPr>
          <w:color w:val="000000"/>
        </w:rPr>
        <w:t>（</w:t>
      </w:r>
      <w:r>
        <w:rPr>
          <w:color w:val="000000"/>
        </w:rPr>
        <w:t>1</w:t>
      </w:r>
      <w:r>
        <w:rPr>
          <w:color w:val="000000"/>
        </w:rPr>
        <w:t>）缓缓行驶的</w:t>
      </w:r>
      <w:r>
        <w:rPr>
          <w:color w:val="000000"/>
        </w:rPr>
        <w:t>“</w:t>
      </w:r>
      <w:r>
        <w:rPr>
          <w:color w:val="000000"/>
        </w:rPr>
        <w:t>安徽彩车</w:t>
      </w:r>
      <w:r>
        <w:rPr>
          <w:color w:val="000000"/>
        </w:rPr>
        <w:t>”</w:t>
      </w:r>
      <w:r>
        <w:rPr>
          <w:color w:val="000000"/>
        </w:rPr>
        <w:t>就是一张流动的安徽名片，这张名片上印有很多安徽元素，请你依图写出两例安徽元素的名称来。</w:t>
      </w:r>
      <w:r>
        <w:rPr>
          <w:color w:val="000000"/>
        </w:rPr>
        <w:t xml:space="preserve">    </w:t>
      </w:r>
    </w:p>
    <w:p w:rsidR="00861921" w:rsidP="00557667">
      <w:pPr>
        <w:spacing w:after="0" w:line="360" w:lineRule="auto"/>
      </w:pPr>
      <w:r>
        <w:rPr>
          <w:color w:val="000000"/>
        </w:rPr>
        <w:t>（</w:t>
      </w:r>
      <w:r>
        <w:rPr>
          <w:color w:val="000000"/>
        </w:rPr>
        <w:t>2</w:t>
      </w:r>
      <w:r>
        <w:rPr>
          <w:color w:val="000000"/>
        </w:rPr>
        <w:t>）试分析安徽为祖国交上一份优秀的时代答卷的原因有哪些？</w:t>
      </w:r>
      <w:r>
        <w:rPr>
          <w:color w:val="000000"/>
        </w:rPr>
        <w:t xml:space="preserve">    </w:t>
      </w:r>
    </w:p>
    <w:p w:rsidR="00861921" w:rsidP="00557667">
      <w:pPr>
        <w:spacing w:after="0" w:line="360" w:lineRule="auto"/>
      </w:pPr>
      <w:r>
        <w:rPr>
          <w:color w:val="000000"/>
        </w:rPr>
        <w:t>（</w:t>
      </w:r>
      <w:r>
        <w:rPr>
          <w:color w:val="000000"/>
        </w:rPr>
        <w:t>3</w:t>
      </w:r>
      <w:r>
        <w:rPr>
          <w:color w:val="000000"/>
        </w:rPr>
        <w:t>）运用所学九年级道德与法治的相关知识，请你简要概括出安徽在改革发展中着力下好创新先手棋的理由。</w:t>
      </w:r>
      <w:r>
        <w:rPr>
          <w:color w:val="000000"/>
        </w:rPr>
        <w:t xml:space="preserve">    </w:t>
      </w:r>
    </w:p>
    <w:p w:rsidR="00861921" w:rsidP="00557667">
      <w:pPr>
        <w:spacing w:after="0" w:line="360" w:lineRule="auto"/>
      </w:pPr>
      <w:r>
        <w:rPr>
          <w:color w:val="000000"/>
        </w:rPr>
        <w:t>（</w:t>
      </w:r>
      <w:r>
        <w:rPr>
          <w:color w:val="000000"/>
        </w:rPr>
        <w:t>4</w:t>
      </w:r>
      <w:r>
        <w:rPr>
          <w:color w:val="000000"/>
        </w:rPr>
        <w:t>）说一说，生活在新时代的你将通过怎样的努力奋进为安徽添彩？</w:t>
      </w:r>
      <w:r>
        <w:rPr>
          <w:color w:val="000000"/>
        </w:rPr>
        <w:t xml:space="preserve">    </w:t>
      </w:r>
    </w:p>
    <w:p w:rsidR="00861921" w:rsidP="00557667">
      <w:pPr>
        <w:spacing w:line="360" w:lineRule="auto"/>
      </w:pPr>
      <w:r>
        <w:rPr>
          <w:b/>
          <w:bCs/>
          <w:sz w:val="24"/>
          <w:szCs w:val="24"/>
        </w:rPr>
        <w:t>五、实践探究题</w:t>
      </w:r>
    </w:p>
    <w:p w:rsidR="00861921" w:rsidP="00557667">
      <w:pPr>
        <w:spacing w:after="0" w:line="360" w:lineRule="auto"/>
      </w:pPr>
      <w:r>
        <w:rPr>
          <w:color w:val="000000"/>
        </w:rPr>
        <w:t>20.</w:t>
      </w:r>
      <w:r>
        <w:rPr>
          <w:color w:val="000000"/>
        </w:rPr>
        <w:t>（走进上海）</w:t>
      </w:r>
      <w:r>
        <w:rPr>
          <w:color w:val="000000"/>
        </w:rPr>
        <w:t xml:space="preserve">  </w:t>
      </w:r>
    </w:p>
    <w:p w:rsidR="00861921" w:rsidP="00557667">
      <w:pPr>
        <w:spacing w:after="0" w:line="360" w:lineRule="auto"/>
      </w:pPr>
      <w:r>
        <w:rPr>
          <w:color w:val="000000"/>
        </w:rPr>
        <w:t>首届中国国际进口博览会在上海开幕，迎来</w:t>
      </w:r>
      <w:r>
        <w:rPr>
          <w:color w:val="000000"/>
        </w:rPr>
        <w:t>82</w:t>
      </w:r>
      <w:r>
        <w:rPr>
          <w:color w:val="000000"/>
        </w:rPr>
        <w:t>个国家和</w:t>
      </w:r>
      <w:r>
        <w:rPr>
          <w:color w:val="000000"/>
        </w:rPr>
        <w:t>3</w:t>
      </w:r>
      <w:r>
        <w:rPr>
          <w:color w:val="000000"/>
        </w:rPr>
        <w:t>个国际组织参加国家展，来自</w:t>
      </w:r>
      <w:r>
        <w:rPr>
          <w:color w:val="000000"/>
        </w:rPr>
        <w:t>130</w:t>
      </w:r>
      <w:r>
        <w:rPr>
          <w:color w:val="000000"/>
        </w:rPr>
        <w:t>多个国家的</w:t>
      </w:r>
      <w:r>
        <w:rPr>
          <w:color w:val="000000"/>
        </w:rPr>
        <w:t>3000</w:t>
      </w:r>
      <w:r>
        <w:rPr>
          <w:color w:val="000000"/>
        </w:rPr>
        <w:t>多家企业、</w:t>
      </w:r>
      <w:r>
        <w:rPr>
          <w:color w:val="000000"/>
        </w:rPr>
        <w:t>16</w:t>
      </w:r>
      <w:r>
        <w:rPr>
          <w:color w:val="000000"/>
        </w:rPr>
        <w:t>万采购商参加企业展。</w:t>
      </w:r>
      <w:r>
        <w:rPr>
          <w:color w:val="000000"/>
        </w:rPr>
        <w:t>“</w:t>
      </w:r>
      <w:r>
        <w:rPr>
          <w:color w:val="000000"/>
        </w:rPr>
        <w:t>这是世界上第一个以进口为主题的国家级博览会，是我国主动向世界开放市场的重大举措。</w:t>
      </w:r>
      <w:r>
        <w:rPr>
          <w:color w:val="000000"/>
        </w:rPr>
        <w:t>”</w:t>
      </w:r>
    </w:p>
    <w:p w:rsidR="00861921" w:rsidP="00557667">
      <w:pPr>
        <w:spacing w:after="0" w:line="360" w:lineRule="auto"/>
      </w:pPr>
      <w:r>
        <w:rPr>
          <w:color w:val="000000"/>
        </w:rPr>
        <w:t>联系上述材料，回答下列问题：</w:t>
      </w:r>
      <w:r>
        <w:rPr>
          <w:color w:val="000000"/>
        </w:rPr>
        <w:t xml:space="preserve"> </w:t>
      </w:r>
    </w:p>
    <w:p w:rsidR="00861921" w:rsidP="00557667">
      <w:pPr>
        <w:spacing w:after="0" w:line="360" w:lineRule="auto"/>
      </w:pPr>
      <w:r>
        <w:rPr>
          <w:color w:val="000000"/>
        </w:rPr>
        <w:t>（</w:t>
      </w:r>
      <w:r>
        <w:rPr>
          <w:color w:val="000000"/>
        </w:rPr>
        <w:t>1</w:t>
      </w:r>
      <w:r>
        <w:rPr>
          <w:color w:val="000000"/>
        </w:rPr>
        <w:t>）材料体现了我国的哪一国策？为什么要坚持这一国策？</w:t>
      </w:r>
      <w:r>
        <w:rPr>
          <w:color w:val="000000"/>
        </w:rPr>
        <w:t xml:space="preserve">    </w:t>
      </w:r>
    </w:p>
    <w:p w:rsidR="00861921" w:rsidP="00557667">
      <w:pPr>
        <w:spacing w:after="0" w:line="360" w:lineRule="auto"/>
      </w:pPr>
      <w:r>
        <w:rPr>
          <w:color w:val="000000"/>
        </w:rPr>
        <w:t>（</w:t>
      </w:r>
      <w:r>
        <w:rPr>
          <w:color w:val="000000"/>
        </w:rPr>
        <w:t>2</w:t>
      </w:r>
      <w:r>
        <w:rPr>
          <w:color w:val="000000"/>
        </w:rPr>
        <w:t>）我国在坚持这一国策时，始终把</w:t>
      </w:r>
      <w:r>
        <w:rPr>
          <w:color w:val="000000"/>
        </w:rPr>
        <w:t>________</w:t>
      </w:r>
      <w:r>
        <w:rPr>
          <w:color w:val="000000"/>
        </w:rPr>
        <w:t>做为自己发展的根本基点，坚持把</w:t>
      </w:r>
      <w:r>
        <w:rPr>
          <w:color w:val="000000"/>
        </w:rPr>
        <w:t>“________”</w:t>
      </w:r>
      <w:r>
        <w:rPr>
          <w:color w:val="000000"/>
        </w:rPr>
        <w:t>和</w:t>
      </w:r>
      <w:r>
        <w:rPr>
          <w:color w:val="000000"/>
        </w:rPr>
        <w:t>“________”</w:t>
      </w:r>
      <w:r>
        <w:rPr>
          <w:color w:val="000000"/>
        </w:rPr>
        <w:t>相结合，以全面提高其水平</w:t>
      </w:r>
      <w:r>
        <w:rPr>
          <w:color w:val="000000"/>
        </w:rPr>
        <w:t xml:space="preserve">    </w:t>
      </w:r>
    </w:p>
    <w:p w:rsidR="00861921" w:rsidP="00557667">
      <w:pPr>
        <w:spacing w:after="0" w:line="360" w:lineRule="auto"/>
      </w:pPr>
      <w:r>
        <w:rPr>
          <w:color w:val="000000"/>
        </w:rPr>
        <w:t>（</w:t>
      </w:r>
      <w:r>
        <w:rPr>
          <w:color w:val="000000"/>
        </w:rPr>
        <w:t>3</w:t>
      </w:r>
      <w:r>
        <w:rPr>
          <w:color w:val="000000"/>
        </w:rPr>
        <w:t>）在实施这一国策时应该注意什么？</w:t>
      </w:r>
      <w:r>
        <w:rPr>
          <w:color w:val="000000"/>
        </w:rPr>
        <w:t xml:space="preserve">    </w:t>
      </w:r>
    </w:p>
    <w:p w:rsidR="00861921" w:rsidP="00557667">
      <w:pPr>
        <w:spacing w:line="360" w:lineRule="auto"/>
        <w:jc w:val="center"/>
      </w:pPr>
      <w:r>
        <w:br w:type="page"/>
      </w:r>
      <w:bookmarkStart w:id="0" w:name="_GoBack"/>
      <w:bookmarkEnd w:id="0"/>
      <w:r>
        <w:rPr>
          <w:b/>
          <w:bCs/>
          <w:sz w:val="28"/>
          <w:szCs w:val="28"/>
        </w:rPr>
        <w:t>答案解析部分</w:t>
      </w:r>
    </w:p>
    <w:p w:rsidR="00861921" w:rsidP="00557667">
      <w:pPr>
        <w:spacing w:line="360" w:lineRule="auto"/>
      </w:pPr>
      <w:r>
        <w:t>一、选择题（下列各题的备选答案中，只有一项最符合题意．每小题</w:t>
      </w:r>
      <w:r>
        <w:t>3</w:t>
      </w:r>
      <w:r>
        <w:t>分，共</w:t>
      </w:r>
      <w:r>
        <w:t>48</w:t>
      </w:r>
      <w:r>
        <w:t>分）</w:t>
      </w:r>
    </w:p>
    <w:p w:rsidR="00861921" w:rsidP="00557667">
      <w:pPr>
        <w:spacing w:after="0" w:line="360" w:lineRule="auto"/>
      </w:pPr>
      <w:r>
        <w:rPr>
          <w:color w:val="000000"/>
        </w:rPr>
        <w:t xml:space="preserve">1. B   </w:t>
      </w:r>
    </w:p>
    <w:p w:rsidR="00861921" w:rsidP="00557667">
      <w:pPr>
        <w:spacing w:after="0" w:line="360" w:lineRule="auto"/>
      </w:pPr>
      <w:r>
        <w:rPr>
          <w:color w:val="000000"/>
        </w:rPr>
        <w:t>分析：</w:t>
      </w:r>
      <w:r w:rsidR="00A21E63">
        <w:rPr>
          <w:color w:val="000000"/>
        </w:rPr>
        <w:t>“</w:t>
      </w:r>
      <w:r w:rsidR="00A21E63">
        <w:rPr>
          <w:color w:val="000000"/>
        </w:rPr>
        <w:t>盛年不重来，一日难再晨。及时当勉励，岁月不饶人。</w:t>
      </w:r>
      <w:r w:rsidR="00A21E63">
        <w:rPr>
          <w:color w:val="000000"/>
        </w:rPr>
        <w:t>”</w:t>
      </w:r>
      <w:r w:rsidR="00A21E63">
        <w:rPr>
          <w:color w:val="000000"/>
        </w:rPr>
        <w:t>盛年即青春期，说明了青春期对我们一生来讲是非常重要的，是最宝贵、最关键的时期。</w:t>
      </w:r>
      <w:r w:rsidR="00A21E63">
        <w:rPr>
          <w:color w:val="000000"/>
        </w:rPr>
        <w:t>ACD</w:t>
      </w:r>
      <w:r w:rsidR="00A21E63">
        <w:rPr>
          <w:color w:val="000000"/>
        </w:rPr>
        <w:t>选项的说法都是错误的，所以选择</w:t>
      </w:r>
      <w:r w:rsidR="00A21E63">
        <w:rPr>
          <w:color w:val="000000"/>
        </w:rPr>
        <w:t>B</w:t>
      </w:r>
      <w:r w:rsidR="00A21E63">
        <w:rPr>
          <w:color w:val="000000"/>
        </w:rPr>
        <w:t>。</w:t>
      </w:r>
    </w:p>
    <w:p w:rsidR="00861921" w:rsidP="00557667">
      <w:pPr>
        <w:spacing w:after="0" w:line="360" w:lineRule="auto"/>
      </w:pPr>
      <w:r>
        <w:rPr>
          <w:color w:val="000000"/>
        </w:rPr>
        <w:t>【点评】本题考查青春期是人生最宝贵、最关键的时期</w:t>
      </w:r>
    </w:p>
    <w:p w:rsidR="00861921" w:rsidP="00557667">
      <w:pPr>
        <w:spacing w:after="0" w:line="360" w:lineRule="auto"/>
      </w:pPr>
      <w:r>
        <w:rPr>
          <w:color w:val="000000"/>
        </w:rPr>
        <w:t xml:space="preserve">2. C   </w:t>
      </w:r>
    </w:p>
    <w:p w:rsidR="00557667" w:rsidP="00557667">
      <w:pPr>
        <w:spacing w:after="0" w:line="360" w:lineRule="auto"/>
      </w:pPr>
      <w:r>
        <w:rPr>
          <w:color w:val="000000"/>
        </w:rPr>
        <w:t>分析：</w:t>
      </w:r>
      <w:r w:rsidR="00A21E63">
        <w:rPr>
          <w:color w:val="000000"/>
        </w:rPr>
        <w:t>根据所学，思维精神要求要有质疑的勇气，有表达自己观点、提出合理化建议的能力，所以</w:t>
      </w:r>
      <w:r w:rsidR="00A21E63">
        <w:rPr>
          <w:color w:val="000000"/>
        </w:rPr>
        <w:t>“</w:t>
      </w:r>
      <w:r w:rsidR="00A21E63">
        <w:rPr>
          <w:color w:val="000000"/>
        </w:rPr>
        <w:t>学贵有疑</w:t>
      </w:r>
      <w:r w:rsidR="00A21E63">
        <w:rPr>
          <w:color w:val="000000"/>
        </w:rPr>
        <w:t>”</w:t>
      </w:r>
      <w:r w:rsidR="00A21E63">
        <w:rPr>
          <w:color w:val="000000"/>
        </w:rPr>
        <w:t>体现批判精神，</w:t>
      </w:r>
      <w:r w:rsidR="00A21E63">
        <w:rPr>
          <w:color w:val="000000"/>
        </w:rPr>
        <w:t>C</w:t>
      </w:r>
      <w:r w:rsidR="00A21E63">
        <w:rPr>
          <w:color w:val="000000"/>
        </w:rPr>
        <w:t>符合题意，正确。</w:t>
      </w:r>
    </w:p>
    <w:p w:rsidR="00557667" w:rsidP="00557667">
      <w:pPr>
        <w:spacing w:after="0" w:line="360" w:lineRule="auto"/>
      </w:pPr>
      <w:r>
        <w:rPr>
          <w:color w:val="000000"/>
        </w:rPr>
        <w:t xml:space="preserve"> AB</w:t>
      </w:r>
      <w:r>
        <w:rPr>
          <w:color w:val="000000"/>
        </w:rPr>
        <w:t>错误，人云亦云，</w:t>
      </w:r>
      <w:r>
        <w:rPr>
          <w:color w:val="000000"/>
        </w:rPr>
        <w:t xml:space="preserve"> </w:t>
      </w:r>
      <w:r>
        <w:rPr>
          <w:color w:val="000000"/>
        </w:rPr>
        <w:t>随波逐流，是没有批判精神的表现。</w:t>
      </w:r>
    </w:p>
    <w:p w:rsidR="00557667" w:rsidP="00557667">
      <w:pPr>
        <w:spacing w:after="0" w:line="360" w:lineRule="auto"/>
      </w:pPr>
      <w:r>
        <w:rPr>
          <w:color w:val="000000"/>
        </w:rPr>
        <w:t xml:space="preserve"> D</w:t>
      </w:r>
      <w:r>
        <w:rPr>
          <w:color w:val="000000"/>
        </w:rPr>
        <w:t>错误，目空一切，是自负的表现。</w:t>
      </w:r>
    </w:p>
    <w:p w:rsidR="00861921" w:rsidP="00557667">
      <w:pPr>
        <w:spacing w:after="0" w:line="360" w:lineRule="auto"/>
      </w:pPr>
      <w:r>
        <w:rPr>
          <w:color w:val="000000"/>
        </w:rPr>
        <w:t xml:space="preserve"> </w:t>
      </w:r>
      <w:r>
        <w:rPr>
          <w:color w:val="000000"/>
        </w:rPr>
        <w:t>故答案为：</w:t>
      </w:r>
      <w:r>
        <w:rPr>
          <w:color w:val="000000"/>
        </w:rPr>
        <w:t>C</w:t>
      </w:r>
      <w:r>
        <w:rPr>
          <w:color w:val="000000"/>
        </w:rPr>
        <w:t>。</w:t>
      </w:r>
      <w:r>
        <w:rPr>
          <w:color w:val="000000"/>
        </w:rPr>
        <w:t xml:space="preserve"> </w:t>
      </w:r>
    </w:p>
    <w:p w:rsidR="00861921" w:rsidP="00557667">
      <w:pPr>
        <w:spacing w:after="0" w:line="360" w:lineRule="auto"/>
      </w:pPr>
      <w:r>
        <w:rPr>
          <w:color w:val="000000"/>
        </w:rPr>
        <w:t>【点评】本题考查对思维的批判性的认识，主要考查学生的理解能力，思维的批判性表现在对事情有自己的看法，敢于表达不同观点，敢于对不合理的事情说</w:t>
      </w:r>
      <w:r>
        <w:rPr>
          <w:color w:val="000000"/>
        </w:rPr>
        <w:t>“</w:t>
      </w:r>
      <w:r>
        <w:rPr>
          <w:color w:val="000000"/>
        </w:rPr>
        <w:t>不</w:t>
      </w:r>
      <w:r>
        <w:rPr>
          <w:color w:val="000000"/>
        </w:rPr>
        <w:t>”</w:t>
      </w:r>
      <w:r>
        <w:rPr>
          <w:color w:val="000000"/>
        </w:rPr>
        <w:t>，敢于向权威挑战。</w:t>
      </w:r>
    </w:p>
    <w:p w:rsidR="00861921" w:rsidP="00557667">
      <w:pPr>
        <w:spacing w:after="0" w:line="360" w:lineRule="auto"/>
      </w:pPr>
      <w:r>
        <w:rPr>
          <w:color w:val="000000"/>
        </w:rPr>
        <w:t xml:space="preserve">3. C   </w:t>
      </w:r>
    </w:p>
    <w:p w:rsidR="00557667" w:rsidP="00557667">
      <w:pPr>
        <w:spacing w:after="0" w:line="360" w:lineRule="auto"/>
      </w:pPr>
      <w:r>
        <w:rPr>
          <w:color w:val="000000"/>
        </w:rPr>
        <w:t>分析：</w:t>
      </w:r>
      <w:r w:rsidR="00A21E63">
        <w:rPr>
          <w:color w:val="000000"/>
        </w:rPr>
        <w:t>题干关健词</w:t>
      </w:r>
      <w:r w:rsidR="00A21E63">
        <w:rPr>
          <w:color w:val="000000"/>
        </w:rPr>
        <w:t>“</w:t>
      </w:r>
      <w:r w:rsidR="00A21E63">
        <w:rPr>
          <w:color w:val="000000"/>
        </w:rPr>
        <w:t>依法打击网络造谣传谣</w:t>
      </w:r>
      <w:r w:rsidR="00A21E63">
        <w:rPr>
          <w:color w:val="000000"/>
        </w:rPr>
        <w:t>”</w:t>
      </w:r>
      <w:r w:rsidR="00A21E63">
        <w:rPr>
          <w:color w:val="000000"/>
        </w:rPr>
        <w:t>。</w:t>
      </w:r>
      <w:r w:rsidR="00A21E63">
        <w:rPr>
          <w:color w:val="000000"/>
        </w:rPr>
        <w:t>A</w:t>
      </w:r>
      <w:r w:rsidR="00A21E63">
        <w:rPr>
          <w:color w:val="000000"/>
        </w:rPr>
        <w:t>选项</w:t>
      </w:r>
      <w:r w:rsidR="00A21E63">
        <w:rPr>
          <w:color w:val="000000"/>
        </w:rPr>
        <w:t>“</w:t>
      </w:r>
      <w:r w:rsidR="00A21E63">
        <w:rPr>
          <w:color w:val="000000"/>
        </w:rPr>
        <w:t>信息节食</w:t>
      </w:r>
      <w:r w:rsidR="00A21E63">
        <w:rPr>
          <w:color w:val="000000"/>
        </w:rPr>
        <w:t>”</w:t>
      </w:r>
      <w:r w:rsidR="00A21E63">
        <w:rPr>
          <w:color w:val="000000"/>
        </w:rPr>
        <w:t>是针对信息过多、沉弱网络，不是针对网络谣言；</w:t>
      </w:r>
      <w:r w:rsidR="00A21E63">
        <w:rPr>
          <w:color w:val="000000"/>
        </w:rPr>
        <w:t>B</w:t>
      </w:r>
      <w:r w:rsidR="00A21E63">
        <w:rPr>
          <w:color w:val="000000"/>
        </w:rPr>
        <w:t>、</w:t>
      </w:r>
      <w:r w:rsidR="00A21E63">
        <w:rPr>
          <w:color w:val="000000"/>
        </w:rPr>
        <w:t>D</w:t>
      </w:r>
      <w:r w:rsidR="00A21E63">
        <w:rPr>
          <w:color w:val="000000"/>
        </w:rPr>
        <w:t>两项是强调网络带来的积极影响，与遥言无关。</w:t>
      </w:r>
    </w:p>
    <w:p w:rsidR="00557667" w:rsidP="00557667">
      <w:pPr>
        <w:spacing w:after="0" w:line="360" w:lineRule="auto"/>
      </w:pPr>
      <w:r>
        <w:rPr>
          <w:color w:val="000000"/>
        </w:rPr>
        <w:t xml:space="preserve"> </w:t>
      </w:r>
      <w:r>
        <w:rPr>
          <w:color w:val="000000"/>
        </w:rPr>
        <w:t>故答案为：</w:t>
      </w:r>
      <w:r>
        <w:rPr>
          <w:color w:val="000000"/>
        </w:rPr>
        <w:t>C</w:t>
      </w:r>
      <w:r>
        <w:rPr>
          <w:color w:val="000000"/>
        </w:rPr>
        <w:t>。</w:t>
      </w:r>
    </w:p>
    <w:p w:rsidR="00861921" w:rsidP="00557667">
      <w:pPr>
        <w:spacing w:after="0" w:line="360" w:lineRule="auto"/>
      </w:pPr>
      <w:r>
        <w:rPr>
          <w:color w:val="000000"/>
        </w:rPr>
        <w:t xml:space="preserve"> </w:t>
      </w:r>
      <w:r>
        <w:rPr>
          <w:color w:val="000000"/>
        </w:rPr>
        <w:t>【点评】本题考查了遵守网络规则这个知识点。提取题干当中的主要信息，对于网上编造散布谣言的案例，被公安机关依法处理，然后结合选项作出选择。</w:t>
      </w:r>
    </w:p>
    <w:p w:rsidR="00861921" w:rsidP="00557667">
      <w:pPr>
        <w:spacing w:after="0" w:line="360" w:lineRule="auto"/>
      </w:pPr>
      <w:r>
        <w:rPr>
          <w:color w:val="000000"/>
        </w:rPr>
        <w:t xml:space="preserve">4. B   </w:t>
      </w:r>
    </w:p>
    <w:p w:rsidR="00557667" w:rsidP="00557667">
      <w:pPr>
        <w:spacing w:after="0" w:line="360" w:lineRule="auto"/>
      </w:pPr>
      <w:r>
        <w:rPr>
          <w:color w:val="000000"/>
        </w:rPr>
        <w:t>分析：</w:t>
      </w:r>
      <w:r w:rsidR="00A21E63">
        <w:rPr>
          <w:color w:val="000000"/>
        </w:rPr>
        <w:t>我国继承法规定，被继承人的配偶、子女、父母、兄弟姐妹、祖父母、外祖父母为法定继承人，享有继承权。遗产要按照继承顺序继承，第一顺序继承人包括：配偶、子女、父母，第二顺序继承人包括兄弟姐妹、祖父母、外祖父母，所以本题应选</w:t>
      </w:r>
      <w:r w:rsidR="00A21E63">
        <w:rPr>
          <w:color w:val="000000"/>
        </w:rPr>
        <w:t>B</w:t>
      </w:r>
      <w:r w:rsidR="00A21E63">
        <w:rPr>
          <w:color w:val="000000"/>
        </w:rPr>
        <w:t>。</w:t>
      </w:r>
    </w:p>
    <w:p w:rsidR="00557667" w:rsidP="00557667">
      <w:pPr>
        <w:spacing w:after="0" w:line="360" w:lineRule="auto"/>
      </w:pPr>
      <w:r>
        <w:rPr>
          <w:color w:val="000000"/>
        </w:rPr>
        <w:t>【点评】本题考查法定继承的顺序。</w:t>
      </w:r>
    </w:p>
    <w:p w:rsidR="00861921" w:rsidP="00557667">
      <w:pPr>
        <w:spacing w:after="0" w:line="360" w:lineRule="auto"/>
      </w:pPr>
      <w:r>
        <w:rPr>
          <w:color w:val="000000"/>
        </w:rPr>
        <w:t xml:space="preserve">5. D   </w:t>
      </w:r>
    </w:p>
    <w:p w:rsidR="00557667" w:rsidP="00557667">
      <w:pPr>
        <w:spacing w:after="0" w:line="360" w:lineRule="auto"/>
      </w:pPr>
      <w:r>
        <w:rPr>
          <w:color w:val="000000"/>
        </w:rPr>
        <w:t>分析：</w:t>
      </w:r>
      <w:r w:rsidR="00A21E63">
        <w:rPr>
          <w:color w:val="000000"/>
        </w:rPr>
        <w:t>依据教材知识可知，犯罪的最本质特征是具有严重社会危害性，题文材料中孙文斌被判处死刑的根源是其行为具有严重社会危害性，</w:t>
      </w:r>
      <w:r w:rsidR="00A21E63">
        <w:rPr>
          <w:color w:val="000000"/>
        </w:rPr>
        <w:t>D</w:t>
      </w:r>
      <w:r w:rsidR="00A21E63">
        <w:rPr>
          <w:color w:val="000000"/>
        </w:rPr>
        <w:t>符合题意；</w:t>
      </w:r>
    </w:p>
    <w:p w:rsidR="00557667" w:rsidP="00557667">
      <w:pPr>
        <w:spacing w:after="0" w:line="360" w:lineRule="auto"/>
      </w:pPr>
      <w:r>
        <w:rPr>
          <w:color w:val="000000"/>
        </w:rPr>
        <w:t xml:space="preserve"> </w:t>
      </w:r>
      <w:r>
        <w:rPr>
          <w:color w:val="000000"/>
        </w:rPr>
        <w:t>任何违法行为都具有社会危害性，</w:t>
      </w:r>
      <w:r>
        <w:rPr>
          <w:color w:val="000000"/>
        </w:rPr>
        <w:t>A</w:t>
      </w:r>
      <w:r>
        <w:rPr>
          <w:color w:val="000000"/>
        </w:rPr>
        <w:t>排除；</w:t>
      </w:r>
    </w:p>
    <w:p w:rsidR="00557667" w:rsidP="00557667">
      <w:pPr>
        <w:spacing w:after="0" w:line="360" w:lineRule="auto"/>
      </w:pPr>
      <w:r>
        <w:rPr>
          <w:color w:val="000000"/>
        </w:rPr>
        <w:t xml:space="preserve"> </w:t>
      </w:r>
      <w:r>
        <w:rPr>
          <w:color w:val="000000"/>
        </w:rPr>
        <w:t>多次触犯刑法不一定判处死刑，</w:t>
      </w:r>
      <w:r>
        <w:rPr>
          <w:color w:val="000000"/>
        </w:rPr>
        <w:t>B</w:t>
      </w:r>
      <w:r>
        <w:rPr>
          <w:color w:val="000000"/>
        </w:rPr>
        <w:t>排除；</w:t>
      </w:r>
    </w:p>
    <w:p w:rsidR="00557667" w:rsidP="00557667">
      <w:pPr>
        <w:spacing w:after="0" w:line="360" w:lineRule="auto"/>
      </w:pPr>
      <w:r>
        <w:rPr>
          <w:color w:val="000000"/>
        </w:rPr>
        <w:t xml:space="preserve"> C</w:t>
      </w:r>
      <w:r>
        <w:rPr>
          <w:color w:val="000000"/>
        </w:rPr>
        <w:t>不是原因，排除。</w:t>
      </w:r>
    </w:p>
    <w:p w:rsidR="00557667" w:rsidP="00557667">
      <w:pPr>
        <w:spacing w:after="0" w:line="360" w:lineRule="auto"/>
      </w:pPr>
      <w:r>
        <w:rPr>
          <w:color w:val="000000"/>
        </w:rPr>
        <w:t xml:space="preserve"> </w:t>
      </w:r>
      <w:r>
        <w:rPr>
          <w:color w:val="000000"/>
        </w:rPr>
        <w:t>故答案为：</w:t>
      </w:r>
      <w:r>
        <w:rPr>
          <w:color w:val="000000"/>
        </w:rPr>
        <w:t xml:space="preserve"> D</w:t>
      </w:r>
    </w:p>
    <w:p w:rsidR="00861921" w:rsidP="00557667">
      <w:pPr>
        <w:spacing w:after="0" w:line="360" w:lineRule="auto"/>
      </w:pPr>
      <w:r>
        <w:rPr>
          <w:color w:val="000000"/>
        </w:rPr>
        <w:t xml:space="preserve"> </w:t>
      </w:r>
      <w:r>
        <w:rPr>
          <w:color w:val="000000"/>
        </w:rPr>
        <w:t>【点评】本题考查犯罪的特征这个知识点，记忆并理解犯罪的特征，分析题干内容，做出选择，考查了同学们的分析问题和解决问题的能力。</w:t>
      </w:r>
    </w:p>
    <w:p w:rsidR="00861921" w:rsidP="00557667">
      <w:pPr>
        <w:spacing w:after="0" w:line="360" w:lineRule="auto"/>
      </w:pPr>
      <w:r>
        <w:rPr>
          <w:color w:val="000000"/>
        </w:rPr>
        <w:t xml:space="preserve">6. C   </w:t>
      </w:r>
    </w:p>
    <w:p w:rsidR="00557667" w:rsidP="00557667">
      <w:pPr>
        <w:spacing w:after="0" w:line="360" w:lineRule="auto"/>
      </w:pPr>
      <w:r>
        <w:rPr>
          <w:color w:val="000000"/>
        </w:rPr>
        <w:t>分析：</w:t>
      </w:r>
      <w:r w:rsidR="00A21E63">
        <w:rPr>
          <w:color w:val="000000"/>
        </w:rPr>
        <w:t>材料中的这句话说明一个人要保持乐观的心态，学会宽容别人。故选项</w:t>
      </w:r>
      <w:r w:rsidR="00A21E63">
        <w:rPr>
          <w:color w:val="000000"/>
        </w:rPr>
        <w:t>①③</w:t>
      </w:r>
      <w:r w:rsidR="00A21E63">
        <w:rPr>
          <w:color w:val="000000"/>
        </w:rPr>
        <w:t>的说法正确符合题意，应选</w:t>
      </w:r>
      <w:r w:rsidR="00A21E63">
        <w:rPr>
          <w:color w:val="000000"/>
        </w:rPr>
        <w:t>C</w:t>
      </w:r>
      <w:r w:rsidR="00A21E63">
        <w:rPr>
          <w:color w:val="000000"/>
        </w:rPr>
        <w:t>。选项</w:t>
      </w:r>
      <w:r w:rsidR="00A21E63">
        <w:rPr>
          <w:color w:val="000000"/>
        </w:rPr>
        <w:t>②</w:t>
      </w:r>
      <w:r w:rsidR="00A21E63">
        <w:rPr>
          <w:color w:val="000000"/>
        </w:rPr>
        <w:t>说法错误，宽容他人也要讲原则；选项</w:t>
      </w:r>
      <w:r w:rsidR="00A21E63">
        <w:rPr>
          <w:color w:val="000000"/>
        </w:rPr>
        <w:t>④</w:t>
      </w:r>
      <w:r w:rsidR="00A21E63">
        <w:rPr>
          <w:color w:val="000000"/>
        </w:rPr>
        <w:t>说法错误，我们应积极参与社会竞争。</w:t>
      </w:r>
    </w:p>
    <w:p w:rsidR="00861921" w:rsidP="00557667">
      <w:pPr>
        <w:spacing w:after="0" w:line="360" w:lineRule="auto"/>
      </w:pPr>
      <w:r>
        <w:rPr>
          <w:color w:val="000000"/>
        </w:rPr>
        <w:t>【点评】本题考查对宽容的理解。</w:t>
      </w:r>
    </w:p>
    <w:p w:rsidR="00861921" w:rsidP="00557667">
      <w:pPr>
        <w:spacing w:after="0" w:line="360" w:lineRule="auto"/>
      </w:pPr>
      <w:r>
        <w:rPr>
          <w:color w:val="000000"/>
        </w:rPr>
        <w:t xml:space="preserve">7. C   </w:t>
      </w:r>
    </w:p>
    <w:p w:rsidR="00557667" w:rsidP="00557667">
      <w:pPr>
        <w:spacing w:after="0" w:line="360" w:lineRule="auto"/>
      </w:pPr>
      <w:r>
        <w:rPr>
          <w:color w:val="000000"/>
        </w:rPr>
        <w:t>分析：</w:t>
      </w:r>
      <w:r w:rsidR="00A21E63">
        <w:rPr>
          <w:color w:val="000000"/>
        </w:rPr>
        <w:t>央视的这一活动展示了教师这个群体无私奉献、甘为人梯的精神，作为学生我们应尊重老师。</w:t>
      </w:r>
      <w:r w:rsidR="00A21E63">
        <w:rPr>
          <w:color w:val="000000"/>
        </w:rPr>
        <w:t>①②③</w:t>
      </w:r>
      <w:r w:rsidR="00A21E63">
        <w:rPr>
          <w:color w:val="000000"/>
        </w:rPr>
        <w:t>的说法正确且符合题意，应入选。</w:t>
      </w:r>
    </w:p>
    <w:p w:rsidR="00557667" w:rsidP="00557667">
      <w:pPr>
        <w:spacing w:after="0" w:line="360" w:lineRule="auto"/>
      </w:pPr>
      <w:r>
        <w:rPr>
          <w:color w:val="000000"/>
        </w:rPr>
        <w:t>④</w:t>
      </w:r>
      <w:r>
        <w:rPr>
          <w:color w:val="000000"/>
        </w:rPr>
        <w:t>的说法不符合现实，社会生活中不是所有的老师都能成为学生的良师益友。此项应排除，</w:t>
      </w:r>
    </w:p>
    <w:p w:rsidR="00861921" w:rsidP="00557667">
      <w:pPr>
        <w:spacing w:after="0" w:line="360" w:lineRule="auto"/>
      </w:pPr>
      <w:r>
        <w:rPr>
          <w:color w:val="000000"/>
        </w:rPr>
        <w:t>故答案为：</w:t>
      </w:r>
      <w:r>
        <w:rPr>
          <w:color w:val="000000"/>
        </w:rPr>
        <w:t>C</w:t>
      </w:r>
      <w:r>
        <w:rPr>
          <w:color w:val="000000"/>
        </w:rPr>
        <w:t>。</w:t>
      </w:r>
    </w:p>
    <w:p w:rsidR="00861921" w:rsidP="00557667">
      <w:pPr>
        <w:spacing w:after="0" w:line="360" w:lineRule="auto"/>
      </w:pPr>
      <w:r>
        <w:rPr>
          <w:color w:val="000000"/>
        </w:rPr>
        <w:t>【点评】本题考查对老师的认识，主要考查学生的认知能力，教师作为教育工作者，是人类文明的主要传承者之一。教师是履行教育教学职责的专业人员，承担教书育人的使命。</w:t>
      </w:r>
    </w:p>
    <w:p w:rsidR="00861921" w:rsidP="00557667">
      <w:pPr>
        <w:spacing w:after="0" w:line="360" w:lineRule="auto"/>
      </w:pPr>
      <w:r>
        <w:rPr>
          <w:color w:val="000000"/>
        </w:rPr>
        <w:t xml:space="preserve">8. A   </w:t>
      </w:r>
    </w:p>
    <w:p w:rsidR="00557667" w:rsidP="00557667">
      <w:pPr>
        <w:spacing w:after="0" w:line="360" w:lineRule="auto"/>
      </w:pPr>
      <w:r>
        <w:rPr>
          <w:color w:val="000000"/>
        </w:rPr>
        <w:t>分析：</w:t>
      </w:r>
      <w:r w:rsidR="00A21E63">
        <w:rPr>
          <w:color w:val="000000"/>
        </w:rPr>
        <w:t>漫画反映了男生女生在性别特征方面的差异。对性别角色的认识，可以帮助我们了解自己与异性的不同特点，学会如何塑造自我形象，如何与异性相处，但性别刻板印象也可能在某种程度上影响我们自身潜能的发挥。我们在接受自己生理性别的同时，不要过于受性别刻板印象的影响，</w:t>
      </w:r>
      <w:r w:rsidR="00A21E63">
        <w:rPr>
          <w:color w:val="000000"/>
        </w:rPr>
        <w:t>A</w:t>
      </w:r>
      <w:r w:rsidR="00A21E63">
        <w:rPr>
          <w:color w:val="000000"/>
        </w:rPr>
        <w:t>符合题意，正确。</w:t>
      </w:r>
    </w:p>
    <w:p w:rsidR="00557667" w:rsidP="00557667">
      <w:pPr>
        <w:spacing w:after="0" w:line="360" w:lineRule="auto"/>
      </w:pPr>
      <w:r>
        <w:rPr>
          <w:color w:val="000000"/>
        </w:rPr>
        <w:t>BCD</w:t>
      </w:r>
      <w:r>
        <w:rPr>
          <w:color w:val="000000"/>
        </w:rPr>
        <w:t>不符合题意，排除。</w:t>
      </w:r>
    </w:p>
    <w:p w:rsidR="00861921" w:rsidP="00557667">
      <w:pPr>
        <w:spacing w:after="0" w:line="360" w:lineRule="auto"/>
      </w:pPr>
      <w:r>
        <w:rPr>
          <w:color w:val="000000"/>
        </w:rPr>
        <w:t>故答案为：</w:t>
      </w:r>
      <w:r>
        <w:rPr>
          <w:color w:val="000000"/>
        </w:rPr>
        <w:t>A</w:t>
      </w:r>
      <w:r>
        <w:rPr>
          <w:color w:val="000000"/>
        </w:rPr>
        <w:t>。</w:t>
      </w:r>
    </w:p>
    <w:p w:rsidR="00861921" w:rsidP="00557667">
      <w:pPr>
        <w:spacing w:after="0" w:line="360" w:lineRule="auto"/>
      </w:pPr>
      <w:r>
        <w:rPr>
          <w:color w:val="000000"/>
        </w:rPr>
        <w:t>【点评】本题主要考查学生对男女生性别差异的认识，主要考查学生的分析和理解能力，本题根据所学知识，分析漫画的寓意主旨，排除错误的选项，可以选出正确的答案。</w:t>
      </w:r>
    </w:p>
    <w:p w:rsidR="00861921" w:rsidP="00557667">
      <w:pPr>
        <w:spacing w:after="0" w:line="360" w:lineRule="auto"/>
      </w:pPr>
      <w:r>
        <w:rPr>
          <w:color w:val="000000"/>
        </w:rPr>
        <w:t xml:space="preserve">9. A   </w:t>
      </w:r>
    </w:p>
    <w:p w:rsidR="00557667" w:rsidP="00557667">
      <w:pPr>
        <w:spacing w:after="0" w:line="360" w:lineRule="auto"/>
      </w:pPr>
      <w:r>
        <w:rPr>
          <w:color w:val="000000"/>
        </w:rPr>
        <w:t>分析：</w:t>
      </w:r>
      <w:r w:rsidR="00A21E63">
        <w:rPr>
          <w:color w:val="000000"/>
        </w:rPr>
        <w:t>据题干描述可知，这里的</w:t>
      </w:r>
      <w:r w:rsidR="00A21E63">
        <w:rPr>
          <w:color w:val="000000"/>
        </w:rPr>
        <w:t>“</w:t>
      </w:r>
      <w:r w:rsidR="00A21E63">
        <w:rPr>
          <w:color w:val="000000"/>
        </w:rPr>
        <w:t>微集体</w:t>
      </w:r>
      <w:r w:rsidR="00A21E63">
        <w:rPr>
          <w:color w:val="000000"/>
        </w:rPr>
        <w:t>”</w:t>
      </w:r>
      <w:r w:rsidR="00A21E63">
        <w:rPr>
          <w:color w:val="000000"/>
        </w:rPr>
        <w:t>是有利于班级进步与团结的团体；分析四个选项，</w:t>
      </w:r>
      <w:r w:rsidR="00A21E63">
        <w:rPr>
          <w:color w:val="000000"/>
        </w:rPr>
        <w:t>“</w:t>
      </w:r>
      <w:r w:rsidR="00A21E63">
        <w:rPr>
          <w:color w:val="000000"/>
        </w:rPr>
        <w:t>以小王为代表三个人，经常不遵守课堂纪律</w:t>
      </w:r>
      <w:r w:rsidR="00A21E63">
        <w:rPr>
          <w:color w:val="000000"/>
        </w:rPr>
        <w:t>”“</w:t>
      </w:r>
      <w:r w:rsidR="00A21E63">
        <w:rPr>
          <w:color w:val="000000"/>
        </w:rPr>
        <w:t>小果和小可等聚在一起，向小学生索要财物</w:t>
      </w:r>
      <w:r w:rsidR="00A21E63">
        <w:rPr>
          <w:color w:val="000000"/>
        </w:rPr>
        <w:t>”</w:t>
      </w:r>
      <w:r w:rsidR="00A21E63">
        <w:rPr>
          <w:color w:val="000000"/>
        </w:rPr>
        <w:t>属于狭隘的小团体主义行为，对自己、他人、集体都是有害的，故</w:t>
      </w:r>
      <w:r w:rsidR="00A21E63">
        <w:rPr>
          <w:color w:val="000000"/>
        </w:rPr>
        <w:t>①③</w:t>
      </w:r>
      <w:r w:rsidR="00A21E63">
        <w:rPr>
          <w:color w:val="000000"/>
        </w:rPr>
        <w:t>与题意相符</w:t>
      </w:r>
    </w:p>
    <w:p w:rsidR="00557667" w:rsidP="00557667">
      <w:pPr>
        <w:spacing w:after="0" w:line="360" w:lineRule="auto"/>
      </w:pPr>
      <w:r>
        <w:rPr>
          <w:color w:val="000000"/>
        </w:rPr>
        <w:t>②④</w:t>
      </w:r>
      <w:r>
        <w:rPr>
          <w:color w:val="000000"/>
        </w:rPr>
        <w:t>是集体主义的表现，属于有利于班级进步与团结的团体；</w:t>
      </w:r>
    </w:p>
    <w:p w:rsidR="00861921" w:rsidP="00557667">
      <w:pPr>
        <w:spacing w:after="0" w:line="360" w:lineRule="auto"/>
      </w:pPr>
      <w:r>
        <w:rPr>
          <w:color w:val="000000"/>
        </w:rPr>
        <w:t>故答案为：</w:t>
      </w:r>
      <w:r>
        <w:rPr>
          <w:color w:val="000000"/>
        </w:rPr>
        <w:t>A</w:t>
      </w:r>
      <w:r>
        <w:rPr>
          <w:color w:val="000000"/>
        </w:rPr>
        <w:t>。</w:t>
      </w:r>
    </w:p>
    <w:p w:rsidR="00861921" w:rsidP="00557667">
      <w:pPr>
        <w:spacing w:after="0" w:line="360" w:lineRule="auto"/>
      </w:pPr>
      <w:r>
        <w:rPr>
          <w:color w:val="000000"/>
        </w:rPr>
        <w:t>【点评】本题考查对小群体的认识，主要考查学生的理解能力，在集体生活中，一些志趣相投、个性相似，或者生活背景类似的同学，往往自觉或不自觉地形成小群体。</w:t>
      </w:r>
    </w:p>
    <w:p w:rsidR="00861921" w:rsidP="00557667">
      <w:pPr>
        <w:spacing w:after="0" w:line="360" w:lineRule="auto"/>
      </w:pPr>
      <w:r>
        <w:rPr>
          <w:color w:val="000000"/>
        </w:rPr>
        <w:t xml:space="preserve">10. A   </w:t>
      </w:r>
    </w:p>
    <w:p w:rsidR="00557667" w:rsidP="00557667">
      <w:pPr>
        <w:spacing w:after="0" w:line="360" w:lineRule="auto"/>
      </w:pPr>
      <w:r>
        <w:rPr>
          <w:color w:val="000000"/>
        </w:rPr>
        <w:t>分析：</w:t>
      </w:r>
      <w:r w:rsidR="00A21E63">
        <w:rPr>
          <w:color w:val="000000"/>
        </w:rPr>
        <w:t>公民的个人财产包括</w:t>
      </w:r>
      <w:r w:rsidR="00A21E63">
        <w:rPr>
          <w:color w:val="000000"/>
        </w:rPr>
        <w:t>:</w:t>
      </w:r>
      <w:r w:rsidR="00A21E63">
        <w:rPr>
          <w:color w:val="000000"/>
        </w:rPr>
        <w:t>公民的合法收入、房屋、储蓄、生活用品、图书资料、林木、牲畜和法律允许公民所有的生产资料以及其他合法财产，在我国，施工发现的所有人不明的埋藏物，捡抬到的他人的遗失物，采用非法手段获得的财产，不属于个人所有，所以</w:t>
      </w:r>
      <w:r w:rsidR="00A21E63">
        <w:rPr>
          <w:color w:val="000000"/>
        </w:rPr>
        <w:t>B</w:t>
      </w:r>
      <w:r w:rsidR="00A21E63">
        <w:rPr>
          <w:color w:val="000000"/>
        </w:rPr>
        <w:t>是错误的，赃物属于非法所得，</w:t>
      </w:r>
      <w:r w:rsidR="00A21E63">
        <w:rPr>
          <w:color w:val="000000"/>
        </w:rPr>
        <w:t>C</w:t>
      </w:r>
      <w:r w:rsidR="00A21E63">
        <w:rPr>
          <w:color w:val="000000"/>
        </w:rPr>
        <w:t>是错误的，诈骗所得的财物属于非法财产，是错误的，只有发表文章所得稿酬是合法收入，属于个人的合法财产，</w:t>
      </w:r>
      <w:r w:rsidR="00A21E63">
        <w:rPr>
          <w:color w:val="000000"/>
        </w:rPr>
        <w:t>A</w:t>
      </w:r>
      <w:r w:rsidR="00A21E63">
        <w:rPr>
          <w:color w:val="000000"/>
        </w:rPr>
        <w:t>是正确的，故选</w:t>
      </w:r>
      <w:r w:rsidR="00A21E63">
        <w:rPr>
          <w:color w:val="000000"/>
        </w:rPr>
        <w:t>A</w:t>
      </w:r>
      <w:r w:rsidR="00A21E63">
        <w:rPr>
          <w:color w:val="000000"/>
        </w:rPr>
        <w:t>。</w:t>
      </w:r>
    </w:p>
    <w:p w:rsidR="00861921" w:rsidP="00557667">
      <w:pPr>
        <w:spacing w:after="0" w:line="360" w:lineRule="auto"/>
      </w:pPr>
      <w:r>
        <w:rPr>
          <w:color w:val="000000"/>
        </w:rPr>
        <w:t xml:space="preserve">11. C   </w:t>
      </w:r>
    </w:p>
    <w:p w:rsidR="00557667" w:rsidP="00557667">
      <w:pPr>
        <w:spacing w:after="0" w:line="360" w:lineRule="auto"/>
      </w:pPr>
      <w:r>
        <w:rPr>
          <w:color w:val="000000"/>
        </w:rPr>
        <w:t>分析：</w:t>
      </w:r>
      <w:r w:rsidR="00A21E63">
        <w:rPr>
          <w:color w:val="000000"/>
        </w:rPr>
        <w:t>材料中</w:t>
      </w:r>
      <w:r w:rsidR="00A21E63">
        <w:rPr>
          <w:color w:val="000000"/>
        </w:rPr>
        <w:t>“</w:t>
      </w:r>
      <w:r w:rsidR="00A21E63">
        <w:rPr>
          <w:color w:val="000000"/>
        </w:rPr>
        <w:t>世界上从来不存在为所欲为的权利。</w:t>
      </w:r>
      <w:r w:rsidR="00A21E63">
        <w:rPr>
          <w:color w:val="000000"/>
        </w:rPr>
        <w:t>”</w:t>
      </w:r>
      <w:r w:rsidR="00A21E63">
        <w:rPr>
          <w:color w:val="000000"/>
        </w:rPr>
        <w:t>说明行使权利时必须受到限制</w:t>
      </w:r>
      <w:r w:rsidR="00A21E63">
        <w:rPr>
          <w:color w:val="000000"/>
        </w:rPr>
        <w:t>,</w:t>
      </w:r>
      <w:r w:rsidR="00A21E63">
        <w:rPr>
          <w:color w:val="000000"/>
        </w:rPr>
        <w:t>公民行使权利不能超越它本身的界限正确，</w:t>
      </w:r>
      <w:r w:rsidR="00A21E63">
        <w:rPr>
          <w:color w:val="000000"/>
        </w:rPr>
        <w:t>C</w:t>
      </w:r>
      <w:r w:rsidR="00A21E63">
        <w:rPr>
          <w:color w:val="000000"/>
        </w:rPr>
        <w:t>符合题意，正确。</w:t>
      </w:r>
    </w:p>
    <w:p w:rsidR="00557667" w:rsidP="00557667">
      <w:pPr>
        <w:spacing w:after="0" w:line="360" w:lineRule="auto"/>
      </w:pPr>
      <w:r>
        <w:rPr>
          <w:color w:val="000000"/>
        </w:rPr>
        <w:t>A</w:t>
      </w:r>
      <w:r>
        <w:rPr>
          <w:color w:val="000000"/>
        </w:rPr>
        <w:t>错误，任何权利都要有限制，受约束。</w:t>
      </w:r>
    </w:p>
    <w:p w:rsidR="00557667" w:rsidP="00557667">
      <w:pPr>
        <w:spacing w:after="0" w:line="360" w:lineRule="auto"/>
      </w:pPr>
      <w:r>
        <w:rPr>
          <w:color w:val="000000"/>
        </w:rPr>
        <w:t>B</w:t>
      </w:r>
      <w:r>
        <w:rPr>
          <w:color w:val="000000"/>
        </w:rPr>
        <w:t>错误，没有不受任何限制的权利。</w:t>
      </w:r>
    </w:p>
    <w:p w:rsidR="00557667" w:rsidP="00557667">
      <w:pPr>
        <w:spacing w:after="0" w:line="360" w:lineRule="auto"/>
      </w:pPr>
      <w:r>
        <w:rPr>
          <w:color w:val="000000"/>
        </w:rPr>
        <w:t>D</w:t>
      </w:r>
      <w:r>
        <w:rPr>
          <w:color w:val="000000"/>
        </w:rPr>
        <w:t>错误，世界上不存在绝对的自由和权利，</w:t>
      </w:r>
    </w:p>
    <w:p w:rsidR="00861921" w:rsidP="00557667">
      <w:pPr>
        <w:spacing w:after="0" w:line="360" w:lineRule="auto"/>
      </w:pPr>
      <w:r>
        <w:rPr>
          <w:color w:val="000000"/>
        </w:rPr>
        <w:t>故答案为：</w:t>
      </w:r>
      <w:r>
        <w:rPr>
          <w:color w:val="000000"/>
        </w:rPr>
        <w:t>C</w:t>
      </w:r>
      <w:r>
        <w:rPr>
          <w:color w:val="000000"/>
        </w:rPr>
        <w:t>。</w:t>
      </w:r>
    </w:p>
    <w:p w:rsidR="00861921" w:rsidP="00557667">
      <w:pPr>
        <w:spacing w:after="0" w:line="360" w:lineRule="auto"/>
      </w:pPr>
      <w:r>
        <w:rPr>
          <w:color w:val="000000"/>
        </w:rPr>
        <w:t>【点评】本题考查公民怎样行使权利，主要考查学生的理解能力，自由和权利都是相对的，任何权利都是有范围的。公民行使权利不能超越他本身的界限，不能滥用权利。</w:t>
      </w:r>
    </w:p>
    <w:p w:rsidR="00861921" w:rsidP="00557667">
      <w:pPr>
        <w:spacing w:after="0" w:line="360" w:lineRule="auto"/>
      </w:pPr>
      <w:r>
        <w:rPr>
          <w:color w:val="000000"/>
        </w:rPr>
        <w:t xml:space="preserve">12. A   </w:t>
      </w:r>
    </w:p>
    <w:p w:rsidR="00557667" w:rsidP="00557667">
      <w:pPr>
        <w:spacing w:after="0" w:line="360" w:lineRule="auto"/>
      </w:pPr>
      <w:r>
        <w:rPr>
          <w:color w:val="000000"/>
        </w:rPr>
        <w:t>分析：</w:t>
      </w:r>
      <w:r w:rsidR="00A21E63">
        <w:rPr>
          <w:color w:val="000000"/>
        </w:rPr>
        <w:t>这幅漫画反映了一些企业没有依法经营，污水不经过处理就排放，破坏了人类赖以生存的生态环境，所以启示我们要节能减排，落实科学发展观，发展经济时要注重保护环境，所以</w:t>
      </w:r>
      <w:r w:rsidR="00A21E63">
        <w:rPr>
          <w:color w:val="000000"/>
        </w:rPr>
        <w:t>①②④</w:t>
      </w:r>
      <w:r w:rsidR="00A21E63">
        <w:rPr>
          <w:color w:val="000000"/>
        </w:rPr>
        <w:t>是正确的，</w:t>
      </w:r>
      <w:r w:rsidR="00A21E63">
        <w:rPr>
          <w:color w:val="000000"/>
        </w:rPr>
        <w:t>③</w:t>
      </w:r>
      <w:r w:rsidR="00A21E63">
        <w:rPr>
          <w:color w:val="000000"/>
        </w:rPr>
        <w:t>是错误的，任何企业在环保方面都要遵循保护环境的相关法规，履行保护环境的义务，排除，故选</w:t>
      </w:r>
      <w:r w:rsidR="00A21E63">
        <w:rPr>
          <w:color w:val="000000"/>
        </w:rPr>
        <w:t>A</w:t>
      </w:r>
      <w:r w:rsidR="00A21E63">
        <w:rPr>
          <w:color w:val="000000"/>
        </w:rPr>
        <w:t>。</w:t>
      </w:r>
    </w:p>
    <w:p w:rsidR="00557667" w:rsidP="00557667">
      <w:pPr>
        <w:spacing w:after="0" w:line="360" w:lineRule="auto"/>
      </w:pPr>
      <w:r>
        <w:rPr>
          <w:color w:val="000000"/>
        </w:rPr>
        <w:t>【点评】本题考查保护环境的基本国策。</w:t>
      </w:r>
    </w:p>
    <w:p w:rsidR="00861921" w:rsidP="00557667">
      <w:pPr>
        <w:spacing w:after="0" w:line="360" w:lineRule="auto"/>
      </w:pPr>
      <w:r>
        <w:rPr>
          <w:color w:val="000000"/>
        </w:rPr>
        <w:t xml:space="preserve">13. D   </w:t>
      </w:r>
    </w:p>
    <w:p w:rsidR="00557667" w:rsidP="00557667">
      <w:pPr>
        <w:spacing w:after="0" w:line="360" w:lineRule="auto"/>
      </w:pPr>
      <w:r>
        <w:rPr>
          <w:color w:val="000000"/>
        </w:rPr>
        <w:t>分析：</w:t>
      </w:r>
      <w:r w:rsidR="00A21E63">
        <w:rPr>
          <w:color w:val="000000"/>
        </w:rPr>
        <w:t>祖国统一是中华民族的共同心愿，是不可阻挡的历史潮流。实现祖国统一需要坚持和平统一、一国两制的方针，需要两岸同胞共同努力，坚持深化合作融合，共同进步发展，所以</w:t>
      </w:r>
      <w:r w:rsidR="00A21E63">
        <w:rPr>
          <w:color w:val="000000"/>
        </w:rPr>
        <w:t>①③④</w:t>
      </w:r>
      <w:r w:rsidR="00A21E63">
        <w:rPr>
          <w:color w:val="000000"/>
        </w:rPr>
        <w:t>的说法正确。</w:t>
      </w:r>
    </w:p>
    <w:p w:rsidR="00557667" w:rsidP="00557667">
      <w:pPr>
        <w:spacing w:after="0" w:line="360" w:lineRule="auto"/>
      </w:pPr>
      <w:r>
        <w:rPr>
          <w:color w:val="000000"/>
        </w:rPr>
        <w:t xml:space="preserve"> ②</w:t>
      </w:r>
      <w:r>
        <w:rPr>
          <w:color w:val="000000"/>
        </w:rPr>
        <w:t>说法错误，民族区域自治制度是我国在少数民族聚居的地方实施的一项政治制度，不适用于台湾，所以排除。</w:t>
      </w:r>
    </w:p>
    <w:p w:rsidR="00557667" w:rsidP="00557667">
      <w:pPr>
        <w:spacing w:after="0" w:line="360" w:lineRule="auto"/>
      </w:pPr>
      <w:r>
        <w:rPr>
          <w:color w:val="000000"/>
        </w:rPr>
        <w:t xml:space="preserve"> </w:t>
      </w:r>
      <w:r>
        <w:rPr>
          <w:color w:val="000000"/>
        </w:rPr>
        <w:t>故答案为：</w:t>
      </w:r>
      <w:r>
        <w:rPr>
          <w:color w:val="000000"/>
        </w:rPr>
        <w:t>D</w:t>
      </w:r>
      <w:r>
        <w:rPr>
          <w:color w:val="000000"/>
        </w:rPr>
        <w:t>。</w:t>
      </w:r>
    </w:p>
    <w:p w:rsidR="00861921" w:rsidP="00557667">
      <w:pPr>
        <w:spacing w:after="0" w:line="360" w:lineRule="auto"/>
      </w:pPr>
      <w:r>
        <w:rPr>
          <w:color w:val="000000"/>
        </w:rPr>
        <w:t xml:space="preserve"> </w:t>
      </w:r>
      <w:r>
        <w:rPr>
          <w:color w:val="000000"/>
        </w:rPr>
        <w:t>【点评】本题考查实现祖国的统一的认识，主要考查学生的理解能力，解决台湾问题，实现祖国完全统一，是全体中华儿女的共同愿望和神圣职责，是中华民族的根本利益所在，也是维护国家主权、领土完整和民族尊严的重大原则问题。</w:t>
      </w:r>
    </w:p>
    <w:p w:rsidR="00861921" w:rsidP="00557667">
      <w:pPr>
        <w:spacing w:after="0" w:line="360" w:lineRule="auto"/>
      </w:pPr>
      <w:r>
        <w:rPr>
          <w:color w:val="000000"/>
        </w:rPr>
        <w:t xml:space="preserve">14. D   </w:t>
      </w:r>
    </w:p>
    <w:p w:rsidR="00557667" w:rsidP="00557667">
      <w:pPr>
        <w:spacing w:after="0" w:line="360" w:lineRule="auto"/>
      </w:pPr>
      <w:r>
        <w:rPr>
          <w:color w:val="000000"/>
        </w:rPr>
        <w:t>分析：</w:t>
      </w:r>
      <w:r w:rsidR="00A21E63">
        <w:rPr>
          <w:color w:val="000000"/>
        </w:rPr>
        <w:t>荣典权，是指规定或者颁赐荣誉、荣典、授予荣誉职衔和荣誉称号等的权力。通常由国家元首或国家最高权力机关行使，</w:t>
      </w:r>
      <w:r w:rsidR="00A21E63">
        <w:rPr>
          <w:color w:val="000000"/>
        </w:rPr>
        <w:t xml:space="preserve"> </w:t>
      </w:r>
      <w:r w:rsidR="00A21E63">
        <w:rPr>
          <w:color w:val="000000"/>
        </w:rPr>
        <w:t>国家主席习近平向泰国诗琳通公主等</w:t>
      </w:r>
      <w:r w:rsidR="00A21E63">
        <w:rPr>
          <w:color w:val="000000"/>
        </w:rPr>
        <w:t>6</w:t>
      </w:r>
      <w:r w:rsidR="00A21E63">
        <w:rPr>
          <w:color w:val="000000"/>
        </w:rPr>
        <w:t>位外国友人授予</w:t>
      </w:r>
      <w:r w:rsidR="00A21E63">
        <w:rPr>
          <w:color w:val="000000"/>
        </w:rPr>
        <w:t>“</w:t>
      </w:r>
      <w:r w:rsidR="00A21E63">
        <w:rPr>
          <w:color w:val="000000"/>
        </w:rPr>
        <w:t>友谊勋章</w:t>
      </w:r>
      <w:r w:rsidR="00A21E63">
        <w:rPr>
          <w:color w:val="000000"/>
        </w:rPr>
        <w:t>”</w:t>
      </w:r>
      <w:r w:rsidR="00A21E63">
        <w:rPr>
          <w:color w:val="000000"/>
        </w:rPr>
        <w:t>，这说明国家主席具有荣典权，</w:t>
      </w:r>
      <w:r w:rsidR="00A21E63">
        <w:rPr>
          <w:color w:val="000000"/>
        </w:rPr>
        <w:t>D</w:t>
      </w:r>
      <w:r w:rsidR="00A21E63">
        <w:rPr>
          <w:color w:val="000000"/>
        </w:rPr>
        <w:t>符合题意，正确。</w:t>
      </w:r>
    </w:p>
    <w:p w:rsidR="00557667" w:rsidP="00557667">
      <w:pPr>
        <w:spacing w:after="0" w:line="360" w:lineRule="auto"/>
      </w:pPr>
      <w:r>
        <w:rPr>
          <w:color w:val="000000"/>
        </w:rPr>
        <w:t>ABC</w:t>
      </w:r>
      <w:r>
        <w:rPr>
          <w:color w:val="000000"/>
        </w:rPr>
        <w:t>不符合题意，排除。</w:t>
      </w:r>
    </w:p>
    <w:p w:rsidR="00557667" w:rsidP="00557667">
      <w:pPr>
        <w:spacing w:after="0" w:line="360" w:lineRule="auto"/>
      </w:pPr>
      <w:r>
        <w:rPr>
          <w:color w:val="000000"/>
        </w:rPr>
        <w:t>故答案为：</w:t>
      </w:r>
      <w:r>
        <w:rPr>
          <w:color w:val="000000"/>
        </w:rPr>
        <w:t>D</w:t>
      </w:r>
      <w:r>
        <w:rPr>
          <w:color w:val="000000"/>
        </w:rPr>
        <w:t>。</w:t>
      </w:r>
    </w:p>
    <w:p w:rsidR="00861921" w:rsidP="00557667">
      <w:pPr>
        <w:spacing w:after="0" w:line="360" w:lineRule="auto"/>
      </w:pPr>
      <w:r>
        <w:rPr>
          <w:color w:val="000000"/>
        </w:rPr>
        <w:t>【点评】本题考查对国家主席的职权的认识，主要考查学生的理解能力，国家主席的职权有：公布法律，任免权，外事权，荣典权。</w:t>
      </w:r>
    </w:p>
    <w:p w:rsidR="00861921" w:rsidP="00557667">
      <w:pPr>
        <w:spacing w:after="0" w:line="360" w:lineRule="auto"/>
      </w:pPr>
      <w:r>
        <w:rPr>
          <w:color w:val="000000"/>
        </w:rPr>
        <w:t xml:space="preserve">15. B   </w:t>
      </w:r>
    </w:p>
    <w:p w:rsidR="00557667" w:rsidP="00557667">
      <w:pPr>
        <w:spacing w:after="0" w:line="360" w:lineRule="auto"/>
      </w:pPr>
      <w:r>
        <w:rPr>
          <w:color w:val="000000"/>
        </w:rPr>
        <w:t>分析：</w:t>
      </w:r>
      <w:r w:rsidR="00A21E63">
        <w:rPr>
          <w:color w:val="000000"/>
        </w:rPr>
        <w:t>武汉市公安局发布通报，撤销对李文亮医生的训诫书，向当事人家属郑重道歉，</w:t>
      </w:r>
      <w:r w:rsidR="00A21E63">
        <w:rPr>
          <w:color w:val="000000"/>
        </w:rPr>
        <w:t xml:space="preserve"> </w:t>
      </w:r>
      <w:r w:rsidR="00A21E63">
        <w:rPr>
          <w:color w:val="000000"/>
        </w:rPr>
        <w:t>这维护了李文亮医生的名誉权。</w:t>
      </w:r>
      <w:r w:rsidR="00A21E63">
        <w:rPr>
          <w:color w:val="000000"/>
        </w:rPr>
        <w:t xml:space="preserve"> </w:t>
      </w:r>
      <w:r w:rsidR="00A21E63">
        <w:rPr>
          <w:color w:val="000000"/>
        </w:rPr>
        <w:t>国家监委依法调查有关案件，体现国家监察委行使国家监察职能，启示我们作为国家公职人员要依法行使权力，</w:t>
      </w:r>
      <w:r w:rsidR="00A21E63">
        <w:rPr>
          <w:color w:val="000000"/>
        </w:rPr>
        <w:t xml:space="preserve"> ①②③</w:t>
      </w:r>
      <w:r w:rsidR="00A21E63">
        <w:rPr>
          <w:color w:val="000000"/>
        </w:rPr>
        <w:t>符合题意，正确。</w:t>
      </w:r>
    </w:p>
    <w:p w:rsidR="00557667" w:rsidP="00557667">
      <w:pPr>
        <w:spacing w:after="0" w:line="360" w:lineRule="auto"/>
      </w:pPr>
      <w:r>
        <w:rPr>
          <w:color w:val="000000"/>
        </w:rPr>
        <w:t xml:space="preserve"> ④</w:t>
      </w:r>
      <w:r>
        <w:rPr>
          <w:color w:val="000000"/>
        </w:rPr>
        <w:t>错误，监察委依法独立行使监察权，不受公众舆论的影响。</w:t>
      </w:r>
    </w:p>
    <w:p w:rsidR="00861921" w:rsidP="00557667">
      <w:pPr>
        <w:spacing w:after="0" w:line="360" w:lineRule="auto"/>
      </w:pPr>
      <w:r>
        <w:rPr>
          <w:color w:val="000000"/>
        </w:rPr>
        <w:t xml:space="preserve"> </w:t>
      </w:r>
      <w:r>
        <w:rPr>
          <w:color w:val="000000"/>
        </w:rPr>
        <w:t>故答案为：</w:t>
      </w:r>
      <w:r>
        <w:rPr>
          <w:color w:val="000000"/>
        </w:rPr>
        <w:t>B</w:t>
      </w:r>
      <w:r>
        <w:rPr>
          <w:color w:val="000000"/>
        </w:rPr>
        <w:t>。</w:t>
      </w:r>
      <w:r>
        <w:rPr>
          <w:color w:val="000000"/>
        </w:rPr>
        <w:t xml:space="preserve"> </w:t>
      </w:r>
    </w:p>
    <w:p w:rsidR="00861921" w:rsidP="00557667">
      <w:pPr>
        <w:spacing w:after="0" w:line="360" w:lineRule="auto"/>
      </w:pPr>
      <w:r>
        <w:rPr>
          <w:color w:val="000000"/>
        </w:rPr>
        <w:t>【点评】本题考查对名誉权、依法行政和监察机关的认识，主要考查学生的理解能力，本题分析题肢选项，根据所学，用排除法比较容易选出正确的答案。</w:t>
      </w:r>
    </w:p>
    <w:p w:rsidR="00861921" w:rsidP="00557667">
      <w:pPr>
        <w:spacing w:after="0" w:line="360" w:lineRule="auto"/>
      </w:pPr>
      <w:r>
        <w:rPr>
          <w:color w:val="000000"/>
        </w:rPr>
        <w:t xml:space="preserve">16. D   </w:t>
      </w:r>
    </w:p>
    <w:p w:rsidR="00557667" w:rsidP="00557667">
      <w:pPr>
        <w:spacing w:after="0" w:line="360" w:lineRule="auto"/>
      </w:pPr>
      <w:r>
        <w:rPr>
          <w:color w:val="000000"/>
        </w:rPr>
        <w:t>分析：</w:t>
      </w:r>
      <w:r w:rsidR="00A21E63">
        <w:rPr>
          <w:color w:val="000000"/>
        </w:rPr>
        <w:t>国家安全保护，国家的主权和领土完整，国家秘密不受侵犯，作为公民，发现可疑情况要及时汇报，积极参与国家安全意识教育活动，为国家安全机构提供便利，</w:t>
      </w:r>
      <w:r w:rsidR="00A21E63">
        <w:rPr>
          <w:color w:val="000000"/>
        </w:rPr>
        <w:t xml:space="preserve"> ①③④</w:t>
      </w:r>
      <w:r w:rsidR="00A21E63">
        <w:rPr>
          <w:color w:val="000000"/>
        </w:rPr>
        <w:t>符合题意，正确。</w:t>
      </w:r>
    </w:p>
    <w:p w:rsidR="00557667" w:rsidP="00557667">
      <w:pPr>
        <w:spacing w:after="0" w:line="360" w:lineRule="auto"/>
      </w:pPr>
      <w:r>
        <w:rPr>
          <w:color w:val="000000"/>
        </w:rPr>
        <w:t xml:space="preserve"> ②</w:t>
      </w:r>
      <w:r>
        <w:rPr>
          <w:color w:val="000000"/>
        </w:rPr>
        <w:t>的做法是错误的，这会危害国家安全。</w:t>
      </w:r>
    </w:p>
    <w:p w:rsidR="00557667" w:rsidP="00557667">
      <w:pPr>
        <w:spacing w:after="0" w:line="360" w:lineRule="auto"/>
      </w:pPr>
      <w:r>
        <w:rPr>
          <w:color w:val="000000"/>
        </w:rPr>
        <w:t xml:space="preserve"> </w:t>
      </w:r>
      <w:r>
        <w:rPr>
          <w:color w:val="000000"/>
        </w:rPr>
        <w:t>故答案为：</w:t>
      </w:r>
      <w:r>
        <w:rPr>
          <w:color w:val="000000"/>
        </w:rPr>
        <w:t>D</w:t>
      </w:r>
    </w:p>
    <w:p w:rsidR="00861921" w:rsidP="00557667">
      <w:pPr>
        <w:spacing w:after="0" w:line="360" w:lineRule="auto"/>
      </w:pPr>
      <w:r>
        <w:rPr>
          <w:color w:val="000000"/>
        </w:rPr>
        <w:t xml:space="preserve"> </w:t>
      </w:r>
      <w:r>
        <w:rPr>
          <w:color w:val="000000"/>
        </w:rPr>
        <w:t>【点评】本题考查对维护国家安全的法律义务的认识，主要考查学生的理解能力，维护国家安全，人人可为。我们可以通过各种方式为维护国家安全贡献智慧和力量。</w:t>
      </w:r>
    </w:p>
    <w:p w:rsidR="00861921" w:rsidP="00557667">
      <w:pPr>
        <w:spacing w:line="360" w:lineRule="auto"/>
      </w:pPr>
      <w:r>
        <w:t>二、简答题（共</w:t>
      </w:r>
      <w:r>
        <w:t>9</w:t>
      </w:r>
      <w:r>
        <w:t>分）</w:t>
      </w:r>
    </w:p>
    <w:p w:rsidR="00861921" w:rsidP="00557667">
      <w:pPr>
        <w:spacing w:after="0" w:line="360" w:lineRule="auto"/>
      </w:pPr>
      <w:r>
        <w:rPr>
          <w:color w:val="000000"/>
        </w:rPr>
        <w:t xml:space="preserve">17. </w:t>
      </w:r>
      <w:r>
        <w:rPr>
          <w:color w:val="000000"/>
        </w:rPr>
        <w:t>第一种</w:t>
      </w:r>
      <w:r>
        <w:rPr>
          <w:color w:val="000000"/>
        </w:rPr>
        <w:t>:</w:t>
      </w:r>
      <w:r>
        <w:rPr>
          <w:color w:val="000000"/>
        </w:rPr>
        <w:t>我赞成这种做法，它是适应当今应试教育现状的有效管理方式。因为</w:t>
      </w:r>
      <w:r>
        <w:rPr>
          <w:color w:val="000000"/>
        </w:rPr>
        <w:t>:①</w:t>
      </w:r>
      <w:r>
        <w:rPr>
          <w:color w:val="000000"/>
        </w:rPr>
        <w:t>他调动了大家学习的积极性，使每个学生都有压力，产生紧迫感，将自己的潜能充分挖掘出来，并因此形成良好的学习习</w:t>
      </w:r>
      <w:r>
        <w:rPr>
          <w:color w:val="000000"/>
        </w:rPr>
        <w:t>.</w:t>
      </w:r>
      <w:r>
        <w:rPr>
          <w:color w:val="000000"/>
        </w:rPr>
        <w:t>喷，对不努力的学生来说，是一种无形的约束，对成绩优秀学生来说，坐前排是一种奖励，并产榜样效应，你追我赶，形成良好学风</w:t>
      </w:r>
      <w:r>
        <w:rPr>
          <w:color w:val="000000"/>
        </w:rPr>
        <w:t>②</w:t>
      </w:r>
      <w:r>
        <w:rPr>
          <w:color w:val="000000"/>
        </w:rPr>
        <w:t>有助于培养学生良好的公平竟争意识，你努力了，你就坐前排，这次月考不理想，下次再来，上升的通道对大家都是一样的，都是公平的</w:t>
      </w:r>
      <w:r>
        <w:rPr>
          <w:color w:val="000000"/>
        </w:rPr>
        <w:t>③</w:t>
      </w:r>
      <w:r>
        <w:rPr>
          <w:color w:val="000000"/>
        </w:rPr>
        <w:t>学校教育要为学生进入社会提前做好准备，社会竞争是残酩的，优胜劣汰，谁会同情弱者</w:t>
      </w:r>
      <w:r>
        <w:rPr>
          <w:color w:val="000000"/>
        </w:rPr>
        <w:t>?</w:t>
      </w:r>
      <w:r>
        <w:rPr>
          <w:color w:val="000000"/>
        </w:rPr>
        <w:t>因此，要及早培养学生的这种适应能力，有意设置这种磨练，屡败屡战，身处逆境，自强奋斗，以此培养一种不服输、不气馁的拼搏精神。第二种</w:t>
      </w:r>
      <w:r>
        <w:rPr>
          <w:color w:val="000000"/>
        </w:rPr>
        <w:t>:</w:t>
      </w:r>
      <w:r>
        <w:rPr>
          <w:color w:val="000000"/>
        </w:rPr>
        <w:t>我不赞成这种做法，这不是一种真正的教育，弊大于利。因为</w:t>
      </w:r>
      <w:r>
        <w:rPr>
          <w:color w:val="000000"/>
        </w:rPr>
        <w:t>①</w:t>
      </w:r>
      <w:r>
        <w:rPr>
          <w:color w:val="000000"/>
        </w:rPr>
        <w:t>由于目前的教育评价手段与机智过度注重为成绩论，好成绩代表一切，所以这种做法自然大行其道，但他只强调竞争，不引导合作，把所有同学都视为竞争对手，甚至敌人，这就容易导致学生之间的堆里，提防、嫉妒等不良心理的放大、乃至恶性竞争，弱化了互相帮助、团结友爱的同学情谊，不利于培养学生的人文情怀，甚至形成</w:t>
      </w:r>
      <w:r>
        <w:rPr>
          <w:color w:val="000000"/>
        </w:rPr>
        <w:t>“</w:t>
      </w:r>
      <w:r>
        <w:rPr>
          <w:color w:val="000000"/>
        </w:rPr>
        <w:t>成王败寇</w:t>
      </w:r>
      <w:r>
        <w:rPr>
          <w:color w:val="000000"/>
        </w:rPr>
        <w:t>”</w:t>
      </w:r>
      <w:r>
        <w:rPr>
          <w:color w:val="000000"/>
        </w:rPr>
        <w:t>的价值观，把成功当作生活的全部，并为此不择手段</w:t>
      </w:r>
      <w:r>
        <w:rPr>
          <w:color w:val="000000"/>
        </w:rPr>
        <w:t>②</w:t>
      </w:r>
      <w:r>
        <w:rPr>
          <w:color w:val="000000"/>
        </w:rPr>
        <w:t>这种做法可刺激有潜质同学的积极性</w:t>
      </w:r>
      <w:r>
        <w:rPr>
          <w:color w:val="000000"/>
        </w:rPr>
        <w:t>;</w:t>
      </w:r>
      <w:r>
        <w:rPr>
          <w:color w:val="000000"/>
        </w:rPr>
        <w:t>但是，对那些努力了可潜质弱的学生，却是雪上加霜，会使他们更加自卑，同时，这也是一种公开的歧视，伤害了他们的自尊，有侵犯人格尊严权及隐私权之嫌</w:t>
      </w:r>
      <w:r>
        <w:rPr>
          <w:color w:val="000000"/>
        </w:rPr>
        <w:t>③</w:t>
      </w:r>
      <w:r>
        <w:rPr>
          <w:color w:val="000000"/>
        </w:rPr>
        <w:t>理想的教育应该使用美好的教育去影响社会，不能反之，的确，残酷的</w:t>
      </w:r>
      <w:r>
        <w:rPr>
          <w:color w:val="000000"/>
        </w:rPr>
        <w:t xml:space="preserve"> </w:t>
      </w:r>
      <w:r>
        <w:rPr>
          <w:color w:val="000000"/>
        </w:rPr>
        <w:t>社会竞争是现实，但要引导学生正确认识，不能积极去适应，尤其是不能将校园等同于社会，这应该说是对教育本质的扭曲。</w:t>
      </w:r>
      <w:r>
        <w:rPr>
          <w:color w:val="000000"/>
        </w:rPr>
        <w:t xml:space="preserve"> </w:t>
      </w:r>
      <w:r>
        <w:rPr>
          <w:color w:val="000000"/>
        </w:rPr>
        <w:t>第三种：我认为要辩证的看待这种做法（第一、二种答案有机结合）</w:t>
      </w:r>
      <w:r>
        <w:rPr>
          <w:color w:val="000000"/>
        </w:rPr>
        <w:t xml:space="preserve">   </w:t>
      </w:r>
    </w:p>
    <w:p w:rsidR="00557667" w:rsidP="00557667">
      <w:pPr>
        <w:spacing w:after="0" w:line="360" w:lineRule="auto"/>
      </w:pPr>
      <w:r>
        <w:rPr>
          <w:color w:val="000000"/>
        </w:rPr>
        <w:t>分析：</w:t>
      </w:r>
      <w:r w:rsidR="00A21E63">
        <w:rPr>
          <w:color w:val="000000"/>
        </w:rPr>
        <w:t>根据教材知识，对于学校的做法，可以赞成，也可以不赞成，如果造成就从竞争的积极作用来回答。如果不赞成可以从竞争的影响、伤害学生的自尊、侵犯隐私等角度来组织答案。也可说这种做法要辩证的看到，回答竞争的意义和危害，只要意思符合即可。</w:t>
      </w:r>
    </w:p>
    <w:p w:rsidR="00861921" w:rsidP="00557667">
      <w:pPr>
        <w:spacing w:line="360" w:lineRule="auto"/>
      </w:pPr>
      <w:r>
        <w:t>三、辨析题（共</w:t>
      </w:r>
      <w:r>
        <w:t>12</w:t>
      </w:r>
      <w:r>
        <w:t>分）</w:t>
      </w:r>
    </w:p>
    <w:p w:rsidR="00861921" w:rsidP="00557667">
      <w:pPr>
        <w:spacing w:after="0" w:line="360" w:lineRule="auto"/>
      </w:pPr>
      <w:r>
        <w:rPr>
          <w:color w:val="000000"/>
        </w:rPr>
        <w:t xml:space="preserve">18. </w:t>
      </w:r>
      <w:r>
        <w:rPr>
          <w:color w:val="000000"/>
        </w:rPr>
        <w:t>同意，因为社会是一个整体，每个人都与他人有或远或近的关系，人们在社会生活中扮演着不同角色，承担着不同责任。只有尽到各自的责任，才能共同建设和谐美好的社会。作为公民，就是享有权利和履行义务的人。我为人人，就是我要履行义务，就是要承担自己应尽的责任，做应当做的事情。人人为我，就是我要享有权利，当我在为别人、为社会承担责任的时候，别人也应当为我的成长和生活承担责任。我们每个人都应该具有责任感。</w:t>
      </w:r>
      <w:r>
        <w:rPr>
          <w:color w:val="000000"/>
        </w:rPr>
        <w:t xml:space="preserve">   </w:t>
      </w:r>
    </w:p>
    <w:p w:rsidR="00861921" w:rsidP="00557667">
      <w:pPr>
        <w:spacing w:after="0" w:line="360" w:lineRule="auto"/>
      </w:pPr>
      <w:r>
        <w:rPr>
          <w:color w:val="000000"/>
        </w:rPr>
        <w:t>分析：</w:t>
      </w:r>
      <w:r w:rsidR="00A21E63">
        <w:rPr>
          <w:color w:val="000000"/>
        </w:rPr>
        <w:t>本题辨析题，首先要据教材知识对观点进行判断，再组织答案。本题从承担社会责任，从不同角色承担不同责任，要求公民各尽各自的责任，享有权利和履行义务；每个人都应该具有责任感等角度组织答案。</w:t>
      </w:r>
    </w:p>
    <w:p w:rsidR="00861921" w:rsidP="00557667">
      <w:pPr>
        <w:spacing w:after="0" w:line="360" w:lineRule="auto"/>
      </w:pPr>
      <w:r>
        <w:rPr>
          <w:color w:val="000000"/>
        </w:rPr>
        <w:t>【点评】本题考查对承担社会责任，不同角色承担不同责任等知识的理解和运用，主要考查学生利用所学知识分析问题和说明问题的能力，难度值一般。</w:t>
      </w:r>
    </w:p>
    <w:p w:rsidR="00861921" w:rsidP="00557667">
      <w:pPr>
        <w:spacing w:line="360" w:lineRule="auto"/>
      </w:pPr>
      <w:r>
        <w:t>四、材料分析题（共</w:t>
      </w:r>
      <w:r>
        <w:t>16</w:t>
      </w:r>
      <w:r>
        <w:t>分）</w:t>
      </w:r>
    </w:p>
    <w:p w:rsidR="00557667" w:rsidP="00557667">
      <w:pPr>
        <w:spacing w:after="0" w:line="360" w:lineRule="auto"/>
      </w:pPr>
      <w:r>
        <w:rPr>
          <w:color w:val="000000"/>
        </w:rPr>
        <w:t xml:space="preserve">19. </w:t>
      </w:r>
      <w:r>
        <w:rPr>
          <w:color w:val="000000"/>
        </w:rPr>
        <w:t>（</w:t>
      </w:r>
      <w:r>
        <w:rPr>
          <w:color w:val="000000"/>
        </w:rPr>
        <w:t>1</w:t>
      </w:r>
      <w:r>
        <w:rPr>
          <w:color w:val="000000"/>
        </w:rPr>
        <w:t>）巍峨瑰丽的黄山，苍翠挺拔的迎客松，白墙黛瓦的徽派建筑，水清岸绿的新安江，大别山革命老区金寨县大湾村，国家级综合性科学中心合肥市，黄梅戏；凤阳花鼓。等</w:t>
      </w:r>
    </w:p>
    <w:p w:rsidR="00557667" w:rsidP="00557667">
      <w:pPr>
        <w:spacing w:after="0" w:line="360" w:lineRule="auto"/>
      </w:pPr>
      <w:r>
        <w:rPr>
          <w:color w:val="000000"/>
        </w:rPr>
        <w:t>（</w:t>
      </w:r>
      <w:r>
        <w:rPr>
          <w:color w:val="000000"/>
        </w:rPr>
        <w:t>2</w:t>
      </w:r>
      <w:r>
        <w:rPr>
          <w:color w:val="000000"/>
        </w:rPr>
        <w:t>）坚持中国共产党的领导；坚持全面深化改革；坚持以人民为中心的发展思想；坚持创新驱动发展战略；坚持科教兴国和人才强国战略；等。</w:t>
      </w:r>
    </w:p>
    <w:p w:rsidR="00557667" w:rsidP="00557667">
      <w:pPr>
        <w:spacing w:after="0" w:line="360" w:lineRule="auto"/>
      </w:pPr>
      <w:r>
        <w:rPr>
          <w:color w:val="000000"/>
        </w:rPr>
        <w:t>（</w:t>
      </w:r>
      <w:r>
        <w:rPr>
          <w:color w:val="000000"/>
        </w:rPr>
        <w:t>3</w:t>
      </w:r>
      <w:r>
        <w:rPr>
          <w:color w:val="000000"/>
        </w:rPr>
        <w:t>）</w:t>
      </w:r>
      <w:r>
        <w:rPr>
          <w:color w:val="000000"/>
        </w:rPr>
        <w:t>①</w:t>
      </w:r>
      <w:r>
        <w:rPr>
          <w:color w:val="000000"/>
        </w:rPr>
        <w:t>时代呼唤创新，创新已经成为世界主要国家发展战略的重心。</w:t>
      </w:r>
      <w:r>
        <w:rPr>
          <w:color w:val="000000"/>
        </w:rPr>
        <w:t>②</w:t>
      </w:r>
      <w:r>
        <w:rPr>
          <w:color w:val="000000"/>
        </w:rPr>
        <w:t>创新发展是中华民族复兴的国运所系。</w:t>
      </w:r>
    </w:p>
    <w:p w:rsidR="00861921" w:rsidP="00557667">
      <w:pPr>
        <w:spacing w:after="0" w:line="360" w:lineRule="auto"/>
      </w:pPr>
      <w:r>
        <w:rPr>
          <w:color w:val="000000"/>
        </w:rPr>
        <w:t>（</w:t>
      </w:r>
      <w:r>
        <w:rPr>
          <w:color w:val="000000"/>
        </w:rPr>
        <w:t>4</w:t>
      </w:r>
      <w:r>
        <w:rPr>
          <w:color w:val="000000"/>
        </w:rPr>
        <w:t>）坚持党的领导；坚持改革开放；坚持创新驱动发展战略；增强创新意识，敢于质疑，敢于向权威挑战；勤动脑、勤动手，多参加小发明、小制作活动；把创新热情与科学求实的态度结合起来，勇于创新实践；努力学习，立志成才。等等</w:t>
      </w:r>
      <w:r>
        <w:rPr>
          <w:color w:val="000000"/>
        </w:rPr>
        <w:t xml:space="preserve">.   </w:t>
      </w:r>
    </w:p>
    <w:p w:rsidR="00557667" w:rsidP="00557667">
      <w:pPr>
        <w:spacing w:after="0" w:line="360" w:lineRule="auto"/>
      </w:pPr>
      <w:r>
        <w:rPr>
          <w:color w:val="000000"/>
        </w:rPr>
        <w:t>分析：</w:t>
      </w:r>
      <w:r w:rsidR="00A21E63">
        <w:rPr>
          <w:color w:val="000000"/>
        </w:rPr>
        <w:t>（</w:t>
      </w:r>
      <w:r w:rsidR="00A21E63">
        <w:rPr>
          <w:color w:val="000000"/>
        </w:rPr>
        <w:t>1</w:t>
      </w:r>
      <w:r w:rsidR="00A21E63">
        <w:rPr>
          <w:color w:val="000000"/>
        </w:rPr>
        <w:t>）针对安徽的人文风物写出</w:t>
      </w:r>
      <w:r w:rsidR="00A21E63">
        <w:rPr>
          <w:color w:val="000000"/>
        </w:rPr>
        <w:t xml:space="preserve"> </w:t>
      </w:r>
      <w:r w:rsidR="00A21E63">
        <w:rPr>
          <w:color w:val="000000"/>
        </w:rPr>
        <w:t>巍峨瑰丽的黄山，白墙黛瓦的徽派建筑，水清岸绿的新安江，大别山革命老区金寨县大湾村，国家级综合性科学中心合肥市，黄梅戏；凤阳花鼓。等即可。</w:t>
      </w:r>
    </w:p>
    <w:p w:rsidR="00557667" w:rsidP="00557667">
      <w:pPr>
        <w:spacing w:after="0" w:line="360" w:lineRule="auto"/>
      </w:pPr>
      <w:r>
        <w:rPr>
          <w:color w:val="000000"/>
        </w:rPr>
        <w:t xml:space="preserve"> </w:t>
      </w:r>
      <w:r>
        <w:rPr>
          <w:color w:val="000000"/>
        </w:rPr>
        <w:t>（</w:t>
      </w:r>
      <w:r>
        <w:rPr>
          <w:color w:val="000000"/>
        </w:rPr>
        <w:t>2</w:t>
      </w:r>
      <w:r>
        <w:rPr>
          <w:color w:val="000000"/>
        </w:rPr>
        <w:t>）分析材料，本题可以从安徽</w:t>
      </w:r>
      <w:r>
        <w:rPr>
          <w:color w:val="000000"/>
        </w:rPr>
        <w:t xml:space="preserve"> </w:t>
      </w:r>
      <w:r>
        <w:rPr>
          <w:color w:val="000000"/>
        </w:rPr>
        <w:t>坚持中国共产党的领导；坚持全面深化改革；坚持以人民为中心的发展思想；坚持创新驱动发展战略；坚持科教兴国和人才强国战略等方面回答即可。</w:t>
      </w:r>
    </w:p>
    <w:p w:rsidR="00557667" w:rsidP="00557667">
      <w:pPr>
        <w:spacing w:after="0" w:line="360" w:lineRule="auto"/>
      </w:pPr>
      <w:r>
        <w:rPr>
          <w:color w:val="000000"/>
        </w:rPr>
        <w:t xml:space="preserve"> </w:t>
      </w:r>
      <w:r>
        <w:rPr>
          <w:color w:val="000000"/>
        </w:rPr>
        <w:t>（</w:t>
      </w:r>
      <w:r>
        <w:rPr>
          <w:color w:val="000000"/>
        </w:rPr>
        <w:t>3</w:t>
      </w:r>
      <w:r>
        <w:rPr>
          <w:color w:val="000000"/>
        </w:rPr>
        <w:t>）本题可以从创新的意义和作用的角度回答，具体可以从创新已经成为世界主要国家发展战略的重心。创新是推动发展的第一动力，创新发展是中华民族复兴的国运所系等方面回答即可。</w:t>
      </w:r>
    </w:p>
    <w:p w:rsidR="00557667" w:rsidP="00557667">
      <w:pPr>
        <w:spacing w:after="0" w:line="360" w:lineRule="auto"/>
      </w:pPr>
      <w:r>
        <w:rPr>
          <w:color w:val="000000"/>
        </w:rPr>
        <w:t xml:space="preserve"> </w:t>
      </w:r>
      <w:r>
        <w:rPr>
          <w:color w:val="000000"/>
        </w:rPr>
        <w:t>（</w:t>
      </w:r>
      <w:r>
        <w:rPr>
          <w:color w:val="000000"/>
        </w:rPr>
        <w:t>4</w:t>
      </w:r>
      <w:r>
        <w:rPr>
          <w:color w:val="000000"/>
        </w:rPr>
        <w:t>）本题为开放性的试题，可以从努力学习增强创新意识，敢于质疑，敢于向权威挑战；勤动脑、勤动手，把创新热情与科学求实的态度结合起来，勇于创新实践等方面回答即可。</w:t>
      </w:r>
    </w:p>
    <w:p w:rsidR="00557667" w:rsidP="00557667">
      <w:pPr>
        <w:spacing w:after="0" w:line="360" w:lineRule="auto"/>
      </w:pPr>
      <w:r>
        <w:rPr>
          <w:color w:val="000000"/>
        </w:rPr>
        <w:t xml:space="preserve"> </w:t>
      </w:r>
      <w:r>
        <w:rPr>
          <w:color w:val="000000"/>
        </w:rPr>
        <w:t>故答案为：（</w:t>
      </w:r>
      <w:r>
        <w:rPr>
          <w:color w:val="000000"/>
        </w:rPr>
        <w:t>1</w:t>
      </w:r>
      <w:r>
        <w:rPr>
          <w:color w:val="000000"/>
        </w:rPr>
        <w:t>）</w:t>
      </w:r>
      <w:r>
        <w:rPr>
          <w:color w:val="000000"/>
        </w:rPr>
        <w:t xml:space="preserve"> </w:t>
      </w:r>
      <w:r>
        <w:rPr>
          <w:rFonts w:ascii="Arial"/>
          <w:color w:val="333333"/>
          <w:highlight w:val="white"/>
        </w:rPr>
        <w:t>巍峨瑰丽的黄山，苍翠挺拔的迎客松，白墙黛瓦的徽派建筑，水清岸绿的新安江，大别山革命老区金寨县大湾村，国家级综合性科学中心合肥市，黄梅戏；凤阳花鼓。。</w:t>
      </w:r>
    </w:p>
    <w:p w:rsidR="00557667" w:rsidP="00557667">
      <w:pPr>
        <w:spacing w:after="0" w:line="360" w:lineRule="auto"/>
      </w:pPr>
      <w:r>
        <w:rPr>
          <w:rFonts w:ascii="Arial"/>
          <w:color w:val="333333"/>
          <w:highlight w:val="white"/>
        </w:rPr>
        <w:t xml:space="preserve"> </w:t>
      </w:r>
      <w:r>
        <w:rPr>
          <w:rFonts w:ascii="Arial"/>
          <w:color w:val="333333"/>
          <w:highlight w:val="white"/>
        </w:rPr>
        <w:t>（</w:t>
      </w:r>
      <w:r>
        <w:rPr>
          <w:rFonts w:ascii="Arial"/>
          <w:color w:val="333333"/>
          <w:highlight w:val="white"/>
        </w:rPr>
        <w:t>2</w:t>
      </w:r>
      <w:r>
        <w:rPr>
          <w:rFonts w:ascii="Arial"/>
          <w:color w:val="333333"/>
          <w:highlight w:val="white"/>
        </w:rPr>
        <w:t>）</w:t>
      </w:r>
      <w:r>
        <w:rPr>
          <w:color w:val="000000"/>
        </w:rPr>
        <w:t xml:space="preserve"> </w:t>
      </w:r>
      <w:r>
        <w:rPr>
          <w:rFonts w:ascii="Arial"/>
          <w:color w:val="333333"/>
          <w:highlight w:val="white"/>
        </w:rPr>
        <w:t>坚持中国共产党的领导；坚持全面深化改革；坚持以人民为中心的发展思想；坚持创新驱动发展战略；坚持科教兴国和人才强国战略；等。</w:t>
      </w:r>
    </w:p>
    <w:p w:rsidR="00557667" w:rsidP="00557667">
      <w:pPr>
        <w:spacing w:after="0" w:line="360" w:lineRule="auto"/>
      </w:pPr>
      <w:r>
        <w:rPr>
          <w:color w:val="000000"/>
        </w:rPr>
        <w:t xml:space="preserve"> </w:t>
      </w:r>
      <w:r>
        <w:rPr>
          <w:color w:val="000000"/>
        </w:rPr>
        <w:t>（</w:t>
      </w:r>
      <w:r>
        <w:rPr>
          <w:color w:val="000000"/>
        </w:rPr>
        <w:t>3</w:t>
      </w:r>
      <w:r>
        <w:rPr>
          <w:color w:val="000000"/>
        </w:rPr>
        <w:t>）</w:t>
      </w:r>
      <w:r>
        <w:rPr>
          <w:color w:val="000000"/>
        </w:rPr>
        <w:t xml:space="preserve"> </w:t>
      </w:r>
      <w:r>
        <w:rPr>
          <w:rFonts w:ascii="Arial"/>
          <w:color w:val="333333"/>
          <w:highlight w:val="white"/>
        </w:rPr>
        <w:t>①</w:t>
      </w:r>
      <w:r>
        <w:rPr>
          <w:rFonts w:ascii="Arial"/>
          <w:color w:val="333333"/>
          <w:highlight w:val="white"/>
        </w:rPr>
        <w:t>时代呼唤创新，创新已经成为世界主要国家发展战略的重心。</w:t>
      </w:r>
      <w:r>
        <w:rPr>
          <w:rFonts w:ascii="Arial"/>
          <w:color w:val="333333"/>
          <w:highlight w:val="white"/>
        </w:rPr>
        <w:t>②</w:t>
      </w:r>
      <w:r>
        <w:rPr>
          <w:rFonts w:ascii="Arial"/>
          <w:color w:val="333333"/>
          <w:highlight w:val="white"/>
        </w:rPr>
        <w:t>创新发展是中华民族复兴的国运所系。</w:t>
      </w:r>
    </w:p>
    <w:p w:rsidR="00861921" w:rsidP="00557667">
      <w:pPr>
        <w:spacing w:after="0" w:line="360" w:lineRule="auto"/>
      </w:pPr>
      <w:r>
        <w:rPr>
          <w:color w:val="000000"/>
        </w:rPr>
        <w:t xml:space="preserve"> </w:t>
      </w:r>
      <w:r>
        <w:rPr>
          <w:color w:val="000000"/>
        </w:rPr>
        <w:t>（</w:t>
      </w:r>
      <w:r>
        <w:rPr>
          <w:color w:val="000000"/>
        </w:rPr>
        <w:t>4</w:t>
      </w:r>
      <w:r>
        <w:rPr>
          <w:color w:val="000000"/>
        </w:rPr>
        <w:t>）</w:t>
      </w:r>
      <w:r>
        <w:rPr>
          <w:color w:val="000000"/>
        </w:rPr>
        <w:t xml:space="preserve"> </w:t>
      </w:r>
      <w:r>
        <w:rPr>
          <w:rFonts w:ascii="Arial"/>
          <w:color w:val="333333"/>
          <w:highlight w:val="white"/>
        </w:rPr>
        <w:t>坚持党的领导；坚持改革开放；坚持创新驱动发展战略；增强创新意识，敢于质疑，敢于向权威挑战；勤动脑、勤动手，多参加小发明、小制作活动；把创新热情与科学求实的态度结合起来，勇于创新实践；努力学习，立志成才。等等</w:t>
      </w:r>
      <w:r>
        <w:rPr>
          <w:rFonts w:ascii="Arial"/>
          <w:color w:val="333333"/>
          <w:highlight w:val="white"/>
        </w:rPr>
        <w:t>.</w:t>
      </w:r>
      <w:r>
        <w:rPr>
          <w:color w:val="000000"/>
        </w:rPr>
        <w:t xml:space="preserve"> </w:t>
      </w:r>
    </w:p>
    <w:p w:rsidR="00861921" w:rsidP="00557667">
      <w:pPr>
        <w:spacing w:after="0" w:line="360" w:lineRule="auto"/>
      </w:pPr>
      <w:r>
        <w:rPr>
          <w:color w:val="000000"/>
        </w:rPr>
        <w:t>【点评】本题考查对党的领导，改革开放，科教兴国，创新驱动发展战略，增强我国科技创新能力，创新及作用等相关知识的理解和运用，主要考查学生利用所学知识分析问题和解决问题的能力，难度值一般。</w:t>
      </w:r>
    </w:p>
    <w:p w:rsidR="00861921" w:rsidP="00557667">
      <w:pPr>
        <w:spacing w:line="360" w:lineRule="auto"/>
      </w:pPr>
      <w:r>
        <w:t>五、实践探究题（共</w:t>
      </w:r>
      <w:r>
        <w:t>15</w:t>
      </w:r>
      <w:r>
        <w:t>分）</w:t>
      </w:r>
    </w:p>
    <w:p w:rsidR="00557667" w:rsidP="00557667">
      <w:pPr>
        <w:spacing w:after="0" w:line="360" w:lineRule="auto"/>
      </w:pPr>
      <w:r>
        <w:rPr>
          <w:color w:val="000000"/>
        </w:rPr>
        <w:t xml:space="preserve">20. </w:t>
      </w:r>
      <w:r>
        <w:rPr>
          <w:color w:val="000000"/>
        </w:rPr>
        <w:t>（</w:t>
      </w:r>
      <w:r>
        <w:rPr>
          <w:color w:val="000000"/>
        </w:rPr>
        <w:t>1</w:t>
      </w:r>
      <w:r>
        <w:rPr>
          <w:color w:val="000000"/>
        </w:rPr>
        <w:t>）对外开放</w:t>
      </w:r>
      <w:r>
        <w:rPr>
          <w:color w:val="000000"/>
        </w:rPr>
        <w:t>,</w:t>
      </w:r>
      <w:r>
        <w:rPr>
          <w:color w:val="000000"/>
        </w:rPr>
        <w:t>当今世界是开放的世界；闭关自守只能导致落后；实行对外开放符合当今时代特征和世界经济技术发展规律，是加快我国现代化建设的必然选择</w:t>
      </w:r>
    </w:p>
    <w:p w:rsidR="00557667" w:rsidP="00557667">
      <w:pPr>
        <w:spacing w:after="0" w:line="360" w:lineRule="auto"/>
      </w:pPr>
      <w:r>
        <w:rPr>
          <w:color w:val="000000"/>
        </w:rPr>
        <w:t>（</w:t>
      </w:r>
      <w:r>
        <w:rPr>
          <w:color w:val="000000"/>
        </w:rPr>
        <w:t>2</w:t>
      </w:r>
      <w:r>
        <w:rPr>
          <w:color w:val="000000"/>
        </w:rPr>
        <w:t>）独立自主、自力更生；引进来；走出去</w:t>
      </w:r>
    </w:p>
    <w:p w:rsidR="00861921" w:rsidP="00557667">
      <w:pPr>
        <w:spacing w:after="0" w:line="360" w:lineRule="auto"/>
      </w:pPr>
      <w:r>
        <w:rPr>
          <w:color w:val="000000"/>
        </w:rPr>
        <w:t>（</w:t>
      </w:r>
      <w:r>
        <w:rPr>
          <w:color w:val="000000"/>
        </w:rPr>
        <w:t>3</w:t>
      </w:r>
      <w:r>
        <w:rPr>
          <w:color w:val="000000"/>
        </w:rPr>
        <w:t>）既要积极敞开国门，又要维护自身安全；既要借鉴、吸收一切先进的东西，又要抵制一切腐朽的东西。</w:t>
      </w:r>
      <w:r>
        <w:rPr>
          <w:color w:val="000000"/>
        </w:rPr>
        <w:t xml:space="preserve">   </w:t>
      </w:r>
    </w:p>
    <w:p w:rsidR="00861921" w:rsidP="00557667">
      <w:pPr>
        <w:spacing w:after="0" w:line="360" w:lineRule="auto"/>
      </w:pPr>
      <w:r>
        <w:rPr>
          <w:color w:val="000000"/>
        </w:rPr>
        <w:t>分析：</w:t>
      </w:r>
      <w:r w:rsidR="00A21E63">
        <w:rPr>
          <w:color w:val="000000"/>
        </w:rPr>
        <w:t>本题考查坚持对外开放的基本国策。对材料进行深入分析，据教材知识组织答案。（</w:t>
      </w:r>
      <w:r w:rsidR="00A21E63">
        <w:rPr>
          <w:color w:val="000000"/>
        </w:rPr>
        <w:t>1</w:t>
      </w:r>
      <w:r w:rsidR="00A21E63">
        <w:rPr>
          <w:color w:val="000000"/>
        </w:rPr>
        <w:t>）分析</w:t>
      </w:r>
      <w:r w:rsidR="00A21E63">
        <w:rPr>
          <w:color w:val="000000"/>
        </w:rPr>
        <w:t>“</w:t>
      </w:r>
      <w:r w:rsidR="00A21E63">
        <w:rPr>
          <w:color w:val="000000"/>
        </w:rPr>
        <w:t>我国主动向世界开放市场</w:t>
      </w:r>
      <w:r w:rsidR="00A21E63">
        <w:rPr>
          <w:color w:val="000000"/>
        </w:rPr>
        <w:t>”</w:t>
      </w:r>
      <w:r w:rsidR="00A21E63">
        <w:rPr>
          <w:color w:val="000000"/>
        </w:rPr>
        <w:t>是坚持对外开放基本国策的表现。当今世界是开放的世界；闭关自守只能导致落后；实行对外开放符合当今时代特征和世界经济技术发展规律，是加快我国现代化建设的必然选择，为此我们坚持对外开放的基本国策。（</w:t>
      </w:r>
      <w:r w:rsidR="00A21E63">
        <w:rPr>
          <w:color w:val="000000"/>
        </w:rPr>
        <w:t>2</w:t>
      </w:r>
      <w:r w:rsidR="00A21E63">
        <w:rPr>
          <w:color w:val="000000"/>
        </w:rPr>
        <w:t>）解答此问要据教材知识，对外开放的基点是独立自主、自力更生；对外开放的途径是引进来、走出去。（</w:t>
      </w:r>
      <w:r w:rsidR="00A21E63">
        <w:rPr>
          <w:color w:val="000000"/>
        </w:rPr>
        <w:t>3</w:t>
      </w:r>
      <w:r w:rsidR="00A21E63">
        <w:rPr>
          <w:color w:val="000000"/>
        </w:rPr>
        <w:t>）此问考查坚持对外开放基本国策的注意事项。坚持对外开放需要积极敞开国门，又要维护自身安全；既要借鉴、吸收一切先进的东西，又要抵制一切腐朽的东西；等等。</w:t>
      </w:r>
      <w:r w:rsidR="00A21E63">
        <w:rPr>
          <w:color w:val="000000"/>
        </w:rPr>
        <w:t xml:space="preserve"> </w:t>
      </w:r>
    </w:p>
    <w:p w:rsidR="00861921" w:rsidP="00557667">
      <w:pPr>
        <w:spacing w:after="0" w:line="360" w:lineRule="auto"/>
      </w:pPr>
      <w:r>
        <w:rPr>
          <w:color w:val="000000"/>
        </w:rPr>
        <w:t>【点评】中国的发展离不开世界，实行对外开放政策，是我国的一项基本国策，也是现代化建设的必要条件，既要积极敞开国门又要维护自身安全，既要借鉴、吸收一切先进的东西又要抵制一切腐朽的东西。</w:t>
      </w:r>
    </w:p>
    <w:sectPr>
      <w:headerReference w:type="even" r:id="rId13"/>
      <w:headerReference w:type="default" r:id="rId14"/>
      <w:footerReference w:type="default" r:id="rId15"/>
      <w:headerReference w:type="first" r:id="rId16"/>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1"/>
    <w:family w:val="modern"/>
    <w:pitch w:val="default"/>
    <w:sig w:usb0="E0002AFF" w:usb1="C0007843" w:usb2="00000009" w:usb3="00000000" w:csb0="400001FF" w:csb1="FFFF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61921" w:rsidRPr="00A21E63" w:rsidP="00A21E63">
    <w:pPr>
      <w:pStyle w:val="Footer"/>
    </w:pPr>
    <w:r w:rsidRPr="00A21E63">
      <w:rPr>
        <w:rFonts w:hint="eastAsia"/>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61921">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60288" o:preferrelative="t">
          <v:textbox style="layout-flow:vertical;mso-layout-flow-alt:bottom-to-top">
            <w:txbxContent>
              <w:p w:rsidR="00861921">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1312" o:preferrelative="t" fillcolor="#d8d8d8">
          <v:textbox style="layout-flow:vertical;mso-layout-flow-alt:bottom-to-top">
            <w:txbxContent>
              <w:p w:rsidR="00861921">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2336" o:preferrelative="t">
          <v:textbox style="layout-flow:vertical;mso-layout-flow-alt:bottom-to-top">
            <w:txbxContent>
              <w:p w:rsidR="00861921">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61921" w:rsidRPr="00A21E63" w:rsidP="00A21E63">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width:24pt;height:18pt;margin-top:1000pt;margin-left:10pt;mso-position-horizontal-relative:page;mso-position-vertical-relative:page;position:absolute;z-index:251659264">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ADA76F5"/>
    <w:multiLevelType w:val="hybridMultilevel"/>
    <w:tmpl w:val="C3FC1EB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328C60F9"/>
    <w:multiLevelType w:val="hybridMultilevel"/>
    <w:tmpl w:val="054EE23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57667"/>
    <w:rsid w:val="00570E98"/>
    <w:rsid w:val="006B7A92"/>
    <w:rsid w:val="006D054F"/>
    <w:rsid w:val="00737A66"/>
    <w:rsid w:val="00751BBD"/>
    <w:rsid w:val="00777D0A"/>
    <w:rsid w:val="008222E8"/>
    <w:rsid w:val="00827CAC"/>
    <w:rsid w:val="008512EA"/>
    <w:rsid w:val="00861921"/>
    <w:rsid w:val="008860DB"/>
    <w:rsid w:val="008977BC"/>
    <w:rsid w:val="008E0712"/>
    <w:rsid w:val="00903B0A"/>
    <w:rsid w:val="009413CA"/>
    <w:rsid w:val="0099608E"/>
    <w:rsid w:val="009A1E5B"/>
    <w:rsid w:val="009B1FC3"/>
    <w:rsid w:val="00A00BCA"/>
    <w:rsid w:val="00A21E63"/>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33D41"/>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982E0E80-5906-4806-B9E7-61C45134A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a"/>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
    <w:name w:val="页眉 字符"/>
    <w:link w:val="Header"/>
    <w:uiPriority w:val="99"/>
    <w:qFormat/>
    <w:rPr>
      <w:sz w:val="18"/>
      <w:szCs w:val="18"/>
    </w:rPr>
  </w:style>
  <w:style w:type="character" w:customStyle="1" w:styleId="a0">
    <w:name w:val="页脚 字符"/>
    <w:link w:val="Footer"/>
    <w:uiPriority w:val="99"/>
    <w:qFormat/>
    <w:rPr>
      <w:sz w:val="18"/>
      <w:szCs w:val="18"/>
    </w:rPr>
  </w:style>
  <w:style w:type="character" w:customStyle="1" w:styleId="a1">
    <w:name w:val="批注框文本 字符"/>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jpeg" /><Relationship Id="rId12" Type="http://schemas.openxmlformats.org/officeDocument/2006/relationships/image" Target="media/image7.png" /><Relationship Id="rId13" Type="http://schemas.openxmlformats.org/officeDocument/2006/relationships/header" Target="header1.xml" /><Relationship Id="rId14" Type="http://schemas.openxmlformats.org/officeDocument/2006/relationships/header" Target="header2.xml" /><Relationship Id="rId15" Type="http://schemas.openxmlformats.org/officeDocument/2006/relationships/footer" Target="footer1.xml" /><Relationship Id="rId16" Type="http://schemas.openxmlformats.org/officeDocument/2006/relationships/header" Target="header3.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3.xml.rels>&#65279;<?xml version="1.0" encoding="utf-8" standalone="yes"?><Relationships xmlns="http://schemas.openxmlformats.org/package/2006/relationships"><Relationship Id="rId1" Type="http://schemas.openxmlformats.org/officeDocument/2006/relationships/image" Target="media/image8.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763EE1-B586-404A-BB75-5C8E9DF50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1627</Words>
  <Characters>9280</Characters>
  <Application>Microsoft Office Word</Application>
  <DocSecurity>0</DocSecurity>
  <Lines>77</Lines>
  <Paragraphs>21</Paragraphs>
  <ScaleCrop>false</ScaleCrop>
  <Company/>
  <LinksUpToDate>false</LinksUpToDate>
  <CharactersWithSpaces>10886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9</cp:revision>
  <dcterms:created xsi:type="dcterms:W3CDTF">2013-12-09T06:44:00Z</dcterms:created>
  <dcterms:modified xsi:type="dcterms:W3CDTF">2021-05-28T01:28:00Z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