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167DC" w:rsidRPr="00CF4483" w:rsidP="00CF4483">
      <w:pPr>
        <w:spacing w:line="360" w:lineRule="auto"/>
        <w:jc w:val="center"/>
        <w:rPr>
          <w:rFonts w:ascii="黑体" w:eastAsia="黑体" w:hAnsi="黑体"/>
          <w:sz w:val="32"/>
        </w:rPr>
      </w:pPr>
      <w:r>
        <w:rPr>
          <w:rFonts w:ascii="黑体" w:eastAsia="黑体" w:hAnsi="黑体"/>
          <w:bCs/>
          <w:sz w:val="32"/>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4pt;margin-top:841pt;margin-left:817pt;mso-position-horizontal-relative:page;mso-position-vertical-relative:top-margin-area;position:absolute;z-index:251658240">
            <v:imagedata r:id="rId6" o:title=""/>
            <o:lock v:ext="edit" aspectratio="t"/>
          </v:shape>
        </w:pict>
      </w:r>
      <w:r w:rsidRPr="00CF4483">
        <w:rPr>
          <w:rFonts w:ascii="黑体" w:eastAsia="黑体" w:hAnsi="黑体"/>
          <w:bCs/>
          <w:sz w:val="32"/>
          <w:szCs w:val="28"/>
        </w:rPr>
        <w:t>湖北省恩施州2021年中考道德与法治模拟试卷2</w:t>
      </w:r>
    </w:p>
    <w:p w:rsidR="006167DC" w:rsidP="00CF4483">
      <w:pPr>
        <w:spacing w:line="360" w:lineRule="auto"/>
      </w:pPr>
      <w:r>
        <w:rPr>
          <w:b/>
          <w:bCs/>
          <w:sz w:val="24"/>
          <w:szCs w:val="24"/>
        </w:rPr>
        <w:t>一、选择题（</w:t>
      </w:r>
      <w:r>
        <w:rPr>
          <w:b/>
          <w:bCs/>
          <w:sz w:val="24"/>
          <w:szCs w:val="24"/>
        </w:rPr>
        <w:t>10</w:t>
      </w:r>
      <w:r>
        <w:rPr>
          <w:b/>
          <w:bCs/>
          <w:sz w:val="24"/>
          <w:szCs w:val="24"/>
        </w:rPr>
        <w:t>题，每小题</w:t>
      </w:r>
      <w:r>
        <w:rPr>
          <w:b/>
          <w:bCs/>
          <w:sz w:val="24"/>
          <w:szCs w:val="24"/>
        </w:rPr>
        <w:t>2</w:t>
      </w:r>
      <w:r>
        <w:rPr>
          <w:b/>
          <w:bCs/>
          <w:sz w:val="24"/>
          <w:szCs w:val="24"/>
        </w:rPr>
        <w:t>分，共</w:t>
      </w:r>
      <w:r>
        <w:rPr>
          <w:b/>
          <w:bCs/>
          <w:sz w:val="24"/>
          <w:szCs w:val="24"/>
        </w:rPr>
        <w:t>20</w:t>
      </w:r>
      <w:r>
        <w:rPr>
          <w:b/>
          <w:bCs/>
          <w:sz w:val="24"/>
          <w:szCs w:val="24"/>
        </w:rPr>
        <w:t>分）在每题给出的四个选项中，只有一项是符合题目要求的。</w:t>
      </w:r>
    </w:p>
    <w:p w:rsidR="00CF4483" w:rsidP="00CF4483">
      <w:pPr>
        <w:spacing w:after="0" w:line="360" w:lineRule="auto"/>
      </w:pPr>
      <w:r>
        <w:rPr>
          <w:color w:val="000000"/>
        </w:rPr>
        <w:t>1.</w:t>
      </w:r>
      <w:r>
        <w:rPr>
          <w:color w:val="000000"/>
        </w:rPr>
        <w:t>某市公布了取消</w:t>
      </w:r>
      <w:r>
        <w:rPr>
          <w:color w:val="000000"/>
        </w:rPr>
        <w:t>“</w:t>
      </w:r>
      <w:r>
        <w:rPr>
          <w:color w:val="000000"/>
        </w:rPr>
        <w:t>推优生</w:t>
      </w:r>
      <w:r>
        <w:rPr>
          <w:color w:val="000000"/>
        </w:rPr>
        <w:t>”</w:t>
      </w:r>
      <w:r>
        <w:rPr>
          <w:color w:val="000000"/>
        </w:rPr>
        <w:t>制度</w:t>
      </w:r>
      <w:r>
        <w:rPr>
          <w:color w:val="000000"/>
        </w:rPr>
        <w:t>,</w:t>
      </w:r>
      <w:r>
        <w:rPr>
          <w:color w:val="000000"/>
        </w:rPr>
        <w:t>不设重点学校、重点班</w:t>
      </w:r>
      <w:r>
        <w:rPr>
          <w:color w:val="000000"/>
        </w:rPr>
        <w:t>,</w:t>
      </w:r>
      <w:r>
        <w:rPr>
          <w:color w:val="000000"/>
        </w:rPr>
        <w:t>不得在小学和初中学校门口悬挂等级学校牌匾等教育改革措施。这些举措</w:t>
      </w:r>
      <w:r>
        <w:rPr>
          <w:color w:val="000000"/>
        </w:rPr>
        <w:t>(</w:t>
      </w:r>
      <w:r>
        <w:rPr>
          <w:color w:val="000000"/>
        </w:rPr>
        <w:t>　　</w:t>
      </w:r>
      <w:r>
        <w:rPr>
          <w:color w:val="000000"/>
        </w:rPr>
        <w:t>)</w:t>
      </w:r>
    </w:p>
    <w:p w:rsidR="00CF4483" w:rsidP="00CF4483">
      <w:pPr>
        <w:spacing w:after="0" w:line="360" w:lineRule="auto"/>
        <w:ind w:left="150"/>
      </w:pPr>
      <w:r>
        <w:rPr>
          <w:color w:val="000000"/>
        </w:rPr>
        <w:t>A. </w:t>
      </w:r>
      <w:r>
        <w:rPr>
          <w:color w:val="000000"/>
        </w:rPr>
        <w:t>能从根本上解决儿童、少年平等接受义务教育的问题</w:t>
      </w:r>
    </w:p>
    <w:p w:rsidR="00CF4483" w:rsidP="00CF4483">
      <w:pPr>
        <w:spacing w:after="0" w:line="360" w:lineRule="auto"/>
        <w:ind w:left="150"/>
      </w:pPr>
      <w:r>
        <w:rPr>
          <w:color w:val="000000"/>
        </w:rPr>
        <w:t>B. </w:t>
      </w:r>
      <w:r>
        <w:rPr>
          <w:color w:val="000000"/>
        </w:rPr>
        <w:t>有利于维护公民的受教育权</w:t>
      </w:r>
      <w:r>
        <w:rPr>
          <w:color w:val="000000"/>
        </w:rPr>
        <w:t>,</w:t>
      </w:r>
      <w:r>
        <w:rPr>
          <w:color w:val="000000"/>
        </w:rPr>
        <w:t>促进教育的均衡发展</w:t>
      </w:r>
    </w:p>
    <w:p w:rsidR="00CF4483" w:rsidP="00CF4483">
      <w:pPr>
        <w:spacing w:after="0" w:line="360" w:lineRule="auto"/>
        <w:ind w:left="150"/>
      </w:pPr>
      <w:r>
        <w:rPr>
          <w:color w:val="000000"/>
        </w:rPr>
        <w:t>C. </w:t>
      </w:r>
      <w:r>
        <w:rPr>
          <w:color w:val="000000"/>
        </w:rPr>
        <w:t>为适龄儿童、少年接受文化教育提供机会和物质帮助</w:t>
      </w:r>
    </w:p>
    <w:p w:rsidR="006167DC" w:rsidP="00CF4483">
      <w:pPr>
        <w:spacing w:after="0" w:line="360" w:lineRule="auto"/>
        <w:ind w:left="150"/>
      </w:pPr>
      <w:r>
        <w:rPr>
          <w:color w:val="000000"/>
        </w:rPr>
        <w:t>D. </w:t>
      </w:r>
      <w:r>
        <w:rPr>
          <w:color w:val="000000"/>
        </w:rPr>
        <w:t>表明国家保障了所有适龄儿童、少年受教育的权利</w:t>
      </w:r>
    </w:p>
    <w:p w:rsidR="006167DC" w:rsidP="00CF4483">
      <w:pPr>
        <w:spacing w:after="0" w:line="360" w:lineRule="auto"/>
      </w:pPr>
      <w:r>
        <w:rPr>
          <w:color w:val="000000"/>
        </w:rPr>
        <w:t>2.2019</w:t>
      </w:r>
      <w:r>
        <w:rPr>
          <w:color w:val="000000"/>
        </w:rPr>
        <w:t>年是西藏民主改革</w:t>
      </w:r>
      <w:r>
        <w:rPr>
          <w:color w:val="000000"/>
        </w:rPr>
        <w:t>60</w:t>
      </w:r>
      <w:r>
        <w:rPr>
          <w:color w:val="000000"/>
        </w:rPr>
        <w:t>周年。</w:t>
      </w:r>
      <w:r>
        <w:rPr>
          <w:color w:val="000000"/>
        </w:rPr>
        <w:t>60</w:t>
      </w:r>
      <w:r>
        <w:rPr>
          <w:color w:val="000000"/>
        </w:rPr>
        <w:t>年前，中国共产党领导西藏人民在砸碎了封建农奴制的枷锁，建立起全新的社会制度。</w:t>
      </w:r>
      <w:r>
        <w:rPr>
          <w:color w:val="000000"/>
        </w:rPr>
        <w:t>60</w:t>
      </w:r>
      <w:r>
        <w:rPr>
          <w:color w:val="000000"/>
        </w:rPr>
        <w:t>年间，西藏自治区生产总值从</w:t>
      </w:r>
      <w:r>
        <w:rPr>
          <w:color w:val="000000"/>
        </w:rPr>
        <w:t>1959</w:t>
      </w:r>
      <w:r>
        <w:rPr>
          <w:color w:val="000000"/>
        </w:rPr>
        <w:t>年的</w:t>
      </w:r>
      <w:r>
        <w:rPr>
          <w:color w:val="000000"/>
        </w:rPr>
        <w:t>1</w:t>
      </w:r>
      <w:r>
        <w:rPr>
          <w:color w:val="000000"/>
        </w:rPr>
        <w:t>．</w:t>
      </w:r>
      <w:r>
        <w:rPr>
          <w:color w:val="000000"/>
        </w:rPr>
        <w:t>74</w:t>
      </w:r>
      <w:r>
        <w:rPr>
          <w:color w:val="000000"/>
        </w:rPr>
        <w:t>亿元增长到</w:t>
      </w:r>
      <w:r>
        <w:rPr>
          <w:color w:val="000000"/>
        </w:rPr>
        <w:t>2018</w:t>
      </w:r>
      <w:r>
        <w:rPr>
          <w:color w:val="000000"/>
        </w:rPr>
        <w:t>年</w:t>
      </w:r>
      <w:r>
        <w:rPr>
          <w:color w:val="000000"/>
        </w:rPr>
        <w:t>1477</w:t>
      </w:r>
      <w:r>
        <w:rPr>
          <w:color w:val="000000"/>
        </w:rPr>
        <w:t>．</w:t>
      </w:r>
      <w:r>
        <w:rPr>
          <w:color w:val="000000"/>
        </w:rPr>
        <w:t>63</w:t>
      </w:r>
      <w:r>
        <w:rPr>
          <w:color w:val="000000"/>
        </w:rPr>
        <w:t>亿元，群众生活水平不断提高不断改善、社会保障体系不断完善。由此可见</w:t>
      </w:r>
      <w:r>
        <w:rPr>
          <w:color w:val="000000"/>
        </w:rPr>
        <w:t xml:space="preserve">(    )            </w:t>
      </w:r>
    </w:p>
    <w:p w:rsidR="00CF4483" w:rsidP="00CF4483">
      <w:pPr>
        <w:spacing w:after="0" w:line="360" w:lineRule="auto"/>
        <w:ind w:left="150"/>
      </w:pPr>
      <w:r>
        <w:rPr>
          <w:color w:val="000000"/>
        </w:rPr>
        <w:t>A. </w:t>
      </w:r>
      <w:r>
        <w:rPr>
          <w:color w:val="000000"/>
        </w:rPr>
        <w:t>维护民族团结和祖国统一是每个公民的基本义务</w:t>
      </w:r>
    </w:p>
    <w:p w:rsidR="00CF4483" w:rsidP="00CF4483">
      <w:pPr>
        <w:spacing w:after="0" w:line="360" w:lineRule="auto"/>
        <w:ind w:left="150"/>
      </w:pPr>
      <w:r>
        <w:rPr>
          <w:color w:val="000000"/>
        </w:rPr>
        <w:t>B. </w:t>
      </w:r>
      <w:r>
        <w:rPr>
          <w:color w:val="000000"/>
        </w:rPr>
        <w:t>加快民族地区经济发展是我国发展建设的首要任务</w:t>
      </w:r>
    </w:p>
    <w:p w:rsidR="00CF4483" w:rsidP="00CF4483">
      <w:pPr>
        <w:spacing w:after="0" w:line="360" w:lineRule="auto"/>
        <w:ind w:left="150"/>
      </w:pPr>
      <w:r>
        <w:rPr>
          <w:color w:val="000000"/>
        </w:rPr>
        <w:t>C. </w:t>
      </w:r>
      <w:r>
        <w:rPr>
          <w:color w:val="000000"/>
        </w:rPr>
        <w:t>在少数民族居住的地方实行民族区域自治适合国情</w:t>
      </w:r>
    </w:p>
    <w:p w:rsidR="006167DC" w:rsidP="00CF4483">
      <w:pPr>
        <w:spacing w:after="0" w:line="360" w:lineRule="auto"/>
        <w:ind w:left="150"/>
      </w:pPr>
      <w:r>
        <w:rPr>
          <w:color w:val="000000"/>
        </w:rPr>
        <w:t>D. </w:t>
      </w:r>
      <w:r>
        <w:rPr>
          <w:color w:val="000000"/>
        </w:rPr>
        <w:t>中国共产党的领导是西藏自治区各项事业成功的根本保证</w:t>
      </w:r>
    </w:p>
    <w:p w:rsidR="006167DC" w:rsidP="00CF4483">
      <w:pPr>
        <w:spacing w:after="0" w:line="360" w:lineRule="auto"/>
      </w:pPr>
      <w:r>
        <w:rPr>
          <w:color w:val="000000"/>
        </w:rPr>
        <w:t>3.</w:t>
      </w:r>
      <w:r>
        <w:rPr>
          <w:color w:val="000000"/>
        </w:rPr>
        <w:t>对漫画《少年梦托起中国梦》的理解正确的是（</w:t>
      </w:r>
      <w:r>
        <w:rPr>
          <w:color w:val="000000"/>
        </w:rPr>
        <w:t xml:space="preserve">  </w:t>
      </w:r>
      <w:r>
        <w:rPr>
          <w:color w:val="000000"/>
        </w:rPr>
        <w:t>）</w:t>
      </w:r>
    </w:p>
    <w:p w:rsidR="006167DC" w:rsidP="00CF4483">
      <w:pPr>
        <w:spacing w:after="0" w:line="360" w:lineRule="auto"/>
      </w:pPr>
      <w:r>
        <w:rPr>
          <w:noProof/>
          <w:lang w:eastAsia="zh-CN"/>
        </w:rPr>
        <w:drawing>
          <wp:inline distT="0" distB="0" distL="0" distR="0">
            <wp:extent cx="1766595" cy="10695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354942" name=""/>
                    <pic:cNvPicPr/>
                  </pic:nvPicPr>
                  <pic:blipFill>
                    <a:blip xmlns:r="http://schemas.openxmlformats.org/officeDocument/2006/relationships" r:embed="rId7"/>
                    <a:stretch>
                      <a:fillRect/>
                    </a:stretch>
                  </pic:blipFill>
                  <pic:spPr>
                    <a:xfrm>
                      <a:off x="0" y="0"/>
                      <a:ext cx="1766595" cy="1069505"/>
                    </a:xfrm>
                    <a:prstGeom prst="rect">
                      <a:avLst/>
                    </a:prstGeom>
                  </pic:spPr>
                </pic:pic>
              </a:graphicData>
            </a:graphic>
          </wp:inline>
        </w:drawing>
      </w:r>
    </w:p>
    <w:p w:rsidR="00CF4483" w:rsidP="00CF4483">
      <w:pPr>
        <w:spacing w:after="0" w:line="360" w:lineRule="auto"/>
        <w:ind w:left="150"/>
      </w:pPr>
      <w:r>
        <w:rPr>
          <w:color w:val="000000"/>
        </w:rPr>
        <w:t>A. </w:t>
      </w:r>
      <w:r>
        <w:rPr>
          <w:color w:val="000000"/>
        </w:rPr>
        <w:t>实现少年梦也就实现了中国梦</w:t>
      </w:r>
      <w:r>
        <w:rPr>
          <w:color w:val="000000"/>
        </w:rPr>
        <w:t>                             </w:t>
      </w:r>
      <w:r>
        <w:rPr>
          <w:noProof/>
          <w:lang w:eastAsia="zh-CN"/>
        </w:rPr>
        <w:drawing>
          <wp:inline distT="0" distB="0" distL="0" distR="0">
            <wp:extent cx="9550"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11599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先实现少年梦才能实现中国梦</w:t>
      </w:r>
    </w:p>
    <w:p w:rsidR="006167DC" w:rsidP="00CF4483">
      <w:pPr>
        <w:spacing w:after="0" w:line="360" w:lineRule="auto"/>
        <w:ind w:left="150"/>
      </w:pPr>
      <w:r>
        <w:rPr>
          <w:color w:val="000000"/>
        </w:rPr>
        <w:t>C. </w:t>
      </w:r>
      <w:r>
        <w:rPr>
          <w:color w:val="000000"/>
        </w:rPr>
        <w:t>中国梦比少年梦重要</w:t>
      </w:r>
      <w:r>
        <w:rPr>
          <w:color w:val="000000"/>
        </w:rPr>
        <w:t>                                           </w:t>
      </w:r>
      <w:r>
        <w:rPr>
          <w:noProof/>
          <w:lang w:eastAsia="zh-CN"/>
        </w:rPr>
        <w:drawing>
          <wp:inline distT="0" distB="0" distL="0" distR="0">
            <wp:extent cx="9550" cy="3820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5882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少年梦与时代脉搏紧密相连，与中国梦密不可分</w:t>
      </w:r>
    </w:p>
    <w:p w:rsidR="006167DC" w:rsidP="00CF4483">
      <w:pPr>
        <w:spacing w:after="0" w:line="360" w:lineRule="auto"/>
      </w:pPr>
      <w:r>
        <w:rPr>
          <w:color w:val="000000"/>
        </w:rPr>
        <w:t>4.</w:t>
      </w:r>
      <w:r>
        <w:rPr>
          <w:color w:val="000000"/>
        </w:rPr>
        <w:t>下边漫画表明（</w:t>
      </w:r>
      <w:r>
        <w:rPr>
          <w:color w:val="000000"/>
        </w:rPr>
        <w:t xml:space="preserve">  </w:t>
      </w:r>
      <w:r>
        <w:rPr>
          <w:color w:val="000000"/>
        </w:rPr>
        <w:t>）</w:t>
      </w:r>
      <w:r>
        <w:rPr>
          <w:color w:val="000000"/>
        </w:rPr>
        <w:t xml:space="preserve">  </w:t>
      </w:r>
    </w:p>
    <w:p w:rsidR="006167DC" w:rsidP="00CF4483">
      <w:pPr>
        <w:spacing w:after="0" w:line="360" w:lineRule="auto"/>
      </w:pPr>
      <w:r>
        <w:rPr>
          <w:color w:val="000000"/>
        </w:rPr>
        <w:t xml:space="preserve"> </w:t>
      </w:r>
      <w:r>
        <w:rPr>
          <w:noProof/>
          <w:lang w:eastAsia="zh-CN"/>
        </w:rPr>
        <w:drawing>
          <wp:inline distT="0" distB="0" distL="0" distR="0">
            <wp:extent cx="1661554" cy="134642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957573" name=""/>
                    <pic:cNvPicPr/>
                  </pic:nvPicPr>
                  <pic:blipFill>
                    <a:blip xmlns:r="http://schemas.openxmlformats.org/officeDocument/2006/relationships" r:embed="rId9"/>
                    <a:stretch>
                      <a:fillRect/>
                    </a:stretch>
                  </pic:blipFill>
                  <pic:spPr>
                    <a:xfrm>
                      <a:off x="0" y="0"/>
                      <a:ext cx="1661554" cy="1346429"/>
                    </a:xfrm>
                    <a:prstGeom prst="rect">
                      <a:avLst/>
                    </a:prstGeom>
                  </pic:spPr>
                </pic:pic>
              </a:graphicData>
            </a:graphic>
          </wp:inline>
        </w:drawing>
      </w:r>
    </w:p>
    <w:p w:rsidR="006167DC" w:rsidP="00CF4483">
      <w:pPr>
        <w:spacing w:after="0" w:line="360" w:lineRule="auto"/>
      </w:pPr>
      <w:r>
        <w:rPr>
          <w:color w:val="000000"/>
        </w:rPr>
        <w:t>①</w:t>
      </w:r>
      <w:r>
        <w:rPr>
          <w:color w:val="000000"/>
        </w:rPr>
        <w:t>台湾是中国不可分割的一部分</w:t>
      </w:r>
    </w:p>
    <w:p w:rsidR="006167DC" w:rsidP="00CF4483">
      <w:pPr>
        <w:spacing w:after="0" w:line="360" w:lineRule="auto"/>
      </w:pPr>
      <w:r>
        <w:rPr>
          <w:color w:val="000000"/>
        </w:rPr>
        <w:t>②</w:t>
      </w:r>
      <w:r>
        <w:rPr>
          <w:color w:val="000000"/>
        </w:rPr>
        <w:t>实现国家统一</w:t>
      </w:r>
      <w:r>
        <w:rPr>
          <w:color w:val="000000"/>
        </w:rPr>
        <w:t>,</w:t>
      </w:r>
      <w:r>
        <w:rPr>
          <w:color w:val="000000"/>
        </w:rPr>
        <w:t>是中华儿女的共同愿望</w:t>
      </w:r>
    </w:p>
    <w:p w:rsidR="006167DC" w:rsidP="00CF4483">
      <w:pPr>
        <w:spacing w:after="0" w:line="360" w:lineRule="auto"/>
      </w:pPr>
      <w:r>
        <w:rPr>
          <w:color w:val="000000"/>
        </w:rPr>
        <w:t>③</w:t>
      </w:r>
      <w:r>
        <w:rPr>
          <w:color w:val="000000"/>
        </w:rPr>
        <w:t>祖国统一是大势所趋、民心所向</w:t>
      </w:r>
    </w:p>
    <w:p w:rsidR="006167DC" w:rsidP="00CF4483">
      <w:pPr>
        <w:spacing w:after="0" w:line="360" w:lineRule="auto"/>
      </w:pPr>
      <w:r>
        <w:rPr>
          <w:color w:val="000000"/>
        </w:rPr>
        <w:t>④</w:t>
      </w:r>
      <w:r>
        <w:rPr>
          <w:color w:val="000000"/>
        </w:rPr>
        <w:t>坚持一个中国的原则决不动摇</w:t>
      </w:r>
    </w:p>
    <w:p w:rsidR="006167DC" w:rsidP="00CF4483">
      <w:pPr>
        <w:spacing w:after="0" w:line="360" w:lineRule="auto"/>
        <w:ind w:left="150"/>
      </w:pPr>
      <w:r>
        <w:rPr>
          <w:color w:val="000000"/>
        </w:rPr>
        <w:t>A. ①②③                               </w:t>
      </w:r>
      <w:r>
        <w:rPr>
          <w:noProof/>
          <w:lang w:eastAsia="zh-CN"/>
        </w:rPr>
        <w:drawing>
          <wp:inline distT="0" distB="0" distL="0" distR="0">
            <wp:extent cx="9550" cy="38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21170"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①②④                               </w:t>
      </w:r>
      <w:r>
        <w:rPr>
          <w:noProof/>
          <w:lang w:eastAsia="zh-CN"/>
        </w:rPr>
        <w:drawing>
          <wp:inline distT="0" distB="0" distL="0" distR="0">
            <wp:extent cx="9550"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98543"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②③④                               </w:t>
      </w:r>
      <w:r>
        <w:rPr>
          <w:noProof/>
          <w:lang w:eastAsia="zh-CN"/>
        </w:rPr>
        <w:drawing>
          <wp:inline distT="0" distB="0" distL="0" distR="0">
            <wp:extent cx="9550"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519109"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①②③④</w:t>
      </w:r>
    </w:p>
    <w:p w:rsidR="00CF4483" w:rsidP="00CF4483">
      <w:pPr>
        <w:spacing w:after="0" w:line="360" w:lineRule="auto"/>
      </w:pPr>
      <w:r>
        <w:rPr>
          <w:color w:val="000000"/>
        </w:rPr>
        <w:t>5.</w:t>
      </w:r>
      <w:r>
        <w:rPr>
          <w:color w:val="000000"/>
        </w:rPr>
        <w:t>艰苦奋斗是中华民族的传统美德，是伟大民族精神的重要内容，下列格言警句能够体现艰苦奋斗的是（</w:t>
      </w:r>
      <w:r>
        <w:rPr>
          <w:color w:val="000000"/>
        </w:rPr>
        <w:t xml:space="preserve">   </w:t>
      </w:r>
      <w:r>
        <w:rPr>
          <w:color w:val="000000"/>
        </w:rPr>
        <w:t>）</w:t>
      </w:r>
    </w:p>
    <w:p w:rsidR="006167DC" w:rsidP="00CF4483">
      <w:pPr>
        <w:spacing w:after="0" w:line="360" w:lineRule="auto"/>
      </w:pPr>
      <w:r>
        <w:rPr>
          <w:color w:val="000000"/>
        </w:rPr>
        <w:t>①</w:t>
      </w:r>
      <w:r>
        <w:rPr>
          <w:color w:val="000000"/>
        </w:rPr>
        <w:t>居安思危、戒奢以俭</w:t>
      </w:r>
      <w:r>
        <w:rPr>
          <w:color w:val="000000"/>
        </w:rPr>
        <w:t>   </w:t>
      </w:r>
    </w:p>
    <w:p w:rsidR="006167DC" w:rsidP="00CF4483">
      <w:pPr>
        <w:spacing w:after="0" w:line="360" w:lineRule="auto"/>
      </w:pPr>
      <w:r>
        <w:rPr>
          <w:color w:val="000000"/>
        </w:rPr>
        <w:t>②</w:t>
      </w:r>
      <w:r>
        <w:rPr>
          <w:color w:val="000000"/>
        </w:rPr>
        <w:t>静以修身、俭以养德</w:t>
      </w:r>
    </w:p>
    <w:p w:rsidR="006167DC" w:rsidP="00CF4483">
      <w:pPr>
        <w:spacing w:after="0" w:line="360" w:lineRule="auto"/>
      </w:pPr>
      <w:r>
        <w:rPr>
          <w:color w:val="000000"/>
        </w:rPr>
        <w:t>③</w:t>
      </w:r>
      <w:r>
        <w:rPr>
          <w:color w:val="000000"/>
        </w:rPr>
        <w:t>俭节则昌、淫佚则亡</w:t>
      </w:r>
      <w:r>
        <w:rPr>
          <w:color w:val="000000"/>
        </w:rPr>
        <w:t>  </w:t>
      </w:r>
    </w:p>
    <w:p w:rsidR="006167DC" w:rsidP="00CF4483">
      <w:pPr>
        <w:spacing w:after="0" w:line="360" w:lineRule="auto"/>
      </w:pPr>
      <w:r>
        <w:rPr>
          <w:color w:val="000000"/>
        </w:rPr>
        <w:t>④</w:t>
      </w:r>
      <w:r>
        <w:rPr>
          <w:color w:val="000000"/>
        </w:rPr>
        <w:t>勤苦简约、未有不兴；骄奢倦怠，未有不败</w:t>
      </w:r>
    </w:p>
    <w:p w:rsidR="006167DC" w:rsidP="00CF4483">
      <w:pPr>
        <w:spacing w:after="0" w:line="360" w:lineRule="auto"/>
        <w:ind w:left="150"/>
      </w:pPr>
      <w:r>
        <w:rPr>
          <w:color w:val="000000"/>
        </w:rPr>
        <w:t>A. ①②③                               </w:t>
      </w:r>
      <w:r>
        <w:rPr>
          <w:noProof/>
          <w:lang w:eastAsia="zh-CN"/>
        </w:rPr>
        <w:drawing>
          <wp:inline distT="0" distB="0" distL="0" distR="0">
            <wp:extent cx="9550"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35309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②③④                               </w:t>
      </w:r>
      <w:r>
        <w:rPr>
          <w:noProof/>
          <w:lang w:eastAsia="zh-CN"/>
        </w:rPr>
        <w:drawing>
          <wp:inline distT="0" distB="0" distL="0" distR="0">
            <wp:extent cx="9550" cy="3820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387730"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①③④                               </w:t>
      </w:r>
      <w:r>
        <w:rPr>
          <w:noProof/>
          <w:lang w:eastAsia="zh-CN"/>
        </w:rPr>
        <w:drawing>
          <wp:inline distT="0" distB="0" distL="0" distR="0">
            <wp:extent cx="9550" cy="3820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52693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①②③④</w:t>
      </w:r>
    </w:p>
    <w:p w:rsidR="00CF4483" w:rsidP="00CF4483">
      <w:pPr>
        <w:spacing w:after="0" w:line="360" w:lineRule="auto"/>
      </w:pPr>
      <w:r>
        <w:rPr>
          <w:color w:val="000000"/>
        </w:rPr>
        <w:t>6.</w:t>
      </w:r>
      <w:r>
        <w:rPr>
          <w:color w:val="000000"/>
        </w:rPr>
        <w:t>我们青少年要热爱劳动、乐于劳动．因为劳动可以（</w:t>
      </w:r>
      <w:r>
        <w:rPr>
          <w:color w:val="000000"/>
        </w:rPr>
        <w:t xml:space="preserve">    </w:t>
      </w:r>
      <w:r>
        <w:rPr>
          <w:color w:val="000000"/>
        </w:rPr>
        <w:t>）</w:t>
      </w:r>
    </w:p>
    <w:p w:rsidR="006167DC" w:rsidP="00CF4483">
      <w:pPr>
        <w:spacing w:after="0" w:line="360" w:lineRule="auto"/>
      </w:pPr>
      <w:r>
        <w:rPr>
          <w:color w:val="000000"/>
        </w:rPr>
        <w:t>①</w:t>
      </w:r>
      <w:r>
        <w:rPr>
          <w:color w:val="000000"/>
        </w:rPr>
        <w:t>炼我们的能力</w:t>
      </w:r>
      <w:r>
        <w:rPr>
          <w:color w:val="000000"/>
        </w:rPr>
        <w:t>    ②</w:t>
      </w:r>
      <w:r>
        <w:rPr>
          <w:color w:val="000000"/>
        </w:rPr>
        <w:t>磨砺我们的意志</w:t>
      </w:r>
    </w:p>
    <w:p w:rsidR="006167DC" w:rsidP="00CF4483">
      <w:pPr>
        <w:spacing w:after="0" w:line="360" w:lineRule="auto"/>
      </w:pPr>
      <w:r>
        <w:rPr>
          <w:color w:val="000000"/>
        </w:rPr>
        <w:t>③</w:t>
      </w:r>
      <w:r>
        <w:rPr>
          <w:color w:val="000000"/>
        </w:rPr>
        <w:t>培养我们的品徳</w:t>
      </w:r>
      <w:r>
        <w:rPr>
          <w:color w:val="000000"/>
        </w:rPr>
        <w:t>    ④</w:t>
      </w:r>
      <w:r>
        <w:rPr>
          <w:color w:val="000000"/>
        </w:rPr>
        <w:t>消除与他人的差别</w:t>
      </w:r>
    </w:p>
    <w:p w:rsidR="006167DC" w:rsidP="00CF4483">
      <w:pPr>
        <w:spacing w:after="0" w:line="360" w:lineRule="auto"/>
        <w:ind w:left="150"/>
      </w:pPr>
      <w:r>
        <w:rPr>
          <w:color w:val="000000"/>
        </w:rPr>
        <w:t>A. ①②③                                </w:t>
      </w:r>
      <w:r>
        <w:rPr>
          <w:noProof/>
          <w:lang w:eastAsia="zh-CN"/>
        </w:rPr>
        <w:drawing>
          <wp:inline distT="0" distB="0" distL="0" distR="0">
            <wp:extent cx="19101" cy="3820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05347" name=""/>
                    <pic:cNvPicPr/>
                  </pic:nvPicPr>
                  <pic:blipFill>
                    <a:blip xmlns:r="http://schemas.openxmlformats.org/officeDocument/2006/relationships" r:embed="rId10"/>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101" cy="3820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84927" name=""/>
                    <pic:cNvPicPr/>
                  </pic:nvPicPr>
                  <pic:blipFill>
                    <a:blip xmlns:r="http://schemas.openxmlformats.org/officeDocument/2006/relationships" r:embed="rId10"/>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101" cy="3820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934057" name=""/>
                    <pic:cNvPicPr/>
                  </pic:nvPicPr>
                  <pic:blipFill>
                    <a:blip xmlns:r="http://schemas.openxmlformats.org/officeDocument/2006/relationships" r:embed="rId10"/>
                    <a:stretch>
                      <a:fillRect/>
                    </a:stretch>
                  </pic:blipFill>
                  <pic:spPr>
                    <a:xfrm>
                      <a:off x="0" y="0"/>
                      <a:ext cx="19101" cy="38202"/>
                    </a:xfrm>
                    <a:prstGeom prst="rect">
                      <a:avLst/>
                    </a:prstGeom>
                  </pic:spPr>
                </pic:pic>
              </a:graphicData>
            </a:graphic>
          </wp:inline>
        </w:drawing>
      </w:r>
      <w:r>
        <w:rPr>
          <w:color w:val="000000"/>
        </w:rPr>
        <w:t>D. ②③④</w:t>
      </w:r>
    </w:p>
    <w:p w:rsidR="00CF4483" w:rsidP="00CF4483">
      <w:pPr>
        <w:spacing w:after="0" w:line="360" w:lineRule="auto"/>
      </w:pPr>
      <w:r>
        <w:rPr>
          <w:color w:val="000000"/>
        </w:rPr>
        <w:t>7.</w:t>
      </w:r>
      <w:r>
        <w:rPr>
          <w:color w:val="000000"/>
        </w:rPr>
        <w:t>学校运动会成功闭幕了，这是我们进入初中以来的第一次校运会，同学们议论开了</w:t>
      </w:r>
      <w:r>
        <w:rPr>
          <w:color w:val="000000"/>
        </w:rPr>
        <w:t>……</w:t>
      </w:r>
      <w:r>
        <w:rPr>
          <w:color w:val="000000"/>
        </w:rPr>
        <w:t>以下同学的观点，正确的是（</w:t>
      </w:r>
      <w:r>
        <w:rPr>
          <w:color w:val="000000"/>
        </w:rPr>
        <w:t>     </w:t>
      </w:r>
      <w:r>
        <w:rPr>
          <w:color w:val="000000"/>
        </w:rPr>
        <w:t>）。</w:t>
      </w:r>
    </w:p>
    <w:p w:rsidR="00CF4483" w:rsidP="00CF4483">
      <w:pPr>
        <w:spacing w:after="0" w:line="360" w:lineRule="auto"/>
      </w:pPr>
      <w:r>
        <w:rPr>
          <w:color w:val="000000"/>
        </w:rPr>
        <w:t>①</w:t>
      </w:r>
      <w:r>
        <w:rPr>
          <w:color w:val="000000"/>
        </w:rPr>
        <w:t>校运会是体育健将们展示才能的舞台，与我们无关，所以我玩</w:t>
      </w:r>
      <w:r>
        <w:rPr>
          <w:color w:val="000000"/>
        </w:rPr>
        <w:t>ipad</w:t>
      </w:r>
    </w:p>
    <w:p w:rsidR="00CF4483" w:rsidP="00CF4483">
      <w:pPr>
        <w:spacing w:after="0" w:line="360" w:lineRule="auto"/>
      </w:pPr>
      <w:r>
        <w:rPr>
          <w:color w:val="000000"/>
        </w:rPr>
        <w:t>②</w:t>
      </w:r>
      <w:r>
        <w:rPr>
          <w:color w:val="000000"/>
        </w:rPr>
        <w:t>成绩是运动员们努力拼搏获得的，他们是班级的骄傲</w:t>
      </w:r>
    </w:p>
    <w:p w:rsidR="00CF4483" w:rsidP="00CF4483">
      <w:pPr>
        <w:spacing w:after="0" w:line="360" w:lineRule="auto"/>
      </w:pPr>
      <w:r>
        <w:rPr>
          <w:color w:val="000000"/>
        </w:rPr>
        <w:t>③</w:t>
      </w:r>
      <w:r>
        <w:rPr>
          <w:color w:val="000000"/>
        </w:rPr>
        <w:t>不能上场比赛的我，为班级加油、写广播稿、照顾比完赛的运动员</w:t>
      </w:r>
    </w:p>
    <w:p w:rsidR="00CF4483" w:rsidP="00CF4483">
      <w:pPr>
        <w:spacing w:after="0" w:line="360" w:lineRule="auto"/>
      </w:pPr>
      <w:r>
        <w:rPr>
          <w:color w:val="000000"/>
        </w:rPr>
        <w:t>④</w:t>
      </w:r>
      <w:r>
        <w:rPr>
          <w:color w:val="000000"/>
        </w:rPr>
        <w:t>成绩是大家共同努力获得的，荣誉属于整个集体</w:t>
      </w:r>
    </w:p>
    <w:p w:rsidR="006167DC" w:rsidP="00CF4483">
      <w:pPr>
        <w:spacing w:after="0" w:line="360" w:lineRule="auto"/>
        <w:ind w:left="150"/>
      </w:pPr>
      <w:r>
        <w:rPr>
          <w:color w:val="000000"/>
        </w:rPr>
        <w:t>A. ①③④                                </w:t>
      </w:r>
      <w:r>
        <w:rPr>
          <w:noProof/>
          <w:lang w:eastAsia="zh-CN"/>
        </w:rPr>
        <w:drawing>
          <wp:inline distT="0" distB="0" distL="0" distR="0">
            <wp:extent cx="19101" cy="3820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035369" name=""/>
                    <pic:cNvPicPr/>
                  </pic:nvPicPr>
                  <pic:blipFill>
                    <a:blip xmlns:r="http://schemas.openxmlformats.org/officeDocument/2006/relationships" r:embed="rId10"/>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101" cy="38202"/>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150961" name=""/>
                    <pic:cNvPicPr/>
                  </pic:nvPicPr>
                  <pic:blipFill>
                    <a:blip xmlns:r="http://schemas.openxmlformats.org/officeDocument/2006/relationships" r:embed="rId10"/>
                    <a:stretch>
                      <a:fillRect/>
                    </a:stretch>
                  </pic:blipFill>
                  <pic:spPr>
                    <a:xfrm>
                      <a:off x="0" y="0"/>
                      <a:ext cx="19101" cy="38202"/>
                    </a:xfrm>
                    <a:prstGeom prst="rect">
                      <a:avLst/>
                    </a:prstGeom>
                  </pic:spPr>
                </pic:pic>
              </a:graphicData>
            </a:graphic>
          </wp:inline>
        </w:drawing>
      </w:r>
      <w:r>
        <w:rPr>
          <w:color w:val="000000"/>
        </w:rPr>
        <w:t>C. ①②③                                </w:t>
      </w:r>
      <w:r>
        <w:rPr>
          <w:noProof/>
          <w:lang w:eastAsia="zh-CN"/>
        </w:rPr>
        <w:drawing>
          <wp:inline distT="0" distB="0" distL="0" distR="0">
            <wp:extent cx="19101" cy="3820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550689" name=""/>
                    <pic:cNvPicPr/>
                  </pic:nvPicPr>
                  <pic:blipFill>
                    <a:blip xmlns:r="http://schemas.openxmlformats.org/officeDocument/2006/relationships" r:embed="rId10"/>
                    <a:stretch>
                      <a:fillRect/>
                    </a:stretch>
                  </pic:blipFill>
                  <pic:spPr>
                    <a:xfrm>
                      <a:off x="0" y="0"/>
                      <a:ext cx="19101" cy="38202"/>
                    </a:xfrm>
                    <a:prstGeom prst="rect">
                      <a:avLst/>
                    </a:prstGeom>
                  </pic:spPr>
                </pic:pic>
              </a:graphicData>
            </a:graphic>
          </wp:inline>
        </w:drawing>
      </w:r>
      <w:r>
        <w:rPr>
          <w:color w:val="000000"/>
        </w:rPr>
        <w:t>D. ①②④</w:t>
      </w:r>
    </w:p>
    <w:p w:rsidR="006167DC" w:rsidP="00CF4483">
      <w:pPr>
        <w:spacing w:after="0" w:line="360" w:lineRule="auto"/>
      </w:pPr>
      <w:r>
        <w:rPr>
          <w:color w:val="000000"/>
        </w:rPr>
        <w:t>8.</w:t>
      </w:r>
      <w:r>
        <w:rPr>
          <w:color w:val="000000"/>
        </w:rPr>
        <w:t>新修订的《中华人民共和国消费者权益保护法》提出了对</w:t>
      </w:r>
      <w:r>
        <w:rPr>
          <w:color w:val="000000"/>
        </w:rPr>
        <w:t>“</w:t>
      </w:r>
      <w:r>
        <w:rPr>
          <w:color w:val="000000"/>
        </w:rPr>
        <w:t>网购一族</w:t>
      </w:r>
      <w:r>
        <w:rPr>
          <w:color w:val="000000"/>
        </w:rPr>
        <w:t>”</w:t>
      </w:r>
      <w:r>
        <w:rPr>
          <w:color w:val="000000"/>
        </w:rPr>
        <w:t>予以</w:t>
      </w:r>
      <w:r>
        <w:rPr>
          <w:color w:val="000000"/>
        </w:rPr>
        <w:t>“</w:t>
      </w:r>
      <w:r>
        <w:rPr>
          <w:color w:val="000000"/>
        </w:rPr>
        <w:t>七天无理由退货</w:t>
      </w:r>
      <w:r>
        <w:rPr>
          <w:color w:val="000000"/>
        </w:rPr>
        <w:t>”</w:t>
      </w:r>
      <w:r>
        <w:rPr>
          <w:color w:val="000000"/>
        </w:rPr>
        <w:t>的法律保护。这表明保护消费者合法权益做到了（</w:t>
      </w:r>
      <w:r>
        <w:rPr>
          <w:color w:val="000000"/>
        </w:rPr>
        <w:t xml:space="preserve">    </w:t>
      </w:r>
      <w:r>
        <w:rPr>
          <w:color w:val="000000"/>
        </w:rPr>
        <w:t>）</w:t>
      </w:r>
      <w:r>
        <w:rPr>
          <w:color w:val="000000"/>
        </w:rPr>
        <w:t xml:space="preserve">            </w:t>
      </w:r>
    </w:p>
    <w:p w:rsidR="006167DC" w:rsidP="00CF4483">
      <w:pPr>
        <w:spacing w:after="0" w:line="360" w:lineRule="auto"/>
        <w:ind w:left="150"/>
      </w:pPr>
      <w:r>
        <w:rPr>
          <w:color w:val="000000"/>
        </w:rPr>
        <w:t>A. </w:t>
      </w:r>
      <w:r>
        <w:rPr>
          <w:color w:val="000000"/>
        </w:rPr>
        <w:t>执法必严</w:t>
      </w:r>
      <w:r>
        <w:rPr>
          <w:color w:val="000000"/>
        </w:rPr>
        <w:t>                           </w:t>
      </w:r>
      <w:r>
        <w:rPr>
          <w:noProof/>
          <w:lang w:eastAsia="zh-CN"/>
        </w:rPr>
        <w:drawing>
          <wp:inline distT="0" distB="0" distL="0" distR="0">
            <wp:extent cx="28651" cy="3820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85406" name=""/>
                    <pic:cNvPicPr/>
                  </pic:nvPicPr>
                  <pic:blipFill>
                    <a:blip xmlns:r="http://schemas.openxmlformats.org/officeDocument/2006/relationships" r:embed="rId11"/>
                    <a:stretch>
                      <a:fillRect/>
                    </a:stretch>
                  </pic:blipFill>
                  <pic:spPr>
                    <a:xfrm>
                      <a:off x="0" y="0"/>
                      <a:ext cx="28651" cy="38202"/>
                    </a:xfrm>
                    <a:prstGeom prst="rect">
                      <a:avLst/>
                    </a:prstGeom>
                  </pic:spPr>
                </pic:pic>
              </a:graphicData>
            </a:graphic>
          </wp:inline>
        </w:drawing>
      </w:r>
      <w:r>
        <w:rPr>
          <w:color w:val="000000"/>
        </w:rPr>
        <w:t>B. </w:t>
      </w:r>
      <w:r>
        <w:rPr>
          <w:color w:val="000000"/>
        </w:rPr>
        <w:t>有法必依</w:t>
      </w:r>
      <w:r>
        <w:rPr>
          <w:color w:val="000000"/>
        </w:rPr>
        <w:t>                           </w:t>
      </w:r>
      <w:r>
        <w:rPr>
          <w:noProof/>
          <w:lang w:eastAsia="zh-CN"/>
        </w:rPr>
        <w:drawing>
          <wp:inline distT="0" distB="0" distL="0" distR="0">
            <wp:extent cx="28651" cy="38202"/>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983154" name=""/>
                    <pic:cNvPicPr/>
                  </pic:nvPicPr>
                  <pic:blipFill>
                    <a:blip xmlns:r="http://schemas.openxmlformats.org/officeDocument/2006/relationships" r:embed="rId11"/>
                    <a:stretch>
                      <a:fillRect/>
                    </a:stretch>
                  </pic:blipFill>
                  <pic:spPr>
                    <a:xfrm>
                      <a:off x="0" y="0"/>
                      <a:ext cx="28651" cy="38202"/>
                    </a:xfrm>
                    <a:prstGeom prst="rect">
                      <a:avLst/>
                    </a:prstGeom>
                  </pic:spPr>
                </pic:pic>
              </a:graphicData>
            </a:graphic>
          </wp:inline>
        </w:drawing>
      </w:r>
      <w:r>
        <w:rPr>
          <w:color w:val="000000"/>
        </w:rPr>
        <w:t>C. </w:t>
      </w:r>
      <w:r>
        <w:rPr>
          <w:color w:val="000000"/>
        </w:rPr>
        <w:t>有法可依</w:t>
      </w:r>
      <w:r>
        <w:rPr>
          <w:color w:val="000000"/>
        </w:rPr>
        <w:t>                           </w:t>
      </w:r>
      <w:r>
        <w:rPr>
          <w:noProof/>
          <w:lang w:eastAsia="zh-CN"/>
        </w:rPr>
        <w:drawing>
          <wp:inline distT="0" distB="0" distL="0" distR="0">
            <wp:extent cx="28651" cy="38202"/>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273297" name=""/>
                    <pic:cNvPicPr/>
                  </pic:nvPicPr>
                  <pic:blipFill>
                    <a:blip xmlns:r="http://schemas.openxmlformats.org/officeDocument/2006/relationships" r:embed="rId11"/>
                    <a:stretch>
                      <a:fillRect/>
                    </a:stretch>
                  </pic:blipFill>
                  <pic:spPr>
                    <a:xfrm>
                      <a:off x="0" y="0"/>
                      <a:ext cx="28651" cy="38202"/>
                    </a:xfrm>
                    <a:prstGeom prst="rect">
                      <a:avLst/>
                    </a:prstGeom>
                  </pic:spPr>
                </pic:pic>
              </a:graphicData>
            </a:graphic>
          </wp:inline>
        </w:drawing>
      </w:r>
      <w:r>
        <w:rPr>
          <w:color w:val="000000"/>
        </w:rPr>
        <w:t>D. </w:t>
      </w:r>
      <w:r>
        <w:rPr>
          <w:color w:val="000000"/>
        </w:rPr>
        <w:t>违法必究</w:t>
      </w:r>
    </w:p>
    <w:p w:rsidR="006167DC" w:rsidP="00CF4483">
      <w:pPr>
        <w:spacing w:after="0" w:line="360" w:lineRule="auto"/>
      </w:pPr>
      <w:r>
        <w:rPr>
          <w:color w:val="000000"/>
        </w:rPr>
        <w:t>9.</w:t>
      </w:r>
      <w:r>
        <w:rPr>
          <w:color w:val="000000"/>
        </w:rPr>
        <w:t>一些不法分子利用微信造谣传谣、实施网络交友、求职、购物诈骗等违法犯罪行为，微信也成了</w:t>
      </w:r>
      <w:r>
        <w:rPr>
          <w:color w:val="000000"/>
        </w:rPr>
        <w:t>“</w:t>
      </w:r>
      <w:r>
        <w:rPr>
          <w:color w:val="000000"/>
        </w:rPr>
        <w:t>危信</w:t>
      </w:r>
      <w:r>
        <w:rPr>
          <w:color w:val="000000"/>
        </w:rPr>
        <w:t>”</w:t>
      </w:r>
      <w:r>
        <w:rPr>
          <w:color w:val="000000"/>
        </w:rPr>
        <w:t>。为此，我们青少年应该（</w:t>
      </w:r>
      <w:r>
        <w:rPr>
          <w:color w:val="000000"/>
        </w:rPr>
        <w:t xml:space="preserve">    </w:t>
      </w:r>
      <w:r>
        <w:rPr>
          <w:color w:val="000000"/>
        </w:rPr>
        <w:t>）</w:t>
      </w:r>
      <w:r>
        <w:rPr>
          <w:color w:val="000000"/>
        </w:rPr>
        <w:t xml:space="preserve">            </w:t>
      </w:r>
    </w:p>
    <w:p w:rsidR="00CF4483" w:rsidP="00CF4483">
      <w:pPr>
        <w:spacing w:after="0" w:line="360" w:lineRule="auto"/>
        <w:ind w:left="150"/>
      </w:pPr>
      <w:r>
        <w:rPr>
          <w:color w:val="000000"/>
        </w:rPr>
        <w:t>A. </w:t>
      </w:r>
      <w:r>
        <w:rPr>
          <w:color w:val="000000"/>
        </w:rPr>
        <w:t>杜绝微信，倡导健康文明的生活方式</w:t>
      </w:r>
      <w:r>
        <w:rPr>
          <w:color w:val="000000"/>
        </w:rPr>
        <w:t>                  </w:t>
      </w:r>
      <w:r>
        <w:rPr>
          <w:noProof/>
          <w:lang w:eastAsia="zh-CN"/>
        </w:rPr>
        <w:drawing>
          <wp:inline distT="0" distB="0" distL="0" distR="0">
            <wp:extent cx="28651" cy="38202"/>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142403" name=""/>
                    <pic:cNvPicPr/>
                  </pic:nvPicPr>
                  <pic:blipFill>
                    <a:blip xmlns:r="http://schemas.openxmlformats.org/officeDocument/2006/relationships" r:embed="rId11"/>
                    <a:stretch>
                      <a:fillRect/>
                    </a:stretch>
                  </pic:blipFill>
                  <pic:spPr>
                    <a:xfrm>
                      <a:off x="0" y="0"/>
                      <a:ext cx="28651" cy="38202"/>
                    </a:xfrm>
                    <a:prstGeom prst="rect">
                      <a:avLst/>
                    </a:prstGeom>
                  </pic:spPr>
                </pic:pic>
              </a:graphicData>
            </a:graphic>
          </wp:inline>
        </w:drawing>
      </w:r>
      <w:r>
        <w:rPr>
          <w:color w:val="000000"/>
        </w:rPr>
        <w:t>B. </w:t>
      </w:r>
      <w:r>
        <w:rPr>
          <w:color w:val="000000"/>
        </w:rPr>
        <w:t>时刻在父母老师的监督下上网</w:t>
      </w:r>
    </w:p>
    <w:p w:rsidR="006167DC" w:rsidP="00CF4483">
      <w:pPr>
        <w:spacing w:after="0" w:line="360" w:lineRule="auto"/>
        <w:ind w:left="150"/>
      </w:pPr>
      <w:r>
        <w:rPr>
          <w:color w:val="000000"/>
        </w:rPr>
        <w:t>C. </w:t>
      </w:r>
      <w:r>
        <w:rPr>
          <w:color w:val="000000"/>
        </w:rPr>
        <w:t>严厉打击利用微信欺骗网友的犯罪分子</w:t>
      </w:r>
      <w:r>
        <w:rPr>
          <w:color w:val="000000"/>
        </w:rPr>
        <w:t>               </w:t>
      </w:r>
      <w:r>
        <w:rPr>
          <w:noProof/>
          <w:lang w:eastAsia="zh-CN"/>
        </w:rPr>
        <w:drawing>
          <wp:inline distT="0" distB="0" distL="0" distR="0">
            <wp:extent cx="9550" cy="3820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160028"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树立安全意识和自我保护意识</w:t>
      </w:r>
    </w:p>
    <w:p w:rsidR="006167DC" w:rsidP="00CF4483">
      <w:pPr>
        <w:spacing w:after="0" w:line="360" w:lineRule="auto"/>
      </w:pPr>
      <w:r>
        <w:rPr>
          <w:color w:val="000000"/>
        </w:rPr>
        <w:t>10.</w:t>
      </w:r>
      <w:r>
        <w:rPr>
          <w:color w:val="000000"/>
        </w:rPr>
        <w:t>国家鼓励大学生自主创业并提供无息贷款，一些大学生创办了一个个微型企业。这些微型企业（</w:t>
      </w:r>
      <w:r>
        <w:rPr>
          <w:color w:val="000000"/>
        </w:rPr>
        <w:t xml:space="preserve">   </w:t>
      </w:r>
      <w:r>
        <w:rPr>
          <w:color w:val="000000"/>
        </w:rPr>
        <w:t>）</w:t>
      </w:r>
      <w:r>
        <w:rPr>
          <w:color w:val="000000"/>
        </w:rPr>
        <w:t xml:space="preserve">  </w:t>
      </w:r>
    </w:p>
    <w:p w:rsidR="006167DC" w:rsidP="00CF4483">
      <w:pPr>
        <w:spacing w:after="0" w:line="360" w:lineRule="auto"/>
      </w:pPr>
      <w:r>
        <w:rPr>
          <w:color w:val="000000"/>
        </w:rPr>
        <w:t>①</w:t>
      </w:r>
      <w:r>
        <w:rPr>
          <w:color w:val="000000"/>
        </w:rPr>
        <w:t>是社会主义市场经济的重要组成部分</w:t>
      </w:r>
    </w:p>
    <w:p w:rsidR="006167DC" w:rsidP="00CF4483">
      <w:pPr>
        <w:spacing w:after="0" w:line="360" w:lineRule="auto"/>
      </w:pPr>
      <w:r>
        <w:rPr>
          <w:color w:val="000000"/>
        </w:rPr>
        <w:t>②</w:t>
      </w:r>
      <w:r>
        <w:rPr>
          <w:color w:val="000000"/>
        </w:rPr>
        <w:t>能消除收入差距，实现社会绝对公平</w:t>
      </w:r>
    </w:p>
    <w:p w:rsidR="006167DC" w:rsidP="00CF4483">
      <w:pPr>
        <w:spacing w:after="0" w:line="360" w:lineRule="auto"/>
      </w:pPr>
      <w:r>
        <w:rPr>
          <w:color w:val="000000"/>
        </w:rPr>
        <w:t>③</w:t>
      </w:r>
      <w:r>
        <w:rPr>
          <w:color w:val="000000"/>
        </w:rPr>
        <w:t>是国民经济的主导力量</w:t>
      </w:r>
    </w:p>
    <w:p w:rsidR="006167DC" w:rsidP="00CF4483">
      <w:pPr>
        <w:spacing w:after="0" w:line="360" w:lineRule="auto"/>
      </w:pPr>
      <w:r>
        <w:rPr>
          <w:color w:val="000000"/>
        </w:rPr>
        <w:t>④</w:t>
      </w:r>
      <w:r>
        <w:rPr>
          <w:color w:val="000000"/>
        </w:rPr>
        <w:t>有利于增加税收、扩大就业</w:t>
      </w:r>
    </w:p>
    <w:p w:rsidR="006167DC" w:rsidP="00CF4483">
      <w:pPr>
        <w:spacing w:after="0" w:line="360" w:lineRule="auto"/>
        <w:ind w:left="150"/>
      </w:pPr>
      <w:r>
        <w:rPr>
          <w:color w:val="000000"/>
        </w:rPr>
        <w:t>A. ①③                                     B. ①②                                     C. ③④                                     D. ①④</w:t>
      </w:r>
    </w:p>
    <w:p w:rsidR="006167DC" w:rsidP="00CF4483">
      <w:pPr>
        <w:spacing w:line="360" w:lineRule="auto"/>
      </w:pPr>
      <w:r>
        <w:rPr>
          <w:b/>
          <w:bCs/>
          <w:sz w:val="24"/>
          <w:szCs w:val="24"/>
        </w:rPr>
        <w:t>二、非选择题</w:t>
      </w:r>
    </w:p>
    <w:p w:rsidR="006167DC" w:rsidP="00CF4483">
      <w:pPr>
        <w:spacing w:after="0" w:line="360" w:lineRule="auto"/>
      </w:pPr>
      <w:r>
        <w:rPr>
          <w:color w:val="000000"/>
        </w:rPr>
        <w:t>11.</w:t>
      </w:r>
      <w:r>
        <w:rPr>
          <w:color w:val="000000"/>
        </w:rPr>
        <w:t>随着互联网的快速发展，一种全新的，自下而上的</w:t>
      </w:r>
      <w:r>
        <w:rPr>
          <w:color w:val="000000"/>
        </w:rPr>
        <w:t>“</w:t>
      </w:r>
      <w:r>
        <w:rPr>
          <w:color w:val="000000"/>
        </w:rPr>
        <w:t>微公益</w:t>
      </w:r>
      <w:r>
        <w:rPr>
          <w:color w:val="000000"/>
        </w:rPr>
        <w:t>”</w:t>
      </w:r>
      <w:r>
        <w:rPr>
          <w:color w:val="000000"/>
        </w:rPr>
        <w:t>慈善模式，正受到公众尤其是网民的追捧。</w:t>
      </w:r>
      <w:r>
        <w:rPr>
          <w:color w:val="000000"/>
        </w:rPr>
        <w:t>“</w:t>
      </w:r>
      <w:r>
        <w:rPr>
          <w:color w:val="000000"/>
        </w:rPr>
        <w:t>微公益</w:t>
      </w:r>
      <w:r>
        <w:rPr>
          <w:color w:val="000000"/>
        </w:rPr>
        <w:t>”</w:t>
      </w:r>
      <w:r>
        <w:rPr>
          <w:color w:val="000000"/>
        </w:rPr>
        <w:t>作为公民社会责任感新的体现方式，越来越引发大家关注，越来越多的草根平民加入到这支队伍，集点滴之爱，捐绵薄之力，在新媒体技术搭建的现代化平台上，汇成温情脉脉的爱心洪流。</w:t>
      </w:r>
    </w:p>
    <w:p w:rsidR="006167DC" w:rsidP="00CF4483">
      <w:pPr>
        <w:spacing w:after="0" w:line="360" w:lineRule="auto"/>
      </w:pPr>
      <w:r>
        <w:rPr>
          <w:color w:val="000000"/>
        </w:rPr>
        <w:t>据悉，我校学生会打算举办一次</w:t>
      </w:r>
      <w:r>
        <w:rPr>
          <w:color w:val="000000"/>
        </w:rPr>
        <w:t>“</w:t>
      </w:r>
      <w:r>
        <w:rPr>
          <w:color w:val="000000"/>
        </w:rPr>
        <w:t>微公益在行动</w:t>
      </w:r>
      <w:r>
        <w:rPr>
          <w:color w:val="000000"/>
        </w:rPr>
        <w:t>”</w:t>
      </w:r>
      <w:r>
        <w:rPr>
          <w:color w:val="000000"/>
        </w:rPr>
        <w:t>的实践活动，请你参与并完成如下任务：</w:t>
      </w:r>
    </w:p>
    <w:p w:rsidR="006167DC" w:rsidP="00CF4483">
      <w:pPr>
        <w:spacing w:after="0" w:line="360" w:lineRule="auto"/>
      </w:pPr>
      <w:r>
        <w:rPr>
          <w:color w:val="000000"/>
        </w:rPr>
        <w:t>（</w:t>
      </w:r>
      <w:r>
        <w:rPr>
          <w:color w:val="000000"/>
        </w:rPr>
        <w:t>1</w:t>
      </w:r>
      <w:r>
        <w:rPr>
          <w:color w:val="000000"/>
        </w:rPr>
        <w:t>）青少年积极参与</w:t>
      </w:r>
      <w:r>
        <w:rPr>
          <w:color w:val="000000"/>
        </w:rPr>
        <w:t>“</w:t>
      </w:r>
      <w:r>
        <w:rPr>
          <w:color w:val="000000"/>
        </w:rPr>
        <w:t>微公益</w:t>
      </w:r>
      <w:r>
        <w:rPr>
          <w:color w:val="000000"/>
        </w:rPr>
        <w:t>”</w:t>
      </w:r>
      <w:r>
        <w:rPr>
          <w:color w:val="000000"/>
        </w:rPr>
        <w:t>行动有何意义？</w:t>
      </w:r>
      <w:r>
        <w:rPr>
          <w:color w:val="000000"/>
        </w:rPr>
        <w:t xml:space="preserve">    </w:t>
      </w:r>
    </w:p>
    <w:p w:rsidR="006167DC" w:rsidP="00CF4483">
      <w:pPr>
        <w:spacing w:after="0" w:line="360" w:lineRule="auto"/>
      </w:pPr>
      <w:r>
        <w:rPr>
          <w:color w:val="000000"/>
        </w:rPr>
        <w:t>（</w:t>
      </w:r>
      <w:r>
        <w:rPr>
          <w:color w:val="000000"/>
        </w:rPr>
        <w:t>2</w:t>
      </w:r>
      <w:r>
        <w:rPr>
          <w:color w:val="000000"/>
        </w:rPr>
        <w:t>）在成长的过程中，我们怎样养成亲社会行为？</w:t>
      </w:r>
      <w:r>
        <w:rPr>
          <w:color w:val="000000"/>
        </w:rPr>
        <w:t xml:space="preserve">    </w:t>
      </w:r>
    </w:p>
    <w:p w:rsidR="006167DC" w:rsidP="00CF4483">
      <w:pPr>
        <w:spacing w:line="360" w:lineRule="auto"/>
      </w:pPr>
      <w:r>
        <w:rPr>
          <w:b/>
          <w:bCs/>
          <w:sz w:val="24"/>
          <w:szCs w:val="24"/>
        </w:rPr>
        <w:t>三、材料分析题</w:t>
      </w:r>
    </w:p>
    <w:p w:rsidR="006167DC" w:rsidP="00CF4483">
      <w:pPr>
        <w:spacing w:after="0" w:line="360" w:lineRule="auto"/>
      </w:pPr>
      <w:r>
        <w:rPr>
          <w:color w:val="000000"/>
        </w:rPr>
        <w:t>12.</w:t>
      </w:r>
      <w:r>
        <w:rPr>
          <w:color w:val="000000"/>
        </w:rPr>
        <w:t>阅读材料，回答问题。</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304"/>
        <w:gridCol w:w="925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6167DC" w:rsidP="00CF4483">
            <w:pPr>
              <w:spacing w:after="0" w:line="360" w:lineRule="auto"/>
            </w:pPr>
            <w:r>
              <w:rPr>
                <w:color w:val="000000"/>
              </w:rPr>
              <w:t>镜头一</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6167DC" w:rsidP="00CF4483">
            <w:pPr>
              <w:spacing w:after="0" w:line="360" w:lineRule="auto"/>
            </w:pPr>
            <w:r>
              <w:rPr>
                <w:noProof/>
                <w:lang w:eastAsia="zh-CN"/>
              </w:rPr>
              <w:drawing>
                <wp:inline distT="0" distB="0" distL="0" distR="0">
                  <wp:extent cx="4726826" cy="1270038"/>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771822" name=""/>
                          <pic:cNvPicPr/>
                        </pic:nvPicPr>
                        <pic:blipFill>
                          <a:blip xmlns:r="http://schemas.openxmlformats.org/officeDocument/2006/relationships" r:embed="rId12"/>
                          <a:stretch>
                            <a:fillRect/>
                          </a:stretch>
                        </pic:blipFill>
                        <pic:spPr>
                          <a:xfrm>
                            <a:off x="0" y="0"/>
                            <a:ext cx="4726826" cy="1270038"/>
                          </a:xfrm>
                          <a:prstGeom prst="rect">
                            <a:avLst/>
                          </a:prstGeom>
                        </pic:spPr>
                      </pic:pic>
                    </a:graphicData>
                  </a:graphic>
                </wp:inline>
              </w:drawing>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6167DC" w:rsidP="00CF4483">
            <w:pPr>
              <w:spacing w:after="0" w:line="360" w:lineRule="auto"/>
            </w:pPr>
            <w:r>
              <w:rPr>
                <w:color w:val="000000"/>
              </w:rPr>
              <w:t>镜头二</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6167DC" w:rsidP="00CF4483">
            <w:pPr>
              <w:spacing w:after="0" w:line="360" w:lineRule="auto"/>
            </w:pPr>
            <w:r>
              <w:rPr>
                <w:color w:val="000000"/>
              </w:rPr>
              <w:t>疫情期间，西方媒体一直唱衰中国是无论如何也打不赢这场疫情阻击战的。对此，国内各行各业的人们表示要服从安排，立足岗位，脚踏实地，争取早日取得抗疫胜利，用行动向全世界证明中国力量的伟大。</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6167DC" w:rsidP="00CF4483">
            <w:pPr>
              <w:spacing w:after="0" w:line="360" w:lineRule="auto"/>
            </w:pPr>
            <w:r>
              <w:rPr>
                <w:color w:val="000000"/>
              </w:rPr>
              <w:t>镜头三</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6167DC" w:rsidP="00CF4483">
            <w:pPr>
              <w:spacing w:after="0" w:line="360" w:lineRule="auto"/>
            </w:pPr>
            <w:r>
              <w:rPr>
                <w:color w:val="000000"/>
              </w:rPr>
              <w:t>某公司高管马某在疫情防控期间，拒不配合防控管理，以暴力方法阻碍人民警察执行公务，致二人轻微伤，其行为已经违反《中华人民共和国刑法》，构成妨害公务罪，被依法判处有期徒刑两年。</w:t>
            </w:r>
          </w:p>
        </w:tc>
      </w:tr>
    </w:tbl>
    <w:p w:rsidR="006167DC" w:rsidP="00CF4483">
      <w:pPr>
        <w:spacing w:after="0" w:line="360" w:lineRule="auto"/>
      </w:pPr>
      <w:r>
        <w:rPr>
          <w:color w:val="000000"/>
        </w:rPr>
        <w:t>（</w:t>
      </w:r>
      <w:r>
        <w:rPr>
          <w:color w:val="000000"/>
        </w:rPr>
        <w:t>1</w:t>
      </w:r>
      <w:r>
        <w:rPr>
          <w:color w:val="000000"/>
        </w:rPr>
        <w:t>）镜头一中，刘凯医生采用了哪种方法来调节老人的情绪？网友的反映说明了人与人之间的情绪具有什么特点？</w:t>
      </w:r>
      <w:r>
        <w:rPr>
          <w:color w:val="000000"/>
        </w:rPr>
        <w:t xml:space="preserve">    </w:t>
      </w:r>
    </w:p>
    <w:p w:rsidR="006167DC" w:rsidP="00CF4483">
      <w:pPr>
        <w:spacing w:after="0" w:line="360" w:lineRule="auto"/>
      </w:pPr>
      <w:r>
        <w:rPr>
          <w:color w:val="000000"/>
        </w:rPr>
        <w:t>（</w:t>
      </w:r>
      <w:r>
        <w:rPr>
          <w:color w:val="000000"/>
        </w:rPr>
        <w:t>2</w:t>
      </w:r>
      <w:r>
        <w:rPr>
          <w:color w:val="000000"/>
        </w:rPr>
        <w:t>）镜头二中</w:t>
      </w:r>
      <w:r>
        <w:rPr>
          <w:color w:val="000000"/>
        </w:rPr>
        <w:t>“</w:t>
      </w:r>
      <w:r>
        <w:rPr>
          <w:color w:val="000000"/>
        </w:rPr>
        <w:t>向全世界证明中国力量的伟大</w:t>
      </w:r>
      <w:r>
        <w:rPr>
          <w:color w:val="000000"/>
        </w:rPr>
        <w:t>”</w:t>
      </w:r>
      <w:r>
        <w:rPr>
          <w:color w:val="000000"/>
        </w:rPr>
        <w:t>表达了人们怎样的情感？这一情感是如何影响人们的行动？</w:t>
      </w:r>
      <w:r>
        <w:rPr>
          <w:color w:val="000000"/>
        </w:rPr>
        <w:t xml:space="preserve">    </w:t>
      </w:r>
    </w:p>
    <w:p w:rsidR="006167DC" w:rsidP="00CF4483">
      <w:pPr>
        <w:spacing w:after="0" w:line="360" w:lineRule="auto"/>
      </w:pPr>
      <w:r>
        <w:rPr>
          <w:color w:val="000000"/>
        </w:rPr>
        <w:t>（</w:t>
      </w:r>
      <w:r>
        <w:rPr>
          <w:color w:val="000000"/>
        </w:rPr>
        <w:t>3</w:t>
      </w:r>
      <w:r>
        <w:rPr>
          <w:color w:val="000000"/>
        </w:rPr>
        <w:t>）试从</w:t>
      </w:r>
      <w:r>
        <w:rPr>
          <w:color w:val="000000"/>
        </w:rPr>
        <w:t>“</w:t>
      </w:r>
      <w:r>
        <w:rPr>
          <w:color w:val="000000"/>
        </w:rPr>
        <w:t>行己有耻</w:t>
      </w:r>
      <w:r>
        <w:rPr>
          <w:color w:val="000000"/>
        </w:rPr>
        <w:t>”</w:t>
      </w:r>
      <w:r>
        <w:rPr>
          <w:color w:val="000000"/>
        </w:rPr>
        <w:t>的角度，谈谈我们应从镜头三中马某身上吸取哪些教训？</w:t>
      </w:r>
      <w:r>
        <w:rPr>
          <w:color w:val="000000"/>
        </w:rPr>
        <w:t xml:space="preserve">    </w:t>
      </w:r>
    </w:p>
    <w:p w:rsidR="006167DC" w:rsidP="00CF4483">
      <w:pPr>
        <w:spacing w:after="0" w:line="360" w:lineRule="auto"/>
      </w:pPr>
      <w:r>
        <w:rPr>
          <w:color w:val="000000"/>
        </w:rPr>
        <w:t>13.</w:t>
      </w:r>
      <w:r>
        <w:rPr>
          <w:color w:val="000000"/>
        </w:rPr>
        <w:t>（党的领导，人民作主）</w:t>
      </w:r>
      <w:r>
        <w:rPr>
          <w:color w:val="000000"/>
        </w:rPr>
        <w:t xml:space="preserve">  </w:t>
      </w:r>
    </w:p>
    <w:p w:rsidR="006167DC" w:rsidP="00CF4483">
      <w:pPr>
        <w:spacing w:after="0" w:line="360" w:lineRule="auto"/>
      </w:pPr>
      <w:r>
        <w:rPr>
          <w:color w:val="000000"/>
        </w:rPr>
        <w:t>材料一</w:t>
      </w:r>
      <w:r>
        <w:rPr>
          <w:color w:val="000000"/>
        </w:rPr>
        <w:t xml:space="preserve">  </w:t>
      </w:r>
      <w:r>
        <w:rPr>
          <w:color w:val="000000"/>
        </w:rPr>
        <w:t>习近平在全国脱贫攻坚总结表制大会上发表重要讲话，庄严宣者，经过全党全国各族人氏共同努力，我国脱贫攻坚战取得了全面胜利，现行标准下</w:t>
      </w:r>
      <w:r>
        <w:rPr>
          <w:color w:val="000000"/>
        </w:rPr>
        <w:t>9899</w:t>
      </w:r>
      <w:r>
        <w:rPr>
          <w:color w:val="000000"/>
        </w:rPr>
        <w:t>万农村贫围人口全部脱贫，</w:t>
      </w:r>
      <w:r>
        <w:rPr>
          <w:color w:val="000000"/>
        </w:rPr>
        <w:t>82</w:t>
      </w:r>
      <w:r>
        <w:rPr>
          <w:color w:val="000000"/>
        </w:rPr>
        <w:t>个贫困县全部摘帽，</w:t>
      </w:r>
      <w:r>
        <w:rPr>
          <w:color w:val="000000"/>
        </w:rPr>
        <w:t>12.8</w:t>
      </w:r>
      <w:r>
        <w:rPr>
          <w:color w:val="000000"/>
        </w:rPr>
        <w:t>万个贫困村全部出列，完成了消除绝对贫困的艰巨任务，创造了叉一个彪炳史册的人间奇迹</w:t>
      </w:r>
      <w:r>
        <w:rPr>
          <w:color w:val="000000"/>
        </w:rPr>
        <w:t>!</w:t>
      </w:r>
    </w:p>
    <w:p w:rsidR="006167DC" w:rsidP="00CF4483">
      <w:pPr>
        <w:spacing w:after="0" w:line="360" w:lineRule="auto"/>
      </w:pPr>
      <w:r>
        <w:rPr>
          <w:color w:val="000000"/>
        </w:rPr>
        <w:t>材料二</w:t>
      </w:r>
      <w:r>
        <w:rPr>
          <w:color w:val="000000"/>
        </w:rPr>
        <w:t>  2021</w:t>
      </w:r>
      <w:r>
        <w:rPr>
          <w:color w:val="000000"/>
        </w:rPr>
        <w:t>年是中国共产党百年华诞。百年征程波澜壮阔，百年初心历久弥坚。从上海石库门到嘉兴南湖，一艘小小红船承载着人民的重托、民族的希望，越过急流险滩，穿过惊涛骇浪，成为领航中国行稳致远的我巍巨轮。胸怀千秋伟业，恰是百年风华。我们束持以人民为中心，永藻初心、率记使命，乘风破浪、扬帆远航，一定能实现中华民族伟大复兴。</w:t>
      </w:r>
    </w:p>
    <w:p w:rsidR="006167DC" w:rsidP="00CF4483">
      <w:pPr>
        <w:spacing w:after="0" w:line="360" w:lineRule="auto"/>
      </w:pPr>
      <w:r>
        <w:rPr>
          <w:color w:val="000000"/>
        </w:rPr>
        <w:t>（</w:t>
      </w:r>
      <w:r>
        <w:rPr>
          <w:color w:val="000000"/>
        </w:rPr>
        <w:t>1</w:t>
      </w:r>
      <w:r>
        <w:rPr>
          <w:color w:val="000000"/>
        </w:rPr>
        <w:t>）我国脱贫攻坚战取得全面胜利体现了我国的国家性质是什么</w:t>
      </w:r>
      <w:r>
        <w:rPr>
          <w:color w:val="000000"/>
        </w:rPr>
        <w:t xml:space="preserve">?    </w:t>
      </w:r>
    </w:p>
    <w:p w:rsidR="006167DC" w:rsidP="00CF4483">
      <w:pPr>
        <w:spacing w:after="0" w:line="360" w:lineRule="auto"/>
      </w:pPr>
      <w:r>
        <w:rPr>
          <w:color w:val="000000"/>
        </w:rPr>
        <w:t>（</w:t>
      </w:r>
      <w:r>
        <w:rPr>
          <w:color w:val="000000"/>
        </w:rPr>
        <w:t>2</w:t>
      </w:r>
      <w:r>
        <w:rPr>
          <w:color w:val="000000"/>
        </w:rPr>
        <w:t>）材料也体现了我国的一项宪法原则，这项宪法原则是什么</w:t>
      </w:r>
      <w:r>
        <w:rPr>
          <w:color w:val="000000"/>
        </w:rPr>
        <w:t>?</w:t>
      </w:r>
      <w:r>
        <w:rPr>
          <w:color w:val="000000"/>
        </w:rPr>
        <w:t>它的具体要求是什么</w:t>
      </w:r>
      <w:r>
        <w:rPr>
          <w:color w:val="000000"/>
        </w:rPr>
        <w:t xml:space="preserve">?    </w:t>
      </w:r>
    </w:p>
    <w:p w:rsidR="006167DC" w:rsidP="00CF4483">
      <w:pPr>
        <w:spacing w:after="0" w:line="360" w:lineRule="auto"/>
      </w:pPr>
      <w:r>
        <w:rPr>
          <w:color w:val="000000"/>
        </w:rPr>
        <w:t>（</w:t>
      </w:r>
      <w:r>
        <w:rPr>
          <w:color w:val="000000"/>
        </w:rPr>
        <w:t>3</w:t>
      </w:r>
      <w:r>
        <w:rPr>
          <w:color w:val="000000"/>
        </w:rPr>
        <w:t>）</w:t>
      </w:r>
      <w:r>
        <w:rPr>
          <w:color w:val="000000"/>
        </w:rPr>
        <w:t>2021</w:t>
      </w:r>
      <w:r>
        <w:rPr>
          <w:color w:val="000000"/>
        </w:rPr>
        <w:t>年，在党的正确领导下，我们实现了第一个百年目标，请结合所学知识，该一谈我们为什么要坚持中国共产党的领导</w:t>
      </w:r>
      <w:r>
        <w:rPr>
          <w:color w:val="000000"/>
        </w:rPr>
        <w:t xml:space="preserve">?    </w:t>
      </w:r>
    </w:p>
    <w:p w:rsidR="006167DC" w:rsidP="00CF4483">
      <w:pPr>
        <w:spacing w:line="360" w:lineRule="auto"/>
        <w:jc w:val="center"/>
      </w:pPr>
      <w:r>
        <w:br w:type="page"/>
      </w:r>
      <w:bookmarkStart w:id="0" w:name="_GoBack"/>
      <w:bookmarkEnd w:id="0"/>
      <w:r>
        <w:rPr>
          <w:b/>
          <w:bCs/>
          <w:sz w:val="28"/>
          <w:szCs w:val="28"/>
        </w:rPr>
        <w:t>答案解析部分</w:t>
      </w:r>
    </w:p>
    <w:p w:rsidR="006167DC" w:rsidP="00CF4483">
      <w:pPr>
        <w:spacing w:line="360" w:lineRule="auto"/>
      </w:pPr>
      <w:r>
        <w:t>一、选择题（</w:t>
      </w:r>
      <w:r>
        <w:t>10</w:t>
      </w:r>
      <w:r>
        <w:t>题，每小题</w:t>
      </w:r>
      <w:r>
        <w:t>2</w:t>
      </w:r>
      <w:r>
        <w:t>分，共</w:t>
      </w:r>
      <w:r>
        <w:t>20</w:t>
      </w:r>
      <w:r>
        <w:t>分）在每题给出的四个选项中，只有一项是符合题目要求的。</w:t>
      </w:r>
    </w:p>
    <w:p w:rsidR="006167DC" w:rsidP="00CF4483">
      <w:pPr>
        <w:spacing w:after="0" w:line="360" w:lineRule="auto"/>
      </w:pPr>
      <w:r>
        <w:rPr>
          <w:color w:val="000000"/>
        </w:rPr>
        <w:t xml:space="preserve">1. B   </w:t>
      </w:r>
    </w:p>
    <w:p w:rsidR="00CF4483" w:rsidP="00CF4483">
      <w:pPr>
        <w:spacing w:after="0" w:line="360" w:lineRule="auto"/>
      </w:pPr>
      <w:r>
        <w:rPr>
          <w:color w:val="000000"/>
        </w:rPr>
        <w:t>分析：</w:t>
      </w:r>
      <w:r w:rsidR="0006524F">
        <w:rPr>
          <w:color w:val="000000"/>
        </w:rPr>
        <w:t>不设重点学校、重点班体现了教育的均衡发展</w:t>
      </w:r>
      <w:r w:rsidR="0006524F">
        <w:rPr>
          <w:color w:val="000000"/>
        </w:rPr>
        <w:t>,</w:t>
      </w:r>
      <w:r w:rsidR="0006524F">
        <w:rPr>
          <w:color w:val="000000"/>
        </w:rPr>
        <w:t>由此可见</w:t>
      </w:r>
      <w:r w:rsidR="0006524F">
        <w:rPr>
          <w:color w:val="000000"/>
        </w:rPr>
        <w:t>B</w:t>
      </w:r>
      <w:r w:rsidR="0006524F">
        <w:rPr>
          <w:color w:val="000000"/>
        </w:rPr>
        <w:t>正确。</w:t>
      </w:r>
      <w:r w:rsidR="0006524F">
        <w:rPr>
          <w:color w:val="000000"/>
        </w:rPr>
        <w:t>A</w:t>
      </w:r>
      <w:r w:rsidR="0006524F">
        <w:rPr>
          <w:color w:val="000000"/>
        </w:rPr>
        <w:t>、</w:t>
      </w:r>
      <w:r w:rsidR="0006524F">
        <w:rPr>
          <w:color w:val="000000"/>
        </w:rPr>
        <w:t>D</w:t>
      </w:r>
      <w:r w:rsidR="0006524F">
        <w:rPr>
          <w:color w:val="000000"/>
        </w:rPr>
        <w:t>说法太绝对</w:t>
      </w:r>
      <w:r w:rsidR="0006524F">
        <w:rPr>
          <w:color w:val="000000"/>
        </w:rPr>
        <w:t>;</w:t>
      </w:r>
      <w:r w:rsidR="0006524F">
        <w:rPr>
          <w:color w:val="000000"/>
        </w:rPr>
        <w:t>在材料中没有体现物质帮助</w:t>
      </w:r>
      <w:r w:rsidR="0006524F">
        <w:rPr>
          <w:color w:val="000000"/>
        </w:rPr>
        <w:t>,</w:t>
      </w:r>
      <w:r w:rsidR="0006524F">
        <w:rPr>
          <w:color w:val="000000"/>
        </w:rPr>
        <w:t>所以</w:t>
      </w:r>
      <w:r w:rsidR="0006524F">
        <w:rPr>
          <w:color w:val="000000"/>
        </w:rPr>
        <w:t>C</w:t>
      </w:r>
      <w:r w:rsidR="0006524F">
        <w:rPr>
          <w:color w:val="000000"/>
        </w:rPr>
        <w:t>不符合题意。</w:t>
      </w:r>
    </w:p>
    <w:p w:rsidR="006167DC" w:rsidP="00CF4483">
      <w:pPr>
        <w:spacing w:after="0" w:line="360" w:lineRule="auto"/>
      </w:pPr>
      <w:r>
        <w:rPr>
          <w:color w:val="000000"/>
        </w:rPr>
        <w:t>【点评】本题考查的知识点是受教育的权利</w:t>
      </w:r>
      <w:r>
        <w:rPr>
          <w:color w:val="000000"/>
        </w:rPr>
        <w:t>,</w:t>
      </w:r>
      <w:r>
        <w:rPr>
          <w:color w:val="000000"/>
        </w:rPr>
        <w:t>考查学生的分析能力。</w:t>
      </w:r>
    </w:p>
    <w:p w:rsidR="006167DC" w:rsidP="00CF4483">
      <w:pPr>
        <w:spacing w:after="0" w:line="360" w:lineRule="auto"/>
      </w:pPr>
      <w:r>
        <w:rPr>
          <w:color w:val="000000"/>
        </w:rPr>
        <w:t xml:space="preserve">2. D   </w:t>
      </w:r>
    </w:p>
    <w:p w:rsidR="00CF4483" w:rsidP="00CF4483">
      <w:pPr>
        <w:spacing w:after="0" w:line="360" w:lineRule="auto"/>
      </w:pPr>
      <w:r>
        <w:rPr>
          <w:color w:val="000000"/>
        </w:rPr>
        <w:t>分析：</w:t>
      </w:r>
      <w:r w:rsidR="0006524F">
        <w:rPr>
          <w:color w:val="000000"/>
        </w:rPr>
        <w:t>题文材料说明的是西藏人民在中国共产党的领导下从封建农奴制的枷锁解放出来，不断走向发展进步，这说明中国共产党的领导是西藏自治区各项事业成功的根本保证，</w:t>
      </w:r>
      <w:r w:rsidR="0006524F">
        <w:rPr>
          <w:color w:val="000000"/>
        </w:rPr>
        <w:t>D</w:t>
      </w:r>
      <w:r w:rsidR="0006524F">
        <w:rPr>
          <w:color w:val="000000"/>
        </w:rPr>
        <w:t>符合题意，正确。</w:t>
      </w:r>
    </w:p>
    <w:p w:rsidR="00CF4483" w:rsidP="00CF4483">
      <w:pPr>
        <w:spacing w:after="0" w:line="360" w:lineRule="auto"/>
      </w:pPr>
      <w:r>
        <w:rPr>
          <w:color w:val="000000"/>
        </w:rPr>
        <w:t xml:space="preserve"> A</w:t>
      </w:r>
      <w:r>
        <w:rPr>
          <w:color w:val="000000"/>
        </w:rPr>
        <w:t>不符合题意，选项观点在题文中没有体现，应排除。</w:t>
      </w:r>
    </w:p>
    <w:p w:rsidR="00CF4483" w:rsidP="00CF4483">
      <w:pPr>
        <w:spacing w:after="0" w:line="360" w:lineRule="auto"/>
      </w:pPr>
      <w:r>
        <w:rPr>
          <w:color w:val="000000"/>
        </w:rPr>
        <w:t xml:space="preserve"> B</w:t>
      </w:r>
      <w:r>
        <w:rPr>
          <w:color w:val="000000"/>
        </w:rPr>
        <w:t>观点错误，发展和解放生产力是我国发展建设的首要任务。</w:t>
      </w:r>
    </w:p>
    <w:p w:rsidR="00CF4483" w:rsidP="00CF4483">
      <w:pPr>
        <w:spacing w:after="0" w:line="360" w:lineRule="auto"/>
      </w:pPr>
      <w:r>
        <w:rPr>
          <w:color w:val="000000"/>
        </w:rPr>
        <w:t xml:space="preserve"> C</w:t>
      </w:r>
      <w:r>
        <w:rPr>
          <w:color w:val="000000"/>
        </w:rPr>
        <w:t>观点错误，我国在少数民族聚居地实行民族区域自治，而不是少数民族居住地。</w:t>
      </w:r>
    </w:p>
    <w:p w:rsidR="006167DC" w:rsidP="00CF4483">
      <w:pPr>
        <w:spacing w:after="0" w:line="360" w:lineRule="auto"/>
      </w:pPr>
      <w:r>
        <w:rPr>
          <w:color w:val="000000"/>
        </w:rPr>
        <w:t xml:space="preserve"> </w:t>
      </w:r>
      <w:r>
        <w:rPr>
          <w:color w:val="000000"/>
        </w:rPr>
        <w:t>故答案为：</w:t>
      </w:r>
      <w:r>
        <w:rPr>
          <w:color w:val="000000"/>
        </w:rPr>
        <w:t>D</w:t>
      </w:r>
      <w:r>
        <w:rPr>
          <w:color w:val="000000"/>
        </w:rPr>
        <w:t>。</w:t>
      </w:r>
      <w:r>
        <w:rPr>
          <w:color w:val="000000"/>
        </w:rPr>
        <w:t xml:space="preserve"> </w:t>
      </w:r>
    </w:p>
    <w:p w:rsidR="006167DC" w:rsidP="00CF4483">
      <w:pPr>
        <w:spacing w:after="0" w:line="360" w:lineRule="auto"/>
      </w:pPr>
      <w:r>
        <w:rPr>
          <w:color w:val="000000"/>
        </w:rPr>
        <w:t>【点评】本题考查对中国共产党的领导的认识，主要考查学生的理解能力，本题解题的关键在于正确理解题意主旨，排除不符合题意的选项，可以选出正确的答案。</w:t>
      </w:r>
    </w:p>
    <w:p w:rsidR="006167DC" w:rsidP="00CF4483">
      <w:pPr>
        <w:spacing w:after="0" w:line="360" w:lineRule="auto"/>
      </w:pPr>
      <w:r>
        <w:rPr>
          <w:color w:val="000000"/>
        </w:rPr>
        <w:t xml:space="preserve">3. D   </w:t>
      </w:r>
    </w:p>
    <w:p w:rsidR="00CF4483" w:rsidP="00CF4483">
      <w:pPr>
        <w:spacing w:after="0" w:line="360" w:lineRule="auto"/>
      </w:pPr>
      <w:r>
        <w:rPr>
          <w:color w:val="000000"/>
        </w:rPr>
        <w:t>分析：</w:t>
      </w:r>
      <w:r w:rsidR="0006524F">
        <w:rPr>
          <w:color w:val="000000"/>
        </w:rPr>
        <w:t>漫画说明了少年的梦想与中国梦的关系，</w:t>
      </w:r>
      <w:r w:rsidR="0006524F">
        <w:rPr>
          <w:color w:val="000000"/>
        </w:rPr>
        <w:t>D</w:t>
      </w:r>
      <w:r w:rsidR="0006524F">
        <w:rPr>
          <w:color w:val="000000"/>
        </w:rPr>
        <w:t>的说法正确且符合题意，应入选。</w:t>
      </w:r>
    </w:p>
    <w:p w:rsidR="00CF4483" w:rsidP="00CF4483">
      <w:pPr>
        <w:spacing w:after="0" w:line="360" w:lineRule="auto"/>
      </w:pPr>
      <w:r>
        <w:rPr>
          <w:color w:val="000000"/>
        </w:rPr>
        <w:t xml:space="preserve"> AB</w:t>
      </w:r>
      <w:r>
        <w:rPr>
          <w:color w:val="000000"/>
        </w:rPr>
        <w:t>的说法都是对漫画的片面认识，千千万万个少年在追求自己梦想的过程中，推动中国梦的实现，但少年梦不等于就是中国梦；</w:t>
      </w:r>
    </w:p>
    <w:p w:rsidR="00CF4483" w:rsidP="00CF4483">
      <w:pPr>
        <w:spacing w:after="0" w:line="360" w:lineRule="auto"/>
      </w:pPr>
      <w:r>
        <w:rPr>
          <w:color w:val="000000"/>
        </w:rPr>
        <w:t xml:space="preserve"> C</w:t>
      </w:r>
      <w:r>
        <w:rPr>
          <w:color w:val="000000"/>
        </w:rPr>
        <w:t>的说法不准确，中国梦和少年梦都很重要。</w:t>
      </w:r>
    </w:p>
    <w:p w:rsidR="006167DC" w:rsidP="00CF4483">
      <w:pPr>
        <w:spacing w:after="0" w:line="360" w:lineRule="auto"/>
      </w:pPr>
      <w:r>
        <w:rPr>
          <w:color w:val="000000"/>
        </w:rPr>
        <w:t xml:space="preserve"> </w:t>
      </w:r>
      <w:r>
        <w:rPr>
          <w:color w:val="000000"/>
        </w:rPr>
        <w:t>故答案为：</w:t>
      </w:r>
      <w:r>
        <w:rPr>
          <w:color w:val="000000"/>
        </w:rPr>
        <w:t>D</w:t>
      </w:r>
      <w:r>
        <w:rPr>
          <w:color w:val="000000"/>
        </w:rPr>
        <w:t>。</w:t>
      </w:r>
      <w:r>
        <w:rPr>
          <w:color w:val="000000"/>
        </w:rPr>
        <w:t xml:space="preserve"> </w:t>
      </w:r>
    </w:p>
    <w:p w:rsidR="006167DC" w:rsidP="00CF4483">
      <w:pPr>
        <w:spacing w:after="0" w:line="360" w:lineRule="auto"/>
      </w:pPr>
      <w:r>
        <w:rPr>
          <w:color w:val="000000"/>
        </w:rPr>
        <w:t>【点评】本题考查对梦想与现实，实现梦想的认识，主要考查学生的理解能力，本题根据所知识联系实际，可以排除错误的选项，选出正确的答案。</w:t>
      </w:r>
    </w:p>
    <w:p w:rsidR="006167DC" w:rsidP="00CF4483">
      <w:pPr>
        <w:spacing w:after="0" w:line="360" w:lineRule="auto"/>
      </w:pPr>
      <w:r>
        <w:rPr>
          <w:color w:val="000000"/>
        </w:rPr>
        <w:t xml:space="preserve">4. D   </w:t>
      </w:r>
    </w:p>
    <w:p w:rsidR="00CF4483" w:rsidP="00CF4483">
      <w:pPr>
        <w:spacing w:after="0" w:line="360" w:lineRule="auto"/>
      </w:pPr>
      <w:r>
        <w:rPr>
          <w:color w:val="000000"/>
        </w:rPr>
        <w:t>分析：</w:t>
      </w:r>
      <w:r w:rsidR="0006524F">
        <w:rPr>
          <w:color w:val="000000"/>
        </w:rPr>
        <w:t>从题干漫画的关键文字信息</w:t>
      </w:r>
      <w:r w:rsidR="0006524F">
        <w:rPr>
          <w:color w:val="000000"/>
        </w:rPr>
        <w:t>“</w:t>
      </w:r>
      <w:r w:rsidR="0006524F">
        <w:rPr>
          <w:color w:val="000000"/>
        </w:rPr>
        <w:t>少了这一点就不是一个完整的中国表明</w:t>
      </w:r>
      <w:r w:rsidR="0006524F">
        <w:rPr>
          <w:color w:val="000000"/>
        </w:rPr>
        <w:t xml:space="preserve"> </w:t>
      </w:r>
      <w:r w:rsidR="0006524F">
        <w:rPr>
          <w:color w:val="000000"/>
        </w:rPr>
        <w:t>台湾是中国不可分割的一部分，</w:t>
      </w:r>
      <w:r w:rsidR="0006524F">
        <w:rPr>
          <w:color w:val="000000"/>
        </w:rPr>
        <w:t xml:space="preserve"> </w:t>
      </w:r>
      <w:r w:rsidR="0006524F">
        <w:rPr>
          <w:color w:val="000000"/>
        </w:rPr>
        <w:t>实现国家统一</w:t>
      </w:r>
      <w:r w:rsidR="0006524F">
        <w:rPr>
          <w:color w:val="000000"/>
        </w:rPr>
        <w:t>,</w:t>
      </w:r>
      <w:r w:rsidR="0006524F">
        <w:rPr>
          <w:color w:val="000000"/>
        </w:rPr>
        <w:t>是中华儿女的共同愿望，祖国统一是大势所趋、民心所向，我们要</w:t>
      </w:r>
      <w:r w:rsidR="0006524F">
        <w:rPr>
          <w:color w:val="000000"/>
        </w:rPr>
        <w:t xml:space="preserve"> </w:t>
      </w:r>
      <w:r w:rsidR="0006524F">
        <w:rPr>
          <w:color w:val="000000"/>
        </w:rPr>
        <w:t>坚持一个中国的原则决不动摇，坚持</w:t>
      </w:r>
      <w:r w:rsidR="0006524F">
        <w:rPr>
          <w:color w:val="000000"/>
        </w:rPr>
        <w:t>“</w:t>
      </w:r>
      <w:r w:rsidR="0006524F">
        <w:rPr>
          <w:color w:val="000000"/>
        </w:rPr>
        <w:t>九二共识</w:t>
      </w:r>
      <w:r w:rsidR="0006524F">
        <w:rPr>
          <w:color w:val="000000"/>
        </w:rPr>
        <w:t>”</w:t>
      </w:r>
      <w:r w:rsidR="0006524F">
        <w:rPr>
          <w:color w:val="000000"/>
        </w:rPr>
        <w:t>、反对</w:t>
      </w:r>
      <w:r w:rsidR="0006524F">
        <w:rPr>
          <w:color w:val="000000"/>
        </w:rPr>
        <w:t>“</w:t>
      </w:r>
      <w:r w:rsidR="0006524F">
        <w:rPr>
          <w:color w:val="000000"/>
        </w:rPr>
        <w:t>台独</w:t>
      </w:r>
      <w:r w:rsidR="0006524F">
        <w:rPr>
          <w:color w:val="000000"/>
        </w:rPr>
        <w:t>”</w:t>
      </w:r>
      <w:r w:rsidR="0006524F">
        <w:rPr>
          <w:color w:val="000000"/>
        </w:rPr>
        <w:t>。</w:t>
      </w:r>
      <w:r w:rsidR="0006524F">
        <w:rPr>
          <w:color w:val="000000"/>
        </w:rPr>
        <w:t xml:space="preserve"> ①②③④</w:t>
      </w:r>
      <w:r w:rsidR="0006524F">
        <w:rPr>
          <w:color w:val="000000"/>
        </w:rPr>
        <w:t>符合题意，正确。</w:t>
      </w:r>
    </w:p>
    <w:p w:rsidR="006167DC" w:rsidP="00CF4483">
      <w:pPr>
        <w:spacing w:after="0" w:line="360" w:lineRule="auto"/>
      </w:pPr>
      <w:r>
        <w:rPr>
          <w:color w:val="000000"/>
        </w:rPr>
        <w:t xml:space="preserve"> </w:t>
      </w:r>
      <w:r>
        <w:rPr>
          <w:color w:val="000000"/>
        </w:rPr>
        <w:t>故答案为：</w:t>
      </w:r>
      <w:r>
        <w:rPr>
          <w:color w:val="000000"/>
        </w:rPr>
        <w:t>D</w:t>
      </w:r>
      <w:r>
        <w:rPr>
          <w:color w:val="000000"/>
        </w:rPr>
        <w:t>。</w:t>
      </w:r>
      <w:r>
        <w:rPr>
          <w:color w:val="000000"/>
        </w:rPr>
        <w:t xml:space="preserve"> </w:t>
      </w:r>
    </w:p>
    <w:p w:rsidR="006167DC" w:rsidP="00CF4483">
      <w:pPr>
        <w:spacing w:after="0" w:line="360" w:lineRule="auto"/>
      </w:pPr>
      <w:r>
        <w:rPr>
          <w:color w:val="000000"/>
        </w:rPr>
        <w:t>【点评】本题考查对祖国统一的问题的认识，主要考查学生的理解能力，</w:t>
      </w:r>
      <w:r>
        <w:rPr>
          <w:color w:val="000000"/>
        </w:rPr>
        <w:t>“</w:t>
      </w:r>
      <w:r>
        <w:rPr>
          <w:color w:val="000000"/>
        </w:rPr>
        <w:t>人不走不亲</w:t>
      </w:r>
      <w:r>
        <w:rPr>
          <w:color w:val="000000"/>
        </w:rPr>
        <w:t>”</w:t>
      </w:r>
      <w:r>
        <w:rPr>
          <w:color w:val="000000"/>
        </w:rPr>
        <w:t>，两岸同胞多走动、多交流、多沟通，增进理解、信任，有助于推动两岸关系和平发展，实现祖国的完全统一和中华民族的伟大复兴。</w:t>
      </w:r>
    </w:p>
    <w:p w:rsidR="006167DC" w:rsidP="00CF4483">
      <w:pPr>
        <w:spacing w:after="0" w:line="360" w:lineRule="auto"/>
      </w:pPr>
      <w:r>
        <w:rPr>
          <w:color w:val="000000"/>
        </w:rPr>
        <w:t xml:space="preserve">5. D   </w:t>
      </w:r>
    </w:p>
    <w:p w:rsidR="00CF4483" w:rsidP="00CF4483">
      <w:pPr>
        <w:spacing w:after="0" w:line="360" w:lineRule="auto"/>
      </w:pPr>
      <w:r>
        <w:rPr>
          <w:color w:val="000000"/>
        </w:rPr>
        <w:t>分析：</w:t>
      </w:r>
      <w:r w:rsidR="0006524F">
        <w:rPr>
          <w:color w:val="000000"/>
        </w:rPr>
        <w:t>艰苦奋斗精神是中华民族的传统美德，其中</w:t>
      </w:r>
      <w:r w:rsidR="0006524F">
        <w:rPr>
          <w:color w:val="000000"/>
        </w:rPr>
        <w:t>①②③④</w:t>
      </w:r>
      <w:r w:rsidR="0006524F">
        <w:rPr>
          <w:color w:val="000000"/>
        </w:rPr>
        <w:t>都体现了勤俭节约的作风，所以正确答案选</w:t>
      </w:r>
      <w:r w:rsidR="0006524F">
        <w:rPr>
          <w:color w:val="000000"/>
        </w:rPr>
        <w:t>D</w:t>
      </w:r>
      <w:r w:rsidR="0006524F">
        <w:rPr>
          <w:color w:val="000000"/>
        </w:rPr>
        <w:t>。</w:t>
      </w:r>
    </w:p>
    <w:p w:rsidR="006167DC" w:rsidP="00CF4483">
      <w:pPr>
        <w:spacing w:after="0" w:line="360" w:lineRule="auto"/>
      </w:pPr>
      <w:r>
        <w:rPr>
          <w:color w:val="000000"/>
        </w:rPr>
        <w:t>【点评】此题旨在考查学生对艰苦奋斗的认识，主要考查学生的理解运用。</w:t>
      </w:r>
    </w:p>
    <w:p w:rsidR="006167DC" w:rsidP="00CF4483">
      <w:pPr>
        <w:spacing w:after="0" w:line="360" w:lineRule="auto"/>
      </w:pPr>
      <w:r>
        <w:rPr>
          <w:color w:val="000000"/>
        </w:rPr>
        <w:t xml:space="preserve">6. A   </w:t>
      </w:r>
    </w:p>
    <w:p w:rsidR="00CF4483" w:rsidP="00CF4483">
      <w:pPr>
        <w:spacing w:after="0" w:line="360" w:lineRule="auto"/>
      </w:pPr>
      <w:r>
        <w:rPr>
          <w:color w:val="000000"/>
        </w:rPr>
        <w:t>分析：</w:t>
      </w:r>
      <w:r w:rsidR="0006524F">
        <w:rPr>
          <w:color w:val="000000"/>
        </w:rPr>
        <w:t>此题旨在考查学生对劳动的重要性的认识，主要考查学生的理解运用，根据教材知识，劳动锻炼我们的能力。磨砺意志，培养品德，但是不会消除我们与他人的差别，所以排除</w:t>
      </w:r>
      <w:r w:rsidR="0006524F">
        <w:rPr>
          <w:color w:val="000000"/>
        </w:rPr>
        <w:t>④</w:t>
      </w:r>
      <w:r w:rsidR="0006524F">
        <w:rPr>
          <w:color w:val="000000"/>
        </w:rPr>
        <w:t>，正确答案选</w:t>
      </w:r>
      <w:r w:rsidR="0006524F">
        <w:rPr>
          <w:color w:val="000000"/>
        </w:rPr>
        <w:t>A</w:t>
      </w:r>
      <w:r w:rsidR="0006524F">
        <w:rPr>
          <w:color w:val="000000"/>
        </w:rPr>
        <w:t>。</w:t>
      </w:r>
    </w:p>
    <w:p w:rsidR="006167DC" w:rsidP="00CF4483">
      <w:pPr>
        <w:spacing w:after="0" w:line="360" w:lineRule="auto"/>
      </w:pPr>
      <w:r>
        <w:rPr>
          <w:color w:val="000000"/>
        </w:rPr>
        <w:t xml:space="preserve">7. B   </w:t>
      </w:r>
    </w:p>
    <w:p w:rsidR="00CF4483" w:rsidP="00CF4483">
      <w:pPr>
        <w:spacing w:after="0" w:line="360" w:lineRule="auto"/>
      </w:pPr>
      <w:r>
        <w:rPr>
          <w:color w:val="000000"/>
        </w:rPr>
        <w:t>分析：</w:t>
      </w:r>
      <w:r w:rsidR="0006524F">
        <w:rPr>
          <w:color w:val="000000"/>
        </w:rPr>
        <w:t>树立主人翁意识，维护集体荣誉和利益，努力为集体添光彩。集体是个人成长的园地，集体对个人的成长有很重要的作用，因此我们要努力维护集体的利益。因此</w:t>
      </w:r>
      <w:r w:rsidR="0006524F">
        <w:rPr>
          <w:color w:val="000000"/>
        </w:rPr>
        <w:t>①</w:t>
      </w:r>
      <w:r w:rsidR="0006524F">
        <w:rPr>
          <w:color w:val="000000"/>
        </w:rPr>
        <w:t>的说法不正确。因此有</w:t>
      </w:r>
      <w:r w:rsidR="0006524F">
        <w:rPr>
          <w:color w:val="000000"/>
        </w:rPr>
        <w:t>①</w:t>
      </w:r>
      <w:r w:rsidR="0006524F">
        <w:rPr>
          <w:color w:val="000000"/>
        </w:rPr>
        <w:t>的选项被淘汰掉。</w:t>
      </w:r>
    </w:p>
    <w:p w:rsidR="00CF4483" w:rsidP="00CF4483">
      <w:pPr>
        <w:spacing w:after="0" w:line="360" w:lineRule="auto"/>
      </w:pPr>
      <w:r>
        <w:rPr>
          <w:color w:val="000000"/>
        </w:rPr>
        <w:t>【点评】这个问题是一个考点，学要引起同学们的注意。有时候在中考中也会考查这个知识点：小红的老师希望小红可以去排练班级的舞蹈，小红怕耽误时间，拒绝了，谈谈你的看法。</w:t>
      </w:r>
    </w:p>
    <w:p w:rsidR="006167DC" w:rsidP="00CF4483">
      <w:pPr>
        <w:spacing w:after="0" w:line="360" w:lineRule="auto"/>
      </w:pPr>
      <w:r>
        <w:rPr>
          <w:color w:val="000000"/>
        </w:rPr>
        <w:t xml:space="preserve">8. C   </w:t>
      </w:r>
    </w:p>
    <w:p w:rsidR="00CF4483" w:rsidP="00CF4483">
      <w:pPr>
        <w:spacing w:after="0" w:line="360" w:lineRule="auto"/>
      </w:pPr>
      <w:r>
        <w:rPr>
          <w:color w:val="000000"/>
        </w:rPr>
        <w:t>分析：</w:t>
      </w:r>
      <w:r w:rsidR="0006524F">
        <w:rPr>
          <w:color w:val="000000"/>
        </w:rPr>
        <w:t>依据教材内容可知，我国实施依法治国的基本方略。坚持依法治国的前提是有法可依。新修订的《中华人民共和国消费者权益保护法》提出了对</w:t>
      </w:r>
      <w:r w:rsidR="0006524F">
        <w:rPr>
          <w:color w:val="000000"/>
        </w:rPr>
        <w:t>“</w:t>
      </w:r>
      <w:r w:rsidR="0006524F">
        <w:rPr>
          <w:color w:val="000000"/>
        </w:rPr>
        <w:t>网购一族</w:t>
      </w:r>
      <w:r w:rsidR="0006524F">
        <w:rPr>
          <w:color w:val="000000"/>
        </w:rPr>
        <w:t>”</w:t>
      </w:r>
      <w:r w:rsidR="0006524F">
        <w:rPr>
          <w:color w:val="000000"/>
        </w:rPr>
        <w:t>予以</w:t>
      </w:r>
      <w:r w:rsidR="0006524F">
        <w:rPr>
          <w:color w:val="000000"/>
        </w:rPr>
        <w:t>“</w:t>
      </w:r>
      <w:r w:rsidR="0006524F">
        <w:rPr>
          <w:color w:val="000000"/>
        </w:rPr>
        <w:t>七天无理由退货</w:t>
      </w:r>
      <w:r w:rsidR="0006524F">
        <w:rPr>
          <w:color w:val="000000"/>
        </w:rPr>
        <w:t>”</w:t>
      </w:r>
      <w:r w:rsidR="0006524F">
        <w:rPr>
          <w:color w:val="000000"/>
        </w:rPr>
        <w:t>的法律保护，这为消费者依法维权提供了法律依据，所以正确答案是</w:t>
      </w:r>
      <w:r w:rsidR="0006524F">
        <w:rPr>
          <w:color w:val="000000"/>
        </w:rPr>
        <w:t>C</w:t>
      </w:r>
      <w:r w:rsidR="0006524F">
        <w:rPr>
          <w:color w:val="000000"/>
        </w:rPr>
        <w:t>，</w:t>
      </w:r>
    </w:p>
    <w:p w:rsidR="00CF4483" w:rsidP="00CF4483">
      <w:pPr>
        <w:spacing w:after="0" w:line="360" w:lineRule="auto"/>
      </w:pPr>
      <w:r>
        <w:rPr>
          <w:color w:val="000000"/>
        </w:rPr>
        <w:t>ABD</w:t>
      </w:r>
      <w:r>
        <w:rPr>
          <w:color w:val="000000"/>
        </w:rPr>
        <w:t>不符合题意，排除。</w:t>
      </w:r>
    </w:p>
    <w:p w:rsidR="006167DC" w:rsidP="00CF4483">
      <w:pPr>
        <w:spacing w:after="0" w:line="360" w:lineRule="auto"/>
      </w:pPr>
      <w:r>
        <w:rPr>
          <w:color w:val="000000"/>
        </w:rPr>
        <w:t>故答案为：</w:t>
      </w:r>
      <w:r>
        <w:rPr>
          <w:color w:val="000000"/>
        </w:rPr>
        <w:t>C</w:t>
      </w:r>
      <w:r>
        <w:rPr>
          <w:color w:val="000000"/>
        </w:rPr>
        <w:t>。</w:t>
      </w:r>
    </w:p>
    <w:p w:rsidR="006167DC" w:rsidP="00CF4483">
      <w:pPr>
        <w:spacing w:after="0" w:line="360" w:lineRule="auto"/>
      </w:pPr>
      <w:r>
        <w:rPr>
          <w:color w:val="000000"/>
        </w:rPr>
        <w:t>【点评】本题考查对依法治国的认识，主要考查学生的分析和理解能力，本题根据所学知识，可以直接选出正确的答案。</w:t>
      </w:r>
    </w:p>
    <w:p w:rsidR="006167DC" w:rsidP="00CF4483">
      <w:pPr>
        <w:spacing w:after="0" w:line="360" w:lineRule="auto"/>
      </w:pPr>
      <w:r>
        <w:rPr>
          <w:color w:val="000000"/>
        </w:rPr>
        <w:t xml:space="preserve">9. D   </w:t>
      </w:r>
    </w:p>
    <w:p w:rsidR="00CF4483" w:rsidP="00CF4483">
      <w:pPr>
        <w:spacing w:after="0" w:line="360" w:lineRule="auto"/>
      </w:pPr>
      <w:r>
        <w:rPr>
          <w:color w:val="000000"/>
        </w:rPr>
        <w:t>分析：</w:t>
      </w:r>
      <w:r w:rsidR="0006524F">
        <w:rPr>
          <w:color w:val="000000"/>
        </w:rPr>
        <w:t>题文材料说明的是网络信息良莠不齐，网络上充斥着一些虚假的、不良的信息，因此我们青少年应该学会辨析网络信息，</w:t>
      </w:r>
      <w:r w:rsidR="0006524F">
        <w:rPr>
          <w:color w:val="000000"/>
        </w:rPr>
        <w:t xml:space="preserve"> </w:t>
      </w:r>
      <w:r w:rsidR="0006524F">
        <w:rPr>
          <w:color w:val="000000"/>
        </w:rPr>
        <w:t>树立安全意识和自我保护意识</w:t>
      </w:r>
      <w:r w:rsidR="0006524F">
        <w:rPr>
          <w:color w:val="000000"/>
        </w:rPr>
        <w:t xml:space="preserve"> </w:t>
      </w:r>
      <w:r w:rsidR="0006524F">
        <w:rPr>
          <w:color w:val="000000"/>
        </w:rPr>
        <w:t>，</w:t>
      </w:r>
      <w:r w:rsidR="0006524F">
        <w:rPr>
          <w:color w:val="000000"/>
        </w:rPr>
        <w:t>D</w:t>
      </w:r>
      <w:r w:rsidR="0006524F">
        <w:rPr>
          <w:color w:val="000000"/>
        </w:rPr>
        <w:t>符合题意，正确。</w:t>
      </w:r>
    </w:p>
    <w:p w:rsidR="00CF4483" w:rsidP="00CF4483">
      <w:pPr>
        <w:spacing w:after="0" w:line="360" w:lineRule="auto"/>
      </w:pPr>
      <w:r>
        <w:rPr>
          <w:color w:val="000000"/>
        </w:rPr>
        <w:t xml:space="preserve"> A</w:t>
      </w:r>
      <w:r>
        <w:rPr>
          <w:color w:val="000000"/>
        </w:rPr>
        <w:t>错误，杜绝微信的观点不可取，忽视了微信的积极作用。</w:t>
      </w:r>
    </w:p>
    <w:p w:rsidR="00CF4483" w:rsidP="00CF4483">
      <w:pPr>
        <w:spacing w:after="0" w:line="360" w:lineRule="auto"/>
      </w:pPr>
      <w:r>
        <w:rPr>
          <w:color w:val="000000"/>
        </w:rPr>
        <w:t xml:space="preserve"> B</w:t>
      </w:r>
      <w:r>
        <w:rPr>
          <w:color w:val="000000"/>
        </w:rPr>
        <w:t>错误，观点太绝对化，不现实，应排除。</w:t>
      </w:r>
    </w:p>
    <w:p w:rsidR="00CF4483" w:rsidP="00CF4483">
      <w:pPr>
        <w:spacing w:after="0" w:line="360" w:lineRule="auto"/>
      </w:pPr>
      <w:r>
        <w:rPr>
          <w:color w:val="000000"/>
        </w:rPr>
        <w:t xml:space="preserve"> C</w:t>
      </w:r>
      <w:r>
        <w:rPr>
          <w:color w:val="000000"/>
        </w:rPr>
        <w:t>错误，</w:t>
      </w:r>
      <w:r>
        <w:rPr>
          <w:color w:val="000000"/>
        </w:rPr>
        <w:t xml:space="preserve"> </w:t>
      </w:r>
      <w:r>
        <w:rPr>
          <w:color w:val="000000"/>
        </w:rPr>
        <w:t>严厉打击利用微信欺骗网友的犯罪分子</w:t>
      </w:r>
      <w:r>
        <w:rPr>
          <w:color w:val="000000"/>
        </w:rPr>
        <w:t xml:space="preserve"> </w:t>
      </w:r>
      <w:r>
        <w:rPr>
          <w:color w:val="000000"/>
        </w:rPr>
        <w:t>不是青少年的做法，应排除。</w:t>
      </w:r>
    </w:p>
    <w:p w:rsidR="006167DC" w:rsidP="00CF4483">
      <w:pPr>
        <w:spacing w:after="0" w:line="360" w:lineRule="auto"/>
      </w:pPr>
      <w:r>
        <w:rPr>
          <w:color w:val="000000"/>
        </w:rPr>
        <w:t xml:space="preserve"> </w:t>
      </w:r>
      <w:r>
        <w:rPr>
          <w:color w:val="000000"/>
        </w:rPr>
        <w:t>故答案为：</w:t>
      </w:r>
      <w:r>
        <w:rPr>
          <w:color w:val="000000"/>
        </w:rPr>
        <w:t>D</w:t>
      </w:r>
      <w:r>
        <w:rPr>
          <w:color w:val="000000"/>
        </w:rPr>
        <w:t>。</w:t>
      </w:r>
      <w:r>
        <w:rPr>
          <w:color w:val="000000"/>
        </w:rPr>
        <w:t xml:space="preserve"> </w:t>
      </w:r>
    </w:p>
    <w:p w:rsidR="006167DC" w:rsidP="00CF4483">
      <w:pPr>
        <w:spacing w:after="0" w:line="360" w:lineRule="auto"/>
      </w:pPr>
      <w:r>
        <w:rPr>
          <w:color w:val="000000"/>
        </w:rPr>
        <w:t>【点评】本题考查对合理利用网络和网络交往的认识，主要考查学生的理解能力，虚拟世界的交往，带有很多不确定的因素，我们要有一定的自我保护意识。例如，对陌生人的邀请，予以回绝；对个人的家庭住址、经济状况、联系方式等，要注意保密；遇到问题时，要学会求助。</w:t>
      </w:r>
    </w:p>
    <w:p w:rsidR="006167DC" w:rsidP="00CF4483">
      <w:pPr>
        <w:spacing w:after="0" w:line="360" w:lineRule="auto"/>
      </w:pPr>
      <w:r>
        <w:rPr>
          <w:color w:val="000000"/>
        </w:rPr>
        <w:t xml:space="preserve">10. D   </w:t>
      </w:r>
    </w:p>
    <w:p w:rsidR="00CF4483" w:rsidP="00CF4483">
      <w:pPr>
        <w:spacing w:after="0" w:line="360" w:lineRule="auto"/>
      </w:pPr>
      <w:r>
        <w:rPr>
          <w:color w:val="000000"/>
        </w:rPr>
        <w:t>分析：</w:t>
      </w:r>
      <w:r w:rsidR="0006524F">
        <w:rPr>
          <w:color w:val="000000"/>
        </w:rPr>
        <w:t>微型企业属于非公有制经济，非公有制经济是社会主义市场经济的重要组成部分，发展非公有制经济有利于增加税收、扩大就业，促进生产力发展，</w:t>
      </w:r>
      <w:r w:rsidR="0006524F">
        <w:rPr>
          <w:color w:val="000000"/>
        </w:rPr>
        <w:t>①④</w:t>
      </w:r>
      <w:r w:rsidR="0006524F">
        <w:rPr>
          <w:color w:val="000000"/>
        </w:rPr>
        <w:t>符合题意；</w:t>
      </w:r>
    </w:p>
    <w:p w:rsidR="00CF4483" w:rsidP="00CF4483">
      <w:pPr>
        <w:spacing w:after="0" w:line="360" w:lineRule="auto"/>
      </w:pPr>
      <w:r>
        <w:rPr>
          <w:color w:val="000000"/>
        </w:rPr>
        <w:t xml:space="preserve"> ②</w:t>
      </w:r>
      <w:r>
        <w:rPr>
          <w:color w:val="000000"/>
        </w:rPr>
        <w:t>错误，</w:t>
      </w:r>
      <w:r>
        <w:rPr>
          <w:color w:val="000000"/>
        </w:rPr>
        <w:t>“</w:t>
      </w:r>
      <w:r>
        <w:rPr>
          <w:color w:val="000000"/>
        </w:rPr>
        <w:t>消除</w:t>
      </w:r>
      <w:r>
        <w:rPr>
          <w:color w:val="000000"/>
        </w:rPr>
        <w:t>”</w:t>
      </w:r>
      <w:r>
        <w:rPr>
          <w:color w:val="000000"/>
        </w:rPr>
        <w:t>说法绝对，不存在绝对公平；</w:t>
      </w:r>
    </w:p>
    <w:p w:rsidR="00CF4483" w:rsidP="00CF4483">
      <w:pPr>
        <w:spacing w:after="0" w:line="360" w:lineRule="auto"/>
      </w:pPr>
      <w:r>
        <w:rPr>
          <w:color w:val="000000"/>
        </w:rPr>
        <w:t xml:space="preserve"> ③</w:t>
      </w:r>
      <w:r>
        <w:rPr>
          <w:color w:val="000000"/>
        </w:rPr>
        <w:t>错误，国有经济是国民经济的主导力量，排除。</w:t>
      </w:r>
    </w:p>
    <w:p w:rsidR="00CF4483" w:rsidP="00CF4483">
      <w:pPr>
        <w:spacing w:after="0" w:line="360" w:lineRule="auto"/>
      </w:pPr>
      <w:r>
        <w:rPr>
          <w:color w:val="000000"/>
        </w:rPr>
        <w:t xml:space="preserve"> </w:t>
      </w:r>
      <w:r>
        <w:rPr>
          <w:color w:val="000000"/>
        </w:rPr>
        <w:t>故答案为：</w:t>
      </w:r>
      <w:r>
        <w:rPr>
          <w:color w:val="000000"/>
        </w:rPr>
        <w:t>D</w:t>
      </w:r>
      <w:r>
        <w:rPr>
          <w:color w:val="000000"/>
        </w:rPr>
        <w:t>。</w:t>
      </w:r>
    </w:p>
    <w:p w:rsidR="006167DC" w:rsidP="00CF4483">
      <w:pPr>
        <w:spacing w:after="0" w:line="360" w:lineRule="auto"/>
      </w:pPr>
      <w:r>
        <w:rPr>
          <w:color w:val="000000"/>
        </w:rPr>
        <w:t xml:space="preserve"> </w:t>
      </w:r>
      <w:r>
        <w:rPr>
          <w:color w:val="000000"/>
        </w:rPr>
        <w:t>【点评】本题考查对非公有制经济的认识，主要考查学生的理解能力，国家保护个体经济、私营经济等非公有制经济的合法的权利和利益，鼓励、支持、引导非公有制经济的发展，激发非公有制经济活力和创造力。</w:t>
      </w:r>
    </w:p>
    <w:p w:rsidR="006167DC" w:rsidP="00CF4483">
      <w:pPr>
        <w:spacing w:line="360" w:lineRule="auto"/>
      </w:pPr>
      <w:r>
        <w:t>二、非选择题（共</w:t>
      </w:r>
      <w:r>
        <w:t>30</w:t>
      </w:r>
      <w:r>
        <w:t>分）</w:t>
      </w:r>
    </w:p>
    <w:p w:rsidR="00CF4483" w:rsidP="00CF4483">
      <w:pPr>
        <w:spacing w:after="0" w:line="360" w:lineRule="auto"/>
      </w:pPr>
      <w:r>
        <w:rPr>
          <w:color w:val="000000"/>
        </w:rPr>
        <w:t xml:space="preserve">11. </w:t>
      </w:r>
      <w:r>
        <w:rPr>
          <w:color w:val="000000"/>
        </w:rPr>
        <w:t>（</w:t>
      </w:r>
      <w:r>
        <w:rPr>
          <w:color w:val="000000"/>
        </w:rPr>
        <w:t>1</w:t>
      </w:r>
      <w:r>
        <w:rPr>
          <w:color w:val="000000"/>
        </w:rPr>
        <w:t>）我们积极服务社会，有利于我们养成良好的行为习惯，塑造健康的人格，形成正确的价值观念，获得他人和社会的接纳与认可。</w:t>
      </w:r>
    </w:p>
    <w:p w:rsidR="006167DC" w:rsidP="00CF4483">
      <w:pPr>
        <w:spacing w:after="0" w:line="360" w:lineRule="auto"/>
      </w:pPr>
      <w:r>
        <w:rPr>
          <w:color w:val="000000"/>
        </w:rPr>
        <w:t>（</w:t>
      </w:r>
      <w:r>
        <w:rPr>
          <w:color w:val="000000"/>
        </w:rPr>
        <w:t>2</w:t>
      </w:r>
      <w:r>
        <w:rPr>
          <w:color w:val="000000"/>
        </w:rPr>
        <w:t>）</w:t>
      </w:r>
      <w:r>
        <w:rPr>
          <w:color w:val="000000"/>
        </w:rPr>
        <w:t>①</w:t>
      </w:r>
      <w:r>
        <w:rPr>
          <w:color w:val="000000"/>
        </w:rPr>
        <w:t>青少年处于走向社会的关键时期，我们应该树立积极的生活态度，关注社会，了解社会，服务社会，养成亲社会行为；</w:t>
      </w:r>
      <w:r>
        <w:rPr>
          <w:color w:val="000000"/>
        </w:rPr>
        <w:t>②</w:t>
      </w:r>
      <w:r>
        <w:rPr>
          <w:color w:val="000000"/>
        </w:rPr>
        <w:t>亲社会行为在人际交往和社会实践中养成；</w:t>
      </w:r>
      <w:r>
        <w:rPr>
          <w:color w:val="000000"/>
        </w:rPr>
        <w:t>③</w:t>
      </w:r>
      <w:r>
        <w:rPr>
          <w:color w:val="000000"/>
        </w:rPr>
        <w:t>我们只有主动关心社会，积极融入社会，奉献社会，才能实现自己的人生价值。</w:t>
      </w:r>
      <w:r>
        <w:rPr>
          <w:color w:val="000000"/>
        </w:rPr>
        <w:t xml:space="preserve">   </w:t>
      </w:r>
    </w:p>
    <w:p w:rsidR="00CF4483" w:rsidP="00CF4483">
      <w:pPr>
        <w:spacing w:after="0" w:line="360" w:lineRule="auto"/>
      </w:pPr>
      <w:r>
        <w:rPr>
          <w:color w:val="000000"/>
        </w:rPr>
        <w:t>分析：</w:t>
      </w:r>
      <w:r w:rsidR="0006524F">
        <w:rPr>
          <w:color w:val="000000"/>
        </w:rPr>
        <w:t>（</w:t>
      </w:r>
      <w:r w:rsidR="0006524F">
        <w:rPr>
          <w:color w:val="000000"/>
        </w:rPr>
        <w:t>1</w:t>
      </w:r>
      <w:r w:rsidR="0006524F">
        <w:rPr>
          <w:color w:val="000000"/>
        </w:rPr>
        <w:t>）</w:t>
      </w:r>
      <w:r w:rsidR="0006524F">
        <w:rPr>
          <w:color w:val="000000"/>
        </w:rPr>
        <w:t xml:space="preserve"> </w:t>
      </w:r>
      <w:r w:rsidR="0006524F">
        <w:rPr>
          <w:color w:val="000000"/>
        </w:rPr>
        <w:t>根据所学知识，我们积极服务社会，有利于我们养成良好的行为习惯，塑造健康的人格，形成正确的价值观念，获得他人和社会的接纳与认可。</w:t>
      </w:r>
    </w:p>
    <w:p w:rsidR="00CF4483" w:rsidP="00CF4483">
      <w:pPr>
        <w:spacing w:after="0" w:line="360" w:lineRule="auto"/>
      </w:pPr>
      <w:r>
        <w:rPr>
          <w:color w:val="000000"/>
        </w:rPr>
        <w:t>（</w:t>
      </w:r>
      <w:r>
        <w:rPr>
          <w:color w:val="000000"/>
        </w:rPr>
        <w:t>2</w:t>
      </w:r>
      <w:r>
        <w:rPr>
          <w:color w:val="000000"/>
        </w:rPr>
        <w:t>）</w:t>
      </w:r>
      <w:r>
        <w:rPr>
          <w:color w:val="000000"/>
        </w:rPr>
        <w:t xml:space="preserve"> </w:t>
      </w:r>
      <w:r>
        <w:rPr>
          <w:color w:val="000000"/>
        </w:rPr>
        <w:t>根据所学知识，</w:t>
      </w:r>
      <w:r>
        <w:rPr>
          <w:color w:val="000000"/>
        </w:rPr>
        <w:t>①</w:t>
      </w:r>
      <w:r>
        <w:rPr>
          <w:color w:val="000000"/>
        </w:rPr>
        <w:t>青少年处于走向社会的关键时期，我们应该树立积极的生活态度，关注社会，了解社会，服务社会，养成亲社会行为；</w:t>
      </w:r>
      <w:r>
        <w:rPr>
          <w:color w:val="000000"/>
        </w:rPr>
        <w:t>②</w:t>
      </w:r>
      <w:r>
        <w:rPr>
          <w:color w:val="000000"/>
        </w:rPr>
        <w:t>亲社会行为在人际交往和社会实践中养成；</w:t>
      </w:r>
      <w:r>
        <w:rPr>
          <w:color w:val="000000"/>
        </w:rPr>
        <w:t>③</w:t>
      </w:r>
      <w:r>
        <w:rPr>
          <w:color w:val="000000"/>
        </w:rPr>
        <w:t>我们只有主动关心社会，积极融入社会，奉献社会，才能实现自己的人生价值。</w:t>
      </w:r>
    </w:p>
    <w:p w:rsidR="006167DC" w:rsidP="00CF4483">
      <w:pPr>
        <w:spacing w:after="0" w:line="360" w:lineRule="auto"/>
      </w:pPr>
      <w:r>
        <w:rPr>
          <w:color w:val="000000"/>
        </w:rPr>
        <w:t>【点评】本题考查对参与社会公益和养成亲社会行为的认识</w:t>
      </w:r>
      <w:r>
        <w:rPr>
          <w:color w:val="000000"/>
        </w:rPr>
        <w:t xml:space="preserve"> </w:t>
      </w:r>
      <w:r>
        <w:rPr>
          <w:color w:val="000000"/>
        </w:rPr>
        <w:t>，考查学生对基础知识的掌握情况，落实情感态度和价值观目标，难度值一般。</w:t>
      </w:r>
    </w:p>
    <w:p w:rsidR="006167DC" w:rsidP="00CF4483">
      <w:pPr>
        <w:spacing w:line="360" w:lineRule="auto"/>
      </w:pPr>
      <w:r>
        <w:t>三、材料分析题</w:t>
      </w:r>
    </w:p>
    <w:p w:rsidR="00CF4483" w:rsidP="00CF4483">
      <w:pPr>
        <w:spacing w:after="0" w:line="360" w:lineRule="auto"/>
      </w:pPr>
      <w:r>
        <w:rPr>
          <w:color w:val="000000"/>
        </w:rPr>
        <w:t xml:space="preserve">12. </w:t>
      </w:r>
      <w:r>
        <w:rPr>
          <w:color w:val="000000"/>
        </w:rPr>
        <w:t>（</w:t>
      </w:r>
      <w:r>
        <w:rPr>
          <w:color w:val="000000"/>
        </w:rPr>
        <w:t>1</w:t>
      </w:r>
      <w:r>
        <w:rPr>
          <w:color w:val="000000"/>
        </w:rPr>
        <w:t>）注意转移法；人与人之间的情绪会相互感染。</w:t>
      </w:r>
    </w:p>
    <w:p w:rsidR="00CF4483" w:rsidP="00CF4483">
      <w:pPr>
        <w:spacing w:after="0" w:line="360" w:lineRule="auto"/>
      </w:pPr>
      <w:r>
        <w:rPr>
          <w:color w:val="000000"/>
        </w:rPr>
        <w:t>（</w:t>
      </w:r>
      <w:r>
        <w:rPr>
          <w:color w:val="000000"/>
        </w:rPr>
        <w:t>2</w:t>
      </w:r>
      <w:r>
        <w:rPr>
          <w:color w:val="000000"/>
        </w:rPr>
        <w:t>）热爱祖国（维护祖国尊严）；情感反映着我们对人和对事的态度、观念，影响我们的判断和选择，驱使我们做出行动。</w:t>
      </w:r>
    </w:p>
    <w:p w:rsidR="006167DC" w:rsidP="00CF4483">
      <w:pPr>
        <w:spacing w:after="0" w:line="360" w:lineRule="auto"/>
      </w:pPr>
      <w:r>
        <w:rPr>
          <w:color w:val="000000"/>
        </w:rPr>
        <w:t>（</w:t>
      </w:r>
      <w:r>
        <w:rPr>
          <w:color w:val="000000"/>
        </w:rPr>
        <w:t>3</w:t>
      </w:r>
      <w:r>
        <w:rPr>
          <w:color w:val="000000"/>
        </w:rPr>
        <w:t>）</w:t>
      </w:r>
      <w:r>
        <w:rPr>
          <w:color w:val="000000"/>
        </w:rPr>
        <w:t>①</w:t>
      </w:r>
      <w:r>
        <w:rPr>
          <w:color w:val="000000"/>
        </w:rPr>
        <w:t>行已有耻需要我们有知耻之心，不断提高辨别</w:t>
      </w:r>
      <w:r>
        <w:rPr>
          <w:color w:val="000000"/>
        </w:rPr>
        <w:t>“</w:t>
      </w:r>
      <w:r>
        <w:rPr>
          <w:color w:val="000000"/>
        </w:rPr>
        <w:t>耻</w:t>
      </w:r>
      <w:r>
        <w:rPr>
          <w:color w:val="000000"/>
        </w:rPr>
        <w:t>”</w:t>
      </w:r>
      <w:r>
        <w:rPr>
          <w:color w:val="000000"/>
        </w:rPr>
        <w:t>的能力；</w:t>
      </w:r>
      <w:r>
        <w:rPr>
          <w:color w:val="000000"/>
        </w:rPr>
        <w:t>②</w:t>
      </w:r>
      <w:r>
        <w:rPr>
          <w:color w:val="000000"/>
        </w:rPr>
        <w:t>行己有耻要求我们树立底线意识，违反法律的事情坚决不做。</w:t>
      </w:r>
      <w:r>
        <w:rPr>
          <w:color w:val="000000"/>
        </w:rPr>
        <w:t xml:space="preserve">   </w:t>
      </w:r>
    </w:p>
    <w:p w:rsidR="00CF4483" w:rsidP="00CF4483">
      <w:pPr>
        <w:spacing w:after="0" w:line="360" w:lineRule="auto"/>
      </w:pPr>
      <w:r>
        <w:rPr>
          <w:color w:val="000000"/>
        </w:rPr>
        <w:t>分析：</w:t>
      </w:r>
      <w:r w:rsidR="0006524F">
        <w:rPr>
          <w:color w:val="000000"/>
        </w:rPr>
        <w:t>(1)</w:t>
      </w:r>
      <w:r w:rsidR="0006524F">
        <w:rPr>
          <w:color w:val="000000"/>
        </w:rPr>
        <w:t>分析题意，刘医生停下来让老人感受早春的阳光，这是注意转移法。网友哭了，这说明人与人之间的情绪会相互感染。</w:t>
      </w:r>
    </w:p>
    <w:p w:rsidR="00CF4483" w:rsidP="00CF4483">
      <w:pPr>
        <w:spacing w:after="0" w:line="360" w:lineRule="auto"/>
      </w:pPr>
      <w:r>
        <w:rPr>
          <w:color w:val="000000"/>
        </w:rPr>
        <w:t xml:space="preserve"> </w:t>
      </w:r>
      <w:r>
        <w:rPr>
          <w:color w:val="000000"/>
        </w:rPr>
        <w:t>（</w:t>
      </w:r>
      <w:r>
        <w:rPr>
          <w:color w:val="000000"/>
        </w:rPr>
        <w:t>2</w:t>
      </w:r>
      <w:r>
        <w:rPr>
          <w:color w:val="000000"/>
        </w:rPr>
        <w:t>）分析题意，中国人民用行动向世界证明中国力量的伟大，这表达了热爱祖国的情感。情感影响行动即情感的作用，因此回答</w:t>
      </w:r>
      <w:r>
        <w:rPr>
          <w:color w:val="000000"/>
        </w:rPr>
        <w:t xml:space="preserve"> </w:t>
      </w:r>
      <w:r>
        <w:rPr>
          <w:color w:val="000000"/>
        </w:rPr>
        <w:t>情感反映着我们对人和对事的态度、观念，影响我们的判断和选择，驱使我们做出行动。</w:t>
      </w:r>
    </w:p>
    <w:p w:rsidR="006167DC" w:rsidP="00CF4483">
      <w:pPr>
        <w:spacing w:after="0" w:line="360" w:lineRule="auto"/>
      </w:pPr>
      <w:r>
        <w:rPr>
          <w:color w:val="000000"/>
        </w:rPr>
        <w:t xml:space="preserve"> </w:t>
      </w:r>
      <w:r>
        <w:rPr>
          <w:color w:val="000000"/>
        </w:rPr>
        <w:t>（</w:t>
      </w:r>
      <w:r>
        <w:rPr>
          <w:color w:val="000000"/>
        </w:rPr>
        <w:t>3</w:t>
      </w:r>
      <w:r>
        <w:rPr>
          <w:color w:val="000000"/>
        </w:rPr>
        <w:t>）分析材料，本题可以从需要我们有知耻之心，不断提高辨别</w:t>
      </w:r>
      <w:r>
        <w:rPr>
          <w:color w:val="000000"/>
        </w:rPr>
        <w:t>“</w:t>
      </w:r>
      <w:r>
        <w:rPr>
          <w:color w:val="000000"/>
        </w:rPr>
        <w:t>耻</w:t>
      </w:r>
      <w:r>
        <w:rPr>
          <w:color w:val="000000"/>
        </w:rPr>
        <w:t>”</w:t>
      </w:r>
      <w:r>
        <w:rPr>
          <w:color w:val="000000"/>
        </w:rPr>
        <w:t>的能力；要求我们树立底线意识，违反法律的事情坚决不做等方面回答。</w:t>
      </w:r>
      <w:r>
        <w:rPr>
          <w:color w:val="000000"/>
        </w:rPr>
        <w:t xml:space="preserve"> </w:t>
      </w:r>
    </w:p>
    <w:p w:rsidR="006167DC" w:rsidP="00CF4483">
      <w:pPr>
        <w:spacing w:after="0" w:line="360" w:lineRule="auto"/>
      </w:pPr>
      <w:r>
        <w:rPr>
          <w:color w:val="000000"/>
        </w:rPr>
        <w:t>【点评】本题考查对情绪的调节和情绪的表达，情感的作用，行己有耻等相关知识的理解和运用，主要考查学生利用所学知识分析问题和解决问题的能力，难度值一般。</w:t>
      </w:r>
    </w:p>
    <w:p w:rsidR="00CF4483" w:rsidP="00CF4483">
      <w:pPr>
        <w:spacing w:after="0" w:line="360" w:lineRule="auto"/>
      </w:pPr>
      <w:r>
        <w:rPr>
          <w:color w:val="000000"/>
        </w:rPr>
        <w:t xml:space="preserve">13. </w:t>
      </w:r>
      <w:r>
        <w:rPr>
          <w:color w:val="000000"/>
        </w:rPr>
        <w:t>（</w:t>
      </w:r>
      <w:r>
        <w:rPr>
          <w:color w:val="000000"/>
        </w:rPr>
        <w:t>1</w:t>
      </w:r>
      <w:r>
        <w:rPr>
          <w:color w:val="000000"/>
        </w:rPr>
        <w:t>）国家性质：我国是工人阶级领导的、以工农联盟为基础的人民民主专政的社会主义国家。</w:t>
      </w:r>
    </w:p>
    <w:p w:rsidR="00CF4483" w:rsidP="00CF4483">
      <w:pPr>
        <w:spacing w:after="0" w:line="360" w:lineRule="auto"/>
      </w:pPr>
      <w:r>
        <w:rPr>
          <w:color w:val="000000"/>
        </w:rPr>
        <w:t>（</w:t>
      </w:r>
      <w:r>
        <w:rPr>
          <w:color w:val="000000"/>
        </w:rPr>
        <w:t>2</w:t>
      </w:r>
      <w:r>
        <w:rPr>
          <w:color w:val="000000"/>
        </w:rPr>
        <w:t>）尊重和保障人权。</w:t>
      </w:r>
      <w:r>
        <w:rPr>
          <w:color w:val="000000"/>
        </w:rPr>
        <w:t>①</w:t>
      </w:r>
      <w:r>
        <w:rPr>
          <w:color w:val="000000"/>
        </w:rPr>
        <w:t>立法方面：尊重和保障人权是立法活动的基本要求。</w:t>
      </w:r>
      <w:r>
        <w:rPr>
          <w:color w:val="000000"/>
        </w:rPr>
        <w:t>②</w:t>
      </w:r>
      <w:r>
        <w:rPr>
          <w:color w:val="000000"/>
        </w:rPr>
        <w:t>执法方面：行政机关坚持依宪施政、依法行政、简政放权；</w:t>
      </w:r>
      <w:r>
        <w:rPr>
          <w:color w:val="000000"/>
        </w:rPr>
        <w:t>③</w:t>
      </w:r>
      <w:r>
        <w:rPr>
          <w:color w:val="000000"/>
        </w:rPr>
        <w:t>监察方面：监察机关依独立行使监察权；</w:t>
      </w:r>
      <w:r>
        <w:rPr>
          <w:color w:val="000000"/>
        </w:rPr>
        <w:t>④</w:t>
      </w:r>
      <w:r>
        <w:rPr>
          <w:color w:val="000000"/>
        </w:rPr>
        <w:t>司法方面：审判机关、检察机关独立行使审判权、检察权；</w:t>
      </w:r>
      <w:r>
        <w:rPr>
          <w:color w:val="000000"/>
        </w:rPr>
        <w:t>⑤</w:t>
      </w:r>
      <w:r>
        <w:rPr>
          <w:color w:val="000000"/>
        </w:rPr>
        <w:t>守法宣传方面：国家加强法治宣传教育，形成全民守法的氛围和习惯，努力将人权理想变成现实。</w:t>
      </w:r>
    </w:p>
    <w:p w:rsidR="006167DC" w:rsidP="00CF4483">
      <w:pPr>
        <w:spacing w:after="0" w:line="360" w:lineRule="auto"/>
      </w:pPr>
      <w:r>
        <w:rPr>
          <w:color w:val="000000"/>
        </w:rPr>
        <w:t>（</w:t>
      </w:r>
      <w:r>
        <w:rPr>
          <w:color w:val="000000"/>
        </w:rPr>
        <w:t>3</w:t>
      </w:r>
      <w:r>
        <w:rPr>
          <w:color w:val="000000"/>
        </w:rPr>
        <w:t>）中国共产党是中国工人阶级的先锋队，是中国人民和中华民族的先锋队；全心全意为人民服务是党的根本宗旨；中国共产党领导是中国特色社会主义最本质的特征，是中国特色社会主义制度的最大优势，党是最高政治领导力量。</w:t>
      </w:r>
      <w:r>
        <w:rPr>
          <w:color w:val="000000"/>
        </w:rPr>
        <w:t xml:space="preserve">   </w:t>
      </w:r>
    </w:p>
    <w:p w:rsidR="00CF4483" w:rsidP="00CF4483">
      <w:pPr>
        <w:spacing w:after="0" w:line="360" w:lineRule="auto"/>
      </w:pPr>
      <w:r>
        <w:rPr>
          <w:color w:val="000000"/>
        </w:rPr>
        <w:t>分析：</w:t>
      </w:r>
      <w:r w:rsidR="0006524F">
        <w:rPr>
          <w:color w:val="000000"/>
        </w:rPr>
        <w:t>（</w:t>
      </w:r>
      <w:r w:rsidR="0006524F">
        <w:rPr>
          <w:color w:val="000000"/>
        </w:rPr>
        <w:t>1</w:t>
      </w:r>
      <w:r w:rsidR="0006524F">
        <w:rPr>
          <w:color w:val="000000"/>
        </w:rPr>
        <w:t>）依据教材知识可知，我国是工人阶级领导的、以工农联盟为基础的人民民主专政的社会主义国家；据此作答即可。</w:t>
      </w:r>
    </w:p>
    <w:p w:rsidR="00CF4483" w:rsidP="00CF4483">
      <w:pPr>
        <w:spacing w:after="0" w:line="360" w:lineRule="auto"/>
      </w:pPr>
      <w:r>
        <w:rPr>
          <w:color w:val="000000"/>
        </w:rPr>
        <w:t xml:space="preserve"> </w:t>
      </w:r>
      <w:r>
        <w:rPr>
          <w:color w:val="000000"/>
        </w:rPr>
        <w:t>（</w:t>
      </w:r>
      <w:r>
        <w:rPr>
          <w:color w:val="000000"/>
        </w:rPr>
        <w:t>2</w:t>
      </w:r>
      <w:r>
        <w:rPr>
          <w:color w:val="000000"/>
        </w:rPr>
        <w:t>）题文材料主要描述了我国脱贫攻坚战取得了全面胜利，依据教材知识可知，这体现了我国尊重和保障人权的宪法原则；这一原则的具体要求可从立法方面；执法方面；监察方面；司法方面；守法宣传方面角度组织答案即可。</w:t>
      </w:r>
    </w:p>
    <w:p w:rsidR="00CF4483" w:rsidP="00CF4483">
      <w:pPr>
        <w:spacing w:after="0" w:line="360" w:lineRule="auto"/>
      </w:pPr>
      <w:r>
        <w:rPr>
          <w:color w:val="000000"/>
        </w:rPr>
        <w:t xml:space="preserve"> </w:t>
      </w:r>
      <w:r>
        <w:rPr>
          <w:color w:val="000000"/>
        </w:rPr>
        <w:t>（</w:t>
      </w:r>
      <w:r>
        <w:rPr>
          <w:color w:val="000000"/>
        </w:rPr>
        <w:t>3</w:t>
      </w:r>
      <w:r>
        <w:rPr>
          <w:color w:val="000000"/>
        </w:rPr>
        <w:t>）依据教材知识可从中国共产党是中国工人阶级的先锋队，是中国人民和中华民族的先锋队；全心全意为人民服务是党的根本宗旨；中国共产党领导是中国特色社会主义最本质的特征，是中国特色社会主义制度的最大优势，党是最高政治领导力量等方面解答即可。</w:t>
      </w:r>
    </w:p>
    <w:p w:rsidR="00CF4483" w:rsidP="00CF4483">
      <w:pPr>
        <w:spacing w:after="0" w:line="360" w:lineRule="auto"/>
      </w:pPr>
      <w:r>
        <w:rPr>
          <w:color w:val="000000"/>
        </w:rPr>
        <w:t xml:space="preserve"> </w:t>
      </w:r>
      <w:r>
        <w:rPr>
          <w:color w:val="000000"/>
        </w:rPr>
        <w:t>故答案为：（</w:t>
      </w:r>
      <w:r>
        <w:rPr>
          <w:color w:val="000000"/>
        </w:rPr>
        <w:t>1</w:t>
      </w:r>
      <w:r>
        <w:rPr>
          <w:color w:val="000000"/>
        </w:rPr>
        <w:t>）</w:t>
      </w:r>
      <w:r>
        <w:rPr>
          <w:color w:val="000000"/>
        </w:rPr>
        <w:t xml:space="preserve"> </w:t>
      </w:r>
      <w:r>
        <w:rPr>
          <w:rFonts w:ascii="Arial"/>
          <w:color w:val="333333"/>
          <w:highlight w:val="white"/>
        </w:rPr>
        <w:t>国家性质：我国是工人阶级领导的、以工农联盟为基础的人民民主专政的社会主义国家。</w:t>
      </w:r>
    </w:p>
    <w:p w:rsidR="00CF4483" w:rsidP="00CF4483">
      <w:pPr>
        <w:spacing w:after="0" w:line="360" w:lineRule="auto"/>
      </w:pPr>
      <w:r>
        <w:rPr>
          <w:color w:val="000000"/>
        </w:rPr>
        <w:t xml:space="preserve"> </w:t>
      </w:r>
      <w:r>
        <w:rPr>
          <w:color w:val="000000"/>
        </w:rPr>
        <w:t>（</w:t>
      </w:r>
      <w:r>
        <w:rPr>
          <w:color w:val="000000"/>
        </w:rPr>
        <w:t>2</w:t>
      </w:r>
      <w:r>
        <w:rPr>
          <w:color w:val="000000"/>
        </w:rPr>
        <w:t>）</w:t>
      </w:r>
      <w:r>
        <w:rPr>
          <w:color w:val="000000"/>
        </w:rPr>
        <w:t xml:space="preserve"> </w:t>
      </w:r>
      <w:r>
        <w:rPr>
          <w:rFonts w:ascii="Arial"/>
          <w:color w:val="333333"/>
          <w:highlight w:val="white"/>
        </w:rPr>
        <w:t>尊重和保障人权。</w:t>
      </w:r>
      <w:r>
        <w:rPr>
          <w:rFonts w:ascii="Arial"/>
          <w:color w:val="333333"/>
          <w:highlight w:val="white"/>
        </w:rPr>
        <w:t>①</w:t>
      </w:r>
      <w:r>
        <w:rPr>
          <w:rFonts w:ascii="Arial"/>
          <w:color w:val="333333"/>
          <w:highlight w:val="white"/>
        </w:rPr>
        <w:t>立法方面：尊重和保障人权是立法活动的基本要求。</w:t>
      </w:r>
      <w:r>
        <w:rPr>
          <w:rFonts w:ascii="Arial"/>
          <w:color w:val="333333"/>
          <w:highlight w:val="white"/>
        </w:rPr>
        <w:t>②</w:t>
      </w:r>
      <w:r>
        <w:rPr>
          <w:rFonts w:ascii="Arial"/>
          <w:color w:val="333333"/>
          <w:highlight w:val="white"/>
        </w:rPr>
        <w:t>执法方面：行政机关坚持依宪施政、依法行政、简政放权；</w:t>
      </w:r>
      <w:r>
        <w:rPr>
          <w:rFonts w:ascii="Arial"/>
          <w:color w:val="333333"/>
          <w:highlight w:val="white"/>
        </w:rPr>
        <w:t>③</w:t>
      </w:r>
      <w:r>
        <w:rPr>
          <w:rFonts w:ascii="Arial"/>
          <w:color w:val="333333"/>
          <w:highlight w:val="white"/>
        </w:rPr>
        <w:t>监察方面：监察机关依独立行使监察权；</w:t>
      </w:r>
      <w:r>
        <w:rPr>
          <w:rFonts w:ascii="Arial"/>
          <w:color w:val="333333"/>
          <w:highlight w:val="white"/>
        </w:rPr>
        <w:t>④</w:t>
      </w:r>
      <w:r>
        <w:rPr>
          <w:rFonts w:ascii="Arial"/>
          <w:color w:val="333333"/>
          <w:highlight w:val="white"/>
        </w:rPr>
        <w:t>司法方面：审判机</w:t>
      </w:r>
      <w:r>
        <w:rPr>
          <w:rFonts w:ascii="Arial"/>
          <w:color w:val="333333"/>
          <w:highlight w:val="white"/>
        </w:rPr>
        <w:t>关、检察机关独立行使审判权、检察权；</w:t>
      </w:r>
      <w:r>
        <w:rPr>
          <w:rFonts w:ascii="Arial"/>
          <w:color w:val="333333"/>
          <w:highlight w:val="white"/>
        </w:rPr>
        <w:t>⑤</w:t>
      </w:r>
      <w:r>
        <w:rPr>
          <w:rFonts w:ascii="Arial"/>
          <w:color w:val="333333"/>
          <w:highlight w:val="white"/>
        </w:rPr>
        <w:t>守法宣传方面：国家加强法治宣传教育，形成全民守法的氛围和习惯，努力将人权理想变成现实。</w:t>
      </w:r>
    </w:p>
    <w:p w:rsidR="006167DC" w:rsidP="00CF4483">
      <w:pPr>
        <w:spacing w:after="0" w:line="360" w:lineRule="auto"/>
      </w:pPr>
      <w:r>
        <w:rPr>
          <w:color w:val="000000"/>
        </w:rPr>
        <w:t xml:space="preserve"> </w:t>
      </w:r>
      <w:r>
        <w:rPr>
          <w:color w:val="000000"/>
        </w:rPr>
        <w:t>（</w:t>
      </w:r>
      <w:r>
        <w:rPr>
          <w:color w:val="000000"/>
        </w:rPr>
        <w:t>3</w:t>
      </w:r>
      <w:r>
        <w:rPr>
          <w:color w:val="000000"/>
        </w:rPr>
        <w:t>）</w:t>
      </w:r>
      <w:r>
        <w:rPr>
          <w:color w:val="000000"/>
        </w:rPr>
        <w:t xml:space="preserve"> </w:t>
      </w:r>
      <w:r>
        <w:rPr>
          <w:rFonts w:ascii="Arial"/>
          <w:color w:val="333333"/>
          <w:highlight w:val="white"/>
        </w:rPr>
        <w:t>中国共产党是中国工人阶级的先锋队，是中国人民和中华民族的先锋队；全心全意为人民服务是党的根本宗旨；中国共产党领导是中国特色社会主义最本质的特征，是中国特色社会主义制度的最大优势，党是最高政治领导力量。</w:t>
      </w:r>
      <w:r>
        <w:rPr>
          <w:color w:val="000000"/>
        </w:rPr>
        <w:t xml:space="preserve"> </w:t>
      </w:r>
    </w:p>
    <w:p w:rsidR="006167DC" w:rsidP="00CF4483">
      <w:pPr>
        <w:spacing w:after="0" w:line="360" w:lineRule="auto"/>
      </w:pPr>
      <w:r>
        <w:rPr>
          <w:color w:val="000000"/>
        </w:rPr>
        <w:t>【点评】本题考查对我国国家性质，尊重保障人权，坚持党的领导等相关知识的理解和运用，主要考查学生利用所学知识分析问题和解决问题的能力，难度值一般。</w:t>
      </w:r>
    </w:p>
    <w:sectPr>
      <w:headerReference w:type="even" r:id="rId13"/>
      <w:headerReference w:type="default" r:id="rId14"/>
      <w:footerReference w:type="default" r:id="rId15"/>
      <w:headerReference w:type="first" r:id="rId16"/>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67DC" w:rsidRPr="0006524F" w:rsidP="0006524F">
    <w:pPr>
      <w:pStyle w:val="Footer"/>
    </w:pPr>
    <w:r w:rsidRPr="0006524F">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67DC">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6167DC">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6167D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6167DC">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67DC" w:rsidRPr="0006524F" w:rsidP="0006524F">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665D1"/>
    <w:multiLevelType w:val="hybridMultilevel"/>
    <w:tmpl w:val="BBB232E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86560EB"/>
    <w:multiLevelType w:val="hybridMultilevel"/>
    <w:tmpl w:val="AA68ED8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1"/>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6524F"/>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443D3"/>
    <w:rsid w:val="00570E98"/>
    <w:rsid w:val="006167DC"/>
    <w:rsid w:val="006B7A92"/>
    <w:rsid w:val="006D054F"/>
    <w:rsid w:val="00751BBD"/>
    <w:rsid w:val="00777D0A"/>
    <w:rsid w:val="008222E8"/>
    <w:rsid w:val="0082413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F4483"/>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91B278F-F9C4-4393-AFF2-AF9425BA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a"/>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
    <w:name w:val="页眉 字符"/>
    <w:link w:val="Header"/>
    <w:uiPriority w:val="99"/>
    <w:qFormat/>
    <w:rPr>
      <w:sz w:val="18"/>
      <w:szCs w:val="18"/>
    </w:rPr>
  </w:style>
  <w:style w:type="character" w:customStyle="1" w:styleId="a0">
    <w:name w:val="页脚 字符"/>
    <w:link w:val="Footer"/>
    <w:uiPriority w:val="99"/>
    <w:qFormat/>
    <w:rPr>
      <w:sz w:val="18"/>
      <w:szCs w:val="18"/>
    </w:rPr>
  </w:style>
  <w:style w:type="character" w:customStyle="1" w:styleId="a1">
    <w:name w:val="批注框文本 字符"/>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header" Target="header3.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4B0BA4-7F41-4E19-AE23-55000B5F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1072</Words>
  <Characters>6111</Characters>
  <Application>Microsoft Office Word</Application>
  <DocSecurity>0</DocSecurity>
  <Lines>50</Lines>
  <Paragraphs>14</Paragraphs>
  <ScaleCrop>false</ScaleCrop>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9</cp:revision>
  <dcterms:created xsi:type="dcterms:W3CDTF">2013-12-09T06:44:00Z</dcterms:created>
  <dcterms:modified xsi:type="dcterms:W3CDTF">2021-05-28T04:46:00Z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