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F8373E">
      <w:pPr>
        <w:rPr>
          <w:lang w:eastAsia="zh-CN"/>
        </w:rPr>
      </w:pPr>
      <w:r>
        <w:rPr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2pt;height:20pt;margin-top:803pt;margin-left:820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bookmarkStart w:id="0" w:name="_GoBack"/>
      <w:bookmarkEnd w:id="0"/>
    </w:p>
    <w:p w:rsidR="00F8373E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初中地理湘教版七年级上册</w:t>
      </w:r>
      <w:r>
        <w:rPr>
          <w:b/>
          <w:bCs/>
          <w:sz w:val="28"/>
          <w:szCs w:val="28"/>
          <w:lang w:eastAsia="zh-CN"/>
        </w:rPr>
        <w:t xml:space="preserve"> </w:t>
      </w:r>
      <w:r>
        <w:rPr>
          <w:b/>
          <w:bCs/>
          <w:sz w:val="28"/>
          <w:szCs w:val="28"/>
          <w:lang w:eastAsia="zh-CN"/>
        </w:rPr>
        <w:t>第二章</w:t>
      </w:r>
      <w:r>
        <w:rPr>
          <w:b/>
          <w:bCs/>
          <w:sz w:val="28"/>
          <w:szCs w:val="28"/>
          <w:lang w:eastAsia="zh-CN"/>
        </w:rPr>
        <w:t xml:space="preserve"> </w:t>
      </w:r>
      <w:r>
        <w:rPr>
          <w:b/>
          <w:bCs/>
          <w:sz w:val="28"/>
          <w:szCs w:val="28"/>
          <w:lang w:eastAsia="zh-CN"/>
        </w:rPr>
        <w:t>地球的面貌</w:t>
      </w:r>
      <w:r>
        <w:rPr>
          <w:b/>
          <w:bCs/>
          <w:sz w:val="28"/>
          <w:szCs w:val="28"/>
          <w:lang w:eastAsia="zh-CN"/>
        </w:rPr>
        <w:t xml:space="preserve"> </w:t>
      </w:r>
      <w:r>
        <w:rPr>
          <w:b/>
          <w:bCs/>
          <w:sz w:val="28"/>
          <w:szCs w:val="28"/>
          <w:lang w:eastAsia="zh-CN"/>
        </w:rPr>
        <w:t>测验卷</w:t>
      </w:r>
    </w:p>
    <w:p w:rsidR="00F8373E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 w:rsidR="00F8373E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下列现象中，不是由地球自转产生的是（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F8373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昼夜交替</w:t>
      </w:r>
      <w:r>
        <w:rPr>
          <w:color w:val="000000"/>
          <w:lang w:eastAsia="zh-CN"/>
        </w:rPr>
        <w:t>                        </w:t>
      </w:r>
      <w:r>
        <w:rPr>
          <w:noProof/>
          <w:lang w:eastAsia="zh-CN"/>
        </w:rPr>
        <w:pict>
          <v:shape id="图片 1" o:spid="_x0000_i1026" type="#_x0000_t75" style="width:0.75pt;height:3pt;mso-wrap-style:square;visibility:visible">
            <v:imagedata r:id="rId7" o:title=""/>
          </v:shape>
        </w:pic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时间差异</w:t>
      </w:r>
      <w:r>
        <w:rPr>
          <w:color w:val="000000"/>
          <w:lang w:eastAsia="zh-CN"/>
        </w:rPr>
        <w:t>                        </w:t>
      </w:r>
      <w:r>
        <w:rPr>
          <w:noProof/>
          <w:lang w:eastAsia="zh-CN"/>
        </w:rPr>
        <w:pict>
          <v:shape id="图片 2" o:spid="_x0000_i1027" type="#_x0000_t75" style="width:0.75pt;height:3pt;mso-wrap-style:square;visibility:visible">
            <v:imagedata r:id="rId7" o:title=""/>
          </v:shape>
        </w:pict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五带的划分</w:t>
      </w:r>
      <w:r>
        <w:rPr>
          <w:color w:val="000000"/>
          <w:lang w:eastAsia="zh-CN"/>
        </w:rPr>
        <w:t>                        </w:t>
      </w:r>
      <w:r>
        <w:rPr>
          <w:noProof/>
          <w:lang w:eastAsia="zh-CN"/>
        </w:rPr>
        <w:pict>
          <v:shape id="图片 3" o:spid="_x0000_i1028" type="#_x0000_t75" style="width:0.75pt;height:3pt;mso-wrap-style:square;visibility:visible">
            <v:imagedata r:id="rId7" o:title=""/>
          </v:shape>
        </w:pic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太阳东升西落</w:t>
      </w:r>
    </w:p>
    <w:p w:rsidR="00F8373E">
      <w:pPr>
        <w:spacing w:after="0"/>
        <w:rPr>
          <w:lang w:eastAsia="zh-CN"/>
        </w:rPr>
      </w:pPr>
      <w:r>
        <w:rPr>
          <w:color w:val="000000"/>
          <w:lang w:eastAsia="zh-CN"/>
        </w:rPr>
        <w:t>2.2021</w:t>
      </w:r>
      <w:r>
        <w:rPr>
          <w:color w:val="000000"/>
          <w:lang w:eastAsia="zh-CN"/>
        </w:rPr>
        <w:t>年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月</w:t>
      </w:r>
      <w:r>
        <w:rPr>
          <w:color w:val="000000"/>
          <w:lang w:eastAsia="zh-CN"/>
        </w:rPr>
        <w:t>11</w:t>
      </w:r>
      <w:r>
        <w:rPr>
          <w:color w:val="000000"/>
          <w:lang w:eastAsia="zh-CN"/>
        </w:rPr>
        <w:t>日（除夕）</w:t>
      </w:r>
      <w:r>
        <w:rPr>
          <w:color w:val="000000"/>
          <w:lang w:eastAsia="zh-CN"/>
        </w:rPr>
        <w:t>20</w:t>
      </w:r>
      <w:r>
        <w:rPr>
          <w:color w:val="000000"/>
          <w:lang w:eastAsia="zh-CN"/>
        </w:rPr>
        <w:t>时，央视春晚正式开播，法国巴黎的华人在当地时间</w:t>
      </w:r>
      <w:r>
        <w:rPr>
          <w:color w:val="000000"/>
          <w:lang w:eastAsia="zh-CN"/>
        </w:rPr>
        <w:t>12</w:t>
      </w:r>
      <w:r>
        <w:rPr>
          <w:color w:val="000000"/>
          <w:lang w:eastAsia="zh-CN"/>
        </w:rPr>
        <w:t>时同步收看，造成这种时间差异的主要原因是（　　　）</w:t>
      </w:r>
      <w:r>
        <w:rPr>
          <w:color w:val="000000"/>
          <w:lang w:eastAsia="zh-CN"/>
        </w:rPr>
        <w:t xml:space="preserve">            </w:t>
      </w:r>
    </w:p>
    <w:p w:rsidR="00F8373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四季的变化</w:t>
      </w:r>
      <w:r>
        <w:rPr>
          <w:color w:val="000000"/>
          <w:lang w:eastAsia="zh-CN"/>
        </w:rPr>
        <w:t>                          </w:t>
      </w:r>
      <w:r>
        <w:rPr>
          <w:noProof/>
          <w:lang w:eastAsia="zh-CN"/>
        </w:rPr>
        <w:pict>
          <v:shape id="图片 4" o:spid="_x0000_i1029" type="#_x0000_t75" style="width:1.5pt;height:3pt;mso-wrap-style:square;visibility:visible">
            <v:imagedata r:id="rId8" o:title=""/>
          </v:shape>
        </w:pic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月球公转</w:t>
      </w:r>
      <w:r>
        <w:rPr>
          <w:color w:val="000000"/>
          <w:lang w:eastAsia="zh-CN"/>
        </w:rPr>
        <w:t>                          </w:t>
      </w:r>
      <w:r>
        <w:rPr>
          <w:noProof/>
          <w:lang w:eastAsia="zh-CN"/>
        </w:rPr>
        <w:pict>
          <v:shape id="图片 5" o:spid="_x0000_i1030" type="#_x0000_t75" style="width:1.5pt;height:3pt;mso-wrap-style:square;visibility:visible">
            <v:imagedata r:id="rId8" o:title=""/>
          </v:shape>
        </w:pict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地球公转</w:t>
      </w:r>
      <w:r>
        <w:rPr>
          <w:color w:val="000000"/>
          <w:lang w:eastAsia="zh-CN"/>
        </w:rPr>
        <w:t>                          </w:t>
      </w:r>
      <w:r>
        <w:rPr>
          <w:noProof/>
          <w:lang w:eastAsia="zh-CN"/>
        </w:rPr>
        <w:pict>
          <v:shape id="图片 6" o:spid="_x0000_i1031" type="#_x0000_t75" style="width:1.5pt;height:3pt;mso-wrap-style:square;visibility:visible">
            <v:imagedata r:id="rId8" o:title=""/>
          </v:shape>
        </w:pic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地球自转</w:t>
      </w:r>
    </w:p>
    <w:p w:rsidR="00F8373E">
      <w:pPr>
        <w:spacing w:after="0"/>
        <w:rPr>
          <w:lang w:eastAsia="zh-CN"/>
        </w:rPr>
      </w:pPr>
      <w:r>
        <w:rPr>
          <w:color w:val="000000"/>
          <w:lang w:eastAsia="zh-CN"/>
        </w:rPr>
        <w:t>读传统航线和北极东北航线示意图，完成下面小题。</w:t>
      </w:r>
      <w:r>
        <w:rPr>
          <w:color w:val="000000"/>
          <w:lang w:eastAsia="zh-CN"/>
        </w:rPr>
        <w:t xml:space="preserve">  </w:t>
      </w:r>
    </w:p>
    <w:p w:rsidR="00F8373E">
      <w:pPr>
        <w:spacing w:after="0"/>
      </w:pPr>
      <w:r>
        <w:rPr>
          <w:noProof/>
          <w:lang w:eastAsia="zh-CN"/>
        </w:rPr>
        <w:pict>
          <v:shape id="图片 7" o:spid="_x0000_i1032" type="#_x0000_t75" alt="图片_x0020_100006" style="width:213pt;height:221.25pt;mso-wrap-style:square;visibility:visible">
            <v:imagedata r:id="rId9" o:title="图片_x0020_100006"/>
          </v:shape>
        </w:pict>
      </w:r>
    </w:p>
    <w:p w:rsidR="00F8373E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3</w:t>
      </w:r>
      <w:r>
        <w:rPr>
          <w:color w:val="000000"/>
          <w:lang w:eastAsia="zh-CN"/>
        </w:rPr>
        <w:t>.</w:t>
      </w:r>
      <w:r w:rsidR="00EB380D">
        <w:rPr>
          <w:color w:val="000000"/>
          <w:lang w:eastAsia="zh-CN"/>
        </w:rPr>
        <w:t>图中</w:t>
      </w:r>
      <w:r w:rsidR="00EB380D">
        <w:rPr>
          <w:color w:val="000000"/>
          <w:lang w:eastAsia="zh-CN"/>
        </w:rPr>
        <w:t>M</w:t>
      </w:r>
      <w:r w:rsidR="00EB380D">
        <w:rPr>
          <w:color w:val="000000"/>
          <w:lang w:eastAsia="zh-CN"/>
        </w:rPr>
        <w:t>处位于（</w:t>
      </w:r>
      <w:r w:rsidR="00EB380D">
        <w:rPr>
          <w:color w:val="000000"/>
          <w:lang w:eastAsia="zh-CN"/>
        </w:rPr>
        <w:t xml:space="preserve">   </w:t>
      </w:r>
      <w:r w:rsidR="00EB380D">
        <w:rPr>
          <w:color w:val="000000"/>
          <w:lang w:eastAsia="zh-CN"/>
        </w:rPr>
        <w:t>）</w:t>
      </w:r>
      <w:r w:rsidR="00EB380D">
        <w:rPr>
          <w:color w:val="000000"/>
          <w:lang w:eastAsia="zh-CN"/>
        </w:rPr>
        <w:t xml:space="preserve">            </w:t>
      </w:r>
    </w:p>
    <w:p w:rsidR="00F8373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</w:t>
      </w:r>
      <w:r>
        <w:rPr>
          <w:color w:val="000000"/>
          <w:lang w:eastAsia="zh-CN"/>
        </w:rPr>
        <w:t>白令海峡</w:t>
      </w:r>
      <w:r>
        <w:rPr>
          <w:lang w:eastAsia="zh-CN"/>
        </w:rPr>
        <w:br/>
      </w:r>
      <w:r>
        <w:rPr>
          <w:color w:val="000000"/>
          <w:lang w:eastAsia="zh-CN"/>
        </w:rPr>
        <w:t>B.</w:t>
      </w:r>
      <w:r>
        <w:rPr>
          <w:color w:val="000000"/>
          <w:lang w:eastAsia="zh-CN"/>
        </w:rPr>
        <w:t>土耳其海峡</w:t>
      </w:r>
      <w:r>
        <w:rPr>
          <w:lang w:eastAsia="zh-CN"/>
        </w:rPr>
        <w:br/>
      </w:r>
      <w:r>
        <w:rPr>
          <w:color w:val="000000"/>
          <w:lang w:eastAsia="zh-CN"/>
        </w:rPr>
        <w:t>C.</w:t>
      </w:r>
      <w:r>
        <w:rPr>
          <w:color w:val="000000"/>
          <w:lang w:eastAsia="zh-CN"/>
        </w:rPr>
        <w:t>马六甲海峡</w:t>
      </w:r>
      <w:r>
        <w:rPr>
          <w:lang w:eastAsia="zh-CN"/>
        </w:rPr>
        <w:br/>
      </w:r>
      <w:r>
        <w:rPr>
          <w:color w:val="000000"/>
          <w:lang w:eastAsia="zh-CN"/>
        </w:rPr>
        <w:t>D.</w:t>
      </w:r>
      <w:r>
        <w:rPr>
          <w:color w:val="000000"/>
          <w:lang w:eastAsia="zh-CN"/>
        </w:rPr>
        <w:t>英吉利海峡</w:t>
      </w:r>
    </w:p>
    <w:p w:rsidR="00F8373E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4</w:t>
      </w:r>
      <w:r>
        <w:rPr>
          <w:color w:val="000000"/>
          <w:lang w:eastAsia="zh-CN"/>
        </w:rPr>
        <w:t>.</w:t>
      </w:r>
      <w:r w:rsidR="00EB380D">
        <w:rPr>
          <w:color w:val="000000"/>
          <w:lang w:eastAsia="zh-CN"/>
        </w:rPr>
        <w:t>某游轮自欧洲西部经传统航线来中国旅游，依次经过（</w:t>
      </w:r>
      <w:r w:rsidR="00EB380D">
        <w:rPr>
          <w:color w:val="000000"/>
          <w:lang w:eastAsia="zh-CN"/>
        </w:rPr>
        <w:t xml:space="preserve">   </w:t>
      </w:r>
      <w:r w:rsidR="00EB380D">
        <w:rPr>
          <w:color w:val="000000"/>
          <w:lang w:eastAsia="zh-CN"/>
        </w:rPr>
        <w:t>）</w:t>
      </w:r>
      <w:r w:rsidR="00EB380D">
        <w:rPr>
          <w:color w:val="000000"/>
          <w:lang w:eastAsia="zh-CN"/>
        </w:rPr>
        <w:t xml:space="preserve">            </w:t>
      </w:r>
    </w:p>
    <w:p w:rsidR="00F8373E">
      <w:pPr>
        <w:spacing w:after="0"/>
        <w:ind w:left="150"/>
      </w:pPr>
      <w:r>
        <w:rPr>
          <w:color w:val="000000"/>
        </w:rPr>
        <w:t>A.</w:t>
      </w:r>
      <w:r>
        <w:rPr>
          <w:color w:val="000000"/>
        </w:rPr>
        <w:t>太平洋、大西洋、印度洋</w:t>
      </w:r>
      <w:r>
        <w:br/>
      </w:r>
      <w:r>
        <w:rPr>
          <w:color w:val="000000"/>
        </w:rPr>
        <w:t>B.</w:t>
      </w:r>
      <w:r>
        <w:rPr>
          <w:color w:val="000000"/>
        </w:rPr>
        <w:t>大西洋、太平洋、印度洋</w:t>
      </w:r>
      <w:r>
        <w:br/>
      </w:r>
      <w:r>
        <w:rPr>
          <w:color w:val="000000"/>
        </w:rPr>
        <w:t>C.</w:t>
      </w:r>
      <w:r>
        <w:rPr>
          <w:color w:val="000000"/>
        </w:rPr>
        <w:t>印度洋、太平洋、大西洋</w:t>
      </w:r>
      <w:r>
        <w:br/>
      </w:r>
      <w:r>
        <w:rPr>
          <w:color w:val="000000"/>
        </w:rPr>
        <w:t>D.</w:t>
      </w:r>
      <w:r>
        <w:rPr>
          <w:color w:val="000000"/>
        </w:rPr>
        <w:t>大西洋，印度洋、太平洋</w:t>
      </w:r>
    </w:p>
    <w:p w:rsidR="00F8373E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5</w:t>
      </w:r>
      <w:r>
        <w:rPr>
          <w:color w:val="000000"/>
          <w:lang w:eastAsia="zh-CN"/>
        </w:rPr>
        <w:t>.</w:t>
      </w:r>
      <w:r w:rsidR="00EB380D">
        <w:rPr>
          <w:color w:val="000000"/>
          <w:lang w:eastAsia="zh-CN"/>
        </w:rPr>
        <w:t>与传统航线相比，北极东北航线的优势是（</w:t>
      </w:r>
      <w:r w:rsidR="00EB380D">
        <w:rPr>
          <w:color w:val="000000"/>
          <w:lang w:eastAsia="zh-CN"/>
        </w:rPr>
        <w:t xml:space="preserve">   </w:t>
      </w:r>
      <w:r w:rsidR="00EB380D">
        <w:rPr>
          <w:color w:val="000000"/>
          <w:lang w:eastAsia="zh-CN"/>
        </w:rPr>
        <w:t>）</w:t>
      </w:r>
      <w:r w:rsidR="00EB380D">
        <w:rPr>
          <w:color w:val="000000"/>
          <w:lang w:eastAsia="zh-CN"/>
        </w:rPr>
        <w:t xml:space="preserve">            </w:t>
      </w:r>
    </w:p>
    <w:p w:rsidR="00F8373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</w:t>
      </w:r>
      <w:r>
        <w:rPr>
          <w:color w:val="000000"/>
          <w:lang w:eastAsia="zh-CN"/>
        </w:rPr>
        <w:t>四季皆可通航</w:t>
      </w:r>
      <w:r>
        <w:rPr>
          <w:lang w:eastAsia="zh-CN"/>
        </w:rPr>
        <w:br/>
      </w:r>
      <w:r>
        <w:rPr>
          <w:color w:val="000000"/>
          <w:lang w:eastAsia="zh-CN"/>
        </w:rPr>
        <w:t>B.</w:t>
      </w:r>
      <w:r>
        <w:rPr>
          <w:color w:val="000000"/>
          <w:lang w:eastAsia="zh-CN"/>
        </w:rPr>
        <w:t>通航里程更短</w:t>
      </w:r>
      <w:r>
        <w:rPr>
          <w:lang w:eastAsia="zh-CN"/>
        </w:rPr>
        <w:br/>
      </w:r>
      <w:r>
        <w:rPr>
          <w:color w:val="000000"/>
          <w:lang w:eastAsia="zh-CN"/>
        </w:rPr>
        <w:t>C.</w:t>
      </w:r>
      <w:r>
        <w:rPr>
          <w:color w:val="000000"/>
          <w:lang w:eastAsia="zh-CN"/>
        </w:rPr>
        <w:t>途经国家更多</w:t>
      </w:r>
      <w:r>
        <w:rPr>
          <w:lang w:eastAsia="zh-CN"/>
        </w:rPr>
        <w:br/>
      </w:r>
      <w:r>
        <w:rPr>
          <w:color w:val="000000"/>
          <w:lang w:eastAsia="zh-CN"/>
        </w:rPr>
        <w:t>D.</w:t>
      </w:r>
      <w:r>
        <w:rPr>
          <w:color w:val="000000"/>
          <w:lang w:eastAsia="zh-CN"/>
        </w:rPr>
        <w:t>沿线港口众多</w:t>
      </w:r>
    </w:p>
    <w:p w:rsidR="00F8373E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6</w:t>
      </w:r>
      <w:r>
        <w:rPr>
          <w:color w:val="000000"/>
          <w:lang w:eastAsia="zh-CN"/>
        </w:rPr>
        <w:t>.</w:t>
      </w:r>
      <w:r w:rsidR="00EB380D">
        <w:rPr>
          <w:color w:val="000000"/>
          <w:lang w:eastAsia="zh-CN"/>
        </w:rPr>
        <w:t>北极东北航线沿线通航面临的主要困难是（</w:t>
      </w:r>
      <w:r w:rsidR="00EB380D">
        <w:rPr>
          <w:color w:val="000000"/>
          <w:lang w:eastAsia="zh-CN"/>
        </w:rPr>
        <w:t xml:space="preserve">   </w:t>
      </w:r>
      <w:r w:rsidR="00EB380D">
        <w:rPr>
          <w:color w:val="000000"/>
          <w:lang w:eastAsia="zh-CN"/>
        </w:rPr>
        <w:t>）</w:t>
      </w:r>
      <w:r w:rsidR="00EB380D">
        <w:rPr>
          <w:color w:val="000000"/>
          <w:lang w:eastAsia="zh-CN"/>
        </w:rPr>
        <w:t xml:space="preserve">            </w:t>
      </w:r>
    </w:p>
    <w:p w:rsidR="00F8373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</w:t>
      </w:r>
      <w:r>
        <w:rPr>
          <w:color w:val="000000"/>
          <w:lang w:eastAsia="zh-CN"/>
        </w:rPr>
        <w:t>易缺氧</w:t>
      </w:r>
      <w:r>
        <w:rPr>
          <w:lang w:eastAsia="zh-CN"/>
        </w:rPr>
        <w:br/>
      </w:r>
      <w:r>
        <w:rPr>
          <w:color w:val="000000"/>
          <w:lang w:eastAsia="zh-CN"/>
        </w:rPr>
        <w:t>B.</w:t>
      </w:r>
      <w:r>
        <w:rPr>
          <w:color w:val="000000"/>
          <w:lang w:eastAsia="zh-CN"/>
        </w:rPr>
        <w:t>台风多</w:t>
      </w:r>
      <w:r>
        <w:rPr>
          <w:lang w:eastAsia="zh-CN"/>
        </w:rPr>
        <w:br/>
      </w:r>
      <w:r>
        <w:rPr>
          <w:color w:val="000000"/>
          <w:lang w:eastAsia="zh-CN"/>
        </w:rPr>
        <w:t>C.</w:t>
      </w:r>
      <w:r>
        <w:rPr>
          <w:color w:val="000000"/>
          <w:lang w:eastAsia="zh-CN"/>
        </w:rPr>
        <w:t>浮冰多</w:t>
      </w:r>
      <w:r>
        <w:rPr>
          <w:lang w:eastAsia="zh-CN"/>
        </w:rPr>
        <w:br/>
      </w:r>
      <w:r>
        <w:rPr>
          <w:color w:val="000000"/>
          <w:lang w:eastAsia="zh-CN"/>
        </w:rPr>
        <w:t>D.</w:t>
      </w:r>
      <w:r>
        <w:rPr>
          <w:color w:val="000000"/>
          <w:lang w:eastAsia="zh-CN"/>
        </w:rPr>
        <w:t>沙尘多</w:t>
      </w:r>
    </w:p>
    <w:p w:rsidR="00F8373E">
      <w:pPr>
        <w:spacing w:after="0"/>
      </w:pPr>
      <w:r>
        <w:rPr>
          <w:color w:val="000000"/>
        </w:rPr>
        <w:t>读图回答下列小题。</w:t>
      </w:r>
      <w:r>
        <w:rPr>
          <w:color w:val="000000"/>
        </w:rPr>
        <w:t xml:space="preserve">  </w:t>
      </w:r>
    </w:p>
    <w:p w:rsidR="00F8373E">
      <w:pPr>
        <w:spacing w:after="0"/>
      </w:pPr>
      <w:r>
        <w:rPr>
          <w:noProof/>
          <w:lang w:eastAsia="zh-CN"/>
        </w:rPr>
        <w:pict>
          <v:shape id="图片 8" o:spid="_x0000_i1033" type="#_x0000_t75" alt="图片_x0020_100002" style="width:159.75pt;height:207pt;mso-wrap-style:square;visibility:visible">
            <v:imagedata r:id="rId10" o:title="图片_x0020_100002"/>
          </v:shape>
        </w:pict>
      </w:r>
    </w:p>
    <w:p w:rsidR="00F8373E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7</w:t>
      </w:r>
      <w:r>
        <w:rPr>
          <w:color w:val="000000"/>
          <w:lang w:eastAsia="zh-CN"/>
        </w:rPr>
        <w:t>.</w:t>
      </w:r>
      <w:r w:rsidR="00EB380D">
        <w:rPr>
          <w:color w:val="000000"/>
          <w:lang w:eastAsia="zh-CN"/>
        </w:rPr>
        <w:t>图中甲地地理坐标为（</w:t>
      </w:r>
      <w:r w:rsidR="00EB380D">
        <w:rPr>
          <w:color w:val="000000"/>
          <w:lang w:eastAsia="zh-CN"/>
        </w:rPr>
        <w:t xml:space="preserve">   </w:t>
      </w:r>
      <w:r w:rsidR="00EB380D">
        <w:rPr>
          <w:color w:val="000000"/>
          <w:lang w:eastAsia="zh-CN"/>
        </w:rPr>
        <w:t>）</w:t>
      </w:r>
      <w:r w:rsidR="00EB380D">
        <w:rPr>
          <w:color w:val="000000"/>
          <w:lang w:eastAsia="zh-CN"/>
        </w:rPr>
        <w:t xml:space="preserve">            </w:t>
      </w:r>
    </w:p>
    <w:p w:rsidR="00F8373E">
      <w:pPr>
        <w:spacing w:after="0"/>
        <w:ind w:left="150"/>
      </w:pPr>
      <w:r>
        <w:rPr>
          <w:color w:val="000000"/>
        </w:rPr>
        <w:t>A.(30°N</w:t>
      </w:r>
      <w:r>
        <w:rPr>
          <w:color w:val="000000"/>
        </w:rPr>
        <w:t>，</w:t>
      </w:r>
      <w:r>
        <w:rPr>
          <w:color w:val="000000"/>
        </w:rPr>
        <w:t>90°E)</w:t>
      </w:r>
      <w:r>
        <w:br/>
      </w:r>
      <w:r>
        <w:rPr>
          <w:color w:val="000000"/>
        </w:rPr>
        <w:t>B.(30°S</w:t>
      </w:r>
      <w:r>
        <w:rPr>
          <w:color w:val="000000"/>
        </w:rPr>
        <w:t>，</w:t>
      </w:r>
      <w:r>
        <w:rPr>
          <w:color w:val="000000"/>
        </w:rPr>
        <w:t>90°E)</w:t>
      </w:r>
      <w:r>
        <w:br/>
      </w:r>
      <w:r>
        <w:rPr>
          <w:color w:val="000000"/>
        </w:rPr>
        <w:t>C.(30°N</w:t>
      </w:r>
      <w:r>
        <w:rPr>
          <w:color w:val="000000"/>
        </w:rPr>
        <w:t>，</w:t>
      </w:r>
      <w:r>
        <w:rPr>
          <w:color w:val="000000"/>
        </w:rPr>
        <w:t>90°W)</w:t>
      </w:r>
      <w:r>
        <w:br/>
      </w:r>
      <w:r>
        <w:rPr>
          <w:color w:val="000000"/>
        </w:rPr>
        <w:t>D.(30°S</w:t>
      </w:r>
      <w:r>
        <w:rPr>
          <w:color w:val="000000"/>
        </w:rPr>
        <w:t>，</w:t>
      </w:r>
      <w:r>
        <w:rPr>
          <w:color w:val="000000"/>
        </w:rPr>
        <w:t>90°W)</w:t>
      </w:r>
    </w:p>
    <w:p w:rsidR="00F8373E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8</w:t>
      </w:r>
      <w:r>
        <w:rPr>
          <w:color w:val="000000"/>
          <w:lang w:eastAsia="zh-CN"/>
        </w:rPr>
        <w:t>.</w:t>
      </w:r>
      <w:r w:rsidR="00EB380D">
        <w:rPr>
          <w:color w:val="000000"/>
          <w:lang w:eastAsia="zh-CN"/>
        </w:rPr>
        <w:t>图中甲地位于（</w:t>
      </w:r>
      <w:r w:rsidR="00EB380D">
        <w:rPr>
          <w:color w:val="000000"/>
          <w:lang w:eastAsia="zh-CN"/>
        </w:rPr>
        <w:t xml:space="preserve">   </w:t>
      </w:r>
      <w:r w:rsidR="00EB380D">
        <w:rPr>
          <w:color w:val="000000"/>
          <w:lang w:eastAsia="zh-CN"/>
        </w:rPr>
        <w:t>）</w:t>
      </w:r>
      <w:r w:rsidR="00EB380D">
        <w:rPr>
          <w:color w:val="000000"/>
          <w:lang w:eastAsia="zh-CN"/>
        </w:rPr>
        <w:t xml:space="preserve">            </w:t>
      </w:r>
    </w:p>
    <w:p w:rsidR="00F8373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</w:t>
      </w:r>
      <w:r>
        <w:rPr>
          <w:color w:val="000000"/>
          <w:lang w:eastAsia="zh-CN"/>
        </w:rPr>
        <w:t>欧洲</w:t>
      </w:r>
      <w:r>
        <w:rPr>
          <w:lang w:eastAsia="zh-CN"/>
        </w:rPr>
        <w:br/>
      </w:r>
      <w:r>
        <w:rPr>
          <w:color w:val="000000"/>
          <w:lang w:eastAsia="zh-CN"/>
        </w:rPr>
        <w:t>B.</w:t>
      </w:r>
      <w:r>
        <w:rPr>
          <w:color w:val="000000"/>
          <w:lang w:eastAsia="zh-CN"/>
        </w:rPr>
        <w:t>东半球</w:t>
      </w:r>
      <w:r>
        <w:rPr>
          <w:lang w:eastAsia="zh-CN"/>
        </w:rPr>
        <w:br/>
      </w:r>
      <w:r>
        <w:rPr>
          <w:color w:val="000000"/>
          <w:lang w:eastAsia="zh-CN"/>
        </w:rPr>
        <w:t>C.</w:t>
      </w:r>
      <w:r>
        <w:rPr>
          <w:color w:val="000000"/>
          <w:lang w:eastAsia="zh-CN"/>
        </w:rPr>
        <w:t>昼半球</w:t>
      </w:r>
      <w:r>
        <w:rPr>
          <w:lang w:eastAsia="zh-CN"/>
        </w:rPr>
        <w:br/>
      </w:r>
      <w:r>
        <w:rPr>
          <w:color w:val="000000"/>
          <w:lang w:eastAsia="zh-CN"/>
        </w:rPr>
        <w:t>D.</w:t>
      </w:r>
      <w:r>
        <w:rPr>
          <w:color w:val="000000"/>
          <w:lang w:eastAsia="zh-CN"/>
        </w:rPr>
        <w:t>热带</w:t>
      </w:r>
    </w:p>
    <w:p w:rsidR="00F8373E">
      <w:pPr>
        <w:spacing w:after="0"/>
        <w:rPr>
          <w:lang w:eastAsia="zh-CN"/>
        </w:rPr>
      </w:pPr>
      <w:r>
        <w:rPr>
          <w:color w:val="000000"/>
          <w:lang w:eastAsia="zh-CN"/>
        </w:rPr>
        <w:t>读下图，完成下列小题。</w:t>
      </w:r>
      <w:r>
        <w:rPr>
          <w:color w:val="000000"/>
          <w:lang w:eastAsia="zh-CN"/>
        </w:rPr>
        <w:t xml:space="preserve">  </w:t>
      </w:r>
    </w:p>
    <w:p w:rsidR="00F8373E">
      <w:pPr>
        <w:spacing w:after="0"/>
      </w:pPr>
      <w:r>
        <w:rPr>
          <w:noProof/>
          <w:lang w:eastAsia="zh-CN"/>
        </w:rPr>
        <w:pict>
          <v:shape id="图片 9" o:spid="_x0000_i1034" type="#_x0000_t75" alt="图片_x0020_100003" style="width:213.75pt;height:174.75pt;mso-wrap-style:square;visibility:visible">
            <v:imagedata r:id="rId11" o:title="图片_x0020_100003"/>
          </v:shape>
        </w:pict>
      </w:r>
    </w:p>
    <w:p w:rsidR="00F8373E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9</w:t>
      </w:r>
      <w:r>
        <w:rPr>
          <w:color w:val="000000"/>
          <w:lang w:eastAsia="zh-CN"/>
        </w:rPr>
        <w:t>.</w:t>
      </w:r>
      <w:r w:rsidR="00EB380D">
        <w:rPr>
          <w:color w:val="000000"/>
          <w:lang w:eastAsia="zh-CN"/>
        </w:rPr>
        <w:t>图中关于比例尺的说法正确的是（</w:t>
      </w:r>
      <w:r w:rsidR="00EB380D">
        <w:rPr>
          <w:color w:val="000000"/>
          <w:lang w:eastAsia="zh-CN"/>
        </w:rPr>
        <w:t xml:space="preserve">   </w:t>
      </w:r>
      <w:r w:rsidR="00EB380D">
        <w:rPr>
          <w:color w:val="000000"/>
          <w:lang w:eastAsia="zh-CN"/>
        </w:rPr>
        <w:t>）</w:t>
      </w:r>
      <w:r w:rsidR="00EB380D">
        <w:rPr>
          <w:color w:val="000000"/>
          <w:lang w:eastAsia="zh-CN"/>
        </w:rPr>
        <w:t xml:space="preserve">            </w:t>
      </w:r>
    </w:p>
    <w:p w:rsidR="00F8373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</w:t>
      </w:r>
      <w:r>
        <w:rPr>
          <w:color w:val="000000"/>
          <w:lang w:eastAsia="zh-CN"/>
        </w:rPr>
        <w:t>图中比例尺可转化为数字式：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1000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1/1000</w:t>
      </w:r>
      <w:r>
        <w:rPr>
          <w:lang w:eastAsia="zh-CN"/>
        </w:rPr>
        <w:br/>
      </w:r>
      <w:r>
        <w:rPr>
          <w:color w:val="000000"/>
          <w:lang w:eastAsia="zh-CN"/>
        </w:rPr>
        <w:t>B.</w:t>
      </w:r>
      <w:r>
        <w:rPr>
          <w:color w:val="000000"/>
          <w:lang w:eastAsia="zh-CN"/>
        </w:rPr>
        <w:t>图中比例尺可转化为文字式：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厘米等于</w:t>
      </w:r>
      <w:r>
        <w:rPr>
          <w:color w:val="000000"/>
          <w:lang w:eastAsia="zh-CN"/>
        </w:rPr>
        <w:t>1000</w:t>
      </w:r>
      <w:r>
        <w:rPr>
          <w:color w:val="000000"/>
          <w:lang w:eastAsia="zh-CN"/>
        </w:rPr>
        <w:t>米</w:t>
      </w:r>
      <w:r>
        <w:rPr>
          <w:lang w:eastAsia="zh-CN"/>
        </w:rPr>
        <w:br/>
      </w:r>
      <w:r>
        <w:rPr>
          <w:color w:val="000000"/>
          <w:lang w:eastAsia="zh-CN"/>
        </w:rPr>
        <w:t>C.</w:t>
      </w:r>
      <w:r>
        <w:rPr>
          <w:color w:val="000000"/>
          <w:lang w:eastAsia="zh-CN"/>
        </w:rPr>
        <w:t>若甲乙两村图上距离为</w:t>
      </w:r>
      <w:r>
        <w:rPr>
          <w:color w:val="000000"/>
          <w:lang w:eastAsia="zh-CN"/>
        </w:rPr>
        <w:t>3.4</w:t>
      </w:r>
      <w:r>
        <w:rPr>
          <w:color w:val="000000"/>
          <w:lang w:eastAsia="zh-CN"/>
        </w:rPr>
        <w:t>厘米，则实际距离为</w:t>
      </w:r>
      <w:r>
        <w:rPr>
          <w:color w:val="000000"/>
          <w:lang w:eastAsia="zh-CN"/>
        </w:rPr>
        <w:t>3400</w:t>
      </w:r>
      <w:r>
        <w:rPr>
          <w:color w:val="000000"/>
          <w:lang w:eastAsia="zh-CN"/>
        </w:rPr>
        <w:t>米</w:t>
      </w:r>
      <w:r>
        <w:rPr>
          <w:lang w:eastAsia="zh-CN"/>
        </w:rPr>
        <w:br/>
      </w:r>
      <w:r>
        <w:rPr>
          <w:color w:val="000000"/>
          <w:lang w:eastAsia="zh-CN"/>
        </w:rPr>
        <w:t>D.</w:t>
      </w:r>
      <w:r>
        <w:rPr>
          <w:color w:val="000000"/>
          <w:lang w:eastAsia="zh-CN"/>
        </w:rPr>
        <w:t>与图中图幅相同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5000</w:t>
      </w:r>
      <w:r>
        <w:rPr>
          <w:color w:val="000000"/>
          <w:lang w:eastAsia="zh-CN"/>
        </w:rPr>
        <w:t>的地图相比，图中的内容更详细</w:t>
      </w:r>
    </w:p>
    <w:p w:rsidR="00F8373E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1</w:t>
      </w:r>
      <w:r>
        <w:rPr>
          <w:color w:val="000000"/>
          <w:lang w:eastAsia="zh-CN"/>
        </w:rPr>
        <w:t>0.</w:t>
      </w:r>
      <w:r w:rsidR="00EB380D">
        <w:rPr>
          <w:color w:val="000000"/>
          <w:lang w:eastAsia="zh-CN"/>
        </w:rPr>
        <w:t>某地理兴趣小组根据图中从甲村出发设计了</w:t>
      </w:r>
      <w:r w:rsidR="00EB380D">
        <w:rPr>
          <w:color w:val="000000"/>
          <w:lang w:eastAsia="zh-CN"/>
        </w:rPr>
        <w:t>a</w:t>
      </w:r>
      <w:r w:rsidR="00EB380D">
        <w:rPr>
          <w:color w:val="000000"/>
          <w:lang w:eastAsia="zh-CN"/>
        </w:rPr>
        <w:t>、</w:t>
      </w:r>
      <w:r w:rsidR="00EB380D">
        <w:rPr>
          <w:color w:val="000000"/>
          <w:lang w:eastAsia="zh-CN"/>
        </w:rPr>
        <w:t>b</w:t>
      </w:r>
      <w:r w:rsidR="00EB380D">
        <w:rPr>
          <w:color w:val="000000"/>
          <w:lang w:eastAsia="zh-CN"/>
        </w:rPr>
        <w:t>、</w:t>
      </w:r>
      <w:r w:rsidR="00EB380D">
        <w:rPr>
          <w:color w:val="000000"/>
          <w:lang w:eastAsia="zh-CN"/>
        </w:rPr>
        <w:t>c</w:t>
      </w:r>
      <w:r w:rsidR="00EB380D">
        <w:rPr>
          <w:color w:val="000000"/>
          <w:lang w:eastAsia="zh-CN"/>
        </w:rPr>
        <w:t>三条考察路线，下列说法正确的是（</w:t>
      </w:r>
      <w:r w:rsidR="00EB380D">
        <w:rPr>
          <w:color w:val="000000"/>
          <w:lang w:eastAsia="zh-CN"/>
        </w:rPr>
        <w:t xml:space="preserve">   </w:t>
      </w:r>
      <w:r w:rsidR="00EB380D">
        <w:rPr>
          <w:color w:val="000000"/>
          <w:lang w:eastAsia="zh-CN"/>
        </w:rPr>
        <w:t>）</w:t>
      </w:r>
      <w:r w:rsidR="00EB380D">
        <w:rPr>
          <w:color w:val="000000"/>
          <w:lang w:eastAsia="zh-CN"/>
        </w:rPr>
        <w:t xml:space="preserve">            </w:t>
      </w:r>
    </w:p>
    <w:p w:rsidR="00F8373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A.a</w:t>
      </w:r>
      <w:r>
        <w:rPr>
          <w:color w:val="000000"/>
          <w:lang w:eastAsia="zh-CN"/>
        </w:rPr>
        <w:t>路线主要沿山谷前进，可以攀登山峰</w:t>
      </w:r>
      <w:r>
        <w:rPr>
          <w:lang w:eastAsia="zh-CN"/>
        </w:rPr>
        <w:br/>
      </w:r>
      <w:r>
        <w:rPr>
          <w:color w:val="000000"/>
          <w:lang w:eastAsia="zh-CN"/>
        </w:rPr>
        <w:t>B.b</w:t>
      </w:r>
      <w:r>
        <w:rPr>
          <w:color w:val="000000"/>
          <w:lang w:eastAsia="zh-CN"/>
        </w:rPr>
        <w:t>路线主要沿山脊前进，可以观赏瀑布</w:t>
      </w:r>
      <w:r>
        <w:rPr>
          <w:lang w:eastAsia="zh-CN"/>
        </w:rPr>
        <w:br/>
      </w:r>
      <w:r>
        <w:rPr>
          <w:color w:val="000000"/>
          <w:lang w:eastAsia="zh-CN"/>
        </w:rPr>
        <w:t>C.</w:t>
      </w:r>
      <w:r>
        <w:rPr>
          <w:color w:val="000000"/>
          <w:lang w:eastAsia="zh-CN"/>
        </w:rPr>
        <w:t>体力欠佳的同学可以选择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路线，体验民俗文化</w:t>
      </w:r>
      <w:r>
        <w:rPr>
          <w:lang w:eastAsia="zh-CN"/>
        </w:rPr>
        <w:br/>
      </w:r>
      <w:r>
        <w:rPr>
          <w:color w:val="000000"/>
          <w:lang w:eastAsia="zh-CN"/>
        </w:rPr>
        <w:t>D.</w:t>
      </w:r>
      <w:r>
        <w:rPr>
          <w:color w:val="000000"/>
          <w:lang w:eastAsia="zh-CN"/>
        </w:rPr>
        <w:t>到达山顶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的同学看到甲村的炊烟向自己飘来，则可判定当时吹西北风</w:t>
      </w:r>
    </w:p>
    <w:p w:rsidR="00F8373E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1</w:t>
      </w:r>
      <w:r>
        <w:rPr>
          <w:color w:val="000000"/>
          <w:lang w:eastAsia="zh-CN"/>
        </w:rPr>
        <w:t>1.</w:t>
      </w:r>
      <w:r w:rsidR="00EB380D">
        <w:rPr>
          <w:color w:val="000000"/>
          <w:lang w:eastAsia="zh-CN"/>
        </w:rPr>
        <w:t>图中</w:t>
      </w:r>
      <w:r w:rsidR="00EB380D">
        <w:rPr>
          <w:color w:val="000000"/>
          <w:lang w:eastAsia="zh-CN"/>
        </w:rPr>
        <w:t>②</w:t>
      </w:r>
      <w:r w:rsidR="00EB380D">
        <w:rPr>
          <w:color w:val="000000"/>
          <w:lang w:eastAsia="zh-CN"/>
        </w:rPr>
        <w:t>处形成瀑布，其高度可能是（</w:t>
      </w:r>
      <w:r w:rsidR="00EB380D">
        <w:rPr>
          <w:color w:val="000000"/>
          <w:lang w:eastAsia="zh-CN"/>
        </w:rPr>
        <w:t xml:space="preserve">   </w:t>
      </w:r>
      <w:r w:rsidR="00EB380D">
        <w:rPr>
          <w:color w:val="000000"/>
          <w:lang w:eastAsia="zh-CN"/>
        </w:rPr>
        <w:t>）</w:t>
      </w:r>
      <w:r w:rsidR="00EB380D">
        <w:rPr>
          <w:color w:val="000000"/>
          <w:lang w:eastAsia="zh-CN"/>
        </w:rPr>
        <w:t xml:space="preserve">            </w:t>
      </w:r>
    </w:p>
    <w:p w:rsidR="00F8373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A.40</w:t>
      </w:r>
      <w:r>
        <w:rPr>
          <w:color w:val="000000"/>
          <w:lang w:eastAsia="zh-CN"/>
        </w:rPr>
        <w:t>米</w:t>
      </w:r>
      <w:r>
        <w:rPr>
          <w:lang w:eastAsia="zh-CN"/>
        </w:rPr>
        <w:br/>
      </w:r>
      <w:r>
        <w:rPr>
          <w:color w:val="000000"/>
          <w:lang w:eastAsia="zh-CN"/>
        </w:rPr>
        <w:t>B.55</w:t>
      </w:r>
      <w:r>
        <w:rPr>
          <w:color w:val="000000"/>
          <w:lang w:eastAsia="zh-CN"/>
        </w:rPr>
        <w:t>米</w:t>
      </w:r>
      <w:r>
        <w:rPr>
          <w:lang w:eastAsia="zh-CN"/>
        </w:rPr>
        <w:br/>
      </w:r>
      <w:r>
        <w:rPr>
          <w:color w:val="000000"/>
          <w:lang w:eastAsia="zh-CN"/>
        </w:rPr>
        <w:t>C.150</w:t>
      </w:r>
      <w:r>
        <w:rPr>
          <w:color w:val="000000"/>
          <w:lang w:eastAsia="zh-CN"/>
        </w:rPr>
        <w:t>米</w:t>
      </w:r>
      <w:r>
        <w:rPr>
          <w:lang w:eastAsia="zh-CN"/>
        </w:rPr>
        <w:br/>
      </w:r>
      <w:r>
        <w:rPr>
          <w:color w:val="000000"/>
          <w:lang w:eastAsia="zh-CN"/>
        </w:rPr>
        <w:t>D.200</w:t>
      </w:r>
      <w:r>
        <w:rPr>
          <w:color w:val="000000"/>
          <w:lang w:eastAsia="zh-CN"/>
        </w:rPr>
        <w:t>米</w:t>
      </w:r>
    </w:p>
    <w:p w:rsidR="00F8373E">
      <w:pPr>
        <w:spacing w:after="0"/>
        <w:rPr>
          <w:lang w:eastAsia="zh-CN"/>
        </w:rPr>
      </w:pPr>
      <w:r>
        <w:rPr>
          <w:color w:val="000000"/>
          <w:lang w:eastAsia="zh-CN"/>
        </w:rPr>
        <w:t>12</w:t>
      </w:r>
      <w:r w:rsidR="00EB380D">
        <w:rPr>
          <w:color w:val="000000"/>
          <w:lang w:eastAsia="zh-CN"/>
        </w:rPr>
        <w:t>.</w:t>
      </w:r>
      <w:r w:rsidR="00EB380D">
        <w:rPr>
          <w:color w:val="000000"/>
          <w:lang w:eastAsia="zh-CN"/>
        </w:rPr>
        <w:t>关于经线和纬线的描述正确的是（</w:t>
      </w:r>
      <w:r w:rsidR="00EB380D">
        <w:rPr>
          <w:color w:val="000000"/>
          <w:lang w:eastAsia="zh-CN"/>
        </w:rPr>
        <w:t xml:space="preserve">   </w:t>
      </w:r>
      <w:r w:rsidR="00EB380D">
        <w:rPr>
          <w:color w:val="000000"/>
          <w:lang w:eastAsia="zh-CN"/>
        </w:rPr>
        <w:t>）</w:t>
      </w:r>
      <w:r w:rsidR="00EB380D">
        <w:rPr>
          <w:color w:val="000000"/>
          <w:lang w:eastAsia="zh-CN"/>
        </w:rPr>
        <w:t xml:space="preserve">            </w:t>
      </w:r>
    </w:p>
    <w:p w:rsidR="00F8373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东经越往西度数越大</w:t>
      </w:r>
      <w:r>
        <w:rPr>
          <w:lang w:eastAsia="zh-CN"/>
        </w:rPr>
        <w:br/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赤道是南北半球的分界线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纬线最大的度数是</w:t>
      </w:r>
      <w:r>
        <w:rPr>
          <w:color w:val="000000"/>
          <w:lang w:eastAsia="zh-CN"/>
        </w:rPr>
        <w:t>180°</w:t>
      </w:r>
      <w:r>
        <w:rPr>
          <w:lang w:eastAsia="zh-CN"/>
        </w:rPr>
        <w:br/>
      </w:r>
      <w:r>
        <w:rPr>
          <w:color w:val="000000"/>
          <w:lang w:eastAsia="zh-CN"/>
        </w:rPr>
        <w:t>D. 0°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180°</w:t>
      </w:r>
      <w:r>
        <w:rPr>
          <w:color w:val="000000"/>
          <w:lang w:eastAsia="zh-CN"/>
        </w:rPr>
        <w:t>经线是东西半球的分界线</w:t>
      </w:r>
    </w:p>
    <w:p w:rsidR="00F8373E">
      <w:pPr>
        <w:spacing w:after="0"/>
        <w:rPr>
          <w:lang w:eastAsia="zh-CN"/>
        </w:rPr>
      </w:pPr>
      <w:r>
        <w:rPr>
          <w:color w:val="000000"/>
          <w:lang w:eastAsia="zh-CN"/>
        </w:rPr>
        <w:t>下图为沿</w:t>
      </w:r>
      <w:r>
        <w:rPr>
          <w:color w:val="000000"/>
          <w:lang w:eastAsia="zh-CN"/>
        </w:rPr>
        <w:t>86°55</w:t>
      </w:r>
      <w:r>
        <w:rPr>
          <w:color w:val="000000"/>
          <w:lang w:eastAsia="zh-CN"/>
        </w:rPr>
        <w:t>＇</w:t>
      </w:r>
      <w:r>
        <w:rPr>
          <w:color w:val="000000"/>
          <w:lang w:eastAsia="zh-CN"/>
        </w:rPr>
        <w:t>26"E</w:t>
      </w:r>
      <w:r>
        <w:rPr>
          <w:color w:val="000000"/>
          <w:lang w:eastAsia="zh-CN"/>
        </w:rPr>
        <w:t>经线的局部地形剖面示意图，读图完成下面小题。</w:t>
      </w:r>
      <w:r>
        <w:rPr>
          <w:color w:val="000000"/>
          <w:lang w:eastAsia="zh-CN"/>
        </w:rPr>
        <w:t xml:space="preserve">  </w:t>
      </w:r>
    </w:p>
    <w:p w:rsidR="00F8373E">
      <w:pPr>
        <w:spacing w:after="0"/>
      </w:pPr>
      <w:r>
        <w:rPr>
          <w:noProof/>
          <w:lang w:eastAsia="zh-CN"/>
        </w:rPr>
        <w:pict>
          <v:shape id="图片 10" o:spid="_x0000_i1035" type="#_x0000_t75" alt="图片_x0020_100001" style="width:202.5pt;height:117.75pt;mso-wrap-style:square;visibility:visible">
            <v:imagedata r:id="rId12" o:title="图片_x0020_100001"/>
          </v:shape>
        </w:pict>
      </w:r>
    </w:p>
    <w:p w:rsidR="00F8373E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1</w:t>
      </w:r>
      <w:r>
        <w:rPr>
          <w:color w:val="000000"/>
          <w:lang w:eastAsia="zh-CN"/>
        </w:rPr>
        <w:t>3.</w:t>
      </w:r>
      <w:r w:rsidR="00EB380D">
        <w:rPr>
          <w:color w:val="000000"/>
          <w:lang w:eastAsia="zh-CN"/>
        </w:rPr>
        <w:t>图中</w:t>
      </w:r>
      <w:r w:rsidR="00EB380D">
        <w:rPr>
          <w:color w:val="000000"/>
          <w:lang w:eastAsia="zh-CN"/>
        </w:rPr>
        <w:t>①②</w:t>
      </w:r>
      <w:r w:rsidR="00EB380D">
        <w:rPr>
          <w:color w:val="000000"/>
          <w:lang w:eastAsia="zh-CN"/>
        </w:rPr>
        <w:t>两点的相对高度，接近（</w:t>
      </w:r>
      <w:r w:rsidR="00EB380D">
        <w:rPr>
          <w:color w:val="000000"/>
          <w:lang w:eastAsia="zh-CN"/>
        </w:rPr>
        <w:t xml:space="preserve">   </w:t>
      </w:r>
      <w:r w:rsidR="00EB380D">
        <w:rPr>
          <w:color w:val="000000"/>
          <w:lang w:eastAsia="zh-CN"/>
        </w:rPr>
        <w:t>）</w:t>
      </w:r>
      <w:r w:rsidR="00EB380D">
        <w:rPr>
          <w:color w:val="000000"/>
          <w:lang w:eastAsia="zh-CN"/>
        </w:rPr>
        <w:t xml:space="preserve">            </w:t>
      </w:r>
    </w:p>
    <w:p w:rsidR="00F8373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A.200</w:t>
      </w:r>
      <w:r>
        <w:rPr>
          <w:color w:val="000000"/>
          <w:lang w:eastAsia="zh-CN"/>
        </w:rPr>
        <w:t>米</w:t>
      </w:r>
      <w:r>
        <w:rPr>
          <w:lang w:eastAsia="zh-CN"/>
        </w:rPr>
        <w:br/>
      </w:r>
      <w:r>
        <w:rPr>
          <w:color w:val="000000"/>
          <w:lang w:eastAsia="zh-CN"/>
        </w:rPr>
        <w:t>B.4000</w:t>
      </w:r>
      <w:r>
        <w:rPr>
          <w:color w:val="000000"/>
          <w:lang w:eastAsia="zh-CN"/>
        </w:rPr>
        <w:t>米</w:t>
      </w:r>
      <w:r>
        <w:rPr>
          <w:lang w:eastAsia="zh-CN"/>
        </w:rPr>
        <w:br/>
      </w:r>
      <w:r>
        <w:rPr>
          <w:color w:val="000000"/>
          <w:lang w:eastAsia="zh-CN"/>
        </w:rPr>
        <w:t>C.8700</w:t>
      </w:r>
      <w:r>
        <w:rPr>
          <w:color w:val="000000"/>
          <w:lang w:eastAsia="zh-CN"/>
        </w:rPr>
        <w:t>米</w:t>
      </w:r>
      <w:r>
        <w:rPr>
          <w:lang w:eastAsia="zh-CN"/>
        </w:rPr>
        <w:br/>
      </w:r>
      <w:r>
        <w:rPr>
          <w:color w:val="000000"/>
          <w:lang w:eastAsia="zh-CN"/>
        </w:rPr>
        <w:t>D.10000</w:t>
      </w:r>
      <w:r>
        <w:rPr>
          <w:color w:val="000000"/>
          <w:lang w:eastAsia="zh-CN"/>
        </w:rPr>
        <w:t>米</w:t>
      </w:r>
    </w:p>
    <w:p w:rsidR="00F8373E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1</w:t>
      </w:r>
      <w:r>
        <w:rPr>
          <w:color w:val="000000"/>
          <w:lang w:eastAsia="zh-CN"/>
        </w:rPr>
        <w:t>4.</w:t>
      </w:r>
      <w:r w:rsidR="00EB380D">
        <w:rPr>
          <w:color w:val="000000"/>
          <w:lang w:eastAsia="zh-CN"/>
        </w:rPr>
        <w:t>图中</w:t>
      </w:r>
      <w:r w:rsidR="00EB380D">
        <w:rPr>
          <w:color w:val="000000"/>
          <w:lang w:eastAsia="zh-CN"/>
        </w:rPr>
        <w:t>②</w:t>
      </w:r>
      <w:r w:rsidR="00EB380D">
        <w:rPr>
          <w:color w:val="000000"/>
          <w:lang w:eastAsia="zh-CN"/>
        </w:rPr>
        <w:t>地比</w:t>
      </w:r>
      <w:r w:rsidR="00EB380D">
        <w:rPr>
          <w:color w:val="000000"/>
          <w:lang w:eastAsia="zh-CN"/>
        </w:rPr>
        <w:t>③</w:t>
      </w:r>
      <w:r w:rsidR="00EB380D">
        <w:rPr>
          <w:color w:val="000000"/>
          <w:lang w:eastAsia="zh-CN"/>
        </w:rPr>
        <w:t>地（</w:t>
      </w:r>
      <w:r w:rsidR="00EB380D">
        <w:rPr>
          <w:color w:val="000000"/>
          <w:lang w:eastAsia="zh-CN"/>
        </w:rPr>
        <w:t xml:space="preserve">   </w:t>
      </w:r>
      <w:r w:rsidR="00EB380D">
        <w:rPr>
          <w:color w:val="000000"/>
          <w:lang w:eastAsia="zh-CN"/>
        </w:rPr>
        <w:t>）</w:t>
      </w:r>
      <w:r w:rsidR="00EB380D">
        <w:rPr>
          <w:color w:val="000000"/>
          <w:lang w:eastAsia="zh-CN"/>
        </w:rPr>
        <w:t xml:space="preserve">            </w:t>
      </w:r>
    </w:p>
    <w:p w:rsidR="00F8373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</w:t>
      </w:r>
      <w:r>
        <w:rPr>
          <w:color w:val="000000"/>
          <w:lang w:eastAsia="zh-CN"/>
        </w:rPr>
        <w:t>纬度低</w:t>
      </w:r>
      <w:r>
        <w:rPr>
          <w:lang w:eastAsia="zh-CN"/>
        </w:rPr>
        <w:br/>
      </w:r>
      <w:r>
        <w:rPr>
          <w:color w:val="000000"/>
          <w:lang w:eastAsia="zh-CN"/>
        </w:rPr>
        <w:t>B.</w:t>
      </w:r>
      <w:r>
        <w:rPr>
          <w:color w:val="000000"/>
          <w:lang w:eastAsia="zh-CN"/>
        </w:rPr>
        <w:t>经线多</w:t>
      </w:r>
      <w:r>
        <w:rPr>
          <w:lang w:eastAsia="zh-CN"/>
        </w:rPr>
        <w:br/>
      </w:r>
      <w:r>
        <w:rPr>
          <w:color w:val="000000"/>
          <w:lang w:eastAsia="zh-CN"/>
        </w:rPr>
        <w:t>C.</w:t>
      </w:r>
      <w:r>
        <w:rPr>
          <w:color w:val="000000"/>
          <w:lang w:eastAsia="zh-CN"/>
        </w:rPr>
        <w:t>经度小</w:t>
      </w:r>
      <w:r>
        <w:rPr>
          <w:lang w:eastAsia="zh-CN"/>
        </w:rPr>
        <w:br/>
      </w:r>
      <w:r>
        <w:rPr>
          <w:color w:val="000000"/>
          <w:lang w:eastAsia="zh-CN"/>
        </w:rPr>
        <w:t>D.</w:t>
      </w:r>
      <w:r>
        <w:rPr>
          <w:color w:val="000000"/>
          <w:lang w:eastAsia="zh-CN"/>
        </w:rPr>
        <w:t>坡度陡</w:t>
      </w:r>
    </w:p>
    <w:p w:rsidR="00F8373E">
      <w:pPr>
        <w:spacing w:after="0"/>
        <w:rPr>
          <w:lang w:eastAsia="zh-CN"/>
        </w:rPr>
      </w:pPr>
      <w:r>
        <w:rPr>
          <w:color w:val="000000"/>
          <w:lang w:eastAsia="zh-CN"/>
        </w:rPr>
        <w:t>下图是大洲和大洋分布图，据此完成下列小题。</w:t>
      </w:r>
      <w:r>
        <w:rPr>
          <w:color w:val="000000"/>
          <w:lang w:eastAsia="zh-CN"/>
        </w:rPr>
        <w:t xml:space="preserve"> </w:t>
      </w:r>
    </w:p>
    <w:p w:rsidR="00F8373E">
      <w:pPr>
        <w:spacing w:after="0"/>
      </w:pPr>
      <w:r>
        <w:rPr>
          <w:noProof/>
          <w:lang w:eastAsia="zh-CN"/>
        </w:rPr>
        <w:pict>
          <v:shape id="图片 11" o:spid="_x0000_i1036" type="#_x0000_t75" style="width:202.5pt;height:101.25pt;mso-wrap-style:square;visibility:visible">
            <v:imagedata r:id="rId13" o:title=""/>
          </v:shape>
        </w:pict>
      </w:r>
    </w:p>
    <w:p w:rsidR="00F8373E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1</w:t>
      </w:r>
      <w:r>
        <w:rPr>
          <w:color w:val="000000"/>
          <w:lang w:eastAsia="zh-CN"/>
        </w:rPr>
        <w:t>5.</w:t>
      </w:r>
      <w:r w:rsidR="00EB380D">
        <w:rPr>
          <w:color w:val="000000"/>
          <w:lang w:eastAsia="zh-CN"/>
        </w:rPr>
        <w:t>下列对大洲和大洋的名称及其特点的判读，错误的是（</w:t>
      </w:r>
      <w:r w:rsidR="00EB380D">
        <w:rPr>
          <w:color w:val="000000"/>
          <w:lang w:eastAsia="zh-CN"/>
        </w:rPr>
        <w:t xml:space="preserve"> </w:t>
      </w:r>
      <w:r w:rsidR="00EB380D">
        <w:rPr>
          <w:color w:val="000000"/>
          <w:lang w:eastAsia="zh-CN"/>
        </w:rPr>
        <w:t>）</w:t>
      </w:r>
      <w:r w:rsidR="00EB380D">
        <w:rPr>
          <w:color w:val="000000"/>
          <w:lang w:eastAsia="zh-CN"/>
        </w:rPr>
        <w:t xml:space="preserve">            </w:t>
      </w:r>
    </w:p>
    <w:p w:rsidR="00F8373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A.①</w:t>
      </w:r>
      <w:r>
        <w:rPr>
          <w:color w:val="000000"/>
          <w:lang w:eastAsia="zh-CN"/>
        </w:rPr>
        <w:t>是非洲，是热带面积最广的大洲</w:t>
      </w:r>
      <w:r>
        <w:rPr>
          <w:lang w:eastAsia="zh-CN"/>
        </w:rPr>
        <w:br/>
      </w:r>
      <w:r>
        <w:rPr>
          <w:color w:val="000000"/>
          <w:lang w:eastAsia="zh-CN"/>
        </w:rPr>
        <w:t>B.②</w:t>
      </w:r>
      <w:r>
        <w:rPr>
          <w:color w:val="000000"/>
          <w:lang w:eastAsia="zh-CN"/>
        </w:rPr>
        <w:t>是欧洲，全在北半球</w:t>
      </w:r>
      <w:r>
        <w:rPr>
          <w:lang w:eastAsia="zh-CN"/>
        </w:rPr>
        <w:br/>
      </w:r>
      <w:r>
        <w:rPr>
          <w:color w:val="000000"/>
          <w:lang w:eastAsia="zh-CN"/>
        </w:rPr>
        <w:t>C.③</w:t>
      </w:r>
      <w:r>
        <w:rPr>
          <w:color w:val="000000"/>
          <w:lang w:eastAsia="zh-CN"/>
        </w:rPr>
        <w:t>是印度洋，全在南半球</w:t>
      </w:r>
      <w:r>
        <w:rPr>
          <w:lang w:eastAsia="zh-CN"/>
        </w:rPr>
        <w:br/>
      </w:r>
      <w:r>
        <w:rPr>
          <w:color w:val="000000"/>
          <w:lang w:eastAsia="zh-CN"/>
        </w:rPr>
        <w:t>D.④</w:t>
      </w:r>
      <w:r>
        <w:rPr>
          <w:color w:val="000000"/>
          <w:lang w:eastAsia="zh-CN"/>
        </w:rPr>
        <w:t>是北冰洋，是纬度最高，跨经度最广的大洋</w:t>
      </w:r>
    </w:p>
    <w:p w:rsidR="00F8373E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1</w:t>
      </w:r>
      <w:r>
        <w:rPr>
          <w:color w:val="000000"/>
          <w:lang w:eastAsia="zh-CN"/>
        </w:rPr>
        <w:t>6.</w:t>
      </w:r>
      <w:r w:rsidR="00EB380D">
        <w:rPr>
          <w:color w:val="000000"/>
          <w:lang w:eastAsia="zh-CN"/>
        </w:rPr>
        <w:t>大洲</w:t>
      </w:r>
      <w:r w:rsidR="00EB380D">
        <w:rPr>
          <w:color w:val="000000"/>
          <w:lang w:eastAsia="zh-CN"/>
        </w:rPr>
        <w:t>①</w:t>
      </w:r>
      <w:r w:rsidR="00EB380D">
        <w:rPr>
          <w:color w:val="000000"/>
          <w:lang w:eastAsia="zh-CN"/>
        </w:rPr>
        <w:t>和大洲</w:t>
      </w:r>
      <w:r w:rsidR="00EB380D">
        <w:rPr>
          <w:color w:val="000000"/>
          <w:lang w:eastAsia="zh-CN"/>
        </w:rPr>
        <w:t>⑤</w:t>
      </w:r>
      <w:r w:rsidR="00EB380D">
        <w:rPr>
          <w:color w:val="000000"/>
          <w:lang w:eastAsia="zh-CN"/>
        </w:rPr>
        <w:t>的分界线是（</w:t>
      </w:r>
      <w:r w:rsidR="00EB380D">
        <w:rPr>
          <w:color w:val="000000"/>
          <w:lang w:eastAsia="zh-CN"/>
        </w:rPr>
        <w:t xml:space="preserve"> </w:t>
      </w:r>
      <w:r w:rsidR="00EB380D">
        <w:rPr>
          <w:color w:val="000000"/>
          <w:lang w:eastAsia="zh-CN"/>
        </w:rPr>
        <w:t>）</w:t>
      </w:r>
      <w:r w:rsidR="00EB380D">
        <w:rPr>
          <w:color w:val="000000"/>
          <w:lang w:eastAsia="zh-CN"/>
        </w:rPr>
        <w:t xml:space="preserve">            </w:t>
      </w:r>
    </w:p>
    <w:p w:rsidR="00F8373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</w:t>
      </w:r>
      <w:r>
        <w:rPr>
          <w:color w:val="000000"/>
          <w:lang w:eastAsia="zh-CN"/>
        </w:rPr>
        <w:t>苏伊士运河</w:t>
      </w:r>
      <w:r>
        <w:rPr>
          <w:lang w:eastAsia="zh-CN"/>
        </w:rPr>
        <w:br/>
      </w:r>
      <w:r>
        <w:rPr>
          <w:color w:val="000000"/>
          <w:lang w:eastAsia="zh-CN"/>
        </w:rPr>
        <w:t>B.</w:t>
      </w:r>
      <w:r>
        <w:rPr>
          <w:color w:val="000000"/>
          <w:lang w:eastAsia="zh-CN"/>
        </w:rPr>
        <w:t>白令海峡</w:t>
      </w:r>
      <w:r>
        <w:rPr>
          <w:lang w:eastAsia="zh-CN"/>
        </w:rPr>
        <w:br/>
      </w:r>
      <w:r>
        <w:rPr>
          <w:color w:val="000000"/>
          <w:lang w:eastAsia="zh-CN"/>
        </w:rPr>
        <w:t>C.</w:t>
      </w:r>
      <w:r>
        <w:rPr>
          <w:color w:val="000000"/>
          <w:lang w:eastAsia="zh-CN"/>
        </w:rPr>
        <w:t>巴拿马运河</w:t>
      </w:r>
      <w:r>
        <w:rPr>
          <w:lang w:eastAsia="zh-CN"/>
        </w:rPr>
        <w:br/>
      </w:r>
      <w:r>
        <w:rPr>
          <w:color w:val="000000"/>
          <w:lang w:eastAsia="zh-CN"/>
        </w:rPr>
        <w:t>D.</w:t>
      </w:r>
      <w:r>
        <w:rPr>
          <w:color w:val="000000"/>
          <w:lang w:eastAsia="zh-CN"/>
        </w:rPr>
        <w:t>乌拉尔山脉</w:t>
      </w:r>
    </w:p>
    <w:p w:rsidR="00F8373E">
      <w:pPr>
        <w:spacing w:after="0"/>
        <w:rPr>
          <w:lang w:eastAsia="zh-CN"/>
        </w:rPr>
      </w:pPr>
      <w:r>
        <w:rPr>
          <w:color w:val="000000"/>
          <w:lang w:eastAsia="zh-CN"/>
        </w:rPr>
        <w:t>如图为世界某海峡地理位置示意图，其中阴影部分表示海域，该海峡宽约为</w:t>
      </w:r>
      <w:r>
        <w:rPr>
          <w:color w:val="000000"/>
          <w:lang w:eastAsia="zh-CN"/>
        </w:rPr>
        <w:t xml:space="preserve"> 80 </w:t>
      </w:r>
      <w:r>
        <w:rPr>
          <w:color w:val="000000"/>
          <w:lang w:eastAsia="zh-CN"/>
        </w:rPr>
        <w:t>千米，深度在</w:t>
      </w:r>
      <w:r>
        <w:rPr>
          <w:color w:val="000000"/>
          <w:lang w:eastAsia="zh-CN"/>
        </w:rPr>
        <w:t xml:space="preserve"> 30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 xml:space="preserve">50 </w:t>
      </w:r>
      <w:r>
        <w:rPr>
          <w:color w:val="000000"/>
          <w:lang w:eastAsia="zh-CN"/>
        </w:rPr>
        <w:t>米之间。读图</w:t>
      </w:r>
      <w:r w:rsidR="00EF52E5">
        <w:rPr>
          <w:rFonts w:hint="eastAsia"/>
          <w:color w:val="000000"/>
          <w:lang w:eastAsia="zh-CN"/>
        </w:rPr>
        <w:t>，</w:t>
      </w:r>
      <w:r>
        <w:rPr>
          <w:color w:val="000000"/>
          <w:lang w:eastAsia="zh-CN"/>
        </w:rPr>
        <w:t>回答下列小题。</w:t>
      </w:r>
      <w:r>
        <w:rPr>
          <w:color w:val="000000"/>
          <w:lang w:eastAsia="zh-CN"/>
        </w:rPr>
        <w:t xml:space="preserve">  </w:t>
      </w:r>
    </w:p>
    <w:p w:rsidR="00F8373E">
      <w:pPr>
        <w:spacing w:after="0"/>
      </w:pP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pict>
          <v:shape id="图片 12" o:spid="_x0000_i1037" type="#_x0000_t75" style="width:224.25pt;height:195pt;mso-wrap-style:square;visibility:visible">
            <v:imagedata r:id="rId14" o:title=""/>
          </v:shape>
        </w:pict>
      </w:r>
    </w:p>
    <w:p w:rsidR="00F8373E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1</w:t>
      </w:r>
      <w:r>
        <w:rPr>
          <w:color w:val="000000"/>
          <w:lang w:eastAsia="zh-CN"/>
        </w:rPr>
        <w:t>7.</w:t>
      </w:r>
      <w:r w:rsidR="00EB380D">
        <w:rPr>
          <w:color w:val="000000"/>
          <w:lang w:eastAsia="zh-CN"/>
        </w:rPr>
        <w:t>该海峡的半球位置是（</w:t>
      </w:r>
      <w:r w:rsidR="00EB380D">
        <w:rPr>
          <w:color w:val="000000"/>
          <w:lang w:eastAsia="zh-CN"/>
        </w:rPr>
        <w:t xml:space="preserve"> </w:t>
      </w:r>
      <w:r w:rsidR="00EB380D">
        <w:rPr>
          <w:color w:val="000000"/>
          <w:lang w:eastAsia="zh-CN"/>
        </w:rPr>
        <w:t>）</w:t>
      </w:r>
      <w:r w:rsidR="00EB380D">
        <w:rPr>
          <w:color w:val="000000"/>
          <w:lang w:eastAsia="zh-CN"/>
        </w:rPr>
        <w:t xml:space="preserve">   </w:t>
      </w:r>
    </w:p>
    <w:p w:rsidR="00F8373E">
      <w:pPr>
        <w:spacing w:after="0"/>
        <w:rPr>
          <w:lang w:eastAsia="zh-CN"/>
        </w:rPr>
      </w:pP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北半球</w:t>
      </w:r>
      <w:r>
        <w:rPr>
          <w:color w:val="000000"/>
          <w:lang w:eastAsia="zh-CN"/>
        </w:rPr>
        <w:t xml:space="preserve"> ②</w:t>
      </w:r>
      <w:r>
        <w:rPr>
          <w:color w:val="000000"/>
          <w:lang w:eastAsia="zh-CN"/>
        </w:rPr>
        <w:t>南半球</w:t>
      </w:r>
      <w:r>
        <w:rPr>
          <w:color w:val="000000"/>
          <w:lang w:eastAsia="zh-CN"/>
        </w:rPr>
        <w:t xml:space="preserve"> ③</w:t>
      </w:r>
      <w:r>
        <w:rPr>
          <w:color w:val="000000"/>
          <w:lang w:eastAsia="zh-CN"/>
        </w:rPr>
        <w:t>东半球</w:t>
      </w:r>
      <w:r>
        <w:rPr>
          <w:color w:val="000000"/>
          <w:lang w:eastAsia="zh-CN"/>
        </w:rPr>
        <w:t xml:space="preserve"> ④</w:t>
      </w:r>
      <w:r>
        <w:rPr>
          <w:color w:val="000000"/>
          <w:lang w:eastAsia="zh-CN"/>
        </w:rPr>
        <w:t>西半球</w:t>
      </w:r>
      <w:r>
        <w:rPr>
          <w:color w:val="000000"/>
          <w:lang w:eastAsia="zh-CN"/>
        </w:rPr>
        <w:t xml:space="preserve"> </w:t>
      </w:r>
    </w:p>
    <w:p w:rsidR="00F8373E">
      <w:pPr>
        <w:spacing w:after="0"/>
        <w:ind w:left="150"/>
      </w:pPr>
      <w:r>
        <w:rPr>
          <w:color w:val="000000"/>
        </w:rPr>
        <w:t>A.①③</w:t>
      </w:r>
      <w:r>
        <w:br/>
      </w:r>
      <w:r>
        <w:rPr>
          <w:color w:val="000000"/>
        </w:rPr>
        <w:t>B.①④</w:t>
      </w:r>
      <w:r>
        <w:br/>
      </w:r>
      <w:r>
        <w:rPr>
          <w:color w:val="000000"/>
        </w:rPr>
        <w:t>C.②③</w:t>
      </w:r>
      <w:r>
        <w:br/>
      </w:r>
      <w:r>
        <w:rPr>
          <w:color w:val="000000"/>
        </w:rPr>
        <w:t>D.②④</w:t>
      </w:r>
    </w:p>
    <w:p w:rsidR="00F8373E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1</w:t>
      </w:r>
      <w:r>
        <w:rPr>
          <w:color w:val="000000"/>
          <w:lang w:eastAsia="zh-CN"/>
        </w:rPr>
        <w:t>8.</w:t>
      </w:r>
      <w:r w:rsidR="00EB380D">
        <w:rPr>
          <w:color w:val="000000"/>
          <w:lang w:eastAsia="zh-CN"/>
        </w:rPr>
        <w:t>该海峡连接的大洲是（</w:t>
      </w:r>
      <w:r w:rsidR="00EB380D">
        <w:rPr>
          <w:color w:val="000000"/>
          <w:lang w:eastAsia="zh-CN"/>
        </w:rPr>
        <w:t xml:space="preserve"> </w:t>
      </w:r>
      <w:r w:rsidR="00EB380D">
        <w:rPr>
          <w:color w:val="000000"/>
          <w:lang w:eastAsia="zh-CN"/>
        </w:rPr>
        <w:t>）</w:t>
      </w:r>
      <w:r w:rsidR="00EB380D">
        <w:rPr>
          <w:color w:val="000000"/>
          <w:lang w:eastAsia="zh-CN"/>
        </w:rPr>
        <w:t xml:space="preserve">            </w:t>
      </w:r>
    </w:p>
    <w:p w:rsidR="00F8373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</w:t>
      </w:r>
      <w:r>
        <w:rPr>
          <w:color w:val="000000"/>
          <w:lang w:eastAsia="zh-CN"/>
        </w:rPr>
        <w:t>非洲与亚洲</w:t>
      </w:r>
      <w:r>
        <w:rPr>
          <w:lang w:eastAsia="zh-CN"/>
        </w:rPr>
        <w:br/>
      </w:r>
      <w:r>
        <w:rPr>
          <w:color w:val="000000"/>
          <w:lang w:eastAsia="zh-CN"/>
        </w:rPr>
        <w:t>B.</w:t>
      </w:r>
      <w:r>
        <w:rPr>
          <w:color w:val="000000"/>
          <w:lang w:eastAsia="zh-CN"/>
        </w:rPr>
        <w:t>非洲与欧洲</w:t>
      </w:r>
      <w:r>
        <w:rPr>
          <w:lang w:eastAsia="zh-CN"/>
        </w:rPr>
        <w:br/>
      </w:r>
      <w:r>
        <w:rPr>
          <w:color w:val="000000"/>
          <w:lang w:eastAsia="zh-CN"/>
        </w:rPr>
        <w:t>C.</w:t>
      </w:r>
      <w:r>
        <w:rPr>
          <w:color w:val="000000"/>
          <w:lang w:eastAsia="zh-CN"/>
        </w:rPr>
        <w:t>亚洲与北美洲</w:t>
      </w:r>
      <w:r>
        <w:rPr>
          <w:lang w:eastAsia="zh-CN"/>
        </w:rPr>
        <w:br/>
      </w:r>
      <w:r>
        <w:rPr>
          <w:color w:val="000000"/>
          <w:lang w:eastAsia="zh-CN"/>
        </w:rPr>
        <w:t>D.</w:t>
      </w:r>
      <w:r>
        <w:rPr>
          <w:color w:val="000000"/>
          <w:lang w:eastAsia="zh-CN"/>
        </w:rPr>
        <w:t>亚洲与欧洲</w:t>
      </w:r>
    </w:p>
    <w:p w:rsidR="00F8373E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1</w:t>
      </w:r>
      <w:r>
        <w:rPr>
          <w:color w:val="000000"/>
          <w:lang w:eastAsia="zh-CN"/>
        </w:rPr>
        <w:t>9.</w:t>
      </w:r>
      <w:r w:rsidR="00EB380D">
        <w:rPr>
          <w:color w:val="000000"/>
          <w:lang w:eastAsia="zh-CN"/>
        </w:rPr>
        <w:t>该海峡航运价值不大的主要原因是（</w:t>
      </w:r>
      <w:r w:rsidR="00EB380D">
        <w:rPr>
          <w:color w:val="000000"/>
          <w:lang w:eastAsia="zh-CN"/>
        </w:rPr>
        <w:t xml:space="preserve"> </w:t>
      </w:r>
      <w:r w:rsidR="00EB380D">
        <w:rPr>
          <w:color w:val="000000"/>
          <w:lang w:eastAsia="zh-CN"/>
        </w:rPr>
        <w:t>）</w:t>
      </w:r>
      <w:r w:rsidR="00EB380D">
        <w:rPr>
          <w:color w:val="000000"/>
          <w:lang w:eastAsia="zh-CN"/>
        </w:rPr>
        <w:t xml:space="preserve">            </w:t>
      </w:r>
    </w:p>
    <w:p w:rsidR="00F8373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</w:t>
      </w:r>
      <w:r>
        <w:rPr>
          <w:color w:val="000000"/>
          <w:lang w:eastAsia="zh-CN"/>
        </w:rPr>
        <w:t>气候变暖，洋面浮水多</w:t>
      </w:r>
      <w:r>
        <w:rPr>
          <w:lang w:eastAsia="zh-CN"/>
        </w:rPr>
        <w:br/>
      </w:r>
      <w:r>
        <w:rPr>
          <w:color w:val="000000"/>
          <w:lang w:eastAsia="zh-CN"/>
        </w:rPr>
        <w:t>B.</w:t>
      </w:r>
      <w:r>
        <w:rPr>
          <w:color w:val="000000"/>
          <w:lang w:eastAsia="zh-CN"/>
        </w:rPr>
        <w:t>海盗猖獗，航行不安全</w:t>
      </w:r>
      <w:r>
        <w:rPr>
          <w:lang w:eastAsia="zh-CN"/>
        </w:rPr>
        <w:br/>
      </w:r>
      <w:r>
        <w:rPr>
          <w:color w:val="000000"/>
          <w:lang w:eastAsia="zh-CN"/>
        </w:rPr>
        <w:t>C.</w:t>
      </w:r>
      <w:r>
        <w:rPr>
          <w:color w:val="000000"/>
          <w:lang w:eastAsia="zh-CN"/>
        </w:rPr>
        <w:t>水道较浅，通航能力小</w:t>
      </w:r>
      <w:r>
        <w:rPr>
          <w:lang w:eastAsia="zh-CN"/>
        </w:rPr>
        <w:br/>
      </w:r>
      <w:r>
        <w:rPr>
          <w:color w:val="000000"/>
          <w:lang w:eastAsia="zh-CN"/>
        </w:rPr>
        <w:t>D.</w:t>
      </w:r>
      <w:r>
        <w:rPr>
          <w:color w:val="000000"/>
          <w:lang w:eastAsia="zh-CN"/>
        </w:rPr>
        <w:t>结冰期长，通航时间短</w:t>
      </w:r>
    </w:p>
    <w:p w:rsidR="00F8373E"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 w:rsidR="00EB380D">
        <w:rPr>
          <w:color w:val="000000"/>
          <w:lang w:eastAsia="zh-CN"/>
        </w:rPr>
        <w:t>0.</w:t>
      </w:r>
      <w:r w:rsidR="00EB380D">
        <w:rPr>
          <w:color w:val="000000"/>
          <w:lang w:eastAsia="zh-CN"/>
        </w:rPr>
        <w:t>地球仅是为了便于认识地球，人们仿造地球的形状，按照一定比例缩小，制作的地球根型</w:t>
      </w:r>
      <w:r w:rsidR="00EB380D">
        <w:rPr>
          <w:color w:val="000000"/>
          <w:lang w:eastAsia="zh-CN"/>
        </w:rPr>
        <w:t>(</w:t>
      </w:r>
      <w:r w:rsidR="00EB380D">
        <w:rPr>
          <w:color w:val="000000"/>
          <w:lang w:eastAsia="zh-CN"/>
        </w:rPr>
        <w:t>图</w:t>
      </w:r>
      <w:r w:rsidR="00EB380D">
        <w:rPr>
          <w:color w:val="000000"/>
          <w:lang w:eastAsia="zh-CN"/>
        </w:rPr>
        <w:t>)</w:t>
      </w:r>
      <w:r w:rsidR="00EB380D">
        <w:rPr>
          <w:color w:val="000000"/>
          <w:lang w:eastAsia="zh-CN"/>
        </w:rPr>
        <w:t>。在地球仪上（</w:t>
      </w:r>
      <w:r w:rsidR="00EB380D">
        <w:rPr>
          <w:color w:val="000000"/>
          <w:lang w:eastAsia="zh-CN"/>
        </w:rPr>
        <w:t xml:space="preserve">    </w:t>
      </w:r>
      <w:r w:rsidR="00EB380D">
        <w:rPr>
          <w:color w:val="000000"/>
          <w:lang w:eastAsia="zh-CN"/>
        </w:rPr>
        <w:t>）</w:t>
      </w:r>
      <w:r w:rsidR="00EB380D">
        <w:rPr>
          <w:color w:val="000000"/>
          <w:lang w:eastAsia="zh-CN"/>
        </w:rPr>
        <w:t xml:space="preserve"> </w:t>
      </w:r>
    </w:p>
    <w:p w:rsidR="00F8373E">
      <w:pPr>
        <w:spacing w:after="0"/>
      </w:pPr>
      <w:r>
        <w:rPr>
          <w:noProof/>
          <w:lang w:eastAsia="zh-CN"/>
        </w:rPr>
        <w:pict>
          <v:shape id="图片 13" o:spid="_x0000_i1038" type="#_x0000_t75" style="width:98.25pt;height:135.75pt;mso-wrap-style:square;visibility:visible">
            <v:imagedata r:id="rId15" o:title=""/>
          </v:shape>
        </w:pict>
      </w:r>
    </w:p>
    <w:p w:rsidR="00F8373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所有经线互相等长，纬线也互相等长</w:t>
      </w:r>
      <w:r>
        <w:rPr>
          <w:color w:val="000000"/>
          <w:lang w:eastAsia="zh-CN"/>
        </w:rPr>
        <w:t>                  </w:t>
      </w:r>
      <w:r>
        <w:rPr>
          <w:noProof/>
          <w:lang w:eastAsia="zh-CN"/>
        </w:rPr>
        <w:pict>
          <v:shape id="图片 14" o:spid="_x0000_i1039" type="#_x0000_t75" style="width:2.25pt;height:3pt;mso-wrap-style:square;visibility:visible">
            <v:imagedata r:id="rId16" o:title=""/>
          </v:shape>
        </w:pic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纬线的形状是圆，经线的形状是半圆</w:t>
      </w:r>
      <w:r>
        <w:rPr>
          <w:lang w:eastAsia="zh-CN"/>
        </w:rPr>
        <w:br/>
      </w:r>
      <w:r>
        <w:rPr>
          <w:color w:val="000000"/>
          <w:lang w:eastAsia="zh-CN"/>
        </w:rPr>
        <w:t>C. 0°</w:t>
      </w:r>
      <w:r>
        <w:rPr>
          <w:color w:val="000000"/>
          <w:lang w:eastAsia="zh-CN"/>
        </w:rPr>
        <w:t>纬线经过英国伦敦格林尼治天文台</w:t>
      </w:r>
      <w:r>
        <w:rPr>
          <w:color w:val="000000"/>
          <w:lang w:eastAsia="zh-CN"/>
        </w:rPr>
        <w:t>                  </w:t>
      </w:r>
      <w:r>
        <w:rPr>
          <w:noProof/>
          <w:lang w:eastAsia="zh-CN"/>
        </w:rPr>
        <w:pict>
          <v:shape id="图片 15" o:spid="_x0000_i1040" type="#_x0000_t75" style="width:2.25pt;height:3pt;mso-wrap-style:square;visibility:visible">
            <v:imagedata r:id="rId16" o:title=""/>
          </v:shape>
        </w:pict>
      </w:r>
      <w:r>
        <w:rPr>
          <w:color w:val="000000"/>
          <w:lang w:eastAsia="zh-CN"/>
        </w:rPr>
        <w:t>D. 0°</w:t>
      </w:r>
      <w:r>
        <w:rPr>
          <w:color w:val="000000"/>
          <w:lang w:eastAsia="zh-CN"/>
        </w:rPr>
        <w:t>经线就是赤道把地球分为南北半球</w:t>
      </w:r>
    </w:p>
    <w:p w:rsidR="00F8373E">
      <w:pPr>
        <w:spacing w:after="0"/>
        <w:rPr>
          <w:lang w:eastAsia="zh-CN"/>
        </w:rPr>
      </w:pPr>
      <w:r>
        <w:rPr>
          <w:color w:val="000000"/>
          <w:lang w:eastAsia="zh-CN"/>
        </w:rPr>
        <w:t>用手电筒的光线模拟太阳光照，演示地球运动及产生的地理现象，读图完成下列小题。</w:t>
      </w:r>
      <w:r>
        <w:rPr>
          <w:color w:val="000000"/>
          <w:lang w:eastAsia="zh-CN"/>
        </w:rPr>
        <w:t xml:space="preserve">    </w:t>
      </w:r>
    </w:p>
    <w:p w:rsidR="00F8373E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2</w:t>
      </w:r>
      <w:r>
        <w:rPr>
          <w:color w:val="000000"/>
          <w:lang w:eastAsia="zh-CN"/>
        </w:rPr>
        <w:t>1.</w:t>
      </w:r>
      <w:r w:rsidR="00EB380D">
        <w:rPr>
          <w:color w:val="000000"/>
          <w:lang w:eastAsia="zh-CN"/>
        </w:rPr>
        <w:t>按图中所示方向转动地球仪，可以演示（</w:t>
      </w:r>
      <w:r w:rsidR="00EB380D">
        <w:rPr>
          <w:color w:val="000000"/>
          <w:lang w:eastAsia="zh-CN"/>
        </w:rPr>
        <w:t xml:space="preserve">   </w:t>
      </w:r>
      <w:r w:rsidR="00EB380D">
        <w:rPr>
          <w:color w:val="000000"/>
          <w:lang w:eastAsia="zh-CN"/>
        </w:rPr>
        <w:t>）</w:t>
      </w:r>
      <w:r w:rsidR="00EB380D">
        <w:rPr>
          <w:color w:val="000000"/>
          <w:lang w:eastAsia="zh-CN"/>
        </w:rPr>
        <w:t xml:space="preserve">  </w:t>
      </w:r>
    </w:p>
    <w:p w:rsidR="00F8373E">
      <w:pPr>
        <w:spacing w:after="0"/>
      </w:pPr>
      <w:r>
        <w:rPr>
          <w:noProof/>
          <w:lang w:eastAsia="zh-CN"/>
        </w:rPr>
        <w:pict>
          <v:shape id="图片 16" o:spid="_x0000_i1041" type="#_x0000_t75" alt="图片_x0020_100005" style="width:347.25pt;height:182.25pt;mso-wrap-style:square;visibility:visible">
            <v:imagedata r:id="rId17" o:title="图片_x0020_100005"/>
          </v:shape>
        </w:pict>
      </w:r>
    </w:p>
    <w:p w:rsidR="00F8373E">
      <w:pPr>
        <w:spacing w:after="0"/>
        <w:rPr>
          <w:lang w:eastAsia="zh-CN"/>
        </w:rPr>
      </w:pP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地球的自转方向</w:t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地球的公转方向</w:t>
      </w:r>
    </w:p>
    <w:p w:rsidR="00F8373E">
      <w:pPr>
        <w:spacing w:after="0"/>
        <w:rPr>
          <w:lang w:eastAsia="zh-CN"/>
        </w:rPr>
      </w:pP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昼夜长短的变化</w:t>
      </w:r>
      <w:r>
        <w:rPr>
          <w:color w:val="000000"/>
          <w:lang w:eastAsia="zh-CN"/>
        </w:rPr>
        <w:t>④</w:t>
      </w:r>
      <w:r>
        <w:rPr>
          <w:color w:val="000000"/>
          <w:lang w:eastAsia="zh-CN"/>
        </w:rPr>
        <w:t>昼夜更替现象</w:t>
      </w:r>
    </w:p>
    <w:p w:rsidR="00F8373E">
      <w:pPr>
        <w:spacing w:after="0"/>
        <w:ind w:left="150"/>
      </w:pPr>
      <w:r>
        <w:rPr>
          <w:color w:val="000000"/>
        </w:rPr>
        <w:t>A.①②</w:t>
      </w:r>
      <w:r>
        <w:br/>
      </w:r>
      <w:r>
        <w:rPr>
          <w:color w:val="000000"/>
        </w:rPr>
        <w:t>B.②③</w:t>
      </w:r>
      <w:r>
        <w:br/>
      </w:r>
      <w:r>
        <w:rPr>
          <w:color w:val="000000"/>
        </w:rPr>
        <w:t>C.③④</w:t>
      </w:r>
      <w:r>
        <w:br/>
      </w:r>
      <w:r>
        <w:rPr>
          <w:color w:val="000000"/>
        </w:rPr>
        <w:t>D.①④</w:t>
      </w:r>
    </w:p>
    <w:p w:rsidR="00F8373E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2</w:t>
      </w:r>
      <w:r>
        <w:rPr>
          <w:color w:val="000000"/>
          <w:lang w:eastAsia="zh-CN"/>
        </w:rPr>
        <w:t>2.</w:t>
      </w:r>
      <w:r w:rsidR="00EB380D">
        <w:rPr>
          <w:color w:val="000000"/>
          <w:lang w:eastAsia="zh-CN"/>
        </w:rPr>
        <w:t>造成北京、东京时间差异，最主要的原因是（</w:t>
      </w:r>
      <w:r w:rsidR="00EB380D">
        <w:rPr>
          <w:color w:val="000000"/>
          <w:lang w:eastAsia="zh-CN"/>
        </w:rPr>
        <w:t xml:space="preserve">   </w:t>
      </w:r>
      <w:r w:rsidR="00EB380D">
        <w:rPr>
          <w:color w:val="000000"/>
          <w:lang w:eastAsia="zh-CN"/>
        </w:rPr>
        <w:t>）</w:t>
      </w:r>
      <w:r w:rsidR="00EB380D">
        <w:rPr>
          <w:color w:val="000000"/>
          <w:lang w:eastAsia="zh-CN"/>
        </w:rPr>
        <w:t xml:space="preserve">  </w:t>
      </w:r>
    </w:p>
    <w:p w:rsidR="00F8373E">
      <w:pPr>
        <w:spacing w:after="0"/>
        <w:rPr>
          <w:lang w:eastAsia="zh-CN"/>
        </w:rPr>
      </w:pP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经度不同</w:t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纬度不同</w:t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地球自转</w:t>
      </w:r>
      <w:r>
        <w:rPr>
          <w:color w:val="000000"/>
          <w:lang w:eastAsia="zh-CN"/>
        </w:rPr>
        <w:t>④</w:t>
      </w:r>
      <w:r>
        <w:rPr>
          <w:color w:val="000000"/>
          <w:lang w:eastAsia="zh-CN"/>
        </w:rPr>
        <w:t>地球公转</w:t>
      </w:r>
    </w:p>
    <w:p w:rsidR="00F8373E">
      <w:pPr>
        <w:spacing w:after="0"/>
        <w:ind w:left="150"/>
      </w:pPr>
      <w:r>
        <w:rPr>
          <w:color w:val="000000"/>
        </w:rPr>
        <w:t>A.①③</w:t>
      </w:r>
      <w:r>
        <w:br/>
      </w:r>
      <w:r>
        <w:rPr>
          <w:color w:val="000000"/>
        </w:rPr>
        <w:t>B.①④</w:t>
      </w:r>
      <w:r>
        <w:br/>
      </w:r>
      <w:r>
        <w:rPr>
          <w:color w:val="000000"/>
        </w:rPr>
        <w:t>C.②③</w:t>
      </w:r>
      <w:r>
        <w:br/>
      </w:r>
      <w:r>
        <w:rPr>
          <w:color w:val="000000"/>
        </w:rPr>
        <w:t>D.②④</w:t>
      </w:r>
    </w:p>
    <w:p w:rsidR="00F8373E">
      <w:pPr>
        <w:spacing w:after="0"/>
        <w:rPr>
          <w:lang w:eastAsia="zh-CN"/>
        </w:rPr>
      </w:pPr>
      <w:r>
        <w:rPr>
          <w:color w:val="000000"/>
          <w:lang w:eastAsia="zh-CN"/>
        </w:rPr>
        <w:t>23</w:t>
      </w:r>
      <w:r w:rsidR="00EB380D">
        <w:rPr>
          <w:color w:val="000000"/>
          <w:lang w:eastAsia="zh-CN"/>
        </w:rPr>
        <w:t>.</w:t>
      </w:r>
      <w:r w:rsidR="00EB380D">
        <w:rPr>
          <w:color w:val="000000"/>
          <w:lang w:eastAsia="zh-CN"/>
        </w:rPr>
        <w:t>现代测量表明</w:t>
      </w:r>
      <w:r w:rsidR="00EB380D">
        <w:rPr>
          <w:color w:val="000000"/>
          <w:lang w:eastAsia="zh-CN"/>
        </w:rPr>
        <w:t>,</w:t>
      </w:r>
      <w:r w:rsidR="00EB380D">
        <w:rPr>
          <w:color w:val="000000"/>
          <w:lang w:eastAsia="zh-CN"/>
        </w:rPr>
        <w:t>地中海的面积在不断缩小</w:t>
      </w:r>
      <w:r w:rsidR="00EB380D">
        <w:rPr>
          <w:color w:val="000000"/>
          <w:lang w:eastAsia="zh-CN"/>
        </w:rPr>
        <w:t>,</w:t>
      </w:r>
      <w:r w:rsidR="00EB380D">
        <w:rPr>
          <w:color w:val="000000"/>
          <w:lang w:eastAsia="zh-CN"/>
        </w:rPr>
        <w:t>其原因是</w:t>
      </w:r>
      <w:r w:rsidR="00EB380D">
        <w:rPr>
          <w:color w:val="000000"/>
          <w:lang w:eastAsia="zh-CN"/>
        </w:rPr>
        <w:t> (</w:t>
      </w:r>
      <w:r w:rsidR="00EB380D">
        <w:rPr>
          <w:color w:val="000000"/>
          <w:lang w:eastAsia="zh-CN"/>
        </w:rPr>
        <w:t>　　</w:t>
      </w:r>
      <w:r w:rsidR="00EB380D">
        <w:rPr>
          <w:color w:val="000000"/>
          <w:lang w:eastAsia="zh-CN"/>
        </w:rPr>
        <w:t xml:space="preserve">)  </w:t>
      </w:r>
    </w:p>
    <w:p w:rsidR="00F8373E">
      <w:pPr>
        <w:spacing w:after="0"/>
      </w:pP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pict>
          <v:shape id="图片 17" o:spid="_x0000_i1042" type="#_x0000_t75" style="width:159.75pt;height:110.25pt;mso-wrap-style:square;visibility:visible">
            <v:imagedata r:id="rId18" o:title=""/>
          </v:shape>
        </w:pict>
      </w:r>
    </w:p>
    <w:p w:rsidR="00F8373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地中海位于亚欧板块和非洲板块碰撞挤压地带</w:t>
      </w:r>
      <w:r>
        <w:rPr>
          <w:lang w:eastAsia="zh-CN"/>
        </w:rPr>
        <w:br/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地中海位于亚欧板块和印度洋板块张裂地带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人类活动</w:t>
      </w:r>
      <w:r>
        <w:rPr>
          <w:lang w:eastAsia="zh-CN"/>
        </w:rPr>
        <w:br/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全球气候变暖</w:t>
      </w:r>
      <w:r>
        <w:rPr>
          <w:color w:val="000000"/>
          <w:lang w:eastAsia="zh-CN"/>
        </w:rPr>
        <w:t xml:space="preserve">  </w:t>
      </w:r>
    </w:p>
    <w:p w:rsidR="00F8373E">
      <w:pPr>
        <w:spacing w:after="0"/>
        <w:rPr>
          <w:lang w:eastAsia="zh-CN"/>
        </w:rPr>
      </w:pP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阿尔卑斯</w:t>
      </w:r>
      <w:r>
        <w:rPr>
          <w:color w:val="000000"/>
          <w:lang w:eastAsia="zh-CN"/>
        </w:rPr>
        <w:t>--</w:t>
      </w:r>
      <w:r>
        <w:rPr>
          <w:color w:val="000000"/>
          <w:lang w:eastAsia="zh-CN"/>
        </w:rPr>
        <w:t>滑雪者的终极梦想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，人们总是这样形容这座欧洲雪山｡读图完成下面小题｡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pict>
          <v:shape id="图片 18" o:spid="_x0000_i1043" type="#_x0000_t75" alt="图片_x0020_100031" style="width:302.25pt;height:177pt;mso-wrap-style:square;visibility:visible">
            <v:imagedata r:id="rId19" o:title="图片_x0020_100031"/>
          </v:shape>
        </w:pict>
      </w:r>
    </w:p>
    <w:p w:rsidR="00F8373E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2</w:t>
      </w:r>
      <w:r>
        <w:rPr>
          <w:color w:val="000000"/>
          <w:lang w:eastAsia="zh-CN"/>
        </w:rPr>
        <w:t>4.</w:t>
      </w:r>
      <w:r w:rsidR="00EB380D">
        <w:rPr>
          <w:color w:val="000000"/>
          <w:lang w:eastAsia="zh-CN"/>
        </w:rPr>
        <w:t>阿尔卑斯山脉的形成与板块运动密不可分，与阿尔卑斯山脉的形成密切相关的板块是（</w:t>
      </w:r>
      <w:r w:rsidR="00EB380D">
        <w:rPr>
          <w:color w:val="000000"/>
          <w:lang w:eastAsia="zh-CN"/>
        </w:rPr>
        <w:t xml:space="preserve">   </w:t>
      </w:r>
      <w:r w:rsidR="00EB380D">
        <w:rPr>
          <w:color w:val="000000"/>
          <w:lang w:eastAsia="zh-CN"/>
        </w:rPr>
        <w:t>）</w:t>
      </w:r>
      <w:r w:rsidR="00EB380D">
        <w:rPr>
          <w:color w:val="000000"/>
          <w:lang w:eastAsia="zh-CN"/>
        </w:rPr>
        <w:t xml:space="preserve"> </w:t>
      </w:r>
    </w:p>
    <w:p w:rsidR="00F8373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</w:t>
      </w:r>
      <w:r>
        <w:rPr>
          <w:color w:val="000000"/>
          <w:lang w:eastAsia="zh-CN"/>
        </w:rPr>
        <w:t>非洲板块与亚欧板块</w:t>
      </w:r>
      <w:r>
        <w:rPr>
          <w:lang w:eastAsia="zh-CN"/>
        </w:rPr>
        <w:br/>
      </w:r>
      <w:r>
        <w:rPr>
          <w:color w:val="000000"/>
          <w:lang w:eastAsia="zh-CN"/>
        </w:rPr>
        <w:t>B.</w:t>
      </w:r>
      <w:r>
        <w:rPr>
          <w:color w:val="000000"/>
          <w:lang w:eastAsia="zh-CN"/>
        </w:rPr>
        <w:t>亚欧板块与印度洋板块</w:t>
      </w:r>
      <w:r>
        <w:rPr>
          <w:color w:val="000000"/>
          <w:lang w:eastAsia="zh-CN"/>
        </w:rPr>
        <w:t xml:space="preserve">  </w:t>
      </w:r>
    </w:p>
    <w:p w:rsidR="00F8373E" w:rsidP="00EF52E5">
      <w:pPr>
        <w:spacing w:after="0"/>
        <w:ind w:left="105" w:leftChars="50"/>
        <w:rPr>
          <w:lang w:eastAsia="zh-CN"/>
        </w:rPr>
      </w:pPr>
      <w:r>
        <w:rPr>
          <w:color w:val="000000"/>
          <w:lang w:eastAsia="zh-CN"/>
        </w:rPr>
        <w:t>C.</w:t>
      </w:r>
      <w:r>
        <w:rPr>
          <w:color w:val="000000"/>
          <w:lang w:eastAsia="zh-CN"/>
        </w:rPr>
        <w:t>印度洋板块与美洲板块</w:t>
      </w:r>
      <w:r>
        <w:rPr>
          <w:lang w:eastAsia="zh-CN"/>
        </w:rPr>
        <w:br/>
      </w:r>
      <w:r>
        <w:rPr>
          <w:color w:val="000000"/>
          <w:lang w:eastAsia="zh-CN"/>
        </w:rPr>
        <w:t>D.</w:t>
      </w:r>
      <w:r>
        <w:rPr>
          <w:color w:val="000000"/>
          <w:lang w:eastAsia="zh-CN"/>
        </w:rPr>
        <w:t>欧洲板块与非洲板块</w:t>
      </w:r>
      <w:r>
        <w:rPr>
          <w:color w:val="000000"/>
          <w:lang w:eastAsia="zh-CN"/>
        </w:rPr>
        <w:t xml:space="preserve">  </w:t>
      </w:r>
    </w:p>
    <w:p w:rsidR="00F8373E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2</w:t>
      </w:r>
      <w:r>
        <w:rPr>
          <w:color w:val="000000"/>
          <w:lang w:eastAsia="zh-CN"/>
        </w:rPr>
        <w:t>5.</w:t>
      </w:r>
      <w:r w:rsidR="00EB380D">
        <w:rPr>
          <w:color w:val="000000"/>
          <w:lang w:eastAsia="zh-CN"/>
        </w:rPr>
        <w:t>根据所学的板块知识，一同学对阿尔卑斯山脉及其周围地理事物进行了大胆猜测｡下列观点错误的是（</w:t>
      </w:r>
      <w:r w:rsidR="00EB380D">
        <w:rPr>
          <w:color w:val="000000"/>
          <w:lang w:eastAsia="zh-CN"/>
        </w:rPr>
        <w:t xml:space="preserve">   </w:t>
      </w:r>
      <w:r w:rsidR="00EB380D">
        <w:rPr>
          <w:color w:val="000000"/>
          <w:lang w:eastAsia="zh-CN"/>
        </w:rPr>
        <w:t>）</w:t>
      </w:r>
      <w:r w:rsidR="00EB380D">
        <w:rPr>
          <w:color w:val="000000"/>
          <w:lang w:eastAsia="zh-CN"/>
        </w:rPr>
        <w:t xml:space="preserve">            </w:t>
      </w:r>
    </w:p>
    <w:p w:rsidR="00F8373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</w:t>
      </w:r>
      <w:r>
        <w:rPr>
          <w:color w:val="000000"/>
          <w:lang w:eastAsia="zh-CN"/>
        </w:rPr>
        <w:t>地中海将会逐渐缩小</w:t>
      </w:r>
      <w:r>
        <w:rPr>
          <w:lang w:eastAsia="zh-CN"/>
        </w:rPr>
        <w:br/>
      </w:r>
      <w:r>
        <w:rPr>
          <w:color w:val="000000"/>
          <w:lang w:eastAsia="zh-CN"/>
        </w:rPr>
        <w:t>B.</w:t>
      </w:r>
      <w:r>
        <w:rPr>
          <w:color w:val="000000"/>
          <w:lang w:eastAsia="zh-CN"/>
        </w:rPr>
        <w:t>非洲和欧洲可能会连成一体</w:t>
      </w:r>
      <w:r>
        <w:rPr>
          <w:color w:val="000000"/>
          <w:lang w:eastAsia="zh-CN"/>
        </w:rPr>
        <w:t xml:space="preserve">  </w:t>
      </w:r>
    </w:p>
    <w:p w:rsidR="00F8373E" w:rsidP="00EF52E5">
      <w:pPr>
        <w:spacing w:after="0"/>
        <w:ind w:left="105" w:leftChars="50"/>
        <w:rPr>
          <w:lang w:eastAsia="zh-CN"/>
        </w:rPr>
      </w:pPr>
      <w:r>
        <w:rPr>
          <w:color w:val="000000"/>
          <w:lang w:eastAsia="zh-CN"/>
        </w:rPr>
        <w:t>C.</w:t>
      </w:r>
      <w:r>
        <w:rPr>
          <w:color w:val="000000"/>
          <w:lang w:eastAsia="zh-CN"/>
        </w:rPr>
        <w:t>地中海､阿尔卑斯山区多地震</w:t>
      </w:r>
      <w:r>
        <w:rPr>
          <w:lang w:eastAsia="zh-CN"/>
        </w:rPr>
        <w:br/>
      </w:r>
      <w:r>
        <w:rPr>
          <w:color w:val="000000"/>
          <w:lang w:eastAsia="zh-CN"/>
        </w:rPr>
        <w:t>D.</w:t>
      </w:r>
      <w:r>
        <w:rPr>
          <w:color w:val="000000"/>
          <w:lang w:eastAsia="zh-CN"/>
        </w:rPr>
        <w:t>阿尔卑斯山脉海拔将不断降低</w:t>
      </w:r>
      <w:r>
        <w:rPr>
          <w:color w:val="000000"/>
          <w:lang w:eastAsia="zh-CN"/>
        </w:rPr>
        <w:t xml:space="preserve">  </w:t>
      </w:r>
    </w:p>
    <w:p w:rsidR="00F8373E">
      <w:pPr>
        <w:spacing w:after="0"/>
        <w:rPr>
          <w:lang w:eastAsia="zh-CN"/>
        </w:rPr>
      </w:pPr>
    </w:p>
    <w:p w:rsidR="00F8373E">
      <w:pPr>
        <w:spacing w:after="0"/>
        <w:rPr>
          <w:lang w:eastAsia="zh-CN"/>
        </w:rPr>
      </w:pPr>
      <w:r>
        <w:rPr>
          <w:color w:val="000000"/>
          <w:lang w:eastAsia="zh-CN"/>
        </w:rPr>
        <w:t>26</w:t>
      </w:r>
      <w:r w:rsidR="00EB380D">
        <w:rPr>
          <w:color w:val="000000"/>
          <w:lang w:eastAsia="zh-CN"/>
        </w:rPr>
        <w:t>.</w:t>
      </w:r>
      <w:r w:rsidR="00EB380D">
        <w:rPr>
          <w:color w:val="000000"/>
          <w:lang w:eastAsia="zh-CN"/>
        </w:rPr>
        <w:t>在太行山中发现许多海洋生物化石，这一现象说明（</w:t>
      </w:r>
      <w:r w:rsidR="00EB380D">
        <w:rPr>
          <w:color w:val="000000"/>
          <w:lang w:eastAsia="zh-CN"/>
        </w:rPr>
        <w:t xml:space="preserve">   </w:t>
      </w:r>
      <w:r w:rsidR="00EB380D">
        <w:rPr>
          <w:color w:val="000000"/>
          <w:lang w:eastAsia="zh-CN"/>
        </w:rPr>
        <w:t>）</w:t>
      </w:r>
      <w:r w:rsidR="00EB380D">
        <w:rPr>
          <w:color w:val="000000"/>
          <w:lang w:eastAsia="zh-CN"/>
        </w:rPr>
        <w:t xml:space="preserve">            </w:t>
      </w:r>
    </w:p>
    <w:p w:rsidR="00F8373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太行山今后将从陆地变成海洋</w:t>
      </w:r>
      <w:r>
        <w:rPr>
          <w:color w:val="000000"/>
          <w:lang w:eastAsia="zh-CN"/>
        </w:rPr>
        <w:t>                             </w:t>
      </w:r>
      <w:r>
        <w:rPr>
          <w:noProof/>
          <w:lang w:eastAsia="zh-CN"/>
        </w:rPr>
        <w:pict>
          <v:shape id="图片 19" o:spid="_x0000_i1044" type="#_x0000_t75" style="width:0.75pt;height:3pt;mso-wrap-style:square;visibility:visible">
            <v:imagedata r:id="rId7" o:title=""/>
          </v:shape>
        </w:pic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太行山是从古老的大海里抬升起来的</w:t>
      </w:r>
      <w:r>
        <w:rPr>
          <w:color w:val="000000"/>
          <w:lang w:eastAsia="zh-CN"/>
        </w:rPr>
        <w:t xml:space="preserve">  </w:t>
      </w:r>
    </w:p>
    <w:p w:rsidR="00F8373E" w:rsidP="00EF52E5">
      <w:pPr>
        <w:spacing w:after="0"/>
        <w:ind w:firstLine="105" w:firstLineChars="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海洋中的生物是从陆地上来的</w:t>
      </w:r>
      <w:r>
        <w:rPr>
          <w:color w:val="000000"/>
          <w:lang w:eastAsia="zh-CN"/>
        </w:rPr>
        <w:t>                             </w:t>
      </w:r>
      <w:r>
        <w:rPr>
          <w:noProof/>
          <w:lang w:eastAsia="zh-CN"/>
        </w:rPr>
        <w:pict>
          <v:shape id="图片 20" o:spid="_x0000_i1045" type="#_x0000_t75" style="width:0.75pt;height:3pt;mso-wrap-style:square;visibility:visible">
            <v:imagedata r:id="rId7" o:title=""/>
          </v:shape>
        </w:pic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古老的海洋生物以前生活在陆地</w:t>
      </w:r>
      <w:r>
        <w:rPr>
          <w:color w:val="000000"/>
          <w:lang w:eastAsia="zh-CN"/>
        </w:rPr>
        <w:t xml:space="preserve">  </w:t>
      </w:r>
    </w:p>
    <w:p w:rsidR="00F8373E">
      <w:pPr>
        <w:spacing w:after="0"/>
        <w:rPr>
          <w:lang w:eastAsia="zh-CN"/>
        </w:rPr>
      </w:pPr>
      <w:r>
        <w:rPr>
          <w:color w:val="000000"/>
          <w:lang w:eastAsia="zh-CN"/>
        </w:rPr>
        <w:t>27</w:t>
      </w:r>
      <w:r w:rsidR="00EB380D">
        <w:rPr>
          <w:color w:val="000000"/>
          <w:lang w:eastAsia="zh-CN"/>
        </w:rPr>
        <w:t>.</w:t>
      </w:r>
      <w:r w:rsidR="00EB380D">
        <w:rPr>
          <w:color w:val="000000"/>
          <w:lang w:eastAsia="zh-CN"/>
        </w:rPr>
        <w:t>北斗卫星导航系统能为全球用户提供高精度的定位和导航等服务。北斗</w:t>
      </w:r>
      <w:r w:rsidR="00EB380D">
        <w:rPr>
          <w:color w:val="000000"/>
          <w:lang w:eastAsia="zh-CN"/>
        </w:rPr>
        <w:t>--G1</w:t>
      </w:r>
      <w:r w:rsidR="00EB380D">
        <w:rPr>
          <w:color w:val="000000"/>
          <w:lang w:eastAsia="zh-CN"/>
        </w:rPr>
        <w:t>卫星定位位置为</w:t>
      </w:r>
      <w:r w:rsidR="00EB380D">
        <w:rPr>
          <w:color w:val="000000"/>
          <w:lang w:eastAsia="zh-CN"/>
        </w:rPr>
        <w:t>(40°W</w:t>
      </w:r>
      <w:r w:rsidR="00EB380D">
        <w:rPr>
          <w:color w:val="000000"/>
          <w:lang w:eastAsia="zh-CN"/>
        </w:rPr>
        <w:t>，</w:t>
      </w:r>
      <w:r w:rsidR="00EB380D">
        <w:rPr>
          <w:color w:val="000000"/>
          <w:lang w:eastAsia="zh-CN"/>
        </w:rPr>
        <w:t>10°N)</w:t>
      </w:r>
      <w:r w:rsidR="00EB380D">
        <w:rPr>
          <w:color w:val="000000"/>
          <w:lang w:eastAsia="zh-CN"/>
        </w:rPr>
        <w:t>，如图中能正确表示其位置的是</w:t>
      </w:r>
      <w:r w:rsidR="00EB380D">
        <w:rPr>
          <w:color w:val="000000"/>
          <w:lang w:eastAsia="zh-CN"/>
        </w:rPr>
        <w:t xml:space="preserve">(     )            </w:t>
      </w:r>
    </w:p>
    <w:p w:rsidR="00F8373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noProof/>
          <w:lang w:eastAsia="zh-CN"/>
        </w:rPr>
        <w:pict>
          <v:shape id="图片 21" o:spid="_x0000_i1046" type="#_x0000_t75" style="width:79.5pt;height:68.25pt;mso-wrap-style:square;visibility:visible">
            <v:imagedata r:id="rId20" o:title=""/>
          </v:shape>
        </w:pict>
      </w:r>
      <w:r>
        <w:rPr>
          <w:color w:val="000000"/>
          <w:lang w:eastAsia="zh-CN"/>
        </w:rPr>
        <w:t>              </w:t>
      </w:r>
      <w:r>
        <w:rPr>
          <w:noProof/>
          <w:lang w:eastAsia="zh-CN"/>
        </w:rPr>
        <w:pict>
          <v:shape id="图片 22" o:spid="_x0000_i1047" type="#_x0000_t75" style="width:1.5pt;height:3pt;mso-wrap-style:square;visibility:visible">
            <v:imagedata r:id="rId8" o:title=""/>
          </v:shape>
        </w:pict>
      </w:r>
      <w:r>
        <w:rPr>
          <w:color w:val="000000"/>
          <w:lang w:eastAsia="zh-CN"/>
        </w:rPr>
        <w:t>B. </w:t>
      </w:r>
      <w:r>
        <w:rPr>
          <w:noProof/>
          <w:lang w:eastAsia="zh-CN"/>
        </w:rPr>
        <w:pict>
          <v:shape id="图片 23" o:spid="_x0000_i1048" type="#_x0000_t75" style="width:66.75pt;height:58.5pt;mso-wrap-style:square;visibility:visible">
            <v:imagedata r:id="rId21" o:title=""/>
          </v:shape>
        </w:pict>
      </w:r>
      <w:r>
        <w:rPr>
          <w:color w:val="000000"/>
          <w:lang w:eastAsia="zh-CN"/>
        </w:rPr>
        <w:t>              </w:t>
      </w:r>
      <w:r>
        <w:rPr>
          <w:noProof/>
          <w:lang w:eastAsia="zh-CN"/>
        </w:rPr>
        <w:pict>
          <v:shape id="图片 24" o:spid="_x0000_i1049" type="#_x0000_t75" style="width:1.5pt;height:3pt;mso-wrap-style:square;visibility:visible">
            <v:imagedata r:id="rId8" o:title=""/>
          </v:shape>
        </w:pict>
      </w:r>
      <w:r>
        <w:rPr>
          <w:color w:val="000000"/>
          <w:lang w:eastAsia="zh-CN"/>
        </w:rPr>
        <w:t>C. </w:t>
      </w:r>
      <w:r>
        <w:rPr>
          <w:noProof/>
          <w:lang w:eastAsia="zh-CN"/>
        </w:rPr>
        <w:pict>
          <v:shape id="图片 25" o:spid="_x0000_i1050" type="#_x0000_t75" style="width:66.75pt;height:54.75pt;mso-wrap-style:square;visibility:visible">
            <v:imagedata r:id="rId22" o:title=""/>
          </v:shape>
        </w:pict>
      </w:r>
      <w:r>
        <w:rPr>
          <w:color w:val="000000"/>
          <w:lang w:eastAsia="zh-CN"/>
        </w:rPr>
        <w:t>     </w:t>
      </w:r>
      <w:r w:rsidR="00EF52E5"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         </w:t>
      </w:r>
      <w:r>
        <w:rPr>
          <w:noProof/>
          <w:lang w:eastAsia="zh-CN"/>
        </w:rPr>
        <w:pict>
          <v:shape id="图片 26" o:spid="_x0000_i1051" type="#_x0000_t75" style="width:1.5pt;height:3pt;mso-wrap-style:square;visibility:visible">
            <v:imagedata r:id="rId8" o:title=""/>
          </v:shape>
        </w:pict>
      </w:r>
      <w:r>
        <w:rPr>
          <w:color w:val="000000"/>
          <w:lang w:eastAsia="zh-CN"/>
        </w:rPr>
        <w:t>D. </w:t>
      </w:r>
      <w:r>
        <w:rPr>
          <w:noProof/>
          <w:lang w:eastAsia="zh-CN"/>
        </w:rPr>
        <w:pict>
          <v:shape id="图片 27" o:spid="_x0000_i1052" type="#_x0000_t75" style="width:74.25pt;height:57pt;mso-wrap-style:square;visibility:visible">
            <v:imagedata r:id="rId23" o:title=""/>
          </v:shape>
        </w:pict>
      </w:r>
    </w:p>
    <w:p w:rsidR="00F8373E">
      <w:pPr>
        <w:spacing w:after="0"/>
        <w:rPr>
          <w:lang w:eastAsia="zh-CN"/>
        </w:rPr>
      </w:pPr>
      <w:r>
        <w:rPr>
          <w:color w:val="000000"/>
          <w:lang w:eastAsia="zh-CN"/>
        </w:rPr>
        <w:t>读大洲轮廓图，完成下面小题。</w:t>
      </w:r>
      <w:r>
        <w:rPr>
          <w:color w:val="000000"/>
          <w:lang w:eastAsia="zh-CN"/>
        </w:rPr>
        <w:t xml:space="preserve">  </w:t>
      </w:r>
    </w:p>
    <w:p w:rsidR="00F8373E">
      <w:pPr>
        <w:spacing w:after="0"/>
      </w:pPr>
      <w:r>
        <w:rPr>
          <w:noProof/>
          <w:lang w:eastAsia="zh-CN"/>
        </w:rPr>
        <w:pict>
          <v:shape id="图片 28" o:spid="_x0000_i1053" type="#_x0000_t75" alt="图片_x0020_100001" style="width:204.75pt;height:117.75pt;mso-wrap-style:square;visibility:visible">
            <v:imagedata r:id="rId24" o:title="图片_x0020_100001"/>
          </v:shape>
        </w:pict>
      </w:r>
      <w:r>
        <w:rPr>
          <w:noProof/>
          <w:lang w:eastAsia="zh-CN"/>
        </w:rPr>
        <w:pict>
          <v:shape id="图片 29" o:spid="_x0000_i1054" type="#_x0000_t75" alt="图片_x0020_100002" style="width:201.75pt;height:133.5pt;mso-wrap-style:square;visibility:visible">
            <v:imagedata r:id="rId25" o:title="图片_x0020_100002"/>
          </v:shape>
        </w:pict>
      </w:r>
    </w:p>
    <w:p w:rsidR="00F8373E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2</w:t>
      </w:r>
      <w:r>
        <w:rPr>
          <w:color w:val="000000"/>
          <w:lang w:eastAsia="zh-CN"/>
        </w:rPr>
        <w:t>8.</w:t>
      </w:r>
      <w:r w:rsidR="00EB380D">
        <w:rPr>
          <w:color w:val="000000"/>
          <w:lang w:eastAsia="zh-CN"/>
        </w:rPr>
        <w:t>A</w:t>
      </w:r>
      <w:r w:rsidR="00EB380D">
        <w:rPr>
          <w:color w:val="000000"/>
          <w:lang w:eastAsia="zh-CN"/>
        </w:rPr>
        <w:t>，</w:t>
      </w:r>
      <w:r w:rsidR="00EB380D">
        <w:rPr>
          <w:color w:val="000000"/>
          <w:lang w:eastAsia="zh-CN"/>
        </w:rPr>
        <w:t>D</w:t>
      </w:r>
      <w:r w:rsidR="00EB380D">
        <w:rPr>
          <w:color w:val="000000"/>
          <w:lang w:eastAsia="zh-CN"/>
        </w:rPr>
        <w:t>两洲的分界线是（</w:t>
      </w:r>
      <w:r w:rsidR="00EB380D">
        <w:rPr>
          <w:color w:val="000000"/>
          <w:lang w:eastAsia="zh-CN"/>
        </w:rPr>
        <w:t xml:space="preserve">   </w:t>
      </w:r>
      <w:r w:rsidR="00EB380D">
        <w:rPr>
          <w:color w:val="000000"/>
          <w:lang w:eastAsia="zh-CN"/>
        </w:rPr>
        <w:t>）</w:t>
      </w:r>
      <w:r w:rsidR="00EB380D">
        <w:rPr>
          <w:color w:val="000000"/>
          <w:lang w:eastAsia="zh-CN"/>
        </w:rPr>
        <w:t xml:space="preserve">            </w:t>
      </w:r>
    </w:p>
    <w:p w:rsidR="00F8373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</w:t>
      </w:r>
      <w:r>
        <w:rPr>
          <w:color w:val="000000"/>
          <w:lang w:eastAsia="zh-CN"/>
        </w:rPr>
        <w:t>苏伊士运河</w:t>
      </w:r>
      <w:r>
        <w:rPr>
          <w:lang w:eastAsia="zh-CN"/>
        </w:rPr>
        <w:br/>
      </w:r>
      <w:r>
        <w:rPr>
          <w:color w:val="000000"/>
          <w:lang w:eastAsia="zh-CN"/>
        </w:rPr>
        <w:t>B.</w:t>
      </w:r>
      <w:r>
        <w:rPr>
          <w:color w:val="000000"/>
          <w:lang w:eastAsia="zh-CN"/>
        </w:rPr>
        <w:t>巴拿马运河</w:t>
      </w:r>
      <w:r>
        <w:rPr>
          <w:lang w:eastAsia="zh-CN"/>
        </w:rPr>
        <w:br/>
      </w:r>
      <w:r>
        <w:rPr>
          <w:color w:val="000000"/>
          <w:lang w:eastAsia="zh-CN"/>
        </w:rPr>
        <w:t>C.</w:t>
      </w:r>
      <w:r>
        <w:rPr>
          <w:color w:val="000000"/>
          <w:lang w:eastAsia="zh-CN"/>
        </w:rPr>
        <w:t>白令海峡</w:t>
      </w:r>
      <w:r>
        <w:rPr>
          <w:lang w:eastAsia="zh-CN"/>
        </w:rPr>
        <w:br/>
      </w:r>
      <w:r>
        <w:rPr>
          <w:color w:val="000000"/>
          <w:lang w:eastAsia="zh-CN"/>
        </w:rPr>
        <w:t>D.</w:t>
      </w:r>
      <w:r>
        <w:rPr>
          <w:color w:val="000000"/>
          <w:lang w:eastAsia="zh-CN"/>
        </w:rPr>
        <w:t>乌拉尔山脉、乌拉尔河、大高加索山脉</w:t>
      </w:r>
      <w:r>
        <w:rPr>
          <w:color w:val="000000"/>
          <w:lang w:eastAsia="zh-CN"/>
        </w:rPr>
        <w:t>--</w:t>
      </w:r>
      <w:r>
        <w:rPr>
          <w:color w:val="000000"/>
          <w:lang w:eastAsia="zh-CN"/>
        </w:rPr>
        <w:t>线</w:t>
      </w:r>
    </w:p>
    <w:p w:rsidR="00F8373E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2</w:t>
      </w:r>
      <w:r>
        <w:rPr>
          <w:color w:val="000000"/>
          <w:lang w:eastAsia="zh-CN"/>
        </w:rPr>
        <w:t>9.</w:t>
      </w:r>
      <w:r w:rsidR="00EB380D">
        <w:rPr>
          <w:color w:val="000000"/>
          <w:lang w:eastAsia="zh-CN"/>
        </w:rPr>
        <w:t>A</w:t>
      </w:r>
      <w:r w:rsidR="00EB380D">
        <w:rPr>
          <w:color w:val="000000"/>
          <w:lang w:eastAsia="zh-CN"/>
        </w:rPr>
        <w:t>，</w:t>
      </w:r>
      <w:r w:rsidR="00EB380D">
        <w:rPr>
          <w:color w:val="000000"/>
          <w:lang w:eastAsia="zh-CN"/>
        </w:rPr>
        <w:t>C</w:t>
      </w:r>
      <w:r w:rsidR="00EB380D">
        <w:rPr>
          <w:color w:val="000000"/>
          <w:lang w:eastAsia="zh-CN"/>
        </w:rPr>
        <w:t>，</w:t>
      </w:r>
      <w:r w:rsidR="00EB380D">
        <w:rPr>
          <w:color w:val="000000"/>
          <w:lang w:eastAsia="zh-CN"/>
        </w:rPr>
        <w:t>D</w:t>
      </w:r>
      <w:r w:rsidR="00EB380D">
        <w:rPr>
          <w:color w:val="000000"/>
          <w:lang w:eastAsia="zh-CN"/>
        </w:rPr>
        <w:t>三大洲共同濒临的大洋是（</w:t>
      </w:r>
      <w:r w:rsidR="00EB380D">
        <w:rPr>
          <w:color w:val="000000"/>
          <w:lang w:eastAsia="zh-CN"/>
        </w:rPr>
        <w:t xml:space="preserve">   </w:t>
      </w:r>
      <w:r w:rsidR="00EB380D">
        <w:rPr>
          <w:color w:val="000000"/>
          <w:lang w:eastAsia="zh-CN"/>
        </w:rPr>
        <w:t>）</w:t>
      </w:r>
      <w:r w:rsidR="00EB380D">
        <w:rPr>
          <w:color w:val="000000"/>
          <w:lang w:eastAsia="zh-CN"/>
        </w:rPr>
        <w:t xml:space="preserve">            </w:t>
      </w:r>
    </w:p>
    <w:p w:rsidR="00F8373E">
      <w:pPr>
        <w:spacing w:after="0"/>
        <w:ind w:left="150"/>
      </w:pPr>
      <w:r>
        <w:rPr>
          <w:color w:val="000000"/>
        </w:rPr>
        <w:t>A.</w:t>
      </w:r>
      <w:r>
        <w:rPr>
          <w:color w:val="000000"/>
        </w:rPr>
        <w:t>太平洋</w:t>
      </w:r>
      <w:r>
        <w:br/>
      </w:r>
      <w:r>
        <w:rPr>
          <w:color w:val="000000"/>
        </w:rPr>
        <w:t>B.</w:t>
      </w:r>
      <w:r>
        <w:rPr>
          <w:color w:val="000000"/>
        </w:rPr>
        <w:t>大西洋</w:t>
      </w:r>
      <w:r>
        <w:br/>
      </w:r>
      <w:r>
        <w:rPr>
          <w:color w:val="000000"/>
        </w:rPr>
        <w:t>C.</w:t>
      </w:r>
      <w:r>
        <w:rPr>
          <w:color w:val="000000"/>
        </w:rPr>
        <w:t>印度洋</w:t>
      </w:r>
      <w:r>
        <w:br/>
      </w:r>
      <w:r>
        <w:rPr>
          <w:color w:val="000000"/>
        </w:rPr>
        <w:t>D.</w:t>
      </w:r>
      <w:r>
        <w:rPr>
          <w:color w:val="000000"/>
        </w:rPr>
        <w:t>北冰洋</w:t>
      </w:r>
    </w:p>
    <w:p w:rsidR="00F8373E">
      <w:pPr>
        <w:spacing w:after="0"/>
        <w:rPr>
          <w:lang w:eastAsia="zh-CN"/>
        </w:rPr>
      </w:pPr>
      <w:r>
        <w:rPr>
          <w:color w:val="000000"/>
          <w:lang w:eastAsia="zh-CN"/>
        </w:rPr>
        <w:t>30</w:t>
      </w:r>
      <w:r w:rsidR="00EB380D">
        <w:rPr>
          <w:color w:val="000000"/>
          <w:lang w:eastAsia="zh-CN"/>
        </w:rPr>
        <w:t>.</w:t>
      </w:r>
      <w:r w:rsidR="00EB380D">
        <w:rPr>
          <w:color w:val="000000"/>
          <w:lang w:eastAsia="zh-CN"/>
        </w:rPr>
        <w:t>下面四幅图分别是东西南北四个半球，其中属于东半球的是（</w:t>
      </w:r>
      <w:r w:rsidR="00EB380D">
        <w:rPr>
          <w:color w:val="000000"/>
          <w:lang w:eastAsia="zh-CN"/>
        </w:rPr>
        <w:t xml:space="preserve">   </w:t>
      </w:r>
      <w:r w:rsidR="00EB380D">
        <w:rPr>
          <w:color w:val="000000"/>
          <w:lang w:eastAsia="zh-CN"/>
        </w:rPr>
        <w:t>）</w:t>
      </w:r>
      <w:r w:rsidR="00EB380D">
        <w:rPr>
          <w:color w:val="000000"/>
          <w:lang w:eastAsia="zh-CN"/>
        </w:rPr>
        <w:t xml:space="preserve">            </w:t>
      </w:r>
    </w:p>
    <w:p w:rsidR="00F8373E" w:rsidP="00EF52E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noProof/>
          <w:lang w:eastAsia="zh-CN"/>
        </w:rPr>
        <w:pict>
          <v:shape id="图片 30" o:spid="_x0000_i1055" type="#_x0000_t75" alt="图片_x0020_100005" style="width:63.75pt;height:60.75pt;mso-wrap-style:square;visibility:visible">
            <v:imagedata r:id="rId26" o:title="图片_x0020_100005"/>
          </v:shape>
        </w:pict>
      </w:r>
      <w:r>
        <w:rPr>
          <w:color w:val="000000"/>
          <w:lang w:eastAsia="zh-CN"/>
        </w:rPr>
        <w:t>            </w:t>
      </w:r>
      <w:r>
        <w:rPr>
          <w:noProof/>
          <w:lang w:eastAsia="zh-CN"/>
        </w:rPr>
        <w:pict>
          <v:shape id="图片 31" o:spid="_x0000_i1056" type="#_x0000_t75" style="width:2.25pt;height:3pt;mso-wrap-style:square;visibility:visible">
            <v:imagedata r:id="rId16" o:title=""/>
          </v:shape>
        </w:pict>
      </w:r>
      <w:r>
        <w:rPr>
          <w:color w:val="000000"/>
          <w:lang w:eastAsia="zh-CN"/>
        </w:rPr>
        <w:t>B. </w:t>
      </w:r>
      <w:r>
        <w:rPr>
          <w:noProof/>
          <w:lang w:eastAsia="zh-CN"/>
        </w:rPr>
        <w:pict>
          <v:shape id="图片 32" o:spid="_x0000_i1057" type="#_x0000_t75" alt="图片_x0020_100006" style="width:64.5pt;height:60pt;mso-wrap-style:square;visibility:visible">
            <v:imagedata r:id="rId27" o:title="图片_x0020_100006"/>
          </v:shape>
        </w:pict>
      </w:r>
      <w:r w:rsidR="00EF52E5">
        <w:rPr>
          <w:rFonts w:hint="eastAsia"/>
          <w:lang w:eastAsia="zh-CN"/>
        </w:rPr>
        <w:t xml:space="preserve">      </w:t>
      </w:r>
      <w:r>
        <w:rPr>
          <w:color w:val="000000"/>
          <w:lang w:eastAsia="zh-CN"/>
        </w:rPr>
        <w:t> </w:t>
      </w:r>
      <w:r>
        <w:rPr>
          <w:noProof/>
          <w:lang w:eastAsia="zh-CN"/>
        </w:rPr>
        <w:pict>
          <v:shape id="图片 33" o:spid="_x0000_i1058" type="#_x0000_t75" style="width:2.25pt;height:3pt;mso-wrap-style:square;visibility:visible">
            <v:imagedata r:id="rId16" o:title=""/>
          </v:shape>
        </w:pict>
      </w:r>
      <w:r>
        <w:rPr>
          <w:color w:val="000000"/>
          <w:lang w:eastAsia="zh-CN"/>
        </w:rPr>
        <w:t>C. </w:t>
      </w:r>
      <w:r>
        <w:rPr>
          <w:noProof/>
          <w:lang w:eastAsia="zh-CN"/>
        </w:rPr>
        <w:pict>
          <v:shape id="图片 34" o:spid="_x0000_i1059" type="#_x0000_t75" alt="图片_x0020_100007" style="width:60.75pt;height:58.5pt;mso-wrap-style:square;visibility:visible">
            <v:imagedata r:id="rId28" o:title="图片_x0020_100007"/>
          </v:shape>
        </w:pict>
      </w:r>
      <w:r w:rsidR="00EF52E5">
        <w:rPr>
          <w:rFonts w:hint="eastAsia"/>
          <w:lang w:eastAsia="zh-CN"/>
        </w:rPr>
        <w:t xml:space="preserve">  </w:t>
      </w:r>
      <w:r>
        <w:rPr>
          <w:color w:val="000000"/>
          <w:lang w:eastAsia="zh-CN"/>
        </w:rPr>
        <w:t> </w:t>
      </w:r>
      <w:r>
        <w:rPr>
          <w:noProof/>
          <w:lang w:eastAsia="zh-CN"/>
        </w:rPr>
        <w:pict>
          <v:shape id="图片 35" o:spid="_x0000_i1060" type="#_x0000_t75" style="width:2.25pt;height:3pt;mso-wrap-style:square;visibility:visible">
            <v:imagedata r:id="rId16" o:title=""/>
          </v:shape>
        </w:pict>
      </w:r>
      <w:r>
        <w:rPr>
          <w:color w:val="000000"/>
          <w:lang w:eastAsia="zh-CN"/>
        </w:rPr>
        <w:t>D. </w:t>
      </w:r>
      <w:r>
        <w:rPr>
          <w:noProof/>
          <w:lang w:eastAsia="zh-CN"/>
        </w:rPr>
        <w:pict>
          <v:shape id="图片 36" o:spid="_x0000_i1061" type="#_x0000_t75" alt="图片_x0020_100008" style="width:55.5pt;height:55.5pt;mso-wrap-style:square;visibility:visible">
            <v:imagedata r:id="rId29" o:title="图片_x0020_100008"/>
          </v:shape>
        </w:pict>
      </w:r>
    </w:p>
    <w:p w:rsidR="00F8373E">
      <w:pPr>
        <w:spacing w:after="0"/>
        <w:rPr>
          <w:lang w:eastAsia="zh-CN"/>
        </w:rPr>
      </w:pPr>
    </w:p>
    <w:p w:rsidR="00F8373E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二、综合题</w:t>
      </w:r>
    </w:p>
    <w:p w:rsidR="00F8373E">
      <w:pPr>
        <w:spacing w:after="0"/>
        <w:rPr>
          <w:lang w:eastAsia="zh-CN"/>
        </w:rPr>
      </w:pPr>
      <w:r>
        <w:rPr>
          <w:color w:val="000000"/>
          <w:lang w:eastAsia="zh-CN"/>
        </w:rPr>
        <w:t>31</w:t>
      </w:r>
      <w:r w:rsidR="00EB380D">
        <w:rPr>
          <w:color w:val="000000"/>
          <w:lang w:eastAsia="zh-CN"/>
        </w:rPr>
        <w:t>.</w:t>
      </w:r>
      <w:r w:rsidR="00EB380D">
        <w:rPr>
          <w:color w:val="000000"/>
          <w:lang w:eastAsia="zh-CN"/>
        </w:rPr>
        <w:t>根据图文资料信息，完成下列问题。</w:t>
      </w:r>
      <w:r w:rsidR="00EB380D">
        <w:rPr>
          <w:color w:val="000000"/>
          <w:lang w:eastAsia="zh-CN"/>
        </w:rPr>
        <w:t xml:space="preserve">  </w:t>
      </w:r>
    </w:p>
    <w:p w:rsidR="00F8373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资料一</w:t>
      </w:r>
      <w:r>
        <w:rPr>
          <w:color w:val="000000"/>
          <w:lang w:eastAsia="zh-CN"/>
        </w:rPr>
        <w:t xml:space="preserve"> 2018</w:t>
      </w:r>
      <w:r>
        <w:rPr>
          <w:color w:val="000000"/>
          <w:lang w:eastAsia="zh-CN"/>
        </w:rPr>
        <w:t>年</w:t>
      </w:r>
      <w:r>
        <w:rPr>
          <w:color w:val="000000"/>
          <w:lang w:eastAsia="zh-CN"/>
        </w:rPr>
        <w:t>7</w:t>
      </w:r>
      <w:r>
        <w:rPr>
          <w:color w:val="000000"/>
          <w:lang w:eastAsia="zh-CN"/>
        </w:rPr>
        <w:t>月，在酒泉卫星发射中心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41°N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100°E</w:t>
      </w:r>
      <w:r>
        <w:rPr>
          <w:color w:val="000000"/>
          <w:lang w:eastAsia="zh-CN"/>
        </w:rPr>
        <w:t>），我国成功发射巴基斯坦遥感卫星一号（简称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巴遥一号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）。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巴遥一号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交付后，将成巴基斯坦第一颗光学遥感卫星。</w:t>
      </w:r>
    </w:p>
    <w:p w:rsidR="00F8373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资料二</w:t>
      </w:r>
      <w:r>
        <w:rPr>
          <w:color w:val="000000"/>
          <w:lang w:eastAsia="zh-CN"/>
        </w:rPr>
        <w:t xml:space="preserve"> 2018</w:t>
      </w:r>
      <w:r>
        <w:rPr>
          <w:color w:val="000000"/>
          <w:lang w:eastAsia="zh-CN"/>
        </w:rPr>
        <w:t>年，我国第五个南极科学考察站</w:t>
      </w:r>
      <w:r>
        <w:rPr>
          <w:color w:val="000000"/>
          <w:lang w:eastAsia="zh-CN"/>
        </w:rPr>
        <w:t>——</w:t>
      </w:r>
      <w:r>
        <w:rPr>
          <w:color w:val="000000"/>
          <w:lang w:eastAsia="zh-CN"/>
        </w:rPr>
        <w:t>恩克斯堡岛新站选址奠基完成，预计</w:t>
      </w:r>
      <w:r>
        <w:rPr>
          <w:color w:val="000000"/>
          <w:lang w:eastAsia="zh-CN"/>
        </w:rPr>
        <w:t>2020</w:t>
      </w:r>
      <w:r>
        <w:rPr>
          <w:color w:val="000000"/>
          <w:lang w:eastAsia="zh-CN"/>
        </w:rPr>
        <w:t>年建成使用。恩克斯堡岛位于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75°S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164°E</w:t>
      </w:r>
      <w:r>
        <w:rPr>
          <w:color w:val="000000"/>
          <w:lang w:eastAsia="zh-CN"/>
        </w:rPr>
        <w:t>）附近的罗斯海海域。</w:t>
      </w:r>
    </w:p>
    <w:p w:rsidR="00F8373E">
      <w:pPr>
        <w:spacing w:after="0" w:line="360" w:lineRule="auto"/>
      </w:pPr>
      <w:r>
        <w:rPr>
          <w:noProof/>
          <w:lang w:eastAsia="zh-CN"/>
        </w:rPr>
        <w:pict>
          <v:shape id="图片 37" o:spid="_x0000_i1062" type="#_x0000_t75" alt="图片_x0020_100007" style="width:357pt;height:110.25pt;mso-wrap-style:square;visibility:visible">
            <v:imagedata r:id="rId30" o:title="图片_x0020_100007"/>
          </v:shape>
        </w:pict>
      </w:r>
    </w:p>
    <w:p w:rsidR="00F8373E">
      <w:pPr>
        <w:spacing w:after="0"/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）写出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四点的经纬度坐标。</w:t>
      </w:r>
      <w:r>
        <w:rPr>
          <w:color w:val="000000"/>
          <w:lang w:eastAsia="zh-CN"/>
        </w:rPr>
        <w:t xml:space="preserve"> </w:t>
      </w:r>
      <w:r>
        <w:rPr>
          <w:color w:val="000000"/>
        </w:rPr>
        <w:t>A________</w:t>
      </w:r>
      <w:r>
        <w:rPr>
          <w:color w:val="000000"/>
        </w:rPr>
        <w:t>，</w:t>
      </w:r>
      <w:r>
        <w:rPr>
          <w:color w:val="000000"/>
        </w:rPr>
        <w:t>________</w:t>
      </w:r>
      <w:r>
        <w:rPr>
          <w:color w:val="000000"/>
        </w:rPr>
        <w:t>；</w:t>
      </w:r>
      <w:r>
        <w:rPr>
          <w:color w:val="000000"/>
        </w:rPr>
        <w:t>B________</w:t>
      </w:r>
      <w:r>
        <w:rPr>
          <w:color w:val="000000"/>
        </w:rPr>
        <w:t>，</w:t>
      </w:r>
      <w:r>
        <w:rPr>
          <w:color w:val="000000"/>
        </w:rPr>
        <w:t>________</w:t>
      </w:r>
      <w:r>
        <w:rPr>
          <w:color w:val="000000"/>
        </w:rPr>
        <w:t>；</w:t>
      </w:r>
      <w:r>
        <w:rPr>
          <w:color w:val="000000"/>
        </w:rPr>
        <w:t>C________</w:t>
      </w:r>
      <w:r>
        <w:rPr>
          <w:color w:val="000000"/>
        </w:rPr>
        <w:t>，</w:t>
      </w:r>
      <w:r>
        <w:rPr>
          <w:color w:val="000000"/>
        </w:rPr>
        <w:t>________</w:t>
      </w:r>
      <w:r>
        <w:rPr>
          <w:color w:val="000000"/>
        </w:rPr>
        <w:t>；</w:t>
      </w:r>
      <w:r>
        <w:rPr>
          <w:color w:val="000000"/>
        </w:rPr>
        <w:t>D________</w:t>
      </w:r>
      <w:r>
        <w:rPr>
          <w:color w:val="000000"/>
        </w:rPr>
        <w:t>，</w:t>
      </w:r>
      <w:r>
        <w:rPr>
          <w:color w:val="000000"/>
        </w:rPr>
        <w:t>________</w:t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F8373E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四点中，所在纬线最长的点是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，属于高纬度范围的点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，位于东半球的点是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，位于南半球的点是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>(</w:t>
      </w:r>
      <w:r>
        <w:rPr>
          <w:color w:val="000000"/>
          <w:lang w:eastAsia="zh-CN"/>
        </w:rPr>
        <w:t>填字母</w:t>
      </w:r>
      <w:r>
        <w:rPr>
          <w:color w:val="000000"/>
          <w:lang w:eastAsia="zh-CN"/>
        </w:rPr>
        <w:t xml:space="preserve">)    </w:t>
      </w:r>
    </w:p>
    <w:p w:rsidR="00F8373E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）判断方向：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点位于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点的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方向，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点位于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点的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方向。</w:t>
      </w:r>
      <w:r>
        <w:rPr>
          <w:color w:val="000000"/>
          <w:lang w:eastAsia="zh-CN"/>
        </w:rPr>
        <w:t xml:space="preserve">    </w:t>
      </w:r>
    </w:p>
    <w:p w:rsidR="00F8373E">
      <w:pPr>
        <w:spacing w:after="0"/>
        <w:rPr>
          <w:lang w:eastAsia="zh-CN"/>
        </w:rPr>
      </w:pPr>
      <w:r>
        <w:rPr>
          <w:color w:val="000000"/>
          <w:lang w:eastAsia="zh-CN"/>
        </w:rPr>
        <w:t>32</w:t>
      </w:r>
      <w:r w:rsidR="00EB380D">
        <w:rPr>
          <w:color w:val="000000"/>
          <w:lang w:eastAsia="zh-CN"/>
        </w:rPr>
        <w:t>.</w:t>
      </w:r>
      <w:r w:rsidR="00EB380D">
        <w:rPr>
          <w:color w:val="000000"/>
          <w:lang w:eastAsia="zh-CN"/>
        </w:rPr>
        <w:t>阅读材料和图，回答下列问题。</w:t>
      </w:r>
      <w:r w:rsidR="00EB380D">
        <w:rPr>
          <w:color w:val="000000"/>
          <w:lang w:eastAsia="zh-CN"/>
        </w:rPr>
        <w:t xml:space="preserve"> </w:t>
      </w:r>
    </w:p>
    <w:p w:rsidR="00F8373E">
      <w:pPr>
        <w:spacing w:after="0" w:line="360" w:lineRule="auto"/>
        <w:ind w:firstLine="420"/>
      </w:pPr>
      <w:r>
        <w:rPr>
          <w:color w:val="000000"/>
          <w:lang w:eastAsia="zh-CN"/>
        </w:rPr>
        <w:t>材料：《八十天环游地球》是法国作家凡尔纳最受读者欢迎的长篇小说之一。小说叙述了十九世纪英国人福特先生在</w:t>
      </w:r>
      <w:r>
        <w:rPr>
          <w:color w:val="000000"/>
          <w:lang w:eastAsia="zh-CN"/>
        </w:rPr>
        <w:t>80</w:t>
      </w:r>
      <w:r>
        <w:rPr>
          <w:color w:val="000000"/>
          <w:lang w:eastAsia="zh-CN"/>
        </w:rPr>
        <w:t>天内环游地球一周回到伦敦。</w:t>
      </w:r>
      <w:r>
        <w:rPr>
          <w:color w:val="000000"/>
        </w:rPr>
        <w:t>下图是</w:t>
      </w:r>
      <w:r>
        <w:rPr>
          <w:color w:val="000000"/>
        </w:rPr>
        <w:t>“</w:t>
      </w:r>
      <w:r>
        <w:rPr>
          <w:color w:val="000000"/>
        </w:rPr>
        <w:t>福特八十天环游地球路线图</w:t>
      </w:r>
      <w:r>
        <w:rPr>
          <w:color w:val="000000"/>
        </w:rPr>
        <w:t>”</w:t>
      </w:r>
      <w:r>
        <w:rPr>
          <w:color w:val="000000"/>
        </w:rPr>
        <w:t>。</w:t>
      </w:r>
    </w:p>
    <w:p w:rsidR="00F8373E">
      <w:pPr>
        <w:spacing w:after="0"/>
      </w:pPr>
      <w:r>
        <w:rPr>
          <w:noProof/>
          <w:lang w:eastAsia="zh-CN"/>
        </w:rPr>
        <w:pict>
          <v:shape id="图片 38" o:spid="_x0000_i1063" type="#_x0000_t75" alt="图片_x0020_69133139" style="width:354.75pt;height:230.25pt;mso-wrap-style:square;visibility:visible">
            <v:imagedata r:id="rId31" o:title="图片_x0020_69133139"/>
          </v:shape>
        </w:pict>
      </w:r>
    </w:p>
    <w:p w:rsidR="00F8373E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）福特从英国伦敦出发，依次经过的大洲是欧洲、</w:t>
      </w:r>
      <w:r>
        <w:rPr>
          <w:color w:val="000000"/>
          <w:lang w:eastAsia="zh-CN"/>
        </w:rPr>
        <w:t>A________</w:t>
      </w:r>
      <w:r>
        <w:rPr>
          <w:color w:val="000000"/>
          <w:lang w:eastAsia="zh-CN"/>
        </w:rPr>
        <w:t>洲、</w:t>
      </w:r>
      <w:r>
        <w:rPr>
          <w:color w:val="000000"/>
          <w:lang w:eastAsia="zh-CN"/>
        </w:rPr>
        <w:t>B________</w:t>
      </w:r>
      <w:r>
        <w:rPr>
          <w:color w:val="000000"/>
          <w:lang w:eastAsia="zh-CN"/>
        </w:rPr>
        <w:t>洲、</w:t>
      </w:r>
      <w:r>
        <w:rPr>
          <w:color w:val="000000"/>
          <w:lang w:eastAsia="zh-CN"/>
        </w:rPr>
        <w:t>C________</w:t>
      </w:r>
      <w:r>
        <w:rPr>
          <w:color w:val="000000"/>
          <w:lang w:eastAsia="zh-CN"/>
        </w:rPr>
        <w:t>洲。经过的大洋是</w:t>
      </w:r>
      <w:r>
        <w:rPr>
          <w:color w:val="000000"/>
          <w:lang w:eastAsia="zh-CN"/>
        </w:rPr>
        <w:t>①________</w:t>
      </w:r>
      <w:r>
        <w:rPr>
          <w:color w:val="000000"/>
          <w:lang w:eastAsia="zh-CN"/>
        </w:rPr>
        <w:t>洋、</w:t>
      </w:r>
      <w:r>
        <w:rPr>
          <w:color w:val="000000"/>
          <w:lang w:eastAsia="zh-CN"/>
        </w:rPr>
        <w:t>②________</w:t>
      </w:r>
      <w:r>
        <w:rPr>
          <w:color w:val="000000"/>
          <w:lang w:eastAsia="zh-CN"/>
        </w:rPr>
        <w:t>洋、</w:t>
      </w:r>
      <w:r>
        <w:rPr>
          <w:color w:val="000000"/>
          <w:lang w:eastAsia="zh-CN"/>
        </w:rPr>
        <w:t>③________</w:t>
      </w:r>
      <w:r>
        <w:rPr>
          <w:color w:val="000000"/>
          <w:lang w:eastAsia="zh-CN"/>
        </w:rPr>
        <w:t>洋。</w:t>
      </w:r>
      <w:r>
        <w:rPr>
          <w:color w:val="000000"/>
          <w:lang w:eastAsia="zh-CN"/>
        </w:rPr>
        <w:t xml:space="preserve">    </w:t>
      </w:r>
    </w:p>
    <w:p w:rsidR="00F8373E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）图示大洲中，面积最大的是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；纬度最高的大洲是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。（填字母）</w:t>
      </w:r>
      <w:r>
        <w:rPr>
          <w:color w:val="000000"/>
          <w:lang w:eastAsia="zh-CN"/>
        </w:rPr>
        <w:t xml:space="preserve">    </w:t>
      </w:r>
    </w:p>
    <w:p w:rsidR="00F8373E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两大洲的分界线是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F8373E">
      <w:pPr>
        <w:spacing w:after="0"/>
        <w:rPr>
          <w:lang w:eastAsia="zh-CN"/>
        </w:rPr>
      </w:pPr>
      <w:r>
        <w:rPr>
          <w:color w:val="000000"/>
          <w:lang w:eastAsia="zh-CN"/>
        </w:rPr>
        <w:t>33</w:t>
      </w:r>
      <w:r w:rsidR="00EB380D">
        <w:rPr>
          <w:color w:val="000000"/>
          <w:lang w:eastAsia="zh-CN"/>
        </w:rPr>
        <w:t>.</w:t>
      </w:r>
      <w:r w:rsidR="00EB380D">
        <w:rPr>
          <w:color w:val="000000"/>
          <w:lang w:eastAsia="zh-CN"/>
        </w:rPr>
        <w:t>读等高线地形图和材料，完成下列各题。</w:t>
      </w:r>
      <w:r w:rsidR="00EB380D">
        <w:rPr>
          <w:color w:val="000000"/>
          <w:lang w:eastAsia="zh-CN"/>
        </w:rPr>
        <w:t xml:space="preserve">  </w:t>
      </w:r>
    </w:p>
    <w:p w:rsidR="00F8373E">
      <w:pPr>
        <w:spacing w:after="0" w:line="360" w:lineRule="auto"/>
        <w:ind w:firstLine="420"/>
        <w:rPr>
          <w:lang w:eastAsia="zh-CN"/>
        </w:rPr>
      </w:pPr>
      <w:r>
        <w:rPr>
          <w:color w:val="000000"/>
          <w:lang w:eastAsia="zh-CN"/>
        </w:rPr>
        <w:t>青海某中学地理兴趣小组为了掌握等高线地形图相关知识，把本组同学分为考察小队和分析小队，并开展一些活动。</w:t>
      </w:r>
    </w:p>
    <w:p w:rsidR="00F8373E">
      <w:pPr>
        <w:spacing w:after="0"/>
      </w:pPr>
      <w:r>
        <w:rPr>
          <w:noProof/>
          <w:lang w:eastAsia="zh-CN"/>
        </w:rPr>
        <w:pict>
          <v:shape id="图片 39" o:spid="_x0000_i1064" type="#_x0000_t75" alt="图片_x0020_100012" style="width:249pt;height:160.5pt;mso-wrap-style:square;visibility:visible">
            <v:imagedata r:id="rId32" o:title="图片_x0020_100012"/>
          </v:shape>
        </w:pict>
      </w:r>
    </w:p>
    <w:p w:rsidR="00F8373E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）活动一：</w:t>
      </w:r>
      <w:r>
        <w:rPr>
          <w:color w:val="000000"/>
          <w:lang w:eastAsia="zh-CN"/>
        </w:rPr>
        <w:t xml:space="preserve">  </w:t>
      </w:r>
    </w:p>
    <w:p w:rsidR="00F8373E">
      <w:pPr>
        <w:spacing w:after="0"/>
        <w:rPr>
          <w:lang w:eastAsia="zh-CN"/>
        </w:rPr>
      </w:pPr>
      <w:r>
        <w:rPr>
          <w:color w:val="000000"/>
          <w:lang w:eastAsia="zh-CN"/>
        </w:rPr>
        <w:t>考察小队利用五一假期对图中地区进行考察，他们到达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地的地形部位名称是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，到达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地的地形部位名称是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</w:p>
    <w:p w:rsidR="00F8373E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）考察小队实地考察后认为：图中适合攀岩的地区是地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（填字母）；比较难走的爬山线路是</w:t>
      </w:r>
      <w:r>
        <w:rPr>
          <w:color w:val="000000"/>
          <w:lang w:eastAsia="zh-CN"/>
        </w:rPr>
        <w:t>①②</w:t>
      </w:r>
      <w:r>
        <w:rPr>
          <w:color w:val="000000"/>
          <w:lang w:eastAsia="zh-CN"/>
        </w:rPr>
        <w:t>中的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线。</w:t>
      </w:r>
      <w:r>
        <w:rPr>
          <w:color w:val="000000"/>
          <w:lang w:eastAsia="zh-CN"/>
        </w:rPr>
        <w:t xml:space="preserve">    </w:t>
      </w:r>
    </w:p>
    <w:p w:rsidR="00F8373E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）活动二：</w:t>
      </w:r>
      <w:r>
        <w:rPr>
          <w:color w:val="000000"/>
          <w:lang w:eastAsia="zh-CN"/>
        </w:rPr>
        <w:t xml:space="preserve">  </w:t>
      </w:r>
    </w:p>
    <w:p w:rsidR="00F8373E">
      <w:pPr>
        <w:spacing w:after="0"/>
        <w:rPr>
          <w:lang w:eastAsia="zh-CN"/>
        </w:rPr>
      </w:pPr>
      <w:r>
        <w:rPr>
          <w:color w:val="000000"/>
          <w:lang w:eastAsia="zh-CN"/>
        </w:rPr>
        <w:t>分析小队掌握图中地区一些地理资料后，认为：图上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厘米代表实地距离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米，甲地位于乙地的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方向，甲、乙两地适合修建疗养院的是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地。图中最有可能发育成河流的是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（填字母）所在地。</w:t>
      </w:r>
    </w:p>
    <w:p w:rsidR="00F8373E">
      <w:pPr>
        <w:spacing w:after="0"/>
        <w:rPr>
          <w:lang w:eastAsia="zh-CN"/>
        </w:rPr>
      </w:pPr>
      <w:r>
        <w:rPr>
          <w:color w:val="000000"/>
          <w:lang w:eastAsia="zh-CN"/>
        </w:rPr>
        <w:t>34</w:t>
      </w:r>
      <w:r w:rsidR="00EB380D">
        <w:rPr>
          <w:color w:val="000000"/>
          <w:lang w:eastAsia="zh-CN"/>
        </w:rPr>
        <w:t>.</w:t>
      </w:r>
      <w:r w:rsidR="00EB380D">
        <w:rPr>
          <w:color w:val="000000"/>
          <w:lang w:eastAsia="zh-CN"/>
        </w:rPr>
        <w:t>读下面的材料，回答下列问题。</w:t>
      </w:r>
      <w:r w:rsidR="00EB380D">
        <w:rPr>
          <w:color w:val="000000"/>
          <w:lang w:eastAsia="zh-CN"/>
        </w:rPr>
        <w:t xml:space="preserve">  </w:t>
      </w:r>
    </w:p>
    <w:p w:rsidR="00F8373E">
      <w:pPr>
        <w:spacing w:after="0" w:line="360" w:lineRule="auto"/>
        <w:ind w:firstLine="420"/>
        <w:rPr>
          <w:lang w:eastAsia="zh-CN"/>
        </w:rPr>
      </w:pPr>
      <w:r>
        <w:rPr>
          <w:color w:val="000000"/>
          <w:lang w:eastAsia="zh-CN"/>
        </w:rPr>
        <w:t>材料一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世界上许多高大绵长的山脉，主要分布在板块碰撞挤压的地带。</w:t>
      </w:r>
    </w:p>
    <w:p w:rsidR="00F8373E">
      <w:pPr>
        <w:spacing w:after="0" w:line="360" w:lineRule="auto"/>
        <w:ind w:firstLine="420"/>
        <w:rPr>
          <w:lang w:eastAsia="zh-CN"/>
        </w:rPr>
      </w:pPr>
      <w:r>
        <w:rPr>
          <w:color w:val="000000"/>
          <w:lang w:eastAsia="zh-CN"/>
        </w:rPr>
        <w:t>材料二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六大板块与主要火山、地震带分布图。</w:t>
      </w:r>
    </w:p>
    <w:p w:rsidR="00F8373E">
      <w:pPr>
        <w:spacing w:after="0"/>
      </w:pPr>
      <w:r>
        <w:rPr>
          <w:noProof/>
          <w:lang w:eastAsia="zh-CN"/>
        </w:rPr>
        <w:pict>
          <v:shape id="图片 40" o:spid="_x0000_i1065" type="#_x0000_t75" alt="图片_x0020_1445668417" style="width:359.25pt;height:198pt;mso-wrap-style:square;visibility:visible">
            <v:imagedata r:id="rId33" o:title="图片_x0020_1445668417"/>
          </v:shape>
        </w:pict>
      </w:r>
    </w:p>
    <w:p w:rsidR="00F8373E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）板块处于不断地运动中，一般来说，板块的内部比较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，板块与板块交界的地带，地壳活动比较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F8373E">
      <w:pPr>
        <w:spacing w:after="0"/>
        <w:rPr>
          <w:lang w:eastAsia="zh-CN"/>
        </w:rPr>
      </w:pPr>
      <w:r>
        <w:rPr>
          <w:color w:val="000000"/>
          <w:lang w:eastAsia="zh-CN"/>
        </w:rPr>
        <w:t>世界上的两大火山地震带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也都是沿板块交界分布的。</w:t>
      </w:r>
    </w:p>
    <w:p w:rsidR="00F8373E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）世界最高的喜马拉雅山脉是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板块和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板块相互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形成的，它的高度还在不断地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。红海是由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板块和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板块发生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形成的。</w:t>
      </w:r>
      <w:r>
        <w:rPr>
          <w:color w:val="000000"/>
          <w:lang w:eastAsia="zh-CN"/>
        </w:rPr>
        <w:t xml:space="preserve">    </w:t>
      </w:r>
    </w:p>
    <w:p w:rsidR="00F8373E">
      <w:pPr>
        <w:rPr>
          <w:lang w:eastAsia="zh-CN"/>
        </w:rPr>
      </w:pPr>
      <w:r>
        <w:rPr>
          <w:lang w:eastAsia="zh-CN"/>
        </w:rPr>
        <w:br w:type="page"/>
      </w:r>
    </w:p>
    <w:p w:rsidR="00F8373E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 w:rsidR="00F8373E">
      <w:pPr>
        <w:rPr>
          <w:lang w:eastAsia="zh-CN"/>
        </w:rPr>
      </w:pPr>
      <w:r>
        <w:rPr>
          <w:lang w:eastAsia="zh-CN"/>
        </w:rPr>
        <w:t>一、单选题</w:t>
      </w:r>
    </w:p>
    <w:p w:rsidR="00504FBA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1. C   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 xml:space="preserve"> </w:t>
      </w:r>
      <w:r>
        <w:rPr>
          <w:color w:val="000000"/>
          <w:lang w:eastAsia="zh-CN"/>
        </w:rPr>
        <w:t xml:space="preserve">2. D   </w:t>
      </w:r>
      <w:r>
        <w:rPr>
          <w:rFonts w:hint="eastAsia"/>
          <w:lang w:eastAsia="zh-CN"/>
        </w:rPr>
        <w:t xml:space="preserve">  </w:t>
      </w:r>
      <w:r>
        <w:rPr>
          <w:color w:val="000000"/>
        </w:rPr>
        <w:t>3. A</w:t>
      </w:r>
      <w:r>
        <w:t xml:space="preserve">       </w:t>
      </w:r>
      <w:r>
        <w:rPr>
          <w:rFonts w:hint="eastAsia"/>
          <w:color w:val="000000"/>
          <w:lang w:eastAsia="zh-CN"/>
        </w:rPr>
        <w:t>4</w:t>
      </w:r>
      <w:r>
        <w:rPr>
          <w:color w:val="000000"/>
          <w:lang w:eastAsia="zh-CN"/>
        </w:rPr>
        <w:t>.</w:t>
      </w:r>
      <w:r>
        <w:rPr>
          <w:color w:val="000000"/>
        </w:rPr>
        <w:t>D</w:t>
      </w:r>
      <w:r>
        <w:t xml:space="preserve">      </w:t>
      </w:r>
      <w:r>
        <w:rPr>
          <w:rFonts w:hint="eastAsia"/>
          <w:color w:val="000000"/>
          <w:lang w:eastAsia="zh-CN"/>
        </w:rPr>
        <w:t>5</w:t>
      </w:r>
      <w:r>
        <w:rPr>
          <w:color w:val="000000"/>
          <w:lang w:eastAsia="zh-CN"/>
        </w:rPr>
        <w:t>.</w:t>
      </w:r>
      <w:r>
        <w:rPr>
          <w:color w:val="000000"/>
        </w:rPr>
        <w:t>B</w:t>
      </w:r>
      <w:r>
        <w:t xml:space="preserve">      </w:t>
      </w:r>
      <w:r>
        <w:rPr>
          <w:rFonts w:hint="eastAsia"/>
          <w:color w:val="000000"/>
          <w:lang w:eastAsia="zh-CN"/>
        </w:rPr>
        <w:t>6</w:t>
      </w:r>
      <w:r>
        <w:rPr>
          <w:color w:val="000000"/>
          <w:lang w:eastAsia="zh-CN"/>
        </w:rPr>
        <w:t>.</w:t>
      </w:r>
      <w:r>
        <w:rPr>
          <w:color w:val="000000"/>
        </w:rPr>
        <w:t xml:space="preserve">C   </w:t>
      </w:r>
      <w:r>
        <w:rPr>
          <w:rFonts w:hint="eastAsia"/>
          <w:lang w:eastAsia="zh-CN"/>
        </w:rPr>
        <w:t xml:space="preserve">    </w:t>
      </w: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A</w:t>
      </w:r>
      <w:r>
        <w:rPr>
          <w:lang w:eastAsia="zh-CN"/>
        </w:rPr>
        <w:t xml:space="preserve">      </w:t>
      </w:r>
      <w:r>
        <w:rPr>
          <w:rFonts w:hint="eastAsia"/>
          <w:color w:val="000000"/>
          <w:lang w:eastAsia="zh-CN"/>
        </w:rPr>
        <w:t>8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 xml:space="preserve">B   </w:t>
      </w:r>
      <w:r>
        <w:rPr>
          <w:rFonts w:hint="eastAsia"/>
          <w:lang w:eastAsia="zh-CN"/>
        </w:rPr>
        <w:t xml:space="preserve">   </w:t>
      </w: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C</w:t>
      </w:r>
      <w:r>
        <w:rPr>
          <w:lang w:eastAsia="zh-CN"/>
        </w:rPr>
        <w:t xml:space="preserve">       </w:t>
      </w:r>
      <w:r>
        <w:rPr>
          <w:rFonts w:hint="eastAsia"/>
          <w:color w:val="000000"/>
          <w:lang w:eastAsia="zh-CN"/>
        </w:rPr>
        <w:t>1</w:t>
      </w:r>
      <w:r>
        <w:rPr>
          <w:color w:val="000000"/>
          <w:lang w:eastAsia="zh-CN"/>
        </w:rPr>
        <w:t>0.</w:t>
      </w:r>
      <w:r>
        <w:rPr>
          <w:color w:val="000000"/>
          <w:lang w:eastAsia="zh-CN"/>
        </w:rPr>
        <w:t>C</w:t>
      </w:r>
    </w:p>
    <w:p w:rsidR="00F8373E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1</w:t>
      </w:r>
      <w:r>
        <w:rPr>
          <w:color w:val="000000"/>
          <w:lang w:eastAsia="zh-CN"/>
        </w:rPr>
        <w:t>1.</w:t>
      </w:r>
      <w:r w:rsidR="00EB380D">
        <w:rPr>
          <w:color w:val="000000"/>
          <w:lang w:eastAsia="zh-CN"/>
        </w:rPr>
        <w:t xml:space="preserve">B   </w:t>
      </w:r>
      <w:r>
        <w:rPr>
          <w:color w:val="000000"/>
          <w:lang w:eastAsia="zh-CN"/>
        </w:rPr>
        <w:t xml:space="preserve"> 12</w:t>
      </w:r>
      <w:r w:rsidR="00EB380D">
        <w:rPr>
          <w:color w:val="000000"/>
          <w:lang w:eastAsia="zh-CN"/>
        </w:rPr>
        <w:t xml:space="preserve">. B   </w:t>
      </w:r>
      <w:r>
        <w:rPr>
          <w:rFonts w:hint="eastAsia"/>
          <w:lang w:eastAsia="zh-CN"/>
        </w:rPr>
        <w:t xml:space="preserve">  </w:t>
      </w:r>
      <w:r>
        <w:rPr>
          <w:color w:val="000000"/>
        </w:rPr>
        <w:t>13.</w:t>
      </w:r>
      <w:r w:rsidR="00EB380D">
        <w:rPr>
          <w:color w:val="000000"/>
        </w:rPr>
        <w:t>C</w:t>
      </w:r>
      <w:r>
        <w:t xml:space="preserve">      </w:t>
      </w:r>
      <w:r>
        <w:rPr>
          <w:rFonts w:hint="eastAsia"/>
          <w:color w:val="000000"/>
          <w:lang w:eastAsia="zh-CN"/>
        </w:rPr>
        <w:t>1</w:t>
      </w:r>
      <w:r>
        <w:rPr>
          <w:color w:val="000000"/>
          <w:lang w:eastAsia="zh-CN"/>
        </w:rPr>
        <w:t>4.</w:t>
      </w:r>
      <w:r w:rsidR="00EB380D">
        <w:rPr>
          <w:color w:val="000000"/>
        </w:rPr>
        <w:t xml:space="preserve">A   </w:t>
      </w:r>
      <w:r>
        <w:rPr>
          <w:rFonts w:hint="eastAsia"/>
          <w:lang w:eastAsia="zh-CN"/>
        </w:rPr>
        <w:t xml:space="preserve">  </w:t>
      </w:r>
      <w:r>
        <w:rPr>
          <w:color w:val="000000"/>
        </w:rPr>
        <w:t>15.</w:t>
      </w:r>
      <w:r w:rsidR="00EB380D">
        <w:rPr>
          <w:color w:val="000000"/>
        </w:rPr>
        <w:t>C</w:t>
      </w:r>
      <w:r>
        <w:t xml:space="preserve">     </w:t>
      </w:r>
      <w:r>
        <w:rPr>
          <w:rFonts w:hint="eastAsia"/>
          <w:color w:val="000000"/>
          <w:lang w:eastAsia="zh-CN"/>
        </w:rPr>
        <w:t>1</w:t>
      </w:r>
      <w:r>
        <w:rPr>
          <w:color w:val="000000"/>
          <w:lang w:eastAsia="zh-CN"/>
        </w:rPr>
        <w:t>6.</w:t>
      </w:r>
      <w:r w:rsidR="00EB380D">
        <w:rPr>
          <w:color w:val="000000"/>
        </w:rPr>
        <w:t xml:space="preserve">A   </w:t>
      </w:r>
      <w:r>
        <w:rPr>
          <w:rFonts w:hint="eastAsia"/>
          <w:lang w:eastAsia="zh-CN"/>
        </w:rPr>
        <w:t xml:space="preserve">   </w:t>
      </w:r>
      <w:r>
        <w:rPr>
          <w:color w:val="000000"/>
          <w:lang w:eastAsia="zh-CN"/>
        </w:rPr>
        <w:t>17.</w:t>
      </w:r>
      <w:r w:rsidR="00EB380D">
        <w:rPr>
          <w:color w:val="000000"/>
          <w:lang w:eastAsia="zh-CN"/>
        </w:rPr>
        <w:t>B</w:t>
      </w:r>
      <w:r>
        <w:rPr>
          <w:lang w:eastAsia="zh-CN"/>
        </w:rPr>
        <w:t xml:space="preserve">     </w:t>
      </w:r>
      <w:r>
        <w:rPr>
          <w:rFonts w:hint="eastAsia"/>
          <w:color w:val="000000"/>
          <w:lang w:eastAsia="zh-CN"/>
        </w:rPr>
        <w:t>1</w:t>
      </w:r>
      <w:r>
        <w:rPr>
          <w:color w:val="000000"/>
          <w:lang w:eastAsia="zh-CN"/>
        </w:rPr>
        <w:t>8.</w:t>
      </w:r>
      <w:r w:rsidR="00EB380D">
        <w:rPr>
          <w:color w:val="000000"/>
          <w:lang w:eastAsia="zh-CN"/>
        </w:rPr>
        <w:t>C</w:t>
      </w:r>
      <w:r>
        <w:rPr>
          <w:lang w:eastAsia="zh-CN"/>
        </w:rPr>
        <w:t xml:space="preserve">     </w:t>
      </w:r>
      <w:r>
        <w:rPr>
          <w:rFonts w:hint="eastAsia"/>
          <w:color w:val="000000"/>
          <w:lang w:eastAsia="zh-CN"/>
        </w:rPr>
        <w:t>1</w:t>
      </w:r>
      <w:r>
        <w:rPr>
          <w:color w:val="000000"/>
          <w:lang w:eastAsia="zh-CN"/>
        </w:rPr>
        <w:t>9.</w:t>
      </w:r>
      <w:r w:rsidR="00EB380D">
        <w:rPr>
          <w:color w:val="000000"/>
          <w:lang w:eastAsia="zh-CN"/>
        </w:rPr>
        <w:t xml:space="preserve">D   </w:t>
      </w:r>
      <w:r>
        <w:rPr>
          <w:rFonts w:hint="eastAsia"/>
          <w:lang w:eastAsia="zh-CN"/>
        </w:rPr>
        <w:t xml:space="preserve">   </w:t>
      </w:r>
      <w:r>
        <w:rPr>
          <w:color w:val="000000"/>
          <w:lang w:eastAsia="zh-CN"/>
        </w:rPr>
        <w:t>2</w:t>
      </w:r>
      <w:r w:rsidR="00EB380D">
        <w:rPr>
          <w:color w:val="000000"/>
          <w:lang w:eastAsia="zh-CN"/>
        </w:rPr>
        <w:t xml:space="preserve">0. B   </w:t>
      </w:r>
    </w:p>
    <w:p w:rsidR="00F8373E">
      <w:pPr>
        <w:spacing w:after="0"/>
      </w:pPr>
      <w:r>
        <w:rPr>
          <w:color w:val="000000"/>
        </w:rPr>
        <w:t>2</w:t>
      </w:r>
      <w:r w:rsidR="00EB380D">
        <w:rPr>
          <w:color w:val="000000"/>
        </w:rPr>
        <w:t>1. D</w:t>
      </w:r>
      <w:r>
        <w:t xml:space="preserve">   </w:t>
      </w:r>
      <w:r>
        <w:rPr>
          <w:rFonts w:hint="eastAsia"/>
          <w:color w:val="000000"/>
          <w:lang w:eastAsia="zh-CN"/>
        </w:rPr>
        <w:t>2</w:t>
      </w:r>
      <w:r>
        <w:rPr>
          <w:color w:val="000000"/>
          <w:lang w:eastAsia="zh-CN"/>
        </w:rPr>
        <w:t>2.</w:t>
      </w:r>
      <w:r w:rsidR="00EB380D">
        <w:rPr>
          <w:color w:val="000000"/>
        </w:rPr>
        <w:t xml:space="preserve">A   </w:t>
      </w:r>
      <w:r>
        <w:rPr>
          <w:rFonts w:hint="eastAsia"/>
          <w:lang w:eastAsia="zh-CN"/>
        </w:rPr>
        <w:t xml:space="preserve">  </w:t>
      </w:r>
      <w:r>
        <w:rPr>
          <w:color w:val="000000"/>
          <w:lang w:eastAsia="zh-CN"/>
        </w:rPr>
        <w:t>23</w:t>
      </w:r>
      <w:r w:rsidR="00EB380D">
        <w:rPr>
          <w:color w:val="000000"/>
          <w:lang w:eastAsia="zh-CN"/>
        </w:rPr>
        <w:t xml:space="preserve">. A   </w:t>
      </w:r>
      <w:r>
        <w:rPr>
          <w:rFonts w:hint="eastAsia"/>
          <w:lang w:eastAsia="zh-CN"/>
        </w:rPr>
        <w:t xml:space="preserve">   </w:t>
      </w:r>
      <w:r>
        <w:rPr>
          <w:color w:val="000000"/>
        </w:rPr>
        <w:t>24</w:t>
      </w:r>
      <w:r w:rsidR="00EB380D">
        <w:rPr>
          <w:color w:val="000000"/>
        </w:rPr>
        <w:t>. A</w:t>
      </w:r>
      <w:r>
        <w:t xml:space="preserve">    </w:t>
      </w:r>
      <w:r>
        <w:rPr>
          <w:rFonts w:hint="eastAsia"/>
          <w:color w:val="000000"/>
          <w:lang w:eastAsia="zh-CN"/>
        </w:rPr>
        <w:t>2</w:t>
      </w:r>
      <w:r>
        <w:rPr>
          <w:color w:val="000000"/>
          <w:lang w:eastAsia="zh-CN"/>
        </w:rPr>
        <w:t>5.</w:t>
      </w:r>
      <w:r w:rsidR="00EB380D">
        <w:rPr>
          <w:color w:val="000000"/>
        </w:rPr>
        <w:t xml:space="preserve">D   </w:t>
      </w:r>
      <w:r>
        <w:rPr>
          <w:rFonts w:hint="eastAsia"/>
          <w:lang w:eastAsia="zh-CN"/>
        </w:rPr>
        <w:t xml:space="preserve">  </w:t>
      </w:r>
      <w:r>
        <w:rPr>
          <w:color w:val="000000"/>
          <w:lang w:eastAsia="zh-CN"/>
        </w:rPr>
        <w:t>26</w:t>
      </w:r>
      <w:r w:rsidR="00EB380D">
        <w:rPr>
          <w:color w:val="000000"/>
          <w:lang w:eastAsia="zh-CN"/>
        </w:rPr>
        <w:t xml:space="preserve">. B   </w:t>
      </w:r>
      <w:r>
        <w:rPr>
          <w:rFonts w:hint="eastAsia"/>
          <w:lang w:eastAsia="zh-CN"/>
        </w:rPr>
        <w:t xml:space="preserve">  </w:t>
      </w:r>
      <w:r>
        <w:rPr>
          <w:color w:val="000000"/>
          <w:lang w:eastAsia="zh-CN"/>
        </w:rPr>
        <w:t>27</w:t>
      </w:r>
      <w:r w:rsidR="00EB380D">
        <w:rPr>
          <w:color w:val="000000"/>
          <w:lang w:eastAsia="zh-CN"/>
        </w:rPr>
        <w:t xml:space="preserve">. D   </w:t>
      </w:r>
      <w:r>
        <w:rPr>
          <w:rFonts w:hint="eastAsia"/>
          <w:lang w:eastAsia="zh-CN"/>
        </w:rPr>
        <w:t xml:space="preserve">   </w:t>
      </w:r>
      <w:r>
        <w:rPr>
          <w:color w:val="000000"/>
        </w:rPr>
        <w:t>28.</w:t>
      </w:r>
      <w:r w:rsidR="00EB380D">
        <w:rPr>
          <w:color w:val="000000"/>
        </w:rPr>
        <w:t>C</w:t>
      </w:r>
      <w:r>
        <w:t xml:space="preserve">     </w:t>
      </w:r>
      <w:r>
        <w:rPr>
          <w:rFonts w:hint="eastAsia"/>
          <w:color w:val="000000"/>
          <w:lang w:eastAsia="zh-CN"/>
        </w:rPr>
        <w:t>2</w:t>
      </w:r>
      <w:r>
        <w:rPr>
          <w:color w:val="000000"/>
          <w:lang w:eastAsia="zh-CN"/>
        </w:rPr>
        <w:t>9.</w:t>
      </w:r>
      <w:r w:rsidR="00EB380D">
        <w:rPr>
          <w:color w:val="000000"/>
        </w:rPr>
        <w:t xml:space="preserve">D   </w:t>
      </w:r>
      <w:r>
        <w:rPr>
          <w:rFonts w:hint="eastAsia"/>
          <w:lang w:eastAsia="zh-CN"/>
        </w:rPr>
        <w:t xml:space="preserve">   </w:t>
      </w:r>
      <w:r>
        <w:rPr>
          <w:color w:val="000000"/>
          <w:lang w:eastAsia="zh-CN"/>
        </w:rPr>
        <w:t>30</w:t>
      </w:r>
      <w:r w:rsidR="00EB380D">
        <w:rPr>
          <w:color w:val="000000"/>
          <w:lang w:eastAsia="zh-CN"/>
        </w:rPr>
        <w:t xml:space="preserve">. B   </w:t>
      </w:r>
    </w:p>
    <w:p w:rsidR="00F8373E">
      <w:r>
        <w:t>二、综合题</w:t>
      </w:r>
    </w:p>
    <w:p w:rsidR="00F8373E">
      <w:pPr>
        <w:spacing w:after="0"/>
      </w:pPr>
      <w:r>
        <w:rPr>
          <w:color w:val="000000"/>
        </w:rPr>
        <w:t>31</w:t>
      </w:r>
      <w:r w:rsidR="00EB380D">
        <w:rPr>
          <w:color w:val="000000"/>
        </w:rPr>
        <w:t xml:space="preserve">. </w:t>
      </w:r>
      <w:r w:rsidR="00EB380D">
        <w:rPr>
          <w:color w:val="000000"/>
        </w:rPr>
        <w:t>（</w:t>
      </w:r>
      <w:r w:rsidR="00EB380D">
        <w:rPr>
          <w:color w:val="000000"/>
        </w:rPr>
        <w:t>1</w:t>
      </w:r>
      <w:r w:rsidR="00EB380D">
        <w:rPr>
          <w:color w:val="000000"/>
        </w:rPr>
        <w:t>）</w:t>
      </w:r>
      <w:r w:rsidR="00EB380D">
        <w:rPr>
          <w:color w:val="000000"/>
        </w:rPr>
        <w:t>40°N</w:t>
      </w:r>
      <w:r w:rsidR="00EB380D">
        <w:rPr>
          <w:color w:val="000000"/>
        </w:rPr>
        <w:t>；</w:t>
      </w:r>
      <w:r w:rsidR="00EB380D">
        <w:rPr>
          <w:color w:val="000000"/>
        </w:rPr>
        <w:t>110°E</w:t>
      </w:r>
      <w:r w:rsidR="00EB380D">
        <w:rPr>
          <w:color w:val="000000"/>
        </w:rPr>
        <w:t>；</w:t>
      </w:r>
      <w:r w:rsidR="00EB380D">
        <w:rPr>
          <w:color w:val="000000"/>
        </w:rPr>
        <w:t>60°S</w:t>
      </w:r>
      <w:r w:rsidR="00EB380D">
        <w:rPr>
          <w:color w:val="000000"/>
        </w:rPr>
        <w:t>；</w:t>
      </w:r>
      <w:r w:rsidR="00EB380D">
        <w:rPr>
          <w:color w:val="000000"/>
        </w:rPr>
        <w:t>180°</w:t>
      </w:r>
      <w:r w:rsidR="00EB380D">
        <w:rPr>
          <w:color w:val="000000"/>
        </w:rPr>
        <w:t>；</w:t>
      </w:r>
      <w:r w:rsidR="00EB380D">
        <w:rPr>
          <w:color w:val="000000"/>
        </w:rPr>
        <w:t>41°N</w:t>
      </w:r>
      <w:r w:rsidR="00EB380D">
        <w:rPr>
          <w:color w:val="000000"/>
        </w:rPr>
        <w:t>；</w:t>
      </w:r>
      <w:r w:rsidR="00EB380D">
        <w:rPr>
          <w:color w:val="000000"/>
        </w:rPr>
        <w:t>100°E</w:t>
      </w:r>
      <w:r w:rsidR="00EB380D">
        <w:rPr>
          <w:color w:val="000000"/>
        </w:rPr>
        <w:t>；</w:t>
      </w:r>
      <w:r w:rsidR="00EB380D">
        <w:rPr>
          <w:color w:val="000000"/>
        </w:rPr>
        <w:t>75°S</w:t>
      </w:r>
      <w:r w:rsidR="00EB380D">
        <w:rPr>
          <w:color w:val="000000"/>
        </w:rPr>
        <w:t>；</w:t>
      </w:r>
      <w:r w:rsidR="00EB380D">
        <w:rPr>
          <w:color w:val="000000"/>
        </w:rPr>
        <w:t>164°E</w:t>
      </w:r>
      <w:r w:rsidR="00EB380D">
        <w:br/>
      </w:r>
      <w:r w:rsidR="00EB380D">
        <w:rPr>
          <w:color w:val="000000"/>
        </w:rPr>
        <w:t>（</w:t>
      </w:r>
      <w:r w:rsidR="00EB380D">
        <w:rPr>
          <w:color w:val="000000"/>
        </w:rPr>
        <w:t>2</w:t>
      </w:r>
      <w:r w:rsidR="00EB380D">
        <w:rPr>
          <w:color w:val="000000"/>
        </w:rPr>
        <w:t>）</w:t>
      </w:r>
      <w:r w:rsidR="00EB380D">
        <w:rPr>
          <w:color w:val="000000"/>
        </w:rPr>
        <w:t>A</w:t>
      </w:r>
      <w:r w:rsidR="00EB380D">
        <w:rPr>
          <w:color w:val="000000"/>
        </w:rPr>
        <w:t>；</w:t>
      </w:r>
      <w:r w:rsidR="00EB380D">
        <w:rPr>
          <w:color w:val="000000"/>
        </w:rPr>
        <w:t>D</w:t>
      </w:r>
      <w:r w:rsidR="00EB380D">
        <w:rPr>
          <w:color w:val="000000"/>
        </w:rPr>
        <w:t>；</w:t>
      </w:r>
      <w:r w:rsidR="00EB380D">
        <w:rPr>
          <w:color w:val="000000"/>
        </w:rPr>
        <w:t>AC</w:t>
      </w:r>
      <w:r w:rsidR="00EB380D">
        <w:rPr>
          <w:color w:val="000000"/>
        </w:rPr>
        <w:t>；</w:t>
      </w:r>
      <w:r w:rsidR="00EB380D">
        <w:rPr>
          <w:color w:val="000000"/>
        </w:rPr>
        <w:t>BD</w:t>
      </w:r>
      <w:r w:rsidR="00EB380D">
        <w:br/>
      </w:r>
      <w:r w:rsidR="00EB380D">
        <w:rPr>
          <w:color w:val="000000"/>
        </w:rPr>
        <w:t>（</w:t>
      </w:r>
      <w:r w:rsidR="00EB380D">
        <w:rPr>
          <w:color w:val="000000"/>
        </w:rPr>
        <w:t>3</w:t>
      </w:r>
      <w:r w:rsidR="00EB380D">
        <w:rPr>
          <w:color w:val="000000"/>
        </w:rPr>
        <w:t>）西北；东南</w:t>
      </w:r>
      <w:r w:rsidR="00EB380D">
        <w:rPr>
          <w:color w:val="000000"/>
        </w:rPr>
        <w:t xml:space="preserve">   </w:t>
      </w:r>
    </w:p>
    <w:p w:rsidR="00F8373E">
      <w:pPr>
        <w:spacing w:after="0"/>
        <w:rPr>
          <w:lang w:eastAsia="zh-CN"/>
        </w:rPr>
      </w:pPr>
      <w:r>
        <w:rPr>
          <w:color w:val="000000"/>
          <w:lang w:eastAsia="zh-CN"/>
        </w:rPr>
        <w:t>32</w:t>
      </w:r>
      <w:r w:rsidR="00EB380D">
        <w:rPr>
          <w:color w:val="000000"/>
          <w:lang w:eastAsia="zh-CN"/>
        </w:rPr>
        <w:t xml:space="preserve">. </w:t>
      </w:r>
      <w:r w:rsidR="00EB380D">
        <w:rPr>
          <w:color w:val="000000"/>
          <w:lang w:eastAsia="zh-CN"/>
        </w:rPr>
        <w:t>（</w:t>
      </w:r>
      <w:r w:rsidR="00EB380D">
        <w:rPr>
          <w:color w:val="000000"/>
          <w:lang w:eastAsia="zh-CN"/>
        </w:rPr>
        <w:t>1</w:t>
      </w:r>
      <w:r w:rsidR="00EB380D">
        <w:rPr>
          <w:color w:val="000000"/>
          <w:lang w:eastAsia="zh-CN"/>
        </w:rPr>
        <w:t>）非；亚；北美；大西；印度；太平</w:t>
      </w:r>
      <w:r w:rsidR="00EB380D">
        <w:rPr>
          <w:lang w:eastAsia="zh-CN"/>
        </w:rPr>
        <w:br/>
      </w:r>
      <w:r w:rsidR="00EB380D">
        <w:rPr>
          <w:color w:val="000000"/>
          <w:lang w:eastAsia="zh-CN"/>
        </w:rPr>
        <w:t>（</w:t>
      </w:r>
      <w:r w:rsidR="00EB380D">
        <w:rPr>
          <w:color w:val="000000"/>
          <w:lang w:eastAsia="zh-CN"/>
        </w:rPr>
        <w:t>2</w:t>
      </w:r>
      <w:r w:rsidR="00EB380D">
        <w:rPr>
          <w:color w:val="000000"/>
          <w:lang w:eastAsia="zh-CN"/>
        </w:rPr>
        <w:t>）亚洲；</w:t>
      </w:r>
      <w:r w:rsidR="00EB380D">
        <w:rPr>
          <w:color w:val="000000"/>
          <w:lang w:eastAsia="zh-CN"/>
        </w:rPr>
        <w:t>E</w:t>
      </w:r>
      <w:r w:rsidR="00EB380D">
        <w:rPr>
          <w:lang w:eastAsia="zh-CN"/>
        </w:rPr>
        <w:br/>
      </w:r>
      <w:r w:rsidR="00EB380D">
        <w:rPr>
          <w:color w:val="000000"/>
          <w:lang w:eastAsia="zh-CN"/>
        </w:rPr>
        <w:t>（</w:t>
      </w:r>
      <w:r w:rsidR="00EB380D">
        <w:rPr>
          <w:color w:val="000000"/>
          <w:lang w:eastAsia="zh-CN"/>
        </w:rPr>
        <w:t>3</w:t>
      </w:r>
      <w:r w:rsidR="00EB380D">
        <w:rPr>
          <w:color w:val="000000"/>
          <w:lang w:eastAsia="zh-CN"/>
        </w:rPr>
        <w:t>）巴拿马运河</w:t>
      </w:r>
      <w:r w:rsidR="00EB380D">
        <w:rPr>
          <w:color w:val="000000"/>
          <w:lang w:eastAsia="zh-CN"/>
        </w:rPr>
        <w:t xml:space="preserve">   </w:t>
      </w:r>
    </w:p>
    <w:p w:rsidR="00F8373E">
      <w:pPr>
        <w:spacing w:after="0"/>
        <w:rPr>
          <w:lang w:eastAsia="zh-CN"/>
        </w:rPr>
      </w:pPr>
      <w:r>
        <w:rPr>
          <w:color w:val="000000"/>
          <w:lang w:eastAsia="zh-CN"/>
        </w:rPr>
        <w:t>33</w:t>
      </w:r>
      <w:r w:rsidR="00EB380D">
        <w:rPr>
          <w:color w:val="000000"/>
          <w:lang w:eastAsia="zh-CN"/>
        </w:rPr>
        <w:t xml:space="preserve">. </w:t>
      </w:r>
      <w:r w:rsidR="00EB380D">
        <w:rPr>
          <w:color w:val="000000"/>
          <w:lang w:eastAsia="zh-CN"/>
        </w:rPr>
        <w:t>（</w:t>
      </w:r>
      <w:r w:rsidR="00EB380D">
        <w:rPr>
          <w:color w:val="000000"/>
          <w:lang w:eastAsia="zh-CN"/>
        </w:rPr>
        <w:t>1</w:t>
      </w:r>
      <w:r w:rsidR="00EB380D">
        <w:rPr>
          <w:color w:val="000000"/>
          <w:lang w:eastAsia="zh-CN"/>
        </w:rPr>
        <w:t>）山峰（山顶）；鞍部</w:t>
      </w:r>
      <w:r w:rsidR="00EB380D">
        <w:rPr>
          <w:lang w:eastAsia="zh-CN"/>
        </w:rPr>
        <w:br/>
      </w:r>
      <w:r w:rsidR="00EB380D">
        <w:rPr>
          <w:color w:val="000000"/>
          <w:lang w:eastAsia="zh-CN"/>
        </w:rPr>
        <w:t>（</w:t>
      </w:r>
      <w:r w:rsidR="00EB380D">
        <w:rPr>
          <w:color w:val="000000"/>
          <w:lang w:eastAsia="zh-CN"/>
        </w:rPr>
        <w:t>2</w:t>
      </w:r>
      <w:r w:rsidR="00EB380D">
        <w:rPr>
          <w:color w:val="000000"/>
          <w:lang w:eastAsia="zh-CN"/>
        </w:rPr>
        <w:t>）</w:t>
      </w:r>
      <w:r w:rsidR="00EB380D">
        <w:rPr>
          <w:color w:val="000000"/>
          <w:lang w:eastAsia="zh-CN"/>
        </w:rPr>
        <w:t>D</w:t>
      </w:r>
      <w:r w:rsidR="00EB380D">
        <w:rPr>
          <w:color w:val="000000"/>
          <w:lang w:eastAsia="zh-CN"/>
        </w:rPr>
        <w:t>；</w:t>
      </w:r>
      <w:r w:rsidR="00EB380D">
        <w:rPr>
          <w:color w:val="000000"/>
          <w:lang w:eastAsia="zh-CN"/>
        </w:rPr>
        <w:t>①</w:t>
      </w:r>
      <w:r w:rsidR="00EB380D">
        <w:rPr>
          <w:lang w:eastAsia="zh-CN"/>
        </w:rPr>
        <w:br/>
      </w:r>
      <w:r w:rsidR="00EB380D">
        <w:rPr>
          <w:color w:val="000000"/>
          <w:lang w:eastAsia="zh-CN"/>
        </w:rPr>
        <w:t>（</w:t>
      </w:r>
      <w:r w:rsidR="00EB380D">
        <w:rPr>
          <w:color w:val="000000"/>
          <w:lang w:eastAsia="zh-CN"/>
        </w:rPr>
        <w:t>3</w:t>
      </w:r>
      <w:r w:rsidR="00EB380D">
        <w:rPr>
          <w:color w:val="000000"/>
          <w:lang w:eastAsia="zh-CN"/>
        </w:rPr>
        <w:t>）</w:t>
      </w:r>
      <w:r w:rsidR="00EB380D">
        <w:rPr>
          <w:color w:val="000000"/>
          <w:lang w:eastAsia="zh-CN"/>
        </w:rPr>
        <w:t>5000</w:t>
      </w:r>
      <w:r w:rsidR="00EB380D">
        <w:rPr>
          <w:color w:val="000000"/>
          <w:lang w:eastAsia="zh-CN"/>
        </w:rPr>
        <w:t>；西北；乙；</w:t>
      </w:r>
      <w:r w:rsidR="00EB380D">
        <w:rPr>
          <w:color w:val="000000"/>
          <w:lang w:eastAsia="zh-CN"/>
        </w:rPr>
        <w:t xml:space="preserve">C   </w:t>
      </w:r>
    </w:p>
    <w:p w:rsidR="00F8373E">
      <w:pPr>
        <w:spacing w:after="0"/>
        <w:rPr>
          <w:lang w:eastAsia="zh-CN"/>
        </w:rPr>
      </w:pPr>
      <w:r>
        <w:rPr>
          <w:color w:val="000000"/>
          <w:lang w:eastAsia="zh-CN"/>
        </w:rPr>
        <w:t>34</w:t>
      </w:r>
      <w:r w:rsidR="00EB380D">
        <w:rPr>
          <w:color w:val="000000"/>
          <w:lang w:eastAsia="zh-CN"/>
        </w:rPr>
        <w:t xml:space="preserve">. </w:t>
      </w:r>
      <w:r w:rsidR="00EB380D">
        <w:rPr>
          <w:color w:val="000000"/>
          <w:lang w:eastAsia="zh-CN"/>
        </w:rPr>
        <w:t>（</w:t>
      </w:r>
      <w:r w:rsidR="00EB380D">
        <w:rPr>
          <w:color w:val="000000"/>
          <w:lang w:eastAsia="zh-CN"/>
        </w:rPr>
        <w:t>1</w:t>
      </w:r>
      <w:r w:rsidR="00EB380D">
        <w:rPr>
          <w:color w:val="000000"/>
          <w:lang w:eastAsia="zh-CN"/>
        </w:rPr>
        <w:t>）稳定；活跃；环太平洋火山地震带；地中海</w:t>
      </w:r>
      <w:r w:rsidR="00EB380D">
        <w:rPr>
          <w:color w:val="000000"/>
          <w:lang w:eastAsia="zh-CN"/>
        </w:rPr>
        <w:t>-</w:t>
      </w:r>
      <w:r w:rsidR="00EB380D">
        <w:rPr>
          <w:color w:val="000000"/>
          <w:lang w:eastAsia="zh-CN"/>
        </w:rPr>
        <w:t>喜马拉雅火山地震带</w:t>
      </w:r>
      <w:r w:rsidR="00EB380D">
        <w:rPr>
          <w:lang w:eastAsia="zh-CN"/>
        </w:rPr>
        <w:br/>
      </w:r>
      <w:r w:rsidR="00EB380D">
        <w:rPr>
          <w:color w:val="000000"/>
          <w:lang w:eastAsia="zh-CN"/>
        </w:rPr>
        <w:t>（</w:t>
      </w:r>
      <w:r w:rsidR="00EB380D">
        <w:rPr>
          <w:color w:val="000000"/>
          <w:lang w:eastAsia="zh-CN"/>
        </w:rPr>
        <w:t>2</w:t>
      </w:r>
      <w:r w:rsidR="00EB380D">
        <w:rPr>
          <w:color w:val="000000"/>
          <w:lang w:eastAsia="zh-CN"/>
        </w:rPr>
        <w:t>）印度洋板块；亚欧；挤压；升高；印度洋；非洲；张裂</w:t>
      </w:r>
      <w:r w:rsidR="00EB380D">
        <w:rPr>
          <w:color w:val="000000"/>
          <w:lang w:eastAsia="zh-CN"/>
        </w:rPr>
        <w:t xml:space="preserve">   </w:t>
      </w:r>
    </w:p>
    <w:p w:rsidR="00F8373E" w:rsidRPr="00504FBA">
      <w:pPr>
        <w:spacing w:after="0"/>
        <w:rPr>
          <w:lang w:eastAsia="zh-CN"/>
        </w:rPr>
      </w:pPr>
    </w:p>
    <w:sectPr>
      <w:headerReference w:type="even" r:id="rId34"/>
      <w:headerReference w:type="default" r:id="rId35"/>
      <w:footerReference w:type="default" r:id="rId36"/>
      <w:headerReference w:type="first" r:id="rId37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altName w:val="宋体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8373E">
    <w:pPr>
      <w:pStyle w:val="2"/>
      <w:tabs>
        <w:tab w:val="right" w:pos="9639"/>
      </w:tabs>
      <w:rPr>
        <w:rFonts w:ascii="微软雅黑" w:eastAsia="微软雅黑" w:hAnsi="微软雅黑" w:cs="微软雅黑"/>
        <w:b/>
        <w:bCs/>
        <w:sz w:val="18"/>
        <w:szCs w:val="18"/>
      </w:rPr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width:76.75pt;height:20pt;margin-top:-1.5pt;margin-left:183.55pt;mso-height-relative:page;mso-position-horizontal-relative:margin;mso-width-relative:page;mso-wrap-style:none;position:absolute;z-index:251662336" filled="f" stroked="f">
          <v:textbox style="mso-fit-shape-to-text:t" inset="0,0,0,0">
            <w:txbxContent>
              <w:p w:rsidR="00F8373E">
                <w:pPr>
                  <w:snapToGrid w:val="0"/>
                  <w:rPr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t>第</w:t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 w:rsidR="00EB7484">
                  <w:rPr>
                    <w:noProof/>
                    <w:sz w:val="18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t>页</w:t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t>共</w:t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 w:rsidR="00EB7484">
                  <w:rPr>
                    <w:noProof/>
                    <w:sz w:val="18"/>
                    <w:lang w:eastAsia="zh-CN"/>
                  </w:rPr>
                  <w:t>3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t>页</w:t>
                </w:r>
              </w:p>
            </w:txbxContent>
          </v:textbox>
          <w10:wrap anchorx="margin"/>
        </v:shape>
      </w:pict>
    </w:r>
    <w:r w:rsidR="00EB380D"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         </w:t>
    </w:r>
    <w:r w:rsidR="00EB380D">
      <w:rPr>
        <w:rFonts w:ascii="微软雅黑" w:eastAsia="微软雅黑" w:hAnsi="微软雅黑" w:cs="微软雅黑" w:hint="eastAsia"/>
        <w:b/>
        <w:bCs/>
        <w:sz w:val="18"/>
        <w:szCs w:val="18"/>
      </w:rPr>
      <w:t xml:space="preserve">       </w:t>
    </w:r>
  </w:p>
  <w:p w:rsidR="00F8373E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8373E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mso-height-relative:page;mso-width-relative:page;position:absolute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mso-height-relative:page;mso-width-relative:page;position:absolute;v-text-anchor:middle;z-index:251659264" o:preferrelative="t">
          <v:textbox style="layout-flow:vertical;mso-layout-flow-alt:bottom-to-top">
            <w:txbxContent>
              <w:p w:rsidR="00F8373E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mso-height-relative:page;mso-width-relative:page;position:absolute;v-text-anchor:middle;z-index:251660288" o:preferrelative="t" fillcolor="#d8d8d8">
          <v:textbox style="layout-flow:vertical;mso-layout-flow-alt:bottom-to-top">
            <w:txbxContent>
              <w:p w:rsidR="00F8373E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mso-height-relative:page;mso-width-relative:page;position:absolute;v-text-anchor:middle;z-index:251661312" o:preferrelative="t">
          <v:textbox style="layout-flow:vertical;mso-layout-flow-alt:bottom-to-top">
            <w:txbxContent>
              <w:p w:rsidR="00F8373E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8373E">
    <w:pPr>
      <w:pStyle w:val="Header"/>
      <w:jc w:val="left"/>
      <w:rPr>
        <w:rFonts w:ascii="华文新魏" w:eastAsia="华文新魏"/>
        <w:b/>
        <w:bCs/>
        <w:sz w:val="24"/>
        <w:szCs w:val="24"/>
      </w:rPr>
    </w:pPr>
    <w:r>
      <w:rPr>
        <w:rFonts w:hint="eastAsia"/>
      </w:rPr>
      <w:t xml:space="preserve">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376017BC"/>
    <w:multiLevelType w:val="hybridMultilevel"/>
    <w:tmpl w:val="73B083D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64BD73BB"/>
    <w:multiLevelType w:val="hybridMultilevel"/>
    <w:tmpl w:val="1FC89DA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04FBA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B380D"/>
    <w:rsid w:val="00EB7484"/>
    <w:rsid w:val="00ED4BBB"/>
    <w:rsid w:val="00EE6DE3"/>
    <w:rsid w:val="00EE7645"/>
    <w:rsid w:val="00EF52E5"/>
    <w:rsid w:val="00F47B26"/>
    <w:rsid w:val="00F8373E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3ADB27C2-8978-408C-8B16-622F229CC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Pr>
      <w:sz w:val="18"/>
      <w:szCs w:val="18"/>
    </w:rPr>
  </w:style>
  <w:style w:type="character" w:customStyle="1" w:styleId="Char0">
    <w:name w:val="页脚 Char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jpeg" /><Relationship Id="rId14" Type="http://schemas.openxmlformats.org/officeDocument/2006/relationships/image" Target="media/image9.jpe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jpe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jpeg" /><Relationship Id="rId21" Type="http://schemas.openxmlformats.org/officeDocument/2006/relationships/image" Target="media/image16.jpeg" /><Relationship Id="rId22" Type="http://schemas.openxmlformats.org/officeDocument/2006/relationships/image" Target="media/image17.jpeg" /><Relationship Id="rId23" Type="http://schemas.openxmlformats.org/officeDocument/2006/relationships/image" Target="media/image18.jpe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image" Target="media/image28.png" /><Relationship Id="rId34" Type="http://schemas.openxmlformats.org/officeDocument/2006/relationships/header" Target="header1.xml" /><Relationship Id="rId35" Type="http://schemas.openxmlformats.org/officeDocument/2006/relationships/header" Target="header2.xml" /><Relationship Id="rId36" Type="http://schemas.openxmlformats.org/officeDocument/2006/relationships/footer" Target="footer1.xml" /><Relationship Id="rId37" Type="http://schemas.openxmlformats.org/officeDocument/2006/relationships/header" Target="header3.xml" /><Relationship Id="rId38" Type="http://schemas.openxmlformats.org/officeDocument/2006/relationships/theme" Target="theme/theme1.xml" /><Relationship Id="rId39" Type="http://schemas.openxmlformats.org/officeDocument/2006/relationships/numbering" Target="numbering.xml" /><Relationship Id="rId4" Type="http://schemas.openxmlformats.org/officeDocument/2006/relationships/customXml" Target="../customXml/item1.xml" /><Relationship Id="rId40" Type="http://schemas.openxmlformats.org/officeDocument/2006/relationships/styles" Target="styles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972523-AFAF-4FCE-BE03-547B3D3D0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774</Words>
  <Characters>4418</Characters>
  <Application>Microsoft Office Word</Application>
  <DocSecurity>0</DocSecurity>
  <Lines>36</Lines>
  <Paragraphs>10</Paragraphs>
  <ScaleCrop>false</ScaleCrop>
  <Company>Microsoft</Company>
  <LinksUpToDate>false</LinksUpToDate>
  <CharactersWithSpaces>5182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学科网(Zxxk.com)</cp:lastModifiedBy>
  <cp:revision>2</cp:revision>
  <dcterms:created xsi:type="dcterms:W3CDTF">2021-08-03T10:11:00Z</dcterms:created>
  <dcterms:modified xsi:type="dcterms:W3CDTF">2021-08-03T10:11:00Z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