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107BF">
      <w:pPr>
        <w:spacing w:line="360" w:lineRule="auto"/>
        <w:jc w:val="center"/>
        <w:textAlignment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11912600</wp:posOffset>
            </wp:positionV>
            <wp:extent cx="304800" cy="419100"/>
            <wp:wrapNone/>
            <wp:docPr id="10010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8217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hint="eastAsia"/>
          <w:b/>
          <w:sz w:val="30"/>
          <w:szCs w:val="30"/>
        </w:rPr>
        <w:t>2020-2021</w:t>
      </w:r>
      <w:r>
        <w:rPr>
          <w:rFonts w:ascii="宋体" w:hAnsi="宋体" w:hint="eastAsia"/>
          <w:b/>
          <w:sz w:val="30"/>
          <w:szCs w:val="30"/>
        </w:rPr>
        <w:t>学年第二学期期末教学质量检测</w:t>
      </w:r>
    </w:p>
    <w:p w:rsidR="001107BF">
      <w:pPr>
        <w:spacing w:line="360" w:lineRule="auto"/>
        <w:jc w:val="center"/>
        <w:textAlignment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八年级数学试题</w:t>
      </w:r>
    </w:p>
    <w:p w:rsidR="001107BF">
      <w:pPr>
        <w:spacing w:line="360" w:lineRule="auto"/>
        <w:jc w:val="left"/>
        <w:textAlignment w:val="center"/>
        <w:rPr>
          <w:rFonts w:ascii="新宋体" w:eastAsia="新宋体" w:hAnsi="新宋体" w:cs="新宋体"/>
          <w:sz w:val="24"/>
          <w:szCs w:val="24"/>
        </w:rPr>
      </w:pPr>
      <w:r>
        <w:rPr>
          <w:rFonts w:ascii="新宋体" w:eastAsia="新宋体" w:hAnsi="新宋体" w:cs="新宋体" w:hint="eastAsia"/>
          <w:b/>
          <w:sz w:val="24"/>
          <w:szCs w:val="24"/>
        </w:rPr>
        <w:t>一、选择题（本大题有</w:t>
      </w:r>
      <w:r>
        <w:rPr>
          <w:rFonts w:ascii="新宋体" w:eastAsia="新宋体" w:hAnsi="新宋体" w:cs="新宋体" w:hint="eastAsia"/>
          <w:b/>
          <w:sz w:val="24"/>
          <w:szCs w:val="24"/>
        </w:rPr>
        <w:t>16</w:t>
      </w:r>
      <w:r>
        <w:rPr>
          <w:rFonts w:ascii="新宋体" w:eastAsia="新宋体" w:hAnsi="新宋体" w:cs="新宋体" w:hint="eastAsia"/>
          <w:b/>
          <w:sz w:val="24"/>
          <w:szCs w:val="24"/>
        </w:rPr>
        <w:t>个小题，共</w:t>
      </w:r>
      <w:r>
        <w:rPr>
          <w:rFonts w:ascii="新宋体" w:eastAsia="新宋体" w:hAnsi="新宋体" w:cs="新宋体" w:hint="eastAsia"/>
          <w:b/>
          <w:sz w:val="24"/>
          <w:szCs w:val="24"/>
        </w:rPr>
        <w:t>42</w:t>
      </w:r>
      <w:r>
        <w:rPr>
          <w:rFonts w:ascii="新宋体" w:eastAsia="新宋体" w:hAnsi="新宋体" w:cs="新宋体" w:hint="eastAsia"/>
          <w:b/>
          <w:sz w:val="24"/>
          <w:szCs w:val="24"/>
        </w:rPr>
        <w:t>分</w:t>
      </w:r>
      <w:r>
        <w:rPr>
          <w:rFonts w:ascii="新宋体" w:eastAsia="新宋体" w:hAnsi="新宋体" w:cs="新宋体" w:hint="eastAsia"/>
          <w:b/>
          <w:sz w:val="24"/>
          <w:szCs w:val="24"/>
        </w:rPr>
        <w:t>.1</w:t>
      </w:r>
      <w:r>
        <w:rPr>
          <w:rFonts w:ascii="新宋体" w:eastAsia="新宋体" w:hAnsi="新宋体" w:cs="新宋体" w:hint="eastAsia"/>
          <w:b/>
          <w:sz w:val="24"/>
          <w:szCs w:val="24"/>
        </w:rPr>
        <w:t>-</w:t>
      </w:r>
      <w:r>
        <w:rPr>
          <w:rFonts w:ascii="新宋体" w:eastAsia="新宋体" w:hAnsi="新宋体" w:cs="新宋体" w:hint="eastAsia"/>
          <w:b/>
          <w:sz w:val="24"/>
          <w:szCs w:val="24"/>
        </w:rPr>
        <w:t>10</w:t>
      </w:r>
      <w:r>
        <w:rPr>
          <w:rFonts w:ascii="新宋体" w:eastAsia="新宋体" w:hAnsi="新宋体" w:cs="新宋体" w:hint="eastAsia"/>
          <w:b/>
          <w:sz w:val="24"/>
          <w:szCs w:val="24"/>
        </w:rPr>
        <w:t>小题各</w:t>
      </w:r>
      <w:r>
        <w:rPr>
          <w:rFonts w:ascii="新宋体" w:eastAsia="新宋体" w:hAnsi="新宋体" w:cs="新宋体" w:hint="eastAsia"/>
          <w:b/>
          <w:sz w:val="24"/>
          <w:szCs w:val="24"/>
        </w:rPr>
        <w:t>3</w:t>
      </w:r>
      <w:r>
        <w:rPr>
          <w:rFonts w:ascii="新宋体" w:eastAsia="新宋体" w:hAnsi="新宋体" w:cs="新宋体" w:hint="eastAsia"/>
          <w:b/>
          <w:sz w:val="24"/>
          <w:szCs w:val="24"/>
        </w:rPr>
        <w:t>分，</w:t>
      </w:r>
      <w:r>
        <w:rPr>
          <w:rFonts w:ascii="新宋体" w:eastAsia="新宋体" w:hAnsi="新宋体" w:cs="新宋体" w:hint="eastAsia"/>
          <w:b/>
          <w:sz w:val="24"/>
          <w:szCs w:val="24"/>
        </w:rPr>
        <w:t>11</w:t>
      </w:r>
      <w:r>
        <w:rPr>
          <w:rFonts w:ascii="新宋体" w:eastAsia="新宋体" w:hAnsi="新宋体" w:cs="新宋体" w:hint="eastAsia"/>
          <w:b/>
          <w:sz w:val="24"/>
          <w:szCs w:val="24"/>
        </w:rPr>
        <w:t>-</w:t>
      </w:r>
      <w:r>
        <w:rPr>
          <w:rFonts w:ascii="新宋体" w:eastAsia="新宋体" w:hAnsi="新宋体" w:cs="新宋体" w:hint="eastAsia"/>
          <w:b/>
          <w:sz w:val="24"/>
          <w:szCs w:val="24"/>
        </w:rPr>
        <w:t>16</w:t>
      </w:r>
      <w:r>
        <w:rPr>
          <w:rFonts w:ascii="新宋体" w:eastAsia="新宋体" w:hAnsi="新宋体" w:cs="新宋体" w:hint="eastAsia"/>
          <w:b/>
          <w:sz w:val="24"/>
          <w:szCs w:val="24"/>
        </w:rPr>
        <w:t>小题各</w:t>
      </w:r>
      <w:r>
        <w:rPr>
          <w:rFonts w:ascii="新宋体" w:eastAsia="新宋体" w:hAnsi="新宋体" w:cs="新宋体" w:hint="eastAsia"/>
          <w:b/>
          <w:sz w:val="24"/>
          <w:szCs w:val="24"/>
        </w:rPr>
        <w:t>2</w:t>
      </w:r>
      <w:r>
        <w:rPr>
          <w:rFonts w:ascii="新宋体" w:eastAsia="新宋体" w:hAnsi="新宋体" w:cs="新宋体" w:hint="eastAsia"/>
          <w:b/>
          <w:sz w:val="24"/>
          <w:szCs w:val="24"/>
        </w:rPr>
        <w:t>分．在每小题给出的四个选项中，只有一项是符合题目要求的）</w:t>
      </w:r>
    </w:p>
    <w:p w:rsidR="001107BF">
      <w:pPr>
        <w:spacing w:line="360" w:lineRule="auto"/>
        <w:ind w:left="273" w:hanging="273" w:hangingChars="130"/>
      </w:pPr>
      <w:r>
        <w:rPr>
          <w:rFonts w:hAnsi="宋体" w:cs="宋体" w:hint="eastAsia"/>
        </w:rPr>
        <w:t>1.</w:t>
      </w:r>
      <w:r>
        <w:rPr>
          <w:rFonts w:eastAsia="新宋体" w:hint="eastAsia"/>
          <w:szCs w:val="21"/>
        </w:rPr>
        <w:t>下列二次根式中，最简二次根式是（　　）</w:t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15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391840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14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021217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noProof/>
          <w:position w:val="-5"/>
        </w:rPr>
        <w:drawing>
          <wp:inline distT="0" distB="0" distL="114300" distR="114300">
            <wp:extent cx="342900" cy="171450"/>
            <wp:effectExtent l="0" t="0" r="0" b="0"/>
            <wp:docPr id="12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090179" name="图片 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．函数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noProof/>
          <w:position w:val="-25"/>
        </w:rPr>
        <w:drawing>
          <wp:inline distT="0" distB="0" distL="114300" distR="114300">
            <wp:extent cx="371475" cy="352425"/>
            <wp:effectExtent l="0" t="0" r="9525" b="9525"/>
            <wp:docPr id="35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095024" name="图片 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的自变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的取值范围是（　　）</w:t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≠</w:t>
      </w:r>
      <w:r>
        <w:rPr>
          <w:rFonts w:eastAsia="新宋体" w:hint="eastAsia"/>
          <w:szCs w:val="21"/>
        </w:rPr>
        <w:t>2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≥</w:t>
      </w:r>
      <w:r>
        <w:rPr>
          <w:rFonts w:eastAsia="新宋体" w:hint="eastAsia"/>
          <w:szCs w:val="21"/>
        </w:rPr>
        <w:t>2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2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且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≠</w:t>
      </w:r>
      <w:r>
        <w:rPr>
          <w:rFonts w:eastAsia="新宋体" w:hint="eastAsia"/>
          <w:szCs w:val="21"/>
        </w:rPr>
        <w:t>0</w:t>
      </w:r>
    </w:p>
    <w:p w:rsidR="001107BF">
      <w:pPr>
        <w:spacing w:line="360" w:lineRule="auto"/>
        <w:ind w:left="273" w:hanging="273" w:hangingChars="130"/>
      </w:pPr>
      <w:r>
        <w:rPr>
          <w:color w:val="000000"/>
        </w:rPr>
        <w:t>3</w:t>
      </w:r>
      <w:r>
        <w:rPr>
          <w:rFonts w:eastAsia="新宋体" w:hint="eastAsia"/>
          <w:szCs w:val="21"/>
        </w:rPr>
        <w:t>．下列四组线段不能围成直角三角形的是（　　）</w:t>
      </w:r>
    </w:p>
    <w:p w:rsidR="001107B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17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15</w:t>
      </w:r>
      <w:r>
        <w:tab/>
      </w:r>
    </w:p>
    <w:p w:rsidR="001107B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</w:t>
      </w:r>
    </w:p>
    <w:p w:rsidR="001107BF">
      <w:pPr>
        <w:spacing w:line="360" w:lineRule="auto"/>
        <w:ind w:left="273" w:hanging="273" w:hangingChars="130"/>
      </w:pPr>
      <w:r>
        <w:rPr>
          <w:rFonts w:hint="eastAsia"/>
          <w:color w:val="000000"/>
        </w:rPr>
        <w:t>4</w:t>
      </w:r>
      <w:r>
        <w:rPr>
          <w:color w:val="000000"/>
        </w:rPr>
        <w:t>.</w:t>
      </w:r>
      <w:r>
        <w:rPr>
          <w:rFonts w:eastAsia="新宋体" w:hint="eastAsia"/>
          <w:szCs w:val="21"/>
        </w:rPr>
        <w:t>下列各式正确的是（　　）</w:t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noProof/>
          <w:position w:val="-5"/>
        </w:rPr>
        <w:drawing>
          <wp:inline distT="0" distB="0" distL="114300" distR="114300">
            <wp:extent cx="266700" cy="171450"/>
            <wp:effectExtent l="0" t="0" r="0" b="0"/>
            <wp:docPr id="2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292115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＝±</w:t>
      </w:r>
      <w:r>
        <w:rPr>
          <w:rFonts w:eastAsia="新宋体" w:hint="eastAsia"/>
          <w:szCs w:val="21"/>
        </w:rPr>
        <w:t>5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noProof/>
          <w:position w:val="-14"/>
        </w:rPr>
        <w:drawing>
          <wp:inline distT="0" distB="0" distL="114300" distR="114300">
            <wp:extent cx="523875" cy="228600"/>
            <wp:effectExtent l="0" t="0" r="9525" b="0"/>
            <wp:docPr id="27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001758" name="图片 4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3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．±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26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016510" name="图片 5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noProof/>
          <w:position w:val="-13"/>
        </w:rPr>
        <w:drawing>
          <wp:inline distT="0" distB="0" distL="114300" distR="114300">
            <wp:extent cx="304800" cy="219075"/>
            <wp:effectExtent l="0" t="0" r="0" b="9525"/>
            <wp:docPr id="22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98540" name="图片 5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2</w:t>
      </w:r>
    </w:p>
    <w:p w:rsidR="001107BF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．甲、乙两人进行射击测试，每人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次</w:t>
      </w:r>
      <w:r>
        <w:rPr>
          <w:rFonts w:eastAsia="新宋体" w:hint="eastAsia"/>
          <w:szCs w:val="21"/>
        </w:rPr>
        <w:t>射击</w:t>
      </w:r>
      <w:r>
        <w:rPr>
          <w:rFonts w:eastAsia="新宋体" w:hint="eastAsia"/>
          <w:szCs w:val="21"/>
        </w:rPr>
        <w:t>,</w:t>
      </w:r>
      <w:r>
        <w:rPr>
          <w:rFonts w:eastAsia="新宋体" w:hint="eastAsia"/>
          <w:szCs w:val="21"/>
        </w:rPr>
        <w:t>两人</w:t>
      </w:r>
      <w:r>
        <w:rPr>
          <w:rFonts w:eastAsia="新宋体" w:hint="eastAsia"/>
          <w:szCs w:val="21"/>
        </w:rPr>
        <w:t>射击平均成绩均为</w:t>
      </w:r>
      <w:r>
        <w:rPr>
          <w:rFonts w:eastAsia="新宋体" w:hint="eastAsia"/>
          <w:szCs w:val="21"/>
        </w:rPr>
        <w:t>9.2</w:t>
      </w:r>
      <w:r>
        <w:rPr>
          <w:rFonts w:eastAsia="新宋体" w:hint="eastAsia"/>
          <w:szCs w:val="21"/>
        </w:rPr>
        <w:t>环，方差分别为</w:t>
      </w:r>
      <w:r>
        <w:rPr>
          <w:rFonts w:eastAsia="新宋体" w:hint="eastAsia"/>
          <w:position w:val="-1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20pt" o:oleicon="f" o:ole="">
            <v:imagedata r:id="rId14" o:title=""/>
          </v:shape>
          <o:OLEObject Type="Embed" ProgID="Equation.3" ShapeID="_x0000_i1025" DrawAspect="Content" ObjectID="_1690210554" r:id="rId15"/>
        </w:objec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position w:val="-12"/>
          <w:szCs w:val="21"/>
        </w:rPr>
        <w:object>
          <v:shape id="_x0000_i1026" type="#_x0000_t75" style="width:19pt;height:20pt" o:oleicon="f" o:ole="">
            <v:imagedata r:id="rId16" o:title=""/>
          </v:shape>
          <o:OLEObject Type="Embed" ProgID="Equation.3" ShapeID="_x0000_i1026" DrawAspect="Content" ObjectID="_1690210555" r:id="rId17"/>
        </w:object>
      </w:r>
      <w:r>
        <w:rPr>
          <w:rFonts w:eastAsia="新宋体" w:hint="eastAsia"/>
          <w:szCs w:val="21"/>
        </w:rPr>
        <w:t>，若甲的成绩更稳定，则</w:t>
      </w:r>
      <w:r>
        <w:rPr>
          <w:rFonts w:eastAsia="新宋体" w:hint="eastAsia"/>
          <w:position w:val="-12"/>
          <w:szCs w:val="21"/>
        </w:rPr>
        <w:object>
          <v:shape id="_x0000_i1027" type="#_x0000_t75" style="width:19pt;height:20pt" o:oleicon="f" o:ole="">
            <v:imagedata r:id="rId14" o:title=""/>
          </v:shape>
          <o:OLEObject Type="Embed" ProgID="Equation.3" ShapeID="_x0000_i1027" DrawAspect="Content" ObjectID="_1690210556" r:id="rId18"/>
        </w:objec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position w:val="-12"/>
          <w:szCs w:val="21"/>
        </w:rPr>
        <w:object>
          <v:shape id="_x0000_i1028" type="#_x0000_t75" style="width:19pt;height:20pt" o:oleicon="f" o:ole="">
            <v:imagedata r:id="rId16" o:title=""/>
          </v:shape>
          <o:OLEObject Type="Embed" ProgID="Equation.3" ShapeID="_x0000_i1028" DrawAspect="Content" ObjectID="_1690210557" r:id="rId19"/>
        </w:object>
      </w:r>
      <w:r>
        <w:rPr>
          <w:rFonts w:eastAsia="新宋体" w:hint="eastAsia"/>
          <w:szCs w:val="21"/>
        </w:rPr>
        <w:t>的大小关系为（　　）</w:t>
      </w:r>
    </w:p>
    <w:p w:rsidR="001107BF">
      <w:pPr>
        <w:spacing w:line="360" w:lineRule="auto"/>
        <w:ind w:left="271" w:hanging="61" w:leftChars="100" w:hangingChars="29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position w:val="-12"/>
          <w:szCs w:val="21"/>
        </w:rPr>
        <w:object>
          <v:shape id="_x0000_i1029" type="#_x0000_t75" style="width:19pt;height:20pt" o:oleicon="f" o:ole="">
            <v:imagedata r:id="rId14" o:title=""/>
          </v:shape>
          <o:OLEObject Type="Embed" ProgID="Equation.3" ShapeID="_x0000_i1029" DrawAspect="Content" ObjectID="_1690210558" r:id="rId20"/>
        </w:objec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position w:val="-12"/>
          <w:szCs w:val="21"/>
        </w:rPr>
        <w:object>
          <v:shape id="_x0000_i1030" type="#_x0000_t75" style="width:19pt;height:20pt" o:oleicon="f" o:ole="">
            <v:imagedata r:id="rId16" o:title=""/>
          </v:shape>
          <o:OLEObject Type="Embed" ProgID="Equation.3" ShapeID="_x0000_i1030" DrawAspect="Content" ObjectID="_1690210559" r:id="rId21"/>
        </w:object>
      </w:r>
      <w:r>
        <w:rPr>
          <w:rFonts w:eastAsia="新宋体" w:hint="eastAsia"/>
          <w:szCs w:val="21"/>
        </w:rPr>
        <w:tab/>
      </w:r>
      <w:r>
        <w:rPr>
          <w:rFonts w:eastAsia="新宋体" w:hint="eastAsia"/>
          <w:szCs w:val="21"/>
        </w:rPr>
        <w:t xml:space="preserve">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position w:val="-12"/>
          <w:szCs w:val="21"/>
        </w:rPr>
        <w:object>
          <v:shape id="_x0000_i1031" type="#_x0000_t75" style="width:19pt;height:20pt" o:oleicon="f" o:ole="">
            <v:imagedata r:id="rId14" o:title=""/>
          </v:shape>
          <o:OLEObject Type="Embed" ProgID="Equation.3" ShapeID="_x0000_i1031" DrawAspect="Content" ObjectID="_1690210560" r:id="rId22"/>
        </w:objec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position w:val="-12"/>
          <w:szCs w:val="21"/>
        </w:rPr>
        <w:object>
          <v:shape id="_x0000_i1032" type="#_x0000_t75" style="width:19pt;height:20pt" o:oleicon="f" o:ole="">
            <v:imagedata r:id="rId16" o:title=""/>
          </v:shape>
          <o:OLEObject Type="Embed" ProgID="Equation.3" ShapeID="_x0000_i1032" DrawAspect="Content" ObjectID="_1690210561" r:id="rId23"/>
        </w:object>
      </w:r>
      <w:r>
        <w:rPr>
          <w:rFonts w:eastAsia="新宋体" w:hint="eastAsia"/>
          <w:szCs w:val="21"/>
        </w:rPr>
        <w:tab/>
      </w:r>
      <w:r>
        <w:rPr>
          <w:rFonts w:eastAsia="新宋体" w:hint="eastAsia"/>
          <w:szCs w:val="21"/>
        </w:rPr>
        <w:t xml:space="preserve">      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position w:val="-12"/>
          <w:szCs w:val="21"/>
        </w:rPr>
        <w:object>
          <v:shape id="_x0000_i1033" type="#_x0000_t75" style="width:19pt;height:20pt" o:oleicon="f" o:ole="">
            <v:imagedata r:id="rId14" o:title=""/>
          </v:shape>
          <o:OLEObject Type="Embed" ProgID="Equation.3" ShapeID="_x0000_i1033" DrawAspect="Content" ObjectID="_1690210562" r:id="rId24"/>
        </w:objec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position w:val="-12"/>
          <w:szCs w:val="21"/>
        </w:rPr>
        <w:object>
          <v:shape id="_x0000_i1034" type="#_x0000_t75" style="width:19pt;height:20pt" o:oleicon="f" o:ole="">
            <v:imagedata r:id="rId16" o:title=""/>
          </v:shape>
          <o:OLEObject Type="Embed" ProgID="Equation.3" ShapeID="_x0000_i1034" DrawAspect="Content" ObjectID="_1690210563" r:id="rId25"/>
        </w:object>
      </w:r>
      <w:r>
        <w:rPr>
          <w:rFonts w:eastAsia="新宋体" w:hint="eastAsia"/>
          <w:szCs w:val="21"/>
        </w:rPr>
        <w:tab/>
      </w:r>
      <w:r>
        <w:rPr>
          <w:rFonts w:eastAsia="新宋体" w:hint="eastAsia"/>
          <w:szCs w:val="21"/>
        </w:rPr>
        <w:t xml:space="preserve">   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．无法确定</w:t>
      </w:r>
    </w:p>
    <w:p w:rsidR="001107BF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．已知一次函数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kx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Cs w:val="21"/>
        </w:rPr>
        <w:t>≠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），若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Cs w:val="21"/>
        </w:rPr>
        <w:t>•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，则该函数的图象可能是（　　）</w:t>
      </w:r>
    </w:p>
    <w:p w:rsidR="001107B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962025" cy="1028700"/>
            <wp:effectExtent l="0" t="0" r="9525" b="0"/>
            <wp:docPr id="31" name="图片 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968384" name="图片 5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076325" cy="1047750"/>
            <wp:effectExtent l="0" t="0" r="9525" b="0"/>
            <wp:docPr id="32" name="图片 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169229" name="图片 5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1107B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990600" cy="1028700"/>
            <wp:effectExtent l="0" t="0" r="0" b="0"/>
            <wp:docPr id="33" name="图片 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957010" name="图片 5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104900" cy="1095375"/>
            <wp:effectExtent l="0" t="0" r="0" b="9525"/>
            <wp:docPr id="34" name="图片 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014437" name="图片 6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hanging="273" w:hangingChars="130"/>
      </w:pPr>
      <w:r>
        <w:rPr>
          <w:rFonts w:hint="eastAsia"/>
          <w:color w:val="000000"/>
        </w:rPr>
        <w:t>7</w:t>
      </w:r>
      <w:r>
        <w:rPr>
          <w:color w:val="000000"/>
        </w:rPr>
        <w:t>.</w:t>
      </w:r>
      <w:r>
        <w:rPr>
          <w:rFonts w:eastAsia="新宋体" w:hint="eastAsia"/>
          <w:szCs w:val="21"/>
        </w:rPr>
        <w:t>已知平行四边形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中，∠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比∠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小</w:t>
      </w:r>
      <w:r>
        <w:rPr>
          <w:rFonts w:eastAsia="新宋体" w:hint="eastAsia"/>
          <w:szCs w:val="21"/>
        </w:rPr>
        <w:t>40</w:t>
      </w:r>
      <w:r>
        <w:rPr>
          <w:rFonts w:eastAsia="新宋体" w:hint="eastAsia"/>
          <w:szCs w:val="21"/>
        </w:rPr>
        <w:t>°，那么∠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的度数是（　　）</w:t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40</w:t>
      </w:r>
      <w:r>
        <w:rPr>
          <w:rFonts w:eastAsia="新宋体" w:hint="eastAsia"/>
          <w:szCs w:val="21"/>
        </w:rPr>
        <w:t>°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70</w:t>
      </w:r>
      <w:r>
        <w:rPr>
          <w:rFonts w:eastAsia="新宋体" w:hint="eastAsia"/>
          <w:szCs w:val="21"/>
        </w:rPr>
        <w:t>°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110</w:t>
      </w:r>
      <w:r>
        <w:rPr>
          <w:rFonts w:eastAsia="新宋体" w:hint="eastAsia"/>
          <w:szCs w:val="21"/>
        </w:rPr>
        <w:t>°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140</w:t>
      </w:r>
      <w:r>
        <w:rPr>
          <w:rFonts w:eastAsia="新宋体" w:hint="eastAsia"/>
          <w:szCs w:val="21"/>
        </w:rPr>
        <w:t>°</w:t>
      </w:r>
    </w:p>
    <w:p w:rsidR="001107BF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．下列关于四边形的说法，正确的是（　　）</w:t>
      </w:r>
    </w:p>
    <w:p w:rsidR="001107BF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．四个角相等的四边形是菱形</w:t>
      </w:r>
      <w:r>
        <w:tab/>
      </w:r>
    </w:p>
    <w:p w:rsidR="001107BF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．对角线互相垂直的四边形是矩形</w:t>
      </w:r>
      <w:r>
        <w:tab/>
      </w:r>
    </w:p>
    <w:p w:rsidR="001107BF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．有两边相等的平行四边形是菱形</w:t>
      </w:r>
      <w:r>
        <w:tab/>
      </w:r>
    </w:p>
    <w:p w:rsidR="001107BF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．两条对角线相等的</w:t>
      </w:r>
      <w:r>
        <w:rPr>
          <w:rFonts w:eastAsia="新宋体" w:hint="eastAsia"/>
          <w:szCs w:val="21"/>
        </w:rPr>
        <w:t>平行四边形</w:t>
      </w:r>
      <w:r>
        <w:rPr>
          <w:rFonts w:eastAsia="新宋体" w:hint="eastAsia"/>
          <w:szCs w:val="21"/>
        </w:rPr>
        <w:t>是矩形</w:t>
      </w:r>
    </w:p>
    <w:p w:rsidR="001107BF">
      <w:pPr>
        <w:spacing w:line="360" w:lineRule="auto"/>
      </w:pP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．如图，某公园内的一块草坪是长方形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，已知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，公园管理处为了方便群众，沿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修了一条近道，一个人从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到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i/>
          <w:szCs w:val="21"/>
        </w:rPr>
        <w:t>，</w:t>
      </w:r>
      <w:r>
        <w:rPr>
          <w:rFonts w:eastAsia="新宋体" w:hint="eastAsia"/>
          <w:szCs w:val="21"/>
        </w:rPr>
        <w:t>走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比直接走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多走了（　　）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438275" cy="1276350"/>
            <wp:effectExtent l="0" t="0" r="9525" b="0"/>
            <wp:docPr id="38" name="图片 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955709" name="图片 6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米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米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米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米</w:t>
      </w:r>
    </w:p>
    <w:p w:rsidR="001107BF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．如图，直线</w:t>
      </w:r>
      <w:r>
        <w:rPr>
          <w:rFonts w:eastAsia="新宋体" w:hint="eastAsia"/>
          <w:position w:val="-6"/>
          <w:szCs w:val="21"/>
        </w:rPr>
        <w:object>
          <v:shape id="_x0000_i1035" type="#_x0000_t75" style="width:6.95pt;height:13.95pt" o:oleicon="f" o:ole="">
            <v:imagedata r:id="rId31" o:title=""/>
          </v:shape>
          <o:OLEObject Type="Embed" ProgID="Equation.3" ShapeID="_x0000_i1035" DrawAspect="Content" ObjectID="_1690210564" r:id="rId32"/>
        </w:object>
      </w:r>
      <w:r>
        <w:rPr>
          <w:rFonts w:eastAsia="新宋体" w:hint="eastAsia"/>
          <w:szCs w:val="21"/>
        </w:rPr>
        <w:t>上有三个正方形</w: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，若正方形</w: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的边长分别为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，则正方形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的面积为（</w:t>
      </w:r>
      <w:r>
        <w:rPr>
          <w:rFonts w:eastAsia="新宋体" w:hint="eastAsia"/>
          <w:szCs w:val="21"/>
        </w:rPr>
        <w:t xml:space="preserve">    </w:t>
      </w:r>
      <w:r>
        <w:rPr>
          <w:rFonts w:eastAsia="新宋体" w:hint="eastAsia"/>
          <w:szCs w:val="21"/>
        </w:rPr>
        <w:t>）</w:t>
      </w:r>
    </w:p>
    <w:p w:rsidR="001107BF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2305050" cy="923925"/>
            <wp:effectExtent l="0" t="0" r="0" b="9525"/>
            <wp:docPr id="1628060602" name="图片 16280606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690387" name="图片 16280606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firstLine="210" w:firstLineChars="100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36</w:t>
      </w:r>
      <w:r>
        <w:rPr>
          <w:rFonts w:eastAsia="新宋体" w:hint="eastAsia"/>
          <w:szCs w:val="21"/>
        </w:rPr>
        <w:tab/>
      </w:r>
      <w:r>
        <w:rPr>
          <w:rFonts w:eastAsia="新宋体" w:hint="eastAsia"/>
          <w:szCs w:val="21"/>
        </w:rPr>
        <w:t xml:space="preserve">       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49</w:t>
      </w:r>
      <w:r>
        <w:rPr>
          <w:rFonts w:eastAsia="新宋体" w:hint="eastAsia"/>
          <w:szCs w:val="21"/>
        </w:rPr>
        <w:tab/>
      </w:r>
      <w:r>
        <w:rPr>
          <w:rFonts w:eastAsia="新宋体" w:hint="eastAsia"/>
          <w:szCs w:val="21"/>
        </w:rPr>
        <w:t xml:space="preserve">              </w:t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74</w:t>
      </w:r>
      <w:r>
        <w:rPr>
          <w:rFonts w:eastAsia="新宋体" w:hint="eastAsia"/>
          <w:szCs w:val="21"/>
        </w:rPr>
        <w:tab/>
      </w:r>
      <w:r>
        <w:rPr>
          <w:rFonts w:eastAsia="新宋体" w:hint="eastAsia"/>
          <w:szCs w:val="21"/>
        </w:rPr>
        <w:t xml:space="preserve">          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81</w:t>
      </w:r>
    </w:p>
    <w:p w:rsidR="001107BF">
      <w:pPr>
        <w:spacing w:line="360" w:lineRule="auto"/>
        <w:ind w:left="273" w:hanging="273" w:hangingChars="130"/>
      </w:pPr>
      <w:r>
        <w:rPr>
          <w:rFonts w:hAnsi="宋体" w:cs="宋体" w:hint="eastAsia"/>
        </w:rPr>
        <w:t>11</w:t>
      </w:r>
      <w:r>
        <w:rPr>
          <w:rFonts w:hAnsi="宋体" w:cs="宋体" w:hint="eastAsia"/>
        </w:rPr>
        <w:t>．</w:t>
      </w:r>
      <w:r>
        <w:rPr>
          <w:rFonts w:eastAsia="新宋体" w:hint="eastAsia"/>
          <w:szCs w:val="21"/>
        </w:rPr>
        <w:t>小明用四根长度相同的木条制作了能够活动的菱形学具，他先活动学具成为图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所示菱形，并测得∠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°，对角线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，接着活动学具成为图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所示正方形，则图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中对角线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的长为（　　）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2515235" cy="1123950"/>
            <wp:effectExtent l="0" t="0" r="18415" b="0"/>
            <wp:docPr id="107" name="图片 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916438" name="图片 4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i/>
          <w:szCs w:val="21"/>
        </w:rPr>
        <w:t>cm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30</w:t>
      </w:r>
      <w:r>
        <w:rPr>
          <w:rFonts w:eastAsia="新宋体" w:hint="eastAsia"/>
          <w:i/>
          <w:szCs w:val="21"/>
        </w:rPr>
        <w:t>cm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40</w:t>
      </w:r>
      <w:r>
        <w:rPr>
          <w:rFonts w:eastAsia="新宋体" w:hint="eastAsia"/>
          <w:i/>
          <w:szCs w:val="21"/>
        </w:rPr>
        <w:t>cm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20</w:t>
      </w:r>
      <w:r>
        <w:rPr>
          <w:noProof/>
          <w:position w:val="-5"/>
        </w:rPr>
        <w:drawing>
          <wp:inline distT="0" distB="0" distL="114300" distR="114300">
            <wp:extent cx="191135" cy="171450"/>
            <wp:effectExtent l="0" t="0" r="18415" b="0"/>
            <wp:docPr id="10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841382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cm</w:t>
      </w:r>
    </w:p>
    <w:p w:rsidR="001107BF">
      <w:pPr>
        <w:spacing w:line="360" w:lineRule="auto"/>
      </w:pPr>
      <w:r>
        <w:rPr>
          <w:rFonts w:hAnsi="宋体" w:cs="宋体" w:hint="eastAsia"/>
        </w:rPr>
        <w:t>12</w:t>
      </w:r>
      <w:r>
        <w:rPr>
          <w:rFonts w:hAnsi="宋体" w:cs="宋体" w:hint="eastAsia"/>
        </w:rPr>
        <w:t>．</w:t>
      </w:r>
      <w:r>
        <w:rPr>
          <w:rFonts w:eastAsia="新宋体" w:hint="eastAsia"/>
          <w:szCs w:val="21"/>
        </w:rPr>
        <w:t>正比例函数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的图象经过点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），则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的大小关系是（　　）</w:t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 w:cs="宋体"/>
        </w:rPr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n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n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n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．无法确定</w:t>
      </w:r>
    </w:p>
    <w:p w:rsidR="001107BF">
      <w:pPr>
        <w:spacing w:line="360" w:lineRule="auto"/>
      </w:pPr>
      <w:r>
        <w:rPr>
          <w:rFonts w:eastAsia="新宋体" w:hint="eastAsia"/>
          <w:szCs w:val="21"/>
        </w:rPr>
        <w:t>13</w:t>
      </w:r>
      <w:r>
        <w:rPr>
          <w:rFonts w:eastAsia="新宋体" w:hint="eastAsia"/>
          <w:szCs w:val="21"/>
        </w:rPr>
        <w:t>．若函数</w:t>
      </w:r>
      <w:r>
        <w:rPr>
          <w:noProof/>
          <w:position w:val="-29"/>
        </w:rPr>
        <w:drawing>
          <wp:inline distT="0" distB="0" distL="114300" distR="114300">
            <wp:extent cx="1075690" cy="439420"/>
            <wp:effectExtent l="0" t="0" r="10160" b="17780"/>
            <wp:docPr id="113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882616" name="图片 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，则当函数值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时，自变量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的值是（　　）</w:t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．±</w:t>
      </w:r>
      <w:r>
        <w:rPr>
          <w:noProof/>
          <w:position w:val="-5"/>
        </w:rPr>
        <w:drawing>
          <wp:inline distT="0" distB="0" distL="114300" distR="114300">
            <wp:extent cx="191135" cy="171450"/>
            <wp:effectExtent l="0" t="0" r="18415" b="0"/>
            <wp:docPr id="112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20706" name="图片 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4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．±</w:t>
      </w:r>
      <w:r>
        <w:rPr>
          <w:noProof/>
          <w:position w:val="-5"/>
        </w:rPr>
        <w:drawing>
          <wp:inline distT="0" distB="0" distL="114300" distR="114300">
            <wp:extent cx="191135" cy="171450"/>
            <wp:effectExtent l="0" t="0" r="18415" b="0"/>
            <wp:docPr id="111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12433" name="图片 5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szCs w:val="21"/>
        </w:rPr>
        <w:t>4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或﹣</w:t>
      </w:r>
      <w:r>
        <w:rPr>
          <w:noProof/>
          <w:position w:val="-5"/>
        </w:rPr>
        <w:drawing>
          <wp:inline distT="0" distB="0" distL="114300" distR="114300">
            <wp:extent cx="191135" cy="171450"/>
            <wp:effectExtent l="0" t="0" r="18415" b="0"/>
            <wp:docPr id="11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792135" name="图片 5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hanging="273" w:hangingChars="130"/>
        <w:rPr>
          <w:rFonts w:eastAsia="新宋体"/>
        </w:rPr>
      </w:pP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与直线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在同一平面直角坐标系中的图象如图所示，直线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交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轴于点（﹣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），则关于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的不等式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的解集为</w:t>
      </w:r>
      <w:r>
        <w:rPr>
          <w:rFonts w:eastAsia="新宋体" w:hint="eastAsia"/>
          <w:szCs w:val="21"/>
        </w:rPr>
        <w:t>(    )</w:t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590040" cy="1772285"/>
            <wp:effectExtent l="0" t="0" r="10160" b="18415"/>
            <wp:docPr id="1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034772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＜﹣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 xml:space="preserve">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＜﹣</w:t>
      </w:r>
      <w:r>
        <w:rPr>
          <w:rFonts w:eastAsia="新宋体" w:hint="eastAsia"/>
          <w:szCs w:val="21"/>
        </w:rPr>
        <w:t>1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1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2</w:t>
      </w:r>
    </w:p>
    <w:p w:rsidR="001107BF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．如图，正方形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和正方形</w:t>
      </w:r>
      <w:r>
        <w:rPr>
          <w:rFonts w:eastAsia="新宋体" w:hint="eastAsia"/>
          <w:i/>
          <w:szCs w:val="21"/>
        </w:rPr>
        <w:t>CEFG</w:t>
      </w:r>
      <w:r>
        <w:rPr>
          <w:rFonts w:eastAsia="新宋体" w:hint="eastAsia"/>
          <w:szCs w:val="21"/>
        </w:rPr>
        <w:t>中，点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i/>
          <w:szCs w:val="21"/>
        </w:rPr>
        <w:t>CG</w:t>
      </w:r>
      <w:r>
        <w:rPr>
          <w:rFonts w:eastAsia="新宋体" w:hint="eastAsia"/>
          <w:szCs w:val="21"/>
        </w:rPr>
        <w:t>上，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H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的中点，那么</w:t>
      </w:r>
      <w:r>
        <w:rPr>
          <w:rFonts w:eastAsia="新宋体" w:hint="eastAsia"/>
          <w:i/>
          <w:szCs w:val="21"/>
        </w:rPr>
        <w:t>CH</w:t>
      </w:r>
      <w:r>
        <w:rPr>
          <w:rFonts w:eastAsia="新宋体" w:hint="eastAsia"/>
          <w:szCs w:val="21"/>
        </w:rPr>
        <w:t>的长是（　　）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386840" cy="1057910"/>
            <wp:effectExtent l="0" t="0" r="3810" b="8890"/>
            <wp:docPr id="56" name="图片 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113074" name="图片 7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2.5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57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825506" name="图片 7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>
            <wp:extent cx="314325" cy="333375"/>
            <wp:effectExtent l="0" t="0" r="9525" b="9525"/>
            <wp:docPr id="58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698119" name="图片 7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</w:t>
      </w:r>
    </w:p>
    <w:p w:rsidR="001107BF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16</w:t>
      </w:r>
      <w:r>
        <w:rPr>
          <w:rFonts w:eastAsia="新宋体" w:hint="eastAsia"/>
          <w:szCs w:val="21"/>
        </w:rPr>
        <w:t>．如图中的图象（折线</w:t>
      </w:r>
      <w:r>
        <w:rPr>
          <w:rFonts w:eastAsia="新宋体" w:hint="eastAsia"/>
          <w:i/>
          <w:szCs w:val="21"/>
        </w:rPr>
        <w:t>ABCDE</w:t>
      </w:r>
      <w:r>
        <w:rPr>
          <w:rFonts w:eastAsia="新宋体" w:hint="eastAsia"/>
          <w:szCs w:val="21"/>
        </w:rPr>
        <w:t>）描述了一汽车在某一直道上的行驶过程中，汽车离出发地的距离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Cs w:val="21"/>
        </w:rPr>
        <w:t>（千米）和行驶时间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（小时）之间的函数关系．根据图中提供的信息，给出下列说法：</w:t>
      </w:r>
    </w:p>
    <w:p w:rsidR="001107BF"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eastAsia="新宋体" w:hint="eastAsia"/>
          <w:szCs w:val="21"/>
        </w:rPr>
        <w:t>汽车共行驶了</w:t>
      </w:r>
      <w:r>
        <w:rPr>
          <w:rFonts w:eastAsia="新宋体" w:hint="eastAsia"/>
          <w:szCs w:val="21"/>
        </w:rPr>
        <w:t>120</w:t>
      </w:r>
      <w:r>
        <w:rPr>
          <w:rFonts w:eastAsia="新宋体" w:hint="eastAsia"/>
          <w:szCs w:val="21"/>
        </w:rPr>
        <w:t>千米；</w:t>
      </w:r>
    </w:p>
    <w:p w:rsidR="001107BF"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eastAsia="新宋体" w:hint="eastAsia"/>
          <w:szCs w:val="21"/>
        </w:rPr>
        <w:t>汽车在行驶途中停留了</w:t>
      </w:r>
      <w:r>
        <w:rPr>
          <w:rFonts w:eastAsia="新宋体" w:hint="eastAsia"/>
          <w:szCs w:val="21"/>
        </w:rPr>
        <w:t>0.5</w:t>
      </w:r>
      <w:r>
        <w:rPr>
          <w:rFonts w:eastAsia="新宋体" w:hint="eastAsia"/>
          <w:szCs w:val="21"/>
        </w:rPr>
        <w:t>小时；</w:t>
      </w:r>
    </w:p>
    <w:p w:rsidR="001107BF"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eastAsia="新宋体" w:hint="eastAsia"/>
          <w:szCs w:val="21"/>
        </w:rPr>
        <w:t>汽车在整个行驶过程中的平均速度为</w:t>
      </w:r>
      <w:r>
        <w:rPr>
          <w:noProof/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17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635221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千米</w:t>
      </w:r>
      <w:r>
        <w:rPr>
          <w:rFonts w:eastAsia="新宋体" w:hint="eastAsia"/>
          <w:szCs w:val="21"/>
        </w:rPr>
        <w:t>/</w:t>
      </w:r>
      <w:r>
        <w:rPr>
          <w:rFonts w:eastAsia="新宋体" w:hint="eastAsia"/>
          <w:szCs w:val="21"/>
        </w:rPr>
        <w:t>时；</w:t>
      </w:r>
    </w:p>
    <w:p w:rsidR="001107BF"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eastAsia="新宋体" w:hint="eastAsia"/>
          <w:szCs w:val="21"/>
        </w:rPr>
        <w:t>汽车自出发后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小时至</w:t>
      </w:r>
      <w:r>
        <w:rPr>
          <w:rFonts w:eastAsia="新宋体" w:hint="eastAsia"/>
          <w:szCs w:val="21"/>
        </w:rPr>
        <w:t>4.5</w:t>
      </w:r>
      <w:r>
        <w:rPr>
          <w:rFonts w:eastAsia="新宋体" w:hint="eastAsia"/>
          <w:szCs w:val="21"/>
        </w:rPr>
        <w:t>小时之间行驶的速度在逐渐减少．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其中正确的说法有（</w:t>
      </w:r>
      <w:r>
        <w:rPr>
          <w:rFonts w:eastAsia="新宋体" w:hint="eastAsia"/>
          <w:szCs w:val="21"/>
        </w:rPr>
        <w:t xml:space="preserve">   </w:t>
      </w:r>
      <w:r>
        <w:rPr>
          <w:rFonts w:eastAsia="新宋体" w:hint="eastAsia"/>
          <w:i/>
          <w:szCs w:val="21"/>
        </w:rPr>
        <w:t xml:space="preserve"> </w:t>
      </w:r>
      <w:r>
        <w:rPr>
          <w:rFonts w:eastAsia="新宋体" w:hint="eastAsia"/>
          <w:szCs w:val="21"/>
        </w:rPr>
        <w:t>）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790065" cy="1404620"/>
            <wp:effectExtent l="0" t="0" r="635" b="5080"/>
            <wp:docPr id="11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078804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个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个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个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个</w:t>
      </w:r>
    </w:p>
    <w:p w:rsidR="001107BF"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填空题（本大题有</w:t>
      </w:r>
      <w:r>
        <w:rPr>
          <w:rFonts w:eastAsia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个小题，共</w:t>
      </w:r>
      <w:r>
        <w:rPr>
          <w:rFonts w:eastAsia="Times New Roman"/>
          <w:b/>
          <w:color w:val="000000"/>
          <w:sz w:val="24"/>
        </w:rPr>
        <w:t>12</w:t>
      </w:r>
      <w:r>
        <w:rPr>
          <w:rFonts w:ascii="宋体" w:hAnsi="宋体"/>
          <w:b/>
          <w:color w:val="000000"/>
          <w:sz w:val="24"/>
        </w:rPr>
        <w:t>分</w:t>
      </w:r>
      <w:r>
        <w:rPr>
          <w:rFonts w:eastAsia="Times New Roman"/>
          <w:b/>
          <w:color w:val="000000"/>
          <w:sz w:val="24"/>
        </w:rPr>
        <w:t>.17~18</w:t>
      </w:r>
      <w:r>
        <w:rPr>
          <w:rFonts w:ascii="宋体" w:hAnsi="宋体"/>
          <w:b/>
          <w:color w:val="000000"/>
          <w:sz w:val="24"/>
        </w:rPr>
        <w:t>小题各</w:t>
      </w:r>
      <w:r>
        <w:rPr>
          <w:rFonts w:eastAsia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分；</w:t>
      </w:r>
      <w:r>
        <w:rPr>
          <w:rFonts w:eastAsia="Times New Roman"/>
          <w:b/>
          <w:color w:val="000000"/>
          <w:sz w:val="24"/>
        </w:rPr>
        <w:t>19</w:t>
      </w:r>
      <w:r>
        <w:rPr>
          <w:rFonts w:ascii="宋体" w:hAnsi="宋体"/>
          <w:b/>
          <w:color w:val="000000"/>
          <w:sz w:val="24"/>
        </w:rPr>
        <w:t>小题有</w:t>
      </w:r>
      <w:r>
        <w:rPr>
          <w:rFonts w:eastAsia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个空，每空</w:t>
      </w:r>
      <w:r>
        <w:rPr>
          <w:rFonts w:eastAsia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分）</w:t>
      </w:r>
    </w:p>
    <w:p w:rsidR="001107BF">
      <w:pPr>
        <w:spacing w:line="360" w:lineRule="auto"/>
        <w:jc w:val="left"/>
        <w:textAlignment w:val="center"/>
      </w:pPr>
      <w:r>
        <w:rPr>
          <w:rFonts w:eastAsia="新宋体" w:hint="eastAsia"/>
          <w:szCs w:val="21"/>
        </w:rPr>
        <w:t>17</w:t>
      </w:r>
      <w:r>
        <w:rPr>
          <w:rFonts w:eastAsia="新宋体" w:hint="eastAsia"/>
          <w:b/>
          <w:bCs/>
          <w:szCs w:val="21"/>
        </w:rPr>
        <w:t>.</w:t>
      </w:r>
      <w:r>
        <w:rPr>
          <w:rFonts w:eastAsia="新宋体" w:hint="eastAsia"/>
          <w:szCs w:val="21"/>
        </w:rPr>
        <w:t>比较大小：</w:t>
      </w:r>
      <w:r>
        <w:rPr>
          <w:rFonts w:eastAsia="新宋体" w:hint="eastAsia"/>
          <w:szCs w:val="21"/>
        </w:rPr>
        <w:object>
          <v:shape id="_x0000_i1036" type="#_x0000_t75" alt="eqId7bcd573cee334383ad72cc4b179fcfb3" style="width:23.8pt;height:18.15pt" o:oleicon="f" o:ole="">
            <v:imagedata r:id="rId44" o:title="eqId7bcd573cee334383ad72cc4b179fcfb3"/>
          </v:shape>
          <o:OLEObject Type="Embed" ProgID="Equation.DSMT4" ShapeID="_x0000_i1036" DrawAspect="Content" ObjectID="_1690210565" r:id="rId45"/>
        </w:object>
      </w:r>
      <w:r>
        <w:rPr>
          <w:rFonts w:eastAsia="新宋体" w:hint="eastAsia"/>
          <w:szCs w:val="21"/>
        </w:rPr>
        <w:t xml:space="preserve"> _________</w:t>
      </w:r>
      <w:r>
        <w:rPr>
          <w:rFonts w:eastAsia="新宋体" w:hint="eastAsia"/>
          <w:szCs w:val="21"/>
        </w:rPr>
        <w:object>
          <v:shape id="_x0000_i1037" type="#_x0000_t75" alt="eqId09e05062a16b4f488a1f9b4f661d0c75" style="width:24pt;height:18pt" o:oleicon="f" o:ole="">
            <v:imagedata r:id="rId46" o:title="eqId09e05062a16b4f488a1f9b4f661d0c75"/>
          </v:shape>
          <o:OLEObject Type="Embed" ProgID="Equation.DSMT4" ShapeID="_x0000_i1037" DrawAspect="Content" ObjectID="_1690210566" r:id="rId47"/>
        </w:object>
      </w:r>
    </w:p>
    <w:p w:rsidR="001107BF">
      <w:pPr>
        <w:spacing w:line="360" w:lineRule="auto"/>
        <w:ind w:left="273" w:hanging="273" w:hangingChars="130"/>
      </w:pPr>
      <w:r>
        <w:rPr>
          <w:rFonts w:hAnsi="宋体" w:cs="宋体" w:hint="eastAsia"/>
          <w:bCs/>
        </w:rPr>
        <w:t>18</w:t>
      </w:r>
      <w:r>
        <w:rPr>
          <w:rFonts w:hAnsi="宋体" w:cs="宋体" w:hint="eastAsia"/>
          <w:b/>
          <w:bCs/>
        </w:rPr>
        <w:t>.</w:t>
      </w:r>
      <w:r>
        <w:rPr>
          <w:rFonts w:ascii="宋体" w:hAnsi="宋体" w:cs="宋体" w:hint="eastAsia"/>
        </w:rPr>
        <w:t>如图，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是菱形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的对角线，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上的一个动点，过点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分别作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的垂线，垂足分别是点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，若菱形的周长是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，面积是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PE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PF</w:t>
      </w:r>
      <w:r>
        <w:rPr>
          <w:rFonts w:eastAsia="新宋体" w:hint="eastAsia"/>
          <w:szCs w:val="21"/>
        </w:rPr>
        <w:t>的值是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．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195070" cy="934720"/>
            <wp:effectExtent l="0" t="0" r="5080" b="17780"/>
            <wp:docPr id="105" name="图片 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69310" name="图片 4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hanging="273" w:hangingChars="130"/>
      </w:pPr>
      <w:r>
        <w:rPr>
          <w:rFonts w:hAnsi="宋体" w:cs="宋体" w:hint="eastAsia"/>
        </w:rPr>
        <w:t xml:space="preserve">19. </w:t>
      </w:r>
      <w:r>
        <w:rPr>
          <w:rFonts w:eastAsia="新宋体" w:hint="eastAsia"/>
          <w:szCs w:val="21"/>
        </w:rPr>
        <w:t>如图，在平面直角坐标系中，函数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的图象分别为直线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，过点（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轴的垂线交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i/>
          <w:sz w:val="24"/>
          <w:szCs w:val="24"/>
          <w:vertAlign w:val="subscript"/>
        </w:rPr>
        <w:t>l</w:t>
      </w:r>
      <w:r>
        <w:rPr>
          <w:rFonts w:eastAsia="新宋体" w:hint="eastAsia"/>
          <w:szCs w:val="21"/>
        </w:rPr>
        <w:t>于点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，过点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轴的垂线交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于点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，过点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轴的垂线交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于点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3</w:t>
      </w:r>
      <w:r>
        <w:rPr>
          <w:rFonts w:eastAsia="新宋体" w:hint="eastAsia"/>
          <w:szCs w:val="21"/>
        </w:rPr>
        <w:t>，过点作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轴的垂线交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于点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4</w:t>
      </w:r>
      <w:r>
        <w:rPr>
          <w:rFonts w:eastAsia="新宋体" w:hint="eastAsia"/>
          <w:szCs w:val="21"/>
        </w:rPr>
        <w:t>，…依次进行下去．则点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4</w:t>
      </w:r>
      <w:r>
        <w:rPr>
          <w:rFonts w:eastAsia="新宋体" w:hint="eastAsia"/>
          <w:szCs w:val="21"/>
        </w:rPr>
        <w:t>的坐标为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szCs w:val="21"/>
        </w:rPr>
        <w:t>；点</w:t>
      </w:r>
      <w:r>
        <w:rPr>
          <w:rFonts w:eastAsia="新宋体" w:hint="eastAsia"/>
          <w:position w:val="-12"/>
          <w:szCs w:val="21"/>
        </w:rPr>
        <w:object>
          <v:shape id="_x0000_i1038" type="#_x0000_t75" style="width:15pt;height:18pt" o:oleicon="f" o:ole="">
            <v:imagedata r:id="rId49" o:title=""/>
          </v:shape>
          <o:OLEObject Type="Embed" ProgID="Equation.3" ShapeID="_x0000_i1038" DrawAspect="Content" ObjectID="_1690210567" r:id="rId50"/>
        </w:object>
      </w:r>
      <w:r>
        <w:rPr>
          <w:rFonts w:eastAsia="新宋体" w:hint="eastAsia"/>
          <w:szCs w:val="21"/>
        </w:rPr>
        <w:t>的坐标为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 </w:t>
      </w:r>
      <w:r>
        <w:rPr>
          <w:rFonts w:eastAsia="新宋体" w:hint="eastAsia"/>
          <w:b/>
          <w:bCs/>
          <w:szCs w:val="21"/>
        </w:rPr>
        <w:t>;</w:t>
      </w:r>
      <w:r>
        <w:rPr>
          <w:rFonts w:eastAsia="新宋体" w:hint="eastAsia"/>
          <w:szCs w:val="21"/>
        </w:rPr>
        <w:t>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20</w:t>
      </w:r>
      <w:r>
        <w:rPr>
          <w:rFonts w:eastAsia="新宋体" w:hint="eastAsia"/>
          <w:sz w:val="24"/>
          <w:szCs w:val="24"/>
          <w:vertAlign w:val="subscript"/>
        </w:rPr>
        <w:t>21</w:t>
      </w:r>
      <w:r>
        <w:rPr>
          <w:rFonts w:eastAsia="新宋体" w:hint="eastAsia"/>
          <w:szCs w:val="21"/>
        </w:rPr>
        <w:t>的坐标为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．</w:t>
      </w:r>
    </w:p>
    <w:p w:rsidR="001107BF">
      <w:pPr>
        <w:spacing w:line="360" w:lineRule="auto"/>
        <w:ind w:left="273" w:leftChars="130"/>
        <w:rPr>
          <w:rFonts w:ascii="宋体" w:hAnsi="宋体" w:cs="宋体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320165" cy="1433830"/>
            <wp:effectExtent l="0" t="0" r="13335" b="13970"/>
            <wp:docPr id="98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78184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三、解答题（本大题有</w:t>
      </w:r>
      <w:r>
        <w:rPr>
          <w:rFonts w:eastAsia="Times New Roman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个小题，共</w:t>
      </w:r>
      <w:r>
        <w:rPr>
          <w:rFonts w:eastAsia="Times New Roman"/>
          <w:b/>
          <w:color w:val="000000"/>
          <w:sz w:val="24"/>
        </w:rPr>
        <w:t>66</w:t>
      </w:r>
      <w:r>
        <w:rPr>
          <w:rFonts w:ascii="宋体" w:hAnsi="宋体"/>
          <w:b/>
          <w:color w:val="000000"/>
          <w:sz w:val="24"/>
        </w:rPr>
        <w:t>分．解答应写出文字说明、证明过程或演算步骤）</w:t>
      </w:r>
    </w:p>
    <w:p w:rsidR="001107BF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分）</w:t>
      </w:r>
      <w:r>
        <w:rPr>
          <w:rFonts w:eastAsia="新宋体" w:hint="eastAsia"/>
          <w:szCs w:val="21"/>
        </w:rPr>
        <w:t>已知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83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106294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80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724695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81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706097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8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4440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，求：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position w:val="-10"/>
          <w:szCs w:val="21"/>
        </w:rPr>
        <w:object>
          <v:shape id="_x0000_i1039" type="#_x0000_t75" style="width:37pt;height:18pt" o:oleicon="f" o:ole="">
            <v:imagedata r:id="rId54" o:title=""/>
          </v:shape>
          <o:OLEObject Type="Embed" ProgID="Equation.3" ShapeID="_x0000_i1039" DrawAspect="Content" ObjectID="_1690210568" r:id="rId55"/>
        </w:object>
      </w:r>
      <w:r>
        <w:rPr>
          <w:rFonts w:eastAsia="新宋体" w:hint="eastAsia"/>
          <w:szCs w:val="21"/>
        </w:rPr>
        <w:t>的值；</w:t>
      </w:r>
      <w:r>
        <w:rPr>
          <w:rFonts w:eastAsia="新宋体" w:hint="eastAsia"/>
          <w:szCs w:val="21"/>
        </w:rPr>
        <w:t xml:space="preserve">             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））</w:t>
      </w:r>
      <w:r>
        <w:rPr>
          <w:noProof/>
          <w:position w:val="-23"/>
        </w:rPr>
        <w:drawing>
          <wp:inline distT="0" distB="0" distL="114300" distR="114300">
            <wp:extent cx="123825" cy="342900"/>
            <wp:effectExtent l="0" t="0" r="9525" b="0"/>
            <wp:docPr id="19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513335" name="图片 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+</w:t>
      </w:r>
      <w:r>
        <w:rPr>
          <w:noProof/>
          <w:position w:val="-22"/>
        </w:rPr>
        <w:drawing>
          <wp:inline distT="0" distB="0" distL="114300" distR="114300">
            <wp:extent cx="123825" cy="342900"/>
            <wp:effectExtent l="0" t="0" r="9525" b="0"/>
            <wp:docPr id="4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323539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的值．</w:t>
      </w:r>
    </w:p>
    <w:p w:rsidR="001107BF">
      <w:pPr>
        <w:spacing w:line="360" w:lineRule="auto"/>
        <w:ind w:left="210"/>
        <w:rPr>
          <w:szCs w:val="21"/>
        </w:rPr>
      </w:pPr>
    </w:p>
    <w:p w:rsidR="001107BF">
      <w:pPr>
        <w:spacing w:line="360" w:lineRule="auto"/>
        <w:rPr>
          <w:rFonts w:eastAsia="新宋体"/>
          <w:szCs w:val="21"/>
        </w:rPr>
      </w:pPr>
      <w:r>
        <w:rPr>
          <w:rFonts w:hint="eastAsia"/>
          <w:szCs w:val="21"/>
        </w:rPr>
        <w:t>21.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分）</w:t>
      </w:r>
      <w:r>
        <w:rPr>
          <w:rFonts w:eastAsia="新宋体" w:hint="eastAsia"/>
          <w:szCs w:val="21"/>
        </w:rPr>
        <w:t>勾股定理是毕达哥拉斯定理的中国称谓，它揭示了直角三角形三边的数量关系：直角三角形两直角边的平方和等于斜边的平方，中国是发现、研究和运用勾股定理最古老的国家之一，我国古</w:t>
      </w:r>
      <w:r>
        <w:rPr>
          <w:rFonts w:eastAsia="新宋体" w:hint="eastAsia"/>
          <w:szCs w:val="21"/>
        </w:rPr>
        <w:t>代</w:t>
      </w:r>
      <w:r>
        <w:rPr>
          <w:rFonts w:eastAsia="新宋体" w:hint="eastAsia"/>
          <w:szCs w:val="21"/>
        </w:rPr>
        <w:t>称直角三角形的直角边为“勾”或“股”，斜边为“弦”，因而将这条定理称为勾股定理．请你从以下图形中，</w:t>
      </w:r>
      <w:r>
        <w:rPr>
          <w:rFonts w:eastAsia="新宋体" w:hint="eastAsia"/>
          <w:szCs w:val="21"/>
        </w:rPr>
        <w:t>任意</w:t>
      </w:r>
      <w:r>
        <w:rPr>
          <w:rFonts w:eastAsia="新宋体" w:hint="eastAsia"/>
          <w:szCs w:val="21"/>
        </w:rPr>
        <w:t>选择一个来证明这个定理．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847725" cy="1123950"/>
            <wp:effectExtent l="0" t="0" r="9525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885597" name="图片 10001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3372485" cy="1217930"/>
            <wp:effectExtent l="0" t="0" r="18415" b="1270"/>
            <wp:docPr id="1381623699" name="图片 13816236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748168" name="图片 138162369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121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</w:p>
    <w:p w:rsidR="001107BF">
      <w:pPr>
        <w:spacing w:line="360" w:lineRule="auto"/>
        <w:rPr>
          <w:rFonts w:ascii="宋体" w:hAnsi="宋体" w:cs="宋体"/>
          <w:color w:val="000000"/>
        </w:rPr>
      </w:pP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．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分）</w:t>
      </w:r>
      <w:r>
        <w:rPr>
          <w:rFonts w:ascii="宋体" w:hAnsi="宋体" w:cs="宋体"/>
          <w:color w:val="000000"/>
        </w:rPr>
        <w:t>在</w:t>
      </w:r>
      <w:r>
        <w:rPr>
          <w:rFonts w:ascii="宋体" w:hAnsi="宋体" w:cs="宋体" w:hint="eastAsia"/>
          <w:color w:val="000000"/>
        </w:rPr>
        <w:t>信息技术考试</w:t>
      </w:r>
      <w:r>
        <w:rPr>
          <w:rFonts w:ascii="宋体" w:hAnsi="宋体" w:cs="宋体"/>
          <w:color w:val="000000"/>
        </w:rPr>
        <w:t>中，初</w:t>
      </w:r>
      <w:r>
        <w:rPr>
          <w:rFonts w:ascii="宋体" w:hAnsi="宋体" w:cs="宋体" w:hint="eastAsia"/>
          <w:color w:val="000000"/>
        </w:rPr>
        <w:t>二</w:t>
      </w:r>
      <w:r>
        <w:rPr>
          <w:rFonts w:ascii="宋体" w:hAnsi="宋体" w:cs="宋体"/>
          <w:color w:val="000000"/>
        </w:rPr>
        <w:t>某班</w:t>
      </w:r>
      <w:r>
        <w:rPr>
          <w:rFonts w:ascii="宋体" w:hAnsi="宋体" w:cs="宋体" w:hint="eastAsia"/>
          <w:color w:val="000000"/>
        </w:rPr>
        <w:t>除</w:t>
      </w:r>
      <w:r>
        <w:rPr>
          <w:rFonts w:ascii="宋体" w:hAnsi="宋体" w:cs="宋体"/>
          <w:color w:val="000000"/>
        </w:rPr>
        <w:t>两名同学因故</w:t>
      </w:r>
      <w:r>
        <w:rPr>
          <w:rFonts w:ascii="宋体" w:hAnsi="宋体" w:cs="宋体" w:hint="eastAsia"/>
          <w:color w:val="000000"/>
        </w:rPr>
        <w:t>未参加外，其余同学</w:t>
      </w:r>
      <w:r>
        <w:rPr>
          <w:rFonts w:ascii="宋体" w:hAnsi="宋体" w:cs="宋体"/>
          <w:color w:val="000000"/>
        </w:rPr>
        <w:t>全部参加考试，考试结束后，把得到的成绩（均为整数分，满分</w:t>
      </w:r>
      <w:r>
        <w:rPr>
          <w:rFonts w:eastAsia="Times New Roman"/>
          <w:color w:val="000000"/>
        </w:rPr>
        <w:t>10</w:t>
      </w:r>
      <w:r>
        <w:rPr>
          <w:rFonts w:ascii="宋体" w:hAnsi="宋体" w:cs="宋体"/>
          <w:color w:val="000000"/>
        </w:rPr>
        <w:t>分）进行统计并制成如图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所示的条形统计图和如图</w:t>
      </w:r>
      <w:r>
        <w:rPr>
          <w:rFonts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所示的扇形统计图（不完整）．</w:t>
      </w:r>
    </w:p>
    <w:p w:rsidR="001107B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noProof/>
          <w:color w:val="000000"/>
        </w:rPr>
        <w:drawing>
          <wp:inline distT="0" distB="0" distL="114300" distR="114300">
            <wp:extent cx="4048125" cy="1847850"/>
            <wp:effectExtent l="0" t="0" r="9525" b="0"/>
            <wp:docPr id="44" name="图片 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534599" name="图片 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）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1.75pt;height:11.25pt" o:oleicon="f" o:ole="">
            <v:imagedata r:id="rId61" o:title="eqIdd33c7c1015944e2b81de4ff8695de842"/>
          </v:shape>
          <o:OLEObject Type="Embed" ProgID="Equation.DSMT4" ShapeID="_x0000_i1040" DrawAspect="Content" ObjectID="_1690210569" r:id="rId62"/>
        </w:objec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ascii="宋体" w:hAnsi="宋体" w:cs="宋体"/>
          <w:color w:val="000000"/>
        </w:rPr>
        <w:t>；</w:t>
      </w:r>
    </w:p>
    <w:p w:rsidR="001107BF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）</w:t>
      </w:r>
      <w:r>
        <w:rPr>
          <w:rFonts w:ascii="宋体" w:hAnsi="宋体" w:cs="宋体" w:hint="eastAsia"/>
          <w:color w:val="000000"/>
        </w:rPr>
        <w:t>图</w:t>
      </w:r>
      <w:r>
        <w:rPr>
          <w:rFonts w:ascii="宋体" w:hAnsi="宋体" w:cs="宋体" w:hint="eastAsia"/>
          <w:color w:val="000000"/>
        </w:rPr>
        <w:t>2</w:t>
      </w:r>
      <w:r>
        <w:rPr>
          <w:rFonts w:ascii="宋体" w:hAnsi="宋体" w:cs="宋体" w:hint="eastAsia"/>
          <w:color w:val="000000"/>
        </w:rPr>
        <w:t>中</w:t>
      </w:r>
      <w:r>
        <w:rPr>
          <w:rFonts w:ascii="宋体" w:hAnsi="宋体" w:cs="宋体" w:hint="eastAsia"/>
          <w:color w:val="000000"/>
        </w:rPr>
        <w:t>9</w:t>
      </w:r>
      <w:r>
        <w:rPr>
          <w:rFonts w:ascii="宋体" w:hAnsi="宋体" w:cs="宋体" w:hint="eastAsia"/>
          <w:color w:val="000000"/>
        </w:rPr>
        <w:t>分成绩所在扇形对应的圆心角的度数为</w:t>
      </w:r>
      <w:r>
        <w:rPr>
          <w:rFonts w:ascii="宋体" w:hAnsi="宋体" w:cs="宋体"/>
          <w:color w:val="000000"/>
          <w:u w:val="single"/>
        </w:rPr>
        <w:t xml:space="preserve">     </w:t>
      </w:r>
      <w:r>
        <w:rPr>
          <w:rFonts w:ascii="宋体" w:hAnsi="宋体" w:cs="宋体"/>
          <w:color w:val="000000"/>
        </w:rPr>
        <w:t>；</w:t>
      </w:r>
    </w:p>
    <w:p w:rsidR="001107BF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3</w:t>
      </w:r>
      <w:r>
        <w:rPr>
          <w:rFonts w:ascii="宋体" w:hAnsi="宋体" w:cs="宋体"/>
          <w:color w:val="000000"/>
        </w:rPr>
        <w:t>）</w:t>
      </w:r>
      <w:r>
        <w:rPr>
          <w:rFonts w:ascii="宋体" w:hAnsi="宋体" w:cs="宋体" w:hint="eastAsia"/>
          <w:color w:val="000000"/>
        </w:rPr>
        <w:t>这组数据的平均数</w:t>
      </w:r>
      <w:r>
        <w:rPr>
          <w:rFonts w:ascii="宋体" w:hAnsi="宋体" w:cs="宋体" w:hint="eastAsia"/>
          <w:color w:val="000000"/>
          <w:u w:val="single"/>
        </w:rPr>
        <w:t xml:space="preserve">     </w:t>
      </w:r>
      <w:r>
        <w:rPr>
          <w:rFonts w:ascii="宋体" w:hAnsi="宋体" w:cs="宋体" w:hint="eastAsia"/>
          <w:color w:val="000000"/>
        </w:rPr>
        <w:t>；中位数</w:t>
      </w:r>
      <w:r>
        <w:rPr>
          <w:rFonts w:ascii="宋体" w:hAnsi="宋体" w:cs="宋体" w:hint="eastAsia"/>
          <w:color w:val="000000"/>
          <w:u w:val="single"/>
        </w:rPr>
        <w:t xml:space="preserve">     </w:t>
      </w:r>
      <w:r>
        <w:rPr>
          <w:rFonts w:ascii="宋体" w:hAnsi="宋体" w:cs="宋体" w:hint="eastAsia"/>
          <w:color w:val="000000"/>
        </w:rPr>
        <w:t>；众数</w:t>
      </w:r>
      <w:r>
        <w:rPr>
          <w:rFonts w:ascii="宋体" w:hAnsi="宋体" w:cs="宋体" w:hint="eastAsia"/>
          <w:color w:val="000000"/>
          <w:u w:val="single"/>
        </w:rPr>
        <w:t xml:space="preserve">     </w:t>
      </w:r>
      <w:r>
        <w:rPr>
          <w:rFonts w:ascii="宋体" w:hAnsi="宋体" w:cs="宋体"/>
          <w:color w:val="000000"/>
        </w:rPr>
        <w:t>；</w:t>
      </w:r>
    </w:p>
    <w:p w:rsidR="001107BF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hint="eastAsia"/>
          <w:color w:val="000000"/>
        </w:rPr>
        <w:t>4</w:t>
      </w:r>
      <w:r>
        <w:rPr>
          <w:rFonts w:ascii="宋体" w:hAnsi="宋体" w:cs="宋体"/>
          <w:color w:val="000000"/>
        </w:rPr>
        <w:t>）若两名同学经过补测，把得到的成绩与原来成绩合并后，发现成绩的中位数发生改变，求这两名同学的成绩和．</w:t>
      </w:r>
    </w:p>
    <w:p w:rsidR="001107BF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</w:p>
    <w:p w:rsidR="001107BF">
      <w:pPr>
        <w:spacing w:line="360" w:lineRule="auto"/>
        <w:ind w:left="273" w:hanging="273" w:hangingChars="130"/>
      </w:pPr>
      <w:r>
        <w:rPr>
          <w:rFonts w:hint="eastAsia"/>
          <w:szCs w:val="21"/>
        </w:rPr>
        <w:t>23.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分）</w:t>
      </w:r>
      <w:r>
        <w:rPr>
          <w:rFonts w:eastAsia="新宋体" w:hint="eastAsia"/>
          <w:szCs w:val="21"/>
        </w:rPr>
        <w:t>如图，在△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中，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边上的一点，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的中点，过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点作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的平行线交</w:t>
      </w:r>
      <w:r>
        <w:rPr>
          <w:rFonts w:eastAsia="新宋体" w:hint="eastAsia"/>
          <w:i/>
          <w:szCs w:val="21"/>
        </w:rPr>
        <w:t>CE</w:t>
      </w:r>
      <w:r>
        <w:rPr>
          <w:rFonts w:eastAsia="新宋体" w:hint="eastAsia"/>
          <w:szCs w:val="21"/>
        </w:rPr>
        <w:t>的延长线于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，且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，连接</w:t>
      </w:r>
      <w:r>
        <w:rPr>
          <w:rFonts w:eastAsia="新宋体" w:hint="eastAsia"/>
          <w:i/>
          <w:szCs w:val="21"/>
        </w:rPr>
        <w:t>BF</w:t>
      </w:r>
      <w:r>
        <w:rPr>
          <w:rFonts w:eastAsia="新宋体" w:hint="eastAsia"/>
          <w:szCs w:val="21"/>
        </w:rPr>
        <w:t>．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）求证：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DC</w:t>
      </w:r>
      <w:r>
        <w:rPr>
          <w:rFonts w:eastAsia="新宋体" w:hint="eastAsia"/>
          <w:szCs w:val="21"/>
        </w:rPr>
        <w:t>．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时，试证明四边形</w:t>
      </w:r>
      <w:r>
        <w:rPr>
          <w:rFonts w:eastAsia="新宋体" w:hint="eastAsia"/>
          <w:i/>
          <w:szCs w:val="21"/>
        </w:rPr>
        <w:t>AFBD</w:t>
      </w:r>
      <w:r>
        <w:rPr>
          <w:rFonts w:eastAsia="新宋体" w:hint="eastAsia"/>
          <w:szCs w:val="21"/>
        </w:rPr>
        <w:t>是矩形．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293495" cy="964565"/>
            <wp:effectExtent l="0" t="0" r="1905" b="6985"/>
            <wp:docPr id="121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68328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</w:p>
    <w:p w:rsidR="001107BF">
      <w:pPr>
        <w:spacing w:line="360" w:lineRule="auto"/>
        <w:rPr>
          <w:rFonts w:eastAsia="新宋体"/>
          <w:szCs w:val="21"/>
        </w:rPr>
      </w:pPr>
    </w:p>
    <w:p w:rsidR="001107BF">
      <w:pPr>
        <w:spacing w:line="360" w:lineRule="auto"/>
        <w:rPr>
          <w:rFonts w:eastAsia="新宋体"/>
          <w:szCs w:val="21"/>
        </w:rPr>
      </w:pP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．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分）</w:t>
      </w:r>
      <w:r>
        <w:rPr>
          <w:rFonts w:eastAsia="新宋体" w:hint="eastAsia"/>
          <w:szCs w:val="21"/>
        </w:rPr>
        <w:t>问题探究：</w:t>
      </w:r>
      <w:r>
        <w:rPr>
          <w:rFonts w:eastAsia="新宋体" w:hint="eastAsia"/>
          <w:szCs w:val="21"/>
        </w:rPr>
        <w:t>嘉嘉</w:t>
      </w:r>
      <w:r>
        <w:rPr>
          <w:rFonts w:eastAsia="新宋体" w:hint="eastAsia"/>
          <w:szCs w:val="21"/>
        </w:rPr>
        <w:t>同学根据学习函数的经验，对函数</w:t>
      </w:r>
      <w:r>
        <w:rPr>
          <w:rFonts w:eastAsia="新宋体" w:hint="eastAsia"/>
          <w:szCs w:val="21"/>
        </w:rPr>
        <w:t>y=-2|x|+5</w:t>
      </w:r>
      <w:r>
        <w:rPr>
          <w:rFonts w:eastAsia="新宋体" w:hint="eastAsia"/>
          <w:szCs w:val="21"/>
        </w:rPr>
        <w:t>的图象和性质进行了探究．下面是</w:t>
      </w:r>
      <w:r>
        <w:rPr>
          <w:rFonts w:eastAsia="新宋体" w:hint="eastAsia"/>
          <w:szCs w:val="21"/>
        </w:rPr>
        <w:t>嘉嘉</w:t>
      </w:r>
      <w:r>
        <w:rPr>
          <w:rFonts w:eastAsia="新宋体" w:hint="eastAsia"/>
          <w:szCs w:val="21"/>
        </w:rPr>
        <w:t>的探究过程，请你解决相关问题：</w:t>
      </w:r>
      <w:r>
        <w:rPr>
          <w:rFonts w:eastAsia="新宋体" w:hint="eastAsia"/>
          <w:szCs w:val="21"/>
        </w:rPr>
        <w:br/>
      </w:r>
      <w:r>
        <w:rPr>
          <w:rFonts w:eastAsia="新宋体" w:hint="eastAsia"/>
          <w:szCs w:val="21"/>
        </w:rPr>
        <w:t>（Ⅰ）在函数</w:t>
      </w:r>
      <w:r>
        <w:rPr>
          <w:rFonts w:eastAsia="新宋体" w:hint="eastAsia"/>
          <w:szCs w:val="21"/>
        </w:rPr>
        <w:t>y=-2|x|+5</w:t>
      </w:r>
      <w:r>
        <w:rPr>
          <w:rFonts w:eastAsia="新宋体" w:hint="eastAsia"/>
          <w:szCs w:val="21"/>
        </w:rPr>
        <w:t>中，自变量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可以是任意实数；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（Ⅱ）如</w:t>
      </w:r>
      <w:r>
        <w:rPr>
          <w:rFonts w:eastAsia="新宋体" w:hint="eastAsia"/>
          <w:szCs w:val="21"/>
        </w:rPr>
        <w:t>下</w:t>
      </w:r>
      <w:r>
        <w:rPr>
          <w:rFonts w:eastAsia="新宋体" w:hint="eastAsia"/>
          <w:szCs w:val="21"/>
        </w:rPr>
        <w:t>表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szCs w:val="21"/>
        </w:rPr>
        <w:t>y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的几组对应值：</w:t>
      </w:r>
    </w:p>
    <w:tbl>
      <w:tblPr>
        <w:tblW w:w="7964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18"/>
        <w:gridCol w:w="723"/>
        <w:gridCol w:w="688"/>
        <w:gridCol w:w="688"/>
        <w:gridCol w:w="688"/>
        <w:gridCol w:w="688"/>
        <w:gridCol w:w="618"/>
        <w:gridCol w:w="618"/>
        <w:gridCol w:w="618"/>
        <w:gridCol w:w="688"/>
        <w:gridCol w:w="688"/>
        <w:gridCol w:w="723"/>
      </w:tblGrid>
      <w:tr>
        <w:tblPrEx>
          <w:tblW w:w="7964" w:type="dxa"/>
          <w:tblInd w:w="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577"/>
        </w:trPr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x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…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-4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-3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-2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-1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1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4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…</w:t>
            </w:r>
          </w:p>
        </w:tc>
      </w:tr>
      <w:tr>
        <w:tblPrEx>
          <w:tblW w:w="7964" w:type="dxa"/>
          <w:tblInd w:w="394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571"/>
        </w:trPr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y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…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-3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-1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3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5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3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-1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-3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BF">
            <w:pPr>
              <w:spacing w:line="360" w:lineRule="auto"/>
              <w:ind w:left="273" w:leftChars="130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…</w:t>
            </w:r>
          </w:p>
        </w:tc>
      </w:tr>
    </w:tbl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（Ⅲ）如图，</w:t>
      </w:r>
      <w:r>
        <w:rPr>
          <w:rFonts w:eastAsia="新宋体" w:hint="eastAsia"/>
          <w:szCs w:val="21"/>
        </w:rPr>
        <w:t>嘉嘉同学</w:t>
      </w:r>
      <w:r>
        <w:rPr>
          <w:rFonts w:eastAsia="新宋体" w:hint="eastAsia"/>
          <w:szCs w:val="21"/>
        </w:rPr>
        <w:t>在平面直角坐标系中，描出</w:t>
      </w:r>
      <w:r>
        <w:rPr>
          <w:rFonts w:eastAsia="新宋体" w:hint="eastAsia"/>
          <w:szCs w:val="21"/>
        </w:rPr>
        <w:t>了</w:t>
      </w:r>
      <w:r>
        <w:rPr>
          <w:rFonts w:eastAsia="新宋体" w:hint="eastAsia"/>
          <w:szCs w:val="21"/>
        </w:rPr>
        <w:t>以表中各对对应值为坐标的点，</w:t>
      </w:r>
      <w:r>
        <w:rPr>
          <w:rFonts w:eastAsia="新宋体" w:hint="eastAsia"/>
          <w:szCs w:val="21"/>
        </w:rPr>
        <w:t>请你</w:t>
      </w:r>
      <w:r>
        <w:rPr>
          <w:rFonts w:eastAsia="新宋体" w:hint="eastAsia"/>
          <w:szCs w:val="21"/>
        </w:rPr>
        <w:t>根据描出的点，画出该函数的图象：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574800" cy="1526540"/>
            <wp:effectExtent l="0" t="0" r="6350" b="16510"/>
            <wp:docPr id="5" name="图片 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022754" name="图片 4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）若</w: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m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n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n</w:t>
      </w:r>
      <w:r>
        <w:rPr>
          <w:rFonts w:eastAsia="新宋体" w:hint="eastAsia"/>
          <w:szCs w:val="21"/>
        </w:rPr>
        <w:t>）为该函数图象上不同的两点，则</w:t>
      </w:r>
      <w:r>
        <w:rPr>
          <w:rFonts w:eastAsia="新宋体" w:hint="eastAsia"/>
          <w:szCs w:val="21"/>
        </w:rPr>
        <w:t xml:space="preserve">m= </w:t>
      </w:r>
      <w:r>
        <w:rPr>
          <w:rFonts w:eastAsia="新宋体" w:hint="eastAsia"/>
          <w:szCs w:val="21"/>
          <w:u w:val="single"/>
        </w:rPr>
        <w:t xml:space="preserve">      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；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）观察函数</w:t>
      </w:r>
      <w:r>
        <w:rPr>
          <w:rFonts w:eastAsia="新宋体" w:hint="eastAsia"/>
          <w:szCs w:val="21"/>
        </w:rPr>
        <w:t>y=-2|x|+5</w:t>
      </w:r>
      <w:r>
        <w:rPr>
          <w:rFonts w:eastAsia="新宋体" w:hint="eastAsia"/>
          <w:szCs w:val="21"/>
        </w:rPr>
        <w:t>的图象，写出该图象的两条性质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）直接写出，当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-2|x|+5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时，自变量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的取值范围．</w:t>
      </w:r>
      <w:r>
        <w:rPr>
          <w:rFonts w:eastAsia="新宋体" w:hint="eastAsia"/>
          <w:szCs w:val="21"/>
        </w:rPr>
        <w:t xml:space="preserve">      </w:t>
      </w:r>
    </w:p>
    <w:p w:rsidR="001107BF">
      <w:pPr>
        <w:spacing w:line="360" w:lineRule="auto"/>
        <w:rPr>
          <w:rFonts w:ascii="新宋体" w:eastAsia="新宋体" w:hAnsi="新宋体" w:cs="新宋体"/>
          <w:szCs w:val="21"/>
        </w:rPr>
      </w:pPr>
    </w:p>
    <w:p w:rsidR="001107BF">
      <w:pPr>
        <w:spacing w:line="360" w:lineRule="auto"/>
        <w:rPr>
          <w:rFonts w:ascii="新宋体" w:eastAsia="新宋体" w:hAnsi="新宋体" w:cs="新宋体"/>
          <w:szCs w:val="21"/>
        </w:rPr>
      </w:pPr>
    </w:p>
    <w:p w:rsidR="001107BF">
      <w:pPr>
        <w:spacing w:line="360" w:lineRule="auto"/>
        <w:ind w:left="273" w:hanging="273" w:hangingChars="130"/>
      </w:pPr>
      <w:r>
        <w:rPr>
          <w:rFonts w:ascii="新宋体" w:eastAsia="新宋体" w:hAnsi="新宋体" w:cs="新宋体" w:hint="eastAsia"/>
          <w:szCs w:val="21"/>
        </w:rPr>
        <w:t>25</w:t>
      </w:r>
      <w:r>
        <w:rPr>
          <w:rFonts w:ascii="新宋体" w:eastAsia="新宋体" w:hAnsi="新宋体" w:cs="新宋体" w:hint="eastAsia"/>
          <w:szCs w:val="21"/>
        </w:rPr>
        <w:t>．</w:t>
      </w:r>
      <w:r>
        <w:rPr>
          <w:rFonts w:ascii="新宋体" w:eastAsia="新宋体" w:hAnsi="新宋体" w:cs="新宋体" w:hint="eastAsia"/>
          <w:szCs w:val="21"/>
        </w:rPr>
        <w:t>（本小题满分</w:t>
      </w:r>
      <w:r>
        <w:rPr>
          <w:rFonts w:ascii="新宋体" w:eastAsia="新宋体" w:hAnsi="新宋体" w:cs="新宋体" w:hint="eastAsia"/>
          <w:szCs w:val="21"/>
        </w:rPr>
        <w:t>10</w:t>
      </w:r>
      <w:r>
        <w:rPr>
          <w:rFonts w:ascii="新宋体" w:eastAsia="新宋体" w:hAnsi="新宋体" w:cs="新宋体" w:hint="eastAsia"/>
          <w:szCs w:val="21"/>
        </w:rPr>
        <w:t>分）</w:t>
      </w:r>
      <w:r>
        <w:rPr>
          <w:rFonts w:eastAsia="新宋体" w:hint="eastAsia"/>
          <w:szCs w:val="21"/>
        </w:rPr>
        <w:t>能够完全重合的平行四边形纸片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i/>
          <w:szCs w:val="21"/>
        </w:rPr>
        <w:t>AEFG</w:t>
      </w:r>
      <w:r>
        <w:rPr>
          <w:rFonts w:eastAsia="新宋体" w:hint="eastAsia"/>
          <w:szCs w:val="21"/>
        </w:rPr>
        <w:t>按图</w:t>
      </w:r>
      <w:r>
        <w:rPr>
          <w:rFonts w:ascii="Cambria Math" w:eastAsia="Cambria Math" w:hAnsi="Cambria Math"/>
          <w:szCs w:val="21"/>
        </w:rPr>
        <w:t>①</w:t>
      </w:r>
      <w:r>
        <w:rPr>
          <w:rFonts w:eastAsia="新宋体" w:hint="eastAsia"/>
          <w:szCs w:val="21"/>
        </w:rPr>
        <w:t>方式摆放，其中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．点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分别在边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上，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i/>
          <w:szCs w:val="21"/>
        </w:rPr>
        <w:t>FG</w:t>
      </w:r>
      <w:r>
        <w:rPr>
          <w:rFonts w:eastAsia="新宋体" w:hint="eastAsia"/>
          <w:szCs w:val="21"/>
        </w:rPr>
        <w:t>相交于点</w:t>
      </w:r>
      <w:r>
        <w:rPr>
          <w:rFonts w:eastAsia="新宋体" w:hint="eastAsia"/>
          <w:i/>
          <w:szCs w:val="21"/>
        </w:rPr>
        <w:t>H</w:t>
      </w:r>
      <w:r>
        <w:rPr>
          <w:rFonts w:eastAsia="新宋体" w:hint="eastAsia"/>
          <w:szCs w:val="21"/>
        </w:rPr>
        <w:t>．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【探究】求证：四边形</w:t>
      </w:r>
      <w:r>
        <w:rPr>
          <w:rFonts w:eastAsia="新宋体" w:hint="eastAsia"/>
          <w:i/>
          <w:szCs w:val="21"/>
        </w:rPr>
        <w:t>AGHD</w:t>
      </w:r>
      <w:r>
        <w:rPr>
          <w:rFonts w:eastAsia="新宋体" w:hint="eastAsia"/>
          <w:szCs w:val="21"/>
        </w:rPr>
        <w:t>是菱形．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【操作一】固定图</w:t>
      </w:r>
      <w:r>
        <w:rPr>
          <w:rFonts w:ascii="Cambria Math" w:eastAsia="Cambria Math" w:hAnsi="Cambria Math"/>
          <w:szCs w:val="21"/>
        </w:rPr>
        <w:t>①</w:t>
      </w:r>
      <w:r>
        <w:rPr>
          <w:rFonts w:eastAsia="新宋体" w:hint="eastAsia"/>
          <w:szCs w:val="21"/>
        </w:rPr>
        <w:t>中的平行四边形纸片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，将平行四边形纸片</w:t>
      </w:r>
      <w:r>
        <w:rPr>
          <w:rFonts w:eastAsia="新宋体" w:hint="eastAsia"/>
          <w:i/>
          <w:szCs w:val="21"/>
        </w:rPr>
        <w:t>AEFG</w:t>
      </w:r>
      <w:r>
        <w:rPr>
          <w:rFonts w:eastAsia="新宋体" w:hint="eastAsia"/>
          <w:szCs w:val="21"/>
        </w:rPr>
        <w:t>绕着点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顺时针旋转一定的角度，使点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与点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重合，如图</w:t>
      </w:r>
      <w:r>
        <w:rPr>
          <w:rFonts w:ascii="Cambria Math" w:eastAsia="Cambria Math" w:hAnsi="Cambria Math"/>
          <w:szCs w:val="21"/>
        </w:rPr>
        <w:t>②</w:t>
      </w:r>
      <w:r>
        <w:rPr>
          <w:rFonts w:eastAsia="新宋体" w:hint="eastAsia"/>
          <w:szCs w:val="21"/>
        </w:rPr>
        <w:t>．则这两张平行四边形纸片未重叠部分图形的周长和为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szCs w:val="21"/>
        </w:rPr>
        <w:t>．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【操作二】将图</w:t>
      </w:r>
      <w:r>
        <w:rPr>
          <w:rFonts w:ascii="Cambria Math" w:eastAsia="Cambria Math" w:hAnsi="Cambria Math"/>
          <w:szCs w:val="21"/>
        </w:rPr>
        <w:t>②</w:t>
      </w:r>
      <w:r>
        <w:rPr>
          <w:rFonts w:eastAsia="新宋体" w:hint="eastAsia"/>
          <w:szCs w:val="21"/>
        </w:rPr>
        <w:t>中的平行四边形纸片</w:t>
      </w:r>
      <w:r>
        <w:rPr>
          <w:rFonts w:eastAsia="新宋体" w:hint="eastAsia"/>
          <w:i/>
          <w:szCs w:val="21"/>
        </w:rPr>
        <w:t>AEFG</w:t>
      </w:r>
      <w:r>
        <w:rPr>
          <w:rFonts w:eastAsia="新宋体" w:hint="eastAsia"/>
          <w:szCs w:val="21"/>
        </w:rPr>
        <w:t>绕着点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继续顺时针旋转一定的角度，使点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与点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重合，连接</w:t>
      </w:r>
      <w:r>
        <w:rPr>
          <w:rFonts w:eastAsia="新宋体" w:hint="eastAsia"/>
          <w:i/>
          <w:szCs w:val="21"/>
        </w:rPr>
        <w:t>DG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CF</w:t>
      </w:r>
      <w:r>
        <w:rPr>
          <w:rFonts w:eastAsia="新宋体" w:hint="eastAsia"/>
          <w:szCs w:val="21"/>
        </w:rPr>
        <w:t>，如图</w:t>
      </w:r>
      <w:r>
        <w:rPr>
          <w:rFonts w:ascii="Cambria Math" w:eastAsia="Cambria Math" w:hAnsi="Cambria Math"/>
          <w:szCs w:val="21"/>
        </w:rPr>
        <w:t>③</w:t>
      </w:r>
      <w:r>
        <w:rPr>
          <w:rFonts w:eastAsia="新宋体" w:hint="eastAsia"/>
          <w:szCs w:val="21"/>
        </w:rPr>
        <w:t>，若∠</w:t>
      </w:r>
      <w:r>
        <w:rPr>
          <w:rFonts w:eastAsia="新宋体" w:hint="eastAsia"/>
          <w:i/>
          <w:szCs w:val="21"/>
        </w:rPr>
        <w:t>BAD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position w:val="-6"/>
          <w:szCs w:val="21"/>
        </w:rPr>
        <w:object>
          <v:shape id="_x0000_i1041" type="#_x0000_t75" style="width:20pt;height:16pt" o:oleicon="f" o:ole="">
            <v:imagedata r:id="rId65" o:title=""/>
          </v:shape>
          <o:OLEObject Type="Embed" ProgID="Equation.3" ShapeID="_x0000_i1041" DrawAspect="Content" ObjectID="_1690210570" r:id="rId66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求</w:t>
      </w:r>
      <w:r>
        <w:rPr>
          <w:rFonts w:eastAsia="新宋体" w:hint="eastAsia"/>
          <w:szCs w:val="21"/>
        </w:rPr>
        <w:t>四边形</w:t>
      </w:r>
      <w:r>
        <w:rPr>
          <w:rFonts w:eastAsia="新宋体" w:hint="eastAsia"/>
          <w:i/>
          <w:szCs w:val="21"/>
        </w:rPr>
        <w:t>DCFG</w:t>
      </w:r>
      <w:r>
        <w:rPr>
          <w:rFonts w:eastAsia="新宋体" w:hint="eastAsia"/>
          <w:szCs w:val="21"/>
        </w:rPr>
        <w:t>的面积．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3629660" cy="1371600"/>
            <wp:effectExtent l="0" t="0" r="8890" b="0"/>
            <wp:docPr id="148" name="图片 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345922" name="图片 8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6296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</w:p>
    <w:p w:rsidR="001107BF">
      <w:pPr>
        <w:spacing w:line="360" w:lineRule="auto"/>
        <w:rPr>
          <w:rFonts w:eastAsia="新宋体"/>
          <w:szCs w:val="21"/>
        </w:rPr>
      </w:pPr>
    </w:p>
    <w:p w:rsidR="001107BF">
      <w:pPr>
        <w:spacing w:line="360" w:lineRule="auto"/>
        <w:rPr>
          <w:rFonts w:eastAsia="新宋体"/>
          <w:szCs w:val="21"/>
        </w:rPr>
      </w:pPr>
    </w:p>
    <w:p w:rsidR="001107BF">
      <w:pPr>
        <w:spacing w:line="360" w:lineRule="auto"/>
        <w:ind w:left="273" w:hanging="273" w:hangingChars="130"/>
      </w:pPr>
      <w:r>
        <w:rPr>
          <w:rFonts w:ascii="新宋体" w:eastAsia="新宋体" w:hAnsi="新宋体" w:cs="新宋体" w:hint="eastAsia"/>
          <w:szCs w:val="21"/>
        </w:rPr>
        <w:t>26.</w:t>
      </w:r>
      <w:r>
        <w:rPr>
          <w:rFonts w:ascii="新宋体" w:eastAsia="新宋体" w:hAnsi="新宋体" w:cs="新宋体" w:hint="eastAsia"/>
          <w:szCs w:val="21"/>
        </w:rPr>
        <w:t>（</w:t>
      </w:r>
      <w:r>
        <w:rPr>
          <w:rFonts w:ascii="新宋体" w:eastAsia="新宋体" w:hAnsi="新宋体" w:cs="新宋体" w:hint="eastAsia"/>
          <w:szCs w:val="21"/>
        </w:rPr>
        <w:t>本小题满分</w:t>
      </w:r>
      <w:r>
        <w:rPr>
          <w:rFonts w:ascii="新宋体" w:eastAsia="新宋体" w:hAnsi="新宋体" w:cs="新宋体" w:hint="eastAsia"/>
          <w:szCs w:val="21"/>
        </w:rPr>
        <w:t>12</w:t>
      </w:r>
      <w:r>
        <w:rPr>
          <w:rFonts w:ascii="新宋体" w:eastAsia="新宋体" w:hAnsi="新宋体" w:cs="新宋体" w:hint="eastAsia"/>
          <w:szCs w:val="21"/>
        </w:rPr>
        <w:t>分</w:t>
      </w:r>
      <w:r>
        <w:rPr>
          <w:rFonts w:ascii="新宋体" w:eastAsia="新宋体" w:hAnsi="新宋体" w:cs="新宋体" w:hint="eastAsia"/>
          <w:szCs w:val="21"/>
        </w:rPr>
        <w:t>）</w:t>
      </w:r>
      <w:r>
        <w:rPr>
          <w:rFonts w:eastAsia="新宋体" w:hint="eastAsia"/>
          <w:szCs w:val="21"/>
        </w:rPr>
        <w:t>众志成城抗疫情，全国人民在行动．某公司决定安排大、小货车共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辆，运送</w:t>
      </w:r>
      <w:r>
        <w:rPr>
          <w:rFonts w:eastAsia="新宋体" w:hint="eastAsia"/>
          <w:szCs w:val="21"/>
        </w:rPr>
        <w:t>260</w:t>
      </w:r>
      <w:r>
        <w:rPr>
          <w:rFonts w:eastAsia="新宋体" w:hint="eastAsia"/>
          <w:szCs w:val="21"/>
        </w:rPr>
        <w:t>吨物资到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地和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地，支援当地抗击疫情．每辆大货车装</w:t>
      </w: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szCs w:val="21"/>
        </w:rPr>
        <w:t>吨物资，每辆小货车装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吨物资，这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辆货车恰好装完这批物资．已知这两种货车的运费如下表：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50"/>
        <w:gridCol w:w="1710"/>
        <w:gridCol w:w="171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25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szCs w:val="21"/>
              </w:rPr>
              <w:t>目的地</w:t>
            </w:r>
          </w:p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szCs w:val="21"/>
              </w:rPr>
              <w:t>车型</w:t>
            </w:r>
          </w:p>
        </w:tc>
        <w:tc>
          <w:tcPr>
            <w:tcW w:w="171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i/>
                <w:szCs w:val="21"/>
              </w:rPr>
              <w:t>A</w:t>
            </w:r>
            <w:r>
              <w:rPr>
                <w:rFonts w:eastAsia="新宋体" w:hint="eastAsia"/>
                <w:szCs w:val="21"/>
              </w:rPr>
              <w:t>地（元</w:t>
            </w:r>
            <w:r>
              <w:rPr>
                <w:rFonts w:eastAsia="新宋体" w:hint="eastAsia"/>
                <w:szCs w:val="21"/>
              </w:rPr>
              <w:t>/</w:t>
            </w:r>
            <w:r>
              <w:rPr>
                <w:rFonts w:eastAsia="新宋体" w:hint="eastAsia"/>
                <w:szCs w:val="21"/>
              </w:rPr>
              <w:t>辆）</w:t>
            </w:r>
          </w:p>
        </w:tc>
        <w:tc>
          <w:tcPr>
            <w:tcW w:w="171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i/>
                <w:szCs w:val="21"/>
              </w:rPr>
              <w:t>B</w:t>
            </w:r>
            <w:r>
              <w:rPr>
                <w:rFonts w:eastAsia="新宋体" w:hint="eastAsia"/>
                <w:szCs w:val="21"/>
              </w:rPr>
              <w:t>地（元</w:t>
            </w:r>
            <w:r>
              <w:rPr>
                <w:rFonts w:eastAsia="新宋体" w:hint="eastAsia"/>
                <w:szCs w:val="21"/>
              </w:rPr>
              <w:t>/</w:t>
            </w:r>
            <w:r>
              <w:rPr>
                <w:rFonts w:eastAsia="新宋体" w:hint="eastAsia"/>
                <w:szCs w:val="21"/>
              </w:rPr>
              <w:t>辆）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25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szCs w:val="21"/>
              </w:rPr>
              <w:t>大货车</w:t>
            </w:r>
          </w:p>
        </w:tc>
        <w:tc>
          <w:tcPr>
            <w:tcW w:w="171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szCs w:val="21"/>
              </w:rPr>
              <w:t>900</w:t>
            </w:r>
          </w:p>
        </w:tc>
        <w:tc>
          <w:tcPr>
            <w:tcW w:w="171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szCs w:val="21"/>
              </w:rPr>
              <w:t>1000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25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szCs w:val="21"/>
              </w:rPr>
              <w:t>小货车</w:t>
            </w:r>
          </w:p>
        </w:tc>
        <w:tc>
          <w:tcPr>
            <w:tcW w:w="171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szCs w:val="21"/>
              </w:rPr>
              <w:t>500</w:t>
            </w:r>
          </w:p>
        </w:tc>
        <w:tc>
          <w:tcPr>
            <w:tcW w:w="1710" w:type="dxa"/>
          </w:tcPr>
          <w:p w:rsidR="001107BF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eastAsia="新宋体" w:hint="eastAsia"/>
                <w:szCs w:val="21"/>
              </w:rPr>
              <w:t>700</w:t>
            </w:r>
          </w:p>
        </w:tc>
      </w:tr>
    </w:tbl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现安排上述装好物资的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辆货车中的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辆前往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地，其余前往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地，设前往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地的大货车有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辆，这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辆货车的总运费为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元．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）这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辆货车中，大货车、小货车各有多少辆？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）求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的函数解析式，并直接写出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的取值范围；</w:t>
      </w:r>
    </w:p>
    <w:p w:rsidR="001107BF">
      <w:pPr>
        <w:spacing w:line="360" w:lineRule="auto"/>
        <w:ind w:left="273" w:leftChars="130"/>
        <w:rPr>
          <w:rFonts w:ascii="宋体" w:hAnsi="宋体"/>
          <w:b/>
          <w:sz w:val="30"/>
          <w:szCs w:val="30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）若运往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地的物资不少于</w:t>
      </w:r>
      <w:r>
        <w:rPr>
          <w:rFonts w:eastAsia="新宋体" w:hint="eastAsia"/>
          <w:szCs w:val="21"/>
        </w:rPr>
        <w:t>140</w:t>
      </w:r>
      <w:r>
        <w:rPr>
          <w:rFonts w:eastAsia="新宋体" w:hint="eastAsia"/>
          <w:szCs w:val="21"/>
        </w:rPr>
        <w:t>吨，求总运费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的最小值．</w:t>
      </w:r>
    </w:p>
    <w:p w:rsidR="001107BF">
      <w:pPr>
        <w:spacing w:line="360" w:lineRule="auto"/>
        <w:jc w:val="center"/>
        <w:textAlignment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2020-2021</w:t>
      </w:r>
      <w:r>
        <w:rPr>
          <w:rFonts w:ascii="宋体" w:hAnsi="宋体" w:hint="eastAsia"/>
          <w:b/>
          <w:sz w:val="30"/>
          <w:szCs w:val="30"/>
        </w:rPr>
        <w:t>学年第二学期期末教学质量检测</w:t>
      </w:r>
    </w:p>
    <w:p w:rsidR="001107BF">
      <w:pPr>
        <w:spacing w:line="360" w:lineRule="auto"/>
        <w:jc w:val="center"/>
        <w:textAlignment w:val="center"/>
        <w:rPr>
          <w:rFonts w:hAnsi="宋体" w:cs="宋体"/>
          <w:position w:val="-6"/>
          <w:u w:val="single"/>
        </w:rPr>
      </w:pPr>
      <w:r>
        <w:rPr>
          <w:rFonts w:ascii="宋体" w:hAnsi="宋体" w:hint="eastAsia"/>
          <w:b/>
          <w:sz w:val="30"/>
          <w:szCs w:val="30"/>
        </w:rPr>
        <w:t>八年级数学试题参考答案</w:t>
      </w:r>
    </w:p>
    <w:p w:rsidR="001107BF"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新宋体" w:eastAsia="新宋体" w:hAnsi="新宋体" w:cs="新宋体"/>
          <w:b/>
          <w:sz w:val="24"/>
          <w:szCs w:val="24"/>
        </w:rPr>
      </w:pPr>
      <w:r>
        <w:rPr>
          <w:rFonts w:ascii="新宋体" w:eastAsia="新宋体" w:hAnsi="新宋体" w:cs="新宋体" w:hint="eastAsia"/>
          <w:b/>
          <w:sz w:val="24"/>
          <w:szCs w:val="24"/>
        </w:rPr>
        <w:t>选择题（本大题有</w:t>
      </w:r>
      <w:r>
        <w:rPr>
          <w:rFonts w:ascii="新宋体" w:eastAsia="新宋体" w:hAnsi="新宋体" w:cs="新宋体" w:hint="eastAsia"/>
          <w:b/>
          <w:sz w:val="24"/>
          <w:szCs w:val="24"/>
        </w:rPr>
        <w:t>16</w:t>
      </w:r>
      <w:r>
        <w:rPr>
          <w:rFonts w:ascii="新宋体" w:eastAsia="新宋体" w:hAnsi="新宋体" w:cs="新宋体" w:hint="eastAsia"/>
          <w:b/>
          <w:sz w:val="24"/>
          <w:szCs w:val="24"/>
        </w:rPr>
        <w:t>个小题，共</w:t>
      </w:r>
      <w:r>
        <w:rPr>
          <w:rFonts w:ascii="新宋体" w:eastAsia="新宋体" w:hAnsi="新宋体" w:cs="新宋体" w:hint="eastAsia"/>
          <w:b/>
          <w:sz w:val="24"/>
          <w:szCs w:val="24"/>
        </w:rPr>
        <w:t>42</w:t>
      </w:r>
      <w:r>
        <w:rPr>
          <w:rFonts w:ascii="新宋体" w:eastAsia="新宋体" w:hAnsi="新宋体" w:cs="新宋体" w:hint="eastAsia"/>
          <w:b/>
          <w:sz w:val="24"/>
          <w:szCs w:val="24"/>
        </w:rPr>
        <w:t>分</w:t>
      </w:r>
      <w:r>
        <w:rPr>
          <w:rFonts w:ascii="新宋体" w:eastAsia="新宋体" w:hAnsi="新宋体" w:cs="新宋体" w:hint="eastAsia"/>
          <w:b/>
          <w:sz w:val="24"/>
          <w:szCs w:val="24"/>
        </w:rPr>
        <w:t>.1</w:t>
      </w:r>
      <w:r>
        <w:rPr>
          <w:rFonts w:ascii="新宋体" w:eastAsia="新宋体" w:hAnsi="新宋体" w:cs="新宋体" w:hint="eastAsia"/>
          <w:b/>
          <w:sz w:val="24"/>
          <w:szCs w:val="24"/>
        </w:rPr>
        <w:t>-</w:t>
      </w:r>
      <w:r>
        <w:rPr>
          <w:rFonts w:ascii="新宋体" w:eastAsia="新宋体" w:hAnsi="新宋体" w:cs="新宋体" w:hint="eastAsia"/>
          <w:b/>
          <w:sz w:val="24"/>
          <w:szCs w:val="24"/>
        </w:rPr>
        <w:t>10</w:t>
      </w:r>
      <w:r>
        <w:rPr>
          <w:rFonts w:ascii="新宋体" w:eastAsia="新宋体" w:hAnsi="新宋体" w:cs="新宋体" w:hint="eastAsia"/>
          <w:b/>
          <w:sz w:val="24"/>
          <w:szCs w:val="24"/>
        </w:rPr>
        <w:t>小题各</w:t>
      </w:r>
      <w:r>
        <w:rPr>
          <w:rFonts w:ascii="新宋体" w:eastAsia="新宋体" w:hAnsi="新宋体" w:cs="新宋体" w:hint="eastAsia"/>
          <w:b/>
          <w:sz w:val="24"/>
          <w:szCs w:val="24"/>
        </w:rPr>
        <w:t>3</w:t>
      </w:r>
      <w:r>
        <w:rPr>
          <w:rFonts w:ascii="新宋体" w:eastAsia="新宋体" w:hAnsi="新宋体" w:cs="新宋体" w:hint="eastAsia"/>
          <w:b/>
          <w:sz w:val="24"/>
          <w:szCs w:val="24"/>
        </w:rPr>
        <w:t>分，</w:t>
      </w:r>
      <w:r>
        <w:rPr>
          <w:rFonts w:ascii="新宋体" w:eastAsia="新宋体" w:hAnsi="新宋体" w:cs="新宋体" w:hint="eastAsia"/>
          <w:b/>
          <w:sz w:val="24"/>
          <w:szCs w:val="24"/>
        </w:rPr>
        <w:t>11</w:t>
      </w:r>
      <w:r>
        <w:rPr>
          <w:rFonts w:ascii="新宋体" w:eastAsia="新宋体" w:hAnsi="新宋体" w:cs="新宋体" w:hint="eastAsia"/>
          <w:b/>
          <w:sz w:val="24"/>
          <w:szCs w:val="24"/>
        </w:rPr>
        <w:t>-</w:t>
      </w:r>
      <w:r>
        <w:rPr>
          <w:rFonts w:ascii="新宋体" w:eastAsia="新宋体" w:hAnsi="新宋体" w:cs="新宋体" w:hint="eastAsia"/>
          <w:b/>
          <w:sz w:val="24"/>
          <w:szCs w:val="24"/>
        </w:rPr>
        <w:t>16</w:t>
      </w:r>
      <w:r>
        <w:rPr>
          <w:rFonts w:ascii="新宋体" w:eastAsia="新宋体" w:hAnsi="新宋体" w:cs="新宋体" w:hint="eastAsia"/>
          <w:b/>
          <w:sz w:val="24"/>
          <w:szCs w:val="24"/>
        </w:rPr>
        <w:t>小题各</w:t>
      </w:r>
      <w:r>
        <w:rPr>
          <w:rFonts w:ascii="新宋体" w:eastAsia="新宋体" w:hAnsi="新宋体" w:cs="新宋体" w:hint="eastAsia"/>
          <w:b/>
          <w:sz w:val="24"/>
          <w:szCs w:val="24"/>
        </w:rPr>
        <w:t>2</w:t>
      </w:r>
      <w:r>
        <w:rPr>
          <w:rFonts w:ascii="新宋体" w:eastAsia="新宋体" w:hAnsi="新宋体" w:cs="新宋体" w:hint="eastAsia"/>
          <w:b/>
          <w:sz w:val="24"/>
          <w:szCs w:val="24"/>
        </w:rPr>
        <w:t>分．在每小题给出的四个选项中，只有一项是符合题目要求的）</w:t>
      </w:r>
    </w:p>
    <w:p w:rsidR="001107BF"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新宋体" w:eastAsia="新宋体" w:hAnsi="新宋体" w:cs="新宋体"/>
          <w:bCs/>
          <w:sz w:val="24"/>
          <w:szCs w:val="24"/>
        </w:rPr>
      </w:pPr>
      <w:r>
        <w:rPr>
          <w:rFonts w:ascii="新宋体" w:eastAsia="新宋体" w:hAnsi="新宋体" w:cs="新宋体" w:hint="eastAsia"/>
          <w:bCs/>
          <w:sz w:val="24"/>
          <w:szCs w:val="24"/>
        </w:rPr>
        <w:t>B  2.C 3.D  4.D  5.B  6.C  7.B  8.D  9.B  10.C  11.D  12.A  13.D  14.A</w:t>
      </w:r>
      <w:r>
        <w:rPr>
          <w:rFonts w:ascii="新宋体" w:eastAsia="新宋体" w:hAnsi="新宋体" w:cs="新宋体" w:hint="eastAsia"/>
          <w:bCs/>
          <w:sz w:val="24"/>
          <w:szCs w:val="24"/>
        </w:rPr>
        <w:t>　</w:t>
      </w:r>
      <w:r>
        <w:rPr>
          <w:rFonts w:ascii="新宋体" w:eastAsia="新宋体" w:hAnsi="新宋体" w:cs="新宋体" w:hint="eastAsia"/>
          <w:bCs/>
          <w:sz w:val="24"/>
          <w:szCs w:val="24"/>
        </w:rPr>
        <w:t>15.B 16.B</w:t>
      </w:r>
    </w:p>
    <w:p w:rsidR="001107BF">
      <w:pPr>
        <w:spacing w:line="360" w:lineRule="auto"/>
        <w:jc w:val="left"/>
        <w:textAlignment w:val="center"/>
        <w:rPr>
          <w:rFonts w:eastAsia="新宋体"/>
          <w:strike/>
          <w:szCs w:val="21"/>
          <w:vertAlign w:val="subscript"/>
        </w:rPr>
      </w:pPr>
      <w:r>
        <w:rPr>
          <w:rFonts w:ascii="宋体" w:hAnsi="宋体" w:hint="eastAsia"/>
          <w:b/>
          <w:color w:val="000000"/>
          <w:sz w:val="24"/>
        </w:rPr>
        <w:t>二、</w:t>
      </w:r>
      <w:r>
        <w:rPr>
          <w:rFonts w:ascii="宋体" w:hAnsi="宋体"/>
          <w:b/>
          <w:color w:val="000000"/>
          <w:sz w:val="24"/>
        </w:rPr>
        <w:t>填空题（本大题有</w:t>
      </w:r>
      <w:r>
        <w:rPr>
          <w:rFonts w:eastAsia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个小题，共</w:t>
      </w:r>
      <w:r>
        <w:rPr>
          <w:rFonts w:eastAsia="Times New Roman"/>
          <w:b/>
          <w:color w:val="000000"/>
          <w:sz w:val="24"/>
        </w:rPr>
        <w:t>12</w:t>
      </w:r>
      <w:r>
        <w:rPr>
          <w:rFonts w:ascii="宋体" w:hAnsi="宋体"/>
          <w:b/>
          <w:color w:val="000000"/>
          <w:sz w:val="24"/>
        </w:rPr>
        <w:t>分</w:t>
      </w:r>
      <w:r>
        <w:rPr>
          <w:rFonts w:eastAsia="Times New Roman"/>
          <w:b/>
          <w:color w:val="000000"/>
          <w:sz w:val="24"/>
        </w:rPr>
        <w:t>.17~18</w:t>
      </w:r>
      <w:r>
        <w:rPr>
          <w:rFonts w:ascii="宋体" w:hAnsi="宋体"/>
          <w:b/>
          <w:color w:val="000000"/>
          <w:sz w:val="24"/>
        </w:rPr>
        <w:t>小题各</w:t>
      </w:r>
      <w:r>
        <w:rPr>
          <w:rFonts w:eastAsia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分；</w:t>
      </w:r>
      <w:r>
        <w:rPr>
          <w:rFonts w:eastAsia="Times New Roman"/>
          <w:b/>
          <w:color w:val="000000"/>
          <w:sz w:val="24"/>
        </w:rPr>
        <w:t>19</w:t>
      </w:r>
      <w:r>
        <w:rPr>
          <w:rFonts w:ascii="宋体" w:hAnsi="宋体"/>
          <w:b/>
          <w:color w:val="000000"/>
          <w:sz w:val="24"/>
        </w:rPr>
        <w:t>小题有</w:t>
      </w:r>
      <w:r>
        <w:rPr>
          <w:rFonts w:eastAsia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个空，每空</w:t>
      </w:r>
      <w:r>
        <w:rPr>
          <w:rFonts w:eastAsia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分）</w:t>
      </w:r>
    </w:p>
    <w:p w:rsidR="001107BF">
      <w:pPr>
        <w:spacing w:line="360" w:lineRule="auto"/>
        <w:ind w:left="312" w:hanging="312" w:hangingChars="130"/>
      </w:pPr>
      <w:r>
        <w:rPr>
          <w:rFonts w:ascii="宋体" w:hAnsi="宋体" w:hint="eastAsia"/>
          <w:bCs/>
          <w:color w:val="000000"/>
          <w:sz w:val="24"/>
        </w:rPr>
        <w:t xml:space="preserve">17. </w:t>
      </w:r>
      <w:r>
        <w:rPr>
          <w:rFonts w:ascii="宋体" w:hAnsi="宋体" w:hint="eastAsia"/>
          <w:bCs/>
          <w:color w:val="000000"/>
          <w:sz w:val="24"/>
          <w:u w:val="single"/>
        </w:rPr>
        <w:t xml:space="preserve">&lt; </w:t>
      </w:r>
      <w:r>
        <w:rPr>
          <w:rFonts w:ascii="宋体" w:hAnsi="宋体" w:hint="eastAsia"/>
          <w:bCs/>
          <w:color w:val="000000"/>
          <w:sz w:val="24"/>
        </w:rPr>
        <w:t>；</w:t>
      </w:r>
      <w:r>
        <w:rPr>
          <w:rFonts w:ascii="宋体" w:hAnsi="宋体" w:hint="eastAsia"/>
          <w:bCs/>
          <w:color w:val="000000"/>
          <w:sz w:val="24"/>
        </w:rPr>
        <w:t xml:space="preserve"> 18.</w:t>
      </w:r>
      <w:r>
        <w:rPr>
          <w:rFonts w:ascii="宋体" w:hAnsi="宋体" w:hint="eastAsia"/>
          <w:bCs/>
          <w:color w:val="000000"/>
          <w:sz w:val="24"/>
          <w:u w:val="single"/>
        </w:rPr>
        <w:t>2</w:t>
      </w:r>
      <w:r>
        <w:rPr>
          <w:rFonts w:ascii="宋体" w:hAnsi="宋体" w:hint="eastAsia"/>
          <w:bCs/>
          <w:color w:val="000000"/>
          <w:sz w:val="24"/>
        </w:rPr>
        <w:t>；</w:t>
      </w:r>
      <w:r>
        <w:rPr>
          <w:rFonts w:ascii="宋体" w:hAnsi="宋体" w:hint="eastAsia"/>
          <w:bCs/>
          <w:color w:val="000000"/>
          <w:sz w:val="24"/>
        </w:rPr>
        <w:t xml:space="preserve">19. </w:t>
      </w:r>
      <w:r>
        <w:rPr>
          <w:rFonts w:eastAsia="新宋体" w:hint="eastAsia"/>
          <w:szCs w:val="21"/>
          <w:u w:val="single"/>
        </w:rPr>
        <w:t>（</w:t>
      </w:r>
      <w:r>
        <w:rPr>
          <w:rFonts w:eastAsia="新宋体" w:hint="eastAsia"/>
          <w:szCs w:val="21"/>
          <w:u w:val="single"/>
        </w:rPr>
        <w:t>4</w:t>
      </w:r>
      <w:r>
        <w:rPr>
          <w:rFonts w:eastAsia="新宋体" w:hint="eastAsia"/>
          <w:szCs w:val="21"/>
          <w:u w:val="single"/>
        </w:rPr>
        <w:t>，﹣</w:t>
      </w:r>
      <w:r>
        <w:rPr>
          <w:rFonts w:eastAsia="新宋体" w:hint="eastAsia"/>
          <w:szCs w:val="21"/>
          <w:u w:val="single"/>
        </w:rPr>
        <w:t>4</w:t>
      </w:r>
      <w:r>
        <w:rPr>
          <w:rFonts w:eastAsia="新宋体" w:hint="eastAsia"/>
          <w:szCs w:val="21"/>
          <w:u w:val="single"/>
        </w:rPr>
        <w:t>）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  <w:u w:val="single"/>
        </w:rPr>
        <w:t>　（﹣</w:t>
      </w:r>
      <w:r>
        <w:rPr>
          <w:rFonts w:eastAsia="新宋体" w:hint="eastAsia"/>
          <w:szCs w:val="21"/>
          <w:u w:val="single"/>
        </w:rPr>
        <w:t>8</w:t>
      </w:r>
      <w:r>
        <w:rPr>
          <w:rFonts w:eastAsia="新宋体" w:hint="eastAsia"/>
          <w:szCs w:val="21"/>
          <w:u w:val="single"/>
        </w:rPr>
        <w:t>，</w:t>
      </w:r>
      <w:r>
        <w:rPr>
          <w:rFonts w:eastAsia="新宋体" w:hint="eastAsia"/>
          <w:szCs w:val="21"/>
          <w:u w:val="single"/>
        </w:rPr>
        <w:t>8</w:t>
      </w:r>
      <w:r>
        <w:rPr>
          <w:rFonts w:eastAsia="新宋体" w:hint="eastAsia"/>
          <w:szCs w:val="21"/>
          <w:u w:val="single"/>
        </w:rPr>
        <w:t>）　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  <w:u w:val="single"/>
        </w:rPr>
        <w:t>（</w:t>
      </w:r>
      <w:r>
        <w:rPr>
          <w:rFonts w:eastAsia="新宋体" w:hint="eastAsia"/>
          <w:szCs w:val="21"/>
          <w:u w:val="single"/>
        </w:rPr>
        <w:t>2</w:t>
      </w:r>
      <w:r>
        <w:rPr>
          <w:rFonts w:eastAsia="新宋体" w:hint="eastAsia"/>
          <w:sz w:val="24"/>
          <w:szCs w:val="24"/>
          <w:u w:val="single"/>
          <w:vertAlign w:val="superscript"/>
        </w:rPr>
        <w:t>10</w:t>
      </w:r>
      <w:r>
        <w:rPr>
          <w:rFonts w:eastAsia="新宋体" w:hint="eastAsia"/>
          <w:sz w:val="24"/>
          <w:szCs w:val="24"/>
          <w:u w:val="single"/>
          <w:vertAlign w:val="superscript"/>
        </w:rPr>
        <w:t>10</w:t>
      </w:r>
      <w:r>
        <w:rPr>
          <w:rFonts w:eastAsia="新宋体" w:hint="eastAsia"/>
          <w:szCs w:val="21"/>
          <w:u w:val="single"/>
        </w:rPr>
        <w:t>，</w:t>
      </w:r>
      <w:r>
        <w:rPr>
          <w:rFonts w:eastAsia="新宋体" w:hint="eastAsia"/>
          <w:szCs w:val="21"/>
          <w:u w:val="single"/>
        </w:rPr>
        <w:t>2</w:t>
      </w:r>
      <w:r>
        <w:rPr>
          <w:rFonts w:eastAsia="新宋体" w:hint="eastAsia"/>
          <w:sz w:val="24"/>
          <w:szCs w:val="24"/>
          <w:u w:val="single"/>
          <w:vertAlign w:val="superscript"/>
        </w:rPr>
        <w:t>101</w:t>
      </w:r>
      <w:r>
        <w:rPr>
          <w:rFonts w:eastAsia="新宋体" w:hint="eastAsia"/>
          <w:sz w:val="24"/>
          <w:szCs w:val="24"/>
          <w:u w:val="single"/>
          <w:vertAlign w:val="superscript"/>
        </w:rPr>
        <w:t>1</w:t>
      </w:r>
      <w:r>
        <w:rPr>
          <w:rFonts w:eastAsia="新宋体" w:hint="eastAsia"/>
          <w:szCs w:val="21"/>
          <w:u w:val="single"/>
        </w:rPr>
        <w:t>）　</w:t>
      </w:r>
      <w:r>
        <w:rPr>
          <w:rFonts w:eastAsia="新宋体" w:hint="eastAsia"/>
          <w:szCs w:val="21"/>
        </w:rPr>
        <w:t>．</w:t>
      </w:r>
    </w:p>
    <w:p w:rsidR="001107BF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三、解答题（本大题有</w:t>
      </w:r>
      <w:r>
        <w:rPr>
          <w:rFonts w:eastAsia="Times New Roman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个小题，共</w:t>
      </w:r>
      <w:r>
        <w:rPr>
          <w:rFonts w:eastAsia="Times New Roman"/>
          <w:b/>
          <w:color w:val="000000"/>
          <w:sz w:val="24"/>
        </w:rPr>
        <w:t>66</w:t>
      </w:r>
      <w:r>
        <w:rPr>
          <w:rFonts w:ascii="宋体" w:hAnsi="宋体"/>
          <w:b/>
          <w:color w:val="000000"/>
          <w:sz w:val="24"/>
        </w:rPr>
        <w:t>分．解答应写出文字说明、证明过程或演算步骤）</w:t>
      </w:r>
    </w:p>
    <w:p w:rsidR="001107BF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分）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解：（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position w:val="-10"/>
          <w:szCs w:val="21"/>
        </w:rPr>
        <w:object>
          <v:shape id="_x0000_i1042" type="#_x0000_t75" style="width:135pt;height:19pt" o:oleicon="f" o:ole="">
            <v:imagedata r:id="rId68" o:title=""/>
          </v:shape>
          <o:OLEObject Type="Embed" ProgID="Equation.3" ShapeID="_x0000_i1042" DrawAspect="Content" ObjectID="_1690210571" r:id="rId69"/>
        </w:objec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       </w:t>
      </w:r>
      <w:r>
        <w:rPr>
          <w:rFonts w:eastAsia="新宋体" w:hint="eastAsia"/>
          <w:position w:val="-10"/>
          <w:szCs w:val="21"/>
        </w:rPr>
        <w:object>
          <v:shape id="_x0000_i1043" type="#_x0000_t75" style="width:131pt;height:19pt" o:oleicon="f" o:ole="">
            <v:imagedata r:id="rId70" o:title=""/>
          </v:shape>
          <o:OLEObject Type="Embed" ProgID="Equation.3" ShapeID="_x0000_i1043" DrawAspect="Content" ObjectID="_1690210572" r:id="rId71"/>
        </w:objec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       </w:t>
      </w:r>
      <w:r>
        <w:rPr>
          <w:rFonts w:eastAsia="新宋体" w:hint="eastAsia"/>
          <w:position w:val="-70"/>
          <w:szCs w:val="21"/>
        </w:rPr>
        <w:object>
          <v:shape id="_x0000_i1044" type="#_x0000_t75" style="width:77pt;height:76pt" o:oleicon="f" o:ole="">
            <v:imagedata r:id="rId72" o:title=""/>
          </v:shape>
          <o:OLEObject Type="Embed" ProgID="Equation.3" ShapeID="_x0000_i1044" DrawAspect="Content" ObjectID="_1690210573" r:id="rId73"/>
        </w:objec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         </w:t>
      </w:r>
      <w:r>
        <w:rPr>
          <w:rFonts w:eastAsia="新宋体" w:hint="eastAsia"/>
          <w:szCs w:val="21"/>
        </w:rPr>
        <w:t>……………………………………………………………………………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分</w:t>
      </w:r>
    </w:p>
    <w:p w:rsidR="001107BF">
      <w:pPr>
        <w:numPr>
          <w:ilvl w:val="0"/>
          <w:numId w:val="4"/>
        </w:num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position w:val="-10"/>
          <w:szCs w:val="21"/>
        </w:rPr>
        <w:object>
          <v:shape id="_x0000_i1045" type="#_x0000_t75" style="width:135pt;height:19pt" o:oleicon="f" o:ole="">
            <v:imagedata r:id="rId68" o:title=""/>
          </v:shape>
          <o:OLEObject Type="Embed" ProgID="Equation.3" ShapeID="_x0000_i1045" DrawAspect="Content" ObjectID="_1690210574" r:id="rId74"/>
        </w:object>
      </w:r>
    </w:p>
    <w:p w:rsidR="001107BF">
      <w:pPr>
        <w:spacing w:line="360" w:lineRule="auto"/>
        <w:ind w:left="483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     </w:t>
      </w:r>
      <w:r>
        <w:rPr>
          <w:rFonts w:eastAsia="新宋体" w:hint="eastAsia"/>
          <w:position w:val="-10"/>
          <w:szCs w:val="21"/>
        </w:rPr>
        <w:object>
          <v:shape id="_x0000_i1046" type="#_x0000_t75" style="width:101pt;height:19pt" o:oleicon="f" o:ole="">
            <v:imagedata r:id="rId75" o:title=""/>
          </v:shape>
          <o:OLEObject Type="Embed" ProgID="Equation.3" ShapeID="_x0000_i1046" DrawAspect="Content" ObjectID="_1690210575" r:id="rId76"/>
        </w:object>
      </w:r>
    </w:p>
    <w:p w:rsidR="001107BF">
      <w:pPr>
        <w:spacing w:line="360" w:lineRule="auto"/>
        <w:ind w:left="483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     </w:t>
      </w:r>
      <w:r>
        <w:rPr>
          <w:rFonts w:eastAsia="新宋体" w:hint="eastAsia"/>
          <w:position w:val="-28"/>
          <w:szCs w:val="21"/>
        </w:rPr>
        <w:object>
          <v:shape id="_x0000_i1047" type="#_x0000_t75" style="width:224pt;height:35pt" o:oleicon="f" o:ole="">
            <v:imagedata r:id="rId77" o:title=""/>
          </v:shape>
          <o:OLEObject Type="Embed" ProgID="Equation.3" ShapeID="_x0000_i1047" DrawAspect="Content" ObjectID="_1690210576" r:id="rId78"/>
        </w:object>
      </w:r>
    </w:p>
    <w:p w:rsidR="001107BF">
      <w:pPr>
        <w:spacing w:line="360" w:lineRule="auto"/>
        <w:ind w:left="273" w:leftChars="130"/>
        <w:rPr>
          <w:position w:val="-66"/>
          <w:szCs w:val="21"/>
        </w:rPr>
      </w:pPr>
      <w:r>
        <w:rPr>
          <w:rFonts w:eastAsia="新宋体" w:hint="eastAsia"/>
          <w:szCs w:val="21"/>
        </w:rPr>
        <w:t xml:space="preserve">        </w:t>
      </w:r>
      <w:r>
        <w:rPr>
          <w:rFonts w:eastAsia="新宋体" w:hint="eastAsia"/>
          <w:szCs w:val="21"/>
        </w:rPr>
        <w:t>…</w:t>
      </w:r>
      <w:r>
        <w:rPr>
          <w:rFonts w:eastAsia="新宋体" w:hint="eastAsia"/>
          <w:szCs w:val="21"/>
        </w:rPr>
        <w:t>…………………………………………………………………………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rPr>
          <w:szCs w:val="21"/>
        </w:rPr>
      </w:pPr>
      <w:r>
        <w:rPr>
          <w:rFonts w:hint="eastAsia"/>
          <w:szCs w:val="21"/>
        </w:rPr>
        <w:t>21.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分）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方法一：由（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）图可知：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object>
          <v:shape id="_x0000_i1048" type="#_x0000_t75" alt="eqIdf32e2d5f9903495fbc997b7a670ffd6e" style="width:160.5pt;height:21.75pt" o:oleicon="f" o:ole="">
            <v:imagedata r:id="rId79" o:title="eqIdf32e2d5f9903495fbc997b7a670ffd6e"/>
          </v:shape>
          <o:OLEObject Type="Embed" ProgID="Equation.DSMT4" ShapeID="_x0000_i1048" DrawAspect="Content" ObjectID="_1690210577" r:id="rId80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</w:t>
      </w:r>
      <w:r>
        <w:rPr>
          <w:rFonts w:eastAsia="新宋体" w:hint="eastAsia"/>
          <w:szCs w:val="21"/>
        </w:rPr>
        <w:t>………………………………………</w:t>
      </w:r>
      <w:r>
        <w:rPr>
          <w:rFonts w:eastAsia="新宋体" w:hint="eastAsia"/>
          <w:szCs w:val="21"/>
        </w:rPr>
        <w:t xml:space="preserve"> 2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又∵</w:t>
      </w:r>
      <w:r>
        <w:rPr>
          <w:rFonts w:eastAsia="新宋体" w:hint="eastAsia"/>
          <w:position w:val="-24"/>
          <w:szCs w:val="21"/>
        </w:rPr>
        <w:object>
          <v:shape id="_x0000_i1049" type="#_x0000_t75" style="width:164pt;height:31pt" o:oleicon="f" o:ole="">
            <v:imagedata r:id="rId81" o:title=""/>
          </v:shape>
          <o:OLEObject Type="Embed" ProgID="Equation.3" ShapeID="_x0000_i1049" DrawAspect="Content" ObjectID="_1690210578" r:id="rId82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………………………………………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object>
          <v:shape id="_x0000_i1050" type="#_x0000_t75" alt="eqIdd336f42a068b4b31a4cfbf82f4a360f6" style="width:116.25pt;height:15.75pt" o:oleicon="f" o:ole="">
            <v:imagedata r:id="rId83" o:title="eqIdd336f42a068b4b31a4cfbf82f4a360f6"/>
          </v:shape>
          <o:OLEObject Type="Embed" ProgID="Equation.DSMT4" ShapeID="_x0000_i1050" DrawAspect="Content" ObjectID="_1690210579" r:id="rId84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……………………………………………………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object>
          <v:shape id="_x0000_i1051" type="#_x0000_t75" alt="eqIdef90a66d754645a6b720c8c7b8a99572" style="width:57.75pt;height:15.75pt" o:oleicon="f" o:ole="">
            <v:imagedata r:id="rId85" o:title="eqIdef90a66d754645a6b720c8c7b8a99572"/>
          </v:shape>
          <o:OLEObject Type="Embed" ProgID="Equation.DSMT4" ShapeID="_x0000_i1051" DrawAspect="Content" ObjectID="_1690210580" r:id="rId86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…………………………………………………………………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（方法二、方法三评分标准参考方法一）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方法二：由（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）图可知：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object>
          <v:shape id="_x0000_i1052" type="#_x0000_t75" alt="eqId83c60e93b4a44ba8a402006e75e28847" style="width:58.5pt;height:18.75pt" o:oleicon="f" o:ole="">
            <v:imagedata r:id="rId87" o:title="eqId83c60e93b4a44ba8a402006e75e28847"/>
          </v:shape>
          <o:OLEObject Type="Embed" ProgID="Equation.DSMT4" ShapeID="_x0000_i1052" DrawAspect="Content" ObjectID="_1690210581" r:id="rId88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    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又∵</w:t>
      </w:r>
      <w:r>
        <w:rPr>
          <w:rFonts w:eastAsia="新宋体" w:hint="eastAsia"/>
          <w:position w:val="-24"/>
          <w:szCs w:val="21"/>
        </w:rPr>
        <w:object>
          <v:shape id="_x0000_i1053" type="#_x0000_t75" style="width:138pt;height:31pt" o:oleicon="f" o:ole="">
            <v:imagedata r:id="rId89" o:title=""/>
          </v:shape>
          <o:OLEObject Type="Embed" ProgID="Equation.3" ShapeID="_x0000_i1053" DrawAspect="Content" ObjectID="_1690210582" r:id="rId90"/>
        </w:objec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object>
          <v:shape id="_x0000_i1054" type="#_x0000_t75" alt="eqId2bb79f4d3c194380b8040a7153a76883" style="width:147.75pt;height:16.5pt" o:oleicon="f" o:ole="">
            <v:imagedata r:id="rId91" o:title="eqId2bb79f4d3c194380b8040a7153a76883"/>
          </v:shape>
          <o:OLEObject Type="Embed" ProgID="Equation.DSMT4" ShapeID="_x0000_i1054" DrawAspect="Content" ObjectID="_1690210583" r:id="rId92"/>
        </w:objec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object>
          <v:shape id="_x0000_i1055" type="#_x0000_t75" alt="eqIdef90a66d754645a6b720c8c7b8a99572" style="width:57.75pt;height:15.75pt" o:oleicon="f" o:ole="">
            <v:imagedata r:id="rId85" o:title="eqIdef90a66d754645a6b720c8c7b8a99572"/>
          </v:shape>
          <o:OLEObject Type="Embed" ProgID="Equation.DSMT4" ShapeID="_x0000_i1055" DrawAspect="Content" ObjectID="_1690210584" r:id="rId93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方法三：由（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）图可知：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object>
          <v:shape id="_x0000_i1056" type="#_x0000_t75" alt="eqId46a4c79821df4d75b35af40a75ac0d91" style="width:138pt;height:31.5pt" o:oleicon="f" o:ole="">
            <v:imagedata r:id="rId94" o:title="eqId46a4c79821df4d75b35af40a75ac0d91"/>
          </v:shape>
          <o:OLEObject Type="Embed" ProgID="Equation.DSMT4" ShapeID="_x0000_i1056" DrawAspect="Content" ObjectID="_1690210585" r:id="rId95"/>
        </w:objec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object>
          <v:shape id="_x0000_i1057" type="#_x0000_t75" alt="eqId96da6c13db9a44f19f57709191de9fd1" style="width:180pt;height:31.5pt" o:oleicon="f" o:ole="">
            <v:imagedata r:id="rId96" o:title="eqId96da6c13db9a44f19f57709191de9fd1"/>
          </v:shape>
          <o:OLEObject Type="Embed" ProgID="Equation.DSMT4" ShapeID="_x0000_i1057" DrawAspect="Content" ObjectID="_1690210586" r:id="rId97"/>
        </w:objec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又∵</w:t>
      </w:r>
      <w:r>
        <w:rPr>
          <w:rFonts w:eastAsia="新宋体" w:hint="eastAsia"/>
          <w:position w:val="-24"/>
          <w:szCs w:val="21"/>
        </w:rPr>
        <w:object>
          <v:shape id="_x0000_i1058" type="#_x0000_t75" style="width:175.95pt;height:31pt" o:oleicon="f" o:ole="">
            <v:imagedata r:id="rId98" o:title=""/>
          </v:shape>
          <o:OLEObject Type="Embed" ProgID="Equation.3" ShapeID="_x0000_i1058" DrawAspect="Content" ObjectID="_1690210587" r:id="rId99"/>
        </w:objec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position w:val="-24"/>
          <w:szCs w:val="21"/>
        </w:rPr>
        <w:object>
          <v:shape id="_x0000_i1059" type="#_x0000_t75" style="width:132.95pt;height:31pt" o:oleicon="f" o:ole="">
            <v:imagedata r:id="rId100" o:title=""/>
          </v:shape>
          <o:OLEObject Type="Embed" ProgID="Equation.3" ShapeID="_x0000_i1059" DrawAspect="Content" ObjectID="_1690210588" r:id="rId101"/>
        </w:objec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object>
          <v:shape id="_x0000_i1060" type="#_x0000_t75" alt="eqIdef90a66d754645a6b720c8c7b8a99572" style="width:57.75pt;height:15.75pt" o:oleicon="f" o:ole="">
            <v:imagedata r:id="rId85" o:title="eqIdef90a66d754645a6b720c8c7b8a99572"/>
          </v:shape>
          <o:OLEObject Type="Embed" ProgID="Equation.DSMT4" ShapeID="_x0000_i1060" DrawAspect="Content" ObjectID="_1690210589" r:id="rId102"/>
        </w:object>
      </w:r>
      <w:r>
        <w:rPr>
          <w:rFonts w:eastAsia="新宋体" w:hint="eastAsia"/>
          <w:szCs w:val="21"/>
        </w:rPr>
        <w:t>．</w:t>
      </w:r>
    </w:p>
    <w:p w:rsidR="001107BF">
      <w:pPr>
        <w:numPr>
          <w:ilvl w:val="0"/>
          <w:numId w:val="5"/>
        </w:num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分）</w:t>
      </w:r>
    </w:p>
    <w:p w:rsidR="001107BF">
      <w:pPr>
        <w:spacing w:line="360" w:lineRule="auto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 w:hint="eastAsia"/>
          <w:color w:val="000000"/>
        </w:rPr>
        <w:t>1</w:t>
      </w:r>
      <w:r>
        <w:rPr>
          <w:rFonts w:ascii="宋体" w:hAnsi="宋体" w:cs="宋体" w:hint="eastAsia"/>
          <w:color w:val="000000"/>
        </w:rPr>
        <w:t>）</w:t>
      </w:r>
      <w:r>
        <w:rPr>
          <w:rFonts w:ascii="宋体" w:hAnsi="宋体" w:cs="宋体" w:hint="eastAsia"/>
          <w:color w:val="000000"/>
        </w:rPr>
        <w:t>10</w:t>
      </w:r>
      <w:r>
        <w:rPr>
          <w:rFonts w:ascii="宋体" w:hAnsi="宋体" w:cs="宋体" w:hint="eastAsia"/>
          <w:color w:val="000000"/>
        </w:rPr>
        <w:t>；</w:t>
      </w:r>
      <w:r>
        <w:rPr>
          <w:rFonts w:eastAsia="新宋体" w:hint="eastAsia"/>
          <w:szCs w:val="21"/>
        </w:rPr>
        <w:t>……………………………………………………………………………</w:t>
      </w:r>
      <w:r>
        <w:rPr>
          <w:rFonts w:eastAsia="新宋体" w:hint="eastAsia"/>
          <w:szCs w:val="21"/>
        </w:rPr>
        <w:t xml:space="preserve"> 1</w:t>
      </w:r>
      <w:r>
        <w:rPr>
          <w:rFonts w:eastAsia="新宋体" w:hint="eastAsia"/>
          <w:szCs w:val="21"/>
        </w:rPr>
        <w:t>分</w:t>
      </w:r>
    </w:p>
    <w:p w:rsidR="001107BF">
      <w:pPr>
        <w:numPr>
          <w:ilvl w:val="0"/>
          <w:numId w:val="6"/>
        </w:numPr>
        <w:spacing w:line="360" w:lineRule="auto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108</w:t>
      </w:r>
      <w:r>
        <w:rPr>
          <w:rFonts w:ascii="宋体" w:hAnsi="宋体" w:cs="宋体" w:hint="eastAsia"/>
          <w:color w:val="000000"/>
        </w:rPr>
        <w:t>゜</w:t>
      </w:r>
      <w:r>
        <w:rPr>
          <w:rFonts w:ascii="宋体" w:hAnsi="宋体" w:cs="宋体"/>
          <w:color w:val="000000"/>
        </w:rPr>
        <w:t>；</w:t>
      </w:r>
      <w:r>
        <w:rPr>
          <w:rFonts w:eastAsia="新宋体" w:hint="eastAsia"/>
          <w:szCs w:val="21"/>
        </w:rPr>
        <w:t>………………………………………………………………………</w:t>
      </w:r>
      <w:r>
        <w:rPr>
          <w:rFonts w:eastAsia="新宋体" w:hint="eastAsia"/>
          <w:szCs w:val="21"/>
        </w:rPr>
        <w:t xml:space="preserve"> 3</w:t>
      </w:r>
      <w:r>
        <w:rPr>
          <w:rFonts w:eastAsia="新宋体" w:hint="eastAsia"/>
          <w:szCs w:val="21"/>
        </w:rPr>
        <w:t>分</w:t>
      </w:r>
    </w:p>
    <w:p w:rsidR="001107BF">
      <w:pPr>
        <w:numPr>
          <w:ilvl w:val="0"/>
          <w:numId w:val="6"/>
        </w:numPr>
        <w:spacing w:line="360" w:lineRule="auto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8.3</w:t>
      </w:r>
      <w:r>
        <w:rPr>
          <w:rFonts w:ascii="宋体" w:hAnsi="宋体" w:cs="宋体"/>
          <w:color w:val="000000"/>
        </w:rPr>
        <w:t>；</w:t>
      </w:r>
      <w:r>
        <w:rPr>
          <w:rFonts w:ascii="宋体" w:hAnsi="宋体" w:cs="宋体" w:hint="eastAsia"/>
          <w:color w:val="000000"/>
        </w:rPr>
        <w:t>8</w:t>
      </w:r>
      <w:r>
        <w:rPr>
          <w:rFonts w:ascii="宋体" w:hAnsi="宋体" w:cs="宋体" w:hint="eastAsia"/>
          <w:color w:val="000000"/>
        </w:rPr>
        <w:t>；</w:t>
      </w:r>
      <w:r>
        <w:rPr>
          <w:rFonts w:ascii="宋体" w:hAnsi="宋体" w:cs="宋体" w:hint="eastAsia"/>
          <w:color w:val="000000"/>
        </w:rPr>
        <w:t xml:space="preserve">9   </w:t>
      </w:r>
      <w:r>
        <w:rPr>
          <w:rFonts w:eastAsia="新宋体" w:hint="eastAsia"/>
          <w:szCs w:val="21"/>
        </w:rPr>
        <w:t>…………………………………………………………………</w:t>
      </w:r>
      <w:r>
        <w:rPr>
          <w:rFonts w:eastAsia="新宋体" w:hint="eastAsia"/>
          <w:szCs w:val="21"/>
        </w:rPr>
        <w:t xml:space="preserve"> 6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textAlignment w:val="center"/>
        <w:rPr>
          <w:szCs w:val="21"/>
        </w:rPr>
      </w:pPr>
      <w:r>
        <w:rPr>
          <w:rFonts w:ascii="宋体" w:hAnsi="宋体" w:cs="宋体"/>
          <w:color w:val="000000"/>
        </w:rPr>
        <w:t>（</w:t>
      </w:r>
      <w:r>
        <w:rPr>
          <w:rFonts w:hint="eastAsia"/>
          <w:color w:val="000000"/>
        </w:rPr>
        <w:t>4</w:t>
      </w:r>
      <w:r>
        <w:rPr>
          <w:rFonts w:ascii="宋体" w:hAnsi="宋体" w:cs="宋体"/>
          <w:color w:val="000000"/>
        </w:rPr>
        <w:t>）</w:t>
      </w:r>
      <w:r>
        <w:rPr>
          <w:rFonts w:eastAsia="Times New Roman"/>
          <w:color w:val="000000"/>
        </w:rPr>
        <w:t>18</w:t>
      </w:r>
      <w:r>
        <w:rPr>
          <w:rFonts w:ascii="宋体" w:hAnsi="宋体" w:cs="宋体"/>
          <w:color w:val="000000"/>
        </w:rPr>
        <w:t>或</w:t>
      </w:r>
      <w:r>
        <w:rPr>
          <w:rFonts w:eastAsia="Times New Roman"/>
          <w:color w:val="000000"/>
        </w:rPr>
        <w:t>19</w:t>
      </w:r>
      <w:r>
        <w:rPr>
          <w:rFonts w:ascii="宋体" w:hAnsi="宋体" w:cs="宋体"/>
          <w:color w:val="000000"/>
        </w:rPr>
        <w:t>或</w:t>
      </w:r>
      <w:r>
        <w:rPr>
          <w:rFonts w:eastAsia="Times New Roman"/>
          <w:color w:val="000000"/>
        </w:rPr>
        <w:t>20</w:t>
      </w:r>
      <w:r>
        <w:rPr>
          <w:rFonts w:hint="eastAsia"/>
          <w:color w:val="000000"/>
        </w:rPr>
        <w:t xml:space="preserve">    </w:t>
      </w:r>
      <w:r>
        <w:rPr>
          <w:rFonts w:eastAsia="新宋体" w:hint="eastAsia"/>
          <w:szCs w:val="21"/>
        </w:rPr>
        <w:t>……………………………………………………………</w:t>
      </w:r>
      <w:r>
        <w:rPr>
          <w:rFonts w:eastAsia="新宋体" w:hint="eastAsia"/>
          <w:szCs w:val="21"/>
        </w:rPr>
        <w:t xml:space="preserve"> 9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23.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分）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）证明：∵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AFE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DCE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szCs w:val="21"/>
        </w:rPr>
        <w:t>……………………………………………………………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分</w:t>
      </w:r>
      <w:r>
        <w:rPr>
          <w:rFonts w:eastAsia="新宋体" w:hint="eastAsia"/>
          <w:szCs w:val="21"/>
        </w:rPr>
        <w:t xml:space="preserve"> </w:t>
      </w:r>
    </w:p>
    <w:p w:rsidR="001107BF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的中点，</w:t>
      </w:r>
      <w:r>
        <w:rPr>
          <w:rFonts w:eastAsia="新宋体" w:hint="eastAsia"/>
          <w:szCs w:val="21"/>
        </w:rPr>
        <w:t xml:space="preserve"> 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</w:t>
      </w:r>
      <w:r>
        <w:rPr>
          <w:rFonts w:eastAsia="新宋体" w:hint="eastAsia"/>
          <w:szCs w:val="21"/>
        </w:rPr>
        <w:t>…………………………………………………………………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</w:t>
      </w:r>
      <w:r>
        <w:rPr>
          <w:rFonts w:eastAsia="新宋体" w:hint="eastAsia"/>
          <w:szCs w:val="21"/>
        </w:rPr>
        <w:t xml:space="preserve"> 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AEF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DEC</w:t>
      </w:r>
      <w:r>
        <w:rPr>
          <w:rFonts w:eastAsia="新宋体" w:hint="eastAsia"/>
          <w:iCs/>
          <w:szCs w:val="21"/>
        </w:rPr>
        <w:t>中</w:t>
      </w:r>
    </w:p>
    <w:p w:rsidR="001107BF">
      <w:pPr>
        <w:spacing w:line="360" w:lineRule="auto"/>
        <w:rPr>
          <w:rFonts w:eastAsia="新宋体"/>
          <w:i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73025</wp:posOffset>
                </wp:positionV>
                <wp:extent cx="75565" cy="753110"/>
                <wp:effectExtent l="4445" t="4445" r="15240" b="2349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294130" y="1581785"/>
                          <a:ext cx="75565" cy="75311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26" o:spid="_x0000_s1061" type="#_x0000_t87" style="width:5.95pt;height:59.3pt;margin-top:5.75pt;margin-left:11.9pt;mso-height-relative:page;mso-width-relative:page;position:absolute;z-index:251660288" coordsize="21600,21600" adj="180,10800" filled="f" stroked="t" strokecolor="black">
                <v:stroke joinstyle="round"/>
                <o:lock v:ext="edit" aspectratio="f"/>
              </v:shape>
            </w:pict>
          </mc:Fallback>
        </mc:AlternateContent>
      </w:r>
      <w:r>
        <w:rPr>
          <w:rFonts w:eastAsia="新宋体" w:hint="eastAsia"/>
          <w:szCs w:val="21"/>
        </w:rPr>
        <w:t>　　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AFE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DCE</w:t>
      </w:r>
    </w:p>
    <w:p w:rsidR="001107BF">
      <w:pPr>
        <w:spacing w:line="360" w:lineRule="auto"/>
        <w:rPr>
          <w:rFonts w:eastAsia="新宋体"/>
          <w:i/>
          <w:szCs w:val="21"/>
        </w:rPr>
      </w:pPr>
      <w:r>
        <w:rPr>
          <w:rFonts w:eastAsia="新宋体" w:hint="eastAsia"/>
          <w:szCs w:val="21"/>
        </w:rPr>
        <w:t>　　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AEF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DEC</w:t>
      </w:r>
    </w:p>
    <w:p w:rsidR="001107BF">
      <w:pPr>
        <w:spacing w:line="360" w:lineRule="auto"/>
        <w:ind w:left="273" w:firstLine="210" w:leftChars="130" w:firstLineChars="100"/>
        <w:rPr>
          <w:rFonts w:eastAsia="新宋体"/>
          <w:i/>
          <w:szCs w:val="21"/>
        </w:rPr>
      </w:pP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DE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∴△</w:t>
      </w:r>
      <w:r>
        <w:rPr>
          <w:rFonts w:eastAsia="新宋体" w:hint="eastAsia"/>
          <w:i/>
          <w:szCs w:val="21"/>
        </w:rPr>
        <w:t>AEF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DEC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AAS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szCs w:val="21"/>
        </w:rPr>
        <w:t xml:space="preserve"> </w:t>
      </w:r>
    </w:p>
    <w:p w:rsidR="001107BF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DC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    </w:t>
      </w:r>
      <w:r>
        <w:rPr>
          <w:rFonts w:eastAsia="新宋体" w:hint="eastAsia"/>
          <w:szCs w:val="21"/>
        </w:rPr>
        <w:t>…………………………………………………………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>……………………………………………………………………………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分</w:t>
      </w:r>
      <w:r>
        <w:rPr>
          <w:rFonts w:eastAsia="新宋体" w:hint="eastAsia"/>
          <w:szCs w:val="21"/>
        </w:rPr>
        <w:t xml:space="preserve">  </w:t>
      </w:r>
    </w:p>
    <w:p w:rsidR="001107BF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）证明：∵过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点作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的平行线交</w:t>
      </w:r>
      <w:r>
        <w:rPr>
          <w:rFonts w:eastAsia="新宋体" w:hint="eastAsia"/>
          <w:i/>
          <w:szCs w:val="21"/>
        </w:rPr>
        <w:t>CE</w:t>
      </w:r>
      <w:r>
        <w:rPr>
          <w:rFonts w:eastAsia="新宋体" w:hint="eastAsia"/>
          <w:szCs w:val="21"/>
        </w:rPr>
        <w:t>的延长线于点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，即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又</w:t>
      </w: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firstLine="210" w:firstLineChars="10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∴四边形</w:t>
      </w:r>
      <w:r>
        <w:rPr>
          <w:rFonts w:eastAsia="新宋体" w:hint="eastAsia"/>
          <w:i/>
          <w:szCs w:val="21"/>
        </w:rPr>
        <w:t>AFBD</w:t>
      </w:r>
      <w:r>
        <w:rPr>
          <w:rFonts w:eastAsia="新宋体" w:hint="eastAsia"/>
          <w:szCs w:val="21"/>
        </w:rPr>
        <w:t>是平行四边形，</w:t>
      </w:r>
      <w:r>
        <w:rPr>
          <w:rFonts w:eastAsia="新宋体" w:hint="eastAsia"/>
          <w:szCs w:val="21"/>
        </w:rPr>
        <w:t xml:space="preserve">    </w:t>
      </w:r>
      <w:r>
        <w:rPr>
          <w:rFonts w:eastAsia="新宋体" w:hint="eastAsia"/>
          <w:szCs w:val="21"/>
        </w:rPr>
        <w:t>…………………………………………………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的中点，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ADB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∴四边形</w:t>
      </w:r>
      <w:r>
        <w:rPr>
          <w:rFonts w:eastAsia="新宋体" w:hint="eastAsia"/>
          <w:i/>
          <w:szCs w:val="21"/>
        </w:rPr>
        <w:t>AFBD</w:t>
      </w:r>
      <w:r>
        <w:rPr>
          <w:rFonts w:eastAsia="新宋体" w:hint="eastAsia"/>
          <w:szCs w:val="21"/>
        </w:rPr>
        <w:t>是矩形．</w:t>
      </w:r>
      <w:r>
        <w:rPr>
          <w:rFonts w:eastAsia="新宋体" w:hint="eastAsia"/>
          <w:szCs w:val="21"/>
        </w:rPr>
        <w:t>………………………………………………………………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分</w:t>
      </w:r>
      <w:r>
        <w:rPr>
          <w:rFonts w:eastAsia="新宋体" w:hint="eastAsia"/>
          <w:szCs w:val="21"/>
        </w:rPr>
        <w:t xml:space="preserve"> 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183640" cy="981075"/>
            <wp:effectExtent l="0" t="0" r="16510" b="9525"/>
            <wp:docPr id="30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767426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8364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rPr>
          <w:szCs w:val="21"/>
        </w:rPr>
      </w:pP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．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分）</w:t>
      </w:r>
    </w:p>
    <w:p w:rsidR="001107BF">
      <w:pPr>
        <w:spacing w:line="360" w:lineRule="auto"/>
      </w:pPr>
      <w:r>
        <w:rPr>
          <w:rFonts w:eastAsia="新宋体" w:hint="eastAsia"/>
          <w:szCs w:val="21"/>
        </w:rPr>
        <w:t>解：（Ⅲ）在平面直角坐标系中，画出函数图象如图所示：</w:t>
      </w:r>
      <w:r>
        <w:rPr>
          <w:rFonts w:eastAsia="新宋体" w:hint="eastAsia"/>
          <w:szCs w:val="21"/>
        </w:rPr>
        <w:t>………………………</w:t>
      </w:r>
      <w:r>
        <w:rPr>
          <w:rFonts w:eastAsia="新宋体" w:hint="eastAsia"/>
          <w:szCs w:val="21"/>
        </w:rPr>
        <w:t xml:space="preserve"> 1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textAlignment w:val="center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418590" cy="1374775"/>
            <wp:effectExtent l="0" t="0" r="10160" b="15875"/>
            <wp:docPr id="6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636328" name="图片 5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 xml:space="preserve"> </w:t>
      </w:r>
    </w:p>
    <w:p w:rsidR="001107BF">
      <w:pPr>
        <w:spacing w:line="360" w:lineRule="auto"/>
        <w:textAlignment w:val="center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m= -6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</w:t>
      </w:r>
      <w:r>
        <w:rPr>
          <w:rFonts w:eastAsia="新宋体" w:hint="eastAsia"/>
          <w:szCs w:val="21"/>
        </w:rPr>
        <w:t>………………………………………………………………………</w:t>
      </w:r>
      <w:r>
        <w:rPr>
          <w:rFonts w:eastAsia="新宋体" w:hint="eastAsia"/>
          <w:szCs w:val="21"/>
        </w:rPr>
        <w:t xml:space="preserve">  3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）图象关于</w:t>
      </w:r>
      <w:r>
        <w:rPr>
          <w:rFonts w:eastAsia="新宋体" w:hint="eastAsia"/>
          <w:szCs w:val="21"/>
        </w:rPr>
        <w:t>y</w:t>
      </w:r>
      <w:r>
        <w:rPr>
          <w:rFonts w:eastAsia="新宋体" w:hint="eastAsia"/>
          <w:szCs w:val="21"/>
        </w:rPr>
        <w:t>轴对称；函数最大值为</w:t>
      </w:r>
      <w:r>
        <w:rPr>
          <w:rFonts w:eastAsia="新宋体" w:hint="eastAsia"/>
          <w:szCs w:val="21"/>
        </w:rPr>
        <w:t xml:space="preserve">5 </w:t>
      </w:r>
      <w:r>
        <w:rPr>
          <w:rFonts w:eastAsia="新宋体" w:hint="eastAsia"/>
          <w:szCs w:val="21"/>
        </w:rPr>
        <w:t>（答案不唯一，写出两条即可）……</w:t>
      </w:r>
      <w:r>
        <w:rPr>
          <w:rFonts w:eastAsia="新宋体" w:hint="eastAsia"/>
          <w:szCs w:val="21"/>
        </w:rPr>
        <w:t xml:space="preserve"> 7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）自变量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的取值</w:t>
      </w:r>
      <w:r>
        <w:rPr>
          <w:rFonts w:eastAsia="新宋体" w:hint="eastAsia"/>
          <w:szCs w:val="21"/>
        </w:rPr>
        <w:t>范围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position w:val="-24"/>
          <w:szCs w:val="21"/>
        </w:rPr>
        <w:object>
          <v:shape id="_x0000_i1062" type="#_x0000_t75" style="width:20pt;height:31pt" o:oleicon="f" o:ole="">
            <v:imagedata r:id="rId105" o:title=""/>
          </v:shape>
          <o:OLEObject Type="Embed" ProgID="Equation.3" ShapeID="_x0000_i1062" DrawAspect="Content" ObjectID="_1690210590" r:id="rId106"/>
        </w:objec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-1</w:t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position w:val="-24"/>
          <w:szCs w:val="21"/>
        </w:rPr>
        <w:object>
          <v:shape id="_x0000_i1063" type="#_x0000_t75" style="width:12pt;height:31pt" o:oleicon="f" o:ole="">
            <v:imagedata r:id="rId107" o:title=""/>
          </v:shape>
          <o:OLEObject Type="Embed" ProgID="Equation.3" ShapeID="_x0000_i1063" DrawAspect="Content" ObjectID="_1690210591" r:id="rId108"/>
        </w:objec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………………………</w:t>
      </w:r>
      <w:r>
        <w:rPr>
          <w:rFonts w:eastAsia="新宋体" w:hint="eastAsia"/>
          <w:szCs w:val="21"/>
        </w:rPr>
        <w:t xml:space="preserve">  10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rPr>
          <w:szCs w:val="21"/>
        </w:rPr>
      </w:pPr>
      <w:r>
        <w:rPr>
          <w:rFonts w:eastAsia="新宋体" w:hint="eastAsia"/>
          <w:szCs w:val="21"/>
        </w:rPr>
        <w:t>25</w:t>
      </w:r>
      <w:r>
        <w:rPr>
          <w:rFonts w:eastAsia="新宋体" w:hint="eastAsia"/>
          <w:szCs w:val="21"/>
        </w:rPr>
        <w:t>．</w:t>
      </w: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分）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解：【探究】∵四边形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i/>
          <w:szCs w:val="21"/>
        </w:rPr>
        <w:t>AEFG</w:t>
      </w:r>
      <w:r>
        <w:rPr>
          <w:rFonts w:eastAsia="新宋体" w:hint="eastAsia"/>
          <w:szCs w:val="21"/>
        </w:rPr>
        <w:t>都是平行四边形，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GF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DC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∴四边形</w:t>
      </w:r>
      <w:r>
        <w:rPr>
          <w:rFonts w:eastAsia="新宋体" w:hint="eastAsia"/>
          <w:i/>
          <w:szCs w:val="21"/>
        </w:rPr>
        <w:t>AGHD</w:t>
      </w:r>
      <w:r>
        <w:rPr>
          <w:rFonts w:eastAsia="新宋体" w:hint="eastAsia"/>
          <w:szCs w:val="21"/>
        </w:rPr>
        <w:t>是平行四边形，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AG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∴四边形</w:t>
      </w:r>
      <w:r>
        <w:rPr>
          <w:rFonts w:eastAsia="新宋体" w:hint="eastAsia"/>
          <w:i/>
          <w:szCs w:val="21"/>
        </w:rPr>
        <w:t>AGHD</w:t>
      </w:r>
      <w:r>
        <w:rPr>
          <w:rFonts w:eastAsia="新宋体" w:hint="eastAsia"/>
          <w:szCs w:val="21"/>
        </w:rPr>
        <w:t>是菱形；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…………………………………………………………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【操作一】</w:t>
      </w:r>
      <w:r>
        <w:rPr>
          <w:rFonts w:eastAsia="新宋体" w:hint="eastAsia"/>
          <w:szCs w:val="21"/>
        </w:rPr>
        <w:t>56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……………………………………………………………………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【操作二】</w:t>
      </w:r>
      <w:r>
        <w:rPr>
          <w:rFonts w:eastAsia="新宋体" w:hint="eastAsia"/>
          <w:szCs w:val="21"/>
        </w:rPr>
        <w:t>如图所示：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171575" cy="942975"/>
            <wp:effectExtent l="0" t="0" r="9525" b="9525"/>
            <wp:docPr id="147" name="图片 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633259" name="图片 9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leftChars="130"/>
        <w:rPr>
          <w:rFonts w:eastAsia="新宋体"/>
          <w:i/>
          <w:szCs w:val="21"/>
        </w:rPr>
      </w:pPr>
      <w:r>
        <w:rPr>
          <w:rFonts w:eastAsia="新宋体" w:hint="eastAsia"/>
          <w:szCs w:val="21"/>
        </w:rPr>
        <w:t>设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i/>
          <w:szCs w:val="21"/>
        </w:rPr>
        <w:t>、</w:t>
      </w:r>
      <w:r>
        <w:rPr>
          <w:rFonts w:eastAsia="新宋体" w:hint="eastAsia"/>
          <w:i/>
          <w:szCs w:val="21"/>
        </w:rPr>
        <w:t>DG</w:t>
      </w:r>
      <w:r>
        <w:rPr>
          <w:rFonts w:eastAsia="新宋体" w:hint="eastAsia"/>
          <w:szCs w:val="21"/>
        </w:rPr>
        <w:t>交于点</w:t>
      </w:r>
      <w:r>
        <w:rPr>
          <w:rFonts w:eastAsia="新宋体" w:hint="eastAsia"/>
          <w:i/>
          <w:szCs w:val="21"/>
        </w:rPr>
        <w:t>M</w:t>
      </w:r>
    </w:p>
    <w:p w:rsidR="001107BF">
      <w:pPr>
        <w:spacing w:line="360" w:lineRule="auto"/>
        <w:ind w:left="273" w:leftChars="130"/>
        <w:rPr>
          <w:rFonts w:eastAsia="新宋体"/>
          <w:i/>
          <w:szCs w:val="21"/>
        </w:rPr>
      </w:pPr>
      <w:r>
        <w:rPr>
          <w:rFonts w:eastAsia="新宋体" w:hint="eastAsia"/>
          <w:szCs w:val="21"/>
        </w:rPr>
        <w:t>由题意知，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，∠</w:t>
      </w:r>
      <w:r>
        <w:rPr>
          <w:rFonts w:eastAsia="新宋体" w:hint="eastAsia"/>
          <w:i/>
          <w:szCs w:val="21"/>
        </w:rPr>
        <w:t>DAB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BAG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又</w:t>
      </w:r>
      <w:r>
        <w:rPr>
          <w:rFonts w:eastAsia="新宋体" w:hint="eastAsia"/>
          <w:i/>
          <w:szCs w:val="21"/>
        </w:rPr>
        <w:t>AM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AM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∴△</w:t>
      </w:r>
      <w:r>
        <w:rPr>
          <w:rFonts w:eastAsia="新宋体" w:hint="eastAsia"/>
          <w:i/>
          <w:szCs w:val="21"/>
        </w:rPr>
        <w:t>AMD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AMG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SAS</w:t>
      </w:r>
      <w:r>
        <w:rPr>
          <w:rFonts w:eastAsia="新宋体" w:hint="eastAsia"/>
          <w:szCs w:val="21"/>
        </w:rPr>
        <w:t>），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DM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GM</w:t>
      </w:r>
      <w:r>
        <w:rPr>
          <w:rFonts w:eastAsia="新宋体" w:hint="eastAsia"/>
          <w:szCs w:val="21"/>
        </w:rPr>
        <w:t>，∠</w:t>
      </w:r>
      <w:r>
        <w:rPr>
          <w:rFonts w:eastAsia="新宋体" w:hint="eastAsia"/>
          <w:i/>
          <w:szCs w:val="21"/>
        </w:rPr>
        <w:t>AMD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AMG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AMD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AMG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180</w:t>
      </w:r>
      <w:r>
        <w:rPr>
          <w:rFonts w:eastAsia="新宋体" w:hint="eastAsia"/>
          <w:szCs w:val="21"/>
        </w:rPr>
        <w:t>°，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AMD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AMG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BAD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position w:val="-6"/>
          <w:szCs w:val="21"/>
        </w:rPr>
        <w:object>
          <v:shape id="_x0000_i1064" type="#_x0000_t75" style="width:20pt;height:16pt" o:oleicon="f" o:ole="">
            <v:imagedata r:id="rId65" o:title=""/>
          </v:shape>
          <o:OLEObject Type="Embed" ProgID="Equation.3" ShapeID="_x0000_i1064" DrawAspect="Content" ObjectID="_1690210592" r:id="rId110"/>
        </w:objec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ADM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position w:val="-6"/>
          <w:szCs w:val="21"/>
        </w:rPr>
        <w:object>
          <v:shape id="_x0000_i1065" type="#_x0000_t75" style="width:19pt;height:16pt" o:oleicon="f" o:ole="">
            <v:imagedata r:id="rId111" o:title=""/>
          </v:shape>
          <o:OLEObject Type="Embed" ProgID="Equation.3" ShapeID="_x0000_i1065" DrawAspect="Content" ObjectID="_1690210593" r:id="rId112"/>
        </w:objec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position w:val="-24"/>
          <w:szCs w:val="21"/>
        </w:rPr>
        <w:object>
          <v:shape id="_x0000_i1066" type="#_x0000_t75" style="width:83pt;height:31pt" o:oleicon="f" o:ole="">
            <v:imagedata r:id="rId113" o:title=""/>
          </v:shape>
          <o:OLEObject Type="Embed" ProgID="Equation.3" ShapeID="_x0000_i1066" DrawAspect="Content" ObjectID="_1690210594" r:id="rId114"/>
        </w:objec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DM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position w:val="-26"/>
          <w:szCs w:val="21"/>
        </w:rPr>
        <w:object>
          <v:shape id="_x0000_i1067" type="#_x0000_t75" style="width:168.95pt;height:35pt" o:oleicon="f" o:ole="">
            <v:imagedata r:id="rId115" o:title=""/>
          </v:shape>
          <o:OLEObject Type="Embed" ProgID="Equation.3" ShapeID="_x0000_i1067" DrawAspect="Content" ObjectID="_1690210595" r:id="rId116"/>
        </w:objec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DG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position w:val="-8"/>
          <w:szCs w:val="21"/>
        </w:rPr>
        <w:object>
          <v:shape id="_x0000_i1068" type="#_x0000_t75" style="width:24pt;height:18pt" o:oleicon="f" o:ole="">
            <v:imagedata r:id="rId117" o:title=""/>
          </v:shape>
          <o:OLEObject Type="Embed" ProgID="Equation.3" ShapeID="_x0000_i1068" DrawAspect="Content" ObjectID="_1690210596" r:id="rId118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</w:t>
      </w:r>
      <w:r>
        <w:rPr>
          <w:rFonts w:eastAsia="新宋体" w:hint="eastAsia"/>
          <w:szCs w:val="21"/>
        </w:rPr>
        <w:t>……………………………………………………………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∵四边形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和四边形</w:t>
      </w:r>
      <w:r>
        <w:rPr>
          <w:rFonts w:eastAsia="新宋体" w:hint="eastAsia"/>
          <w:i/>
          <w:szCs w:val="21"/>
        </w:rPr>
        <w:t>AEFG</w:t>
      </w:r>
      <w:r>
        <w:rPr>
          <w:rFonts w:eastAsia="新宋体" w:hint="eastAsia"/>
          <w:szCs w:val="21"/>
        </w:rPr>
        <w:t>是平行四边形，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DC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GF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DC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GF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∴四边形</w:t>
      </w:r>
      <w:r>
        <w:rPr>
          <w:rFonts w:eastAsia="新宋体" w:hint="eastAsia"/>
          <w:i/>
          <w:szCs w:val="21"/>
        </w:rPr>
        <w:t>CDGF</w:t>
      </w:r>
      <w:r>
        <w:rPr>
          <w:rFonts w:eastAsia="新宋体" w:hint="eastAsia"/>
          <w:szCs w:val="21"/>
        </w:rPr>
        <w:t>是平行四边形，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AMD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CDG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AMD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∴四边形</w:t>
      </w:r>
      <w:r>
        <w:rPr>
          <w:rFonts w:eastAsia="新宋体" w:hint="eastAsia"/>
          <w:i/>
          <w:szCs w:val="21"/>
        </w:rPr>
        <w:t>CDGF</w:t>
      </w:r>
      <w:r>
        <w:rPr>
          <w:rFonts w:eastAsia="新宋体" w:hint="eastAsia"/>
          <w:szCs w:val="21"/>
        </w:rPr>
        <w:t>是矩形，</w:t>
      </w:r>
      <w:r>
        <w:rPr>
          <w:rFonts w:eastAsia="新宋体" w:hint="eastAsia"/>
          <w:szCs w:val="21"/>
        </w:rPr>
        <w:t xml:space="preserve">     </w:t>
      </w:r>
      <w:r>
        <w:rPr>
          <w:rFonts w:eastAsia="新宋体" w:hint="eastAsia"/>
          <w:szCs w:val="21"/>
        </w:rPr>
        <w:t>………………………………………………………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szCs w:val="24"/>
          <w:vertAlign w:val="subscript"/>
        </w:rPr>
        <w:t>矩形</w:t>
      </w:r>
      <w:r>
        <w:rPr>
          <w:rFonts w:eastAsia="新宋体" w:hint="eastAsia"/>
          <w:i/>
          <w:sz w:val="24"/>
          <w:szCs w:val="24"/>
          <w:vertAlign w:val="subscript"/>
        </w:rPr>
        <w:t>DCFG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DG</w:t>
      </w:r>
      <w:r>
        <w:rPr>
          <w:rFonts w:eastAsia="新宋体" w:hint="eastAsia"/>
          <w:szCs w:val="21"/>
        </w:rPr>
        <w:t>•</w:t>
      </w:r>
      <w:r>
        <w:rPr>
          <w:rFonts w:eastAsia="新宋体" w:hint="eastAsia"/>
          <w:i/>
          <w:szCs w:val="21"/>
        </w:rPr>
        <w:t>DC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position w:val="-8"/>
          <w:szCs w:val="21"/>
        </w:rPr>
        <w:object>
          <v:shape id="_x0000_i1069" type="#_x0000_t75" style="width:24pt;height:18pt" o:oleicon="f" o:ole="">
            <v:imagedata r:id="rId117" o:title=""/>
          </v:shape>
          <o:OLEObject Type="Embed" ProgID="Equation.3" ShapeID="_x0000_i1069" DrawAspect="Content" ObjectID="_1690210597" r:id="rId119"/>
        </w:objec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position w:val="-8"/>
          <w:szCs w:val="21"/>
        </w:rPr>
        <w:object>
          <v:shape id="_x0000_i1070" type="#_x0000_t75" style="width:30pt;height:18pt" o:oleicon="f" o:ole="">
            <v:imagedata r:id="rId120" o:title=""/>
          </v:shape>
          <o:OLEObject Type="Embed" ProgID="Equation.3" ShapeID="_x0000_i1070" DrawAspect="Content" ObjectID="_1690210598" r:id="rId121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………………………………………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分</w:t>
      </w:r>
    </w:p>
    <w:p w:rsidR="001107BF">
      <w:pPr>
        <w:numPr>
          <w:ilvl w:val="0"/>
          <w:numId w:val="7"/>
        </w:numPr>
        <w:spacing w:line="360" w:lineRule="auto"/>
        <w:ind w:left="273" w:leftChars="130"/>
        <w:rPr>
          <w:szCs w:val="21"/>
        </w:rPr>
      </w:pPr>
      <w:r>
        <w:rPr>
          <w:rFonts w:hint="eastAsia"/>
          <w:szCs w:val="21"/>
        </w:rPr>
        <w:t>（本小题满分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分）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解：（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）设大货车、小货车各有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辆，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由题意可知：</w:t>
      </w:r>
      <w:r>
        <w:rPr>
          <w:noProof/>
          <w:position w:val="-24"/>
        </w:rPr>
        <w:drawing>
          <wp:inline distT="0" distB="0" distL="114300" distR="114300">
            <wp:extent cx="953135" cy="361950"/>
            <wp:effectExtent l="0" t="0" r="18415" b="0"/>
            <wp:docPr id="7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484352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noProof/>
          <w:position w:val="-24"/>
        </w:rPr>
        <w:drawing>
          <wp:inline distT="0" distB="0" distL="114300" distR="114300">
            <wp:extent cx="419100" cy="361950"/>
            <wp:effectExtent l="0" t="0" r="0" b="0"/>
            <wp:docPr id="29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423229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答：大货车、小货车各有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辆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…………………………………………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firstLine="210" w:firstLineChars="10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）设到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地的大货车有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辆，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则到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地的小货车有（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）辆，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到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地的大货车有（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）辆，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到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地的小货车有（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）辆，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+500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+1000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+700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100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+15600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………………………………………………………………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其中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………………………………………………………………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）运往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地的物资共有</w:t>
      </w:r>
      <w:r>
        <w:rPr>
          <w:rFonts w:eastAsia="新宋体" w:hint="eastAsia"/>
          <w:szCs w:val="21"/>
        </w:rPr>
        <w:t>[15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+10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]</w:t>
      </w:r>
      <w:r>
        <w:rPr>
          <w:rFonts w:eastAsia="新宋体" w:hint="eastAsia"/>
          <w:szCs w:val="21"/>
        </w:rPr>
        <w:t>吨，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+10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）≥</w:t>
      </w:r>
      <w:r>
        <w:rPr>
          <w:rFonts w:eastAsia="新宋体" w:hint="eastAsia"/>
          <w:szCs w:val="21"/>
        </w:rPr>
        <w:t>140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≥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，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szCs w:val="21"/>
        </w:rPr>
        <w:t>………………………………………………………………</w:t>
      </w:r>
      <w:r>
        <w:rPr>
          <w:rFonts w:eastAsia="新宋体" w:hint="eastAsia"/>
          <w:szCs w:val="21"/>
        </w:rPr>
        <w:t xml:space="preserve"> 10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szCs w:val="21"/>
        </w:rPr>
        <w:t>总运费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100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+15600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k=100</w:t>
      </w:r>
      <w:r>
        <w:rPr>
          <w:rFonts w:ascii="Arial" w:eastAsia="新宋体" w:hAnsi="Arial" w:cs="Arial"/>
          <w:szCs w:val="21"/>
        </w:rPr>
        <w:t>˃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iCs/>
          <w:szCs w:val="21"/>
        </w:rPr>
        <w:t>越大</w:t>
      </w:r>
      <w:r>
        <w:rPr>
          <w:rFonts w:eastAsia="新宋体" w:hint="eastAsia"/>
          <w:szCs w:val="21"/>
        </w:rPr>
        <w:t>总运费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iCs/>
          <w:szCs w:val="21"/>
        </w:rPr>
        <w:t>越高，</w:t>
      </w:r>
    </w:p>
    <w:p w:rsidR="001107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∴当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时，</w:t>
      </w:r>
    </w:p>
    <w:p w:rsidR="001107BF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有最小值，此时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100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8+15600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16400</w:t>
      </w:r>
      <w:r>
        <w:rPr>
          <w:rFonts w:eastAsia="新宋体" w:hint="eastAsia"/>
          <w:szCs w:val="21"/>
        </w:rPr>
        <w:t>元，</w:t>
      </w:r>
      <w:r>
        <w:rPr>
          <w:rFonts w:eastAsia="新宋体" w:hint="eastAsia"/>
          <w:szCs w:val="21"/>
        </w:rPr>
        <w:t>…………………………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分</w:t>
      </w:r>
    </w:p>
    <w:p w:rsidR="001107BF">
      <w:pPr>
        <w:spacing w:line="360" w:lineRule="auto"/>
        <w:ind w:left="273" w:leftChars="130"/>
      </w:pPr>
    </w:p>
    <w:p w:rsidR="001107BF">
      <w:pPr>
        <w:spacing w:line="360" w:lineRule="auto"/>
        <w:jc w:val="left"/>
        <w:textAlignment w:val="center"/>
        <w:rPr>
          <w:szCs w:val="21"/>
        </w:rPr>
      </w:pPr>
    </w:p>
    <w:sectPr>
      <w:footerReference w:type="default" r:id="rId124"/>
      <w:headerReference w:type="first" r:id="rId1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07B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07BF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1107BF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D7CA9B"/>
    <w:multiLevelType w:val="singleLevel"/>
    <w:tmpl w:val="BCD7CA9B"/>
    <w:lvl w:ilvl="0">
      <w:start w:val="2"/>
      <w:numFmt w:val="decimal"/>
      <w:suff w:val="space"/>
      <w:lvlText w:val="（%1）"/>
      <w:lvlJc w:val="left"/>
      <w:pPr>
        <w:ind w:left="483" w:firstLine="0"/>
      </w:p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3"/>
    <w:multiLevelType w:val="singleLevel"/>
    <w:tmpl w:val="0000000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000009"/>
    <w:multiLevelType w:val="singleLevel"/>
    <w:tmpl w:val="000000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1685ABFD"/>
    <w:multiLevelType w:val="singleLevel"/>
    <w:tmpl w:val="1685ABFD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67303A1"/>
    <w:multiLevelType w:val="singleLevel"/>
    <w:tmpl w:val="567303A1"/>
    <w:lvl w:ilvl="0">
      <w:start w:val="2"/>
      <w:numFmt w:val="decimal"/>
      <w:suff w:val="nothing"/>
      <w:lvlText w:val="（%1）"/>
      <w:lvlJc w:val="left"/>
    </w:lvl>
  </w:abstractNum>
  <w:abstractNum w:abstractNumId="6">
    <w:nsid w:val="7B269D42"/>
    <w:multiLevelType w:val="singleLevel"/>
    <w:tmpl w:val="7B269D42"/>
    <w:lvl w:ilvl="0">
      <w:start w:val="26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BF"/>
    <w:rsid w:val="000622EA"/>
    <w:rsid w:val="001107BF"/>
    <w:rsid w:val="06BA5A80"/>
    <w:rsid w:val="07BC0F8D"/>
    <w:rsid w:val="0DC46896"/>
    <w:rsid w:val="0E8936F7"/>
    <w:rsid w:val="0EC94FF6"/>
    <w:rsid w:val="100D508A"/>
    <w:rsid w:val="105A3B75"/>
    <w:rsid w:val="12B47D08"/>
    <w:rsid w:val="13406EE4"/>
    <w:rsid w:val="13F667F0"/>
    <w:rsid w:val="1479255A"/>
    <w:rsid w:val="14D44C10"/>
    <w:rsid w:val="14EF1A39"/>
    <w:rsid w:val="1580044A"/>
    <w:rsid w:val="172E78F3"/>
    <w:rsid w:val="18706179"/>
    <w:rsid w:val="1A495C9A"/>
    <w:rsid w:val="1B5D24C1"/>
    <w:rsid w:val="1BB6477F"/>
    <w:rsid w:val="1C523552"/>
    <w:rsid w:val="1D8E28E2"/>
    <w:rsid w:val="22144EE5"/>
    <w:rsid w:val="272F6816"/>
    <w:rsid w:val="284A5744"/>
    <w:rsid w:val="284D593D"/>
    <w:rsid w:val="2F764736"/>
    <w:rsid w:val="315153DE"/>
    <w:rsid w:val="31FC65CB"/>
    <w:rsid w:val="32855DF0"/>
    <w:rsid w:val="32E46A3A"/>
    <w:rsid w:val="33626F28"/>
    <w:rsid w:val="33CF716D"/>
    <w:rsid w:val="33F0149A"/>
    <w:rsid w:val="37C534B2"/>
    <w:rsid w:val="3F6E2C38"/>
    <w:rsid w:val="3FD80E4D"/>
    <w:rsid w:val="40752DFC"/>
    <w:rsid w:val="41E235A5"/>
    <w:rsid w:val="44AF78D3"/>
    <w:rsid w:val="454C6CC1"/>
    <w:rsid w:val="46F431A9"/>
    <w:rsid w:val="48734A35"/>
    <w:rsid w:val="49F22D55"/>
    <w:rsid w:val="4D3E2D29"/>
    <w:rsid w:val="4DDF36ED"/>
    <w:rsid w:val="4E061CA7"/>
    <w:rsid w:val="4E612D79"/>
    <w:rsid w:val="4E840C8A"/>
    <w:rsid w:val="4F6778AA"/>
    <w:rsid w:val="4FC344FF"/>
    <w:rsid w:val="53FA4A8C"/>
    <w:rsid w:val="5604782E"/>
    <w:rsid w:val="57373941"/>
    <w:rsid w:val="585F1C92"/>
    <w:rsid w:val="58747889"/>
    <w:rsid w:val="59C35D40"/>
    <w:rsid w:val="59F74A35"/>
    <w:rsid w:val="5DD7055D"/>
    <w:rsid w:val="61673489"/>
    <w:rsid w:val="65F23110"/>
    <w:rsid w:val="6B7056A6"/>
    <w:rsid w:val="6D6908DE"/>
    <w:rsid w:val="6E5F51BE"/>
    <w:rsid w:val="720D4BAF"/>
    <w:rsid w:val="74E611B9"/>
    <w:rsid w:val="75B66CDD"/>
    <w:rsid w:val="761D659B"/>
    <w:rsid w:val="76266319"/>
    <w:rsid w:val="76BB0891"/>
    <w:rsid w:val="771810F1"/>
    <w:rsid w:val="791214F7"/>
    <w:rsid w:val="7B4217DF"/>
    <w:rsid w:val="7C2B525B"/>
    <w:rsid w:val="7DB65315"/>
    <w:rsid w:val="7DCC4E9E"/>
    <w:rsid w:val="7E9C02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7E1B2CC-B10B-4368-9624-6795C0A0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DefaultParagraph">
    <w:name w:val="DefaultParagraph"/>
    <w:qFormat/>
    <w:rPr>
      <w:rFonts w:ascii="Times New Roman"/>
      <w:kern w:val="2"/>
      <w:sz w:val="21"/>
      <w:szCs w:val="22"/>
      <w:lang w:bidi="he-IL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image" Target="media/image62.wmf" /><Relationship Id="rId101" Type="http://schemas.openxmlformats.org/officeDocument/2006/relationships/oleObject" Target="embeddings/oleObject35.bin" /><Relationship Id="rId102" Type="http://schemas.openxmlformats.org/officeDocument/2006/relationships/oleObject" Target="embeddings/oleObject36.bin" /><Relationship Id="rId103" Type="http://schemas.openxmlformats.org/officeDocument/2006/relationships/image" Target="media/image63.png" /><Relationship Id="rId104" Type="http://schemas.openxmlformats.org/officeDocument/2006/relationships/image" Target="media/image64.png" /><Relationship Id="rId105" Type="http://schemas.openxmlformats.org/officeDocument/2006/relationships/image" Target="media/image65.wmf" /><Relationship Id="rId106" Type="http://schemas.openxmlformats.org/officeDocument/2006/relationships/oleObject" Target="embeddings/oleObject37.bin" /><Relationship Id="rId107" Type="http://schemas.openxmlformats.org/officeDocument/2006/relationships/image" Target="media/image66.wmf" /><Relationship Id="rId108" Type="http://schemas.openxmlformats.org/officeDocument/2006/relationships/oleObject" Target="embeddings/oleObject38.bin" /><Relationship Id="rId109" Type="http://schemas.openxmlformats.org/officeDocument/2006/relationships/image" Target="media/image67.png" /><Relationship Id="rId11" Type="http://schemas.openxmlformats.org/officeDocument/2006/relationships/image" Target="media/image7.png" /><Relationship Id="rId110" Type="http://schemas.openxmlformats.org/officeDocument/2006/relationships/oleObject" Target="embeddings/oleObject39.bin" /><Relationship Id="rId111" Type="http://schemas.openxmlformats.org/officeDocument/2006/relationships/image" Target="media/image68.wmf" /><Relationship Id="rId112" Type="http://schemas.openxmlformats.org/officeDocument/2006/relationships/oleObject" Target="embeddings/oleObject40.bin" /><Relationship Id="rId113" Type="http://schemas.openxmlformats.org/officeDocument/2006/relationships/image" Target="media/image69.wmf" /><Relationship Id="rId114" Type="http://schemas.openxmlformats.org/officeDocument/2006/relationships/oleObject" Target="embeddings/oleObject41.bin" /><Relationship Id="rId115" Type="http://schemas.openxmlformats.org/officeDocument/2006/relationships/image" Target="media/image70.wmf" /><Relationship Id="rId116" Type="http://schemas.openxmlformats.org/officeDocument/2006/relationships/oleObject" Target="embeddings/oleObject42.bin" /><Relationship Id="rId117" Type="http://schemas.openxmlformats.org/officeDocument/2006/relationships/image" Target="media/image71.wmf" /><Relationship Id="rId118" Type="http://schemas.openxmlformats.org/officeDocument/2006/relationships/oleObject" Target="embeddings/oleObject43.bin" /><Relationship Id="rId119" Type="http://schemas.openxmlformats.org/officeDocument/2006/relationships/oleObject" Target="embeddings/oleObject44.bin" /><Relationship Id="rId12" Type="http://schemas.openxmlformats.org/officeDocument/2006/relationships/image" Target="media/image8.png" /><Relationship Id="rId120" Type="http://schemas.openxmlformats.org/officeDocument/2006/relationships/image" Target="media/image72.wmf" /><Relationship Id="rId121" Type="http://schemas.openxmlformats.org/officeDocument/2006/relationships/oleObject" Target="embeddings/oleObject45.bin" /><Relationship Id="rId122" Type="http://schemas.openxmlformats.org/officeDocument/2006/relationships/image" Target="media/image73.png" /><Relationship Id="rId123" Type="http://schemas.openxmlformats.org/officeDocument/2006/relationships/image" Target="media/image74.png" /><Relationship Id="rId124" Type="http://schemas.openxmlformats.org/officeDocument/2006/relationships/footer" Target="footer1.xml" /><Relationship Id="rId125" Type="http://schemas.openxmlformats.org/officeDocument/2006/relationships/header" Target="header1.xml" /><Relationship Id="rId126" Type="http://schemas.openxmlformats.org/officeDocument/2006/relationships/theme" Target="theme/theme1.xml" /><Relationship Id="rId127" Type="http://schemas.openxmlformats.org/officeDocument/2006/relationships/numbering" Target="numbering.xml" /><Relationship Id="rId128" Type="http://schemas.openxmlformats.org/officeDocument/2006/relationships/styles" Target="styles.xml" /><Relationship Id="rId13" Type="http://schemas.openxmlformats.org/officeDocument/2006/relationships/image" Target="media/image9.png" /><Relationship Id="rId14" Type="http://schemas.openxmlformats.org/officeDocument/2006/relationships/image" Target="media/image10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1.wmf" /><Relationship Id="rId17" Type="http://schemas.openxmlformats.org/officeDocument/2006/relationships/oleObject" Target="embeddings/oleObject2.bin" /><Relationship Id="rId18" Type="http://schemas.openxmlformats.org/officeDocument/2006/relationships/oleObject" Target="embeddings/oleObject3.bin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oleObject" Target="embeddings/oleObject6.bin" /><Relationship Id="rId22" Type="http://schemas.openxmlformats.org/officeDocument/2006/relationships/oleObject" Target="embeddings/oleObject7.bin" /><Relationship Id="rId23" Type="http://schemas.openxmlformats.org/officeDocument/2006/relationships/oleObject" Target="embeddings/oleObject8.bin" /><Relationship Id="rId24" Type="http://schemas.openxmlformats.org/officeDocument/2006/relationships/oleObject" Target="embeddings/oleObject9.bin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png" /><Relationship Id="rId27" Type="http://schemas.openxmlformats.org/officeDocument/2006/relationships/image" Target="media/image13.png" /><Relationship Id="rId28" Type="http://schemas.openxmlformats.org/officeDocument/2006/relationships/image" Target="media/image14.png" /><Relationship Id="rId29" Type="http://schemas.openxmlformats.org/officeDocument/2006/relationships/image" Target="media/image15.png" /><Relationship Id="rId3" Type="http://schemas.openxmlformats.org/officeDocument/2006/relationships/fontTable" Target="fontTable.xml" /><Relationship Id="rId30" Type="http://schemas.openxmlformats.org/officeDocument/2006/relationships/image" Target="media/image16.png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png" /><Relationship Id="rId34" Type="http://schemas.openxmlformats.org/officeDocument/2006/relationships/image" Target="media/image19.png" /><Relationship Id="rId35" Type="http://schemas.openxmlformats.org/officeDocument/2006/relationships/image" Target="media/image20.png" /><Relationship Id="rId36" Type="http://schemas.openxmlformats.org/officeDocument/2006/relationships/image" Target="media/image21.png" /><Relationship Id="rId37" Type="http://schemas.openxmlformats.org/officeDocument/2006/relationships/image" Target="media/image22.png" /><Relationship Id="rId38" Type="http://schemas.openxmlformats.org/officeDocument/2006/relationships/image" Target="media/image23.png" /><Relationship Id="rId39" Type="http://schemas.openxmlformats.org/officeDocument/2006/relationships/image" Target="media/image24.png" /><Relationship Id="rId4" Type="http://schemas.openxmlformats.org/officeDocument/2006/relationships/customXml" Target="../customXml/item1.xml" /><Relationship Id="rId40" Type="http://schemas.openxmlformats.org/officeDocument/2006/relationships/image" Target="media/image25.png" /><Relationship Id="rId41" Type="http://schemas.openxmlformats.org/officeDocument/2006/relationships/image" Target="media/image26.png" /><Relationship Id="rId42" Type="http://schemas.openxmlformats.org/officeDocument/2006/relationships/image" Target="media/image27.png" /><Relationship Id="rId43" Type="http://schemas.openxmlformats.org/officeDocument/2006/relationships/image" Target="media/image28.png" /><Relationship Id="rId44" Type="http://schemas.openxmlformats.org/officeDocument/2006/relationships/image" Target="media/image29.wmf" /><Relationship Id="rId45" Type="http://schemas.openxmlformats.org/officeDocument/2006/relationships/oleObject" Target="embeddings/oleObject12.bin" /><Relationship Id="rId46" Type="http://schemas.openxmlformats.org/officeDocument/2006/relationships/image" Target="media/image30.wmf" /><Relationship Id="rId47" Type="http://schemas.openxmlformats.org/officeDocument/2006/relationships/oleObject" Target="embeddings/oleObject13.bin" /><Relationship Id="rId48" Type="http://schemas.openxmlformats.org/officeDocument/2006/relationships/image" Target="media/image31.png" /><Relationship Id="rId49" Type="http://schemas.openxmlformats.org/officeDocument/2006/relationships/image" Target="media/image32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4.bin" /><Relationship Id="rId51" Type="http://schemas.openxmlformats.org/officeDocument/2006/relationships/image" Target="media/image33.png" /><Relationship Id="rId52" Type="http://schemas.openxmlformats.org/officeDocument/2006/relationships/image" Target="media/image34.png" /><Relationship Id="rId53" Type="http://schemas.openxmlformats.org/officeDocument/2006/relationships/image" Target="media/image35.png" /><Relationship Id="rId54" Type="http://schemas.openxmlformats.org/officeDocument/2006/relationships/image" Target="media/image36.wmf" /><Relationship Id="rId55" Type="http://schemas.openxmlformats.org/officeDocument/2006/relationships/oleObject" Target="embeddings/oleObject15.bin" /><Relationship Id="rId56" Type="http://schemas.openxmlformats.org/officeDocument/2006/relationships/image" Target="media/image37.png" /><Relationship Id="rId57" Type="http://schemas.openxmlformats.org/officeDocument/2006/relationships/image" Target="media/image38.png" /><Relationship Id="rId58" Type="http://schemas.openxmlformats.org/officeDocument/2006/relationships/image" Target="media/image39.png" /><Relationship Id="rId59" Type="http://schemas.openxmlformats.org/officeDocument/2006/relationships/image" Target="media/image40.png" /><Relationship Id="rId6" Type="http://schemas.openxmlformats.org/officeDocument/2006/relationships/image" Target="media/image2.png" /><Relationship Id="rId60" Type="http://schemas.openxmlformats.org/officeDocument/2006/relationships/image" Target="media/image41.png" /><Relationship Id="rId61" Type="http://schemas.openxmlformats.org/officeDocument/2006/relationships/image" Target="media/image42.wmf" /><Relationship Id="rId62" Type="http://schemas.openxmlformats.org/officeDocument/2006/relationships/oleObject" Target="embeddings/oleObject16.bin" /><Relationship Id="rId63" Type="http://schemas.openxmlformats.org/officeDocument/2006/relationships/image" Target="media/image43.png" /><Relationship Id="rId64" Type="http://schemas.openxmlformats.org/officeDocument/2006/relationships/image" Target="media/image44.png" /><Relationship Id="rId65" Type="http://schemas.openxmlformats.org/officeDocument/2006/relationships/image" Target="media/image45.wmf" /><Relationship Id="rId66" Type="http://schemas.openxmlformats.org/officeDocument/2006/relationships/oleObject" Target="embeddings/oleObject17.bin" /><Relationship Id="rId67" Type="http://schemas.openxmlformats.org/officeDocument/2006/relationships/image" Target="media/image46.png" /><Relationship Id="rId68" Type="http://schemas.openxmlformats.org/officeDocument/2006/relationships/image" Target="media/image47.wmf" /><Relationship Id="rId69" Type="http://schemas.openxmlformats.org/officeDocument/2006/relationships/oleObject" Target="embeddings/oleObject18.bin" /><Relationship Id="rId7" Type="http://schemas.openxmlformats.org/officeDocument/2006/relationships/image" Target="media/image3.png" /><Relationship Id="rId70" Type="http://schemas.openxmlformats.org/officeDocument/2006/relationships/image" Target="media/image48.wmf" /><Relationship Id="rId71" Type="http://schemas.openxmlformats.org/officeDocument/2006/relationships/oleObject" Target="embeddings/oleObject19.bin" /><Relationship Id="rId72" Type="http://schemas.openxmlformats.org/officeDocument/2006/relationships/image" Target="media/image49.wmf" /><Relationship Id="rId73" Type="http://schemas.openxmlformats.org/officeDocument/2006/relationships/oleObject" Target="embeddings/oleObject20.bin" /><Relationship Id="rId74" Type="http://schemas.openxmlformats.org/officeDocument/2006/relationships/oleObject" Target="embeddings/oleObject21.bin" /><Relationship Id="rId75" Type="http://schemas.openxmlformats.org/officeDocument/2006/relationships/image" Target="media/image50.wmf" /><Relationship Id="rId76" Type="http://schemas.openxmlformats.org/officeDocument/2006/relationships/oleObject" Target="embeddings/oleObject22.bin" /><Relationship Id="rId77" Type="http://schemas.openxmlformats.org/officeDocument/2006/relationships/image" Target="media/image51.wmf" /><Relationship Id="rId78" Type="http://schemas.openxmlformats.org/officeDocument/2006/relationships/oleObject" Target="embeddings/oleObject23.bin" /><Relationship Id="rId79" Type="http://schemas.openxmlformats.org/officeDocument/2006/relationships/image" Target="media/image52.wmf" /><Relationship Id="rId8" Type="http://schemas.openxmlformats.org/officeDocument/2006/relationships/image" Target="media/image4.png" /><Relationship Id="rId80" Type="http://schemas.openxmlformats.org/officeDocument/2006/relationships/oleObject" Target="embeddings/oleObject24.bin" /><Relationship Id="rId81" Type="http://schemas.openxmlformats.org/officeDocument/2006/relationships/image" Target="media/image53.wmf" /><Relationship Id="rId82" Type="http://schemas.openxmlformats.org/officeDocument/2006/relationships/oleObject" Target="embeddings/oleObject25.bin" /><Relationship Id="rId83" Type="http://schemas.openxmlformats.org/officeDocument/2006/relationships/image" Target="media/image54.wmf" /><Relationship Id="rId84" Type="http://schemas.openxmlformats.org/officeDocument/2006/relationships/oleObject" Target="embeddings/oleObject26.bin" /><Relationship Id="rId85" Type="http://schemas.openxmlformats.org/officeDocument/2006/relationships/image" Target="media/image55.wmf" /><Relationship Id="rId86" Type="http://schemas.openxmlformats.org/officeDocument/2006/relationships/oleObject" Target="embeddings/oleObject27.bin" /><Relationship Id="rId87" Type="http://schemas.openxmlformats.org/officeDocument/2006/relationships/image" Target="media/image56.wmf" /><Relationship Id="rId88" Type="http://schemas.openxmlformats.org/officeDocument/2006/relationships/oleObject" Target="embeddings/oleObject28.bin" /><Relationship Id="rId89" Type="http://schemas.openxmlformats.org/officeDocument/2006/relationships/image" Target="media/image57.wmf" /><Relationship Id="rId9" Type="http://schemas.openxmlformats.org/officeDocument/2006/relationships/image" Target="media/image5.png" /><Relationship Id="rId90" Type="http://schemas.openxmlformats.org/officeDocument/2006/relationships/oleObject" Target="embeddings/oleObject29.bin" /><Relationship Id="rId91" Type="http://schemas.openxmlformats.org/officeDocument/2006/relationships/image" Target="media/image58.wmf" /><Relationship Id="rId92" Type="http://schemas.openxmlformats.org/officeDocument/2006/relationships/oleObject" Target="embeddings/oleObject30.bin" /><Relationship Id="rId93" Type="http://schemas.openxmlformats.org/officeDocument/2006/relationships/oleObject" Target="embeddings/oleObject31.bin" /><Relationship Id="rId94" Type="http://schemas.openxmlformats.org/officeDocument/2006/relationships/image" Target="media/image59.wmf" /><Relationship Id="rId95" Type="http://schemas.openxmlformats.org/officeDocument/2006/relationships/oleObject" Target="embeddings/oleObject32.bin" /><Relationship Id="rId96" Type="http://schemas.openxmlformats.org/officeDocument/2006/relationships/image" Target="media/image60.wmf" /><Relationship Id="rId97" Type="http://schemas.openxmlformats.org/officeDocument/2006/relationships/oleObject" Target="embeddings/oleObject33.bin" /><Relationship Id="rId98" Type="http://schemas.openxmlformats.org/officeDocument/2006/relationships/image" Target="media/image61.wmf" /><Relationship Id="rId99" Type="http://schemas.openxmlformats.org/officeDocument/2006/relationships/oleObject" Target="embeddings/oleObject34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1050</Words>
  <Characters>5989</Characters>
  <Application>Microsoft Office Word</Application>
  <DocSecurity>0</DocSecurity>
  <Lines>49</Lines>
  <Paragraphs>14</Paragraphs>
  <ScaleCrop>false</ScaleCrop>
  <Company>学科网（北京）股份有限公司</Company>
  <LinksUpToDate>false</LinksUpToDate>
  <CharactersWithSpaces>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cp:lastPrinted>2021-05-07T08:02:00Z</cp:lastPrinted>
  <dcterms:created xsi:type="dcterms:W3CDTF">2021-08-11T10:09:00Z</dcterms:created>
  <dcterms:modified xsi:type="dcterms:W3CDTF">2021-08-11T10:09:00Z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