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A908BB" w:rsidRPr="0027312D" w:rsidP="00751ADC">
      <w:pPr>
        <w:pStyle w:val="p0"/>
        <w:spacing w:line="480" w:lineRule="exact"/>
        <w:jc w:val="center"/>
        <w:rPr>
          <w:bCs/>
        </w:rPr>
      </w:pPr>
      <w:bookmarkStart w:id="0" w:name="_GoBack"/>
      <w:bookmarkEnd w:id="0"/>
      <w:r w:rsidRPr="00315D2A">
        <w:rPr>
          <w:rFonts w:ascii="方正书宋简体" w:eastAsia="方正书宋简体" w:hint="eastAsia"/>
          <w:b/>
          <w:bCs/>
          <w:sz w:val="36"/>
          <w:szCs w:val="36"/>
        </w:rPr>
        <w:t>大英县20</w:t>
      </w:r>
      <w:r w:rsidRPr="00315D2A" w:rsidR="00315D2A">
        <w:rPr>
          <w:rFonts w:ascii="方正书宋简体" w:eastAsia="方正书宋简体" w:hint="eastAsia"/>
          <w:b/>
          <w:bCs/>
          <w:sz w:val="36"/>
          <w:szCs w:val="36"/>
        </w:rPr>
        <w:t>20</w:t>
      </w:r>
      <w:r w:rsidRPr="00315D2A">
        <w:rPr>
          <w:rFonts w:ascii="方正书宋简体" w:eastAsia="方正书宋简体" w:hAnsi="宋体" w:hint="eastAsia"/>
          <w:b/>
          <w:bCs/>
          <w:sz w:val="36"/>
          <w:szCs w:val="36"/>
        </w:rPr>
        <w:t>年</w:t>
      </w:r>
      <w:r w:rsidRPr="00315D2A" w:rsidR="007770AD">
        <w:rPr>
          <w:rFonts w:ascii="方正书宋简体" w:eastAsia="方正书宋简体" w:hAnsi="宋体" w:hint="eastAsia"/>
          <w:b/>
          <w:bCs/>
          <w:sz w:val="36"/>
          <w:szCs w:val="36"/>
        </w:rPr>
        <w:t>下期</w:t>
      </w:r>
      <w:r w:rsidRPr="00315D2A" w:rsidR="003B49C7">
        <w:rPr>
          <w:rFonts w:ascii="方正书宋简体" w:eastAsia="方正书宋简体" w:hAnsi="宋体" w:hint="eastAsia"/>
          <w:b/>
          <w:bCs/>
          <w:sz w:val="36"/>
          <w:szCs w:val="36"/>
        </w:rPr>
        <w:t>八</w:t>
      </w:r>
      <w:r w:rsidRPr="00315D2A">
        <w:rPr>
          <w:rFonts w:ascii="方正书宋简体" w:eastAsia="方正书宋简体" w:hAnsi="宋体" w:hint="eastAsia"/>
          <w:b/>
          <w:bCs/>
          <w:sz w:val="36"/>
          <w:szCs w:val="36"/>
        </w:rPr>
        <w:t>年级</w:t>
      </w:r>
      <w:r w:rsidRPr="00315D2A" w:rsidR="00E94A2F">
        <w:rPr>
          <w:rFonts w:ascii="方正书宋简体" w:eastAsia="方正书宋简体" w:hAnsi="宋体" w:hint="eastAsia"/>
          <w:b/>
          <w:bCs/>
          <w:sz w:val="36"/>
          <w:szCs w:val="36"/>
        </w:rPr>
        <w:t>（上</w:t>
      </w:r>
      <w:r w:rsidRPr="00315D2A">
        <w:rPr>
          <w:rFonts w:ascii="方正书宋简体" w:eastAsia="方正书宋简体" w:hAnsi="宋体" w:hint="eastAsia"/>
          <w:b/>
          <w:bCs/>
          <w:sz w:val="36"/>
          <w:szCs w:val="36"/>
        </w:rPr>
        <w:t>）英语单元试卷</w:t>
      </w:r>
      <w:r w:rsidRPr="007770AD">
        <w:rPr>
          <w:rFonts w:ascii="宋体" w:hAnsi="宋体"/>
          <w:b/>
          <w:bCs/>
          <w:sz w:val="36"/>
          <w:szCs w:val="36"/>
        </w:rPr>
        <w:t xml:space="preserve">   </w:t>
      </w:r>
      <w:r w:rsidRPr="007770AD">
        <w:rPr>
          <w:sz w:val="36"/>
          <w:szCs w:val="36"/>
        </w:rPr>
        <w:t xml:space="preserve"> </w:t>
      </w:r>
      <w:r>
        <w:rPr>
          <w:sz w:val="32"/>
          <w:szCs w:val="32"/>
        </w:rPr>
        <w:t xml:space="preserve">                                 </w:t>
      </w:r>
      <w:r>
        <w:rPr>
          <w:b/>
          <w:bCs/>
          <w:sz w:val="32"/>
          <w:szCs w:val="32"/>
        </w:rPr>
        <w:t xml:space="preserve">                                            </w:t>
      </w:r>
      <w:r>
        <w:rPr>
          <w:rFonts w:hint="eastAsia"/>
          <w:b/>
          <w:bCs/>
          <w:sz w:val="32"/>
          <w:szCs w:val="32"/>
        </w:rPr>
        <w:t xml:space="preserve">     </w:t>
      </w:r>
      <w:r>
        <w:rPr>
          <w:rFonts w:hint="eastAsia"/>
          <w:bCs/>
          <w:sz w:val="32"/>
          <w:szCs w:val="32"/>
        </w:rPr>
        <w:t xml:space="preserve"> </w:t>
      </w:r>
      <w:r w:rsidRPr="00723A38">
        <w:rPr>
          <w:rFonts w:hint="eastAsia"/>
          <w:bCs/>
          <w:sz w:val="32"/>
          <w:szCs w:val="32"/>
        </w:rPr>
        <w:t xml:space="preserve"> </w:t>
      </w:r>
      <w:r>
        <w:rPr>
          <w:rFonts w:hint="eastAsia"/>
          <w:bCs/>
          <w:sz w:val="32"/>
          <w:szCs w:val="32"/>
        </w:rPr>
        <w:t xml:space="preserve">    </w:t>
      </w:r>
      <w:r w:rsidRPr="00A42824">
        <w:rPr>
          <w:b/>
          <w:bCs/>
          <w:sz w:val="32"/>
          <w:szCs w:val="32"/>
        </w:rPr>
        <w:t>U</w:t>
      </w:r>
      <w:r>
        <w:rPr>
          <w:b/>
          <w:bCs/>
          <w:sz w:val="32"/>
          <w:szCs w:val="32"/>
        </w:rPr>
        <w:t>nit</w:t>
      </w:r>
      <w:r>
        <w:rPr>
          <w:rFonts w:hint="eastAsia"/>
          <w:b/>
          <w:bCs/>
          <w:sz w:val="32"/>
          <w:szCs w:val="32"/>
        </w:rPr>
        <w:t xml:space="preserve"> Two</w:t>
      </w:r>
      <w:r w:rsidR="00D71540">
        <w:rPr>
          <w:rFonts w:hint="eastAsia"/>
          <w:b/>
          <w:bCs/>
          <w:sz w:val="32"/>
          <w:szCs w:val="32"/>
        </w:rPr>
        <w:t xml:space="preserve">  </w:t>
      </w:r>
      <w:r w:rsidR="00C107B0">
        <w:rPr>
          <w:rFonts w:hint="eastAsia"/>
          <w:b/>
          <w:bCs/>
          <w:sz w:val="32"/>
          <w:szCs w:val="32"/>
        </w:rPr>
        <w:t>How often</w:t>
      </w:r>
      <w:r w:rsidRPr="0027312D" w:rsidR="00C107B0">
        <w:rPr>
          <w:rFonts w:hint="eastAsia"/>
          <w:b/>
          <w:bCs/>
        </w:rPr>
        <w:t xml:space="preserve"> </w:t>
      </w:r>
      <w:r w:rsidRPr="0027312D" w:rsidR="00C107B0">
        <w:rPr>
          <w:rFonts w:hint="eastAsia"/>
          <w:b/>
          <w:bCs/>
          <w:sz w:val="32"/>
          <w:szCs w:val="32"/>
        </w:rPr>
        <w:t>do you exercise?</w:t>
      </w:r>
      <w:r w:rsidRPr="0027312D">
        <w:rPr>
          <w:rFonts w:hint="eastAsia"/>
          <w:bCs/>
          <w:sz w:val="32"/>
          <w:szCs w:val="32"/>
        </w:rPr>
        <w:t xml:space="preserve"> </w:t>
      </w:r>
    </w:p>
    <w:p w:rsidR="0027312D" w:rsidRPr="00315D2A" w:rsidP="00751ADC">
      <w:pPr>
        <w:pStyle w:val="p0"/>
        <w:spacing w:line="480" w:lineRule="exact"/>
        <w:jc w:val="center"/>
        <w:rPr>
          <w:rFonts w:ascii="方正书宋简体" w:eastAsia="方正书宋简体"/>
          <w:b/>
          <w:bCs/>
          <w:sz w:val="24"/>
          <w:szCs w:val="24"/>
        </w:rPr>
      </w:pPr>
      <w:r w:rsidRPr="00315D2A">
        <w:rPr>
          <w:rFonts w:ascii="方正书宋简体" w:eastAsia="方正书宋简体" w:hint="eastAsia"/>
          <w:b/>
          <w:bCs/>
          <w:sz w:val="28"/>
          <w:szCs w:val="28"/>
        </w:rPr>
        <w:t xml:space="preserve"> </w:t>
      </w:r>
      <w:r w:rsidRPr="00315D2A">
        <w:rPr>
          <w:rFonts w:ascii="方正书宋简体" w:eastAsia="方正书宋简体" w:hint="eastAsia"/>
          <w:b/>
          <w:bCs/>
          <w:sz w:val="24"/>
          <w:szCs w:val="24"/>
        </w:rPr>
        <w:t>第I卷</w:t>
      </w:r>
      <w:r w:rsidRPr="00315D2A">
        <w:rPr>
          <w:rFonts w:ascii="方正书宋简体" w:eastAsia="方正书宋简体" w:hint="eastAsia"/>
          <w:b/>
          <w:bCs/>
          <w:sz w:val="24"/>
          <w:szCs w:val="24"/>
        </w:rPr>
        <w:t xml:space="preserve">  </w:t>
      </w:r>
      <w:r w:rsidRPr="00315D2A">
        <w:rPr>
          <w:rFonts w:ascii="方正书宋简体" w:eastAsia="方正书宋简体" w:hint="eastAsia"/>
          <w:b/>
          <w:bCs/>
          <w:sz w:val="24"/>
          <w:szCs w:val="24"/>
        </w:rPr>
        <w:t>选择题</w:t>
      </w:r>
      <w:r w:rsidRPr="00315D2A">
        <w:rPr>
          <w:rFonts w:ascii="方正书宋简体" w:eastAsia="方正书宋简体" w:hint="eastAsia"/>
          <w:b/>
          <w:bCs/>
          <w:sz w:val="24"/>
          <w:szCs w:val="24"/>
        </w:rPr>
        <w:t xml:space="preserve"> （</w:t>
      </w:r>
      <w:r w:rsidRPr="00315D2A" w:rsidR="00247713">
        <w:rPr>
          <w:rFonts w:ascii="方正书宋简体" w:eastAsia="方正书宋简体" w:hint="eastAsia"/>
          <w:b/>
          <w:bCs/>
          <w:sz w:val="24"/>
          <w:szCs w:val="24"/>
        </w:rPr>
        <w:t>110</w:t>
      </w:r>
      <w:r w:rsidRPr="00315D2A">
        <w:rPr>
          <w:rFonts w:ascii="方正书宋简体" w:eastAsia="方正书宋简体" w:hint="eastAsia"/>
          <w:b/>
          <w:bCs/>
          <w:sz w:val="24"/>
          <w:szCs w:val="24"/>
        </w:rPr>
        <w:t>分）</w:t>
      </w:r>
      <w:r w:rsidRPr="00315D2A" w:rsidR="00247713">
        <w:rPr>
          <w:rFonts w:ascii="方正书宋简体" w:eastAsia="方正书宋简体" w:hint="eastAsia"/>
          <w:b/>
          <w:bCs/>
          <w:sz w:val="24"/>
          <w:szCs w:val="24"/>
        </w:rPr>
        <w:t xml:space="preserve"> </w:t>
      </w:r>
    </w:p>
    <w:p w:rsidR="0027312D" w:rsidRPr="00315D2A" w:rsidP="002166A9">
      <w:pPr>
        <w:pStyle w:val="p0"/>
        <w:spacing w:line="300" w:lineRule="exact"/>
        <w:jc w:val="center"/>
        <w:rPr>
          <w:rFonts w:ascii="方正书宋简体" w:eastAsia="方正书宋简体" w:hAnsi="宋体"/>
          <w:b/>
          <w:bCs/>
          <w:sz w:val="24"/>
          <w:szCs w:val="24"/>
        </w:rPr>
      </w:pPr>
      <w:r w:rsidRPr="00315D2A">
        <w:rPr>
          <w:rFonts w:ascii="方正书宋简体" w:eastAsia="方正书宋简体" w:hint="eastAsia"/>
          <w:b/>
          <w:bCs/>
          <w:sz w:val="24"/>
          <w:szCs w:val="24"/>
        </w:rPr>
        <w:t xml:space="preserve"> </w:t>
      </w:r>
      <w:r w:rsidRPr="00315D2A" w:rsidR="00315D2A">
        <w:rPr>
          <w:rFonts w:ascii="方正书宋简体" w:eastAsia="方正书宋简体" w:hint="eastAsia"/>
          <w:b/>
          <w:bCs/>
          <w:sz w:val="24"/>
          <w:szCs w:val="24"/>
        </w:rPr>
        <w:t xml:space="preserve"> </w:t>
      </w:r>
      <w:r w:rsidRPr="00315D2A">
        <w:rPr>
          <w:rFonts w:ascii="方正书宋简体" w:eastAsia="方正书宋简体" w:hAnsi="宋体" w:hint="eastAsia"/>
          <w:b/>
          <w:bCs/>
          <w:sz w:val="24"/>
          <w:szCs w:val="24"/>
        </w:rPr>
        <w:t>第一部分</w:t>
      </w:r>
      <w:r w:rsidRPr="00315D2A">
        <w:rPr>
          <w:rFonts w:ascii="方正书宋简体" w:eastAsia="方正书宋简体" w:hint="eastAsia"/>
          <w:b/>
          <w:bCs/>
          <w:sz w:val="24"/>
          <w:szCs w:val="24"/>
        </w:rPr>
        <w:t xml:space="preserve"> 听力部分</w:t>
      </w:r>
      <w:r w:rsidRPr="00315D2A" w:rsidR="00AE1694">
        <w:rPr>
          <w:rFonts w:ascii="方正书宋简体" w:eastAsia="方正书宋简体" w:hint="eastAsia"/>
          <w:b/>
          <w:bCs/>
          <w:sz w:val="24"/>
          <w:szCs w:val="24"/>
        </w:rPr>
        <w:t xml:space="preserve"> </w:t>
      </w:r>
      <w:r w:rsidRPr="00315D2A">
        <w:rPr>
          <w:rFonts w:ascii="方正书宋简体" w:eastAsia="方正书宋简体" w:hint="eastAsia"/>
          <w:b/>
          <w:bCs/>
          <w:sz w:val="24"/>
          <w:szCs w:val="24"/>
        </w:rPr>
        <w:t>（</w:t>
      </w:r>
      <w:r w:rsidRPr="00315D2A">
        <w:rPr>
          <w:rFonts w:ascii="方正书宋简体" w:eastAsia="方正书宋简体" w:hint="eastAsia"/>
          <w:b/>
          <w:bCs/>
          <w:sz w:val="24"/>
          <w:szCs w:val="24"/>
        </w:rPr>
        <w:t>30分</w:t>
      </w:r>
      <w:r w:rsidRPr="00315D2A">
        <w:rPr>
          <w:rFonts w:ascii="方正书宋简体" w:eastAsia="方正书宋简体" w:hAnsi="宋体" w:hint="eastAsia"/>
          <w:b/>
          <w:bCs/>
          <w:sz w:val="24"/>
          <w:szCs w:val="24"/>
        </w:rPr>
        <w:t>）</w:t>
      </w:r>
    </w:p>
    <w:p w:rsidR="00532187" w:rsidP="00532187">
      <w:pPr>
        <w:pStyle w:val="PlainText"/>
        <w:snapToGrid w:val="0"/>
        <w:spacing w:line="300" w:lineRule="exact"/>
        <w:ind w:firstLine="206" w:firstLineChars="98"/>
        <w:rPr>
          <w:rFonts w:ascii="方正书宋简体" w:eastAsia="方正书宋简体" w:hAnsi="Times New Roman" w:cs="Times New Roman"/>
          <w:b/>
        </w:rPr>
      </w:pPr>
      <w:r w:rsidRPr="00315D2A">
        <w:rPr>
          <w:rFonts w:ascii="方正书宋简体" w:eastAsia="方正书宋简体" w:hAnsi="Times New Roman" w:cs="Times New Roman" w:hint="eastAsia"/>
          <w:b/>
        </w:rPr>
        <w:t>第一</w:t>
      </w:r>
      <w:r w:rsidRPr="00315D2A" w:rsidR="00F851BF">
        <w:rPr>
          <w:rFonts w:ascii="方正书宋简体" w:eastAsia="方正书宋简体" w:hAnsi="Times New Roman" w:cs="Times New Roman" w:hint="eastAsia"/>
          <w:b/>
        </w:rPr>
        <w:t>节：听下面五段对话。每段对话后面有一个小题，从题中所给的</w:t>
      </w:r>
      <w:r w:rsidRPr="00315D2A" w:rsidR="00F851BF">
        <w:rPr>
          <w:rFonts w:ascii="Times New Roman" w:eastAsia="方正书宋简体" w:hAnsi="Times New Roman" w:cs="Times New Roman"/>
          <w:b/>
        </w:rPr>
        <w:t>A</w:t>
      </w:r>
      <w:r w:rsidRPr="00315D2A" w:rsidR="00F851BF">
        <w:rPr>
          <w:rFonts w:ascii="Times New Roman" w:eastAsia="方正书宋简体" w:hAnsi="Times New Roman" w:cs="Times New Roman"/>
          <w:b/>
        </w:rPr>
        <w:t>、</w:t>
      </w:r>
      <w:r w:rsidRPr="00315D2A" w:rsidR="00F851BF">
        <w:rPr>
          <w:rFonts w:ascii="Times New Roman" w:eastAsia="方正书宋简体" w:hAnsi="Times New Roman" w:cs="Times New Roman"/>
          <w:b/>
        </w:rPr>
        <w:t>B</w:t>
      </w:r>
      <w:r w:rsidRPr="00315D2A" w:rsidR="00F851BF">
        <w:rPr>
          <w:rFonts w:ascii="Times New Roman" w:eastAsia="方正书宋简体" w:hAnsi="Times New Roman" w:cs="Times New Roman"/>
          <w:b/>
        </w:rPr>
        <w:t>、</w:t>
      </w:r>
      <w:r w:rsidRPr="00315D2A" w:rsidR="00F851BF">
        <w:rPr>
          <w:rFonts w:ascii="Times New Roman" w:eastAsia="方正书宋简体" w:hAnsi="Times New Roman" w:cs="Times New Roman"/>
          <w:b/>
        </w:rPr>
        <w:t>C</w:t>
      </w:r>
      <w:r w:rsidRPr="00315D2A" w:rsidR="00F851BF">
        <w:rPr>
          <w:rFonts w:ascii="方正书宋简体" w:eastAsia="方正书宋简体" w:hAnsi="Times New Roman" w:cs="Times New Roman" w:hint="eastAsia"/>
          <w:b/>
        </w:rPr>
        <w:t>三个选项中选出最佳选项。每段对话和问题读两遍。 （7.5分）</w:t>
      </w:r>
    </w:p>
    <w:p w:rsidR="006E05AB" w:rsidP="0090197B">
      <w:pPr>
        <w:pStyle w:val="PlainText"/>
        <w:snapToGrid w:val="0"/>
        <w:spacing w:line="340" w:lineRule="exact"/>
        <w:ind w:firstLine="103" w:firstLineChars="49"/>
        <w:rPr>
          <w:rFonts w:ascii="Times New Roman" w:hAnsi="Times New Roman" w:cs="Times New Roman"/>
          <w:b/>
          <w:color w:val="000000"/>
        </w:rPr>
      </w:pPr>
      <w:r w:rsidRPr="00532187">
        <w:rPr>
          <w:rFonts w:ascii="Times New Roman" w:hAnsi="Times New Roman" w:cs="Times New Roman"/>
          <w:b/>
        </w:rPr>
        <w:t>（</w:t>
      </w:r>
      <w:r w:rsidRPr="00532187">
        <w:rPr>
          <w:rFonts w:ascii="Times New Roman" w:hAnsi="Times New Roman" w:cs="Times New Roman"/>
          <w:b/>
        </w:rPr>
        <w:t xml:space="preserve">   </w:t>
      </w:r>
      <w:r w:rsidRPr="00532187">
        <w:rPr>
          <w:rFonts w:ascii="Times New Roman" w:hAnsi="Times New Roman" w:cs="Times New Roman"/>
          <w:b/>
        </w:rPr>
        <w:t>）</w:t>
      </w:r>
      <w:r w:rsidRPr="00532187" w:rsidR="00501DBF">
        <w:rPr>
          <w:rFonts w:ascii="Times New Roman" w:hAnsi="Times New Roman" w:cs="Times New Roman"/>
          <w:b/>
        </w:rPr>
        <w:t>1</w:t>
      </w:r>
      <w:r w:rsidRPr="00532187">
        <w:rPr>
          <w:rFonts w:ascii="Times New Roman" w:hAnsi="Times New Roman" w:cs="Times New Roman"/>
          <w:b/>
        </w:rPr>
        <w:t xml:space="preserve">. </w:t>
      </w:r>
      <w:r w:rsidRPr="00532187" w:rsidR="002D03D5">
        <w:rPr>
          <w:rFonts w:ascii="Times New Roman" w:hAnsi="Times New Roman" w:cs="Times New Roman"/>
          <w:b/>
          <w:color w:val="000000"/>
        </w:rPr>
        <w:t>How many times does Jack go to the club in a week?</w:t>
      </w:r>
    </w:p>
    <w:p w:rsidR="006E05AB" w:rsidP="006E05AB">
      <w:pPr>
        <w:pStyle w:val="PlainText"/>
        <w:snapToGrid w:val="0"/>
        <w:spacing w:line="340" w:lineRule="exact"/>
        <w:ind w:firstLine="1132" w:firstLineChars="539"/>
        <w:rPr>
          <w:rFonts w:ascii="Times New Roman" w:hAnsi="Times New Roman" w:cs="Times New Roman"/>
          <w:b/>
          <w:color w:val="000000"/>
        </w:rPr>
      </w:pPr>
      <w:r>
        <w:rPr>
          <w:rFonts w:ascii="Times New Roman" w:hAnsi="Times New Roman" w:cs="Times New Roman"/>
          <w:b/>
          <w:color w:val="000000"/>
        </w:rPr>
        <w:t>A. Once.</w:t>
      </w:r>
      <w:r>
        <w:rPr>
          <w:rFonts w:ascii="Times New Roman" w:hAnsi="Times New Roman" w:cs="Times New Roman"/>
          <w:b/>
          <w:color w:val="000000"/>
        </w:rPr>
        <w:tab/>
      </w:r>
      <w:r>
        <w:rPr>
          <w:rFonts w:ascii="Times New Roman" w:hAnsi="Times New Roman" w:cs="Times New Roman"/>
          <w:b/>
          <w:color w:val="000000"/>
        </w:rPr>
        <w:tab/>
      </w:r>
      <w:r>
        <w:rPr>
          <w:rFonts w:ascii="Times New Roman" w:hAnsi="Times New Roman" w:cs="Times New Roman"/>
          <w:b/>
          <w:color w:val="000000"/>
        </w:rPr>
        <w:tab/>
      </w:r>
      <w:r>
        <w:rPr>
          <w:rFonts w:ascii="Times New Roman" w:hAnsi="Times New Roman" w:cs="Times New Roman" w:hint="eastAsia"/>
          <w:b/>
          <w:color w:val="000000"/>
        </w:rPr>
        <w:t xml:space="preserve">   </w:t>
      </w:r>
      <w:r>
        <w:rPr>
          <w:rFonts w:ascii="Times New Roman" w:hAnsi="Times New Roman" w:cs="Times New Roman"/>
          <w:b/>
          <w:color w:val="000000"/>
        </w:rPr>
        <w:t>B. Twice.</w:t>
      </w:r>
      <w:r>
        <w:rPr>
          <w:rFonts w:ascii="Times New Roman" w:hAnsi="Times New Roman" w:cs="Times New Roman"/>
          <w:b/>
          <w:color w:val="000000"/>
        </w:rPr>
        <w:tab/>
      </w:r>
      <w:r>
        <w:rPr>
          <w:rFonts w:ascii="Times New Roman" w:hAnsi="Times New Roman" w:cs="Times New Roman"/>
          <w:b/>
          <w:color w:val="000000"/>
        </w:rPr>
        <w:tab/>
      </w:r>
      <w:r>
        <w:rPr>
          <w:rFonts w:ascii="Times New Roman" w:hAnsi="Times New Roman" w:cs="Times New Roman"/>
          <w:b/>
          <w:color w:val="000000"/>
        </w:rPr>
        <w:tab/>
      </w:r>
      <w:r>
        <w:rPr>
          <w:rFonts w:ascii="Times New Roman" w:hAnsi="Times New Roman" w:cs="Times New Roman" w:hint="eastAsia"/>
          <w:b/>
          <w:color w:val="000000"/>
        </w:rPr>
        <w:t xml:space="preserve">    </w:t>
      </w:r>
      <w:r w:rsidRPr="00532187" w:rsidR="002D03D5">
        <w:rPr>
          <w:rFonts w:ascii="Times New Roman" w:hAnsi="Times New Roman" w:cs="Times New Roman"/>
          <w:b/>
          <w:color w:val="000000"/>
        </w:rPr>
        <w:t>C. Three times.</w:t>
      </w:r>
    </w:p>
    <w:p w:rsidR="006E05AB" w:rsidP="006E05AB">
      <w:pPr>
        <w:pStyle w:val="PlainText"/>
        <w:snapToGrid w:val="0"/>
        <w:spacing w:line="340" w:lineRule="exact"/>
        <w:ind w:firstLine="103" w:firstLineChars="49"/>
        <w:rPr>
          <w:rFonts w:ascii="Times New Roman" w:hAnsi="Times New Roman" w:cs="Times New Roman"/>
          <w:b/>
          <w:color w:val="000000"/>
        </w:rPr>
      </w:pPr>
      <w:r w:rsidRPr="00532187">
        <w:rPr>
          <w:rFonts w:ascii="Times New Roman" w:hAnsi="Times New Roman" w:cs="Times New Roman"/>
          <w:b/>
        </w:rPr>
        <w:t>（</w:t>
      </w:r>
      <w:r w:rsidRPr="00532187">
        <w:rPr>
          <w:rFonts w:ascii="Times New Roman" w:hAnsi="Times New Roman" w:cs="Times New Roman"/>
          <w:b/>
        </w:rPr>
        <w:t xml:space="preserve">   </w:t>
      </w:r>
      <w:r w:rsidRPr="00532187">
        <w:rPr>
          <w:rFonts w:ascii="Times New Roman" w:hAnsi="Times New Roman" w:cs="Times New Roman"/>
          <w:b/>
        </w:rPr>
        <w:t>）</w:t>
      </w:r>
      <w:r w:rsidRPr="00532187" w:rsidR="00501DBF">
        <w:rPr>
          <w:rFonts w:ascii="Times New Roman" w:hAnsi="Times New Roman" w:cs="Times New Roman"/>
          <w:b/>
        </w:rPr>
        <w:t>2</w:t>
      </w:r>
      <w:r w:rsidRPr="00532187">
        <w:rPr>
          <w:rFonts w:ascii="Times New Roman" w:hAnsi="Times New Roman" w:cs="Times New Roman"/>
          <w:b/>
        </w:rPr>
        <w:t>.</w:t>
      </w:r>
      <w:r w:rsidRPr="00532187" w:rsidR="002D03D5">
        <w:rPr>
          <w:rFonts w:ascii="Times New Roman" w:hAnsi="Times New Roman" w:cs="Times New Roman"/>
          <w:b/>
          <w:color w:val="000000"/>
        </w:rPr>
        <w:t xml:space="preserve"> What does Mike often do on Saturdays?</w:t>
      </w:r>
    </w:p>
    <w:p w:rsidR="002C6D1F" w:rsidRPr="006E05AB" w:rsidP="006E05AB">
      <w:pPr>
        <w:pStyle w:val="PlainText"/>
        <w:snapToGrid w:val="0"/>
        <w:spacing w:line="340" w:lineRule="exact"/>
        <w:ind w:firstLine="1132" w:firstLineChars="539"/>
        <w:rPr>
          <w:rFonts w:ascii="Times New Roman" w:eastAsia="方正书宋简体" w:hAnsi="Times New Roman" w:cs="Times New Roman"/>
          <w:b/>
        </w:rPr>
      </w:pPr>
      <w:r>
        <w:rPr>
          <w:rFonts w:ascii="Times New Roman" w:hAnsi="Times New Roman" w:cs="Times New Roman"/>
          <w:b/>
          <w:color w:val="000000"/>
        </w:rPr>
        <w:t>A. He reads books.</w:t>
      </w:r>
      <w:r>
        <w:rPr>
          <w:rFonts w:ascii="Times New Roman" w:hAnsi="Times New Roman" w:cs="Times New Roman"/>
          <w:b/>
          <w:color w:val="000000"/>
        </w:rPr>
        <w:tab/>
      </w:r>
      <w:r>
        <w:rPr>
          <w:rFonts w:ascii="Times New Roman" w:hAnsi="Times New Roman" w:cs="Times New Roman" w:hint="eastAsia"/>
          <w:b/>
          <w:color w:val="000000"/>
        </w:rPr>
        <w:t xml:space="preserve">   </w:t>
      </w:r>
      <w:r>
        <w:rPr>
          <w:rFonts w:ascii="Times New Roman" w:hAnsi="Times New Roman" w:cs="Times New Roman"/>
          <w:b/>
          <w:color w:val="000000"/>
        </w:rPr>
        <w:t>B. He exercises.</w:t>
      </w:r>
      <w:r>
        <w:rPr>
          <w:rFonts w:ascii="Times New Roman" w:hAnsi="Times New Roman" w:cs="Times New Roman"/>
          <w:b/>
          <w:color w:val="000000"/>
        </w:rPr>
        <w:tab/>
      </w:r>
      <w:r>
        <w:rPr>
          <w:rFonts w:ascii="Times New Roman" w:hAnsi="Times New Roman" w:cs="Times New Roman"/>
          <w:b/>
          <w:color w:val="000000"/>
        </w:rPr>
        <w:tab/>
      </w:r>
      <w:r w:rsidRPr="00532187" w:rsidR="002D03D5">
        <w:rPr>
          <w:rFonts w:ascii="Times New Roman" w:hAnsi="Times New Roman" w:cs="Times New Roman"/>
          <w:b/>
          <w:color w:val="000000"/>
        </w:rPr>
        <w:t>C. He watches TV.</w:t>
      </w:r>
    </w:p>
    <w:p w:rsidR="00D0598C" w:rsidRPr="00532187" w:rsidP="006E05AB">
      <w:pPr>
        <w:pStyle w:val="PlainText"/>
        <w:spacing w:line="340" w:lineRule="exact"/>
        <w:ind w:firstLine="103" w:firstLineChars="49"/>
        <w:rPr>
          <w:rFonts w:ascii="Times New Roman" w:hAnsi="Times New Roman" w:cs="Times New Roman"/>
          <w:b/>
        </w:rPr>
      </w:pPr>
      <w:r w:rsidRPr="00532187">
        <w:rPr>
          <w:rFonts w:ascii="Times New Roman" w:hAnsi="Times New Roman" w:cs="Times New Roman"/>
          <w:b/>
          <w:color w:val="000000"/>
        </w:rPr>
        <w:t>（</w:t>
      </w:r>
      <w:r w:rsidRPr="00532187">
        <w:rPr>
          <w:rFonts w:ascii="Times New Roman" w:hAnsi="Times New Roman" w:cs="Times New Roman"/>
          <w:b/>
          <w:color w:val="000000"/>
        </w:rPr>
        <w:t xml:space="preserve">   </w:t>
      </w:r>
      <w:r w:rsidRPr="00532187">
        <w:rPr>
          <w:rFonts w:ascii="Times New Roman" w:hAnsi="Times New Roman" w:cs="Times New Roman"/>
          <w:b/>
          <w:color w:val="000000"/>
        </w:rPr>
        <w:t>）</w:t>
      </w:r>
      <w:r w:rsidRPr="00532187">
        <w:rPr>
          <w:rFonts w:ascii="Times New Roman" w:hAnsi="Times New Roman" w:cs="Times New Roman"/>
          <w:b/>
          <w:color w:val="000000"/>
        </w:rPr>
        <w:t>3</w:t>
      </w:r>
      <w:r w:rsidRPr="00532187" w:rsidR="007770AD">
        <w:rPr>
          <w:rFonts w:ascii="Times New Roman" w:hAnsi="Times New Roman" w:cs="Times New Roman"/>
          <w:b/>
          <w:color w:val="000000"/>
        </w:rPr>
        <w:t xml:space="preserve">. </w:t>
      </w:r>
      <w:r w:rsidRPr="00532187">
        <w:rPr>
          <w:rFonts w:ascii="Times New Roman" w:hAnsi="Times New Roman" w:cs="Times New Roman"/>
          <w:b/>
        </w:rPr>
        <w:t>How often does Mr. Smith eat dumplings</w:t>
      </w:r>
      <w:r w:rsidR="006E05AB">
        <w:rPr>
          <w:rFonts w:ascii="Times New Roman" w:hAnsi="Times New Roman" w:cs="Times New Roman" w:hint="eastAsia"/>
          <w:b/>
        </w:rPr>
        <w:t xml:space="preserve"> ?</w:t>
      </w:r>
    </w:p>
    <w:p w:rsidR="00D0598C" w:rsidRPr="006E05AB" w:rsidP="006E05AB">
      <w:pPr>
        <w:pStyle w:val="PlainText"/>
        <w:spacing w:line="340" w:lineRule="exact"/>
        <w:ind w:firstLine="1140" w:firstLineChars="543"/>
        <w:rPr>
          <w:rFonts w:ascii="Times New Roman" w:hAnsi="Times New Roman" w:cs="Times New Roman"/>
          <w:b/>
        </w:rPr>
      </w:pPr>
      <w:r w:rsidRPr="00532187">
        <w:rPr>
          <w:rFonts w:ascii="Times New Roman" w:hAnsi="Times New Roman" w:cs="Times New Roman"/>
          <w:b/>
        </w:rPr>
        <w:t>A.</w:t>
      </w:r>
      <w:r w:rsidR="006E05AB">
        <w:rPr>
          <w:rFonts w:ascii="Times New Roman" w:hAnsi="Times New Roman" w:cs="Times New Roman" w:hint="eastAsia"/>
          <w:b/>
        </w:rPr>
        <w:t xml:space="preserve"> </w:t>
      </w:r>
      <w:r w:rsidRPr="00532187">
        <w:rPr>
          <w:rFonts w:ascii="Times New Roman" w:hAnsi="Times New Roman" w:cs="Times New Roman"/>
          <w:b/>
        </w:rPr>
        <w:t>Twice a week.</w:t>
      </w:r>
      <w:r w:rsidR="006E05AB">
        <w:rPr>
          <w:rFonts w:ascii="Times New Roman" w:hAnsi="Times New Roman" w:cs="Times New Roman"/>
          <w:b/>
        </w:rPr>
        <w:t>　　</w:t>
      </w:r>
      <w:r w:rsidR="006E05AB">
        <w:rPr>
          <w:rFonts w:ascii="Times New Roman" w:hAnsi="Times New Roman" w:cs="Times New Roman" w:hint="eastAsia"/>
          <w:b/>
        </w:rPr>
        <w:t xml:space="preserve">  </w:t>
      </w:r>
      <w:r w:rsidRPr="00532187">
        <w:rPr>
          <w:rFonts w:ascii="Times New Roman" w:hAnsi="Times New Roman" w:cs="Times New Roman"/>
          <w:b/>
        </w:rPr>
        <w:t>B.</w:t>
      </w:r>
      <w:r w:rsidR="006E05AB">
        <w:rPr>
          <w:rFonts w:ascii="Times New Roman" w:hAnsi="Times New Roman" w:cs="Times New Roman" w:hint="eastAsia"/>
          <w:b/>
        </w:rPr>
        <w:t xml:space="preserve"> </w:t>
      </w:r>
      <w:r w:rsidRPr="00532187">
        <w:rPr>
          <w:rFonts w:ascii="Times New Roman" w:hAnsi="Times New Roman" w:cs="Times New Roman"/>
          <w:b/>
        </w:rPr>
        <w:t>Twice a month.</w:t>
      </w:r>
      <w:r w:rsidRPr="00532187">
        <w:rPr>
          <w:rFonts w:ascii="Times New Roman" w:hAnsi="Times New Roman" w:cs="Times New Roman"/>
          <w:b/>
        </w:rPr>
        <w:t>　</w:t>
      </w:r>
      <w:r w:rsidRPr="00532187">
        <w:rPr>
          <w:rFonts w:ascii="Times New Roman" w:hAnsi="Times New Roman" w:cs="Times New Roman"/>
          <w:b/>
        </w:rPr>
        <w:t xml:space="preserve"> </w:t>
      </w:r>
      <w:r w:rsidR="006E05AB">
        <w:rPr>
          <w:rFonts w:ascii="Times New Roman" w:hAnsi="Times New Roman" w:cs="Times New Roman" w:hint="eastAsia"/>
          <w:b/>
        </w:rPr>
        <w:t xml:space="preserve">   </w:t>
      </w:r>
      <w:r w:rsidRPr="00532187">
        <w:rPr>
          <w:rFonts w:ascii="Times New Roman" w:hAnsi="Times New Roman" w:cs="Times New Roman"/>
          <w:b/>
        </w:rPr>
        <w:t>C.</w:t>
      </w:r>
      <w:r w:rsidR="006E05AB">
        <w:rPr>
          <w:rFonts w:ascii="Times New Roman" w:hAnsi="Times New Roman" w:cs="Times New Roman" w:hint="eastAsia"/>
          <w:b/>
        </w:rPr>
        <w:t xml:space="preserve"> </w:t>
      </w:r>
      <w:r w:rsidRPr="00532187">
        <w:rPr>
          <w:rFonts w:ascii="Times New Roman" w:hAnsi="Times New Roman" w:cs="Times New Roman"/>
          <w:b/>
        </w:rPr>
        <w:t>Once a week.</w:t>
      </w:r>
    </w:p>
    <w:p w:rsidR="002C6D1F" w:rsidRPr="00532187" w:rsidP="006E05AB">
      <w:pPr>
        <w:pStyle w:val="PlainText"/>
        <w:snapToGrid w:val="0"/>
        <w:spacing w:line="340" w:lineRule="exact"/>
        <w:ind w:firstLine="103" w:firstLineChars="49"/>
        <w:rPr>
          <w:rFonts w:ascii="Times New Roman" w:hAnsi="Times New Roman" w:cs="Times New Roman"/>
          <w:b/>
        </w:rPr>
      </w:pPr>
      <w:r w:rsidRPr="00532187">
        <w:rPr>
          <w:rFonts w:ascii="Times New Roman" w:hAnsi="Times New Roman" w:cs="Times New Roman"/>
          <w:b/>
        </w:rPr>
        <w:t>（</w:t>
      </w:r>
      <w:r w:rsidRPr="00532187">
        <w:rPr>
          <w:rFonts w:ascii="Times New Roman" w:hAnsi="Times New Roman" w:cs="Times New Roman"/>
          <w:b/>
        </w:rPr>
        <w:t xml:space="preserve">   </w:t>
      </w:r>
      <w:r w:rsidRPr="00532187">
        <w:rPr>
          <w:rFonts w:ascii="Times New Roman" w:hAnsi="Times New Roman" w:cs="Times New Roman"/>
          <w:b/>
        </w:rPr>
        <w:t>）</w:t>
      </w:r>
      <w:r w:rsidRPr="00532187">
        <w:rPr>
          <w:rFonts w:ascii="Times New Roman" w:eastAsia="黑体" w:hAnsi="Times New Roman" w:cs="Times New Roman"/>
          <w:b/>
        </w:rPr>
        <w:t xml:space="preserve">4. </w:t>
      </w:r>
      <w:r w:rsidRPr="00532187">
        <w:rPr>
          <w:rFonts w:ascii="Times New Roman" w:hAnsi="Times New Roman" w:cs="Times New Roman"/>
          <w:b/>
        </w:rPr>
        <w:t>Why doesn't the man go swimming?</w:t>
      </w:r>
    </w:p>
    <w:p w:rsidR="002C6D1F" w:rsidRPr="00532187" w:rsidP="00532187">
      <w:pPr>
        <w:pStyle w:val="PlainText"/>
        <w:snapToGrid w:val="0"/>
        <w:spacing w:line="340" w:lineRule="exact"/>
        <w:ind w:firstLine="1029" w:firstLineChars="490"/>
        <w:rPr>
          <w:rFonts w:ascii="Times New Roman" w:hAnsi="Times New Roman" w:cs="Times New Roman"/>
          <w:b/>
        </w:rPr>
      </w:pPr>
      <w:r>
        <w:rPr>
          <w:rFonts w:ascii="Times New Roman" w:eastAsia="楷体_GB2312" w:hAnsi="Times New Roman" w:cs="Times New Roman"/>
          <w:b/>
        </w:rPr>
        <w:t xml:space="preserve">A. He has to buy a coat. </w:t>
      </w:r>
      <w:r>
        <w:rPr>
          <w:rFonts w:ascii="Times New Roman" w:hAnsi="Times New Roman" w:eastAsiaTheme="minorEastAsia" w:cs="Times New Roman" w:hint="eastAsia"/>
          <w:b/>
        </w:rPr>
        <w:t xml:space="preserve"> </w:t>
      </w:r>
      <w:r w:rsidRPr="00532187" w:rsidR="00501DBF">
        <w:rPr>
          <w:rFonts w:ascii="Times New Roman" w:eastAsia="楷体_GB2312" w:hAnsi="Times New Roman" w:cs="Times New Roman"/>
          <w:b/>
        </w:rPr>
        <w:t xml:space="preserve">B. It is cold today.  </w:t>
      </w:r>
      <w:r w:rsidRPr="00532187" w:rsidR="00501DBF">
        <w:rPr>
          <w:rFonts w:ascii="Times New Roman" w:hAnsi="Times New Roman" w:eastAsiaTheme="minorEastAsia" w:cs="Times New Roman"/>
          <w:b/>
        </w:rPr>
        <w:t xml:space="preserve">   </w:t>
      </w:r>
      <w:r w:rsidRPr="00532187" w:rsidR="00501DBF">
        <w:rPr>
          <w:rFonts w:ascii="Times New Roman" w:eastAsia="楷体_GB2312" w:hAnsi="Times New Roman" w:cs="Times New Roman"/>
          <w:b/>
        </w:rPr>
        <w:t>C. He has caught a cold.</w:t>
      </w:r>
    </w:p>
    <w:p w:rsidR="006E05AB" w:rsidRPr="00532187" w:rsidP="006E05AB">
      <w:pPr>
        <w:pStyle w:val="PlainText"/>
        <w:spacing w:line="340" w:lineRule="exact"/>
        <w:ind w:firstLine="103" w:firstLineChars="49"/>
        <w:jc w:val="left"/>
        <w:rPr>
          <w:rFonts w:ascii="Times New Roman" w:eastAsia="黑体" w:hAnsi="Times New Roman" w:cs="Times New Roman"/>
          <w:b/>
        </w:rPr>
      </w:pPr>
      <w:r w:rsidRPr="00532187">
        <w:rPr>
          <w:rFonts w:ascii="Times New Roman" w:hAnsi="Times New Roman" w:cs="Times New Roman"/>
          <w:b/>
        </w:rPr>
        <w:t>（</w:t>
      </w:r>
      <w:r w:rsidRPr="00532187">
        <w:rPr>
          <w:rFonts w:ascii="Times New Roman" w:hAnsi="Times New Roman" w:cs="Times New Roman"/>
          <w:b/>
        </w:rPr>
        <w:t xml:space="preserve">   </w:t>
      </w:r>
      <w:r w:rsidRPr="00532187">
        <w:rPr>
          <w:rFonts w:ascii="Times New Roman" w:hAnsi="Times New Roman" w:cs="Times New Roman"/>
          <w:b/>
        </w:rPr>
        <w:t>）</w:t>
      </w:r>
      <w:r w:rsidRPr="00532187">
        <w:rPr>
          <w:rFonts w:ascii="Times New Roman" w:eastAsia="黑体" w:hAnsi="Times New Roman" w:cs="Times New Roman"/>
          <w:b/>
        </w:rPr>
        <w:t>5</w:t>
      </w:r>
      <w:r w:rsidRPr="00532187" w:rsidR="00AD5B13">
        <w:rPr>
          <w:rFonts w:ascii="Times New Roman" w:eastAsia="黑体" w:hAnsi="Times New Roman" w:cs="Times New Roman"/>
          <w:b/>
        </w:rPr>
        <w:t xml:space="preserve">. </w:t>
      </w:r>
      <w:r w:rsidRPr="00532187">
        <w:rPr>
          <w:rFonts w:ascii="Times New Roman" w:eastAsia="黑体" w:hAnsi="Times New Roman" w:cs="Times New Roman"/>
          <w:b/>
        </w:rPr>
        <w:t>How does Tom often go to school?</w:t>
      </w:r>
    </w:p>
    <w:p w:rsidR="006E05AB" w:rsidRPr="00532187" w:rsidP="006E05AB">
      <w:pPr>
        <w:pStyle w:val="PlainText"/>
        <w:snapToGrid w:val="0"/>
        <w:spacing w:line="340" w:lineRule="exact"/>
        <w:ind w:firstLine="1029" w:firstLineChars="490"/>
        <w:rPr>
          <w:rFonts w:ascii="Times New Roman" w:eastAsia="黑体" w:hAnsi="Times New Roman" w:cs="Times New Roman"/>
          <w:b/>
        </w:rPr>
      </w:pPr>
      <w:r w:rsidRPr="00532187">
        <w:rPr>
          <w:rFonts w:ascii="Times New Roman" w:eastAsia="黑体" w:hAnsi="Times New Roman" w:cs="Times New Roman"/>
          <w:b/>
        </w:rPr>
        <w:t xml:space="preserve">A. By bus. </w:t>
      </w:r>
      <w:r w:rsidRPr="00532187">
        <w:rPr>
          <w:rFonts w:ascii="Times New Roman" w:eastAsia="黑体" w:hAnsi="Times New Roman" w:cs="Times New Roman"/>
          <w:b/>
        </w:rPr>
        <w:tab/>
      </w:r>
      <w:r>
        <w:rPr>
          <w:rFonts w:ascii="Times New Roman" w:eastAsia="黑体" w:hAnsi="Times New Roman" w:cs="Times New Roman" w:hint="eastAsia"/>
          <w:b/>
        </w:rPr>
        <w:t xml:space="preserve">            </w:t>
      </w:r>
      <w:r w:rsidRPr="00532187">
        <w:rPr>
          <w:rFonts w:ascii="Times New Roman" w:eastAsia="黑体" w:hAnsi="Times New Roman" w:cs="Times New Roman"/>
          <w:b/>
        </w:rPr>
        <w:t xml:space="preserve">B. By car. </w:t>
      </w:r>
      <w:r w:rsidRPr="00532187">
        <w:rPr>
          <w:rFonts w:ascii="Times New Roman" w:eastAsia="黑体" w:hAnsi="Times New Roman" w:cs="Times New Roman"/>
          <w:b/>
        </w:rPr>
        <w:tab/>
      </w:r>
      <w:r>
        <w:rPr>
          <w:rFonts w:ascii="Times New Roman" w:eastAsia="黑体" w:hAnsi="Times New Roman" w:cs="Times New Roman" w:hint="eastAsia"/>
          <w:b/>
        </w:rPr>
        <w:t xml:space="preserve">        </w:t>
      </w:r>
      <w:r w:rsidRPr="00532187">
        <w:rPr>
          <w:rFonts w:ascii="Times New Roman" w:eastAsia="黑体" w:hAnsi="Times New Roman" w:cs="Times New Roman"/>
          <w:b/>
        </w:rPr>
        <w:t>C. On foot.</w:t>
      </w:r>
    </w:p>
    <w:p w:rsidR="006E05AB" w:rsidP="006E05AB">
      <w:pPr>
        <w:spacing w:line="300" w:lineRule="exact"/>
        <w:ind w:firstLine="103" w:firstLineChars="49"/>
        <w:rPr>
          <w:rFonts w:ascii="方正书宋简体" w:eastAsia="方正书宋简体"/>
          <w:b/>
          <w:szCs w:val="21"/>
        </w:rPr>
      </w:pPr>
      <w:r w:rsidRPr="006E05AB">
        <w:rPr>
          <w:rFonts w:ascii="方正书宋简体" w:eastAsia="方正书宋简体" w:hint="eastAsia"/>
          <w:b/>
          <w:szCs w:val="20"/>
        </w:rPr>
        <w:t>第二</w:t>
      </w:r>
      <w:r w:rsidRPr="006E05AB" w:rsidR="008F38B0">
        <w:rPr>
          <w:rFonts w:ascii="方正书宋简体" w:eastAsia="方正书宋简体" w:hint="eastAsia"/>
          <w:b/>
          <w:szCs w:val="20"/>
        </w:rPr>
        <w:t>节：</w:t>
      </w:r>
      <w:r w:rsidRPr="006E05AB" w:rsidR="008F38B0">
        <w:rPr>
          <w:rFonts w:ascii="方正书宋简体" w:eastAsia="方正书宋简体" w:hint="eastAsia"/>
          <w:b/>
          <w:bCs/>
          <w:szCs w:val="21"/>
        </w:rPr>
        <w:t>听下面</w:t>
      </w:r>
      <w:r w:rsidRPr="006E05AB">
        <w:rPr>
          <w:rFonts w:ascii="方正书宋简体" w:eastAsia="方正书宋简体" w:hint="eastAsia"/>
          <w:b/>
          <w:bCs/>
          <w:szCs w:val="21"/>
        </w:rPr>
        <w:t>五</w:t>
      </w:r>
      <w:r w:rsidRPr="006E05AB" w:rsidR="00AE1694">
        <w:rPr>
          <w:rFonts w:ascii="方正书宋简体" w:eastAsia="方正书宋简体" w:hint="eastAsia"/>
          <w:b/>
          <w:bCs/>
          <w:szCs w:val="21"/>
        </w:rPr>
        <w:t>段对话</w:t>
      </w:r>
      <w:r w:rsidRPr="006E05AB">
        <w:rPr>
          <w:rFonts w:ascii="方正书宋简体" w:eastAsia="方正书宋简体" w:hint="eastAsia"/>
          <w:b/>
          <w:bCs/>
          <w:szCs w:val="21"/>
        </w:rPr>
        <w:t>或</w:t>
      </w:r>
      <w:r w:rsidRPr="006E05AB" w:rsidR="00AE1694">
        <w:rPr>
          <w:rFonts w:ascii="方正书宋简体" w:eastAsia="方正书宋简体" w:hint="eastAsia"/>
          <w:b/>
          <w:bCs/>
          <w:szCs w:val="21"/>
        </w:rPr>
        <w:t>独白。每段对话</w:t>
      </w:r>
      <w:r w:rsidRPr="006E05AB">
        <w:rPr>
          <w:rFonts w:ascii="方正书宋简体" w:eastAsia="方正书宋简体" w:hint="eastAsia"/>
          <w:b/>
          <w:bCs/>
          <w:szCs w:val="21"/>
        </w:rPr>
        <w:t>或</w:t>
      </w:r>
      <w:r w:rsidRPr="006E05AB" w:rsidR="008F38B0">
        <w:rPr>
          <w:rFonts w:ascii="方正书宋简体" w:eastAsia="方正书宋简体" w:hint="eastAsia"/>
          <w:b/>
          <w:bCs/>
          <w:szCs w:val="21"/>
        </w:rPr>
        <w:t>独白后有几个小题，从题中所给的</w:t>
      </w:r>
      <w:r w:rsidRPr="006E05AB" w:rsidR="008F38B0">
        <w:rPr>
          <w:rFonts w:eastAsia="方正书宋简体"/>
          <w:b/>
          <w:bCs/>
          <w:szCs w:val="21"/>
        </w:rPr>
        <w:t>A</w:t>
      </w:r>
      <w:r w:rsidRPr="006E05AB" w:rsidR="008F38B0">
        <w:rPr>
          <w:rFonts w:eastAsia="方正书宋简体"/>
          <w:b/>
          <w:bCs/>
          <w:szCs w:val="21"/>
        </w:rPr>
        <w:t>、</w:t>
      </w:r>
      <w:r w:rsidRPr="006E05AB" w:rsidR="008F38B0">
        <w:rPr>
          <w:rFonts w:eastAsia="方正书宋简体"/>
          <w:b/>
          <w:bCs/>
          <w:szCs w:val="21"/>
        </w:rPr>
        <w:t>B</w:t>
      </w:r>
      <w:r w:rsidRPr="006E05AB" w:rsidR="008F38B0">
        <w:rPr>
          <w:rFonts w:eastAsia="方正书宋简体"/>
          <w:b/>
          <w:bCs/>
          <w:szCs w:val="21"/>
        </w:rPr>
        <w:t>、</w:t>
      </w:r>
      <w:r w:rsidRPr="006E05AB" w:rsidR="008F38B0">
        <w:rPr>
          <w:rFonts w:eastAsia="方正书宋简体"/>
          <w:b/>
          <w:bCs/>
          <w:szCs w:val="21"/>
        </w:rPr>
        <w:t>C</w:t>
      </w:r>
      <w:r w:rsidRPr="006E05AB" w:rsidR="00AE1694">
        <w:rPr>
          <w:rFonts w:ascii="方正书宋简体" w:eastAsia="方正书宋简体" w:hint="eastAsia"/>
          <w:b/>
          <w:bCs/>
          <w:szCs w:val="21"/>
        </w:rPr>
        <w:t>三个选项中选出最佳选项，每段对话和</w:t>
      </w:r>
      <w:r w:rsidRPr="006E05AB" w:rsidR="008F38B0">
        <w:rPr>
          <w:rFonts w:ascii="方正书宋简体" w:eastAsia="方正书宋简体" w:hint="eastAsia"/>
          <w:b/>
          <w:bCs/>
          <w:szCs w:val="21"/>
        </w:rPr>
        <w:t>独白读两遍。</w:t>
      </w:r>
      <w:r w:rsidRPr="006E05AB" w:rsidR="00361B44">
        <w:rPr>
          <w:rFonts w:ascii="方正书宋简体" w:eastAsia="方正书宋简体" w:hint="eastAsia"/>
          <w:b/>
          <w:bCs/>
          <w:szCs w:val="21"/>
        </w:rPr>
        <w:t>（22.5分）</w:t>
      </w:r>
    </w:p>
    <w:p w:rsidR="006E05AB" w:rsidP="006E05AB">
      <w:pPr>
        <w:spacing w:line="300" w:lineRule="exact"/>
        <w:ind w:firstLine="206" w:firstLineChars="98"/>
        <w:rPr>
          <w:rFonts w:ascii="方正书宋简体" w:eastAsia="方正书宋简体"/>
          <w:b/>
          <w:bCs/>
          <w:szCs w:val="21"/>
        </w:rPr>
      </w:pPr>
      <w:r w:rsidRPr="006E05AB">
        <w:rPr>
          <w:rFonts w:ascii="方正书宋简体" w:eastAsia="方正书宋简体" w:hint="eastAsia"/>
          <w:b/>
          <w:bCs/>
          <w:szCs w:val="21"/>
        </w:rPr>
        <w:t>听第一段对话，回答第</w:t>
      </w:r>
      <w:r w:rsidRPr="006E05AB" w:rsidR="002C6D1F">
        <w:rPr>
          <w:rFonts w:ascii="方正书宋简体" w:eastAsia="方正书宋简体" w:hint="eastAsia"/>
          <w:b/>
          <w:bCs/>
          <w:szCs w:val="21"/>
        </w:rPr>
        <w:t>6</w:t>
      </w:r>
      <w:r w:rsidRPr="006E05AB" w:rsidR="00256AFC">
        <w:rPr>
          <w:rFonts w:ascii="方正书宋简体" w:eastAsia="方正书宋简体" w:hint="eastAsia"/>
          <w:b/>
          <w:bCs/>
          <w:szCs w:val="21"/>
        </w:rPr>
        <w:t>至</w:t>
      </w:r>
      <w:r w:rsidRPr="006E05AB" w:rsidR="002C6D1F">
        <w:rPr>
          <w:rFonts w:ascii="方正书宋简体" w:eastAsia="方正书宋简体" w:hint="eastAsia"/>
          <w:b/>
          <w:bCs/>
          <w:szCs w:val="21"/>
        </w:rPr>
        <w:t>7</w:t>
      </w:r>
      <w:r w:rsidRPr="006E05AB">
        <w:rPr>
          <w:rFonts w:ascii="方正书宋简体" w:eastAsia="方正书宋简体" w:hint="eastAsia"/>
          <w:b/>
          <w:bCs/>
          <w:szCs w:val="21"/>
        </w:rPr>
        <w:t>小题</w:t>
      </w:r>
    </w:p>
    <w:p w:rsidR="006E05AB" w:rsidP="006E05AB">
      <w:pPr>
        <w:spacing w:line="300" w:lineRule="exact"/>
        <w:ind w:firstLine="103" w:firstLineChars="49"/>
        <w:rPr>
          <w:b/>
          <w:color w:val="000000"/>
          <w:szCs w:val="21"/>
        </w:rPr>
      </w:pPr>
      <w:r w:rsidRPr="006E05AB">
        <w:rPr>
          <w:b/>
          <w:szCs w:val="21"/>
        </w:rPr>
        <w:t>（</w:t>
      </w:r>
      <w:r w:rsidRPr="006E05AB">
        <w:rPr>
          <w:b/>
          <w:szCs w:val="21"/>
        </w:rPr>
        <w:t xml:space="preserve">   </w:t>
      </w:r>
      <w:r w:rsidRPr="006E05AB">
        <w:rPr>
          <w:b/>
          <w:szCs w:val="21"/>
        </w:rPr>
        <w:t>）</w:t>
      </w:r>
      <w:r w:rsidRPr="006E05AB">
        <w:rPr>
          <w:b/>
          <w:color w:val="000000"/>
          <w:szCs w:val="21"/>
        </w:rPr>
        <w:t>6</w:t>
      </w:r>
      <w:r w:rsidRPr="006E05AB" w:rsidR="002D03D5">
        <w:rPr>
          <w:b/>
          <w:color w:val="000000"/>
          <w:szCs w:val="21"/>
        </w:rPr>
        <w:t>. How often does Jane go to the violin class?</w:t>
      </w:r>
    </w:p>
    <w:p w:rsidR="006E05AB" w:rsidP="006E05AB">
      <w:pPr>
        <w:spacing w:line="300" w:lineRule="exact"/>
        <w:ind w:firstLine="1029" w:firstLineChars="490"/>
        <w:rPr>
          <w:b/>
          <w:color w:val="000000"/>
          <w:szCs w:val="21"/>
        </w:rPr>
      </w:pPr>
      <w:r w:rsidRPr="006E05AB">
        <w:rPr>
          <w:b/>
          <w:color w:val="000000"/>
          <w:szCs w:val="21"/>
        </w:rPr>
        <w:t>A. On</w:t>
      </w:r>
      <w:r>
        <w:rPr>
          <w:b/>
          <w:color w:val="000000"/>
          <w:szCs w:val="21"/>
        </w:rPr>
        <w:t>ce a week.</w:t>
      </w:r>
      <w:r>
        <w:rPr>
          <w:b/>
          <w:color w:val="000000"/>
          <w:szCs w:val="21"/>
        </w:rPr>
        <w:tab/>
      </w:r>
      <w:r>
        <w:rPr>
          <w:b/>
          <w:color w:val="000000"/>
          <w:szCs w:val="21"/>
        </w:rPr>
        <w:tab/>
      </w:r>
      <w:r>
        <w:rPr>
          <w:b/>
          <w:color w:val="000000"/>
          <w:szCs w:val="21"/>
        </w:rPr>
        <w:tab/>
        <w:t>B. Twice a week.</w:t>
      </w:r>
      <w:r>
        <w:rPr>
          <w:b/>
          <w:color w:val="000000"/>
          <w:szCs w:val="21"/>
        </w:rPr>
        <w:tab/>
      </w:r>
      <w:r>
        <w:rPr>
          <w:rFonts w:hint="eastAsia"/>
          <w:b/>
          <w:color w:val="000000"/>
          <w:szCs w:val="21"/>
        </w:rPr>
        <w:t xml:space="preserve">    </w:t>
      </w:r>
      <w:r w:rsidRPr="006E05AB">
        <w:rPr>
          <w:b/>
          <w:color w:val="000000"/>
          <w:szCs w:val="21"/>
        </w:rPr>
        <w:t>C. Three times a week.</w:t>
      </w:r>
    </w:p>
    <w:p w:rsidR="006E05AB" w:rsidP="006E05AB">
      <w:pPr>
        <w:spacing w:line="300" w:lineRule="exact"/>
        <w:ind w:firstLine="103" w:firstLineChars="49"/>
        <w:rPr>
          <w:b/>
          <w:color w:val="000000"/>
          <w:szCs w:val="21"/>
        </w:rPr>
      </w:pPr>
      <w:r w:rsidRPr="006E05AB">
        <w:rPr>
          <w:b/>
          <w:szCs w:val="21"/>
        </w:rPr>
        <w:t>（</w:t>
      </w:r>
      <w:r w:rsidRPr="006E05AB">
        <w:rPr>
          <w:b/>
          <w:szCs w:val="21"/>
        </w:rPr>
        <w:t xml:space="preserve">   </w:t>
      </w:r>
      <w:r w:rsidRPr="006E05AB">
        <w:rPr>
          <w:b/>
          <w:szCs w:val="21"/>
        </w:rPr>
        <w:t>）</w:t>
      </w:r>
      <w:r w:rsidRPr="006E05AB">
        <w:rPr>
          <w:b/>
          <w:color w:val="000000"/>
          <w:szCs w:val="21"/>
        </w:rPr>
        <w:t>7</w:t>
      </w:r>
      <w:r w:rsidRPr="006E05AB" w:rsidR="002D03D5">
        <w:rPr>
          <w:b/>
          <w:color w:val="000000"/>
          <w:szCs w:val="21"/>
        </w:rPr>
        <w:t>. When does Jane go to the tennis club?</w:t>
      </w:r>
    </w:p>
    <w:p w:rsidR="002D03D5" w:rsidRPr="00132D65" w:rsidP="00132D65">
      <w:pPr>
        <w:spacing w:line="300" w:lineRule="exact"/>
        <w:ind w:firstLine="1029" w:firstLineChars="490"/>
        <w:rPr>
          <w:rFonts w:ascii="方正书宋简体" w:eastAsia="方正书宋简体"/>
          <w:b/>
          <w:szCs w:val="21"/>
        </w:rPr>
      </w:pPr>
      <w:r w:rsidRPr="006E05AB">
        <w:rPr>
          <w:b/>
          <w:color w:val="000000"/>
          <w:szCs w:val="21"/>
        </w:rPr>
        <w:t>A. On Tue</w:t>
      </w:r>
      <w:r w:rsidR="006E05AB">
        <w:rPr>
          <w:b/>
          <w:color w:val="000000"/>
          <w:szCs w:val="21"/>
        </w:rPr>
        <w:t>sdays.</w:t>
      </w:r>
      <w:r w:rsidR="006E05AB">
        <w:rPr>
          <w:b/>
          <w:color w:val="000000"/>
          <w:szCs w:val="21"/>
        </w:rPr>
        <w:tab/>
      </w:r>
      <w:r w:rsidR="006E05AB">
        <w:rPr>
          <w:b/>
          <w:color w:val="000000"/>
          <w:szCs w:val="21"/>
        </w:rPr>
        <w:tab/>
      </w:r>
      <w:r w:rsidR="006E05AB">
        <w:rPr>
          <w:rFonts w:hint="eastAsia"/>
          <w:b/>
          <w:color w:val="000000"/>
          <w:szCs w:val="21"/>
        </w:rPr>
        <w:t xml:space="preserve">    </w:t>
      </w:r>
      <w:r w:rsidR="006E05AB">
        <w:rPr>
          <w:b/>
          <w:color w:val="000000"/>
          <w:szCs w:val="21"/>
        </w:rPr>
        <w:t>B On Wednesdays.</w:t>
      </w:r>
      <w:r w:rsidR="006E05AB">
        <w:rPr>
          <w:b/>
          <w:color w:val="000000"/>
          <w:szCs w:val="21"/>
        </w:rPr>
        <w:tab/>
      </w:r>
      <w:r w:rsidRPr="006E05AB">
        <w:rPr>
          <w:b/>
          <w:color w:val="000000"/>
          <w:szCs w:val="21"/>
        </w:rPr>
        <w:t>C. On Fridays.</w:t>
      </w:r>
    </w:p>
    <w:p w:rsidR="002C6D1F" w:rsidRPr="00132D65" w:rsidP="002166A9">
      <w:pPr>
        <w:spacing w:line="300" w:lineRule="exact"/>
        <w:ind w:firstLine="309" w:firstLineChars="147"/>
        <w:rPr>
          <w:rFonts w:ascii="方正书宋简体" w:eastAsia="方正书宋简体"/>
          <w:b/>
          <w:bCs/>
          <w:szCs w:val="21"/>
        </w:rPr>
      </w:pPr>
      <w:r w:rsidRPr="00132D65">
        <w:rPr>
          <w:rFonts w:ascii="方正书宋简体" w:eastAsia="方正书宋简体" w:hint="eastAsia"/>
          <w:b/>
          <w:bCs/>
          <w:szCs w:val="21"/>
        </w:rPr>
        <w:t>听第二段对话，回答第8至9小题</w:t>
      </w:r>
    </w:p>
    <w:p w:rsidR="00D0598C" w:rsidRPr="00132D65" w:rsidP="00132D65">
      <w:pPr>
        <w:pStyle w:val="PlainText"/>
        <w:spacing w:line="340" w:lineRule="exact"/>
        <w:ind w:firstLine="103" w:firstLineChars="49"/>
        <w:rPr>
          <w:rFonts w:ascii="Times New Roman" w:hAnsi="Times New Roman" w:cs="Times New Roman"/>
          <w:b/>
        </w:rPr>
      </w:pPr>
      <w:r w:rsidRPr="006E05AB">
        <w:rPr>
          <w:rFonts w:ascii="Times New Roman" w:hAnsi="Times New Roman" w:cs="Times New Roman"/>
          <w:b/>
        </w:rPr>
        <w:t>（</w:t>
      </w:r>
      <w:r w:rsidRPr="006E05AB">
        <w:rPr>
          <w:rFonts w:ascii="Times New Roman" w:hAnsi="Times New Roman" w:cs="Times New Roman"/>
          <w:b/>
        </w:rPr>
        <w:t xml:space="preserve">   </w:t>
      </w:r>
      <w:r w:rsidRPr="006E05AB">
        <w:rPr>
          <w:rFonts w:ascii="Times New Roman" w:hAnsi="Times New Roman" w:cs="Times New Roman"/>
          <w:b/>
        </w:rPr>
        <w:t>）</w:t>
      </w:r>
      <w:r>
        <w:rPr>
          <w:rFonts w:ascii="Times New Roman" w:hAnsi="Times New Roman" w:cs="Times New Roman" w:hint="eastAsia"/>
          <w:b/>
        </w:rPr>
        <w:t>8</w:t>
      </w:r>
      <w:r w:rsidRPr="00132D65">
        <w:rPr>
          <w:rFonts w:ascii="Times New Roman" w:hAnsi="Times New Roman" w:cs="Times New Roman"/>
          <w:b/>
        </w:rPr>
        <w:t>.What exercise does Mike take</w:t>
      </w:r>
      <w:r>
        <w:rPr>
          <w:rFonts w:ascii="Times New Roman" w:hAnsi="Times New Roman" w:cs="Times New Roman" w:hint="eastAsia"/>
          <w:b/>
        </w:rPr>
        <w:t>?</w:t>
      </w:r>
    </w:p>
    <w:p w:rsidR="00D0598C" w:rsidRPr="00132D65" w:rsidP="00132D65">
      <w:pPr>
        <w:pStyle w:val="PlainText"/>
        <w:spacing w:line="340" w:lineRule="exact"/>
        <w:ind w:firstLine="1037" w:firstLineChars="494"/>
        <w:rPr>
          <w:rFonts w:ascii="Times New Roman" w:hAnsi="Times New Roman" w:cs="Times New Roman"/>
          <w:b/>
        </w:rPr>
      </w:pPr>
      <w:r w:rsidRPr="00132D65">
        <w:rPr>
          <w:rFonts w:ascii="Times New Roman" w:hAnsi="Times New Roman" w:cs="Times New Roman"/>
          <w:b/>
        </w:rPr>
        <w:t>A.</w:t>
      </w:r>
      <w:r w:rsidR="00132D65">
        <w:rPr>
          <w:rFonts w:ascii="Times New Roman" w:hAnsi="Times New Roman" w:cs="Times New Roman" w:hint="eastAsia"/>
          <w:b/>
        </w:rPr>
        <w:t xml:space="preserve"> </w:t>
      </w:r>
      <w:r w:rsidRPr="00132D65">
        <w:rPr>
          <w:rFonts w:ascii="Times New Roman" w:hAnsi="Times New Roman" w:cs="Times New Roman"/>
          <w:b/>
        </w:rPr>
        <w:t>Riding a bike.</w:t>
      </w:r>
      <w:r w:rsidRPr="00132D65">
        <w:rPr>
          <w:rFonts w:ascii="Times New Roman" w:hAnsi="Times New Roman" w:cs="Times New Roman"/>
          <w:b/>
        </w:rPr>
        <w:t>　　</w:t>
      </w:r>
      <w:r w:rsidR="00132D65">
        <w:rPr>
          <w:rFonts w:ascii="Times New Roman" w:hAnsi="Times New Roman" w:cs="Times New Roman" w:hint="eastAsia"/>
          <w:b/>
        </w:rPr>
        <w:t xml:space="preserve">    </w:t>
      </w:r>
      <w:r w:rsidRPr="00132D65">
        <w:rPr>
          <w:rFonts w:ascii="Times New Roman" w:hAnsi="Times New Roman" w:cs="Times New Roman"/>
          <w:b/>
        </w:rPr>
        <w:t>B.</w:t>
      </w:r>
      <w:r w:rsidR="00132D65">
        <w:rPr>
          <w:rFonts w:ascii="Times New Roman" w:hAnsi="Times New Roman" w:cs="Times New Roman" w:hint="eastAsia"/>
          <w:b/>
        </w:rPr>
        <w:t xml:space="preserve"> </w:t>
      </w:r>
      <w:r w:rsidRPr="00132D65">
        <w:rPr>
          <w:rFonts w:ascii="Times New Roman" w:hAnsi="Times New Roman" w:cs="Times New Roman"/>
          <w:b/>
        </w:rPr>
        <w:t>Going swimming.</w:t>
      </w:r>
      <w:r w:rsidRPr="00132D65">
        <w:rPr>
          <w:rFonts w:ascii="Times New Roman" w:hAnsi="Times New Roman" w:cs="Times New Roman"/>
          <w:b/>
        </w:rPr>
        <w:t>　</w:t>
      </w:r>
      <w:r w:rsidR="00132D65">
        <w:rPr>
          <w:rFonts w:ascii="Times New Roman" w:hAnsi="Times New Roman" w:cs="Times New Roman" w:hint="eastAsia"/>
          <w:b/>
        </w:rPr>
        <w:t xml:space="preserve"> </w:t>
      </w:r>
      <w:r w:rsidRPr="00132D65">
        <w:rPr>
          <w:rFonts w:ascii="Times New Roman" w:hAnsi="Times New Roman" w:cs="Times New Roman"/>
          <w:b/>
        </w:rPr>
        <w:t>C.</w:t>
      </w:r>
      <w:r w:rsidR="00132D65">
        <w:rPr>
          <w:rFonts w:ascii="Times New Roman" w:hAnsi="Times New Roman" w:cs="Times New Roman" w:hint="eastAsia"/>
          <w:b/>
        </w:rPr>
        <w:t xml:space="preserve"> </w:t>
      </w:r>
      <w:r w:rsidRPr="00132D65">
        <w:rPr>
          <w:rFonts w:ascii="Times New Roman" w:hAnsi="Times New Roman" w:cs="Times New Roman"/>
          <w:b/>
        </w:rPr>
        <w:t>Playing basketball.</w:t>
      </w:r>
    </w:p>
    <w:p w:rsidR="00D0598C" w:rsidRPr="00132D65" w:rsidP="00132D65">
      <w:pPr>
        <w:pStyle w:val="PlainText"/>
        <w:spacing w:line="340" w:lineRule="exact"/>
        <w:ind w:firstLine="103" w:firstLineChars="49"/>
        <w:rPr>
          <w:rFonts w:ascii="Times New Roman" w:hAnsi="Times New Roman" w:cs="Times New Roman"/>
          <w:b/>
        </w:rPr>
      </w:pPr>
      <w:r w:rsidRPr="006E05AB">
        <w:rPr>
          <w:rFonts w:ascii="Times New Roman" w:hAnsi="Times New Roman" w:cs="Times New Roman"/>
          <w:b/>
        </w:rPr>
        <w:t>（</w:t>
      </w:r>
      <w:r w:rsidRPr="006E05AB">
        <w:rPr>
          <w:rFonts w:ascii="Times New Roman" w:hAnsi="Times New Roman" w:cs="Times New Roman"/>
          <w:b/>
        </w:rPr>
        <w:t xml:space="preserve">   </w:t>
      </w:r>
      <w:r w:rsidRPr="006E05AB">
        <w:rPr>
          <w:rFonts w:ascii="Times New Roman" w:hAnsi="Times New Roman" w:cs="Times New Roman"/>
          <w:b/>
        </w:rPr>
        <w:t>）</w:t>
      </w:r>
      <w:r w:rsidRPr="00132D65">
        <w:rPr>
          <w:rFonts w:ascii="Times New Roman" w:hAnsi="Times New Roman" w:cs="Times New Roman"/>
          <w:b/>
        </w:rPr>
        <w:t>7.How often does Lucy take exercise</w:t>
      </w:r>
      <w:r>
        <w:rPr>
          <w:rFonts w:ascii="Times New Roman" w:hAnsi="Times New Roman" w:cs="Times New Roman" w:hint="eastAsia"/>
          <w:b/>
        </w:rPr>
        <w:t>?</w:t>
      </w:r>
    </w:p>
    <w:p w:rsidR="00D0598C" w:rsidRPr="00132D65" w:rsidP="00132D65">
      <w:pPr>
        <w:pStyle w:val="PlainText"/>
        <w:spacing w:line="340" w:lineRule="exact"/>
        <w:ind w:firstLine="1140" w:firstLineChars="543"/>
        <w:rPr>
          <w:rFonts w:ascii="Times New Roman" w:hAnsi="Times New Roman" w:cs="Times New Roman"/>
          <w:b/>
        </w:rPr>
      </w:pPr>
      <w:r w:rsidRPr="00132D65">
        <w:rPr>
          <w:rFonts w:ascii="Times New Roman" w:hAnsi="Times New Roman" w:cs="Times New Roman"/>
          <w:b/>
        </w:rPr>
        <w:t>A.</w:t>
      </w:r>
      <w:r w:rsidR="00132D65">
        <w:rPr>
          <w:rFonts w:ascii="Times New Roman" w:hAnsi="Times New Roman" w:cs="Times New Roman" w:hint="eastAsia"/>
          <w:b/>
        </w:rPr>
        <w:t xml:space="preserve"> </w:t>
      </w:r>
      <w:r w:rsidRPr="00132D65">
        <w:rPr>
          <w:rFonts w:ascii="Times New Roman" w:hAnsi="Times New Roman" w:cs="Times New Roman"/>
          <w:b/>
        </w:rPr>
        <w:t xml:space="preserve">Every day. </w:t>
      </w:r>
      <w:r w:rsidR="00132D65">
        <w:rPr>
          <w:rFonts w:ascii="Times New Roman" w:hAnsi="Times New Roman" w:cs="Times New Roman" w:hint="eastAsia"/>
          <w:b/>
        </w:rPr>
        <w:t xml:space="preserve">        </w:t>
      </w:r>
      <w:r w:rsidRPr="00132D65">
        <w:rPr>
          <w:rFonts w:ascii="Times New Roman" w:hAnsi="Times New Roman" w:cs="Times New Roman"/>
          <w:b/>
        </w:rPr>
        <w:t xml:space="preserve"> B.</w:t>
      </w:r>
      <w:r w:rsidR="00132D65">
        <w:rPr>
          <w:rFonts w:ascii="Times New Roman" w:hAnsi="Times New Roman" w:cs="Times New Roman" w:hint="eastAsia"/>
          <w:b/>
        </w:rPr>
        <w:t xml:space="preserve"> </w:t>
      </w:r>
      <w:r w:rsidRPr="00132D65">
        <w:rPr>
          <w:rFonts w:ascii="Times New Roman" w:hAnsi="Times New Roman" w:cs="Times New Roman"/>
          <w:b/>
        </w:rPr>
        <w:t xml:space="preserve">Once a week.  </w:t>
      </w:r>
      <w:r w:rsidR="00132D65">
        <w:rPr>
          <w:rFonts w:ascii="Times New Roman" w:hAnsi="Times New Roman" w:cs="Times New Roman" w:hint="eastAsia"/>
          <w:b/>
        </w:rPr>
        <w:t xml:space="preserve">     </w:t>
      </w:r>
      <w:r w:rsidRPr="00132D65">
        <w:rPr>
          <w:rFonts w:ascii="Times New Roman" w:hAnsi="Times New Roman" w:cs="Times New Roman"/>
          <w:b/>
        </w:rPr>
        <w:t>C.</w:t>
      </w:r>
      <w:r w:rsidR="00132D65">
        <w:rPr>
          <w:rFonts w:ascii="Times New Roman" w:hAnsi="Times New Roman" w:cs="Times New Roman" w:hint="eastAsia"/>
          <w:b/>
        </w:rPr>
        <w:t xml:space="preserve"> </w:t>
      </w:r>
      <w:r w:rsidRPr="00132D65">
        <w:rPr>
          <w:rFonts w:ascii="Times New Roman" w:hAnsi="Times New Roman" w:cs="Times New Roman"/>
          <w:b/>
        </w:rPr>
        <w:t>Twice a week.</w:t>
      </w:r>
    </w:p>
    <w:p w:rsidR="00D0598C" w:rsidRPr="0090197B" w:rsidP="00132D65">
      <w:pPr>
        <w:spacing w:line="300" w:lineRule="exact"/>
        <w:ind w:firstLine="309" w:firstLineChars="147"/>
        <w:rPr>
          <w:rFonts w:ascii="方正书宋简体" w:eastAsia="方正书宋简体"/>
          <w:b/>
          <w:bCs/>
          <w:szCs w:val="21"/>
        </w:rPr>
      </w:pPr>
      <w:r w:rsidRPr="0090197B">
        <w:rPr>
          <w:rFonts w:ascii="方正书宋简体" w:eastAsia="方正书宋简体" w:hint="eastAsia"/>
          <w:b/>
          <w:bCs/>
          <w:szCs w:val="21"/>
        </w:rPr>
        <w:t>听第三</w:t>
      </w:r>
      <w:r w:rsidRPr="0090197B" w:rsidR="00E94A2F">
        <w:rPr>
          <w:rFonts w:ascii="方正书宋简体" w:eastAsia="方正书宋简体" w:hint="eastAsia"/>
          <w:b/>
          <w:bCs/>
          <w:szCs w:val="21"/>
        </w:rPr>
        <w:t>段对话，回答第</w:t>
      </w:r>
      <w:r w:rsidRPr="0090197B">
        <w:rPr>
          <w:rFonts w:ascii="方正书宋简体" w:eastAsia="方正书宋简体" w:hint="eastAsia"/>
          <w:b/>
          <w:bCs/>
          <w:szCs w:val="21"/>
        </w:rPr>
        <w:t>10</w:t>
      </w:r>
      <w:r w:rsidRPr="0090197B" w:rsidR="00256AFC">
        <w:rPr>
          <w:rFonts w:ascii="方正书宋简体" w:eastAsia="方正书宋简体" w:hint="eastAsia"/>
          <w:b/>
          <w:bCs/>
          <w:szCs w:val="21"/>
        </w:rPr>
        <w:t>至</w:t>
      </w:r>
      <w:r w:rsidRPr="0090197B">
        <w:rPr>
          <w:rFonts w:ascii="方正书宋简体" w:eastAsia="方正书宋简体" w:hint="eastAsia"/>
          <w:b/>
          <w:bCs/>
          <w:szCs w:val="21"/>
        </w:rPr>
        <w:t>12</w:t>
      </w:r>
      <w:r w:rsidRPr="0090197B" w:rsidR="00E94A2F">
        <w:rPr>
          <w:rFonts w:ascii="方正书宋简体" w:eastAsia="方正书宋简体" w:hint="eastAsia"/>
          <w:b/>
          <w:bCs/>
          <w:szCs w:val="21"/>
        </w:rPr>
        <w:t>小题</w:t>
      </w:r>
    </w:p>
    <w:p w:rsidR="002C6D1F" w:rsidRPr="002C6D1F" w:rsidP="0090197B">
      <w:pPr>
        <w:pStyle w:val="PlainText"/>
        <w:spacing w:line="300" w:lineRule="exact"/>
        <w:ind w:firstLine="103" w:firstLineChars="49"/>
        <w:rPr>
          <w:rFonts w:ascii="Times New Roman" w:hAnsi="Times New Roman" w:cs="Times New Roman"/>
          <w:b/>
        </w:rPr>
      </w:pPr>
      <w:r w:rsidRPr="002C6D1F">
        <w:rPr>
          <w:rFonts w:ascii="Times New Roman" w:hAnsi="Times New Roman" w:cs="Times New Roman" w:hint="eastAsia"/>
          <w:b/>
        </w:rPr>
        <w:t>（</w:t>
      </w:r>
      <w:r w:rsidRPr="002C6D1F">
        <w:rPr>
          <w:rFonts w:ascii="Times New Roman" w:hAnsi="Times New Roman" w:cs="Times New Roman" w:hint="eastAsia"/>
          <w:b/>
        </w:rPr>
        <w:t xml:space="preserve">   </w:t>
      </w:r>
      <w:r w:rsidRPr="002C6D1F">
        <w:rPr>
          <w:rFonts w:ascii="Times New Roman" w:hAnsi="Times New Roman" w:cs="Times New Roman" w:hint="eastAsia"/>
          <w:b/>
        </w:rPr>
        <w:t>）</w:t>
      </w:r>
      <w:r>
        <w:rPr>
          <w:rFonts w:ascii="Times New Roman" w:hAnsi="Times New Roman" w:cs="Times New Roman" w:hint="eastAsia"/>
          <w:b/>
        </w:rPr>
        <w:t>10</w:t>
      </w:r>
      <w:r w:rsidRPr="002C6D1F">
        <w:rPr>
          <w:rFonts w:ascii="Times New Roman" w:hAnsi="Times New Roman" w:cs="Times New Roman"/>
          <w:b/>
        </w:rPr>
        <w:t>.What are they talking about</w:t>
      </w:r>
      <w:r>
        <w:rPr>
          <w:rFonts w:ascii="Times New Roman" w:hAnsi="Times New Roman" w:cs="Times New Roman" w:hint="eastAsia"/>
          <w:b/>
        </w:rPr>
        <w:t>?</w:t>
      </w:r>
    </w:p>
    <w:p w:rsidR="002C6D1F" w:rsidRPr="002C6D1F" w:rsidP="002166A9">
      <w:pPr>
        <w:pStyle w:val="PlainText"/>
        <w:spacing w:line="300" w:lineRule="exact"/>
        <w:ind w:firstLine="1041"/>
        <w:rPr>
          <w:rFonts w:ascii="Times New Roman" w:hAnsi="Times New Roman" w:cs="Times New Roman"/>
          <w:b/>
        </w:rPr>
      </w:pPr>
      <w:r w:rsidRPr="002C6D1F">
        <w:rPr>
          <w:rFonts w:ascii="Times New Roman" w:hAnsi="Times New Roman" w:cs="Times New Roman"/>
          <w:b/>
        </w:rPr>
        <w:t>A.</w:t>
      </w:r>
      <w:r>
        <w:rPr>
          <w:rFonts w:ascii="Times New Roman" w:hAnsi="Times New Roman" w:cs="Times New Roman"/>
          <w:b/>
        </w:rPr>
        <w:t xml:space="preserve"> </w:t>
      </w:r>
      <w:r w:rsidRPr="002C6D1F">
        <w:rPr>
          <w:rFonts w:ascii="Times New Roman" w:hAnsi="Times New Roman" w:cs="Times New Roman"/>
          <w:b/>
        </w:rPr>
        <w:t xml:space="preserve">Their weekends.  </w:t>
      </w:r>
      <w:r>
        <w:rPr>
          <w:rFonts w:ascii="Times New Roman" w:hAnsi="Times New Roman" w:cs="Times New Roman" w:hint="eastAsia"/>
          <w:b/>
        </w:rPr>
        <w:t xml:space="preserve">   </w:t>
      </w:r>
      <w:r w:rsidRPr="002C6D1F">
        <w:rPr>
          <w:rFonts w:ascii="Times New Roman" w:hAnsi="Times New Roman" w:cs="Times New Roman"/>
          <w:b/>
        </w:rPr>
        <w:t>B.</w:t>
      </w:r>
      <w:r>
        <w:rPr>
          <w:rFonts w:ascii="Times New Roman" w:hAnsi="Times New Roman" w:cs="Times New Roman" w:hint="eastAsia"/>
          <w:b/>
        </w:rPr>
        <w:t xml:space="preserve"> </w:t>
      </w:r>
      <w:r w:rsidRPr="002C6D1F">
        <w:rPr>
          <w:rFonts w:ascii="Times New Roman" w:hAnsi="Times New Roman" w:cs="Times New Roman"/>
          <w:b/>
        </w:rPr>
        <w:t xml:space="preserve">Their friends.  </w:t>
      </w:r>
      <w:r>
        <w:rPr>
          <w:rFonts w:ascii="Times New Roman" w:hAnsi="Times New Roman" w:cs="Times New Roman" w:hint="eastAsia"/>
          <w:b/>
        </w:rPr>
        <w:t xml:space="preserve">     </w:t>
      </w:r>
      <w:r w:rsidRPr="002C6D1F">
        <w:rPr>
          <w:rFonts w:ascii="Times New Roman" w:hAnsi="Times New Roman" w:cs="Times New Roman"/>
          <w:b/>
        </w:rPr>
        <w:t>C.</w:t>
      </w:r>
      <w:r>
        <w:rPr>
          <w:rFonts w:ascii="Times New Roman" w:hAnsi="Times New Roman" w:cs="Times New Roman" w:hint="eastAsia"/>
          <w:b/>
        </w:rPr>
        <w:t xml:space="preserve"> </w:t>
      </w:r>
      <w:r w:rsidRPr="002C6D1F">
        <w:rPr>
          <w:rFonts w:ascii="Times New Roman" w:hAnsi="Times New Roman" w:cs="Times New Roman"/>
          <w:b/>
        </w:rPr>
        <w:t>Their homework.</w:t>
      </w:r>
    </w:p>
    <w:p w:rsidR="002C6D1F" w:rsidRPr="002C6D1F" w:rsidP="0090197B">
      <w:pPr>
        <w:pStyle w:val="PlainText"/>
        <w:spacing w:line="300" w:lineRule="exact"/>
        <w:ind w:firstLine="103" w:firstLineChars="49"/>
        <w:rPr>
          <w:rFonts w:ascii="Times New Roman" w:hAnsi="Times New Roman" w:cs="Times New Roman"/>
          <w:b/>
        </w:rPr>
      </w:pPr>
      <w:r w:rsidRPr="002C6D1F">
        <w:rPr>
          <w:rFonts w:ascii="Times New Roman" w:hAnsi="Times New Roman" w:cs="Times New Roman" w:hint="eastAsia"/>
          <w:b/>
        </w:rPr>
        <w:t>（</w:t>
      </w:r>
      <w:r w:rsidRPr="002C6D1F">
        <w:rPr>
          <w:rFonts w:ascii="Times New Roman" w:hAnsi="Times New Roman" w:cs="Times New Roman" w:hint="eastAsia"/>
          <w:b/>
        </w:rPr>
        <w:t xml:space="preserve">   </w:t>
      </w:r>
      <w:r w:rsidRPr="002C6D1F">
        <w:rPr>
          <w:rFonts w:ascii="Times New Roman" w:hAnsi="Times New Roman" w:cs="Times New Roman" w:hint="eastAsia"/>
          <w:b/>
        </w:rPr>
        <w:t>）</w:t>
      </w:r>
      <w:r>
        <w:rPr>
          <w:rFonts w:ascii="Times New Roman" w:hAnsi="Times New Roman" w:cs="Times New Roman" w:hint="eastAsia"/>
          <w:b/>
        </w:rPr>
        <w:t>11</w:t>
      </w:r>
      <w:r w:rsidRPr="002C6D1F">
        <w:rPr>
          <w:rFonts w:ascii="Times New Roman" w:hAnsi="Times New Roman" w:cs="Times New Roman"/>
          <w:b/>
        </w:rPr>
        <w:t>.Who did Frank go to the beach with</w:t>
      </w:r>
      <w:r>
        <w:rPr>
          <w:rFonts w:ascii="Times New Roman" w:hAnsi="Times New Roman" w:cs="Times New Roman" w:hint="eastAsia"/>
          <w:b/>
        </w:rPr>
        <w:t>?</w:t>
      </w:r>
    </w:p>
    <w:p w:rsidR="002C6D1F" w:rsidRPr="002C6D1F" w:rsidP="002166A9">
      <w:pPr>
        <w:pStyle w:val="PlainText"/>
        <w:spacing w:line="300" w:lineRule="exact"/>
        <w:ind w:firstLine="1041"/>
        <w:rPr>
          <w:rFonts w:ascii="Times New Roman" w:hAnsi="Times New Roman" w:cs="Times New Roman"/>
          <w:b/>
        </w:rPr>
      </w:pPr>
      <w:r w:rsidRPr="002C6D1F">
        <w:rPr>
          <w:rFonts w:ascii="Times New Roman" w:hAnsi="Times New Roman" w:cs="Times New Roman"/>
          <w:b/>
        </w:rPr>
        <w:t>A.</w:t>
      </w:r>
      <w:r>
        <w:rPr>
          <w:rFonts w:ascii="Times New Roman" w:hAnsi="Times New Roman" w:cs="Times New Roman"/>
          <w:b/>
        </w:rPr>
        <w:t xml:space="preserve"> </w:t>
      </w:r>
      <w:r w:rsidRPr="002C6D1F">
        <w:rPr>
          <w:rFonts w:ascii="Times New Roman" w:hAnsi="Times New Roman" w:cs="Times New Roman"/>
          <w:b/>
        </w:rPr>
        <w:t xml:space="preserve">His teacher.  </w:t>
      </w:r>
      <w:r>
        <w:rPr>
          <w:rFonts w:ascii="Times New Roman" w:hAnsi="Times New Roman" w:cs="Times New Roman" w:hint="eastAsia"/>
          <w:b/>
        </w:rPr>
        <w:t xml:space="preserve">       </w:t>
      </w:r>
      <w:r w:rsidRPr="002C6D1F">
        <w:rPr>
          <w:rFonts w:ascii="Times New Roman" w:hAnsi="Times New Roman" w:cs="Times New Roman"/>
          <w:b/>
        </w:rPr>
        <w:t>B.</w:t>
      </w:r>
      <w:r>
        <w:rPr>
          <w:rFonts w:ascii="Times New Roman" w:hAnsi="Times New Roman" w:cs="Times New Roman" w:hint="eastAsia"/>
          <w:b/>
        </w:rPr>
        <w:t xml:space="preserve"> </w:t>
      </w:r>
      <w:r w:rsidRPr="002C6D1F">
        <w:rPr>
          <w:rFonts w:ascii="Times New Roman" w:hAnsi="Times New Roman" w:cs="Times New Roman"/>
          <w:b/>
        </w:rPr>
        <w:t xml:space="preserve">His family.  </w:t>
      </w:r>
      <w:r w:rsidR="0090197B">
        <w:rPr>
          <w:rFonts w:ascii="Times New Roman" w:hAnsi="Times New Roman" w:cs="Times New Roman" w:hint="eastAsia"/>
          <w:b/>
        </w:rPr>
        <w:t xml:space="preserve">       </w:t>
      </w:r>
      <w:r w:rsidRPr="002C6D1F">
        <w:rPr>
          <w:rFonts w:ascii="Times New Roman" w:hAnsi="Times New Roman" w:cs="Times New Roman"/>
          <w:b/>
        </w:rPr>
        <w:t>C.</w:t>
      </w:r>
      <w:r>
        <w:rPr>
          <w:rFonts w:ascii="Times New Roman" w:hAnsi="Times New Roman" w:cs="Times New Roman" w:hint="eastAsia"/>
          <w:b/>
        </w:rPr>
        <w:t xml:space="preserve"> </w:t>
      </w:r>
      <w:r w:rsidRPr="002C6D1F">
        <w:rPr>
          <w:rFonts w:ascii="Times New Roman" w:hAnsi="Times New Roman" w:cs="Times New Roman"/>
          <w:b/>
        </w:rPr>
        <w:t>His friends.</w:t>
      </w:r>
    </w:p>
    <w:p w:rsidR="002C6D1F" w:rsidRPr="002C6D1F" w:rsidP="0090197B">
      <w:pPr>
        <w:pStyle w:val="PlainText"/>
        <w:spacing w:line="300" w:lineRule="exact"/>
        <w:ind w:firstLine="103" w:firstLineChars="49"/>
        <w:rPr>
          <w:rFonts w:ascii="Times New Roman" w:hAnsi="Times New Roman" w:cs="Times New Roman"/>
          <w:b/>
        </w:rPr>
      </w:pPr>
      <w:r w:rsidRPr="002C6D1F">
        <w:rPr>
          <w:rFonts w:ascii="Times New Roman" w:hAnsi="Times New Roman" w:cs="Times New Roman" w:hint="eastAsia"/>
          <w:b/>
        </w:rPr>
        <w:t>（</w:t>
      </w:r>
      <w:r w:rsidRPr="002C6D1F">
        <w:rPr>
          <w:rFonts w:ascii="Times New Roman" w:hAnsi="Times New Roman" w:cs="Times New Roman" w:hint="eastAsia"/>
          <w:b/>
        </w:rPr>
        <w:t xml:space="preserve">   </w:t>
      </w:r>
      <w:r w:rsidRPr="002C6D1F">
        <w:rPr>
          <w:rFonts w:ascii="Times New Roman" w:hAnsi="Times New Roman" w:cs="Times New Roman" w:hint="eastAsia"/>
          <w:b/>
        </w:rPr>
        <w:t>）</w:t>
      </w:r>
      <w:r>
        <w:rPr>
          <w:rFonts w:ascii="Times New Roman" w:hAnsi="Times New Roman" w:cs="Times New Roman"/>
          <w:b/>
        </w:rPr>
        <w:t>1</w:t>
      </w:r>
      <w:r>
        <w:rPr>
          <w:rFonts w:ascii="Times New Roman" w:hAnsi="Times New Roman" w:cs="Times New Roman" w:hint="eastAsia"/>
          <w:b/>
        </w:rPr>
        <w:t>2</w:t>
      </w:r>
      <w:r w:rsidRPr="002C6D1F">
        <w:rPr>
          <w:rFonts w:ascii="Times New Roman" w:hAnsi="Times New Roman" w:cs="Times New Roman"/>
          <w:b/>
        </w:rPr>
        <w:t>.When did Kate study for a math test</w:t>
      </w:r>
      <w:r>
        <w:rPr>
          <w:rFonts w:ascii="Times New Roman" w:hAnsi="Times New Roman" w:cs="Times New Roman" w:hint="eastAsia"/>
          <w:b/>
        </w:rPr>
        <w:t>?</w:t>
      </w:r>
    </w:p>
    <w:p w:rsidR="004102CF" w:rsidRPr="00132D65" w:rsidP="00132D65">
      <w:pPr>
        <w:pStyle w:val="PlainText"/>
        <w:spacing w:line="300" w:lineRule="exact"/>
        <w:ind w:firstLine="938"/>
        <w:rPr>
          <w:rFonts w:ascii="Times New Roman" w:hAnsi="Times New Roman" w:cs="Times New Roman"/>
          <w:b/>
        </w:rPr>
      </w:pPr>
      <w:r w:rsidRPr="002C6D1F">
        <w:rPr>
          <w:rFonts w:ascii="Times New Roman" w:hAnsi="Times New Roman" w:cs="Times New Roman"/>
          <w:b/>
        </w:rPr>
        <w:t>A.</w:t>
      </w:r>
      <w:r>
        <w:rPr>
          <w:rFonts w:ascii="Times New Roman" w:hAnsi="Times New Roman" w:cs="Times New Roman"/>
          <w:b/>
        </w:rPr>
        <w:t xml:space="preserve"> </w:t>
      </w:r>
      <w:r w:rsidRPr="002C6D1F">
        <w:rPr>
          <w:rFonts w:ascii="Times New Roman" w:hAnsi="Times New Roman" w:cs="Times New Roman"/>
          <w:b/>
        </w:rPr>
        <w:t xml:space="preserve">In the morning.  </w:t>
      </w:r>
      <w:r>
        <w:rPr>
          <w:rFonts w:ascii="Times New Roman" w:hAnsi="Times New Roman" w:cs="Times New Roman" w:hint="eastAsia"/>
          <w:b/>
        </w:rPr>
        <w:t xml:space="preserve">    </w:t>
      </w:r>
      <w:r w:rsidRPr="002C6D1F">
        <w:rPr>
          <w:rFonts w:ascii="Times New Roman" w:hAnsi="Times New Roman" w:cs="Times New Roman"/>
          <w:b/>
        </w:rPr>
        <w:t>B.</w:t>
      </w:r>
      <w:r>
        <w:rPr>
          <w:rFonts w:ascii="Times New Roman" w:hAnsi="Times New Roman" w:cs="Times New Roman" w:hint="eastAsia"/>
          <w:b/>
        </w:rPr>
        <w:t xml:space="preserve"> </w:t>
      </w:r>
      <w:r w:rsidRPr="002C6D1F">
        <w:rPr>
          <w:rFonts w:ascii="Times New Roman" w:hAnsi="Times New Roman" w:cs="Times New Roman"/>
          <w:b/>
        </w:rPr>
        <w:t xml:space="preserve">In the afternoon.  </w:t>
      </w:r>
      <w:r w:rsidR="0090197B">
        <w:rPr>
          <w:rFonts w:ascii="Times New Roman" w:hAnsi="Times New Roman" w:cs="Times New Roman" w:hint="eastAsia"/>
          <w:b/>
        </w:rPr>
        <w:t xml:space="preserve"> </w:t>
      </w:r>
      <w:r>
        <w:rPr>
          <w:rFonts w:ascii="Times New Roman" w:hAnsi="Times New Roman" w:cs="Times New Roman" w:hint="eastAsia"/>
          <w:b/>
        </w:rPr>
        <w:t xml:space="preserve"> </w:t>
      </w:r>
      <w:r w:rsidRPr="002C6D1F">
        <w:rPr>
          <w:rFonts w:ascii="Times New Roman" w:hAnsi="Times New Roman" w:cs="Times New Roman"/>
          <w:b/>
        </w:rPr>
        <w:t>C.</w:t>
      </w:r>
      <w:r>
        <w:rPr>
          <w:rFonts w:ascii="Times New Roman" w:hAnsi="Times New Roman" w:cs="Times New Roman" w:hint="eastAsia"/>
          <w:b/>
        </w:rPr>
        <w:t xml:space="preserve"> </w:t>
      </w:r>
      <w:r w:rsidRPr="002C6D1F">
        <w:rPr>
          <w:rFonts w:ascii="Times New Roman" w:hAnsi="Times New Roman" w:cs="Times New Roman"/>
          <w:b/>
        </w:rPr>
        <w:t>In the evening.</w:t>
      </w:r>
    </w:p>
    <w:p w:rsidR="002C6D1F" w:rsidRPr="0090197B" w:rsidP="002166A9">
      <w:pPr>
        <w:spacing w:line="300" w:lineRule="exact"/>
        <w:ind w:firstLine="309" w:firstLineChars="147"/>
        <w:rPr>
          <w:rFonts w:ascii="方正书宋简体" w:eastAsia="方正书宋简体"/>
          <w:b/>
          <w:szCs w:val="21"/>
        </w:rPr>
      </w:pPr>
      <w:r w:rsidRPr="0090197B">
        <w:rPr>
          <w:rFonts w:ascii="方正书宋简体" w:eastAsia="方正书宋简体" w:hint="eastAsia"/>
          <w:b/>
          <w:szCs w:val="21"/>
        </w:rPr>
        <w:t>听第四段对话，回答第13至15小题</w:t>
      </w:r>
    </w:p>
    <w:p w:rsidR="002C6D1F" w:rsidRPr="008F38B0" w:rsidP="0090197B">
      <w:pPr>
        <w:spacing w:line="30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13</w:t>
      </w:r>
      <w:r w:rsidRPr="008F38B0">
        <w:rPr>
          <w:b/>
          <w:szCs w:val="21"/>
        </w:rPr>
        <w:t xml:space="preserve">. Does Julia like milk? </w:t>
      </w:r>
    </w:p>
    <w:p w:rsidR="002C6D1F" w:rsidRPr="008F38B0" w:rsidP="002166A9">
      <w:pPr>
        <w:spacing w:line="300" w:lineRule="exact"/>
        <w:ind w:firstLine="1029" w:firstLineChars="490"/>
        <w:rPr>
          <w:b/>
          <w:szCs w:val="21"/>
        </w:rPr>
      </w:pPr>
      <w:r>
        <w:rPr>
          <w:b/>
          <w:szCs w:val="21"/>
        </w:rPr>
        <w:t>A. No, she</w:t>
      </w:r>
      <w:r>
        <w:rPr>
          <w:rFonts w:hint="eastAsia"/>
          <w:b/>
          <w:szCs w:val="21"/>
        </w:rPr>
        <w:t xml:space="preserve"> </w:t>
      </w:r>
      <w:r w:rsidRPr="008F38B0">
        <w:rPr>
          <w:b/>
          <w:szCs w:val="21"/>
        </w:rPr>
        <w:t xml:space="preserve">doesn’t. </w:t>
      </w:r>
      <w:r>
        <w:rPr>
          <w:b/>
          <w:szCs w:val="21"/>
        </w:rPr>
        <w:t>　　　</w:t>
      </w:r>
      <w:r w:rsidRPr="008F38B0">
        <w:rPr>
          <w:b/>
          <w:szCs w:val="21"/>
        </w:rPr>
        <w:t xml:space="preserve">B. Yes, she does. </w:t>
      </w:r>
      <w:r>
        <w:rPr>
          <w:rFonts w:hint="eastAsia"/>
          <w:b/>
          <w:szCs w:val="21"/>
        </w:rPr>
        <w:t xml:space="preserve">    </w:t>
      </w:r>
      <w:r w:rsidRPr="008F38B0">
        <w:rPr>
          <w:b/>
          <w:szCs w:val="21"/>
        </w:rPr>
        <w:t xml:space="preserve">C. We don’t know. </w:t>
      </w:r>
    </w:p>
    <w:p w:rsidR="002C6D1F" w:rsidRPr="008F38B0" w:rsidP="0090197B">
      <w:pPr>
        <w:spacing w:line="30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14</w:t>
      </w:r>
      <w:r w:rsidRPr="008F38B0">
        <w:rPr>
          <w:b/>
          <w:szCs w:val="21"/>
        </w:rPr>
        <w:t xml:space="preserve">. How often does John eat hamburgers? </w:t>
      </w:r>
    </w:p>
    <w:p w:rsidR="002C6D1F" w:rsidRPr="008F38B0" w:rsidP="002166A9">
      <w:pPr>
        <w:spacing w:line="300" w:lineRule="exact"/>
        <w:ind w:firstLine="1029" w:firstLineChars="490"/>
        <w:rPr>
          <w:b/>
          <w:szCs w:val="21"/>
        </w:rPr>
      </w:pPr>
      <w:r>
        <w:rPr>
          <w:b/>
          <w:szCs w:val="21"/>
        </w:rPr>
        <w:t xml:space="preserve">A. Once a week. </w:t>
      </w:r>
      <w:r>
        <w:rPr>
          <w:b/>
          <w:szCs w:val="21"/>
        </w:rPr>
        <w:tab/>
      </w:r>
      <w:r>
        <w:rPr>
          <w:b/>
          <w:szCs w:val="21"/>
        </w:rPr>
        <w:tab/>
      </w:r>
      <w:r>
        <w:rPr>
          <w:rFonts w:hint="eastAsia"/>
          <w:b/>
          <w:szCs w:val="21"/>
        </w:rPr>
        <w:t xml:space="preserve"> </w:t>
      </w:r>
      <w:r w:rsidRPr="008F38B0">
        <w:rPr>
          <w:b/>
          <w:szCs w:val="21"/>
        </w:rPr>
        <w:t xml:space="preserve">B. Every day. </w:t>
      </w:r>
      <w:r>
        <w:rPr>
          <w:rFonts w:hint="eastAsia"/>
          <w:b/>
          <w:szCs w:val="21"/>
        </w:rPr>
        <w:t xml:space="preserve">      </w:t>
      </w:r>
      <w:r w:rsidRPr="008F38B0">
        <w:rPr>
          <w:b/>
          <w:szCs w:val="21"/>
        </w:rPr>
        <w:t xml:space="preserve">C. Twice a day. </w:t>
      </w:r>
    </w:p>
    <w:p w:rsidR="002C6D1F" w:rsidRPr="008F38B0" w:rsidP="0090197B">
      <w:pPr>
        <w:spacing w:line="30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b/>
          <w:szCs w:val="21"/>
        </w:rPr>
        <w:t>1</w:t>
      </w:r>
      <w:r>
        <w:rPr>
          <w:rFonts w:hint="eastAsia"/>
          <w:b/>
          <w:szCs w:val="21"/>
        </w:rPr>
        <w:t>5</w:t>
      </w:r>
      <w:r w:rsidRPr="008F38B0">
        <w:rPr>
          <w:b/>
          <w:szCs w:val="21"/>
        </w:rPr>
        <w:t xml:space="preserve">. What must John do to keep healthy? </w:t>
      </w:r>
    </w:p>
    <w:p w:rsidR="002C6D1F" w:rsidRPr="008F38B0" w:rsidP="002166A9">
      <w:pPr>
        <w:spacing w:line="300" w:lineRule="exact"/>
        <w:ind w:firstLine="1029" w:firstLineChars="490"/>
        <w:rPr>
          <w:b/>
          <w:szCs w:val="21"/>
        </w:rPr>
      </w:pPr>
      <w:r w:rsidRPr="008F38B0">
        <w:rPr>
          <w:b/>
          <w:szCs w:val="21"/>
        </w:rPr>
        <w:t xml:space="preserve">A. Eat lots of hamburgers. </w:t>
      </w:r>
      <w:r>
        <w:rPr>
          <w:rFonts w:hint="eastAsia"/>
          <w:b/>
          <w:szCs w:val="21"/>
        </w:rPr>
        <w:t xml:space="preserve">          </w:t>
      </w:r>
      <w:r w:rsidRPr="008F38B0">
        <w:rPr>
          <w:b/>
          <w:szCs w:val="21"/>
        </w:rPr>
        <w:t xml:space="preserve">B. Eat lots of junk food. </w:t>
      </w:r>
    </w:p>
    <w:p w:rsidR="002C6D1F" w:rsidRPr="002C6D1F" w:rsidP="002166A9">
      <w:pPr>
        <w:spacing w:line="300" w:lineRule="exact"/>
        <w:ind w:firstLine="1029" w:firstLineChars="490"/>
        <w:rPr>
          <w:b/>
          <w:szCs w:val="21"/>
        </w:rPr>
      </w:pPr>
      <w:r w:rsidRPr="008F38B0">
        <w:rPr>
          <w:b/>
          <w:szCs w:val="21"/>
        </w:rPr>
        <w:t>C. Eat more vegetables.</w:t>
      </w:r>
    </w:p>
    <w:p w:rsidR="00D0598C" w:rsidRPr="0090197B" w:rsidP="0090197B">
      <w:pPr>
        <w:spacing w:line="300" w:lineRule="exact"/>
        <w:ind w:firstLine="435"/>
        <w:rPr>
          <w:rFonts w:ascii="方正书宋简体" w:eastAsia="方正书宋简体"/>
          <w:b/>
          <w:bCs/>
          <w:szCs w:val="21"/>
          <w:lang w:val="en-GB"/>
        </w:rPr>
      </w:pPr>
      <w:r w:rsidRPr="0090197B">
        <w:rPr>
          <w:rFonts w:ascii="方正书宋简体" w:eastAsia="方正书宋简体" w:hint="eastAsia"/>
          <w:b/>
          <w:bCs/>
          <w:szCs w:val="21"/>
          <w:lang w:val="en-GB"/>
        </w:rPr>
        <w:t>听下面一段独白，回答第16至20小题</w:t>
      </w:r>
    </w:p>
    <w:p w:rsidR="00D0598C" w:rsidRPr="0090197B" w:rsidP="0090197B">
      <w:pPr>
        <w:pStyle w:val="PlainText"/>
        <w:spacing w:line="340" w:lineRule="exact"/>
        <w:ind w:firstLine="103" w:firstLineChars="49"/>
        <w:rPr>
          <w:rFonts w:ascii="Times New Roman" w:hAnsi="Times New Roman" w:cs="Times New Roman"/>
          <w:b/>
        </w:rPr>
      </w:pPr>
      <w:r>
        <w:rPr>
          <w:rFonts w:hint="eastAsia"/>
          <w:b/>
        </w:rPr>
        <w:t>（   ）</w:t>
      </w:r>
      <w:r>
        <w:rPr>
          <w:rFonts w:ascii="Times New Roman" w:hAnsi="Times New Roman" w:cs="Times New Roman"/>
          <w:b/>
        </w:rPr>
        <w:t>1</w:t>
      </w:r>
      <w:r>
        <w:rPr>
          <w:rFonts w:ascii="Times New Roman" w:hAnsi="Times New Roman" w:cs="Times New Roman" w:hint="eastAsia"/>
          <w:b/>
        </w:rPr>
        <w:t>6</w:t>
      </w:r>
      <w:r w:rsidRPr="0090197B">
        <w:rPr>
          <w:rFonts w:ascii="Times New Roman" w:hAnsi="Times New Roman" w:cs="Times New Roman"/>
          <w:b/>
        </w:rPr>
        <w:t>.</w:t>
      </w:r>
      <w:r>
        <w:rPr>
          <w:rFonts w:ascii="Times New Roman" w:hAnsi="Times New Roman" w:cs="Times New Roman" w:hint="eastAsia"/>
          <w:b/>
        </w:rPr>
        <w:t xml:space="preserve"> </w:t>
      </w:r>
      <w:r w:rsidRPr="0090197B">
        <w:rPr>
          <w:rFonts w:ascii="Times New Roman" w:hAnsi="Times New Roman" w:cs="Times New Roman"/>
          <w:b/>
        </w:rPr>
        <w:t>How long has Tommy stayed in America</w:t>
      </w:r>
      <w:r>
        <w:rPr>
          <w:rFonts w:ascii="Times New Roman" w:hAnsi="Times New Roman" w:cs="Times New Roman" w:hint="eastAsia"/>
          <w:b/>
        </w:rPr>
        <w:t>?</w:t>
      </w:r>
    </w:p>
    <w:p w:rsidR="00D0598C" w:rsidRPr="0090197B" w:rsidP="00D67F1E">
      <w:pPr>
        <w:pStyle w:val="PlainText"/>
        <w:spacing w:line="340" w:lineRule="exact"/>
        <w:ind w:firstLine="1037" w:firstLineChars="494"/>
        <w:rPr>
          <w:rFonts w:ascii="Times New Roman" w:hAnsi="Times New Roman" w:cs="Times New Roman"/>
          <w:b/>
        </w:rPr>
      </w:pPr>
      <w:r w:rsidRPr="0090197B">
        <w:rPr>
          <w:rFonts w:ascii="Times New Roman" w:hAnsi="Times New Roman" w:cs="Times New Roman"/>
          <w:b/>
        </w:rPr>
        <w:t>A.</w:t>
      </w:r>
      <w:r w:rsidR="00D67F1E">
        <w:rPr>
          <w:rFonts w:ascii="Times New Roman" w:hAnsi="Times New Roman" w:cs="Times New Roman" w:hint="eastAsia"/>
          <w:b/>
        </w:rPr>
        <w:t xml:space="preserve"> </w:t>
      </w:r>
      <w:r w:rsidRPr="0090197B">
        <w:rPr>
          <w:rFonts w:ascii="Times New Roman" w:hAnsi="Times New Roman" w:cs="Times New Roman"/>
          <w:b/>
        </w:rPr>
        <w:t xml:space="preserve">For nine days.  </w:t>
      </w:r>
      <w:r w:rsidR="00D67F1E">
        <w:rPr>
          <w:rFonts w:ascii="Times New Roman" w:hAnsi="Times New Roman" w:cs="Times New Roman" w:hint="eastAsia"/>
          <w:b/>
        </w:rPr>
        <w:t xml:space="preserve">      </w:t>
      </w:r>
      <w:r w:rsidRPr="0090197B">
        <w:rPr>
          <w:rFonts w:ascii="Times New Roman" w:hAnsi="Times New Roman" w:cs="Times New Roman"/>
          <w:b/>
        </w:rPr>
        <w:t>B.</w:t>
      </w:r>
      <w:r w:rsidR="00D67F1E">
        <w:rPr>
          <w:rFonts w:ascii="Times New Roman" w:hAnsi="Times New Roman" w:cs="Times New Roman" w:hint="eastAsia"/>
          <w:b/>
        </w:rPr>
        <w:t xml:space="preserve"> </w:t>
      </w:r>
      <w:r w:rsidRPr="0090197B">
        <w:rPr>
          <w:rFonts w:ascii="Times New Roman" w:hAnsi="Times New Roman" w:cs="Times New Roman"/>
          <w:b/>
        </w:rPr>
        <w:t xml:space="preserve">For ten months.  </w:t>
      </w:r>
      <w:r w:rsidR="00D67F1E">
        <w:rPr>
          <w:rFonts w:ascii="Times New Roman" w:hAnsi="Times New Roman" w:cs="Times New Roman" w:hint="eastAsia"/>
          <w:b/>
        </w:rPr>
        <w:t xml:space="preserve">  </w:t>
      </w:r>
      <w:r w:rsidRPr="0090197B">
        <w:rPr>
          <w:rFonts w:ascii="Times New Roman" w:hAnsi="Times New Roman" w:cs="Times New Roman"/>
          <w:b/>
        </w:rPr>
        <w:t>C.</w:t>
      </w:r>
      <w:r w:rsidR="00D67F1E">
        <w:rPr>
          <w:rFonts w:ascii="Times New Roman" w:hAnsi="Times New Roman" w:cs="Times New Roman" w:hint="eastAsia"/>
          <w:b/>
        </w:rPr>
        <w:t xml:space="preserve"> </w:t>
      </w:r>
      <w:r w:rsidRPr="0090197B">
        <w:rPr>
          <w:rFonts w:ascii="Times New Roman" w:hAnsi="Times New Roman" w:cs="Times New Roman"/>
          <w:b/>
        </w:rPr>
        <w:t>For ten years.</w:t>
      </w:r>
    </w:p>
    <w:p w:rsidR="00D0598C" w:rsidRPr="0090197B" w:rsidP="0090197B">
      <w:pPr>
        <w:pStyle w:val="PlainText"/>
        <w:spacing w:line="340" w:lineRule="exact"/>
        <w:ind w:firstLine="103" w:firstLineChars="49"/>
        <w:rPr>
          <w:rFonts w:ascii="Times New Roman" w:hAnsi="Times New Roman" w:cs="Times New Roman"/>
          <w:b/>
        </w:rPr>
      </w:pPr>
      <w:r>
        <w:rPr>
          <w:rFonts w:hint="eastAsia"/>
          <w:b/>
        </w:rPr>
        <w:t>（   ）</w:t>
      </w:r>
      <w:r>
        <w:rPr>
          <w:rFonts w:ascii="Times New Roman" w:hAnsi="Times New Roman" w:cs="Times New Roman"/>
          <w:b/>
        </w:rPr>
        <w:t>1</w:t>
      </w:r>
      <w:r>
        <w:rPr>
          <w:rFonts w:ascii="Times New Roman" w:hAnsi="Times New Roman" w:cs="Times New Roman" w:hint="eastAsia"/>
          <w:b/>
        </w:rPr>
        <w:t>7</w:t>
      </w:r>
      <w:r w:rsidRPr="0090197B">
        <w:rPr>
          <w:rFonts w:ascii="Times New Roman" w:hAnsi="Times New Roman" w:cs="Times New Roman"/>
          <w:b/>
        </w:rPr>
        <w:t>.</w:t>
      </w:r>
      <w:r>
        <w:rPr>
          <w:rFonts w:ascii="Times New Roman" w:hAnsi="Times New Roman" w:cs="Times New Roman" w:hint="eastAsia"/>
          <w:b/>
        </w:rPr>
        <w:t xml:space="preserve"> </w:t>
      </w:r>
      <w:r w:rsidRPr="0090197B">
        <w:rPr>
          <w:rFonts w:ascii="Times New Roman" w:hAnsi="Times New Roman" w:cs="Times New Roman"/>
          <w:b/>
        </w:rPr>
        <w:t>How is the weather in America</w:t>
      </w:r>
      <w:r>
        <w:rPr>
          <w:rFonts w:ascii="Times New Roman" w:hAnsi="Times New Roman" w:cs="Times New Roman" w:hint="eastAsia"/>
          <w:b/>
        </w:rPr>
        <w:t>?</w:t>
      </w:r>
    </w:p>
    <w:p w:rsidR="00D0598C" w:rsidRPr="0090197B" w:rsidP="00D67F1E">
      <w:pPr>
        <w:pStyle w:val="PlainText"/>
        <w:spacing w:line="340" w:lineRule="exact"/>
        <w:ind w:firstLine="934" w:firstLineChars="445"/>
        <w:rPr>
          <w:rFonts w:ascii="Times New Roman" w:hAnsi="Times New Roman" w:cs="Times New Roman"/>
          <w:b/>
        </w:rPr>
      </w:pPr>
      <w:r w:rsidRPr="0090197B">
        <w:rPr>
          <w:rFonts w:ascii="Times New Roman" w:hAnsi="Times New Roman" w:cs="Times New Roman"/>
          <w:b/>
        </w:rPr>
        <w:t>A.</w:t>
      </w:r>
      <w:r w:rsidR="00D67F1E">
        <w:rPr>
          <w:rFonts w:ascii="Times New Roman" w:hAnsi="Times New Roman" w:cs="Times New Roman" w:hint="eastAsia"/>
          <w:b/>
        </w:rPr>
        <w:t xml:space="preserve"> </w:t>
      </w:r>
      <w:r w:rsidRPr="0090197B">
        <w:rPr>
          <w:rFonts w:ascii="Times New Roman" w:hAnsi="Times New Roman" w:cs="Times New Roman"/>
          <w:b/>
        </w:rPr>
        <w:t xml:space="preserve">It's very cold. </w:t>
      </w:r>
      <w:r w:rsidR="00D67F1E">
        <w:rPr>
          <w:rFonts w:ascii="Times New Roman" w:hAnsi="Times New Roman" w:cs="Times New Roman" w:hint="eastAsia"/>
          <w:b/>
        </w:rPr>
        <w:t xml:space="preserve">       </w:t>
      </w:r>
      <w:r w:rsidRPr="0090197B">
        <w:rPr>
          <w:rFonts w:ascii="Times New Roman" w:hAnsi="Times New Roman" w:cs="Times New Roman"/>
          <w:b/>
        </w:rPr>
        <w:t xml:space="preserve"> B.</w:t>
      </w:r>
      <w:r w:rsidR="00D67F1E">
        <w:rPr>
          <w:rFonts w:ascii="Times New Roman" w:hAnsi="Times New Roman" w:cs="Times New Roman" w:hint="eastAsia"/>
          <w:b/>
        </w:rPr>
        <w:t xml:space="preserve"> </w:t>
      </w:r>
      <w:r w:rsidRPr="0090197B">
        <w:rPr>
          <w:rFonts w:ascii="Times New Roman" w:hAnsi="Times New Roman" w:cs="Times New Roman"/>
          <w:b/>
        </w:rPr>
        <w:t xml:space="preserve">We don't know. </w:t>
      </w:r>
      <w:r w:rsidR="00D67F1E">
        <w:rPr>
          <w:rFonts w:ascii="Times New Roman" w:hAnsi="Times New Roman" w:cs="Times New Roman" w:hint="eastAsia"/>
          <w:b/>
        </w:rPr>
        <w:t xml:space="preserve">   </w:t>
      </w:r>
      <w:r w:rsidRPr="0090197B">
        <w:rPr>
          <w:rFonts w:ascii="Times New Roman" w:hAnsi="Times New Roman" w:cs="Times New Roman"/>
          <w:b/>
        </w:rPr>
        <w:t xml:space="preserve"> C.</w:t>
      </w:r>
      <w:r w:rsidR="00D67F1E">
        <w:rPr>
          <w:rFonts w:ascii="Times New Roman" w:hAnsi="Times New Roman" w:cs="Times New Roman" w:hint="eastAsia"/>
          <w:b/>
        </w:rPr>
        <w:t xml:space="preserve"> </w:t>
      </w:r>
      <w:r w:rsidRPr="0090197B">
        <w:rPr>
          <w:rFonts w:ascii="Times New Roman" w:hAnsi="Times New Roman" w:cs="Times New Roman"/>
          <w:b/>
        </w:rPr>
        <w:t>It's warm.</w:t>
      </w:r>
    </w:p>
    <w:p w:rsidR="00D0598C" w:rsidRPr="0090197B" w:rsidP="0090197B">
      <w:pPr>
        <w:pStyle w:val="PlainText"/>
        <w:spacing w:line="340" w:lineRule="exact"/>
        <w:ind w:firstLine="103" w:firstLineChars="49"/>
        <w:rPr>
          <w:rFonts w:ascii="Times New Roman" w:hAnsi="Times New Roman" w:cs="Times New Roman"/>
          <w:b/>
        </w:rPr>
      </w:pPr>
      <w:r>
        <w:rPr>
          <w:rFonts w:hint="eastAsia"/>
          <w:b/>
        </w:rPr>
        <w:t>（   ）</w:t>
      </w:r>
      <w:r>
        <w:rPr>
          <w:rFonts w:ascii="Times New Roman" w:hAnsi="Times New Roman" w:cs="Times New Roman"/>
          <w:b/>
        </w:rPr>
        <w:t>1</w:t>
      </w:r>
      <w:r>
        <w:rPr>
          <w:rFonts w:ascii="Times New Roman" w:hAnsi="Times New Roman" w:cs="Times New Roman" w:hint="eastAsia"/>
          <w:b/>
        </w:rPr>
        <w:t>8</w:t>
      </w:r>
      <w:r w:rsidRPr="0090197B">
        <w:rPr>
          <w:rFonts w:ascii="Times New Roman" w:hAnsi="Times New Roman" w:cs="Times New Roman"/>
          <w:b/>
        </w:rPr>
        <w:t>.</w:t>
      </w:r>
      <w:r>
        <w:rPr>
          <w:rFonts w:ascii="Times New Roman" w:hAnsi="Times New Roman" w:cs="Times New Roman" w:hint="eastAsia"/>
          <w:b/>
        </w:rPr>
        <w:t xml:space="preserve"> </w:t>
      </w:r>
      <w:r w:rsidRPr="0090197B">
        <w:rPr>
          <w:rFonts w:ascii="Times New Roman" w:hAnsi="Times New Roman" w:cs="Times New Roman"/>
          <w:b/>
        </w:rPr>
        <w:t>How often does Tommy exercise</w:t>
      </w:r>
      <w:r>
        <w:rPr>
          <w:rFonts w:ascii="Times New Roman" w:hAnsi="Times New Roman" w:cs="Times New Roman" w:hint="eastAsia"/>
          <w:b/>
        </w:rPr>
        <w:t>?</w:t>
      </w:r>
    </w:p>
    <w:p w:rsidR="00D0598C" w:rsidRPr="0090197B" w:rsidP="00D67F1E">
      <w:pPr>
        <w:pStyle w:val="PlainText"/>
        <w:spacing w:line="340" w:lineRule="exact"/>
        <w:ind w:firstLine="934" w:firstLineChars="445"/>
        <w:rPr>
          <w:rFonts w:ascii="Times New Roman" w:hAnsi="Times New Roman" w:cs="Times New Roman"/>
          <w:b/>
        </w:rPr>
      </w:pPr>
      <w:r w:rsidRPr="0090197B">
        <w:rPr>
          <w:rFonts w:ascii="Times New Roman" w:hAnsi="Times New Roman" w:cs="Times New Roman"/>
          <w:b/>
        </w:rPr>
        <w:t>A.</w:t>
      </w:r>
      <w:r w:rsidR="00D67F1E">
        <w:rPr>
          <w:rFonts w:ascii="Times New Roman" w:hAnsi="Times New Roman" w:cs="Times New Roman" w:hint="eastAsia"/>
          <w:b/>
        </w:rPr>
        <w:t xml:space="preserve"> </w:t>
      </w:r>
      <w:r w:rsidRPr="0090197B">
        <w:rPr>
          <w:rFonts w:ascii="Times New Roman" w:hAnsi="Times New Roman" w:cs="Times New Roman"/>
          <w:b/>
        </w:rPr>
        <w:t xml:space="preserve">Three times a week.  </w:t>
      </w:r>
      <w:r w:rsidR="00D67F1E">
        <w:rPr>
          <w:rFonts w:ascii="Times New Roman" w:hAnsi="Times New Roman" w:cs="Times New Roman" w:hint="eastAsia"/>
          <w:b/>
        </w:rPr>
        <w:t>　</w:t>
      </w:r>
      <w:r w:rsidRPr="0090197B">
        <w:rPr>
          <w:rFonts w:ascii="Times New Roman" w:hAnsi="Times New Roman" w:cs="Times New Roman"/>
          <w:b/>
        </w:rPr>
        <w:t>B.</w:t>
      </w:r>
      <w:r w:rsidR="00D67F1E">
        <w:rPr>
          <w:rFonts w:ascii="Times New Roman" w:hAnsi="Times New Roman" w:cs="Times New Roman" w:hint="eastAsia"/>
          <w:b/>
        </w:rPr>
        <w:t xml:space="preserve"> </w:t>
      </w:r>
      <w:r w:rsidRPr="0090197B">
        <w:rPr>
          <w:rFonts w:ascii="Times New Roman" w:hAnsi="Times New Roman" w:cs="Times New Roman"/>
          <w:b/>
        </w:rPr>
        <w:t>Twice a week.</w:t>
      </w:r>
      <w:r w:rsidR="00D67F1E">
        <w:rPr>
          <w:rFonts w:ascii="Times New Roman" w:hAnsi="Times New Roman" w:cs="Times New Roman" w:hint="eastAsia"/>
          <w:b/>
        </w:rPr>
        <w:t xml:space="preserve">      </w:t>
      </w:r>
      <w:r w:rsidRPr="0090197B">
        <w:rPr>
          <w:rFonts w:ascii="Times New Roman" w:hAnsi="Times New Roman" w:cs="Times New Roman"/>
          <w:b/>
        </w:rPr>
        <w:t>C.</w:t>
      </w:r>
      <w:r w:rsidR="00D67F1E">
        <w:rPr>
          <w:rFonts w:ascii="Times New Roman" w:hAnsi="Times New Roman" w:cs="Times New Roman" w:hint="eastAsia"/>
          <w:b/>
        </w:rPr>
        <w:t xml:space="preserve"> </w:t>
      </w:r>
      <w:r w:rsidRPr="0090197B">
        <w:rPr>
          <w:rFonts w:ascii="Times New Roman" w:hAnsi="Times New Roman" w:cs="Times New Roman"/>
          <w:b/>
        </w:rPr>
        <w:t>Three times a month.</w:t>
      </w:r>
    </w:p>
    <w:p w:rsidR="00D0598C" w:rsidRPr="0090197B" w:rsidP="0090197B">
      <w:pPr>
        <w:pStyle w:val="PlainText"/>
        <w:spacing w:line="340" w:lineRule="exact"/>
        <w:ind w:firstLine="103" w:firstLineChars="49"/>
        <w:rPr>
          <w:rFonts w:ascii="Times New Roman" w:hAnsi="Times New Roman" w:cs="Times New Roman"/>
          <w:b/>
        </w:rPr>
      </w:pPr>
      <w:r>
        <w:rPr>
          <w:rFonts w:hint="eastAsia"/>
          <w:b/>
        </w:rPr>
        <w:t>（   ）</w:t>
      </w:r>
      <w:r>
        <w:rPr>
          <w:rFonts w:ascii="Times New Roman" w:hAnsi="Times New Roman" w:cs="Times New Roman"/>
          <w:b/>
        </w:rPr>
        <w:t>1</w:t>
      </w:r>
      <w:r>
        <w:rPr>
          <w:rFonts w:ascii="Times New Roman" w:hAnsi="Times New Roman" w:cs="Times New Roman" w:hint="eastAsia"/>
          <w:b/>
        </w:rPr>
        <w:t>9</w:t>
      </w:r>
      <w:r w:rsidRPr="0090197B">
        <w:rPr>
          <w:rFonts w:ascii="Times New Roman" w:hAnsi="Times New Roman" w:cs="Times New Roman"/>
          <w:b/>
        </w:rPr>
        <w:t>.</w:t>
      </w:r>
      <w:r>
        <w:rPr>
          <w:rFonts w:ascii="Times New Roman" w:hAnsi="Times New Roman" w:cs="Times New Roman" w:hint="eastAsia"/>
          <w:b/>
        </w:rPr>
        <w:t xml:space="preserve"> </w:t>
      </w:r>
      <w:r w:rsidRPr="0090197B">
        <w:rPr>
          <w:rFonts w:ascii="Times New Roman" w:hAnsi="Times New Roman" w:cs="Times New Roman"/>
          <w:b/>
        </w:rPr>
        <w:t>Does Tommy often watch TV at night</w:t>
      </w:r>
      <w:r>
        <w:rPr>
          <w:rFonts w:ascii="Times New Roman" w:hAnsi="Times New Roman" w:cs="Times New Roman" w:hint="eastAsia"/>
          <w:b/>
        </w:rPr>
        <w:t>?</w:t>
      </w:r>
    </w:p>
    <w:p w:rsidR="00D0598C" w:rsidRPr="0090197B" w:rsidP="00D67F1E">
      <w:pPr>
        <w:pStyle w:val="PlainText"/>
        <w:spacing w:line="340" w:lineRule="exact"/>
        <w:ind w:firstLine="934" w:firstLineChars="445"/>
        <w:rPr>
          <w:rFonts w:ascii="Times New Roman" w:hAnsi="Times New Roman" w:cs="Times New Roman"/>
          <w:b/>
        </w:rPr>
      </w:pPr>
      <w:r w:rsidRPr="0090197B">
        <w:rPr>
          <w:rFonts w:ascii="Times New Roman" w:hAnsi="Times New Roman" w:cs="Times New Roman"/>
          <w:b/>
        </w:rPr>
        <w:t>A.</w:t>
      </w:r>
      <w:r w:rsidR="00D67F1E">
        <w:rPr>
          <w:rFonts w:ascii="Times New Roman" w:hAnsi="Times New Roman" w:cs="Times New Roman" w:hint="eastAsia"/>
          <w:b/>
        </w:rPr>
        <w:t xml:space="preserve"> </w:t>
      </w:r>
      <w:r w:rsidRPr="0090197B">
        <w:rPr>
          <w:rFonts w:ascii="Times New Roman" w:hAnsi="Times New Roman" w:cs="Times New Roman"/>
          <w:b/>
        </w:rPr>
        <w:t>Yes</w:t>
      </w:r>
      <w:r w:rsidR="00D67F1E">
        <w:rPr>
          <w:rFonts w:ascii="Times New Roman" w:hAnsi="Times New Roman" w:cs="Times New Roman" w:hint="eastAsia"/>
          <w:b/>
        </w:rPr>
        <w:t xml:space="preserve">, </w:t>
      </w:r>
      <w:r w:rsidRPr="0090197B">
        <w:rPr>
          <w:rFonts w:ascii="Times New Roman" w:hAnsi="Times New Roman" w:cs="Times New Roman"/>
          <w:b/>
        </w:rPr>
        <w:t xml:space="preserve">he does.  </w:t>
      </w:r>
      <w:r w:rsidR="00D67F1E">
        <w:rPr>
          <w:rFonts w:ascii="Times New Roman" w:hAnsi="Times New Roman" w:cs="Times New Roman" w:hint="eastAsia"/>
          <w:b/>
        </w:rPr>
        <w:t xml:space="preserve">       </w:t>
      </w:r>
      <w:r w:rsidRPr="0090197B">
        <w:rPr>
          <w:rFonts w:ascii="Times New Roman" w:hAnsi="Times New Roman" w:cs="Times New Roman"/>
          <w:b/>
        </w:rPr>
        <w:t>B.</w:t>
      </w:r>
      <w:r w:rsidR="00D67F1E">
        <w:rPr>
          <w:rFonts w:ascii="Times New Roman" w:hAnsi="Times New Roman" w:cs="Times New Roman" w:hint="eastAsia"/>
          <w:b/>
        </w:rPr>
        <w:t xml:space="preserve"> </w:t>
      </w:r>
      <w:r w:rsidRPr="0090197B">
        <w:rPr>
          <w:rFonts w:ascii="Times New Roman" w:hAnsi="Times New Roman" w:cs="Times New Roman"/>
          <w:b/>
        </w:rPr>
        <w:t>Yes</w:t>
      </w:r>
      <w:r w:rsidR="00D67F1E">
        <w:rPr>
          <w:rFonts w:ascii="Times New Roman" w:hAnsi="Times New Roman" w:cs="Times New Roman" w:hint="eastAsia"/>
          <w:b/>
        </w:rPr>
        <w:t xml:space="preserve">, </w:t>
      </w:r>
      <w:r w:rsidRPr="0090197B">
        <w:rPr>
          <w:rFonts w:ascii="Times New Roman" w:hAnsi="Times New Roman" w:cs="Times New Roman"/>
          <w:b/>
        </w:rPr>
        <w:t xml:space="preserve">every day.  </w:t>
      </w:r>
      <w:r w:rsidR="00D67F1E">
        <w:rPr>
          <w:rFonts w:ascii="Times New Roman" w:hAnsi="Times New Roman" w:cs="Times New Roman" w:hint="eastAsia"/>
          <w:b/>
        </w:rPr>
        <w:t xml:space="preserve">     </w:t>
      </w:r>
      <w:r w:rsidRPr="0090197B">
        <w:rPr>
          <w:rFonts w:ascii="Times New Roman" w:hAnsi="Times New Roman" w:cs="Times New Roman"/>
          <w:b/>
        </w:rPr>
        <w:t>C.</w:t>
      </w:r>
      <w:r w:rsidR="00D67F1E">
        <w:rPr>
          <w:rFonts w:ascii="Times New Roman" w:hAnsi="Times New Roman" w:cs="Times New Roman" w:hint="eastAsia"/>
          <w:b/>
        </w:rPr>
        <w:t xml:space="preserve"> </w:t>
      </w:r>
      <w:r w:rsidRPr="0090197B">
        <w:rPr>
          <w:rFonts w:ascii="Times New Roman" w:hAnsi="Times New Roman" w:cs="Times New Roman"/>
          <w:b/>
        </w:rPr>
        <w:t>No</w:t>
      </w:r>
      <w:r w:rsidR="00D67F1E">
        <w:rPr>
          <w:rFonts w:ascii="Times New Roman" w:hAnsi="Times New Roman" w:cs="Times New Roman" w:hint="eastAsia"/>
          <w:b/>
        </w:rPr>
        <w:t xml:space="preserve">, </w:t>
      </w:r>
      <w:r w:rsidRPr="0090197B">
        <w:rPr>
          <w:rFonts w:ascii="Times New Roman" w:hAnsi="Times New Roman" w:cs="Times New Roman"/>
          <w:b/>
        </w:rPr>
        <w:t>hardly ever.</w:t>
      </w:r>
    </w:p>
    <w:p w:rsidR="00D0598C" w:rsidRPr="0090197B" w:rsidP="0090197B">
      <w:pPr>
        <w:pStyle w:val="PlainText"/>
        <w:spacing w:line="340" w:lineRule="exact"/>
        <w:ind w:firstLine="103" w:firstLineChars="49"/>
        <w:rPr>
          <w:rFonts w:ascii="Times New Roman" w:hAnsi="Times New Roman" w:cs="Times New Roman"/>
          <w:b/>
        </w:rPr>
      </w:pPr>
      <w:r>
        <w:rPr>
          <w:rFonts w:hint="eastAsia"/>
          <w:b/>
        </w:rPr>
        <w:t>（   ）</w:t>
      </w:r>
      <w:r>
        <w:rPr>
          <w:rFonts w:ascii="Times New Roman" w:hAnsi="Times New Roman" w:cs="Times New Roman" w:hint="eastAsia"/>
          <w:b/>
        </w:rPr>
        <w:t>20</w:t>
      </w:r>
      <w:r w:rsidRPr="0090197B">
        <w:rPr>
          <w:rFonts w:ascii="Times New Roman" w:hAnsi="Times New Roman" w:cs="Times New Roman"/>
          <w:b/>
        </w:rPr>
        <w:t>.</w:t>
      </w:r>
      <w:r>
        <w:rPr>
          <w:rFonts w:ascii="Times New Roman" w:hAnsi="Times New Roman" w:cs="Times New Roman" w:hint="eastAsia"/>
          <w:b/>
        </w:rPr>
        <w:t xml:space="preserve"> </w:t>
      </w:r>
      <w:r w:rsidRPr="0090197B">
        <w:rPr>
          <w:rFonts w:ascii="Times New Roman" w:hAnsi="Times New Roman" w:cs="Times New Roman"/>
          <w:b/>
        </w:rPr>
        <w:t>How long does Tommy sleep every night</w:t>
      </w:r>
      <w:r>
        <w:rPr>
          <w:rFonts w:ascii="Times New Roman" w:hAnsi="Times New Roman" w:cs="Times New Roman" w:hint="eastAsia"/>
          <w:b/>
        </w:rPr>
        <w:t xml:space="preserve">? </w:t>
      </w:r>
    </w:p>
    <w:p w:rsidR="00D0598C" w:rsidRPr="00D67F1E" w:rsidP="00D67F1E">
      <w:pPr>
        <w:pStyle w:val="PlainText"/>
        <w:spacing w:line="340" w:lineRule="exact"/>
        <w:ind w:firstLine="1037" w:firstLineChars="494"/>
        <w:rPr>
          <w:rFonts w:ascii="Times New Roman" w:hAnsi="Times New Roman" w:cs="Times New Roman"/>
          <w:b/>
        </w:rPr>
      </w:pPr>
      <w:r w:rsidRPr="0090197B">
        <w:rPr>
          <w:rFonts w:ascii="Times New Roman" w:hAnsi="Times New Roman" w:cs="Times New Roman"/>
          <w:b/>
        </w:rPr>
        <w:t>A.</w:t>
      </w:r>
      <w:r w:rsidR="00D67F1E">
        <w:rPr>
          <w:rFonts w:ascii="Times New Roman" w:hAnsi="Times New Roman" w:cs="Times New Roman" w:hint="eastAsia"/>
          <w:b/>
        </w:rPr>
        <w:t xml:space="preserve"> </w:t>
      </w:r>
      <w:r w:rsidRPr="0090197B">
        <w:rPr>
          <w:rFonts w:ascii="Times New Roman" w:hAnsi="Times New Roman" w:cs="Times New Roman"/>
          <w:b/>
        </w:rPr>
        <w:t xml:space="preserve">Nine hours. </w:t>
      </w:r>
      <w:r w:rsidR="00D67F1E">
        <w:rPr>
          <w:rFonts w:ascii="Times New Roman" w:hAnsi="Times New Roman" w:cs="Times New Roman" w:hint="eastAsia"/>
          <w:b/>
        </w:rPr>
        <w:t xml:space="preserve">       </w:t>
      </w:r>
      <w:r w:rsidRPr="0090197B">
        <w:rPr>
          <w:rFonts w:ascii="Times New Roman" w:hAnsi="Times New Roman" w:cs="Times New Roman"/>
          <w:b/>
        </w:rPr>
        <w:t xml:space="preserve"> B.</w:t>
      </w:r>
      <w:r w:rsidR="00D67F1E">
        <w:rPr>
          <w:rFonts w:ascii="Times New Roman" w:hAnsi="Times New Roman" w:cs="Times New Roman" w:hint="eastAsia"/>
          <w:b/>
        </w:rPr>
        <w:t xml:space="preserve"> </w:t>
      </w:r>
      <w:r w:rsidRPr="0090197B">
        <w:rPr>
          <w:rFonts w:ascii="Times New Roman" w:hAnsi="Times New Roman" w:cs="Times New Roman"/>
          <w:b/>
        </w:rPr>
        <w:t xml:space="preserve">Seven hours.  </w:t>
      </w:r>
      <w:r w:rsidR="00D67F1E">
        <w:rPr>
          <w:rFonts w:ascii="Times New Roman" w:hAnsi="Times New Roman" w:cs="Times New Roman" w:hint="eastAsia"/>
          <w:b/>
        </w:rPr>
        <w:t xml:space="preserve">       </w:t>
      </w:r>
      <w:r w:rsidRPr="0090197B">
        <w:rPr>
          <w:rFonts w:ascii="Times New Roman" w:hAnsi="Times New Roman" w:cs="Times New Roman"/>
          <w:b/>
        </w:rPr>
        <w:t>C.</w:t>
      </w:r>
      <w:r w:rsidR="00D67F1E">
        <w:rPr>
          <w:rFonts w:ascii="Times New Roman" w:hAnsi="Times New Roman" w:cs="Times New Roman" w:hint="eastAsia"/>
          <w:b/>
        </w:rPr>
        <w:t xml:space="preserve"> </w:t>
      </w:r>
      <w:r w:rsidRPr="0090197B">
        <w:rPr>
          <w:rFonts w:ascii="Times New Roman" w:hAnsi="Times New Roman" w:cs="Times New Roman"/>
          <w:b/>
        </w:rPr>
        <w:t>Ten hours.</w:t>
      </w:r>
    </w:p>
    <w:p w:rsidR="00A908BB" w:rsidRPr="00D67F1E" w:rsidP="002166A9">
      <w:pPr>
        <w:spacing w:line="300" w:lineRule="exact"/>
        <w:rPr>
          <w:rFonts w:ascii="方正书宋简体" w:eastAsia="方正书宋简体"/>
          <w:b/>
          <w:sz w:val="24"/>
        </w:rPr>
      </w:pPr>
      <w:r w:rsidRPr="008F38B0">
        <w:rPr>
          <w:b/>
          <w:szCs w:val="21"/>
        </w:rPr>
        <w:t xml:space="preserve">                </w:t>
      </w:r>
      <w:r w:rsidRPr="00D67F1E">
        <w:rPr>
          <w:rFonts w:ascii="方正书宋简体" w:eastAsia="方正书宋简体" w:hint="eastAsia"/>
          <w:b/>
          <w:sz w:val="24"/>
        </w:rPr>
        <w:t xml:space="preserve">第二部分  </w:t>
      </w:r>
      <w:r w:rsidRPr="00D67F1E" w:rsidR="00AE1694">
        <w:rPr>
          <w:rFonts w:ascii="方正书宋简体" w:eastAsia="方正书宋简体" w:hint="eastAsia"/>
          <w:b/>
          <w:sz w:val="24"/>
        </w:rPr>
        <w:t>基础知识</w:t>
      </w:r>
      <w:r w:rsidRPr="00D67F1E">
        <w:rPr>
          <w:rFonts w:ascii="方正书宋简体" w:eastAsia="方正书宋简体" w:hint="eastAsia"/>
          <w:b/>
          <w:sz w:val="24"/>
        </w:rPr>
        <w:t>运用   （</w:t>
      </w:r>
      <w:r w:rsidRPr="00D67F1E" w:rsidR="00C554C0">
        <w:rPr>
          <w:rFonts w:ascii="方正书宋简体" w:eastAsia="方正书宋简体" w:hint="eastAsia"/>
          <w:b/>
          <w:sz w:val="24"/>
        </w:rPr>
        <w:t>30</w:t>
      </w:r>
      <w:r w:rsidRPr="00D67F1E">
        <w:rPr>
          <w:rFonts w:ascii="方正书宋简体" w:eastAsia="方正书宋简体" w:hint="eastAsia"/>
          <w:b/>
          <w:sz w:val="24"/>
        </w:rPr>
        <w:t>分）</w:t>
      </w:r>
    </w:p>
    <w:p w:rsidR="00793D53" w:rsidRPr="00D67F1E" w:rsidP="004102CF">
      <w:pPr>
        <w:spacing w:line="300" w:lineRule="exact"/>
        <w:ind w:firstLine="309" w:firstLineChars="147"/>
        <w:rPr>
          <w:rFonts w:ascii="方正书宋简体" w:eastAsia="方正书宋简体"/>
          <w:b/>
          <w:bCs/>
          <w:szCs w:val="21"/>
        </w:rPr>
      </w:pPr>
      <w:r w:rsidRPr="00D67F1E">
        <w:rPr>
          <w:rFonts w:ascii="方正书宋简体" w:eastAsia="方正书宋简体" w:hint="eastAsia"/>
          <w:b/>
          <w:bCs/>
          <w:szCs w:val="21"/>
        </w:rPr>
        <w:t>第一节：</w:t>
      </w:r>
      <w:r w:rsidRPr="00D67F1E" w:rsidR="00A908BB">
        <w:rPr>
          <w:rFonts w:ascii="方正书宋简体" w:eastAsia="方正书宋简体" w:hint="eastAsia"/>
          <w:b/>
          <w:bCs/>
          <w:szCs w:val="21"/>
        </w:rPr>
        <w:t xml:space="preserve">单项选择 </w:t>
      </w:r>
      <w:r w:rsidRPr="00D67F1E">
        <w:rPr>
          <w:rFonts w:ascii="方正书宋简体" w:eastAsia="方正书宋简体" w:hint="eastAsia"/>
          <w:b/>
          <w:bCs/>
          <w:szCs w:val="21"/>
        </w:rPr>
        <w:t xml:space="preserve"> （10分）</w:t>
      </w:r>
    </w:p>
    <w:p w:rsidR="00303EAF" w:rsidRPr="00D67F1E" w:rsidP="002166A9">
      <w:pPr>
        <w:spacing w:line="300" w:lineRule="exact"/>
        <w:ind w:firstLine="720" w:firstLineChars="343"/>
        <w:rPr>
          <w:rFonts w:ascii="方正书宋简体" w:eastAsia="方正书宋简体"/>
          <w:b/>
          <w:bCs/>
          <w:szCs w:val="21"/>
        </w:rPr>
      </w:pPr>
      <w:r w:rsidRPr="00D67F1E">
        <w:rPr>
          <w:rFonts w:ascii="方正书宋简体" w:eastAsia="方正书宋简体" w:hint="eastAsia"/>
          <w:b/>
          <w:bCs/>
          <w:szCs w:val="21"/>
        </w:rPr>
        <w:t>在各小题所给的四个选项中，选出可以填入句子空白处的最佳选项，并将</w:t>
      </w:r>
      <w:r w:rsidRPr="00D67F1E" w:rsidR="002D2218">
        <w:rPr>
          <w:rFonts w:ascii="方正书宋简体" w:eastAsia="方正书宋简体" w:hint="eastAsia"/>
          <w:b/>
          <w:bCs/>
          <w:szCs w:val="21"/>
        </w:rPr>
        <w:t>答案写在题前的括号内。</w:t>
      </w:r>
    </w:p>
    <w:p w:rsidR="00532187" w:rsidRPr="00D67F1E" w:rsidP="00D67F1E">
      <w:pPr>
        <w:pStyle w:val="PlainText"/>
        <w:tabs>
          <w:tab w:val="left" w:pos="2835"/>
          <w:tab w:val="left" w:pos="4678"/>
          <w:tab w:val="left" w:pos="6521"/>
        </w:tabs>
        <w:spacing w:line="340" w:lineRule="exact"/>
        <w:ind w:firstLine="103" w:firstLineChars="49"/>
        <w:jc w:val="left"/>
        <w:rPr>
          <w:rFonts w:ascii="Times New Roman" w:eastAsia="黑体" w:hAnsi="Times New Roman" w:cs="Times New Roman"/>
          <w:b/>
        </w:rPr>
      </w:pPr>
      <w:r w:rsidRPr="00D67F1E">
        <w:rPr>
          <w:rFonts w:ascii="Times New Roman" w:hAnsi="Times New Roman" w:cs="Times New Roman"/>
          <w:b/>
          <w:color w:val="000000"/>
        </w:rPr>
        <w:t>（</w:t>
      </w:r>
      <w:r w:rsidRPr="00D67F1E">
        <w:rPr>
          <w:rFonts w:ascii="Times New Roman" w:hAnsi="Times New Roman" w:cs="Times New Roman"/>
          <w:b/>
          <w:color w:val="000000"/>
        </w:rPr>
        <w:t xml:space="preserve">   </w:t>
      </w:r>
      <w:r w:rsidRPr="00D67F1E">
        <w:rPr>
          <w:rFonts w:ascii="Times New Roman" w:hAnsi="Times New Roman" w:cs="Times New Roman"/>
          <w:b/>
          <w:color w:val="000000"/>
        </w:rPr>
        <w:t>）</w:t>
      </w:r>
      <w:r w:rsidRPr="00D67F1E">
        <w:rPr>
          <w:rFonts w:ascii="Times New Roman" w:hAnsi="Times New Roman" w:cs="Times New Roman"/>
          <w:b/>
        </w:rPr>
        <w:t>21</w:t>
      </w:r>
      <w:r w:rsidRPr="00D67F1E" w:rsidR="002D2218">
        <w:rPr>
          <w:rFonts w:ascii="Times New Roman" w:hAnsi="Times New Roman" w:cs="Times New Roman"/>
          <w:b/>
        </w:rPr>
        <w:t xml:space="preserve">. </w:t>
      </w:r>
      <w:r w:rsidRPr="00D67F1E">
        <w:rPr>
          <w:rFonts w:ascii="Times New Roman" w:eastAsia="黑体" w:hAnsi="Times New Roman" w:cs="Times New Roman"/>
          <w:b/>
        </w:rPr>
        <w:t>—____ do you go to the sports club?</w:t>
      </w:r>
    </w:p>
    <w:p w:rsidR="00532187" w:rsidRPr="00D67F1E" w:rsidP="00D67F1E">
      <w:pPr>
        <w:pStyle w:val="PlainText"/>
        <w:tabs>
          <w:tab w:val="left" w:pos="2835"/>
          <w:tab w:val="left" w:pos="4678"/>
          <w:tab w:val="left" w:pos="6521"/>
        </w:tabs>
        <w:spacing w:line="340" w:lineRule="exact"/>
        <w:ind w:firstLine="1279" w:firstLineChars="609"/>
        <w:jc w:val="left"/>
        <w:rPr>
          <w:rFonts w:ascii="Times New Roman" w:eastAsia="黑体" w:hAnsi="Times New Roman" w:cs="Times New Roman"/>
          <w:b/>
        </w:rPr>
      </w:pPr>
      <w:r w:rsidRPr="00D67F1E">
        <w:rPr>
          <w:rFonts w:ascii="Times New Roman" w:eastAsia="黑体" w:hAnsi="Times New Roman" w:cs="Times New Roman"/>
          <w:b/>
        </w:rPr>
        <w:t xml:space="preserve">—At least once a week. </w:t>
      </w:r>
    </w:p>
    <w:p w:rsidR="00532187" w:rsidRPr="00D67F1E" w:rsidP="00D67F1E">
      <w:pPr>
        <w:pStyle w:val="PlainText"/>
        <w:tabs>
          <w:tab w:val="left" w:pos="2940"/>
          <w:tab w:val="left" w:pos="4678"/>
          <w:tab w:val="left" w:pos="6521"/>
        </w:tabs>
        <w:spacing w:line="340" w:lineRule="exact"/>
        <w:ind w:firstLine="1073" w:firstLineChars="511"/>
        <w:jc w:val="left"/>
        <w:rPr>
          <w:rFonts w:ascii="Times New Roman" w:eastAsia="黑体" w:hAnsi="Times New Roman" w:cs="Times New Roman"/>
          <w:b/>
        </w:rPr>
      </w:pPr>
      <w:r>
        <w:rPr>
          <w:rFonts w:ascii="Times New Roman" w:eastAsia="黑体" w:hAnsi="Times New Roman" w:cs="Times New Roman"/>
          <w:b/>
        </w:rPr>
        <w:t xml:space="preserve">A. How long  </w:t>
      </w:r>
      <w:r>
        <w:rPr>
          <w:rFonts w:ascii="Times New Roman" w:eastAsia="黑体" w:hAnsi="Times New Roman" w:cs="Times New Roman"/>
          <w:b/>
        </w:rPr>
        <w:tab/>
      </w:r>
      <w:r w:rsidRPr="00D67F1E">
        <w:rPr>
          <w:rFonts w:ascii="Times New Roman" w:eastAsia="黑体" w:hAnsi="Times New Roman" w:cs="Times New Roman"/>
          <w:b/>
        </w:rPr>
        <w:t xml:space="preserve">B. How often </w:t>
      </w:r>
      <w:r>
        <w:rPr>
          <w:rFonts w:ascii="Times New Roman" w:eastAsia="黑体" w:hAnsi="Times New Roman" w:cs="Times New Roman" w:hint="eastAsia"/>
          <w:b/>
        </w:rPr>
        <w:t xml:space="preserve">     </w:t>
      </w:r>
      <w:r>
        <w:rPr>
          <w:rFonts w:ascii="Times New Roman" w:eastAsia="黑体" w:hAnsi="Times New Roman" w:cs="Times New Roman"/>
          <w:b/>
        </w:rPr>
        <w:t xml:space="preserve">C. How much  </w:t>
      </w:r>
      <w:r>
        <w:rPr>
          <w:rFonts w:ascii="Times New Roman" w:eastAsia="黑体" w:hAnsi="Times New Roman" w:cs="Times New Roman" w:hint="eastAsia"/>
          <w:b/>
        </w:rPr>
        <w:t xml:space="preserve"> </w:t>
      </w:r>
      <w:r>
        <w:rPr>
          <w:rFonts w:ascii="Times New Roman" w:eastAsia="黑体" w:hAnsi="Times New Roman" w:cs="Times New Roman"/>
          <w:b/>
        </w:rPr>
        <w:tab/>
      </w:r>
      <w:r w:rsidRPr="00D67F1E">
        <w:rPr>
          <w:rFonts w:ascii="Times New Roman" w:eastAsia="黑体" w:hAnsi="Times New Roman" w:cs="Times New Roman"/>
          <w:b/>
        </w:rPr>
        <w:t>D. How far</w:t>
      </w:r>
    </w:p>
    <w:p w:rsidR="007770AD" w:rsidRPr="00D67F1E" w:rsidP="00D67F1E">
      <w:pPr>
        <w:spacing w:line="340" w:lineRule="exact"/>
        <w:ind w:firstLine="103" w:firstLineChars="49"/>
        <w:rPr>
          <w:b/>
          <w:color w:val="000000"/>
          <w:szCs w:val="21"/>
        </w:rPr>
      </w:pPr>
      <w:r w:rsidRPr="00D67F1E">
        <w:rPr>
          <w:b/>
          <w:color w:val="000000"/>
          <w:szCs w:val="21"/>
        </w:rPr>
        <w:t>（</w:t>
      </w:r>
      <w:r w:rsidRPr="00D67F1E">
        <w:rPr>
          <w:b/>
          <w:color w:val="000000"/>
          <w:szCs w:val="21"/>
        </w:rPr>
        <w:t xml:space="preserve">   </w:t>
      </w:r>
      <w:r w:rsidRPr="00D67F1E">
        <w:rPr>
          <w:b/>
          <w:color w:val="000000"/>
          <w:szCs w:val="21"/>
        </w:rPr>
        <w:t>）</w:t>
      </w:r>
      <w:r w:rsidRPr="00D67F1E">
        <w:rPr>
          <w:b/>
          <w:szCs w:val="21"/>
        </w:rPr>
        <w:t>22</w:t>
      </w:r>
      <w:r w:rsidRPr="00D67F1E" w:rsidR="002D2218">
        <w:rPr>
          <w:b/>
          <w:szCs w:val="21"/>
        </w:rPr>
        <w:t xml:space="preserve">. </w:t>
      </w:r>
      <w:r w:rsidRPr="00D67F1E">
        <w:rPr>
          <w:b/>
          <w:color w:val="000000"/>
          <w:szCs w:val="21"/>
        </w:rPr>
        <w:t xml:space="preserve">—Would you like some more bread? </w:t>
      </w:r>
      <w:r w:rsidRPr="00D67F1E" w:rsidR="00793D53">
        <w:rPr>
          <w:b/>
          <w:color w:val="000000"/>
          <w:szCs w:val="21"/>
        </w:rPr>
        <w:t xml:space="preserve">    </w:t>
      </w:r>
      <w:r w:rsidRPr="00D67F1E">
        <w:rPr>
          <w:b/>
          <w:color w:val="000000"/>
          <w:szCs w:val="21"/>
        </w:rPr>
        <w:t>—No, thanks. I’m</w:t>
      </w:r>
      <w:r w:rsidRPr="00D67F1E">
        <w:rPr>
          <w:b/>
          <w:color w:val="000000"/>
          <w:szCs w:val="21"/>
          <w:u w:val="single"/>
        </w:rPr>
        <w:t>　　</w:t>
      </w:r>
      <w:r w:rsidRPr="00D67F1E" w:rsidR="002C6D1F">
        <w:rPr>
          <w:b/>
          <w:color w:val="000000"/>
          <w:szCs w:val="21"/>
          <w:u w:val="single"/>
        </w:rPr>
        <w:t xml:space="preserve">  </w:t>
      </w:r>
      <w:r w:rsidRPr="00D67F1E">
        <w:rPr>
          <w:b/>
          <w:color w:val="000000"/>
          <w:szCs w:val="21"/>
        </w:rPr>
        <w:t xml:space="preserve">. </w:t>
      </w:r>
    </w:p>
    <w:p w:rsidR="007770AD" w:rsidRPr="00D67F1E" w:rsidP="00D67F1E">
      <w:pPr>
        <w:spacing w:line="340" w:lineRule="exact"/>
        <w:ind w:firstLine="1029" w:firstLineChars="490"/>
        <w:rPr>
          <w:b/>
          <w:color w:val="000000"/>
          <w:szCs w:val="21"/>
        </w:rPr>
      </w:pPr>
      <w:r w:rsidRPr="00D67F1E">
        <w:rPr>
          <w:b/>
          <w:color w:val="000000"/>
          <w:szCs w:val="21"/>
        </w:rPr>
        <w:t>A. hungry</w:t>
      </w:r>
      <w:r w:rsidRPr="00D67F1E">
        <w:rPr>
          <w:b/>
          <w:color w:val="000000"/>
          <w:szCs w:val="21"/>
        </w:rPr>
        <w:tab/>
      </w:r>
      <w:r w:rsidRPr="00D67F1E">
        <w:rPr>
          <w:b/>
          <w:color w:val="000000"/>
          <w:szCs w:val="21"/>
        </w:rPr>
        <w:tab/>
        <w:t xml:space="preserve">   </w:t>
      </w:r>
      <w:r w:rsidR="00D67F1E">
        <w:rPr>
          <w:rFonts w:hint="eastAsia"/>
          <w:b/>
          <w:color w:val="000000"/>
          <w:szCs w:val="21"/>
        </w:rPr>
        <w:t xml:space="preserve"> </w:t>
      </w:r>
      <w:r w:rsidRPr="00D67F1E">
        <w:rPr>
          <w:b/>
          <w:color w:val="000000"/>
          <w:szCs w:val="21"/>
        </w:rPr>
        <w:t>B. full</w:t>
      </w:r>
      <w:r w:rsidRPr="00D67F1E">
        <w:rPr>
          <w:b/>
          <w:color w:val="000000"/>
          <w:szCs w:val="21"/>
        </w:rPr>
        <w:tab/>
      </w:r>
      <w:r w:rsidRPr="00D67F1E">
        <w:rPr>
          <w:b/>
          <w:color w:val="000000"/>
          <w:szCs w:val="21"/>
        </w:rPr>
        <w:tab/>
      </w:r>
      <w:r w:rsidRPr="00D67F1E">
        <w:rPr>
          <w:b/>
          <w:color w:val="000000"/>
          <w:szCs w:val="21"/>
        </w:rPr>
        <w:t xml:space="preserve">   </w:t>
      </w:r>
      <w:r w:rsidR="00D67F1E">
        <w:rPr>
          <w:rFonts w:hint="eastAsia"/>
          <w:b/>
          <w:color w:val="000000"/>
          <w:szCs w:val="21"/>
        </w:rPr>
        <w:t xml:space="preserve">  </w:t>
      </w:r>
      <w:r w:rsidRPr="00D67F1E">
        <w:rPr>
          <w:b/>
          <w:color w:val="000000"/>
          <w:szCs w:val="21"/>
        </w:rPr>
        <w:t>C. busy</w:t>
      </w:r>
      <w:r w:rsidRPr="00D67F1E">
        <w:rPr>
          <w:b/>
          <w:color w:val="000000"/>
          <w:szCs w:val="21"/>
        </w:rPr>
        <w:tab/>
      </w:r>
      <w:r w:rsidRPr="00D67F1E">
        <w:rPr>
          <w:b/>
          <w:color w:val="000000"/>
          <w:szCs w:val="21"/>
        </w:rPr>
        <w:tab/>
      </w:r>
      <w:r w:rsidRPr="00D67F1E">
        <w:rPr>
          <w:b/>
          <w:color w:val="000000"/>
          <w:szCs w:val="21"/>
        </w:rPr>
        <w:t xml:space="preserve">  </w:t>
      </w:r>
      <w:r w:rsidR="00D67F1E">
        <w:rPr>
          <w:rFonts w:hint="eastAsia"/>
          <w:b/>
          <w:color w:val="000000"/>
          <w:szCs w:val="21"/>
        </w:rPr>
        <w:t xml:space="preserve">   </w:t>
      </w:r>
      <w:r w:rsidRPr="00D67F1E">
        <w:rPr>
          <w:b/>
          <w:color w:val="000000"/>
          <w:szCs w:val="21"/>
        </w:rPr>
        <w:t xml:space="preserve"> </w:t>
      </w:r>
      <w:r w:rsidRPr="00D67F1E">
        <w:rPr>
          <w:b/>
          <w:color w:val="000000"/>
          <w:szCs w:val="21"/>
        </w:rPr>
        <w:t>D. thirsty</w:t>
      </w:r>
    </w:p>
    <w:p w:rsidR="00532187" w:rsidRPr="00D67F1E" w:rsidP="00D67F1E">
      <w:pPr>
        <w:pStyle w:val="PlainText"/>
        <w:tabs>
          <w:tab w:val="left" w:pos="2835"/>
          <w:tab w:val="left" w:pos="4678"/>
          <w:tab w:val="left" w:pos="6521"/>
        </w:tabs>
        <w:spacing w:line="340" w:lineRule="exact"/>
        <w:ind w:firstLine="103" w:firstLineChars="49"/>
        <w:jc w:val="left"/>
        <w:rPr>
          <w:rFonts w:ascii="Times New Roman" w:eastAsia="黑体" w:hAnsi="Times New Roman" w:cs="Times New Roman"/>
          <w:b/>
        </w:rPr>
      </w:pPr>
      <w:r w:rsidRPr="00D67F1E">
        <w:rPr>
          <w:rFonts w:ascii="Times New Roman" w:hAnsi="Times New Roman" w:cs="Times New Roman"/>
          <w:b/>
          <w:color w:val="000000"/>
        </w:rPr>
        <w:t>（</w:t>
      </w:r>
      <w:r w:rsidRPr="00D67F1E">
        <w:rPr>
          <w:rFonts w:ascii="Times New Roman" w:hAnsi="Times New Roman" w:cs="Times New Roman"/>
          <w:b/>
          <w:color w:val="000000"/>
        </w:rPr>
        <w:t xml:space="preserve">   </w:t>
      </w:r>
      <w:r w:rsidRPr="00D67F1E">
        <w:rPr>
          <w:rFonts w:ascii="Times New Roman" w:hAnsi="Times New Roman" w:cs="Times New Roman"/>
          <w:b/>
          <w:color w:val="000000"/>
        </w:rPr>
        <w:t>）</w:t>
      </w:r>
      <w:r w:rsidRPr="00D67F1E">
        <w:rPr>
          <w:rFonts w:ascii="Times New Roman" w:hAnsi="Times New Roman" w:cs="Times New Roman"/>
          <w:b/>
        </w:rPr>
        <w:t>23</w:t>
      </w:r>
      <w:r w:rsidRPr="00D67F1E" w:rsidR="002D2218">
        <w:rPr>
          <w:rFonts w:ascii="Times New Roman" w:hAnsi="Times New Roman" w:cs="Times New Roman"/>
          <w:b/>
        </w:rPr>
        <w:t>.</w:t>
      </w:r>
      <w:r w:rsidRPr="00D67F1E">
        <w:rPr>
          <w:rFonts w:ascii="Times New Roman" w:eastAsia="黑体" w:hAnsi="Times New Roman" w:cs="Times New Roman"/>
          <w:b/>
        </w:rPr>
        <w:t xml:space="preserve"> —____ she eats a lot every day, she is not fat at all. </w:t>
      </w:r>
    </w:p>
    <w:p w:rsidR="00532187" w:rsidRPr="00D67F1E" w:rsidP="00D67F1E">
      <w:pPr>
        <w:pStyle w:val="PlainText"/>
        <w:tabs>
          <w:tab w:val="left" w:pos="2835"/>
          <w:tab w:val="left" w:pos="4678"/>
          <w:tab w:val="left" w:pos="6521"/>
        </w:tabs>
        <w:spacing w:line="340" w:lineRule="exact"/>
        <w:ind w:firstLine="1073" w:firstLineChars="511"/>
        <w:jc w:val="left"/>
        <w:rPr>
          <w:rFonts w:ascii="Times New Roman" w:eastAsia="黑体" w:hAnsi="Times New Roman" w:cs="Times New Roman"/>
          <w:b/>
        </w:rPr>
      </w:pPr>
      <w:r w:rsidRPr="00D67F1E">
        <w:rPr>
          <w:rFonts w:ascii="Times New Roman" w:eastAsia="黑体" w:hAnsi="Times New Roman" w:cs="Times New Roman"/>
          <w:b/>
        </w:rPr>
        <w:t>—How lucky!</w:t>
      </w:r>
    </w:p>
    <w:p w:rsidR="00451160" w:rsidRPr="00D67F1E" w:rsidP="00D67F1E">
      <w:pPr>
        <w:pStyle w:val="PlainText"/>
        <w:tabs>
          <w:tab w:val="left" w:pos="2940"/>
          <w:tab w:val="left" w:pos="4785"/>
          <w:tab w:val="left" w:pos="6521"/>
        </w:tabs>
        <w:spacing w:line="340" w:lineRule="exact"/>
        <w:ind w:firstLine="970" w:firstLineChars="462"/>
        <w:jc w:val="left"/>
        <w:rPr>
          <w:rFonts w:ascii="Times New Roman" w:eastAsia="黑体" w:hAnsi="Times New Roman" w:cs="Times New Roman"/>
          <w:b/>
        </w:rPr>
      </w:pPr>
      <w:r w:rsidRPr="00D67F1E">
        <w:rPr>
          <w:rFonts w:ascii="Times New Roman" w:eastAsia="黑体" w:hAnsi="Times New Roman" w:cs="Times New Roman"/>
          <w:b/>
        </w:rPr>
        <w:t xml:space="preserve">A. Because  </w:t>
      </w:r>
      <w:r w:rsidRPr="00D67F1E">
        <w:rPr>
          <w:rFonts w:ascii="Times New Roman" w:eastAsia="黑体" w:hAnsi="Times New Roman" w:cs="Times New Roman"/>
          <w:b/>
        </w:rPr>
        <w:tab/>
        <w:t xml:space="preserve">B. So  </w:t>
      </w:r>
      <w:r w:rsidRPr="00D67F1E">
        <w:rPr>
          <w:rFonts w:ascii="Times New Roman" w:eastAsia="黑体" w:hAnsi="Times New Roman" w:cs="Times New Roman"/>
          <w:b/>
        </w:rPr>
        <w:tab/>
        <w:t xml:space="preserve">C. If  </w:t>
      </w:r>
      <w:r w:rsidRPr="00D67F1E">
        <w:rPr>
          <w:rFonts w:ascii="Times New Roman" w:eastAsia="黑体" w:hAnsi="Times New Roman" w:cs="Times New Roman"/>
          <w:b/>
        </w:rPr>
        <w:tab/>
        <w:t xml:space="preserve">D. Although </w:t>
      </w:r>
    </w:p>
    <w:p w:rsidR="00532187" w:rsidRPr="00D67F1E" w:rsidP="00D67F1E">
      <w:pPr>
        <w:pStyle w:val="PlainText"/>
        <w:tabs>
          <w:tab w:val="left" w:pos="2835"/>
          <w:tab w:val="left" w:pos="4678"/>
          <w:tab w:val="left" w:pos="6521"/>
        </w:tabs>
        <w:spacing w:line="340" w:lineRule="exact"/>
        <w:ind w:firstLine="103" w:firstLineChars="49"/>
        <w:jc w:val="left"/>
        <w:rPr>
          <w:rFonts w:ascii="Times New Roman" w:eastAsia="黑体" w:hAnsi="Times New Roman" w:cs="Times New Roman"/>
          <w:b/>
        </w:rPr>
      </w:pPr>
      <w:r w:rsidRPr="00D67F1E">
        <w:rPr>
          <w:rFonts w:ascii="Times New Roman" w:hAnsi="Times New Roman" w:cs="Times New Roman"/>
          <w:b/>
          <w:color w:val="000000"/>
        </w:rPr>
        <w:t>（</w:t>
      </w:r>
      <w:r w:rsidRPr="00D67F1E">
        <w:rPr>
          <w:rFonts w:ascii="Times New Roman" w:hAnsi="Times New Roman" w:cs="Times New Roman"/>
          <w:b/>
          <w:color w:val="000000"/>
        </w:rPr>
        <w:t xml:space="preserve">   </w:t>
      </w:r>
      <w:r w:rsidRPr="00D67F1E">
        <w:rPr>
          <w:rFonts w:ascii="Times New Roman" w:hAnsi="Times New Roman" w:cs="Times New Roman"/>
          <w:b/>
          <w:color w:val="000000"/>
        </w:rPr>
        <w:t>）</w:t>
      </w:r>
      <w:r w:rsidRPr="00D67F1E">
        <w:rPr>
          <w:rFonts w:ascii="Times New Roman" w:hAnsi="Times New Roman" w:cs="Times New Roman"/>
          <w:b/>
        </w:rPr>
        <w:t>24</w:t>
      </w:r>
      <w:r w:rsidRPr="00D67F1E" w:rsidR="002D2218">
        <w:rPr>
          <w:rFonts w:ascii="Times New Roman" w:hAnsi="Times New Roman" w:cs="Times New Roman"/>
          <w:b/>
        </w:rPr>
        <w:t xml:space="preserve">. </w:t>
      </w:r>
      <w:r w:rsidRPr="00D67F1E">
        <w:rPr>
          <w:rFonts w:ascii="Times New Roman" w:eastAsia="黑体" w:hAnsi="Times New Roman" w:cs="Times New Roman"/>
          <w:b/>
        </w:rPr>
        <w:t>—Could you tell me the answer __</w:t>
      </w:r>
      <w:r w:rsidR="00D67F1E">
        <w:rPr>
          <w:rFonts w:ascii="Times New Roman" w:eastAsia="黑体" w:hAnsi="Times New Roman" w:cs="Times New Roman" w:hint="eastAsia"/>
          <w:b/>
          <w:u w:val="single"/>
        </w:rPr>
        <w:t xml:space="preserve">   </w:t>
      </w:r>
      <w:r w:rsidRPr="00D67F1E">
        <w:rPr>
          <w:rFonts w:ascii="Times New Roman" w:eastAsia="黑体" w:hAnsi="Times New Roman" w:cs="Times New Roman"/>
          <w:b/>
        </w:rPr>
        <w:t>__ the question, Mrs. Li?</w:t>
      </w:r>
    </w:p>
    <w:p w:rsidR="00532187" w:rsidRPr="00D67F1E" w:rsidP="00D67F1E">
      <w:pPr>
        <w:pStyle w:val="PlainText"/>
        <w:tabs>
          <w:tab w:val="left" w:pos="2835"/>
          <w:tab w:val="left" w:pos="4678"/>
          <w:tab w:val="left" w:pos="6521"/>
        </w:tabs>
        <w:spacing w:line="340" w:lineRule="exact"/>
        <w:ind w:firstLine="1073" w:firstLineChars="511"/>
        <w:jc w:val="left"/>
        <w:rPr>
          <w:rFonts w:ascii="Times New Roman" w:eastAsia="黑体" w:hAnsi="Times New Roman" w:cs="Times New Roman"/>
          <w:b/>
        </w:rPr>
      </w:pPr>
      <w:r w:rsidRPr="00D67F1E">
        <w:rPr>
          <w:rFonts w:ascii="Times New Roman" w:eastAsia="黑体" w:hAnsi="Times New Roman" w:cs="Times New Roman"/>
          <w:b/>
        </w:rPr>
        <w:t xml:space="preserve">—Of course. </w:t>
      </w:r>
    </w:p>
    <w:p w:rsidR="00532187" w:rsidRPr="00D67F1E" w:rsidP="00D67F1E">
      <w:pPr>
        <w:pStyle w:val="PlainText"/>
        <w:tabs>
          <w:tab w:val="left" w:pos="2940"/>
          <w:tab w:val="left" w:pos="4785"/>
          <w:tab w:val="left" w:pos="6521"/>
        </w:tabs>
        <w:spacing w:line="340" w:lineRule="exact"/>
        <w:ind w:firstLine="970" w:firstLineChars="462"/>
        <w:jc w:val="left"/>
        <w:rPr>
          <w:rFonts w:ascii="Times New Roman" w:eastAsia="黑体" w:hAnsi="Times New Roman" w:cs="Times New Roman"/>
          <w:b/>
        </w:rPr>
      </w:pPr>
      <w:r w:rsidRPr="00D67F1E">
        <w:rPr>
          <w:rFonts w:ascii="Times New Roman" w:eastAsia="黑体" w:hAnsi="Times New Roman" w:cs="Times New Roman"/>
          <w:b/>
        </w:rPr>
        <w:t xml:space="preserve">A. by  </w:t>
      </w:r>
      <w:r w:rsidRPr="00D67F1E">
        <w:rPr>
          <w:rFonts w:ascii="Times New Roman" w:eastAsia="黑体" w:hAnsi="Times New Roman" w:cs="Times New Roman"/>
          <w:b/>
        </w:rPr>
        <w:tab/>
        <w:t xml:space="preserve">B. to  </w:t>
      </w:r>
      <w:r w:rsidRPr="00D67F1E">
        <w:rPr>
          <w:rFonts w:ascii="Times New Roman" w:eastAsia="黑体" w:hAnsi="Times New Roman" w:cs="Times New Roman"/>
          <w:b/>
        </w:rPr>
        <w:tab/>
        <w:t xml:space="preserve">C. in  </w:t>
      </w:r>
      <w:r w:rsidRPr="00D67F1E">
        <w:rPr>
          <w:rFonts w:ascii="Times New Roman" w:eastAsia="黑体" w:hAnsi="Times New Roman" w:cs="Times New Roman"/>
          <w:b/>
        </w:rPr>
        <w:tab/>
        <w:t xml:space="preserve">D. at </w:t>
      </w:r>
    </w:p>
    <w:p w:rsidR="00BA7C5E" w:rsidRPr="00D67F1E" w:rsidP="00D67F1E">
      <w:pPr>
        <w:pStyle w:val="PlainText"/>
        <w:spacing w:line="340" w:lineRule="exact"/>
        <w:ind w:firstLine="103" w:firstLineChars="49"/>
        <w:rPr>
          <w:rFonts w:ascii="Times New Roman" w:eastAsia="MingLiU_HKSCS" w:hAnsi="Times New Roman" w:cs="Times New Roman"/>
          <w:b/>
        </w:rPr>
      </w:pPr>
      <w:r w:rsidRPr="00D67F1E">
        <w:rPr>
          <w:rFonts w:ascii="Times New Roman" w:hAnsi="Times New Roman" w:cs="Times New Roman"/>
          <w:b/>
          <w:color w:val="000000"/>
        </w:rPr>
        <w:t>（</w:t>
      </w:r>
      <w:r w:rsidRPr="00D67F1E">
        <w:rPr>
          <w:rFonts w:ascii="Times New Roman" w:hAnsi="Times New Roman" w:cs="Times New Roman"/>
          <w:b/>
          <w:color w:val="000000"/>
        </w:rPr>
        <w:t xml:space="preserve">   </w:t>
      </w:r>
      <w:r w:rsidRPr="00D67F1E">
        <w:rPr>
          <w:rFonts w:ascii="Times New Roman" w:hAnsi="Times New Roman" w:cs="Times New Roman"/>
          <w:b/>
          <w:color w:val="000000"/>
        </w:rPr>
        <w:t>）</w:t>
      </w:r>
      <w:r w:rsidRPr="00D67F1E">
        <w:rPr>
          <w:rFonts w:ascii="Times New Roman" w:hAnsi="Times New Roman" w:cs="Times New Roman"/>
          <w:b/>
        </w:rPr>
        <w:t>25</w:t>
      </w:r>
      <w:r w:rsidRPr="00D67F1E" w:rsidR="002D2218">
        <w:rPr>
          <w:rFonts w:ascii="Times New Roman" w:hAnsi="Times New Roman" w:cs="Times New Roman"/>
          <w:b/>
        </w:rPr>
        <w:t xml:space="preserve">. </w:t>
      </w:r>
      <w:r w:rsidRPr="00D67F1E">
        <w:rPr>
          <w:rFonts w:ascii="Times New Roman" w:hAnsi="Times New Roman" w:cs="Times New Roman"/>
          <w:b/>
        </w:rPr>
        <w:t>—Do you know the ________ of the test?</w:t>
      </w:r>
      <w:r w:rsidR="00D67F1E">
        <w:rPr>
          <w:rFonts w:ascii="Times New Roman" w:hAnsi="Times New Roman" w:eastAsiaTheme="minorEastAsia" w:cs="Times New Roman" w:hint="eastAsia"/>
          <w:b/>
        </w:rPr>
        <w:t xml:space="preserve">       </w:t>
      </w:r>
      <w:r w:rsidRPr="00D67F1E">
        <w:rPr>
          <w:rFonts w:ascii="Times New Roman" w:hAnsi="Times New Roman" w:cs="Times New Roman"/>
          <w:b/>
        </w:rPr>
        <w:t>—Yes.</w:t>
      </w:r>
      <w:r w:rsidRPr="00D67F1E" w:rsidR="002B5E79">
        <w:rPr>
          <w:rFonts w:ascii="Times New Roman" w:hAnsi="Times New Roman" w:cs="Times New Roman"/>
          <w:b/>
        </w:rPr>
        <w:t xml:space="preserve"> </w:t>
      </w:r>
      <w:r w:rsidRPr="00D67F1E">
        <w:rPr>
          <w:rFonts w:ascii="Times New Roman" w:hAnsi="Times New Roman" w:cs="Times New Roman"/>
          <w:b/>
        </w:rPr>
        <w:t>I got an A.</w:t>
      </w:r>
    </w:p>
    <w:p w:rsidR="00BA7C5E" w:rsidRPr="00D67F1E" w:rsidP="00D67F1E">
      <w:pPr>
        <w:pStyle w:val="PlainText"/>
        <w:spacing w:line="340" w:lineRule="exact"/>
        <w:ind w:firstLine="1029" w:firstLineChars="490"/>
        <w:rPr>
          <w:rFonts w:ascii="Times New Roman" w:hAnsi="Times New Roman" w:eastAsiaTheme="minorEastAsia" w:cs="Times New Roman"/>
          <w:b/>
        </w:rPr>
      </w:pPr>
      <w:r w:rsidRPr="00D67F1E">
        <w:rPr>
          <w:rFonts w:ascii="Times New Roman" w:hAnsi="Times New Roman" w:cs="Times New Roman"/>
          <w:b/>
        </w:rPr>
        <w:t>A</w:t>
      </w:r>
      <w:r w:rsidRPr="00D67F1E">
        <w:rPr>
          <w:rFonts w:ascii="Times New Roman" w:hAnsi="Times New Roman" w:eastAsiaTheme="minorEastAsia" w:cs="Times New Roman"/>
          <w:b/>
        </w:rPr>
        <w:t>.</w:t>
      </w:r>
      <w:r w:rsidRPr="00D67F1E">
        <w:rPr>
          <w:rFonts w:ascii="Times New Roman" w:hAnsi="Times New Roman" w:cs="Times New Roman"/>
          <w:b/>
        </w:rPr>
        <w:t xml:space="preserve"> </w:t>
      </w:r>
      <w:r w:rsidRPr="00D67F1E">
        <w:rPr>
          <w:rFonts w:ascii="Times New Roman" w:hAnsi="Times New Roman" w:cs="Times New Roman"/>
          <w:b/>
        </w:rPr>
        <w:t xml:space="preserve">rule  </w:t>
      </w:r>
      <w:r w:rsidRPr="00D67F1E">
        <w:rPr>
          <w:rFonts w:ascii="Times New Roman" w:hAnsi="Times New Roman" w:cs="Times New Roman"/>
          <w:b/>
        </w:rPr>
        <w:t xml:space="preserve">         </w:t>
      </w:r>
      <w:r w:rsidR="00D67F1E">
        <w:rPr>
          <w:rFonts w:ascii="Times New Roman" w:hAnsi="Times New Roman" w:cs="Times New Roman" w:hint="eastAsia"/>
          <w:b/>
        </w:rPr>
        <w:t xml:space="preserve"> </w:t>
      </w:r>
      <w:r w:rsidRPr="00D67F1E">
        <w:rPr>
          <w:rFonts w:ascii="Times New Roman" w:hAnsi="Times New Roman" w:cs="Times New Roman"/>
          <w:b/>
        </w:rPr>
        <w:t>B</w:t>
      </w:r>
      <w:r w:rsidRPr="00D67F1E">
        <w:rPr>
          <w:rFonts w:ascii="Times New Roman" w:hAnsi="Times New Roman" w:cs="Times New Roman"/>
          <w:b/>
        </w:rPr>
        <w:t xml:space="preserve">. </w:t>
      </w:r>
      <w:r w:rsidRPr="00D67F1E">
        <w:rPr>
          <w:rFonts w:ascii="Times New Roman" w:hAnsi="Times New Roman" w:cs="Times New Roman"/>
          <w:b/>
        </w:rPr>
        <w:t xml:space="preserve">place  </w:t>
      </w:r>
      <w:r w:rsidRPr="00D67F1E">
        <w:rPr>
          <w:rFonts w:ascii="Times New Roman" w:hAnsi="Times New Roman" w:cs="Times New Roman"/>
          <w:b/>
        </w:rPr>
        <w:t xml:space="preserve">     </w:t>
      </w:r>
      <w:r w:rsidR="00D67F1E">
        <w:rPr>
          <w:rFonts w:ascii="Times New Roman" w:hAnsi="Times New Roman" w:cs="Times New Roman" w:hint="eastAsia"/>
          <w:b/>
        </w:rPr>
        <w:t xml:space="preserve">   </w:t>
      </w:r>
      <w:r w:rsidRPr="00D67F1E">
        <w:rPr>
          <w:rFonts w:ascii="Times New Roman" w:hAnsi="Times New Roman" w:cs="Times New Roman"/>
          <w:b/>
        </w:rPr>
        <w:t xml:space="preserve"> </w:t>
      </w:r>
      <w:r w:rsidRPr="00D67F1E">
        <w:rPr>
          <w:rFonts w:ascii="Times New Roman" w:hAnsi="Times New Roman" w:cs="Times New Roman"/>
          <w:b/>
        </w:rPr>
        <w:t>C</w:t>
      </w:r>
      <w:r w:rsidRPr="00D67F1E">
        <w:rPr>
          <w:rFonts w:ascii="Times New Roman" w:hAnsi="Times New Roman" w:cs="Times New Roman"/>
          <w:b/>
        </w:rPr>
        <w:t xml:space="preserve">. </w:t>
      </w:r>
      <w:r w:rsidRPr="00D67F1E">
        <w:rPr>
          <w:rFonts w:ascii="Times New Roman" w:hAnsi="Times New Roman" w:cs="Times New Roman"/>
          <w:b/>
        </w:rPr>
        <w:t xml:space="preserve">result </w:t>
      </w:r>
      <w:r w:rsidRPr="00D67F1E">
        <w:rPr>
          <w:rFonts w:ascii="Times New Roman" w:hAnsi="Times New Roman" w:cs="Times New Roman"/>
          <w:b/>
        </w:rPr>
        <w:t xml:space="preserve">       </w:t>
      </w:r>
      <w:r w:rsidRPr="00D67F1E">
        <w:rPr>
          <w:rFonts w:ascii="Times New Roman" w:hAnsi="Times New Roman" w:cs="Times New Roman"/>
          <w:b/>
        </w:rPr>
        <w:t xml:space="preserve"> D</w:t>
      </w:r>
      <w:r w:rsidRPr="00D67F1E">
        <w:rPr>
          <w:rFonts w:ascii="Times New Roman" w:hAnsi="Times New Roman" w:cs="Times New Roman"/>
          <w:b/>
        </w:rPr>
        <w:t xml:space="preserve">. </w:t>
      </w:r>
      <w:r w:rsidRPr="00D67F1E">
        <w:rPr>
          <w:rFonts w:ascii="Times New Roman" w:hAnsi="Times New Roman" w:cs="Times New Roman"/>
          <w:b/>
        </w:rPr>
        <w:t>time</w:t>
      </w:r>
    </w:p>
    <w:p w:rsidR="00BA7C5E" w:rsidRPr="00D67F1E" w:rsidP="00D67F1E">
      <w:pPr>
        <w:pStyle w:val="PlainText"/>
        <w:spacing w:line="340" w:lineRule="exact"/>
        <w:ind w:firstLine="103" w:firstLineChars="49"/>
        <w:rPr>
          <w:rFonts w:ascii="Times New Roman" w:eastAsia="MingLiU_HKSCS" w:hAnsi="Times New Roman" w:cs="Times New Roman"/>
          <w:b/>
        </w:rPr>
      </w:pPr>
      <w:r w:rsidRPr="00D67F1E">
        <w:rPr>
          <w:rFonts w:ascii="Times New Roman" w:hAnsi="Times New Roman" w:cs="Times New Roman"/>
          <w:b/>
          <w:color w:val="000000"/>
        </w:rPr>
        <w:t>（</w:t>
      </w:r>
      <w:r w:rsidRPr="00D67F1E">
        <w:rPr>
          <w:rFonts w:ascii="Times New Roman" w:hAnsi="Times New Roman" w:cs="Times New Roman"/>
          <w:b/>
          <w:color w:val="000000"/>
        </w:rPr>
        <w:t xml:space="preserve">   </w:t>
      </w:r>
      <w:r w:rsidRPr="00D67F1E">
        <w:rPr>
          <w:rFonts w:ascii="Times New Roman" w:hAnsi="Times New Roman" w:cs="Times New Roman"/>
          <w:b/>
          <w:color w:val="000000"/>
        </w:rPr>
        <w:t>）</w:t>
      </w:r>
      <w:r w:rsidRPr="00D67F1E">
        <w:rPr>
          <w:rFonts w:ascii="Times New Roman" w:hAnsi="Times New Roman" w:cs="Times New Roman"/>
          <w:b/>
        </w:rPr>
        <w:t>26</w:t>
      </w:r>
      <w:r w:rsidRPr="00D67F1E" w:rsidR="002D2218">
        <w:rPr>
          <w:rFonts w:ascii="Times New Roman" w:hAnsi="Times New Roman" w:cs="Times New Roman"/>
          <w:b/>
        </w:rPr>
        <w:t xml:space="preserve">. </w:t>
      </w:r>
      <w:r w:rsidRPr="00D67F1E">
        <w:rPr>
          <w:rFonts w:ascii="Times New Roman" w:hAnsi="Times New Roman" w:cs="Times New Roman"/>
          <w:b/>
        </w:rPr>
        <w:t>—A woman jumped into the river and ________ yesterday.</w:t>
      </w:r>
    </w:p>
    <w:p w:rsidR="00BA7C5E" w:rsidRPr="00D67F1E" w:rsidP="004C42F9">
      <w:pPr>
        <w:pStyle w:val="PlainText"/>
        <w:spacing w:line="340" w:lineRule="exact"/>
        <w:ind w:firstLine="1132" w:firstLineChars="539"/>
        <w:rPr>
          <w:rFonts w:ascii="Times New Roman" w:eastAsia="MingLiU_HKSCS" w:hAnsi="Times New Roman" w:cs="Times New Roman"/>
          <w:b/>
        </w:rPr>
      </w:pPr>
      <w:r w:rsidRPr="00D67F1E">
        <w:rPr>
          <w:rFonts w:ascii="Times New Roman" w:hAnsi="Times New Roman" w:cs="Times New Roman"/>
          <w:b/>
        </w:rPr>
        <w:t>—Oh</w:t>
      </w:r>
      <w:r w:rsidRPr="00D67F1E" w:rsidR="002B5E79">
        <w:rPr>
          <w:rFonts w:ascii="Times New Roman" w:hAnsi="Times New Roman" w:eastAsiaTheme="minorEastAsia" w:cs="Times New Roman"/>
          <w:b/>
        </w:rPr>
        <w:t xml:space="preserve">, </w:t>
      </w:r>
      <w:r w:rsidRPr="00D67F1E">
        <w:rPr>
          <w:rFonts w:ascii="Times New Roman" w:hAnsi="Times New Roman" w:cs="Times New Roman"/>
          <w:b/>
        </w:rPr>
        <w:t>I'm sorry to hear that.</w:t>
      </w:r>
    </w:p>
    <w:p w:rsidR="00E5620E" w:rsidRPr="00D67F1E" w:rsidP="00D67F1E">
      <w:pPr>
        <w:pStyle w:val="PlainText"/>
        <w:spacing w:line="340" w:lineRule="exact"/>
        <w:ind w:firstLine="1455"/>
        <w:rPr>
          <w:rFonts w:ascii="Times New Roman" w:hAnsi="Times New Roman" w:eastAsiaTheme="minorEastAsia" w:cs="Times New Roman"/>
          <w:b/>
        </w:rPr>
      </w:pPr>
      <w:r w:rsidRPr="00D67F1E">
        <w:rPr>
          <w:rFonts w:ascii="Times New Roman" w:hAnsi="Times New Roman" w:cs="Times New Roman"/>
          <w:b/>
        </w:rPr>
        <w:t>A</w:t>
      </w:r>
      <w:r w:rsidRPr="00D67F1E">
        <w:rPr>
          <w:rFonts w:ascii="Times New Roman" w:hAnsi="Times New Roman" w:eastAsiaTheme="minorEastAsia" w:cs="Times New Roman"/>
          <w:b/>
        </w:rPr>
        <w:t>.</w:t>
      </w:r>
      <w:r w:rsidRPr="00D67F1E">
        <w:rPr>
          <w:rFonts w:ascii="Times New Roman" w:hAnsi="Times New Roman" w:cs="Times New Roman"/>
          <w:b/>
        </w:rPr>
        <w:t xml:space="preserve"> </w:t>
      </w:r>
      <w:r w:rsidRPr="00D67F1E" w:rsidR="00BA7C5E">
        <w:rPr>
          <w:rFonts w:ascii="Times New Roman" w:hAnsi="Times New Roman" w:cs="Times New Roman"/>
          <w:b/>
        </w:rPr>
        <w:t xml:space="preserve">practiced  </w:t>
      </w:r>
      <w:r w:rsidRPr="00D67F1E">
        <w:rPr>
          <w:rFonts w:ascii="Times New Roman" w:hAnsi="Times New Roman" w:cs="Times New Roman"/>
          <w:b/>
        </w:rPr>
        <w:t xml:space="preserve">     </w:t>
      </w:r>
      <w:r w:rsidRPr="00D67F1E" w:rsidR="00BA7C5E">
        <w:rPr>
          <w:rFonts w:ascii="Times New Roman" w:hAnsi="Times New Roman" w:cs="Times New Roman"/>
          <w:b/>
        </w:rPr>
        <w:t>B</w:t>
      </w:r>
      <w:r w:rsidRPr="00D67F1E">
        <w:rPr>
          <w:rFonts w:ascii="Times New Roman" w:hAnsi="Times New Roman" w:cs="Times New Roman"/>
          <w:b/>
        </w:rPr>
        <w:t xml:space="preserve">. </w:t>
      </w:r>
      <w:r w:rsidRPr="00D67F1E" w:rsidR="00BA7C5E">
        <w:rPr>
          <w:rFonts w:ascii="Times New Roman" w:hAnsi="Times New Roman" w:cs="Times New Roman"/>
          <w:b/>
        </w:rPr>
        <w:t xml:space="preserve">died  </w:t>
      </w:r>
      <w:r w:rsidRPr="00D67F1E">
        <w:rPr>
          <w:rFonts w:ascii="Times New Roman" w:hAnsi="Times New Roman" w:cs="Times New Roman"/>
          <w:b/>
        </w:rPr>
        <w:t xml:space="preserve">       </w:t>
      </w:r>
      <w:r w:rsidRPr="00D67F1E" w:rsidR="00BA7C5E">
        <w:rPr>
          <w:rFonts w:ascii="Times New Roman" w:hAnsi="Times New Roman" w:cs="Times New Roman"/>
          <w:b/>
        </w:rPr>
        <w:t>C</w:t>
      </w:r>
      <w:r w:rsidRPr="00D67F1E">
        <w:rPr>
          <w:rFonts w:ascii="Times New Roman" w:hAnsi="Times New Roman" w:cs="Times New Roman"/>
          <w:b/>
        </w:rPr>
        <w:t xml:space="preserve">. </w:t>
      </w:r>
      <w:r w:rsidRPr="00D67F1E" w:rsidR="00BA7C5E">
        <w:rPr>
          <w:rFonts w:ascii="Times New Roman" w:hAnsi="Times New Roman" w:cs="Times New Roman"/>
          <w:b/>
        </w:rPr>
        <w:t xml:space="preserve">followed  </w:t>
      </w:r>
      <w:r w:rsidRPr="00D67F1E">
        <w:rPr>
          <w:rFonts w:ascii="Times New Roman" w:hAnsi="Times New Roman" w:cs="Times New Roman"/>
          <w:b/>
        </w:rPr>
        <w:t xml:space="preserve">    </w:t>
      </w:r>
      <w:r w:rsidRPr="00D67F1E" w:rsidR="00BA7C5E">
        <w:rPr>
          <w:rFonts w:ascii="Times New Roman" w:hAnsi="Times New Roman" w:cs="Times New Roman"/>
          <w:b/>
        </w:rPr>
        <w:t>D</w:t>
      </w:r>
      <w:r w:rsidRPr="00D67F1E">
        <w:rPr>
          <w:rFonts w:ascii="Times New Roman" w:hAnsi="Times New Roman" w:cs="Times New Roman"/>
          <w:b/>
        </w:rPr>
        <w:t xml:space="preserve">. </w:t>
      </w:r>
      <w:r w:rsidRPr="00D67F1E" w:rsidR="00BA7C5E">
        <w:rPr>
          <w:rFonts w:ascii="Times New Roman" w:hAnsi="Times New Roman" w:cs="Times New Roman"/>
          <w:b/>
        </w:rPr>
        <w:t>saved</w:t>
      </w:r>
    </w:p>
    <w:p w:rsidR="00BA7C5E" w:rsidRPr="00D67F1E" w:rsidP="00D67F1E">
      <w:pPr>
        <w:pStyle w:val="PlainText"/>
        <w:spacing w:line="340" w:lineRule="exact"/>
        <w:ind w:firstLine="204" w:firstLineChars="97"/>
        <w:rPr>
          <w:rFonts w:ascii="Times New Roman" w:eastAsia="MingLiU_HKSCS" w:hAnsi="Times New Roman" w:cs="Times New Roman"/>
          <w:b/>
        </w:rPr>
      </w:pPr>
      <w:r w:rsidRPr="00D67F1E">
        <w:rPr>
          <w:rFonts w:ascii="Times New Roman" w:hAnsi="Times New Roman" w:cs="Times New Roman"/>
          <w:b/>
          <w:color w:val="000000"/>
        </w:rPr>
        <w:t>（</w:t>
      </w:r>
      <w:r w:rsidRPr="00D67F1E">
        <w:rPr>
          <w:rFonts w:ascii="Times New Roman" w:hAnsi="Times New Roman" w:cs="Times New Roman"/>
          <w:b/>
          <w:color w:val="000000"/>
        </w:rPr>
        <w:t xml:space="preserve">   </w:t>
      </w:r>
      <w:r w:rsidRPr="00D67F1E">
        <w:rPr>
          <w:rFonts w:ascii="Times New Roman" w:hAnsi="Times New Roman" w:cs="Times New Roman"/>
          <w:b/>
          <w:color w:val="000000"/>
        </w:rPr>
        <w:t>）</w:t>
      </w:r>
      <w:r w:rsidRPr="00D67F1E">
        <w:rPr>
          <w:rFonts w:ascii="Times New Roman" w:hAnsi="Times New Roman" w:cs="Times New Roman"/>
          <w:b/>
        </w:rPr>
        <w:t>27</w:t>
      </w:r>
      <w:r w:rsidRPr="00D67F1E" w:rsidR="002D2218">
        <w:rPr>
          <w:rFonts w:ascii="Times New Roman" w:hAnsi="Times New Roman" w:cs="Times New Roman"/>
          <w:b/>
        </w:rPr>
        <w:t xml:space="preserve">. </w:t>
      </w:r>
      <w:r w:rsidRPr="00D67F1E">
        <w:rPr>
          <w:rFonts w:ascii="Times New Roman" w:hAnsi="Times New Roman" w:cs="Times New Roman"/>
          <w:b/>
        </w:rPr>
        <w:t>—You look so tired</w:t>
      </w:r>
      <w:r w:rsidR="00D67F1E">
        <w:rPr>
          <w:rFonts w:ascii="Times New Roman" w:hAnsi="Times New Roman" w:eastAsiaTheme="minorEastAsia" w:cs="Times New Roman" w:hint="eastAsia"/>
          <w:b/>
        </w:rPr>
        <w:t xml:space="preserve">, </w:t>
      </w:r>
      <w:r w:rsidRPr="00D67F1E">
        <w:rPr>
          <w:rFonts w:ascii="Times New Roman" w:hAnsi="Times New Roman" w:cs="Times New Roman"/>
          <w:b/>
        </w:rPr>
        <w:t>Sue.</w:t>
      </w:r>
    </w:p>
    <w:p w:rsidR="00BA7C5E" w:rsidRPr="00D67F1E" w:rsidP="004C42F9">
      <w:pPr>
        <w:pStyle w:val="PlainText"/>
        <w:spacing w:line="340" w:lineRule="exact"/>
        <w:ind w:firstLine="1235" w:firstLineChars="588"/>
        <w:rPr>
          <w:rFonts w:ascii="Times New Roman" w:eastAsia="MingLiU_HKSCS" w:hAnsi="Times New Roman" w:cs="Times New Roman"/>
          <w:b/>
        </w:rPr>
      </w:pPr>
      <w:r w:rsidRPr="00D67F1E">
        <w:rPr>
          <w:rFonts w:ascii="Times New Roman" w:hAnsi="Times New Roman" w:cs="Times New Roman"/>
          <w:b/>
        </w:rPr>
        <w:t>—I ________ slept last night.</w:t>
      </w:r>
      <w:r w:rsidRPr="00D67F1E" w:rsidR="002B5E79">
        <w:rPr>
          <w:rFonts w:ascii="Times New Roman" w:hAnsi="Times New Roman" w:cs="Times New Roman"/>
          <w:b/>
        </w:rPr>
        <w:t xml:space="preserve"> </w:t>
      </w:r>
      <w:r w:rsidRPr="00D67F1E">
        <w:rPr>
          <w:rFonts w:ascii="Times New Roman" w:hAnsi="Times New Roman" w:cs="Times New Roman"/>
          <w:b/>
        </w:rPr>
        <w:t>I feel very terrible now.</w:t>
      </w:r>
    </w:p>
    <w:p w:rsidR="00BA7C5E" w:rsidRPr="00D67F1E" w:rsidP="00D67F1E">
      <w:pPr>
        <w:pStyle w:val="PlainText"/>
        <w:spacing w:line="340" w:lineRule="exact"/>
        <w:ind w:firstLine="1455"/>
        <w:rPr>
          <w:rFonts w:ascii="Times New Roman" w:hAnsi="Times New Roman" w:eastAsiaTheme="minorEastAsia" w:cs="Times New Roman"/>
          <w:b/>
        </w:rPr>
      </w:pPr>
      <w:r w:rsidRPr="00D67F1E">
        <w:rPr>
          <w:rFonts w:ascii="Times New Roman" w:hAnsi="Times New Roman" w:cs="Times New Roman"/>
          <w:b/>
        </w:rPr>
        <w:t>A</w:t>
      </w:r>
      <w:r w:rsidRPr="00D67F1E">
        <w:rPr>
          <w:rFonts w:ascii="Times New Roman" w:hAnsi="Times New Roman" w:eastAsiaTheme="minorEastAsia" w:cs="Times New Roman"/>
          <w:b/>
        </w:rPr>
        <w:t>.</w:t>
      </w:r>
      <w:r w:rsidRPr="00D67F1E">
        <w:rPr>
          <w:rFonts w:ascii="Times New Roman" w:hAnsi="Times New Roman" w:cs="Times New Roman"/>
          <w:b/>
        </w:rPr>
        <w:t xml:space="preserve"> </w:t>
      </w:r>
      <w:r w:rsidRPr="00D67F1E">
        <w:rPr>
          <w:rFonts w:ascii="Times New Roman" w:hAnsi="Times New Roman" w:cs="Times New Roman"/>
          <w:b/>
        </w:rPr>
        <w:t xml:space="preserve">always  </w:t>
      </w:r>
      <w:r w:rsidRPr="00D67F1E">
        <w:rPr>
          <w:rFonts w:ascii="Times New Roman" w:hAnsi="Times New Roman" w:cs="Times New Roman"/>
          <w:b/>
        </w:rPr>
        <w:t xml:space="preserve">       </w:t>
      </w:r>
      <w:r w:rsidRPr="00D67F1E">
        <w:rPr>
          <w:rFonts w:ascii="Times New Roman" w:hAnsi="Times New Roman" w:cs="Times New Roman"/>
          <w:b/>
        </w:rPr>
        <w:t>B</w:t>
      </w:r>
      <w:r w:rsidRPr="00D67F1E">
        <w:rPr>
          <w:rFonts w:ascii="Times New Roman" w:hAnsi="Times New Roman" w:cs="Times New Roman"/>
          <w:b/>
        </w:rPr>
        <w:t xml:space="preserve">. </w:t>
      </w:r>
      <w:r w:rsidRPr="00D67F1E">
        <w:rPr>
          <w:rFonts w:ascii="Times New Roman" w:hAnsi="Times New Roman" w:cs="Times New Roman"/>
          <w:b/>
        </w:rPr>
        <w:t xml:space="preserve">ever  </w:t>
      </w:r>
      <w:r w:rsidRPr="00D67F1E">
        <w:rPr>
          <w:rFonts w:ascii="Times New Roman" w:hAnsi="Times New Roman" w:cs="Times New Roman"/>
          <w:b/>
        </w:rPr>
        <w:t xml:space="preserve">       </w:t>
      </w:r>
      <w:r w:rsidRPr="00D67F1E">
        <w:rPr>
          <w:rFonts w:ascii="Times New Roman" w:hAnsi="Times New Roman" w:cs="Times New Roman"/>
          <w:b/>
        </w:rPr>
        <w:t>C</w:t>
      </w:r>
      <w:r w:rsidRPr="00D67F1E">
        <w:rPr>
          <w:rFonts w:ascii="Times New Roman" w:hAnsi="Times New Roman" w:cs="Times New Roman"/>
          <w:b/>
        </w:rPr>
        <w:t xml:space="preserve">. </w:t>
      </w:r>
      <w:r w:rsidRPr="00D67F1E">
        <w:rPr>
          <w:rFonts w:ascii="Times New Roman" w:hAnsi="Times New Roman" w:cs="Times New Roman"/>
          <w:b/>
        </w:rPr>
        <w:t xml:space="preserve">hardly </w:t>
      </w:r>
      <w:r w:rsidRPr="00D67F1E">
        <w:rPr>
          <w:rFonts w:ascii="Times New Roman" w:hAnsi="Times New Roman" w:cs="Times New Roman"/>
          <w:b/>
        </w:rPr>
        <w:t xml:space="preserve">      </w:t>
      </w:r>
      <w:r w:rsidRPr="00D67F1E">
        <w:rPr>
          <w:rFonts w:ascii="Times New Roman" w:hAnsi="Times New Roman" w:cs="Times New Roman"/>
          <w:b/>
        </w:rPr>
        <w:t xml:space="preserve"> D</w:t>
      </w:r>
      <w:r w:rsidRPr="00D67F1E">
        <w:rPr>
          <w:rFonts w:ascii="Times New Roman" w:hAnsi="Times New Roman" w:cs="Times New Roman"/>
          <w:b/>
        </w:rPr>
        <w:t xml:space="preserve">. </w:t>
      </w:r>
      <w:r w:rsidRPr="00D67F1E">
        <w:rPr>
          <w:rFonts w:ascii="Times New Roman" w:hAnsi="Times New Roman" w:cs="Times New Roman"/>
          <w:b/>
        </w:rPr>
        <w:t>usually</w:t>
      </w:r>
    </w:p>
    <w:p w:rsidR="003B13B1" w:rsidRPr="003B13B1" w:rsidP="003B13B1">
      <w:pPr>
        <w:pStyle w:val="PlainText"/>
        <w:spacing w:line="340" w:lineRule="exact"/>
        <w:ind w:left="1079" w:hanging="823" w:leftChars="122" w:hangingChars="392"/>
        <w:rPr>
          <w:rFonts w:ascii="Times New Roman" w:eastAsia="MingLiU_HKSCS" w:hAnsi="Times New Roman" w:cs="Times New Roman"/>
          <w:b/>
        </w:rPr>
      </w:pPr>
      <w:r w:rsidRPr="00D67F1E">
        <w:rPr>
          <w:rFonts w:ascii="Times New Roman" w:hAnsi="Times New Roman" w:cs="Times New Roman"/>
          <w:b/>
          <w:color w:val="000000"/>
        </w:rPr>
        <w:t>（</w:t>
      </w:r>
      <w:r w:rsidRPr="00D67F1E">
        <w:rPr>
          <w:rFonts w:ascii="Times New Roman" w:hAnsi="Times New Roman" w:cs="Times New Roman"/>
          <w:b/>
          <w:color w:val="000000"/>
        </w:rPr>
        <w:t xml:space="preserve">   </w:t>
      </w:r>
      <w:r w:rsidRPr="00D67F1E">
        <w:rPr>
          <w:rFonts w:ascii="Times New Roman" w:hAnsi="Times New Roman" w:cs="Times New Roman"/>
          <w:b/>
          <w:color w:val="000000"/>
        </w:rPr>
        <w:t>）</w:t>
      </w:r>
      <w:r w:rsidRPr="00D67F1E">
        <w:rPr>
          <w:rFonts w:ascii="Times New Roman" w:hAnsi="Times New Roman" w:cs="Times New Roman"/>
          <w:b/>
        </w:rPr>
        <w:t>28</w:t>
      </w:r>
      <w:r w:rsidRPr="00D67F1E" w:rsidR="002D2218">
        <w:rPr>
          <w:rFonts w:ascii="Times New Roman" w:hAnsi="Times New Roman" w:cs="Times New Roman"/>
          <w:b/>
        </w:rPr>
        <w:t xml:space="preserve">. </w:t>
      </w:r>
      <w:r w:rsidRPr="003B13B1">
        <w:rPr>
          <w:rFonts w:ascii="Times New Roman" w:hAnsi="Times New Roman" w:cs="Times New Roman"/>
          <w:b/>
        </w:rPr>
        <w:t>—I'll have to get in ________ the window because I left my keys in the classroom.</w:t>
      </w:r>
    </w:p>
    <w:p w:rsidR="003B13B1" w:rsidRPr="003B13B1" w:rsidP="003B13B1">
      <w:pPr>
        <w:pStyle w:val="PlainText"/>
        <w:spacing w:line="340" w:lineRule="exact"/>
        <w:ind w:firstLine="1346" w:firstLineChars="641"/>
        <w:rPr>
          <w:rFonts w:ascii="Times New Roman" w:eastAsia="MingLiU_HKSCS" w:hAnsi="Times New Roman" w:cs="Times New Roman"/>
          <w:b/>
        </w:rPr>
      </w:pPr>
      <w:r w:rsidRPr="003B13B1">
        <w:rPr>
          <w:rFonts w:ascii="Times New Roman" w:hAnsi="Times New Roman" w:cs="Times New Roman"/>
          <w:b/>
        </w:rPr>
        <w:t>—I think you should wait for your parents to come back.</w:t>
      </w:r>
    </w:p>
    <w:p w:rsidR="00501DBF" w:rsidRPr="003B13B1" w:rsidP="003B13B1">
      <w:pPr>
        <w:pStyle w:val="PlainText"/>
        <w:spacing w:line="340" w:lineRule="exact"/>
        <w:ind w:firstLine="1552" w:firstLineChars="739"/>
        <w:rPr>
          <w:rFonts w:ascii="Times New Roman" w:hAnsi="Times New Roman" w:eastAsiaTheme="minorEastAsia" w:cs="Times New Roman"/>
          <w:b/>
        </w:rPr>
      </w:pPr>
      <w:r w:rsidRPr="003B13B1">
        <w:rPr>
          <w:rFonts w:ascii="Times New Roman" w:hAnsi="Times New Roman" w:cs="Times New Roman"/>
          <w:b/>
        </w:rPr>
        <w:t>A</w:t>
      </w:r>
      <w:r>
        <w:rPr>
          <w:rFonts w:ascii="Times New Roman" w:hAnsi="Times New Roman" w:eastAsiaTheme="minorEastAsia" w:cs="Times New Roman" w:hint="eastAsia"/>
          <w:b/>
        </w:rPr>
        <w:t xml:space="preserve">. </w:t>
      </w:r>
      <w:r w:rsidRPr="003B13B1">
        <w:rPr>
          <w:rFonts w:ascii="Times New Roman" w:hAnsi="Times New Roman" w:cs="Times New Roman"/>
          <w:b/>
        </w:rPr>
        <w:t xml:space="preserve">across  </w:t>
      </w:r>
      <w:r>
        <w:rPr>
          <w:rFonts w:ascii="Times New Roman" w:hAnsi="Times New Roman" w:cs="Times New Roman" w:hint="eastAsia"/>
          <w:b/>
        </w:rPr>
        <w:t xml:space="preserve">       </w:t>
      </w:r>
      <w:r w:rsidRPr="003B13B1">
        <w:rPr>
          <w:rFonts w:ascii="Times New Roman" w:hAnsi="Times New Roman" w:cs="Times New Roman"/>
          <w:b/>
        </w:rPr>
        <w:t>B</w:t>
      </w:r>
      <w:r>
        <w:rPr>
          <w:rFonts w:ascii="Times New Roman" w:hAnsi="Times New Roman" w:cs="Times New Roman" w:hint="eastAsia"/>
          <w:b/>
        </w:rPr>
        <w:t xml:space="preserve">. </w:t>
      </w:r>
      <w:r w:rsidRPr="003B13B1">
        <w:rPr>
          <w:rFonts w:ascii="Times New Roman" w:hAnsi="Times New Roman" w:cs="Times New Roman"/>
          <w:b/>
        </w:rPr>
        <w:t xml:space="preserve">over  </w:t>
      </w:r>
      <w:r>
        <w:rPr>
          <w:rFonts w:ascii="Times New Roman" w:hAnsi="Times New Roman" w:cs="Times New Roman" w:hint="eastAsia"/>
          <w:b/>
        </w:rPr>
        <w:t xml:space="preserve">       </w:t>
      </w:r>
      <w:r w:rsidRPr="003B13B1">
        <w:rPr>
          <w:rFonts w:ascii="Times New Roman" w:hAnsi="Times New Roman" w:cs="Times New Roman"/>
          <w:b/>
        </w:rPr>
        <w:t>C</w:t>
      </w:r>
      <w:r>
        <w:rPr>
          <w:rFonts w:ascii="Times New Roman" w:hAnsi="Times New Roman" w:cs="Times New Roman" w:hint="eastAsia"/>
          <w:b/>
        </w:rPr>
        <w:t xml:space="preserve">. </w:t>
      </w:r>
      <w:r w:rsidRPr="003B13B1">
        <w:rPr>
          <w:rFonts w:ascii="Times New Roman" w:hAnsi="Times New Roman" w:cs="Times New Roman"/>
          <w:b/>
        </w:rPr>
        <w:t xml:space="preserve">below  </w:t>
      </w:r>
      <w:r>
        <w:rPr>
          <w:rFonts w:ascii="Times New Roman" w:hAnsi="Times New Roman" w:cs="Times New Roman" w:hint="eastAsia"/>
          <w:b/>
        </w:rPr>
        <w:t xml:space="preserve">      </w:t>
      </w:r>
      <w:r w:rsidRPr="003B13B1">
        <w:rPr>
          <w:rFonts w:ascii="Times New Roman" w:hAnsi="Times New Roman" w:cs="Times New Roman"/>
          <w:b/>
        </w:rPr>
        <w:t>D</w:t>
      </w:r>
      <w:r>
        <w:rPr>
          <w:rFonts w:ascii="Times New Roman" w:hAnsi="Times New Roman" w:cs="Times New Roman" w:hint="eastAsia"/>
          <w:b/>
        </w:rPr>
        <w:t xml:space="preserve">. </w:t>
      </w:r>
      <w:r w:rsidRPr="003B13B1">
        <w:rPr>
          <w:rFonts w:ascii="Times New Roman" w:hAnsi="Times New Roman" w:cs="Times New Roman"/>
          <w:b/>
        </w:rPr>
        <w:t>through</w:t>
      </w:r>
    </w:p>
    <w:p w:rsidR="00501DBF" w:rsidRPr="00D67F1E" w:rsidP="00D67F1E">
      <w:pPr>
        <w:pStyle w:val="PlainText"/>
        <w:tabs>
          <w:tab w:val="left" w:pos="2835"/>
          <w:tab w:val="left" w:pos="4678"/>
          <w:tab w:val="left" w:pos="6521"/>
        </w:tabs>
        <w:spacing w:line="340" w:lineRule="exact"/>
        <w:ind w:firstLine="206" w:firstLineChars="98"/>
        <w:jc w:val="left"/>
        <w:rPr>
          <w:rFonts w:ascii="Times New Roman" w:eastAsia="黑体" w:hAnsi="Times New Roman" w:cs="Times New Roman"/>
          <w:b/>
        </w:rPr>
      </w:pPr>
      <w:r w:rsidRPr="00D67F1E">
        <w:rPr>
          <w:rFonts w:ascii="Times New Roman" w:hAnsi="Times New Roman" w:cs="Times New Roman"/>
          <w:b/>
          <w:color w:val="000000"/>
        </w:rPr>
        <w:t>（</w:t>
      </w:r>
      <w:r w:rsidRPr="00D67F1E">
        <w:rPr>
          <w:rFonts w:ascii="Times New Roman" w:hAnsi="Times New Roman" w:cs="Times New Roman"/>
          <w:b/>
          <w:color w:val="000000"/>
        </w:rPr>
        <w:t xml:space="preserve">   </w:t>
      </w:r>
      <w:r w:rsidRPr="00D67F1E">
        <w:rPr>
          <w:rFonts w:ascii="Times New Roman" w:hAnsi="Times New Roman" w:cs="Times New Roman"/>
          <w:b/>
          <w:color w:val="000000"/>
        </w:rPr>
        <w:t>）</w:t>
      </w:r>
      <w:r w:rsidRPr="00D67F1E">
        <w:rPr>
          <w:rFonts w:ascii="Times New Roman" w:hAnsi="Times New Roman" w:cs="Times New Roman"/>
          <w:b/>
        </w:rPr>
        <w:t>29</w:t>
      </w:r>
      <w:r w:rsidRPr="00D67F1E" w:rsidR="002D2218">
        <w:rPr>
          <w:rFonts w:ascii="Times New Roman" w:hAnsi="Times New Roman" w:cs="Times New Roman"/>
          <w:b/>
        </w:rPr>
        <w:t>.</w:t>
      </w:r>
      <w:r w:rsidRPr="00D67F1E">
        <w:rPr>
          <w:rFonts w:ascii="Times New Roman" w:eastAsia="黑体" w:hAnsi="Times New Roman" w:cs="Times New Roman"/>
          <w:b/>
        </w:rPr>
        <w:t xml:space="preserve"> —Linda can't play soccer at all. </w:t>
      </w:r>
    </w:p>
    <w:p w:rsidR="00501DBF" w:rsidRPr="00D67F1E" w:rsidP="00D67F1E">
      <w:pPr>
        <w:pStyle w:val="PlainText"/>
        <w:tabs>
          <w:tab w:val="left" w:pos="2835"/>
          <w:tab w:val="left" w:pos="4678"/>
          <w:tab w:val="left" w:pos="6521"/>
        </w:tabs>
        <w:spacing w:line="340" w:lineRule="exact"/>
        <w:ind w:firstLine="1279" w:firstLineChars="609"/>
        <w:jc w:val="left"/>
        <w:rPr>
          <w:rFonts w:ascii="Times New Roman" w:eastAsia="黑体" w:hAnsi="Times New Roman" w:cs="Times New Roman"/>
          <w:b/>
        </w:rPr>
      </w:pPr>
      <w:r w:rsidRPr="00D67F1E">
        <w:rPr>
          <w:rFonts w:ascii="Times New Roman" w:eastAsia="黑体" w:hAnsi="Times New Roman" w:cs="Times New Roman"/>
          <w:b/>
        </w:rPr>
        <w:t xml:space="preserve">—____ Soccer is her favorite sport. </w:t>
      </w:r>
    </w:p>
    <w:p w:rsidR="00501DBF" w:rsidRPr="00D67F1E" w:rsidP="00D67F1E">
      <w:pPr>
        <w:pStyle w:val="PlainText"/>
        <w:tabs>
          <w:tab w:val="left" w:pos="2835"/>
          <w:tab w:val="left" w:pos="4678"/>
          <w:tab w:val="left" w:pos="6420"/>
        </w:tabs>
        <w:spacing w:line="340" w:lineRule="exact"/>
        <w:ind w:firstLine="1485" w:firstLineChars="707"/>
        <w:jc w:val="left"/>
        <w:rPr>
          <w:rFonts w:ascii="Times New Roman" w:eastAsia="黑体" w:hAnsi="Times New Roman" w:cs="Times New Roman"/>
          <w:b/>
        </w:rPr>
      </w:pPr>
      <w:r w:rsidRPr="00D67F1E">
        <w:rPr>
          <w:rFonts w:ascii="Times New Roman" w:eastAsia="黑体" w:hAnsi="Times New Roman" w:cs="Times New Roman"/>
          <w:b/>
        </w:rPr>
        <w:t xml:space="preserve">A. Good luck!    </w:t>
      </w:r>
      <w:r w:rsidRPr="00D67F1E">
        <w:rPr>
          <w:rFonts w:ascii="Times New Roman" w:eastAsia="黑体" w:hAnsi="Times New Roman" w:cs="Times New Roman"/>
          <w:b/>
        </w:rPr>
        <w:t xml:space="preserve">B. I'd love to. </w:t>
      </w:r>
      <w:r w:rsidRPr="00D67F1E">
        <w:rPr>
          <w:rFonts w:ascii="Times New Roman" w:eastAsia="黑体" w:hAnsi="Times New Roman" w:cs="Times New Roman"/>
          <w:b/>
        </w:rPr>
        <w:t xml:space="preserve">   </w:t>
      </w:r>
      <w:r w:rsidRPr="00D67F1E">
        <w:rPr>
          <w:rFonts w:ascii="Times New Roman" w:eastAsia="黑体" w:hAnsi="Times New Roman" w:cs="Times New Roman"/>
          <w:b/>
        </w:rPr>
        <w:t>C</w:t>
      </w:r>
      <w:r w:rsidRPr="00D67F1E">
        <w:rPr>
          <w:rFonts w:ascii="Times New Roman" w:eastAsia="黑体" w:hAnsi="Times New Roman" w:cs="Times New Roman"/>
          <w:b/>
        </w:rPr>
        <w:t xml:space="preserve">. How come?  </w:t>
      </w:r>
      <w:r w:rsidRPr="00D67F1E">
        <w:rPr>
          <w:rFonts w:ascii="Times New Roman" w:eastAsia="黑体" w:hAnsi="Times New Roman" w:cs="Times New Roman"/>
          <w:b/>
        </w:rPr>
        <w:tab/>
      </w:r>
      <w:r w:rsidRPr="00D67F1E">
        <w:rPr>
          <w:rFonts w:ascii="Times New Roman" w:eastAsia="黑体" w:hAnsi="Times New Roman" w:cs="Times New Roman"/>
          <w:b/>
        </w:rPr>
        <w:t xml:space="preserve">D. That's right. </w:t>
      </w:r>
    </w:p>
    <w:p w:rsidR="00BA7C5E" w:rsidRPr="00D67F1E" w:rsidP="00D67F1E">
      <w:pPr>
        <w:pStyle w:val="PlainText"/>
        <w:spacing w:line="340" w:lineRule="exact"/>
        <w:ind w:firstLine="206" w:firstLineChars="98"/>
        <w:rPr>
          <w:rFonts w:ascii="Times New Roman" w:eastAsia="MingLiU_HKSCS" w:hAnsi="Times New Roman" w:cs="Times New Roman"/>
          <w:b/>
        </w:rPr>
      </w:pPr>
      <w:r w:rsidRPr="00D67F1E">
        <w:rPr>
          <w:rFonts w:ascii="Times New Roman" w:hAnsi="Times New Roman" w:cs="Times New Roman"/>
          <w:b/>
          <w:color w:val="000000"/>
        </w:rPr>
        <w:t>（</w:t>
      </w:r>
      <w:r w:rsidRPr="00D67F1E">
        <w:rPr>
          <w:rFonts w:ascii="Times New Roman" w:hAnsi="Times New Roman" w:cs="Times New Roman"/>
          <w:b/>
          <w:color w:val="000000"/>
        </w:rPr>
        <w:t xml:space="preserve">   </w:t>
      </w:r>
      <w:r w:rsidRPr="00D67F1E">
        <w:rPr>
          <w:rFonts w:ascii="Times New Roman" w:hAnsi="Times New Roman" w:cs="Times New Roman"/>
          <w:b/>
          <w:color w:val="000000"/>
        </w:rPr>
        <w:t>）</w:t>
      </w:r>
      <w:r w:rsidRPr="00D67F1E">
        <w:rPr>
          <w:rFonts w:ascii="Times New Roman" w:hAnsi="Times New Roman" w:cs="Times New Roman"/>
          <w:b/>
        </w:rPr>
        <w:t>30</w:t>
      </w:r>
      <w:r w:rsidRPr="00D67F1E" w:rsidR="002D2218">
        <w:rPr>
          <w:rFonts w:ascii="Times New Roman" w:hAnsi="Times New Roman" w:cs="Times New Roman"/>
          <w:b/>
        </w:rPr>
        <w:t>.</w:t>
      </w:r>
      <w:r w:rsidRPr="00D67F1E" w:rsidR="00793D53">
        <w:rPr>
          <w:rFonts w:ascii="Times New Roman" w:hAnsi="Times New Roman" w:cs="Times New Roman"/>
          <w:b/>
        </w:rPr>
        <w:t xml:space="preserve"> </w:t>
      </w:r>
      <w:r w:rsidRPr="00D67F1E">
        <w:rPr>
          <w:rFonts w:ascii="Times New Roman" w:hAnsi="Times New Roman" w:cs="Times New Roman"/>
          <w:b/>
        </w:rPr>
        <w:t>—________</w:t>
      </w:r>
      <w:r w:rsidRPr="00D67F1E" w:rsidR="002B5E79">
        <w:rPr>
          <w:rFonts w:ascii="Times New Roman" w:hAnsi="Times New Roman" w:cs="Times New Roman"/>
          <w:b/>
        </w:rPr>
        <w:t>?</w:t>
      </w:r>
      <w:r w:rsidRPr="00D67F1E" w:rsidR="002B5E79">
        <w:rPr>
          <w:rFonts w:ascii="Times New Roman" w:hAnsi="Times New Roman" w:eastAsiaTheme="minorEastAsia" w:cs="Times New Roman"/>
          <w:b/>
        </w:rPr>
        <w:t xml:space="preserve">          </w:t>
      </w:r>
      <w:r w:rsidRPr="00D67F1E">
        <w:rPr>
          <w:rFonts w:ascii="Times New Roman" w:hAnsi="Times New Roman" w:cs="Times New Roman"/>
          <w:b/>
        </w:rPr>
        <w:t>—Once.</w:t>
      </w:r>
    </w:p>
    <w:p w:rsidR="00BA7C5E" w:rsidRPr="00D67F1E" w:rsidP="00D67F1E">
      <w:pPr>
        <w:pStyle w:val="PlainText"/>
        <w:spacing w:line="340" w:lineRule="exact"/>
        <w:ind w:firstLine="1449" w:firstLineChars="690"/>
        <w:rPr>
          <w:rFonts w:ascii="Times New Roman" w:eastAsia="MingLiU_HKSCS" w:hAnsi="Times New Roman" w:cs="Times New Roman"/>
          <w:b/>
        </w:rPr>
      </w:pPr>
      <w:r w:rsidRPr="00D67F1E">
        <w:rPr>
          <w:rFonts w:ascii="Times New Roman" w:hAnsi="Times New Roman" w:cs="Times New Roman"/>
          <w:b/>
        </w:rPr>
        <w:t>A</w:t>
      </w:r>
      <w:r w:rsidRPr="00D67F1E" w:rsidR="002B5E79">
        <w:rPr>
          <w:rFonts w:ascii="Times New Roman" w:hAnsi="Times New Roman" w:eastAsiaTheme="minorEastAsia" w:cs="Times New Roman"/>
          <w:b/>
        </w:rPr>
        <w:t xml:space="preserve">. </w:t>
      </w:r>
      <w:r w:rsidRPr="00D67F1E">
        <w:rPr>
          <w:rFonts w:ascii="Times New Roman" w:hAnsi="Times New Roman" w:cs="Times New Roman"/>
          <w:b/>
        </w:rPr>
        <w:t>What do you think of junk food</w:t>
      </w:r>
    </w:p>
    <w:p w:rsidR="00BA7C5E" w:rsidRPr="00D67F1E" w:rsidP="00D67F1E">
      <w:pPr>
        <w:pStyle w:val="PlainText"/>
        <w:spacing w:line="340" w:lineRule="exact"/>
        <w:ind w:firstLine="1449" w:firstLineChars="690"/>
        <w:rPr>
          <w:rFonts w:ascii="Times New Roman" w:eastAsia="MingLiU_HKSCS" w:hAnsi="Times New Roman" w:cs="Times New Roman"/>
          <w:b/>
        </w:rPr>
      </w:pPr>
      <w:r w:rsidRPr="00D67F1E">
        <w:rPr>
          <w:rFonts w:ascii="Times New Roman" w:hAnsi="Times New Roman" w:cs="Times New Roman"/>
          <w:b/>
        </w:rPr>
        <w:t>B</w:t>
      </w:r>
      <w:r w:rsidRPr="00D67F1E" w:rsidR="002B5E79">
        <w:rPr>
          <w:rFonts w:ascii="Times New Roman" w:hAnsi="Times New Roman" w:eastAsiaTheme="minorEastAsia" w:cs="Times New Roman"/>
          <w:b/>
        </w:rPr>
        <w:t xml:space="preserve">. </w:t>
      </w:r>
      <w:r w:rsidRPr="00D67F1E">
        <w:rPr>
          <w:rFonts w:ascii="Times New Roman" w:hAnsi="Times New Roman" w:cs="Times New Roman"/>
          <w:b/>
        </w:rPr>
        <w:t>How many times do you eat junk food a month</w:t>
      </w:r>
    </w:p>
    <w:p w:rsidR="00BA7C5E" w:rsidRPr="00D67F1E" w:rsidP="00D67F1E">
      <w:pPr>
        <w:pStyle w:val="PlainText"/>
        <w:spacing w:line="340" w:lineRule="exact"/>
        <w:ind w:firstLine="1449" w:firstLineChars="690"/>
        <w:rPr>
          <w:rFonts w:ascii="Times New Roman" w:eastAsia="MingLiU_HKSCS" w:hAnsi="Times New Roman" w:cs="Times New Roman"/>
          <w:b/>
        </w:rPr>
      </w:pPr>
      <w:r w:rsidRPr="00D67F1E">
        <w:rPr>
          <w:rFonts w:ascii="Times New Roman" w:hAnsi="Times New Roman" w:cs="Times New Roman"/>
          <w:b/>
        </w:rPr>
        <w:t>C</w:t>
      </w:r>
      <w:r w:rsidRPr="00D67F1E" w:rsidR="002B5E79">
        <w:rPr>
          <w:rFonts w:ascii="Times New Roman" w:hAnsi="Times New Roman" w:eastAsiaTheme="minorEastAsia" w:cs="Times New Roman"/>
          <w:b/>
        </w:rPr>
        <w:t xml:space="preserve">. </w:t>
      </w:r>
      <w:r w:rsidRPr="00D67F1E">
        <w:rPr>
          <w:rFonts w:ascii="Times New Roman" w:hAnsi="Times New Roman" w:cs="Times New Roman"/>
          <w:b/>
        </w:rPr>
        <w:t>How much do you pay for the junk food</w:t>
      </w:r>
    </w:p>
    <w:p w:rsidR="00793D53" w:rsidRPr="00D67F1E" w:rsidP="00D67F1E">
      <w:pPr>
        <w:pStyle w:val="PlainText"/>
        <w:spacing w:line="340" w:lineRule="exact"/>
        <w:ind w:firstLine="1449" w:firstLineChars="690"/>
        <w:rPr>
          <w:rFonts w:ascii="Times New Roman" w:hAnsi="Times New Roman" w:eastAsiaTheme="minorEastAsia" w:cs="Times New Roman"/>
          <w:b/>
        </w:rPr>
      </w:pPr>
      <w:r w:rsidRPr="00D67F1E">
        <w:rPr>
          <w:rFonts w:ascii="Times New Roman" w:hAnsi="Times New Roman" w:cs="Times New Roman"/>
          <w:b/>
        </w:rPr>
        <w:t>D</w:t>
      </w:r>
      <w:r w:rsidRPr="00D67F1E" w:rsidR="002B5E79">
        <w:rPr>
          <w:rFonts w:ascii="Times New Roman" w:hAnsi="Times New Roman" w:eastAsiaTheme="minorEastAsia" w:cs="Times New Roman"/>
          <w:b/>
        </w:rPr>
        <w:t xml:space="preserve">. </w:t>
      </w:r>
      <w:r w:rsidRPr="00D67F1E">
        <w:rPr>
          <w:rFonts w:ascii="Times New Roman" w:hAnsi="Times New Roman" w:cs="Times New Roman"/>
          <w:b/>
        </w:rPr>
        <w:t>How often do you eat junk food</w:t>
      </w:r>
    </w:p>
    <w:p w:rsidR="001B6FB7" w:rsidRPr="00557C59" w:rsidP="002166A9">
      <w:pPr>
        <w:spacing w:line="300" w:lineRule="exact"/>
        <w:ind w:firstLine="206" w:firstLineChars="98"/>
        <w:rPr>
          <w:rFonts w:ascii="方正书宋简体" w:eastAsia="方正书宋简体"/>
          <w:b/>
          <w:bCs/>
          <w:szCs w:val="21"/>
        </w:rPr>
      </w:pPr>
      <w:r w:rsidRPr="00557C59">
        <w:rPr>
          <w:rFonts w:ascii="方正书宋简体" w:eastAsia="方正书宋简体" w:hint="eastAsia"/>
          <w:b/>
          <w:bCs/>
          <w:szCs w:val="21"/>
        </w:rPr>
        <w:t>第二节：</w:t>
      </w:r>
      <w:r w:rsidRPr="00557C59" w:rsidR="00A908BB">
        <w:rPr>
          <w:rFonts w:ascii="方正书宋简体" w:eastAsia="方正书宋简体" w:hint="eastAsia"/>
          <w:b/>
          <w:bCs/>
          <w:szCs w:val="21"/>
        </w:rPr>
        <w:t xml:space="preserve">完形填空  </w:t>
      </w:r>
      <w:r w:rsidRPr="00557C59">
        <w:rPr>
          <w:rFonts w:ascii="方正书宋简体" w:eastAsia="方正书宋简体" w:hint="eastAsia"/>
          <w:b/>
          <w:bCs/>
          <w:szCs w:val="21"/>
        </w:rPr>
        <w:t>（</w:t>
      </w:r>
      <w:r w:rsidRPr="00557C59" w:rsidR="00695297">
        <w:rPr>
          <w:rFonts w:ascii="方正书宋简体" w:eastAsia="方正书宋简体" w:hint="eastAsia"/>
          <w:b/>
          <w:bCs/>
          <w:szCs w:val="21"/>
        </w:rPr>
        <w:t>20</w:t>
      </w:r>
      <w:r w:rsidRPr="00557C59">
        <w:rPr>
          <w:rFonts w:ascii="方正书宋简体" w:eastAsia="方正书宋简体" w:hint="eastAsia"/>
          <w:b/>
          <w:bCs/>
          <w:szCs w:val="21"/>
        </w:rPr>
        <w:t>分）</w:t>
      </w:r>
    </w:p>
    <w:p w:rsidR="00D10BAF" w:rsidRPr="00557C59" w:rsidP="002166A9">
      <w:pPr>
        <w:spacing w:line="300" w:lineRule="exact"/>
        <w:ind w:firstLine="720" w:firstLineChars="343"/>
        <w:rPr>
          <w:rFonts w:ascii="方正书宋简体" w:eastAsia="方正书宋简体"/>
          <w:b/>
          <w:bCs/>
          <w:szCs w:val="21"/>
        </w:rPr>
      </w:pPr>
      <w:r w:rsidRPr="00557C59">
        <w:rPr>
          <w:rFonts w:ascii="方正书宋简体" w:eastAsia="方正书宋简体" w:hint="eastAsia"/>
          <w:b/>
          <w:bCs/>
          <w:szCs w:val="21"/>
        </w:rPr>
        <w:t xml:space="preserve"> 通读下面的短文，掌握其大意，然后在各小题</w:t>
      </w:r>
      <w:r w:rsidRPr="00557C59" w:rsidR="001B6FB7">
        <w:rPr>
          <w:rFonts w:ascii="方正书宋简体" w:eastAsia="方正书宋简体" w:hint="eastAsia"/>
          <w:b/>
          <w:bCs/>
          <w:szCs w:val="21"/>
        </w:rPr>
        <w:t>所给的四个选项中，选出一个最佳选项，并将答案写在题前的括号内。</w:t>
      </w:r>
    </w:p>
    <w:p w:rsidR="002C6D1F" w:rsidRPr="00DB55F6" w:rsidP="00557C59">
      <w:pPr>
        <w:pStyle w:val="PlainText"/>
        <w:spacing w:line="300" w:lineRule="exact"/>
        <w:ind w:firstLine="514" w:firstLineChars="245"/>
        <w:rPr>
          <w:rFonts w:ascii="Times New Roman" w:hAnsi="Times New Roman" w:cs="Times New Roman"/>
          <w:b/>
        </w:rPr>
      </w:pPr>
      <w:r w:rsidRPr="00DB55F6">
        <w:rPr>
          <w:rFonts w:ascii="Times New Roman" w:hAnsi="Times New Roman" w:cs="Times New Roman"/>
          <w:b/>
        </w:rPr>
        <w:t>To keep healthy</w:t>
      </w:r>
      <w:r w:rsidR="00DB55F6">
        <w:rPr>
          <w:rFonts w:ascii="Times New Roman" w:hAnsi="Times New Roman" w:cs="Times New Roman" w:hint="eastAsia"/>
          <w:b/>
        </w:rPr>
        <w:t xml:space="preserve">, </w:t>
      </w:r>
      <w:r w:rsidRPr="00DB55F6">
        <w:rPr>
          <w:rFonts w:ascii="Times New Roman" w:hAnsi="Times New Roman" w:cs="Times New Roman"/>
          <w:b/>
        </w:rPr>
        <w:t>we must sleep well.</w:t>
      </w:r>
      <w:r w:rsidRPr="00DB55F6">
        <w:rPr>
          <w:rFonts w:ascii="Times New Roman" w:hAnsi="Times New Roman" w:cs="Times New Roman"/>
          <w:b/>
          <w:u w:val="single"/>
        </w:rPr>
        <w:t>　</w:t>
      </w:r>
      <w:r w:rsidR="00DB55F6">
        <w:rPr>
          <w:rFonts w:ascii="Times New Roman" w:hAnsi="Times New Roman" w:cs="Times New Roman" w:hint="eastAsia"/>
          <w:b/>
          <w:u w:val="single"/>
        </w:rPr>
        <w:t>31</w:t>
      </w:r>
      <w:r w:rsidRPr="00DB55F6">
        <w:rPr>
          <w:rFonts w:ascii="Times New Roman" w:hAnsi="Times New Roman" w:cs="Times New Roman"/>
          <w:b/>
          <w:u w:val="single"/>
        </w:rPr>
        <w:t>　</w:t>
      </w:r>
      <w:r w:rsidRPr="00DB55F6">
        <w:rPr>
          <w:rFonts w:ascii="Times New Roman" w:hAnsi="Times New Roman" w:cs="Times New Roman"/>
          <w:b/>
        </w:rPr>
        <w:t xml:space="preserve"> is your sleep these days</w:t>
      </w:r>
      <w:r w:rsidR="00DB55F6">
        <w:rPr>
          <w:rFonts w:ascii="Times New Roman" w:hAnsi="Times New Roman" w:cs="Times New Roman" w:hint="eastAsia"/>
          <w:b/>
        </w:rPr>
        <w:t>?</w:t>
      </w:r>
    </w:p>
    <w:p w:rsidR="002C6D1F" w:rsidRPr="00DB55F6" w:rsidP="00557C59">
      <w:pPr>
        <w:pStyle w:val="PlainText"/>
        <w:spacing w:line="300" w:lineRule="exact"/>
        <w:ind w:firstLine="514" w:firstLineChars="245"/>
        <w:rPr>
          <w:rFonts w:ascii="Times New Roman" w:hAnsi="Times New Roman" w:cs="Times New Roman"/>
          <w:b/>
        </w:rPr>
      </w:pPr>
      <w:r w:rsidRPr="00DB55F6">
        <w:rPr>
          <w:rFonts w:ascii="Times New Roman" w:hAnsi="Times New Roman" w:cs="Times New Roman"/>
          <w:b/>
        </w:rPr>
        <w:t xml:space="preserve">The Chinese Medical Doctor Association asked 8,200 people in China about their </w:t>
      </w:r>
      <w:r w:rsidRPr="00DB55F6">
        <w:rPr>
          <w:rFonts w:ascii="Times New Roman" w:hAnsi="Times New Roman" w:cs="Times New Roman"/>
          <w:b/>
          <w:u w:val="single"/>
        </w:rPr>
        <w:t>　</w:t>
      </w:r>
      <w:r w:rsidR="00DB55F6">
        <w:rPr>
          <w:rFonts w:ascii="Times New Roman" w:hAnsi="Times New Roman" w:cs="Times New Roman" w:hint="eastAsia"/>
          <w:b/>
          <w:u w:val="single"/>
        </w:rPr>
        <w:t>32</w:t>
      </w:r>
      <w:r w:rsidRPr="00DB55F6">
        <w:rPr>
          <w:rFonts w:ascii="Times New Roman" w:hAnsi="Times New Roman" w:cs="Times New Roman"/>
          <w:b/>
          <w:u w:val="single"/>
        </w:rPr>
        <w:t>　</w:t>
      </w:r>
      <w:r w:rsidRPr="00DB55F6">
        <w:rPr>
          <w:rFonts w:ascii="Times New Roman" w:hAnsi="Times New Roman" w:cs="Times New Roman"/>
          <w:b/>
        </w:rPr>
        <w:t xml:space="preserve">.More than 36.3 percent of </w:t>
      </w:r>
      <w:r w:rsidRPr="00DB55F6">
        <w:rPr>
          <w:rFonts w:ascii="Times New Roman" w:hAnsi="Times New Roman" w:cs="Times New Roman"/>
          <w:b/>
          <w:u w:val="single"/>
        </w:rPr>
        <w:t>　</w:t>
      </w:r>
      <w:r w:rsidR="00DB55F6">
        <w:rPr>
          <w:rFonts w:ascii="Times New Roman" w:hAnsi="Times New Roman" w:cs="Times New Roman" w:hint="eastAsia"/>
          <w:b/>
          <w:u w:val="single"/>
        </w:rPr>
        <w:t>33</w:t>
      </w:r>
      <w:r w:rsidRPr="00DB55F6">
        <w:rPr>
          <w:rFonts w:ascii="Times New Roman" w:hAnsi="Times New Roman" w:cs="Times New Roman"/>
          <w:b/>
          <w:u w:val="single"/>
        </w:rPr>
        <w:t>　</w:t>
      </w:r>
      <w:r w:rsidRPr="00DB55F6">
        <w:rPr>
          <w:rFonts w:ascii="Times New Roman" w:hAnsi="Times New Roman" w:cs="Times New Roman"/>
          <w:b/>
        </w:rPr>
        <w:t xml:space="preserve"> said they often sleep badly.</w:t>
      </w:r>
      <w:r w:rsidR="00DB55F6">
        <w:rPr>
          <w:rFonts w:ascii="Times New Roman" w:hAnsi="Times New Roman" w:cs="Times New Roman" w:hint="eastAsia"/>
          <w:b/>
        </w:rPr>
        <w:t xml:space="preserve"> </w:t>
      </w:r>
      <w:r w:rsidRPr="00DB55F6">
        <w:rPr>
          <w:rFonts w:ascii="Times New Roman" w:hAnsi="Times New Roman" w:cs="Times New Roman"/>
          <w:b/>
        </w:rPr>
        <w:t xml:space="preserve">The study also </w:t>
      </w:r>
      <w:r w:rsidRPr="00DB55F6">
        <w:rPr>
          <w:rFonts w:ascii="Times New Roman" w:hAnsi="Times New Roman" w:cs="Times New Roman"/>
          <w:b/>
          <w:u w:val="single"/>
        </w:rPr>
        <w:t>　</w:t>
      </w:r>
      <w:r w:rsidR="00DB55F6">
        <w:rPr>
          <w:rFonts w:ascii="Times New Roman" w:hAnsi="Times New Roman" w:cs="Times New Roman" w:hint="eastAsia"/>
          <w:b/>
          <w:u w:val="single"/>
        </w:rPr>
        <w:t>34</w:t>
      </w:r>
      <w:r w:rsidRPr="00DB55F6">
        <w:rPr>
          <w:rFonts w:ascii="Times New Roman" w:hAnsi="Times New Roman" w:cs="Times New Roman"/>
          <w:b/>
          <w:u w:val="single"/>
        </w:rPr>
        <w:t>　</w:t>
      </w:r>
      <w:r w:rsidRPr="00DB55F6">
        <w:rPr>
          <w:rFonts w:ascii="Times New Roman" w:hAnsi="Times New Roman" w:cs="Times New Roman"/>
          <w:b/>
        </w:rPr>
        <w:t xml:space="preserve"> that many students only have 5 hours' sleep a day.</w:t>
      </w:r>
      <w:r w:rsidR="00DB55F6">
        <w:rPr>
          <w:rFonts w:ascii="Times New Roman" w:hAnsi="Times New Roman" w:cs="Times New Roman" w:hint="eastAsia"/>
          <w:b/>
        </w:rPr>
        <w:t xml:space="preserve"> </w:t>
      </w:r>
      <w:r w:rsidRPr="00DB55F6">
        <w:rPr>
          <w:rFonts w:ascii="Times New Roman" w:hAnsi="Times New Roman" w:cs="Times New Roman"/>
          <w:b/>
        </w:rPr>
        <w:t xml:space="preserve">The US National Sleep Foundation </w:t>
      </w:r>
      <w:r w:rsidRPr="00DB55F6" w:rsidR="00DB55F6">
        <w:rPr>
          <w:rFonts w:ascii="Times New Roman" w:hAnsi="Times New Roman" w:cs="Times New Roman"/>
          <w:b/>
        </w:rPr>
        <w:t>suggests</w:t>
      </w:r>
      <w:r w:rsidRPr="00557C59" w:rsidR="00DB55F6">
        <w:rPr>
          <w:rFonts w:ascii="方正书宋简体" w:eastAsia="方正书宋简体" w:hAnsi="Times New Roman" w:cs="Times New Roman" w:hint="eastAsia"/>
          <w:b/>
        </w:rPr>
        <w:t>（建议）</w:t>
      </w:r>
      <w:r w:rsidRPr="00DB55F6">
        <w:rPr>
          <w:rFonts w:ascii="Times New Roman" w:hAnsi="Times New Roman" w:cs="Times New Roman"/>
          <w:b/>
        </w:rPr>
        <w:t xml:space="preserve">students need 8.5 to 9 </w:t>
      </w:r>
      <w:r w:rsidRPr="00DB55F6" w:rsidR="00DB55F6">
        <w:rPr>
          <w:rFonts w:ascii="Times New Roman" w:hAnsi="Times New Roman" w:cs="Times New Roman" w:hint="eastAsia"/>
          <w:b/>
          <w:u w:val="single"/>
        </w:rPr>
        <w:t xml:space="preserve"> 35 </w:t>
      </w:r>
      <w:r w:rsidR="00DB55F6">
        <w:rPr>
          <w:rFonts w:ascii="Times New Roman" w:hAnsi="Times New Roman" w:cs="Times New Roman" w:hint="eastAsia"/>
          <w:b/>
        </w:rPr>
        <w:t xml:space="preserve"> </w:t>
      </w:r>
      <w:r w:rsidRPr="00DB55F6">
        <w:rPr>
          <w:rFonts w:ascii="Times New Roman" w:hAnsi="Times New Roman" w:cs="Times New Roman"/>
          <w:b/>
        </w:rPr>
        <w:t>sleep every night.</w:t>
      </w:r>
    </w:p>
    <w:p w:rsidR="002C6D1F" w:rsidRPr="00DB55F6" w:rsidP="002166A9">
      <w:pPr>
        <w:pStyle w:val="PlainText"/>
        <w:spacing w:line="300" w:lineRule="exact"/>
        <w:rPr>
          <w:rFonts w:ascii="Times New Roman" w:hAnsi="Times New Roman" w:cs="Times New Roman"/>
          <w:b/>
        </w:rPr>
      </w:pPr>
      <w:r w:rsidRPr="00DB55F6">
        <w:rPr>
          <w:rFonts w:ascii="Times New Roman" w:hAnsi="Times New Roman" w:cs="Times New Roman"/>
          <w:b/>
        </w:rPr>
        <w:t xml:space="preserve">What </w:t>
      </w:r>
      <w:r w:rsidRPr="00DB55F6">
        <w:rPr>
          <w:rFonts w:ascii="Times New Roman" w:hAnsi="Times New Roman" w:cs="Times New Roman"/>
          <w:b/>
          <w:u w:val="single"/>
        </w:rPr>
        <w:t>　</w:t>
      </w:r>
      <w:r w:rsidR="00125C46">
        <w:rPr>
          <w:rFonts w:ascii="Times New Roman" w:hAnsi="Times New Roman" w:cs="Times New Roman" w:hint="eastAsia"/>
          <w:b/>
          <w:u w:val="single"/>
        </w:rPr>
        <w:t>36</w:t>
      </w:r>
      <w:r w:rsidRPr="00DB55F6">
        <w:rPr>
          <w:rFonts w:ascii="Times New Roman" w:hAnsi="Times New Roman" w:cs="Times New Roman"/>
          <w:b/>
          <w:u w:val="single"/>
        </w:rPr>
        <w:t>　</w:t>
      </w:r>
      <w:r w:rsidRPr="00DB55F6">
        <w:rPr>
          <w:rFonts w:ascii="Times New Roman" w:hAnsi="Times New Roman" w:cs="Times New Roman"/>
          <w:b/>
        </w:rPr>
        <w:t xml:space="preserve"> students' sleeping time</w:t>
      </w:r>
      <w:r w:rsidR="00125C46">
        <w:rPr>
          <w:rFonts w:ascii="Times New Roman" w:hAnsi="Times New Roman" w:cs="Times New Roman" w:hint="eastAsia"/>
          <w:b/>
        </w:rPr>
        <w:t xml:space="preserve">? </w:t>
      </w:r>
      <w:r w:rsidRPr="00DB55F6">
        <w:rPr>
          <w:rFonts w:ascii="Times New Roman" w:hAnsi="Times New Roman" w:cs="Times New Roman"/>
          <w:b/>
        </w:rPr>
        <w:t>They always have lots of</w:t>
      </w:r>
      <w:r w:rsidR="00125C46">
        <w:rPr>
          <w:rFonts w:ascii="Times New Roman" w:hAnsi="Times New Roman" w:cs="Times New Roman" w:hint="eastAsia"/>
          <w:b/>
        </w:rPr>
        <w:t xml:space="preserve"> </w:t>
      </w:r>
      <w:r w:rsidRPr="00125C46" w:rsidR="00125C46">
        <w:rPr>
          <w:rFonts w:ascii="Times New Roman" w:hAnsi="Times New Roman" w:cs="Times New Roman" w:hint="eastAsia"/>
          <w:b/>
          <w:u w:val="single"/>
        </w:rPr>
        <w:t xml:space="preserve"> 37 </w:t>
      </w:r>
      <w:r w:rsidR="00125C46">
        <w:rPr>
          <w:rFonts w:ascii="Times New Roman" w:hAnsi="Times New Roman" w:cs="Times New Roman" w:hint="eastAsia"/>
          <w:b/>
        </w:rPr>
        <w:t xml:space="preserve"> </w:t>
      </w:r>
      <w:r w:rsidRPr="00DB55F6">
        <w:rPr>
          <w:rFonts w:ascii="Times New Roman" w:hAnsi="Times New Roman" w:cs="Times New Roman"/>
          <w:b/>
        </w:rPr>
        <w:t>.</w:t>
      </w:r>
      <w:r w:rsidR="00125C46">
        <w:rPr>
          <w:rFonts w:ascii="Times New Roman" w:hAnsi="Times New Roman" w:cs="Times New Roman" w:hint="eastAsia"/>
          <w:b/>
        </w:rPr>
        <w:t xml:space="preserve"> </w:t>
      </w:r>
      <w:r w:rsidRPr="00DB55F6">
        <w:rPr>
          <w:rFonts w:ascii="Times New Roman" w:hAnsi="Times New Roman" w:cs="Times New Roman"/>
          <w:b/>
        </w:rPr>
        <w:t xml:space="preserve">And school starts </w:t>
      </w:r>
      <w:r w:rsidRPr="00DB55F6">
        <w:rPr>
          <w:rFonts w:ascii="Times New Roman" w:hAnsi="Times New Roman" w:cs="Times New Roman"/>
          <w:b/>
          <w:u w:val="single"/>
        </w:rPr>
        <w:t>　</w:t>
      </w:r>
      <w:r w:rsidR="00125C46">
        <w:rPr>
          <w:rFonts w:ascii="Times New Roman" w:hAnsi="Times New Roman" w:cs="Times New Roman" w:hint="eastAsia"/>
          <w:b/>
          <w:u w:val="single"/>
        </w:rPr>
        <w:t>38</w:t>
      </w:r>
      <w:r w:rsidRPr="00DB55F6">
        <w:rPr>
          <w:rFonts w:ascii="Times New Roman" w:hAnsi="Times New Roman" w:cs="Times New Roman"/>
          <w:b/>
          <w:u w:val="single"/>
        </w:rPr>
        <w:t>　</w:t>
      </w:r>
      <w:r w:rsidRPr="00DB55F6">
        <w:rPr>
          <w:rFonts w:ascii="Times New Roman" w:hAnsi="Times New Roman" w:cs="Times New Roman"/>
          <w:b/>
        </w:rPr>
        <w:t xml:space="preserve"> in the morning.</w:t>
      </w:r>
      <w:r w:rsidR="00125C46">
        <w:rPr>
          <w:rFonts w:ascii="Times New Roman" w:hAnsi="Times New Roman" w:cs="Times New Roman" w:hint="eastAsia"/>
          <w:b/>
        </w:rPr>
        <w:t xml:space="preserve"> </w:t>
      </w:r>
      <w:r w:rsidRPr="00DB55F6">
        <w:rPr>
          <w:rFonts w:ascii="Times New Roman" w:hAnsi="Times New Roman" w:cs="Times New Roman"/>
          <w:b/>
        </w:rPr>
        <w:t xml:space="preserve">But </w:t>
      </w:r>
      <w:r w:rsidR="00125C46">
        <w:rPr>
          <w:rFonts w:ascii="Times New Roman" w:hAnsi="Times New Roman" w:cs="Times New Roman" w:hint="eastAsia"/>
          <w:b/>
          <w:u w:val="single"/>
        </w:rPr>
        <w:t>39</w:t>
      </w:r>
      <w:r w:rsidRPr="00DB55F6">
        <w:rPr>
          <w:rFonts w:ascii="Times New Roman" w:hAnsi="Times New Roman" w:cs="Times New Roman"/>
          <w:b/>
          <w:u w:val="single"/>
        </w:rPr>
        <w:t>　</w:t>
      </w:r>
      <w:r w:rsidRPr="00DB55F6">
        <w:rPr>
          <w:rFonts w:ascii="Times New Roman" w:hAnsi="Times New Roman" w:cs="Times New Roman"/>
          <w:b/>
        </w:rPr>
        <w:t xml:space="preserve"> sleeping habits are also an important reason.</w:t>
      </w:r>
    </w:p>
    <w:p w:rsidR="002C6D1F" w:rsidRPr="00DB55F6" w:rsidP="00557C59">
      <w:pPr>
        <w:pStyle w:val="PlainText"/>
        <w:spacing w:line="300" w:lineRule="exact"/>
        <w:ind w:firstLine="412" w:firstLineChars="196"/>
        <w:rPr>
          <w:rFonts w:ascii="Times New Roman" w:hAnsi="Times New Roman" w:cs="Times New Roman"/>
          <w:b/>
        </w:rPr>
      </w:pPr>
      <w:r w:rsidRPr="00DB55F6">
        <w:rPr>
          <w:rFonts w:ascii="Times New Roman" w:hAnsi="Times New Roman" w:cs="Times New Roman"/>
          <w:b/>
        </w:rPr>
        <w:t xml:space="preserve">Do you like to play with your </w:t>
      </w:r>
      <w:r w:rsidRPr="00DB55F6">
        <w:rPr>
          <w:rFonts w:ascii="Times New Roman" w:hAnsi="Times New Roman" w:cs="Times New Roman"/>
          <w:b/>
          <w:u w:val="single"/>
        </w:rPr>
        <w:t>　</w:t>
      </w:r>
      <w:r w:rsidR="00125C46">
        <w:rPr>
          <w:rFonts w:ascii="Times New Roman" w:hAnsi="Times New Roman" w:cs="Times New Roman" w:hint="eastAsia"/>
          <w:b/>
          <w:u w:val="single"/>
        </w:rPr>
        <w:t>40</w:t>
      </w:r>
      <w:r w:rsidRPr="00DB55F6">
        <w:rPr>
          <w:rFonts w:ascii="Times New Roman" w:hAnsi="Times New Roman" w:cs="Times New Roman"/>
          <w:b/>
          <w:u w:val="single"/>
        </w:rPr>
        <w:t>　</w:t>
      </w:r>
      <w:r w:rsidRPr="00DB55F6">
        <w:rPr>
          <w:rFonts w:ascii="Times New Roman" w:hAnsi="Times New Roman" w:cs="Times New Roman"/>
          <w:b/>
        </w:rPr>
        <w:t xml:space="preserve"> on the bed</w:t>
      </w:r>
      <w:r w:rsidR="00125C46">
        <w:rPr>
          <w:rFonts w:ascii="Times New Roman" w:hAnsi="Times New Roman" w:cs="Times New Roman" w:hint="eastAsia"/>
          <w:b/>
        </w:rPr>
        <w:t>?</w:t>
      </w:r>
      <w:r w:rsidRPr="00DB55F6">
        <w:rPr>
          <w:rFonts w:ascii="Times New Roman" w:hAnsi="Times New Roman" w:cs="Times New Roman"/>
          <w:b/>
        </w:rPr>
        <w:t xml:space="preserve"> The survey finds that 60 percent of people play with their phones </w:t>
      </w:r>
      <w:r w:rsidRPr="00DB55F6">
        <w:rPr>
          <w:rFonts w:ascii="Times New Roman" w:hAnsi="Times New Roman" w:cs="Times New Roman"/>
          <w:b/>
          <w:u w:val="single"/>
        </w:rPr>
        <w:t>　</w:t>
      </w:r>
      <w:r w:rsidR="00125C46">
        <w:rPr>
          <w:rFonts w:ascii="Times New Roman" w:hAnsi="Times New Roman" w:cs="Times New Roman" w:hint="eastAsia"/>
          <w:b/>
          <w:u w:val="single"/>
        </w:rPr>
        <w:t>41</w:t>
      </w:r>
      <w:r w:rsidRPr="00DB55F6">
        <w:rPr>
          <w:rFonts w:ascii="Times New Roman" w:hAnsi="Times New Roman" w:cs="Times New Roman"/>
          <w:b/>
          <w:u w:val="single"/>
        </w:rPr>
        <w:t>　</w:t>
      </w:r>
      <w:r w:rsidRPr="00DB55F6">
        <w:rPr>
          <w:rFonts w:ascii="Times New Roman" w:hAnsi="Times New Roman" w:cs="Times New Roman"/>
          <w:b/>
        </w:rPr>
        <w:t xml:space="preserve"> they sleep.</w:t>
      </w:r>
      <w:r w:rsidR="00125C46">
        <w:rPr>
          <w:rFonts w:ascii="Times New Roman" w:hAnsi="Times New Roman" w:cs="Times New Roman" w:hint="eastAsia"/>
          <w:b/>
        </w:rPr>
        <w:t xml:space="preserve"> </w:t>
      </w:r>
      <w:r w:rsidRPr="00DB55F6">
        <w:rPr>
          <w:rFonts w:ascii="Times New Roman" w:hAnsi="Times New Roman" w:cs="Times New Roman"/>
          <w:b/>
        </w:rPr>
        <w:t>They read news</w:t>
      </w:r>
      <w:r w:rsidR="00125C46">
        <w:rPr>
          <w:rFonts w:ascii="Times New Roman" w:hAnsi="Times New Roman" w:cs="Times New Roman" w:hint="eastAsia"/>
          <w:b/>
        </w:rPr>
        <w:t xml:space="preserve">, </w:t>
      </w:r>
      <w:r w:rsidRPr="00DB55F6">
        <w:rPr>
          <w:rFonts w:ascii="Times New Roman" w:hAnsi="Times New Roman" w:cs="Times New Roman"/>
          <w:b/>
        </w:rPr>
        <w:t>check their WeChat</w:t>
      </w:r>
      <w:r w:rsidRPr="00557C59">
        <w:rPr>
          <w:rFonts w:ascii="方正书宋简体" w:eastAsia="方正书宋简体" w:hAnsi="Times New Roman" w:cs="Times New Roman" w:hint="eastAsia"/>
          <w:b/>
        </w:rPr>
        <w:t xml:space="preserve">(微信) </w:t>
      </w:r>
      <w:r w:rsidRPr="00DB55F6">
        <w:rPr>
          <w:rFonts w:ascii="Times New Roman" w:hAnsi="Times New Roman" w:cs="Times New Roman"/>
          <w:b/>
        </w:rPr>
        <w:t>and microblog</w:t>
      </w:r>
      <w:r w:rsidRPr="00557C59">
        <w:rPr>
          <w:rFonts w:ascii="方正书宋简体" w:eastAsia="方正书宋简体" w:hAnsi="Times New Roman" w:cs="Times New Roman" w:hint="eastAsia"/>
          <w:b/>
        </w:rPr>
        <w:t>(微博)</w:t>
      </w:r>
      <w:r w:rsidRPr="00DB55F6">
        <w:rPr>
          <w:rFonts w:ascii="Times New Roman" w:hAnsi="Times New Roman" w:cs="Times New Roman"/>
          <w:b/>
        </w:rPr>
        <w:t xml:space="preserve"> messages</w:t>
      </w:r>
      <w:r w:rsidR="00125C46">
        <w:rPr>
          <w:rFonts w:ascii="Times New Roman" w:hAnsi="Times New Roman" w:cs="Times New Roman" w:hint="eastAsia"/>
          <w:b/>
        </w:rPr>
        <w:t xml:space="preserve">, </w:t>
      </w:r>
      <w:r w:rsidRPr="00DB55F6">
        <w:rPr>
          <w:rFonts w:ascii="Times New Roman" w:hAnsi="Times New Roman" w:cs="Times New Roman"/>
          <w:b/>
        </w:rPr>
        <w:t xml:space="preserve">or chat </w:t>
      </w:r>
      <w:r w:rsidRPr="00125C46" w:rsidR="00125C46">
        <w:rPr>
          <w:rFonts w:ascii="Times New Roman" w:hAnsi="Times New Roman" w:cs="Times New Roman" w:hint="eastAsia"/>
          <w:b/>
          <w:u w:val="single"/>
        </w:rPr>
        <w:t xml:space="preserve"> 42 </w:t>
      </w:r>
      <w:r w:rsidR="00125C46">
        <w:rPr>
          <w:rFonts w:ascii="Times New Roman" w:hAnsi="Times New Roman" w:cs="Times New Roman" w:hint="eastAsia"/>
          <w:b/>
        </w:rPr>
        <w:t xml:space="preserve"> </w:t>
      </w:r>
      <w:r w:rsidRPr="00DB55F6">
        <w:rPr>
          <w:rFonts w:ascii="Times New Roman" w:hAnsi="Times New Roman" w:cs="Times New Roman"/>
          <w:b/>
        </w:rPr>
        <w:t>QQ friends.</w:t>
      </w:r>
    </w:p>
    <w:p w:rsidR="00DB55F6" w:rsidP="00557C59">
      <w:pPr>
        <w:pStyle w:val="PlainText"/>
        <w:spacing w:line="300" w:lineRule="exact"/>
        <w:ind w:firstLine="410" w:firstLineChars="195"/>
        <w:rPr>
          <w:rFonts w:ascii="Times New Roman" w:hAnsi="Times New Roman" w:cs="Times New Roman"/>
          <w:b/>
        </w:rPr>
      </w:pPr>
      <w:r w:rsidRPr="00DB55F6">
        <w:rPr>
          <w:rFonts w:ascii="Times New Roman" w:hAnsi="Times New Roman" w:cs="Times New Roman"/>
          <w:b/>
        </w:rPr>
        <w:t xml:space="preserve">“It's important for students to get </w:t>
      </w:r>
      <w:r w:rsidRPr="00DB55F6">
        <w:rPr>
          <w:rFonts w:ascii="Times New Roman" w:hAnsi="Times New Roman" w:cs="Times New Roman"/>
          <w:b/>
          <w:u w:val="single"/>
        </w:rPr>
        <w:t>　</w:t>
      </w:r>
      <w:r w:rsidR="00125C46">
        <w:rPr>
          <w:rFonts w:ascii="Times New Roman" w:hAnsi="Times New Roman" w:cs="Times New Roman" w:hint="eastAsia"/>
          <w:b/>
          <w:u w:val="single"/>
        </w:rPr>
        <w:t>43</w:t>
      </w:r>
      <w:r w:rsidRPr="00DB55F6">
        <w:rPr>
          <w:rFonts w:ascii="Times New Roman" w:hAnsi="Times New Roman" w:cs="Times New Roman"/>
          <w:b/>
          <w:u w:val="single"/>
        </w:rPr>
        <w:t>　</w:t>
      </w:r>
      <w:r w:rsidRPr="00DB55F6">
        <w:rPr>
          <w:rFonts w:ascii="Times New Roman" w:hAnsi="Times New Roman" w:cs="Times New Roman"/>
          <w:b/>
        </w:rPr>
        <w:t xml:space="preserve"> sleep.</w:t>
      </w:r>
      <w:r w:rsidR="00125C46">
        <w:rPr>
          <w:rFonts w:ascii="Times New Roman" w:hAnsi="Times New Roman" w:cs="Times New Roman" w:hint="eastAsia"/>
          <w:b/>
        </w:rPr>
        <w:t xml:space="preserve"> </w:t>
      </w:r>
      <w:r w:rsidRPr="00DB55F6">
        <w:rPr>
          <w:rFonts w:ascii="Times New Roman" w:hAnsi="Times New Roman" w:cs="Times New Roman"/>
          <w:b/>
        </w:rPr>
        <w:t>If they can't get enough sleep</w:t>
      </w:r>
      <w:r w:rsidR="00125C46">
        <w:rPr>
          <w:rFonts w:ascii="Times New Roman" w:hAnsi="Times New Roman" w:cs="Times New Roman" w:hint="eastAsia"/>
          <w:b/>
        </w:rPr>
        <w:t xml:space="preserve">, </w:t>
      </w:r>
      <w:r w:rsidRPr="00DB55F6">
        <w:rPr>
          <w:rFonts w:ascii="Times New Roman" w:hAnsi="Times New Roman" w:cs="Times New Roman"/>
          <w:b/>
        </w:rPr>
        <w:t xml:space="preserve">they will </w:t>
      </w:r>
      <w:r w:rsidRPr="00DB55F6">
        <w:rPr>
          <w:rFonts w:ascii="Times New Roman" w:hAnsi="Times New Roman" w:cs="Times New Roman"/>
          <w:b/>
          <w:u w:val="single"/>
        </w:rPr>
        <w:t>　</w:t>
      </w:r>
      <w:r w:rsidR="00125C46">
        <w:rPr>
          <w:rFonts w:ascii="Times New Roman" w:hAnsi="Times New Roman" w:cs="Times New Roman" w:hint="eastAsia"/>
          <w:b/>
          <w:u w:val="single"/>
        </w:rPr>
        <w:t>44</w:t>
      </w:r>
      <w:r w:rsidRPr="00DB55F6">
        <w:rPr>
          <w:rFonts w:ascii="Times New Roman" w:hAnsi="Times New Roman" w:cs="Times New Roman"/>
          <w:b/>
          <w:u w:val="single"/>
        </w:rPr>
        <w:t>　</w:t>
      </w:r>
      <w:r w:rsidRPr="00DB55F6">
        <w:rPr>
          <w:rFonts w:ascii="Times New Roman" w:hAnsi="Times New Roman" w:cs="Times New Roman"/>
          <w:b/>
        </w:rPr>
        <w:t xml:space="preserve"> sleepy all day.</w:t>
      </w:r>
      <w:r w:rsidR="00125C46">
        <w:rPr>
          <w:rFonts w:ascii="Times New Roman" w:hAnsi="Times New Roman" w:cs="Times New Roman" w:hint="eastAsia"/>
          <w:b/>
        </w:rPr>
        <w:t xml:space="preserve"> </w:t>
      </w:r>
      <w:r w:rsidRPr="00DB55F6">
        <w:rPr>
          <w:rFonts w:ascii="Times New Roman" w:hAnsi="Times New Roman" w:cs="Times New Roman"/>
          <w:b/>
        </w:rPr>
        <w:t xml:space="preserve">And sleepy students often think </w:t>
      </w:r>
      <w:r w:rsidRPr="00DB55F6">
        <w:rPr>
          <w:rFonts w:ascii="Times New Roman" w:hAnsi="Times New Roman" w:cs="Times New Roman"/>
          <w:b/>
          <w:u w:val="single"/>
        </w:rPr>
        <w:t>　</w:t>
      </w:r>
      <w:r w:rsidR="00454831">
        <w:rPr>
          <w:rFonts w:ascii="Times New Roman" w:hAnsi="Times New Roman" w:cs="Times New Roman" w:hint="eastAsia"/>
          <w:b/>
          <w:u w:val="single"/>
        </w:rPr>
        <w:t>45</w:t>
      </w:r>
      <w:r w:rsidRPr="00DB55F6">
        <w:rPr>
          <w:rFonts w:ascii="Times New Roman" w:hAnsi="Times New Roman" w:cs="Times New Roman"/>
          <w:b/>
          <w:u w:val="single"/>
        </w:rPr>
        <w:t>　</w:t>
      </w:r>
      <w:r w:rsidRPr="00DB55F6">
        <w:rPr>
          <w:rFonts w:ascii="Times New Roman" w:hAnsi="Times New Roman" w:cs="Times New Roman"/>
          <w:b/>
        </w:rPr>
        <w:t xml:space="preserve"> in class</w:t>
      </w:r>
      <w:r w:rsidR="00454831">
        <w:rPr>
          <w:rFonts w:ascii="Times New Roman" w:hAnsi="Times New Roman" w:cs="Times New Roman" w:hint="eastAsia"/>
          <w:b/>
        </w:rPr>
        <w:t xml:space="preserve">, </w:t>
      </w:r>
      <w:r w:rsidRPr="00DB55F6">
        <w:rPr>
          <w:rFonts w:ascii="Times New Roman" w:hAnsi="Times New Roman" w:cs="Times New Roman"/>
          <w:b/>
        </w:rPr>
        <w:t>” said an expert(</w:t>
      </w:r>
      <w:r w:rsidRPr="00DB55F6">
        <w:rPr>
          <w:rFonts w:ascii="Times New Roman" w:hAnsi="Times New Roman" w:cs="Times New Roman"/>
          <w:b/>
        </w:rPr>
        <w:t>专家</w:t>
      </w:r>
      <w:r w:rsidRPr="00DB55F6">
        <w:rPr>
          <w:rFonts w:ascii="Times New Roman" w:hAnsi="Times New Roman" w:cs="Times New Roman"/>
          <w:b/>
        </w:rPr>
        <w:t>) from the US National Sleep Foundation.</w:t>
      </w:r>
      <w:r w:rsidR="00454831">
        <w:rPr>
          <w:rFonts w:ascii="Times New Roman" w:hAnsi="Times New Roman" w:cs="Times New Roman" w:hint="eastAsia"/>
          <w:b/>
        </w:rPr>
        <w:t xml:space="preserve"> </w:t>
      </w:r>
      <w:r w:rsidRPr="00DB55F6">
        <w:rPr>
          <w:rFonts w:ascii="Times New Roman" w:hAnsi="Times New Roman" w:cs="Times New Roman"/>
          <w:b/>
        </w:rPr>
        <w:t>We can't</w:t>
      </w:r>
      <w:r w:rsidR="00454831">
        <w:rPr>
          <w:rFonts w:ascii="Times New Roman" w:hAnsi="Times New Roman" w:cs="Times New Roman" w:hint="eastAsia"/>
          <w:b/>
        </w:rPr>
        <w:t xml:space="preserve"> </w:t>
      </w:r>
      <w:r w:rsidRPr="00454831" w:rsidR="00454831">
        <w:rPr>
          <w:rFonts w:ascii="Times New Roman" w:hAnsi="Times New Roman" w:cs="Times New Roman" w:hint="eastAsia"/>
          <w:b/>
          <w:u w:val="single"/>
        </w:rPr>
        <w:t xml:space="preserve"> 46 </w:t>
      </w:r>
      <w:r w:rsidR="00454831">
        <w:rPr>
          <w:rFonts w:ascii="Times New Roman" w:hAnsi="Times New Roman" w:cs="Times New Roman" w:hint="eastAsia"/>
          <w:b/>
        </w:rPr>
        <w:t xml:space="preserve"> </w:t>
      </w:r>
      <w:r w:rsidRPr="00DB55F6">
        <w:rPr>
          <w:rFonts w:ascii="Times New Roman" w:hAnsi="Times New Roman" w:cs="Times New Roman"/>
          <w:b/>
        </w:rPr>
        <w:t>our school time.</w:t>
      </w:r>
      <w:r w:rsidR="00454831">
        <w:rPr>
          <w:rFonts w:ascii="Times New Roman" w:hAnsi="Times New Roman" w:cs="Times New Roman" w:hint="eastAsia"/>
          <w:b/>
        </w:rPr>
        <w:t xml:space="preserve"> </w:t>
      </w:r>
      <w:r w:rsidRPr="00DB55F6">
        <w:rPr>
          <w:rFonts w:ascii="Times New Roman" w:hAnsi="Times New Roman" w:cs="Times New Roman"/>
          <w:b/>
        </w:rPr>
        <w:t xml:space="preserve">But there still have some good </w:t>
      </w:r>
      <w:r w:rsidRPr="00DB55F6">
        <w:rPr>
          <w:rFonts w:ascii="Times New Roman" w:hAnsi="Times New Roman" w:cs="Times New Roman"/>
          <w:b/>
          <w:u w:val="single"/>
        </w:rPr>
        <w:t>　</w:t>
      </w:r>
      <w:r w:rsidR="00454831">
        <w:rPr>
          <w:rFonts w:ascii="Times New Roman" w:hAnsi="Times New Roman" w:cs="Times New Roman" w:hint="eastAsia"/>
          <w:b/>
          <w:u w:val="single"/>
        </w:rPr>
        <w:t>47</w:t>
      </w:r>
      <w:r w:rsidRPr="00DB55F6">
        <w:rPr>
          <w:rFonts w:ascii="Times New Roman" w:hAnsi="Times New Roman" w:cs="Times New Roman"/>
          <w:b/>
          <w:u w:val="single"/>
        </w:rPr>
        <w:t>　</w:t>
      </w:r>
      <w:r w:rsidRPr="00DB55F6">
        <w:rPr>
          <w:rFonts w:ascii="Times New Roman" w:hAnsi="Times New Roman" w:cs="Times New Roman"/>
          <w:b/>
        </w:rPr>
        <w:t xml:space="preserve"> to get good sleep.</w:t>
      </w:r>
      <w:r w:rsidR="00454831">
        <w:rPr>
          <w:rFonts w:ascii="Times New Roman" w:hAnsi="Times New Roman" w:cs="Times New Roman" w:hint="eastAsia"/>
          <w:b/>
        </w:rPr>
        <w:t xml:space="preserve"> </w:t>
      </w:r>
      <w:r w:rsidRPr="00DB55F6">
        <w:rPr>
          <w:rFonts w:ascii="Times New Roman" w:hAnsi="Times New Roman" w:cs="Times New Roman"/>
          <w:b/>
          <w:u w:val="single"/>
        </w:rPr>
        <w:t>　</w:t>
      </w:r>
      <w:r w:rsidR="00454831">
        <w:rPr>
          <w:rFonts w:ascii="Times New Roman" w:hAnsi="Times New Roman" w:cs="Times New Roman" w:hint="eastAsia"/>
          <w:b/>
          <w:u w:val="single"/>
        </w:rPr>
        <w:t>48</w:t>
      </w:r>
      <w:r w:rsidRPr="00DB55F6">
        <w:rPr>
          <w:rFonts w:ascii="Times New Roman" w:hAnsi="Times New Roman" w:cs="Times New Roman"/>
          <w:b/>
          <w:u w:val="single"/>
        </w:rPr>
        <w:t>　</w:t>
      </w:r>
      <w:r w:rsidRPr="00DB55F6">
        <w:rPr>
          <w:rFonts w:ascii="Times New Roman" w:hAnsi="Times New Roman" w:cs="Times New Roman"/>
          <w:b/>
        </w:rPr>
        <w:t xml:space="preserve"> from coffee and tea at night.</w:t>
      </w:r>
      <w:r w:rsidR="00454831">
        <w:rPr>
          <w:rFonts w:ascii="Times New Roman" w:hAnsi="Times New Roman" w:cs="Times New Roman" w:hint="eastAsia"/>
          <w:b/>
        </w:rPr>
        <w:t xml:space="preserve"> </w:t>
      </w:r>
      <w:r w:rsidRPr="00DB55F6">
        <w:rPr>
          <w:rFonts w:ascii="Times New Roman" w:hAnsi="Times New Roman" w:cs="Times New Roman"/>
          <w:b/>
        </w:rPr>
        <w:t>Leave your mobile phone and computer on the desk.</w:t>
      </w:r>
      <w:r w:rsidR="00454831">
        <w:rPr>
          <w:rFonts w:ascii="Times New Roman" w:hAnsi="Times New Roman" w:cs="Times New Roman" w:hint="eastAsia"/>
          <w:b/>
        </w:rPr>
        <w:t xml:space="preserve"> </w:t>
      </w:r>
      <w:r w:rsidRPr="00DB55F6">
        <w:rPr>
          <w:rFonts w:ascii="Times New Roman" w:hAnsi="Times New Roman" w:cs="Times New Roman"/>
          <w:b/>
        </w:rPr>
        <w:t xml:space="preserve">Watch </w:t>
      </w:r>
      <w:r w:rsidRPr="00DB55F6">
        <w:rPr>
          <w:rFonts w:ascii="Times New Roman" w:hAnsi="Times New Roman" w:cs="Times New Roman"/>
          <w:b/>
          <w:u w:val="single"/>
        </w:rPr>
        <w:t>　</w:t>
      </w:r>
      <w:r w:rsidR="00454831">
        <w:rPr>
          <w:rFonts w:ascii="Times New Roman" w:hAnsi="Times New Roman" w:cs="Times New Roman" w:hint="eastAsia"/>
          <w:b/>
          <w:u w:val="single"/>
        </w:rPr>
        <w:t>49</w:t>
      </w:r>
      <w:r w:rsidRPr="00DB55F6">
        <w:rPr>
          <w:rFonts w:ascii="Times New Roman" w:hAnsi="Times New Roman" w:cs="Times New Roman"/>
          <w:b/>
          <w:u w:val="single"/>
        </w:rPr>
        <w:t>　</w:t>
      </w:r>
      <w:r w:rsidRPr="00DB55F6">
        <w:rPr>
          <w:rFonts w:ascii="Times New Roman" w:hAnsi="Times New Roman" w:cs="Times New Roman"/>
          <w:b/>
        </w:rPr>
        <w:t xml:space="preserve"> TV.</w:t>
      </w:r>
      <w:r w:rsidR="00454831">
        <w:rPr>
          <w:rFonts w:ascii="Times New Roman" w:hAnsi="Times New Roman" w:cs="Times New Roman" w:hint="eastAsia"/>
          <w:b/>
        </w:rPr>
        <w:t xml:space="preserve"> </w:t>
      </w:r>
      <w:r w:rsidRPr="00DB55F6">
        <w:rPr>
          <w:rFonts w:ascii="Times New Roman" w:hAnsi="Times New Roman" w:cs="Times New Roman"/>
          <w:b/>
        </w:rPr>
        <w:t>Then you can sleep well.</w:t>
      </w:r>
      <w:r w:rsidR="00454831">
        <w:rPr>
          <w:rFonts w:ascii="Times New Roman" w:hAnsi="Times New Roman" w:cs="Times New Roman" w:hint="eastAsia"/>
          <w:b/>
        </w:rPr>
        <w:t xml:space="preserve">  </w:t>
      </w:r>
      <w:r w:rsidRPr="00454831" w:rsidR="00454831">
        <w:rPr>
          <w:rFonts w:ascii="Times New Roman" w:hAnsi="Times New Roman" w:cs="Times New Roman" w:hint="eastAsia"/>
          <w:b/>
          <w:u w:val="single"/>
        </w:rPr>
        <w:t xml:space="preserve">50 </w:t>
      </w:r>
      <w:r w:rsidR="00454831">
        <w:rPr>
          <w:rFonts w:ascii="Times New Roman" w:hAnsi="Times New Roman" w:cs="Times New Roman" w:hint="eastAsia"/>
          <w:b/>
        </w:rPr>
        <w:t xml:space="preserve"> , </w:t>
      </w:r>
      <w:r w:rsidRPr="00DB55F6">
        <w:rPr>
          <w:rFonts w:ascii="Times New Roman" w:hAnsi="Times New Roman" w:cs="Times New Roman"/>
          <w:b/>
        </w:rPr>
        <w:t>to get good sleep</w:t>
      </w:r>
      <w:r w:rsidR="00454831">
        <w:rPr>
          <w:rFonts w:ascii="Times New Roman" w:hAnsi="Times New Roman" w:cs="Times New Roman" w:hint="eastAsia"/>
          <w:b/>
        </w:rPr>
        <w:t xml:space="preserve">, </w:t>
      </w:r>
      <w:r w:rsidRPr="00DB55F6">
        <w:rPr>
          <w:rFonts w:ascii="Times New Roman" w:hAnsi="Times New Roman" w:cs="Times New Roman"/>
          <w:b/>
        </w:rPr>
        <w:t>you also need to eat healthy food.</w:t>
      </w:r>
      <w:r w:rsidR="00454831">
        <w:rPr>
          <w:rFonts w:ascii="Times New Roman" w:hAnsi="Times New Roman" w:cs="Times New Roman" w:hint="eastAsia"/>
          <w:b/>
        </w:rPr>
        <w:t xml:space="preserve"> </w:t>
      </w:r>
      <w:r w:rsidRPr="00DB55F6">
        <w:rPr>
          <w:rFonts w:ascii="Times New Roman" w:hAnsi="Times New Roman" w:cs="Times New Roman"/>
          <w:b/>
        </w:rPr>
        <w:t>Drinking a cup of warm milk can help you get good sleep.</w:t>
      </w:r>
    </w:p>
    <w:p w:rsidR="008031A9" w:rsidP="00557C59">
      <w:pPr>
        <w:pStyle w:val="PlainText"/>
        <w:spacing w:line="300" w:lineRule="exact"/>
        <w:ind w:firstLine="103" w:firstLineChars="49"/>
        <w:rPr>
          <w:rFonts w:ascii="Times New Roman" w:hAnsi="Times New Roman" w:cs="Times New Roman"/>
          <w:b/>
        </w:rPr>
      </w:pPr>
    </w:p>
    <w:p w:rsidR="002C6D1F" w:rsidRPr="00DB55F6" w:rsidP="00557C59">
      <w:pPr>
        <w:pStyle w:val="PlainText"/>
        <w:spacing w:line="300" w:lineRule="exact"/>
        <w:ind w:firstLine="103" w:firstLineChars="49"/>
        <w:rPr>
          <w:rFonts w:ascii="Times New Roman" w:hAnsi="Times New Roman" w:cs="Times New Roman"/>
          <w:b/>
        </w:rPr>
      </w:pPr>
      <w:r w:rsidRPr="00DB55F6">
        <w:rPr>
          <w:rFonts w:ascii="Times New Roman" w:hAnsi="Times New Roman" w:cs="Times New Roman" w:hint="eastAsia"/>
          <w:b/>
        </w:rPr>
        <w:t>（</w:t>
      </w:r>
      <w:r w:rsidRPr="00DB55F6">
        <w:rPr>
          <w:rFonts w:ascii="Times New Roman" w:hAnsi="Times New Roman" w:cs="Times New Roman" w:hint="eastAsia"/>
          <w:b/>
        </w:rPr>
        <w:t xml:space="preserve">   </w:t>
      </w:r>
      <w:r w:rsidRPr="00DB55F6">
        <w:rPr>
          <w:rFonts w:ascii="Times New Roman" w:hAnsi="Times New Roman" w:cs="Times New Roman" w:hint="eastAsia"/>
          <w:b/>
        </w:rPr>
        <w:t>）</w:t>
      </w:r>
      <w:r>
        <w:rPr>
          <w:rFonts w:ascii="Times New Roman" w:hAnsi="Times New Roman" w:cs="Times New Roman" w:hint="eastAsia"/>
          <w:b/>
        </w:rPr>
        <w:t>31</w:t>
      </w:r>
      <w:r w:rsidRPr="00DB55F6">
        <w:rPr>
          <w:rFonts w:ascii="Times New Roman" w:hAnsi="Times New Roman" w:cs="Times New Roman"/>
          <w:b/>
        </w:rPr>
        <w:t>.</w:t>
      </w:r>
      <w:r>
        <w:rPr>
          <w:rFonts w:ascii="Times New Roman" w:hAnsi="Times New Roman" w:cs="Times New Roman" w:hint="eastAsia"/>
          <w:b/>
        </w:rPr>
        <w:t xml:space="preserve"> </w:t>
      </w:r>
      <w:r w:rsidRPr="00DB55F6">
        <w:rPr>
          <w:rFonts w:ascii="Times New Roman" w:hAnsi="Times New Roman" w:cs="Times New Roman"/>
          <w:b/>
        </w:rPr>
        <w:t>A.</w:t>
      </w:r>
      <w:r>
        <w:rPr>
          <w:rFonts w:ascii="Times New Roman" w:hAnsi="Times New Roman" w:cs="Times New Roman" w:hint="eastAsia"/>
          <w:b/>
        </w:rPr>
        <w:t xml:space="preserve"> </w:t>
      </w:r>
      <w:r w:rsidRPr="00DB55F6">
        <w:rPr>
          <w:rFonts w:ascii="Times New Roman" w:hAnsi="Times New Roman" w:cs="Times New Roman"/>
          <w:b/>
        </w:rPr>
        <w:t>When</w:t>
      </w:r>
      <w:r w:rsidR="00BF6A2F">
        <w:rPr>
          <w:rFonts w:ascii="Times New Roman" w:hAnsi="Times New Roman" w:cs="Times New Roman" w:hint="eastAsia"/>
          <w:b/>
        </w:rPr>
        <w:tab/>
        <w:t xml:space="preserve">          </w:t>
      </w:r>
      <w:r w:rsidRPr="00DB55F6">
        <w:rPr>
          <w:rFonts w:ascii="Times New Roman" w:hAnsi="Times New Roman" w:cs="Times New Roman"/>
          <w:b/>
        </w:rPr>
        <w:t>B.</w:t>
      </w:r>
      <w:r>
        <w:rPr>
          <w:rFonts w:ascii="Times New Roman" w:hAnsi="Times New Roman" w:cs="Times New Roman" w:hint="eastAsia"/>
          <w:b/>
        </w:rPr>
        <w:t xml:space="preserve"> </w:t>
      </w:r>
      <w:r w:rsidRPr="00DB55F6">
        <w:rPr>
          <w:rFonts w:ascii="Times New Roman" w:hAnsi="Times New Roman" w:cs="Times New Roman"/>
          <w:b/>
        </w:rPr>
        <w:t>How</w:t>
      </w:r>
      <w:r w:rsidR="00BF6A2F">
        <w:rPr>
          <w:rFonts w:ascii="Times New Roman" w:hAnsi="Times New Roman" w:cs="Times New Roman" w:hint="eastAsia"/>
          <w:b/>
        </w:rPr>
        <w:tab/>
        <w:t xml:space="preserve">      </w:t>
      </w:r>
      <w:r w:rsidRPr="00DB55F6">
        <w:rPr>
          <w:rFonts w:ascii="Times New Roman" w:hAnsi="Times New Roman" w:cs="Times New Roman"/>
          <w:b/>
        </w:rPr>
        <w:t>C.</w:t>
      </w:r>
      <w:r>
        <w:rPr>
          <w:rFonts w:ascii="Times New Roman" w:hAnsi="Times New Roman" w:cs="Times New Roman" w:hint="eastAsia"/>
          <w:b/>
        </w:rPr>
        <w:t xml:space="preserve"> </w:t>
      </w:r>
      <w:r w:rsidRPr="00DB55F6">
        <w:rPr>
          <w:rFonts w:ascii="Times New Roman" w:hAnsi="Times New Roman" w:cs="Times New Roman"/>
          <w:b/>
        </w:rPr>
        <w:t>What</w:t>
      </w:r>
      <w:r w:rsidR="00BF6A2F">
        <w:rPr>
          <w:rFonts w:ascii="Times New Roman" w:hAnsi="Times New Roman" w:cs="Times New Roman" w:hint="eastAsia"/>
          <w:b/>
        </w:rPr>
        <w:tab/>
        <w:t xml:space="preserve">     </w:t>
      </w:r>
      <w:r w:rsidRPr="00DB55F6">
        <w:rPr>
          <w:rFonts w:ascii="Times New Roman" w:hAnsi="Times New Roman" w:cs="Times New Roman"/>
          <w:b/>
        </w:rPr>
        <w:t>D.</w:t>
      </w:r>
      <w:r>
        <w:rPr>
          <w:rFonts w:ascii="Times New Roman" w:hAnsi="Times New Roman" w:cs="Times New Roman" w:hint="eastAsia"/>
          <w:b/>
        </w:rPr>
        <w:t xml:space="preserve"> </w:t>
      </w:r>
      <w:r w:rsidRPr="00DB55F6">
        <w:rPr>
          <w:rFonts w:ascii="Times New Roman" w:hAnsi="Times New Roman" w:cs="Times New Roman"/>
          <w:b/>
        </w:rPr>
        <w:t>Where</w:t>
      </w:r>
    </w:p>
    <w:p w:rsidR="002C6D1F" w:rsidRPr="00DB55F6" w:rsidP="00557C59">
      <w:pPr>
        <w:pStyle w:val="PlainText"/>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32</w:t>
      </w:r>
      <w:r w:rsidRPr="00DB55F6">
        <w:rPr>
          <w:rFonts w:ascii="Times New Roman" w:hAnsi="Times New Roman" w:cs="Times New Roman"/>
          <w:b/>
        </w:rPr>
        <w:t>.</w:t>
      </w:r>
      <w:r>
        <w:rPr>
          <w:rFonts w:ascii="Times New Roman" w:hAnsi="Times New Roman" w:cs="Times New Roman" w:hint="eastAsia"/>
          <w:b/>
        </w:rPr>
        <w:t xml:space="preserve"> </w:t>
      </w:r>
      <w:r w:rsidRPr="00DB55F6">
        <w:rPr>
          <w:rFonts w:ascii="Times New Roman" w:hAnsi="Times New Roman" w:cs="Times New Roman"/>
          <w:b/>
        </w:rPr>
        <w:t>A.</w:t>
      </w:r>
      <w:r>
        <w:rPr>
          <w:rFonts w:ascii="Times New Roman" w:hAnsi="Times New Roman" w:cs="Times New Roman" w:hint="eastAsia"/>
          <w:b/>
        </w:rPr>
        <w:t xml:space="preserve"> </w:t>
      </w:r>
      <w:r w:rsidRPr="00DB55F6">
        <w:rPr>
          <w:rFonts w:ascii="Times New Roman" w:hAnsi="Times New Roman" w:cs="Times New Roman"/>
          <w:b/>
        </w:rPr>
        <w:t>sleep</w:t>
      </w:r>
      <w:r w:rsidR="00BF6A2F">
        <w:rPr>
          <w:rFonts w:ascii="Times New Roman" w:hAnsi="Times New Roman" w:cs="Times New Roman" w:hint="eastAsia"/>
          <w:b/>
        </w:rPr>
        <w:tab/>
        <w:t xml:space="preserve">          </w:t>
      </w:r>
      <w:r w:rsidRPr="00DB55F6">
        <w:rPr>
          <w:rFonts w:ascii="Times New Roman" w:hAnsi="Times New Roman" w:cs="Times New Roman"/>
          <w:b/>
        </w:rPr>
        <w:t>B.</w:t>
      </w:r>
      <w:r>
        <w:rPr>
          <w:rFonts w:ascii="Times New Roman" w:hAnsi="Times New Roman" w:cs="Times New Roman" w:hint="eastAsia"/>
          <w:b/>
        </w:rPr>
        <w:t xml:space="preserve"> </w:t>
      </w:r>
      <w:r w:rsidRPr="00DB55F6">
        <w:rPr>
          <w:rFonts w:ascii="Times New Roman" w:hAnsi="Times New Roman" w:cs="Times New Roman"/>
          <w:b/>
        </w:rPr>
        <w:t>food</w:t>
      </w:r>
      <w:r w:rsidR="00BF6A2F">
        <w:rPr>
          <w:rFonts w:ascii="Times New Roman" w:hAnsi="Times New Roman" w:cs="Times New Roman" w:hint="eastAsia"/>
          <w:b/>
        </w:rPr>
        <w:tab/>
        <w:t xml:space="preserve">      </w:t>
      </w:r>
      <w:r w:rsidRPr="00DB55F6">
        <w:rPr>
          <w:rFonts w:ascii="Times New Roman" w:hAnsi="Times New Roman" w:cs="Times New Roman"/>
          <w:b/>
        </w:rPr>
        <w:t>C.</w:t>
      </w:r>
      <w:r>
        <w:rPr>
          <w:rFonts w:ascii="Times New Roman" w:hAnsi="Times New Roman" w:cs="Times New Roman" w:hint="eastAsia"/>
          <w:b/>
        </w:rPr>
        <w:t xml:space="preserve"> </w:t>
      </w:r>
      <w:r w:rsidRPr="00DB55F6">
        <w:rPr>
          <w:rFonts w:ascii="Times New Roman" w:hAnsi="Times New Roman" w:cs="Times New Roman"/>
          <w:b/>
        </w:rPr>
        <w:t>health</w:t>
      </w:r>
      <w:r w:rsidR="00BF6A2F">
        <w:rPr>
          <w:rFonts w:ascii="Times New Roman" w:hAnsi="Times New Roman" w:cs="Times New Roman" w:hint="eastAsia"/>
          <w:b/>
        </w:rPr>
        <w:tab/>
        <w:t xml:space="preserve">     </w:t>
      </w:r>
      <w:r w:rsidRPr="00DB55F6">
        <w:rPr>
          <w:rFonts w:ascii="Times New Roman" w:hAnsi="Times New Roman" w:cs="Times New Roman"/>
          <w:b/>
        </w:rPr>
        <w:t>D.</w:t>
      </w:r>
      <w:r>
        <w:rPr>
          <w:rFonts w:ascii="Times New Roman" w:hAnsi="Times New Roman" w:cs="Times New Roman" w:hint="eastAsia"/>
          <w:b/>
        </w:rPr>
        <w:t xml:space="preserve"> </w:t>
      </w:r>
      <w:r w:rsidRPr="00DB55F6">
        <w:rPr>
          <w:rFonts w:ascii="Times New Roman" w:hAnsi="Times New Roman" w:cs="Times New Roman"/>
          <w:b/>
        </w:rPr>
        <w:t>habits</w:t>
      </w:r>
    </w:p>
    <w:p w:rsidR="002C6D1F" w:rsidRPr="00DB55F6" w:rsidP="00557C59">
      <w:pPr>
        <w:pStyle w:val="PlainText"/>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33</w:t>
      </w:r>
      <w:r w:rsidRPr="00DB55F6">
        <w:rPr>
          <w:rFonts w:ascii="Times New Roman" w:hAnsi="Times New Roman" w:cs="Times New Roman"/>
          <w:b/>
        </w:rPr>
        <w:t>.</w:t>
      </w:r>
      <w:r>
        <w:rPr>
          <w:rFonts w:ascii="Times New Roman" w:hAnsi="Times New Roman" w:cs="Times New Roman" w:hint="eastAsia"/>
          <w:b/>
        </w:rPr>
        <w:t xml:space="preserve"> </w:t>
      </w:r>
      <w:r w:rsidRPr="00DB55F6">
        <w:rPr>
          <w:rFonts w:ascii="Times New Roman" w:hAnsi="Times New Roman" w:cs="Times New Roman"/>
          <w:b/>
        </w:rPr>
        <w:t>A.</w:t>
      </w:r>
      <w:r>
        <w:rPr>
          <w:rFonts w:ascii="Times New Roman" w:hAnsi="Times New Roman" w:cs="Times New Roman" w:hint="eastAsia"/>
          <w:b/>
        </w:rPr>
        <w:t xml:space="preserve"> </w:t>
      </w:r>
      <w:r w:rsidRPr="00DB55F6">
        <w:rPr>
          <w:rFonts w:ascii="Times New Roman" w:hAnsi="Times New Roman" w:cs="Times New Roman"/>
          <w:b/>
        </w:rPr>
        <w:t>us</w:t>
      </w:r>
      <w:r w:rsidR="00BF6A2F">
        <w:rPr>
          <w:rFonts w:ascii="Times New Roman" w:hAnsi="Times New Roman" w:cs="Times New Roman" w:hint="eastAsia"/>
          <w:b/>
        </w:rPr>
        <w:tab/>
        <w:t xml:space="preserve">          </w:t>
      </w:r>
      <w:r w:rsidR="00557C59">
        <w:rPr>
          <w:rFonts w:ascii="Times New Roman" w:hAnsi="Times New Roman" w:cs="Times New Roman" w:hint="eastAsia"/>
          <w:b/>
        </w:rPr>
        <w:t xml:space="preserve">    </w:t>
      </w:r>
      <w:r w:rsidRPr="00DB55F6">
        <w:rPr>
          <w:rFonts w:ascii="Times New Roman" w:hAnsi="Times New Roman" w:cs="Times New Roman"/>
          <w:b/>
        </w:rPr>
        <w:t>B.</w:t>
      </w:r>
      <w:r>
        <w:rPr>
          <w:rFonts w:ascii="Times New Roman" w:hAnsi="Times New Roman" w:cs="Times New Roman" w:hint="eastAsia"/>
          <w:b/>
        </w:rPr>
        <w:t xml:space="preserve"> </w:t>
      </w:r>
      <w:r w:rsidRPr="00DB55F6">
        <w:rPr>
          <w:rFonts w:ascii="Times New Roman" w:hAnsi="Times New Roman" w:cs="Times New Roman"/>
          <w:b/>
        </w:rPr>
        <w:t>it</w:t>
      </w:r>
      <w:r w:rsidR="00BF6A2F">
        <w:rPr>
          <w:rFonts w:ascii="Times New Roman" w:hAnsi="Times New Roman" w:cs="Times New Roman" w:hint="eastAsia"/>
          <w:b/>
        </w:rPr>
        <w:tab/>
        <w:t xml:space="preserve">          </w:t>
      </w:r>
      <w:r w:rsidRPr="00DB55F6">
        <w:rPr>
          <w:rFonts w:ascii="Times New Roman" w:hAnsi="Times New Roman" w:cs="Times New Roman"/>
          <w:b/>
        </w:rPr>
        <w:t>C.</w:t>
      </w:r>
      <w:r>
        <w:rPr>
          <w:rFonts w:ascii="Times New Roman" w:hAnsi="Times New Roman" w:cs="Times New Roman" w:hint="eastAsia"/>
          <w:b/>
        </w:rPr>
        <w:t xml:space="preserve"> </w:t>
      </w:r>
      <w:r w:rsidRPr="00DB55F6">
        <w:rPr>
          <w:rFonts w:ascii="Times New Roman" w:hAnsi="Times New Roman" w:cs="Times New Roman"/>
          <w:b/>
        </w:rPr>
        <w:t>them</w:t>
      </w:r>
      <w:r w:rsidR="00BF6A2F">
        <w:rPr>
          <w:rFonts w:ascii="Times New Roman" w:hAnsi="Times New Roman" w:cs="Times New Roman" w:hint="eastAsia"/>
          <w:b/>
        </w:rPr>
        <w:tab/>
        <w:t xml:space="preserve">     </w:t>
      </w:r>
      <w:r w:rsidRPr="00DB55F6">
        <w:rPr>
          <w:rFonts w:ascii="Times New Roman" w:hAnsi="Times New Roman" w:cs="Times New Roman"/>
          <w:b/>
        </w:rPr>
        <w:t>D.</w:t>
      </w:r>
      <w:r>
        <w:rPr>
          <w:rFonts w:ascii="Times New Roman" w:hAnsi="Times New Roman" w:cs="Times New Roman" w:hint="eastAsia"/>
          <w:b/>
        </w:rPr>
        <w:t xml:space="preserve"> </w:t>
      </w:r>
      <w:r w:rsidRPr="00DB55F6">
        <w:rPr>
          <w:rFonts w:ascii="Times New Roman" w:hAnsi="Times New Roman" w:cs="Times New Roman"/>
          <w:b/>
        </w:rPr>
        <w:t>you</w:t>
      </w:r>
    </w:p>
    <w:p w:rsidR="002C6D1F" w:rsidP="00557C59">
      <w:pPr>
        <w:pStyle w:val="PlainText"/>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34</w:t>
      </w:r>
      <w:r w:rsidRPr="00DB55F6">
        <w:rPr>
          <w:rFonts w:ascii="Times New Roman" w:hAnsi="Times New Roman" w:cs="Times New Roman"/>
          <w:b/>
        </w:rPr>
        <w:t>.</w:t>
      </w:r>
      <w:r>
        <w:rPr>
          <w:rFonts w:ascii="Times New Roman" w:hAnsi="Times New Roman" w:cs="Times New Roman" w:hint="eastAsia"/>
          <w:b/>
        </w:rPr>
        <w:t xml:space="preserve"> </w:t>
      </w:r>
      <w:r w:rsidRPr="00DB55F6">
        <w:rPr>
          <w:rFonts w:ascii="Times New Roman" w:hAnsi="Times New Roman" w:cs="Times New Roman"/>
          <w:b/>
        </w:rPr>
        <w:t>A.</w:t>
      </w:r>
      <w:r>
        <w:rPr>
          <w:rFonts w:ascii="Times New Roman" w:hAnsi="Times New Roman" w:cs="Times New Roman" w:hint="eastAsia"/>
          <w:b/>
        </w:rPr>
        <w:t xml:space="preserve"> </w:t>
      </w:r>
      <w:r w:rsidRPr="00DB55F6">
        <w:rPr>
          <w:rFonts w:ascii="Times New Roman" w:hAnsi="Times New Roman" w:cs="Times New Roman"/>
          <w:b/>
        </w:rPr>
        <w:t>hopes</w:t>
      </w:r>
      <w:r w:rsidR="00BF6A2F">
        <w:rPr>
          <w:rFonts w:ascii="Times New Roman" w:hAnsi="Times New Roman" w:cs="Times New Roman" w:hint="eastAsia"/>
          <w:b/>
        </w:rPr>
        <w:tab/>
        <w:t xml:space="preserve">          </w:t>
      </w:r>
      <w:r w:rsidRPr="00DB55F6">
        <w:rPr>
          <w:rFonts w:ascii="Times New Roman" w:hAnsi="Times New Roman" w:cs="Times New Roman"/>
          <w:b/>
        </w:rPr>
        <w:t>B.</w:t>
      </w:r>
      <w:r>
        <w:rPr>
          <w:rFonts w:ascii="Times New Roman" w:hAnsi="Times New Roman" w:cs="Times New Roman" w:hint="eastAsia"/>
          <w:b/>
        </w:rPr>
        <w:t xml:space="preserve"> </w:t>
      </w:r>
      <w:r w:rsidRPr="00DB55F6">
        <w:rPr>
          <w:rFonts w:ascii="Times New Roman" w:hAnsi="Times New Roman" w:cs="Times New Roman"/>
          <w:b/>
        </w:rPr>
        <w:t>asks</w:t>
      </w:r>
      <w:r w:rsidR="00BF6A2F">
        <w:rPr>
          <w:rFonts w:ascii="Times New Roman" w:hAnsi="Times New Roman" w:cs="Times New Roman" w:hint="eastAsia"/>
          <w:b/>
        </w:rPr>
        <w:tab/>
        <w:t xml:space="preserve">      </w:t>
      </w:r>
      <w:r w:rsidRPr="00DB55F6">
        <w:rPr>
          <w:rFonts w:ascii="Times New Roman" w:hAnsi="Times New Roman" w:cs="Times New Roman"/>
          <w:b/>
        </w:rPr>
        <w:t>C.</w:t>
      </w:r>
      <w:r>
        <w:rPr>
          <w:rFonts w:ascii="Times New Roman" w:hAnsi="Times New Roman" w:cs="Times New Roman" w:hint="eastAsia"/>
          <w:b/>
        </w:rPr>
        <w:t xml:space="preserve"> </w:t>
      </w:r>
      <w:r w:rsidRPr="00DB55F6">
        <w:rPr>
          <w:rFonts w:ascii="Times New Roman" w:hAnsi="Times New Roman" w:cs="Times New Roman"/>
          <w:b/>
        </w:rPr>
        <w:t>thinks</w:t>
      </w:r>
      <w:r w:rsidR="00BF6A2F">
        <w:rPr>
          <w:rFonts w:ascii="Times New Roman" w:hAnsi="Times New Roman" w:cs="Times New Roman" w:hint="eastAsia"/>
          <w:b/>
        </w:rPr>
        <w:tab/>
        <w:t xml:space="preserve">     </w:t>
      </w:r>
      <w:r w:rsidRPr="00DB55F6">
        <w:rPr>
          <w:rFonts w:ascii="Times New Roman" w:hAnsi="Times New Roman" w:cs="Times New Roman"/>
          <w:b/>
        </w:rPr>
        <w:t>D.</w:t>
      </w:r>
      <w:r>
        <w:rPr>
          <w:rFonts w:ascii="Times New Roman" w:hAnsi="Times New Roman" w:cs="Times New Roman" w:hint="eastAsia"/>
          <w:b/>
        </w:rPr>
        <w:t xml:space="preserve"> </w:t>
      </w:r>
      <w:r w:rsidRPr="00DB55F6">
        <w:rPr>
          <w:rFonts w:ascii="Times New Roman" w:hAnsi="Times New Roman" w:cs="Times New Roman"/>
          <w:b/>
        </w:rPr>
        <w:t>finds</w:t>
      </w:r>
    </w:p>
    <w:p w:rsidR="00DB55F6" w:rsidRPr="00DB55F6" w:rsidP="00557C59">
      <w:pPr>
        <w:pStyle w:val="PlainText"/>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35. A. hour</w:t>
      </w:r>
      <w:r w:rsidR="00BF6A2F">
        <w:rPr>
          <w:rFonts w:ascii="Times New Roman" w:hAnsi="Times New Roman" w:cs="Times New Roman" w:hint="eastAsia"/>
          <w:b/>
        </w:rPr>
        <w:tab/>
        <w:t xml:space="preserve">          </w:t>
      </w:r>
      <w:r>
        <w:rPr>
          <w:rFonts w:ascii="Times New Roman" w:hAnsi="Times New Roman" w:cs="Times New Roman" w:hint="eastAsia"/>
          <w:b/>
        </w:rPr>
        <w:t>B. hours</w:t>
      </w:r>
      <w:r w:rsidR="00BF6A2F">
        <w:rPr>
          <w:rFonts w:ascii="Times New Roman" w:hAnsi="Times New Roman" w:cs="Times New Roman" w:hint="eastAsia"/>
          <w:b/>
        </w:rPr>
        <w:tab/>
        <w:t xml:space="preserve">      </w:t>
      </w:r>
      <w:r>
        <w:rPr>
          <w:rFonts w:ascii="Times New Roman" w:hAnsi="Times New Roman" w:cs="Times New Roman" w:hint="eastAsia"/>
          <w:b/>
        </w:rPr>
        <w:t>C. hour</w:t>
      </w:r>
      <w:r>
        <w:rPr>
          <w:rFonts w:ascii="Times New Roman" w:hAnsi="Times New Roman" w:cs="Times New Roman"/>
          <w:b/>
        </w:rPr>
        <w:t>’</w:t>
      </w:r>
      <w:r>
        <w:rPr>
          <w:rFonts w:ascii="Times New Roman" w:hAnsi="Times New Roman" w:cs="Times New Roman" w:hint="eastAsia"/>
          <w:b/>
        </w:rPr>
        <w:t>s</w:t>
      </w:r>
      <w:r w:rsidR="00BF6A2F">
        <w:rPr>
          <w:rFonts w:ascii="Times New Roman" w:hAnsi="Times New Roman" w:cs="Times New Roman" w:hint="eastAsia"/>
          <w:b/>
        </w:rPr>
        <w:tab/>
        <w:t xml:space="preserve">     </w:t>
      </w:r>
      <w:r>
        <w:rPr>
          <w:rFonts w:ascii="Times New Roman" w:hAnsi="Times New Roman" w:cs="Times New Roman" w:hint="eastAsia"/>
          <w:b/>
        </w:rPr>
        <w:t xml:space="preserve">D. </w:t>
      </w:r>
      <w:r w:rsidRPr="00DB55F6">
        <w:rPr>
          <w:rFonts w:ascii="Times New Roman" w:hAnsi="Times New Roman" w:cs="Times New Roman"/>
          <w:b/>
        </w:rPr>
        <w:t>hours'</w:t>
      </w:r>
    </w:p>
    <w:p w:rsidR="002C6D1F" w:rsidP="00557C59">
      <w:pPr>
        <w:pStyle w:val="PlainText"/>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36</w:t>
      </w:r>
      <w:r w:rsidRPr="00DB55F6">
        <w:rPr>
          <w:rFonts w:ascii="Times New Roman" w:hAnsi="Times New Roman" w:cs="Times New Roman"/>
          <w:b/>
        </w:rPr>
        <w:t>.</w:t>
      </w:r>
      <w:r>
        <w:rPr>
          <w:rFonts w:ascii="Times New Roman" w:hAnsi="Times New Roman" w:cs="Times New Roman" w:hint="eastAsia"/>
          <w:b/>
        </w:rPr>
        <w:t xml:space="preserve"> </w:t>
      </w:r>
      <w:r w:rsidRPr="00DB55F6">
        <w:rPr>
          <w:rFonts w:ascii="Times New Roman" w:hAnsi="Times New Roman" w:cs="Times New Roman"/>
          <w:b/>
        </w:rPr>
        <w:t>A.</w:t>
      </w:r>
      <w:r>
        <w:rPr>
          <w:rFonts w:ascii="Times New Roman" w:hAnsi="Times New Roman" w:cs="Times New Roman" w:hint="eastAsia"/>
          <w:b/>
        </w:rPr>
        <w:t xml:space="preserve"> </w:t>
      </w:r>
      <w:r w:rsidRPr="00DB55F6">
        <w:rPr>
          <w:rFonts w:ascii="Times New Roman" w:hAnsi="Times New Roman" w:cs="Times New Roman"/>
          <w:b/>
        </w:rPr>
        <w:t>takes on</w:t>
      </w:r>
      <w:r w:rsidR="00BF6A2F">
        <w:rPr>
          <w:rFonts w:ascii="Times New Roman" w:hAnsi="Times New Roman" w:cs="Times New Roman" w:hint="eastAsia"/>
          <w:b/>
        </w:rPr>
        <w:tab/>
        <w:t xml:space="preserve">      </w:t>
      </w:r>
      <w:r w:rsidRPr="00DB55F6">
        <w:rPr>
          <w:rFonts w:ascii="Times New Roman" w:hAnsi="Times New Roman" w:cs="Times New Roman"/>
          <w:b/>
        </w:rPr>
        <w:t>B.</w:t>
      </w:r>
      <w:r>
        <w:rPr>
          <w:rFonts w:ascii="Times New Roman" w:hAnsi="Times New Roman" w:cs="Times New Roman" w:hint="eastAsia"/>
          <w:b/>
        </w:rPr>
        <w:t xml:space="preserve"> </w:t>
      </w:r>
      <w:r w:rsidRPr="00DB55F6">
        <w:rPr>
          <w:rFonts w:ascii="Times New Roman" w:hAnsi="Times New Roman" w:cs="Times New Roman"/>
          <w:b/>
        </w:rPr>
        <w:t>takes back</w:t>
      </w:r>
      <w:r w:rsidR="00BF6A2F">
        <w:rPr>
          <w:rFonts w:ascii="Times New Roman" w:hAnsi="Times New Roman" w:cs="Times New Roman" w:hint="eastAsia"/>
          <w:b/>
        </w:rPr>
        <w:tab/>
        <w:t xml:space="preserve">  </w:t>
      </w:r>
      <w:r w:rsidRPr="00DB55F6">
        <w:rPr>
          <w:rFonts w:ascii="Times New Roman" w:hAnsi="Times New Roman" w:cs="Times New Roman"/>
          <w:b/>
        </w:rPr>
        <w:t>C.</w:t>
      </w:r>
      <w:r>
        <w:rPr>
          <w:rFonts w:ascii="Times New Roman" w:hAnsi="Times New Roman" w:cs="Times New Roman" w:hint="eastAsia"/>
          <w:b/>
        </w:rPr>
        <w:t xml:space="preserve"> </w:t>
      </w:r>
      <w:r w:rsidRPr="00DB55F6">
        <w:rPr>
          <w:rFonts w:ascii="Times New Roman" w:hAnsi="Times New Roman" w:cs="Times New Roman"/>
          <w:b/>
        </w:rPr>
        <w:t>takes up</w:t>
      </w:r>
      <w:r w:rsidR="00BF6A2F">
        <w:rPr>
          <w:rFonts w:ascii="Times New Roman" w:hAnsi="Times New Roman" w:cs="Times New Roman" w:hint="eastAsia"/>
          <w:b/>
        </w:rPr>
        <w:tab/>
        <w:t xml:space="preserve">     </w:t>
      </w:r>
      <w:r w:rsidRPr="00DB55F6">
        <w:rPr>
          <w:rFonts w:ascii="Times New Roman" w:hAnsi="Times New Roman" w:cs="Times New Roman"/>
          <w:b/>
        </w:rPr>
        <w:t>D.</w:t>
      </w:r>
      <w:r>
        <w:rPr>
          <w:rFonts w:ascii="Times New Roman" w:hAnsi="Times New Roman" w:cs="Times New Roman" w:hint="eastAsia"/>
          <w:b/>
        </w:rPr>
        <w:t xml:space="preserve"> </w:t>
      </w:r>
      <w:r w:rsidRPr="00DB55F6">
        <w:rPr>
          <w:rFonts w:ascii="Times New Roman" w:hAnsi="Times New Roman" w:cs="Times New Roman"/>
          <w:b/>
        </w:rPr>
        <w:t>takes after</w:t>
      </w:r>
    </w:p>
    <w:p w:rsidR="00125C46" w:rsidRPr="00DB55F6" w:rsidP="00557C59">
      <w:pPr>
        <w:pStyle w:val="PlainText"/>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37. A. housework</w:t>
      </w:r>
      <w:r w:rsidR="00BF6A2F">
        <w:rPr>
          <w:rFonts w:ascii="Times New Roman" w:hAnsi="Times New Roman" w:cs="Times New Roman" w:hint="eastAsia"/>
          <w:b/>
        </w:rPr>
        <w:tab/>
        <w:t xml:space="preserve">      </w:t>
      </w:r>
      <w:r>
        <w:rPr>
          <w:rFonts w:ascii="Times New Roman" w:hAnsi="Times New Roman" w:cs="Times New Roman" w:hint="eastAsia"/>
          <w:b/>
        </w:rPr>
        <w:t xml:space="preserve">B. </w:t>
      </w:r>
      <w:r w:rsidRPr="00DB55F6">
        <w:rPr>
          <w:rFonts w:ascii="Times New Roman" w:hAnsi="Times New Roman" w:cs="Times New Roman"/>
          <w:b/>
        </w:rPr>
        <w:t>homework</w:t>
      </w:r>
      <w:r w:rsidR="00BF6A2F">
        <w:rPr>
          <w:rFonts w:ascii="Times New Roman" w:hAnsi="Times New Roman" w:cs="Times New Roman" w:hint="eastAsia"/>
          <w:b/>
        </w:rPr>
        <w:tab/>
        <w:t xml:space="preserve">  </w:t>
      </w:r>
      <w:r>
        <w:rPr>
          <w:rFonts w:ascii="Times New Roman" w:hAnsi="Times New Roman" w:cs="Times New Roman" w:hint="eastAsia"/>
          <w:b/>
        </w:rPr>
        <w:t>C. free time</w:t>
      </w:r>
      <w:r w:rsidR="00BF6A2F">
        <w:rPr>
          <w:rFonts w:ascii="Times New Roman" w:hAnsi="Times New Roman" w:cs="Times New Roman" w:hint="eastAsia"/>
          <w:b/>
        </w:rPr>
        <w:tab/>
        <w:t xml:space="preserve"> </w:t>
      </w:r>
      <w:r>
        <w:rPr>
          <w:rFonts w:ascii="Times New Roman" w:hAnsi="Times New Roman" w:cs="Times New Roman" w:hint="eastAsia"/>
          <w:b/>
        </w:rPr>
        <w:t xml:space="preserve">D. holidays </w:t>
      </w:r>
    </w:p>
    <w:p w:rsidR="002C6D1F" w:rsidRPr="00DB55F6" w:rsidP="00557C59">
      <w:pPr>
        <w:pStyle w:val="PlainText"/>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38</w:t>
      </w:r>
      <w:r w:rsidRPr="00DB55F6">
        <w:rPr>
          <w:rFonts w:ascii="Times New Roman" w:hAnsi="Times New Roman" w:cs="Times New Roman"/>
          <w:b/>
        </w:rPr>
        <w:t>.</w:t>
      </w:r>
      <w:r>
        <w:rPr>
          <w:rFonts w:ascii="Times New Roman" w:hAnsi="Times New Roman" w:cs="Times New Roman" w:hint="eastAsia"/>
          <w:b/>
        </w:rPr>
        <w:t xml:space="preserve"> </w:t>
      </w:r>
      <w:r w:rsidRPr="00DB55F6">
        <w:rPr>
          <w:rFonts w:ascii="Times New Roman" w:hAnsi="Times New Roman" w:cs="Times New Roman"/>
          <w:b/>
        </w:rPr>
        <w:t>A.</w:t>
      </w:r>
      <w:r>
        <w:rPr>
          <w:rFonts w:ascii="Times New Roman" w:hAnsi="Times New Roman" w:cs="Times New Roman" w:hint="eastAsia"/>
          <w:b/>
        </w:rPr>
        <w:t xml:space="preserve"> </w:t>
      </w:r>
      <w:r w:rsidRPr="00DB55F6">
        <w:rPr>
          <w:rFonts w:ascii="Times New Roman" w:hAnsi="Times New Roman" w:cs="Times New Roman"/>
          <w:b/>
        </w:rPr>
        <w:t>quickly</w:t>
      </w:r>
      <w:r w:rsidR="00BF6A2F">
        <w:rPr>
          <w:rFonts w:ascii="Times New Roman" w:hAnsi="Times New Roman" w:cs="Times New Roman" w:hint="eastAsia"/>
          <w:b/>
        </w:rPr>
        <w:tab/>
        <w:t xml:space="preserve">      </w:t>
      </w:r>
      <w:r w:rsidR="00557C59">
        <w:rPr>
          <w:rFonts w:ascii="Times New Roman" w:hAnsi="Times New Roman" w:cs="Times New Roman" w:hint="eastAsia"/>
          <w:b/>
        </w:rPr>
        <w:t xml:space="preserve">    </w:t>
      </w:r>
      <w:r w:rsidRPr="00DB55F6">
        <w:rPr>
          <w:rFonts w:ascii="Times New Roman" w:hAnsi="Times New Roman" w:cs="Times New Roman"/>
          <w:b/>
        </w:rPr>
        <w:t>B.</w:t>
      </w:r>
      <w:r>
        <w:rPr>
          <w:rFonts w:ascii="Times New Roman" w:hAnsi="Times New Roman" w:cs="Times New Roman" w:hint="eastAsia"/>
          <w:b/>
        </w:rPr>
        <w:t xml:space="preserve"> </w:t>
      </w:r>
      <w:r w:rsidRPr="00DB55F6">
        <w:rPr>
          <w:rFonts w:ascii="Times New Roman" w:hAnsi="Times New Roman" w:cs="Times New Roman"/>
          <w:b/>
        </w:rPr>
        <w:t>early</w:t>
      </w:r>
      <w:r w:rsidR="00BF6A2F">
        <w:rPr>
          <w:rFonts w:ascii="Times New Roman" w:hAnsi="Times New Roman" w:cs="Times New Roman" w:hint="eastAsia"/>
          <w:b/>
        </w:rPr>
        <w:tab/>
        <w:t xml:space="preserve">      </w:t>
      </w:r>
      <w:r w:rsidRPr="00DB55F6">
        <w:rPr>
          <w:rFonts w:ascii="Times New Roman" w:hAnsi="Times New Roman" w:cs="Times New Roman"/>
          <w:b/>
        </w:rPr>
        <w:t>C.</w:t>
      </w:r>
      <w:r>
        <w:rPr>
          <w:rFonts w:ascii="Times New Roman" w:hAnsi="Times New Roman" w:cs="Times New Roman" w:hint="eastAsia"/>
          <w:b/>
        </w:rPr>
        <w:t xml:space="preserve"> </w:t>
      </w:r>
      <w:r w:rsidRPr="00DB55F6">
        <w:rPr>
          <w:rFonts w:ascii="Times New Roman" w:hAnsi="Times New Roman" w:cs="Times New Roman"/>
          <w:b/>
        </w:rPr>
        <w:t>late</w:t>
      </w:r>
      <w:r w:rsidR="00BF6A2F">
        <w:rPr>
          <w:rFonts w:ascii="Times New Roman" w:hAnsi="Times New Roman" w:cs="Times New Roman" w:hint="eastAsia"/>
          <w:b/>
        </w:rPr>
        <w:tab/>
        <w:t xml:space="preserve">         </w:t>
      </w:r>
      <w:r w:rsidRPr="00DB55F6">
        <w:rPr>
          <w:rFonts w:ascii="Times New Roman" w:hAnsi="Times New Roman" w:cs="Times New Roman"/>
          <w:b/>
        </w:rPr>
        <w:t>D.</w:t>
      </w:r>
      <w:r>
        <w:rPr>
          <w:rFonts w:ascii="Times New Roman" w:hAnsi="Times New Roman" w:cs="Times New Roman" w:hint="eastAsia"/>
          <w:b/>
        </w:rPr>
        <w:t xml:space="preserve"> </w:t>
      </w:r>
      <w:r w:rsidRPr="00DB55F6">
        <w:rPr>
          <w:rFonts w:ascii="Times New Roman" w:hAnsi="Times New Roman" w:cs="Times New Roman"/>
          <w:b/>
        </w:rPr>
        <w:t>slowly</w:t>
      </w:r>
    </w:p>
    <w:p w:rsidR="002C6D1F" w:rsidRPr="00DB55F6" w:rsidP="00557C59">
      <w:pPr>
        <w:pStyle w:val="PlainText"/>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39</w:t>
      </w:r>
      <w:r w:rsidRPr="00DB55F6">
        <w:rPr>
          <w:rFonts w:ascii="Times New Roman" w:hAnsi="Times New Roman" w:cs="Times New Roman"/>
          <w:b/>
        </w:rPr>
        <w:t>.</w:t>
      </w:r>
      <w:r>
        <w:rPr>
          <w:rFonts w:ascii="Times New Roman" w:hAnsi="Times New Roman" w:cs="Times New Roman" w:hint="eastAsia"/>
          <w:b/>
        </w:rPr>
        <w:t xml:space="preserve"> </w:t>
      </w:r>
      <w:r w:rsidRPr="00DB55F6">
        <w:rPr>
          <w:rFonts w:ascii="Times New Roman" w:hAnsi="Times New Roman" w:cs="Times New Roman"/>
          <w:b/>
        </w:rPr>
        <w:t>A.</w:t>
      </w:r>
      <w:r>
        <w:rPr>
          <w:rFonts w:ascii="Times New Roman" w:hAnsi="Times New Roman" w:cs="Times New Roman" w:hint="eastAsia"/>
          <w:b/>
        </w:rPr>
        <w:t xml:space="preserve"> </w:t>
      </w:r>
      <w:r w:rsidRPr="00DB55F6">
        <w:rPr>
          <w:rFonts w:ascii="Times New Roman" w:hAnsi="Times New Roman" w:cs="Times New Roman"/>
          <w:b/>
        </w:rPr>
        <w:t>busy</w:t>
      </w:r>
      <w:r w:rsidR="00BF6A2F">
        <w:rPr>
          <w:rFonts w:ascii="Times New Roman" w:hAnsi="Times New Roman" w:cs="Times New Roman" w:hint="eastAsia"/>
          <w:b/>
        </w:rPr>
        <w:tab/>
        <w:t xml:space="preserve">          </w:t>
      </w:r>
      <w:r w:rsidRPr="00DB55F6">
        <w:rPr>
          <w:rFonts w:ascii="Times New Roman" w:hAnsi="Times New Roman" w:cs="Times New Roman"/>
          <w:b/>
        </w:rPr>
        <w:t>B.</w:t>
      </w:r>
      <w:r>
        <w:rPr>
          <w:rFonts w:ascii="Times New Roman" w:hAnsi="Times New Roman" w:cs="Times New Roman" w:hint="eastAsia"/>
          <w:b/>
        </w:rPr>
        <w:t xml:space="preserve"> </w:t>
      </w:r>
      <w:r w:rsidRPr="00DB55F6">
        <w:rPr>
          <w:rFonts w:ascii="Times New Roman" w:hAnsi="Times New Roman" w:cs="Times New Roman"/>
          <w:b/>
        </w:rPr>
        <w:t>relaxing</w:t>
      </w:r>
      <w:r w:rsidR="00BF6A2F">
        <w:rPr>
          <w:rFonts w:ascii="Times New Roman" w:hAnsi="Times New Roman" w:cs="Times New Roman" w:hint="eastAsia"/>
          <w:b/>
        </w:rPr>
        <w:tab/>
        <w:t xml:space="preserve">      </w:t>
      </w:r>
      <w:r w:rsidRPr="00DB55F6">
        <w:rPr>
          <w:rFonts w:ascii="Times New Roman" w:hAnsi="Times New Roman" w:cs="Times New Roman"/>
          <w:b/>
        </w:rPr>
        <w:t>C.</w:t>
      </w:r>
      <w:r>
        <w:rPr>
          <w:rFonts w:ascii="Times New Roman" w:hAnsi="Times New Roman" w:cs="Times New Roman" w:hint="eastAsia"/>
          <w:b/>
        </w:rPr>
        <w:t xml:space="preserve"> </w:t>
      </w:r>
      <w:r w:rsidRPr="00DB55F6">
        <w:rPr>
          <w:rFonts w:ascii="Times New Roman" w:hAnsi="Times New Roman" w:cs="Times New Roman"/>
          <w:b/>
        </w:rPr>
        <w:t>good</w:t>
      </w:r>
      <w:r w:rsidR="00BF6A2F">
        <w:rPr>
          <w:rFonts w:ascii="Times New Roman" w:hAnsi="Times New Roman" w:cs="Times New Roman" w:hint="eastAsia"/>
          <w:b/>
        </w:rPr>
        <w:tab/>
        <w:t xml:space="preserve">     </w:t>
      </w:r>
      <w:r w:rsidRPr="00DB55F6">
        <w:rPr>
          <w:rFonts w:ascii="Times New Roman" w:hAnsi="Times New Roman" w:cs="Times New Roman"/>
          <w:b/>
        </w:rPr>
        <w:t>D.</w:t>
      </w:r>
      <w:r>
        <w:rPr>
          <w:rFonts w:ascii="Times New Roman" w:hAnsi="Times New Roman" w:cs="Times New Roman" w:hint="eastAsia"/>
          <w:b/>
        </w:rPr>
        <w:t xml:space="preserve"> </w:t>
      </w:r>
      <w:r w:rsidRPr="00DB55F6">
        <w:rPr>
          <w:rFonts w:ascii="Times New Roman" w:hAnsi="Times New Roman" w:cs="Times New Roman"/>
          <w:b/>
        </w:rPr>
        <w:t>bad</w:t>
      </w:r>
    </w:p>
    <w:p w:rsidR="002C6D1F" w:rsidRPr="00DB55F6" w:rsidP="00557C59">
      <w:pPr>
        <w:pStyle w:val="PlainText"/>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40</w:t>
      </w:r>
      <w:r w:rsidRPr="00DB55F6">
        <w:rPr>
          <w:rFonts w:ascii="Times New Roman" w:hAnsi="Times New Roman" w:cs="Times New Roman"/>
          <w:b/>
        </w:rPr>
        <w:t>.</w:t>
      </w:r>
      <w:r>
        <w:rPr>
          <w:rFonts w:ascii="Times New Roman" w:hAnsi="Times New Roman" w:cs="Times New Roman" w:hint="eastAsia"/>
          <w:b/>
        </w:rPr>
        <w:t xml:space="preserve"> </w:t>
      </w:r>
      <w:r w:rsidRPr="00DB55F6">
        <w:rPr>
          <w:rFonts w:ascii="Times New Roman" w:hAnsi="Times New Roman" w:cs="Times New Roman"/>
          <w:b/>
        </w:rPr>
        <w:t>A.</w:t>
      </w:r>
      <w:r>
        <w:rPr>
          <w:rFonts w:ascii="Times New Roman" w:hAnsi="Times New Roman" w:cs="Times New Roman" w:hint="eastAsia"/>
          <w:b/>
        </w:rPr>
        <w:t xml:space="preserve"> </w:t>
      </w:r>
      <w:r w:rsidRPr="00DB55F6">
        <w:rPr>
          <w:rFonts w:ascii="Times New Roman" w:hAnsi="Times New Roman" w:cs="Times New Roman"/>
          <w:b/>
        </w:rPr>
        <w:t>mobile phone</w:t>
      </w:r>
      <w:r w:rsidR="00BF6A2F">
        <w:rPr>
          <w:rFonts w:ascii="Times New Roman" w:hAnsi="Times New Roman" w:cs="Times New Roman" w:hint="eastAsia"/>
          <w:b/>
        </w:rPr>
        <w:tab/>
        <w:t xml:space="preserve">  </w:t>
      </w:r>
      <w:r w:rsidRPr="00DB55F6">
        <w:rPr>
          <w:rFonts w:ascii="Times New Roman" w:hAnsi="Times New Roman" w:cs="Times New Roman"/>
          <w:b/>
        </w:rPr>
        <w:t>B.</w:t>
      </w:r>
      <w:r>
        <w:rPr>
          <w:rFonts w:ascii="Times New Roman" w:hAnsi="Times New Roman" w:cs="Times New Roman" w:hint="eastAsia"/>
          <w:b/>
        </w:rPr>
        <w:t xml:space="preserve"> </w:t>
      </w:r>
      <w:r w:rsidRPr="00DB55F6">
        <w:rPr>
          <w:rFonts w:ascii="Times New Roman" w:hAnsi="Times New Roman" w:cs="Times New Roman"/>
          <w:b/>
        </w:rPr>
        <w:t>watch</w:t>
      </w:r>
      <w:r w:rsidR="00BF6A2F">
        <w:rPr>
          <w:rFonts w:ascii="Times New Roman" w:hAnsi="Times New Roman" w:cs="Times New Roman" w:hint="eastAsia"/>
          <w:b/>
        </w:rPr>
        <w:tab/>
        <w:t xml:space="preserve">      </w:t>
      </w:r>
      <w:r w:rsidRPr="00DB55F6">
        <w:rPr>
          <w:rFonts w:ascii="Times New Roman" w:hAnsi="Times New Roman" w:cs="Times New Roman"/>
          <w:b/>
        </w:rPr>
        <w:t>C.</w:t>
      </w:r>
      <w:r>
        <w:rPr>
          <w:rFonts w:ascii="Times New Roman" w:hAnsi="Times New Roman" w:cs="Times New Roman" w:hint="eastAsia"/>
          <w:b/>
        </w:rPr>
        <w:t xml:space="preserve"> </w:t>
      </w:r>
      <w:r w:rsidRPr="00DB55F6">
        <w:rPr>
          <w:rFonts w:ascii="Times New Roman" w:hAnsi="Times New Roman" w:cs="Times New Roman"/>
          <w:b/>
        </w:rPr>
        <w:t>diary</w:t>
      </w:r>
      <w:r w:rsidR="00BF6A2F">
        <w:rPr>
          <w:rFonts w:ascii="Times New Roman" w:hAnsi="Times New Roman" w:cs="Times New Roman" w:hint="eastAsia"/>
          <w:b/>
        </w:rPr>
        <w:tab/>
        <w:t xml:space="preserve">     </w:t>
      </w:r>
      <w:r w:rsidRPr="00DB55F6">
        <w:rPr>
          <w:rFonts w:ascii="Times New Roman" w:hAnsi="Times New Roman" w:cs="Times New Roman"/>
          <w:b/>
        </w:rPr>
        <w:t>D.</w:t>
      </w:r>
      <w:r>
        <w:rPr>
          <w:rFonts w:ascii="Times New Roman" w:hAnsi="Times New Roman" w:cs="Times New Roman" w:hint="eastAsia"/>
          <w:b/>
        </w:rPr>
        <w:t xml:space="preserve"> </w:t>
      </w:r>
      <w:r w:rsidRPr="00DB55F6">
        <w:rPr>
          <w:rFonts w:ascii="Times New Roman" w:hAnsi="Times New Roman" w:cs="Times New Roman"/>
          <w:b/>
        </w:rPr>
        <w:t>computer games</w:t>
      </w:r>
    </w:p>
    <w:p w:rsidR="00793D53" w:rsidP="00557C59">
      <w:pPr>
        <w:pStyle w:val="PlainText"/>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41</w:t>
      </w:r>
      <w:r w:rsidRPr="00DB55F6" w:rsidR="002C6D1F">
        <w:rPr>
          <w:rFonts w:ascii="Times New Roman" w:hAnsi="Times New Roman" w:cs="Times New Roman"/>
          <w:b/>
        </w:rPr>
        <w:t>.</w:t>
      </w:r>
      <w:r>
        <w:rPr>
          <w:rFonts w:ascii="Times New Roman" w:hAnsi="Times New Roman" w:cs="Times New Roman" w:hint="eastAsia"/>
          <w:b/>
        </w:rPr>
        <w:t xml:space="preserve"> </w:t>
      </w:r>
      <w:r w:rsidRPr="00DB55F6" w:rsidR="002C6D1F">
        <w:rPr>
          <w:rFonts w:ascii="Times New Roman" w:hAnsi="Times New Roman" w:cs="Times New Roman"/>
          <w:b/>
        </w:rPr>
        <w:t>A.</w:t>
      </w:r>
      <w:r>
        <w:rPr>
          <w:rFonts w:ascii="Times New Roman" w:hAnsi="Times New Roman" w:cs="Times New Roman" w:hint="eastAsia"/>
          <w:b/>
        </w:rPr>
        <w:t xml:space="preserve"> </w:t>
      </w:r>
      <w:r w:rsidRPr="00DB55F6" w:rsidR="002C6D1F">
        <w:rPr>
          <w:rFonts w:ascii="Times New Roman" w:hAnsi="Times New Roman" w:cs="Times New Roman"/>
          <w:b/>
        </w:rPr>
        <w:t>after</w:t>
      </w:r>
      <w:r w:rsidR="00BF6A2F">
        <w:rPr>
          <w:rFonts w:ascii="Times New Roman" w:hAnsi="Times New Roman" w:cs="Times New Roman" w:hint="eastAsia"/>
          <w:b/>
        </w:rPr>
        <w:tab/>
        <w:t xml:space="preserve">          </w:t>
      </w:r>
      <w:r w:rsidRPr="00DB55F6" w:rsidR="002C6D1F">
        <w:rPr>
          <w:rFonts w:ascii="Times New Roman" w:hAnsi="Times New Roman" w:cs="Times New Roman"/>
          <w:b/>
        </w:rPr>
        <w:t>B.</w:t>
      </w:r>
      <w:r>
        <w:rPr>
          <w:rFonts w:ascii="Times New Roman" w:hAnsi="Times New Roman" w:cs="Times New Roman" w:hint="eastAsia"/>
          <w:b/>
        </w:rPr>
        <w:t xml:space="preserve"> </w:t>
      </w:r>
      <w:r w:rsidRPr="00DB55F6" w:rsidR="002C6D1F">
        <w:rPr>
          <w:rFonts w:ascii="Times New Roman" w:hAnsi="Times New Roman" w:cs="Times New Roman"/>
          <w:b/>
        </w:rPr>
        <w:t>before</w:t>
      </w:r>
      <w:r w:rsidR="00BF6A2F">
        <w:rPr>
          <w:rFonts w:ascii="Times New Roman" w:hAnsi="Times New Roman" w:cs="Times New Roman" w:hint="eastAsia"/>
          <w:b/>
        </w:rPr>
        <w:tab/>
        <w:t xml:space="preserve">      </w:t>
      </w:r>
      <w:r w:rsidRPr="00DB55F6" w:rsidR="002C6D1F">
        <w:rPr>
          <w:rFonts w:ascii="Times New Roman" w:hAnsi="Times New Roman" w:cs="Times New Roman"/>
          <w:b/>
        </w:rPr>
        <w:t>C.</w:t>
      </w:r>
      <w:r>
        <w:rPr>
          <w:rFonts w:ascii="Times New Roman" w:hAnsi="Times New Roman" w:cs="Times New Roman" w:hint="eastAsia"/>
          <w:b/>
        </w:rPr>
        <w:t xml:space="preserve"> </w:t>
      </w:r>
      <w:r w:rsidRPr="00DB55F6" w:rsidR="002C6D1F">
        <w:rPr>
          <w:rFonts w:ascii="Times New Roman" w:hAnsi="Times New Roman" w:cs="Times New Roman"/>
          <w:b/>
        </w:rPr>
        <w:t>while</w:t>
      </w:r>
      <w:r w:rsidR="00BF6A2F">
        <w:rPr>
          <w:rFonts w:ascii="Times New Roman" w:hAnsi="Times New Roman" w:cs="Times New Roman" w:hint="eastAsia"/>
          <w:b/>
        </w:rPr>
        <w:tab/>
        <w:t xml:space="preserve">     </w:t>
      </w:r>
      <w:r w:rsidRPr="00DB55F6" w:rsidR="002C6D1F">
        <w:rPr>
          <w:rFonts w:ascii="Times New Roman" w:hAnsi="Times New Roman" w:cs="Times New Roman"/>
          <w:b/>
        </w:rPr>
        <w:t>D.</w:t>
      </w:r>
      <w:r>
        <w:rPr>
          <w:rFonts w:ascii="Times New Roman" w:hAnsi="Times New Roman" w:cs="Times New Roman" w:hint="eastAsia"/>
          <w:b/>
        </w:rPr>
        <w:t xml:space="preserve"> </w:t>
      </w:r>
      <w:r w:rsidRPr="00DB55F6" w:rsidR="002C6D1F">
        <w:rPr>
          <w:rFonts w:ascii="Times New Roman" w:hAnsi="Times New Roman" w:cs="Times New Roman"/>
          <w:b/>
        </w:rPr>
        <w:t>when</w:t>
      </w:r>
    </w:p>
    <w:p w:rsidR="00125C46" w:rsidRPr="00DB55F6" w:rsidP="00557C59">
      <w:pPr>
        <w:pStyle w:val="PlainText"/>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42. A. for</w:t>
      </w:r>
      <w:r w:rsidR="00BF6A2F">
        <w:rPr>
          <w:rFonts w:ascii="Times New Roman" w:hAnsi="Times New Roman" w:cs="Times New Roman" w:hint="eastAsia"/>
          <w:b/>
        </w:rPr>
        <w:tab/>
        <w:t xml:space="preserve">          </w:t>
      </w:r>
      <w:r w:rsidR="00557C59">
        <w:rPr>
          <w:rFonts w:ascii="Times New Roman" w:hAnsi="Times New Roman" w:cs="Times New Roman" w:hint="eastAsia"/>
          <w:b/>
        </w:rPr>
        <w:t xml:space="preserve">    </w:t>
      </w:r>
      <w:r>
        <w:rPr>
          <w:rFonts w:ascii="Times New Roman" w:hAnsi="Times New Roman" w:cs="Times New Roman" w:hint="eastAsia"/>
          <w:b/>
        </w:rPr>
        <w:t>B. from</w:t>
      </w:r>
      <w:r w:rsidR="00BF6A2F">
        <w:rPr>
          <w:rFonts w:ascii="Times New Roman" w:hAnsi="Times New Roman" w:cs="Times New Roman" w:hint="eastAsia"/>
          <w:b/>
        </w:rPr>
        <w:tab/>
        <w:t xml:space="preserve">      </w:t>
      </w:r>
      <w:r>
        <w:rPr>
          <w:rFonts w:ascii="Times New Roman" w:hAnsi="Times New Roman" w:cs="Times New Roman" w:hint="eastAsia"/>
          <w:b/>
        </w:rPr>
        <w:t>C. above</w:t>
      </w:r>
      <w:r w:rsidR="00BF6A2F">
        <w:rPr>
          <w:rFonts w:ascii="Times New Roman" w:hAnsi="Times New Roman" w:cs="Times New Roman" w:hint="eastAsia"/>
          <w:b/>
        </w:rPr>
        <w:tab/>
        <w:t xml:space="preserve">     </w:t>
      </w:r>
      <w:r>
        <w:rPr>
          <w:rFonts w:ascii="Times New Roman" w:hAnsi="Times New Roman" w:cs="Times New Roman" w:hint="eastAsia"/>
          <w:b/>
        </w:rPr>
        <w:t>D. with</w:t>
      </w:r>
    </w:p>
    <w:p w:rsidR="002C6D1F" w:rsidRPr="00DB55F6" w:rsidP="00557C59">
      <w:pPr>
        <w:pStyle w:val="PlainText"/>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43</w:t>
      </w:r>
      <w:r w:rsidRPr="00DB55F6">
        <w:rPr>
          <w:rFonts w:ascii="Times New Roman" w:hAnsi="Times New Roman" w:cs="Times New Roman"/>
          <w:b/>
        </w:rPr>
        <w:t>.</w:t>
      </w:r>
      <w:r>
        <w:rPr>
          <w:rFonts w:ascii="Times New Roman" w:hAnsi="Times New Roman" w:cs="Times New Roman" w:hint="eastAsia"/>
          <w:b/>
        </w:rPr>
        <w:t xml:space="preserve"> </w:t>
      </w:r>
      <w:r w:rsidRPr="00DB55F6">
        <w:rPr>
          <w:rFonts w:ascii="Times New Roman" w:hAnsi="Times New Roman" w:cs="Times New Roman"/>
          <w:b/>
        </w:rPr>
        <w:t>A.</w:t>
      </w:r>
      <w:r>
        <w:rPr>
          <w:rFonts w:ascii="Times New Roman" w:hAnsi="Times New Roman" w:cs="Times New Roman" w:hint="eastAsia"/>
          <w:b/>
        </w:rPr>
        <w:t xml:space="preserve"> </w:t>
      </w:r>
      <w:r w:rsidRPr="00DB55F6">
        <w:rPr>
          <w:rFonts w:ascii="Times New Roman" w:hAnsi="Times New Roman" w:cs="Times New Roman"/>
          <w:b/>
        </w:rPr>
        <w:t>few</w:t>
      </w:r>
      <w:r w:rsidR="00BF6A2F">
        <w:rPr>
          <w:rFonts w:ascii="Times New Roman" w:hAnsi="Times New Roman" w:cs="Times New Roman" w:hint="eastAsia"/>
          <w:b/>
        </w:rPr>
        <w:tab/>
        <w:t xml:space="preserve">          </w:t>
      </w:r>
      <w:r w:rsidRPr="00DB55F6">
        <w:rPr>
          <w:rFonts w:ascii="Times New Roman" w:hAnsi="Times New Roman" w:cs="Times New Roman"/>
          <w:b/>
        </w:rPr>
        <w:t>B.</w:t>
      </w:r>
      <w:r>
        <w:rPr>
          <w:rFonts w:ascii="Times New Roman" w:hAnsi="Times New Roman" w:cs="Times New Roman" w:hint="eastAsia"/>
          <w:b/>
        </w:rPr>
        <w:t xml:space="preserve"> </w:t>
      </w:r>
      <w:r w:rsidRPr="00DB55F6">
        <w:rPr>
          <w:rFonts w:ascii="Times New Roman" w:hAnsi="Times New Roman" w:cs="Times New Roman"/>
          <w:b/>
        </w:rPr>
        <w:t>many</w:t>
      </w:r>
      <w:r w:rsidR="00BF6A2F">
        <w:rPr>
          <w:rFonts w:ascii="Times New Roman" w:hAnsi="Times New Roman" w:cs="Times New Roman" w:hint="eastAsia"/>
          <w:b/>
        </w:rPr>
        <w:tab/>
        <w:t xml:space="preserve">      </w:t>
      </w:r>
      <w:r w:rsidRPr="00DB55F6">
        <w:rPr>
          <w:rFonts w:ascii="Times New Roman" w:hAnsi="Times New Roman" w:cs="Times New Roman"/>
          <w:b/>
        </w:rPr>
        <w:t>C.</w:t>
      </w:r>
      <w:r>
        <w:rPr>
          <w:rFonts w:ascii="Times New Roman" w:hAnsi="Times New Roman" w:cs="Times New Roman" w:hint="eastAsia"/>
          <w:b/>
        </w:rPr>
        <w:t xml:space="preserve"> </w:t>
      </w:r>
      <w:r w:rsidRPr="00DB55F6">
        <w:rPr>
          <w:rFonts w:ascii="Times New Roman" w:hAnsi="Times New Roman" w:cs="Times New Roman"/>
          <w:b/>
        </w:rPr>
        <w:t>enough</w:t>
      </w:r>
      <w:r w:rsidR="00BF6A2F">
        <w:rPr>
          <w:rFonts w:ascii="Times New Roman" w:hAnsi="Times New Roman" w:cs="Times New Roman" w:hint="eastAsia"/>
          <w:b/>
        </w:rPr>
        <w:tab/>
        <w:t xml:space="preserve">     </w:t>
      </w:r>
      <w:r w:rsidRPr="00DB55F6">
        <w:rPr>
          <w:rFonts w:ascii="Times New Roman" w:hAnsi="Times New Roman" w:cs="Times New Roman"/>
          <w:b/>
        </w:rPr>
        <w:t>D.</w:t>
      </w:r>
      <w:r>
        <w:rPr>
          <w:rFonts w:ascii="Times New Roman" w:hAnsi="Times New Roman" w:cs="Times New Roman" w:hint="eastAsia"/>
          <w:b/>
        </w:rPr>
        <w:t xml:space="preserve"> </w:t>
      </w:r>
      <w:r w:rsidRPr="00DB55F6">
        <w:rPr>
          <w:rFonts w:ascii="Times New Roman" w:hAnsi="Times New Roman" w:cs="Times New Roman"/>
          <w:b/>
        </w:rPr>
        <w:t>most</w:t>
      </w:r>
    </w:p>
    <w:p w:rsidR="00BF6A2F" w:rsidP="00557C59">
      <w:pPr>
        <w:pStyle w:val="PlainText"/>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44</w:t>
      </w:r>
      <w:r w:rsidRPr="00DB55F6" w:rsidR="002C6D1F">
        <w:rPr>
          <w:rFonts w:ascii="Times New Roman" w:hAnsi="Times New Roman" w:cs="Times New Roman"/>
          <w:b/>
        </w:rPr>
        <w:t>.</w:t>
      </w:r>
      <w:r>
        <w:rPr>
          <w:rFonts w:ascii="Times New Roman" w:hAnsi="Times New Roman" w:cs="Times New Roman" w:hint="eastAsia"/>
          <w:b/>
        </w:rPr>
        <w:t xml:space="preserve"> </w:t>
      </w:r>
      <w:r w:rsidRPr="00DB55F6" w:rsidR="002C6D1F">
        <w:rPr>
          <w:rFonts w:ascii="Times New Roman" w:hAnsi="Times New Roman" w:cs="Times New Roman"/>
          <w:b/>
        </w:rPr>
        <w:t>A.</w:t>
      </w:r>
      <w:r>
        <w:rPr>
          <w:rFonts w:ascii="Times New Roman" w:hAnsi="Times New Roman" w:cs="Times New Roman" w:hint="eastAsia"/>
          <w:b/>
        </w:rPr>
        <w:t xml:space="preserve"> </w:t>
      </w:r>
      <w:r w:rsidRPr="00DB55F6" w:rsidR="002C6D1F">
        <w:rPr>
          <w:rFonts w:ascii="Times New Roman" w:hAnsi="Times New Roman" w:cs="Times New Roman"/>
          <w:b/>
        </w:rPr>
        <w:t>sound</w:t>
      </w:r>
      <w:r>
        <w:rPr>
          <w:rFonts w:ascii="Times New Roman" w:hAnsi="Times New Roman" w:cs="Times New Roman" w:hint="eastAsia"/>
          <w:b/>
        </w:rPr>
        <w:tab/>
        <w:t xml:space="preserve">          </w:t>
      </w:r>
      <w:r w:rsidRPr="00DB55F6" w:rsidR="002C6D1F">
        <w:rPr>
          <w:rFonts w:ascii="Times New Roman" w:hAnsi="Times New Roman" w:cs="Times New Roman"/>
          <w:b/>
        </w:rPr>
        <w:t>B.</w:t>
      </w:r>
      <w:r>
        <w:rPr>
          <w:rFonts w:ascii="Times New Roman" w:hAnsi="Times New Roman" w:cs="Times New Roman" w:hint="eastAsia"/>
          <w:b/>
        </w:rPr>
        <w:t xml:space="preserve"> </w:t>
      </w:r>
      <w:r w:rsidRPr="00DB55F6" w:rsidR="002C6D1F">
        <w:rPr>
          <w:rFonts w:ascii="Times New Roman" w:hAnsi="Times New Roman" w:cs="Times New Roman"/>
          <w:b/>
        </w:rPr>
        <w:t>feel</w:t>
      </w:r>
      <w:r>
        <w:rPr>
          <w:rFonts w:ascii="Times New Roman" w:hAnsi="Times New Roman" w:cs="Times New Roman" w:hint="eastAsia"/>
          <w:b/>
        </w:rPr>
        <w:tab/>
        <w:t xml:space="preserve">          </w:t>
      </w:r>
      <w:r w:rsidRPr="00DB55F6" w:rsidR="002C6D1F">
        <w:rPr>
          <w:rFonts w:ascii="Times New Roman" w:hAnsi="Times New Roman" w:cs="Times New Roman"/>
          <w:b/>
        </w:rPr>
        <w:t>C.</w:t>
      </w:r>
      <w:r>
        <w:rPr>
          <w:rFonts w:ascii="Times New Roman" w:hAnsi="Times New Roman" w:cs="Times New Roman" w:hint="eastAsia"/>
          <w:b/>
        </w:rPr>
        <w:t xml:space="preserve"> </w:t>
      </w:r>
      <w:r w:rsidRPr="00DB55F6" w:rsidR="002C6D1F">
        <w:rPr>
          <w:rFonts w:ascii="Times New Roman" w:hAnsi="Times New Roman" w:cs="Times New Roman"/>
          <w:b/>
        </w:rPr>
        <w:t>fell</w:t>
      </w:r>
      <w:r>
        <w:rPr>
          <w:rFonts w:ascii="Times New Roman" w:hAnsi="Times New Roman" w:cs="Times New Roman" w:hint="eastAsia"/>
          <w:b/>
        </w:rPr>
        <w:tab/>
        <w:t xml:space="preserve">         </w:t>
      </w:r>
      <w:r w:rsidRPr="00DB55F6" w:rsidR="002C6D1F">
        <w:rPr>
          <w:rFonts w:ascii="Times New Roman" w:hAnsi="Times New Roman" w:cs="Times New Roman"/>
          <w:b/>
        </w:rPr>
        <w:t>D.</w:t>
      </w:r>
      <w:r>
        <w:rPr>
          <w:rFonts w:ascii="Times New Roman" w:hAnsi="Times New Roman" w:cs="Times New Roman" w:hint="eastAsia"/>
          <w:b/>
        </w:rPr>
        <w:t xml:space="preserve"> </w:t>
      </w:r>
      <w:r w:rsidRPr="00DB55F6" w:rsidR="002C6D1F">
        <w:rPr>
          <w:rFonts w:ascii="Times New Roman" w:hAnsi="Times New Roman" w:cs="Times New Roman"/>
          <w:b/>
        </w:rPr>
        <w:t>show</w:t>
      </w:r>
    </w:p>
    <w:p w:rsidR="002C6D1F" w:rsidP="00557C59">
      <w:pPr>
        <w:pStyle w:val="PlainText"/>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45</w:t>
      </w:r>
      <w:r w:rsidRPr="00DB55F6">
        <w:rPr>
          <w:rFonts w:ascii="Times New Roman" w:hAnsi="Times New Roman" w:cs="Times New Roman"/>
          <w:b/>
        </w:rPr>
        <w:t>.</w:t>
      </w:r>
      <w:r>
        <w:rPr>
          <w:rFonts w:ascii="Times New Roman" w:hAnsi="Times New Roman" w:cs="Times New Roman" w:hint="eastAsia"/>
          <w:b/>
        </w:rPr>
        <w:t xml:space="preserve"> </w:t>
      </w:r>
      <w:r w:rsidRPr="00DB55F6">
        <w:rPr>
          <w:rFonts w:ascii="Times New Roman" w:hAnsi="Times New Roman" w:cs="Times New Roman"/>
          <w:b/>
        </w:rPr>
        <w:t>A.</w:t>
      </w:r>
      <w:r>
        <w:rPr>
          <w:rFonts w:ascii="Times New Roman" w:hAnsi="Times New Roman" w:cs="Times New Roman" w:hint="eastAsia"/>
          <w:b/>
        </w:rPr>
        <w:t xml:space="preserve"> </w:t>
      </w:r>
      <w:r w:rsidRPr="00DB55F6">
        <w:rPr>
          <w:rFonts w:ascii="Times New Roman" w:hAnsi="Times New Roman" w:cs="Times New Roman"/>
          <w:b/>
        </w:rPr>
        <w:t>slowly</w:t>
      </w:r>
      <w:r w:rsidR="00BF6A2F">
        <w:rPr>
          <w:rFonts w:ascii="Times New Roman" w:hAnsi="Times New Roman" w:cs="Times New Roman" w:hint="eastAsia"/>
          <w:b/>
        </w:rPr>
        <w:tab/>
        <w:t xml:space="preserve">        </w:t>
      </w:r>
      <w:r w:rsidR="0031643A">
        <w:rPr>
          <w:rFonts w:ascii="Times New Roman" w:hAnsi="Times New Roman" w:cs="Times New Roman" w:hint="eastAsia"/>
          <w:b/>
        </w:rPr>
        <w:t xml:space="preserve"> </w:t>
      </w:r>
      <w:r w:rsidR="00BF6A2F">
        <w:rPr>
          <w:rFonts w:ascii="Times New Roman" w:hAnsi="Times New Roman" w:cs="Times New Roman" w:hint="eastAsia"/>
          <w:b/>
        </w:rPr>
        <w:t xml:space="preserve"> </w:t>
      </w:r>
      <w:r w:rsidRPr="00DB55F6">
        <w:rPr>
          <w:rFonts w:ascii="Times New Roman" w:hAnsi="Times New Roman" w:cs="Times New Roman"/>
          <w:b/>
        </w:rPr>
        <w:t>B.</w:t>
      </w:r>
      <w:r>
        <w:rPr>
          <w:rFonts w:ascii="Times New Roman" w:hAnsi="Times New Roman" w:cs="Times New Roman" w:hint="eastAsia"/>
          <w:b/>
        </w:rPr>
        <w:t xml:space="preserve"> </w:t>
      </w:r>
      <w:r w:rsidRPr="00DB55F6">
        <w:rPr>
          <w:rFonts w:ascii="Times New Roman" w:hAnsi="Times New Roman" w:cs="Times New Roman"/>
          <w:b/>
        </w:rPr>
        <w:t>quickly</w:t>
      </w:r>
      <w:r w:rsidR="00BF6A2F">
        <w:rPr>
          <w:rFonts w:ascii="Times New Roman" w:hAnsi="Times New Roman" w:cs="Times New Roman" w:hint="eastAsia"/>
          <w:b/>
        </w:rPr>
        <w:tab/>
        <w:t xml:space="preserve">      </w:t>
      </w:r>
      <w:r w:rsidRPr="00DB55F6">
        <w:rPr>
          <w:rFonts w:ascii="Times New Roman" w:hAnsi="Times New Roman" w:cs="Times New Roman"/>
          <w:b/>
        </w:rPr>
        <w:t>C.</w:t>
      </w:r>
      <w:r>
        <w:rPr>
          <w:rFonts w:ascii="Times New Roman" w:hAnsi="Times New Roman" w:cs="Times New Roman" w:hint="eastAsia"/>
          <w:b/>
        </w:rPr>
        <w:t xml:space="preserve"> </w:t>
      </w:r>
      <w:r w:rsidRPr="00DB55F6">
        <w:rPr>
          <w:rFonts w:ascii="Times New Roman" w:hAnsi="Times New Roman" w:cs="Times New Roman"/>
          <w:b/>
        </w:rPr>
        <w:t>happily</w:t>
      </w:r>
      <w:r w:rsidR="00BF6A2F">
        <w:rPr>
          <w:rFonts w:ascii="Times New Roman" w:hAnsi="Times New Roman" w:cs="Times New Roman" w:hint="eastAsia"/>
          <w:b/>
        </w:rPr>
        <w:tab/>
        <w:t xml:space="preserve">     </w:t>
      </w:r>
      <w:r w:rsidRPr="00DB55F6">
        <w:rPr>
          <w:rFonts w:ascii="Times New Roman" w:hAnsi="Times New Roman" w:cs="Times New Roman"/>
          <w:b/>
        </w:rPr>
        <w:t>D.</w:t>
      </w:r>
      <w:r>
        <w:rPr>
          <w:rFonts w:ascii="Times New Roman" w:hAnsi="Times New Roman" w:cs="Times New Roman" w:hint="eastAsia"/>
          <w:b/>
        </w:rPr>
        <w:t xml:space="preserve"> </w:t>
      </w:r>
      <w:r w:rsidRPr="00DB55F6">
        <w:rPr>
          <w:rFonts w:ascii="Times New Roman" w:hAnsi="Times New Roman" w:cs="Times New Roman"/>
          <w:b/>
        </w:rPr>
        <w:t>deeply</w:t>
      </w:r>
    </w:p>
    <w:p w:rsidR="00454831" w:rsidRPr="00DB55F6" w:rsidP="00557C59">
      <w:pPr>
        <w:pStyle w:val="PlainText"/>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46. A. forget</w:t>
      </w:r>
      <w:r w:rsidR="00BF6A2F">
        <w:rPr>
          <w:rFonts w:ascii="Times New Roman" w:hAnsi="Times New Roman" w:cs="Times New Roman" w:hint="eastAsia"/>
          <w:b/>
        </w:rPr>
        <w:tab/>
        <w:t xml:space="preserve">        </w:t>
      </w:r>
      <w:r w:rsidR="0031643A">
        <w:rPr>
          <w:rFonts w:ascii="Times New Roman" w:hAnsi="Times New Roman" w:cs="Times New Roman" w:hint="eastAsia"/>
          <w:b/>
        </w:rPr>
        <w:t xml:space="preserve"> </w:t>
      </w:r>
      <w:r w:rsidR="00BF6A2F">
        <w:rPr>
          <w:rFonts w:ascii="Times New Roman" w:hAnsi="Times New Roman" w:cs="Times New Roman" w:hint="eastAsia"/>
          <w:b/>
        </w:rPr>
        <w:t xml:space="preserve"> </w:t>
      </w:r>
      <w:r>
        <w:rPr>
          <w:rFonts w:ascii="Times New Roman" w:hAnsi="Times New Roman" w:cs="Times New Roman" w:hint="eastAsia"/>
          <w:b/>
        </w:rPr>
        <w:t xml:space="preserve">B. </w:t>
      </w:r>
      <w:r w:rsidRPr="00DB55F6">
        <w:rPr>
          <w:rFonts w:ascii="Times New Roman" w:hAnsi="Times New Roman" w:cs="Times New Roman"/>
          <w:b/>
        </w:rPr>
        <w:t>change</w:t>
      </w:r>
      <w:r w:rsidR="00BF6A2F">
        <w:rPr>
          <w:rFonts w:ascii="Times New Roman" w:hAnsi="Times New Roman" w:cs="Times New Roman" w:hint="eastAsia"/>
          <w:b/>
        </w:rPr>
        <w:tab/>
        <w:t xml:space="preserve">      </w:t>
      </w:r>
      <w:r>
        <w:rPr>
          <w:rFonts w:ascii="Times New Roman" w:hAnsi="Times New Roman" w:cs="Times New Roman" w:hint="eastAsia"/>
          <w:b/>
        </w:rPr>
        <w:t xml:space="preserve">C. </w:t>
      </w:r>
      <w:r>
        <w:rPr>
          <w:rFonts w:ascii="Times New Roman" w:hAnsi="Times New Roman" w:cs="Times New Roman"/>
          <w:b/>
        </w:rPr>
        <w:t>swing</w:t>
      </w:r>
      <w:r w:rsidR="00BF6A2F">
        <w:rPr>
          <w:rFonts w:ascii="Times New Roman" w:hAnsi="Times New Roman" w:cs="Times New Roman" w:hint="eastAsia"/>
          <w:b/>
        </w:rPr>
        <w:tab/>
        <w:t xml:space="preserve">     </w:t>
      </w:r>
      <w:r>
        <w:rPr>
          <w:rFonts w:ascii="Times New Roman" w:hAnsi="Times New Roman" w:cs="Times New Roman" w:hint="eastAsia"/>
          <w:b/>
        </w:rPr>
        <w:t>D. wait</w:t>
      </w:r>
    </w:p>
    <w:p w:rsidR="002C6D1F" w:rsidRPr="00DB55F6" w:rsidP="00557C59">
      <w:pPr>
        <w:pStyle w:val="PlainText"/>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47</w:t>
      </w:r>
      <w:r w:rsidRPr="00DB55F6">
        <w:rPr>
          <w:rFonts w:ascii="Times New Roman" w:hAnsi="Times New Roman" w:cs="Times New Roman"/>
          <w:b/>
        </w:rPr>
        <w:t>.</w:t>
      </w:r>
      <w:r>
        <w:rPr>
          <w:rFonts w:ascii="Times New Roman" w:hAnsi="Times New Roman" w:cs="Times New Roman" w:hint="eastAsia"/>
          <w:b/>
        </w:rPr>
        <w:t xml:space="preserve"> </w:t>
      </w:r>
      <w:r w:rsidRPr="00DB55F6">
        <w:rPr>
          <w:rFonts w:ascii="Times New Roman" w:hAnsi="Times New Roman" w:cs="Times New Roman"/>
          <w:b/>
        </w:rPr>
        <w:t>A.</w:t>
      </w:r>
      <w:r>
        <w:rPr>
          <w:rFonts w:ascii="Times New Roman" w:hAnsi="Times New Roman" w:cs="Times New Roman" w:hint="eastAsia"/>
          <w:b/>
        </w:rPr>
        <w:t xml:space="preserve"> </w:t>
      </w:r>
      <w:r w:rsidRPr="00DB55F6">
        <w:rPr>
          <w:rFonts w:ascii="Times New Roman" w:hAnsi="Times New Roman" w:cs="Times New Roman"/>
          <w:b/>
        </w:rPr>
        <w:t>shows</w:t>
      </w:r>
      <w:r w:rsidR="00BF6A2F">
        <w:rPr>
          <w:rFonts w:ascii="Times New Roman" w:hAnsi="Times New Roman" w:cs="Times New Roman" w:hint="eastAsia"/>
          <w:b/>
        </w:rPr>
        <w:tab/>
        <w:t xml:space="preserve">         </w:t>
      </w:r>
      <w:r w:rsidR="0031643A">
        <w:rPr>
          <w:rFonts w:ascii="Times New Roman" w:hAnsi="Times New Roman" w:cs="Times New Roman" w:hint="eastAsia"/>
          <w:b/>
        </w:rPr>
        <w:t xml:space="preserve"> </w:t>
      </w:r>
      <w:r w:rsidRPr="00DB55F6">
        <w:rPr>
          <w:rFonts w:ascii="Times New Roman" w:hAnsi="Times New Roman" w:cs="Times New Roman"/>
          <w:b/>
        </w:rPr>
        <w:t>B.</w:t>
      </w:r>
      <w:r>
        <w:rPr>
          <w:rFonts w:ascii="Times New Roman" w:hAnsi="Times New Roman" w:cs="Times New Roman" w:hint="eastAsia"/>
          <w:b/>
        </w:rPr>
        <w:t xml:space="preserve"> </w:t>
      </w:r>
      <w:r w:rsidRPr="00DB55F6">
        <w:rPr>
          <w:rFonts w:ascii="Times New Roman" w:hAnsi="Times New Roman" w:cs="Times New Roman"/>
          <w:b/>
        </w:rPr>
        <w:t>answers</w:t>
      </w:r>
      <w:r w:rsidR="00BF6A2F">
        <w:rPr>
          <w:rFonts w:ascii="Times New Roman" w:hAnsi="Times New Roman" w:cs="Times New Roman" w:hint="eastAsia"/>
          <w:b/>
        </w:rPr>
        <w:tab/>
        <w:t xml:space="preserve">      </w:t>
      </w:r>
      <w:r w:rsidRPr="00DB55F6">
        <w:rPr>
          <w:rFonts w:ascii="Times New Roman" w:hAnsi="Times New Roman" w:cs="Times New Roman"/>
          <w:b/>
        </w:rPr>
        <w:t>C.</w:t>
      </w:r>
      <w:r>
        <w:rPr>
          <w:rFonts w:ascii="Times New Roman" w:hAnsi="Times New Roman" w:cs="Times New Roman" w:hint="eastAsia"/>
          <w:b/>
        </w:rPr>
        <w:t xml:space="preserve"> </w:t>
      </w:r>
      <w:r w:rsidRPr="00DB55F6">
        <w:rPr>
          <w:rFonts w:ascii="Times New Roman" w:hAnsi="Times New Roman" w:cs="Times New Roman"/>
          <w:b/>
        </w:rPr>
        <w:t>questions</w:t>
      </w:r>
      <w:r w:rsidR="00BF6A2F">
        <w:rPr>
          <w:rFonts w:ascii="Times New Roman" w:hAnsi="Times New Roman" w:cs="Times New Roman" w:hint="eastAsia"/>
          <w:b/>
        </w:rPr>
        <w:tab/>
        <w:t xml:space="preserve"> </w:t>
      </w:r>
      <w:r w:rsidRPr="00DB55F6">
        <w:rPr>
          <w:rFonts w:ascii="Times New Roman" w:hAnsi="Times New Roman" w:cs="Times New Roman"/>
          <w:b/>
        </w:rPr>
        <w:t>D.</w:t>
      </w:r>
      <w:r>
        <w:rPr>
          <w:rFonts w:ascii="Times New Roman" w:hAnsi="Times New Roman" w:cs="Times New Roman" w:hint="eastAsia"/>
          <w:b/>
        </w:rPr>
        <w:t xml:space="preserve"> </w:t>
      </w:r>
      <w:r w:rsidRPr="00DB55F6">
        <w:rPr>
          <w:rFonts w:ascii="Times New Roman" w:hAnsi="Times New Roman" w:cs="Times New Roman"/>
          <w:b/>
        </w:rPr>
        <w:t>ways</w:t>
      </w:r>
    </w:p>
    <w:p w:rsidR="002C6D1F" w:rsidRPr="00DB55F6" w:rsidP="00557C59">
      <w:pPr>
        <w:pStyle w:val="PlainText"/>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48</w:t>
      </w:r>
      <w:r w:rsidRPr="00DB55F6">
        <w:rPr>
          <w:rFonts w:ascii="Times New Roman" w:hAnsi="Times New Roman" w:cs="Times New Roman"/>
          <w:b/>
        </w:rPr>
        <w:t>.</w:t>
      </w:r>
      <w:r>
        <w:rPr>
          <w:rFonts w:ascii="Times New Roman" w:hAnsi="Times New Roman" w:cs="Times New Roman" w:hint="eastAsia"/>
          <w:b/>
        </w:rPr>
        <w:t xml:space="preserve"> </w:t>
      </w:r>
      <w:r w:rsidRPr="00DB55F6">
        <w:rPr>
          <w:rFonts w:ascii="Times New Roman" w:hAnsi="Times New Roman" w:cs="Times New Roman"/>
          <w:b/>
        </w:rPr>
        <w:t>A</w:t>
      </w:r>
      <w:r>
        <w:rPr>
          <w:rFonts w:ascii="Times New Roman" w:hAnsi="Times New Roman" w:cs="Times New Roman" w:hint="eastAsia"/>
          <w:b/>
        </w:rPr>
        <w:t xml:space="preserve"> </w:t>
      </w:r>
      <w:r w:rsidRPr="00DB55F6">
        <w:rPr>
          <w:rFonts w:ascii="Times New Roman" w:hAnsi="Times New Roman" w:cs="Times New Roman"/>
          <w:b/>
        </w:rPr>
        <w:t>.Stay up</w:t>
      </w:r>
      <w:r w:rsidR="00BF6A2F">
        <w:rPr>
          <w:rFonts w:ascii="Times New Roman" w:hAnsi="Times New Roman" w:cs="Times New Roman" w:hint="eastAsia"/>
          <w:b/>
        </w:rPr>
        <w:tab/>
        <w:t xml:space="preserve">     </w:t>
      </w:r>
      <w:r w:rsidR="00557C59">
        <w:rPr>
          <w:rFonts w:ascii="Times New Roman" w:hAnsi="Times New Roman" w:cs="Times New Roman" w:hint="eastAsia"/>
          <w:b/>
        </w:rPr>
        <w:t xml:space="preserve">    </w:t>
      </w:r>
      <w:r w:rsidR="0031643A">
        <w:rPr>
          <w:rFonts w:ascii="Times New Roman" w:hAnsi="Times New Roman" w:cs="Times New Roman" w:hint="eastAsia"/>
          <w:b/>
        </w:rPr>
        <w:t xml:space="preserve"> </w:t>
      </w:r>
      <w:r w:rsidRPr="00DB55F6">
        <w:rPr>
          <w:rFonts w:ascii="Times New Roman" w:hAnsi="Times New Roman" w:cs="Times New Roman"/>
          <w:b/>
        </w:rPr>
        <w:t>B.</w:t>
      </w:r>
      <w:r>
        <w:rPr>
          <w:rFonts w:ascii="Times New Roman" w:hAnsi="Times New Roman" w:cs="Times New Roman" w:hint="eastAsia"/>
          <w:b/>
        </w:rPr>
        <w:t xml:space="preserve"> </w:t>
      </w:r>
      <w:r w:rsidRPr="00DB55F6">
        <w:rPr>
          <w:rFonts w:ascii="Times New Roman" w:hAnsi="Times New Roman" w:cs="Times New Roman"/>
          <w:b/>
        </w:rPr>
        <w:t>Cut down</w:t>
      </w:r>
      <w:r w:rsidR="0031643A">
        <w:rPr>
          <w:rFonts w:ascii="Times New Roman" w:hAnsi="Times New Roman" w:cs="Times New Roman" w:hint="eastAsia"/>
          <w:b/>
        </w:rPr>
        <w:tab/>
        <w:t xml:space="preserve">  </w:t>
      </w:r>
      <w:r w:rsidRPr="00DB55F6">
        <w:rPr>
          <w:rFonts w:ascii="Times New Roman" w:hAnsi="Times New Roman" w:cs="Times New Roman"/>
          <w:b/>
        </w:rPr>
        <w:t>C.</w:t>
      </w:r>
      <w:r>
        <w:rPr>
          <w:rFonts w:ascii="Times New Roman" w:hAnsi="Times New Roman" w:cs="Times New Roman" w:hint="eastAsia"/>
          <w:b/>
        </w:rPr>
        <w:t xml:space="preserve"> </w:t>
      </w:r>
      <w:r w:rsidRPr="00DB55F6">
        <w:rPr>
          <w:rFonts w:ascii="Times New Roman" w:hAnsi="Times New Roman" w:cs="Times New Roman"/>
          <w:b/>
        </w:rPr>
        <w:t>Walk out</w:t>
      </w:r>
      <w:r w:rsidR="00BF6A2F">
        <w:rPr>
          <w:rFonts w:ascii="Times New Roman" w:hAnsi="Times New Roman" w:cs="Times New Roman" w:hint="eastAsia"/>
          <w:b/>
        </w:rPr>
        <w:tab/>
        <w:t xml:space="preserve"> </w:t>
      </w:r>
      <w:r w:rsidRPr="00DB55F6">
        <w:rPr>
          <w:rFonts w:ascii="Times New Roman" w:hAnsi="Times New Roman" w:cs="Times New Roman"/>
          <w:b/>
        </w:rPr>
        <w:t>D.</w:t>
      </w:r>
      <w:r>
        <w:rPr>
          <w:rFonts w:ascii="Times New Roman" w:hAnsi="Times New Roman" w:cs="Times New Roman" w:hint="eastAsia"/>
          <w:b/>
        </w:rPr>
        <w:t xml:space="preserve"> </w:t>
      </w:r>
      <w:r w:rsidRPr="00DB55F6">
        <w:rPr>
          <w:rFonts w:ascii="Times New Roman" w:hAnsi="Times New Roman" w:cs="Times New Roman"/>
          <w:b/>
        </w:rPr>
        <w:t>Stay away</w:t>
      </w:r>
    </w:p>
    <w:p w:rsidR="002C6D1F" w:rsidRPr="00DB55F6" w:rsidP="00557C59">
      <w:pPr>
        <w:pStyle w:val="PlainText"/>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49</w:t>
      </w:r>
      <w:r w:rsidRPr="00DB55F6">
        <w:rPr>
          <w:rFonts w:ascii="Times New Roman" w:hAnsi="Times New Roman" w:cs="Times New Roman"/>
          <w:b/>
        </w:rPr>
        <w:t>.</w:t>
      </w:r>
      <w:r>
        <w:rPr>
          <w:rFonts w:ascii="Times New Roman" w:hAnsi="Times New Roman" w:cs="Times New Roman" w:hint="eastAsia"/>
          <w:b/>
        </w:rPr>
        <w:t xml:space="preserve"> </w:t>
      </w:r>
      <w:r w:rsidRPr="00DB55F6">
        <w:rPr>
          <w:rFonts w:ascii="Times New Roman" w:hAnsi="Times New Roman" w:cs="Times New Roman"/>
          <w:b/>
        </w:rPr>
        <w:t>A.</w:t>
      </w:r>
      <w:r>
        <w:rPr>
          <w:rFonts w:ascii="Times New Roman" w:hAnsi="Times New Roman" w:cs="Times New Roman" w:hint="eastAsia"/>
          <w:b/>
        </w:rPr>
        <w:t xml:space="preserve"> </w:t>
      </w:r>
      <w:r w:rsidRPr="00DB55F6">
        <w:rPr>
          <w:rFonts w:ascii="Times New Roman" w:hAnsi="Times New Roman" w:cs="Times New Roman"/>
          <w:b/>
        </w:rPr>
        <w:t>less</w:t>
      </w:r>
      <w:r w:rsidR="00BF6A2F">
        <w:rPr>
          <w:rFonts w:ascii="Times New Roman" w:hAnsi="Times New Roman" w:cs="Times New Roman" w:hint="eastAsia"/>
          <w:b/>
        </w:rPr>
        <w:tab/>
        <w:t xml:space="preserve">         </w:t>
      </w:r>
      <w:r w:rsidR="0031643A">
        <w:rPr>
          <w:rFonts w:ascii="Times New Roman" w:hAnsi="Times New Roman" w:cs="Times New Roman" w:hint="eastAsia"/>
          <w:b/>
        </w:rPr>
        <w:t xml:space="preserve"> </w:t>
      </w:r>
      <w:r w:rsidRPr="00DB55F6">
        <w:rPr>
          <w:rFonts w:ascii="Times New Roman" w:hAnsi="Times New Roman" w:cs="Times New Roman"/>
          <w:b/>
        </w:rPr>
        <w:t>B.</w:t>
      </w:r>
      <w:r>
        <w:rPr>
          <w:rFonts w:ascii="Times New Roman" w:hAnsi="Times New Roman" w:cs="Times New Roman" w:hint="eastAsia"/>
          <w:b/>
        </w:rPr>
        <w:t xml:space="preserve"> </w:t>
      </w:r>
      <w:r w:rsidRPr="00DB55F6">
        <w:rPr>
          <w:rFonts w:ascii="Times New Roman" w:hAnsi="Times New Roman" w:cs="Times New Roman"/>
          <w:b/>
        </w:rPr>
        <w:t>better</w:t>
      </w:r>
      <w:r w:rsidR="00BF6A2F">
        <w:rPr>
          <w:rFonts w:ascii="Times New Roman" w:hAnsi="Times New Roman" w:cs="Times New Roman" w:hint="eastAsia"/>
          <w:b/>
        </w:rPr>
        <w:tab/>
        <w:t xml:space="preserve">      </w:t>
      </w:r>
      <w:r w:rsidRPr="00DB55F6">
        <w:rPr>
          <w:rFonts w:ascii="Times New Roman" w:hAnsi="Times New Roman" w:cs="Times New Roman"/>
          <w:b/>
        </w:rPr>
        <w:t>C.</w:t>
      </w:r>
      <w:r>
        <w:rPr>
          <w:rFonts w:ascii="Times New Roman" w:hAnsi="Times New Roman" w:cs="Times New Roman" w:hint="eastAsia"/>
          <w:b/>
        </w:rPr>
        <w:t xml:space="preserve"> </w:t>
      </w:r>
      <w:r w:rsidRPr="00DB55F6">
        <w:rPr>
          <w:rFonts w:ascii="Times New Roman" w:hAnsi="Times New Roman" w:cs="Times New Roman"/>
          <w:b/>
        </w:rPr>
        <w:t>more</w:t>
      </w:r>
      <w:r w:rsidR="00BF6A2F">
        <w:rPr>
          <w:rFonts w:ascii="Times New Roman" w:hAnsi="Times New Roman" w:cs="Times New Roman" w:hint="eastAsia"/>
          <w:b/>
        </w:rPr>
        <w:tab/>
        <w:t xml:space="preserve">     </w:t>
      </w:r>
      <w:r w:rsidRPr="00DB55F6">
        <w:rPr>
          <w:rFonts w:ascii="Times New Roman" w:hAnsi="Times New Roman" w:cs="Times New Roman"/>
          <w:b/>
        </w:rPr>
        <w:t>D.</w:t>
      </w:r>
      <w:r>
        <w:rPr>
          <w:rFonts w:ascii="Times New Roman" w:hAnsi="Times New Roman" w:cs="Times New Roman" w:hint="eastAsia"/>
          <w:b/>
        </w:rPr>
        <w:t xml:space="preserve"> </w:t>
      </w:r>
      <w:r w:rsidRPr="00DB55F6">
        <w:rPr>
          <w:rFonts w:ascii="Times New Roman" w:hAnsi="Times New Roman" w:cs="Times New Roman"/>
          <w:b/>
        </w:rPr>
        <w:t>worse</w:t>
      </w:r>
    </w:p>
    <w:p w:rsidR="002C6D1F" w:rsidRPr="002C6D1F" w:rsidP="00557C59">
      <w:pPr>
        <w:spacing w:line="300" w:lineRule="exact"/>
        <w:ind w:firstLine="103" w:firstLineChars="49"/>
        <w:rPr>
          <w:b/>
          <w:bCs/>
          <w:szCs w:val="21"/>
        </w:rPr>
      </w:pPr>
      <w:r>
        <w:rPr>
          <w:rFonts w:hint="eastAsia"/>
          <w:b/>
          <w:bCs/>
          <w:szCs w:val="21"/>
        </w:rPr>
        <w:t>（</w:t>
      </w:r>
      <w:r>
        <w:rPr>
          <w:rFonts w:hint="eastAsia"/>
          <w:b/>
          <w:bCs/>
          <w:szCs w:val="21"/>
        </w:rPr>
        <w:t xml:space="preserve">   </w:t>
      </w:r>
      <w:r>
        <w:rPr>
          <w:rFonts w:hint="eastAsia"/>
          <w:b/>
          <w:bCs/>
          <w:szCs w:val="21"/>
        </w:rPr>
        <w:t>）</w:t>
      </w:r>
      <w:r>
        <w:rPr>
          <w:rFonts w:hint="eastAsia"/>
          <w:b/>
          <w:bCs/>
          <w:szCs w:val="21"/>
        </w:rPr>
        <w:t>50. A. Though</w:t>
      </w:r>
      <w:r w:rsidR="00BF6A2F">
        <w:rPr>
          <w:rFonts w:hint="eastAsia"/>
          <w:b/>
          <w:bCs/>
          <w:szCs w:val="21"/>
        </w:rPr>
        <w:tab/>
        <w:t xml:space="preserve">     </w:t>
      </w:r>
      <w:r w:rsidR="00557C59">
        <w:rPr>
          <w:rFonts w:hint="eastAsia"/>
          <w:b/>
          <w:bCs/>
          <w:szCs w:val="21"/>
        </w:rPr>
        <w:t xml:space="preserve">    </w:t>
      </w:r>
      <w:r w:rsidR="0031643A">
        <w:rPr>
          <w:rFonts w:hint="eastAsia"/>
          <w:b/>
          <w:bCs/>
          <w:szCs w:val="21"/>
        </w:rPr>
        <w:t xml:space="preserve"> </w:t>
      </w:r>
      <w:r>
        <w:rPr>
          <w:rFonts w:hint="eastAsia"/>
          <w:b/>
          <w:bCs/>
          <w:szCs w:val="21"/>
        </w:rPr>
        <w:t>B. No matter</w:t>
      </w:r>
      <w:r w:rsidR="00BF6A2F">
        <w:rPr>
          <w:rFonts w:hint="eastAsia"/>
          <w:b/>
          <w:bCs/>
          <w:szCs w:val="21"/>
        </w:rPr>
        <w:tab/>
        <w:t xml:space="preserve">  </w:t>
      </w:r>
      <w:r>
        <w:rPr>
          <w:rFonts w:hint="eastAsia"/>
          <w:b/>
          <w:bCs/>
          <w:szCs w:val="21"/>
        </w:rPr>
        <w:t xml:space="preserve">C. </w:t>
      </w:r>
      <w:r w:rsidRPr="00DB55F6">
        <w:rPr>
          <w:b/>
        </w:rPr>
        <w:t>Of course</w:t>
      </w:r>
      <w:r w:rsidR="00BF6A2F">
        <w:rPr>
          <w:rFonts w:hint="eastAsia"/>
          <w:b/>
        </w:rPr>
        <w:tab/>
        <w:t xml:space="preserve"> </w:t>
      </w:r>
      <w:r>
        <w:rPr>
          <w:rFonts w:hint="eastAsia"/>
          <w:b/>
        </w:rPr>
        <w:t>D. More than</w:t>
      </w:r>
    </w:p>
    <w:p w:rsidR="00752CF9" w:rsidRPr="00557C59" w:rsidP="002166A9">
      <w:pPr>
        <w:spacing w:line="300" w:lineRule="exact"/>
        <w:ind w:firstLine="2352" w:firstLineChars="980"/>
        <w:rPr>
          <w:rFonts w:ascii="方正书宋简体" w:eastAsia="方正书宋简体"/>
          <w:b/>
          <w:bCs/>
          <w:sz w:val="24"/>
        </w:rPr>
      </w:pPr>
      <w:r w:rsidRPr="00557C59">
        <w:rPr>
          <w:rFonts w:ascii="方正书宋简体" w:eastAsia="方正书宋简体" w:hint="eastAsia"/>
          <w:b/>
          <w:bCs/>
          <w:sz w:val="24"/>
        </w:rPr>
        <w:t xml:space="preserve">第三部分 </w:t>
      </w:r>
      <w:r w:rsidRPr="00557C59" w:rsidR="00A908BB">
        <w:rPr>
          <w:rFonts w:ascii="方正书宋简体" w:eastAsia="方正书宋简体" w:hint="eastAsia"/>
          <w:b/>
          <w:bCs/>
          <w:sz w:val="24"/>
        </w:rPr>
        <w:t xml:space="preserve">阅读理解  </w:t>
      </w:r>
      <w:r w:rsidRPr="00557C59">
        <w:rPr>
          <w:rFonts w:ascii="方正书宋简体" w:eastAsia="方正书宋简体" w:hint="eastAsia"/>
          <w:b/>
          <w:bCs/>
          <w:sz w:val="24"/>
        </w:rPr>
        <w:t>（40分）</w:t>
      </w:r>
      <w:r w:rsidRPr="00557C59" w:rsidR="00A908BB">
        <w:rPr>
          <w:rFonts w:ascii="方正书宋简体" w:eastAsia="方正书宋简体" w:hint="eastAsia"/>
          <w:b/>
          <w:bCs/>
          <w:sz w:val="24"/>
        </w:rPr>
        <w:t xml:space="preserve"> </w:t>
      </w:r>
    </w:p>
    <w:p w:rsidR="00A908BB" w:rsidRPr="00557C59" w:rsidP="002166A9">
      <w:pPr>
        <w:spacing w:line="300" w:lineRule="exact"/>
        <w:ind w:firstLine="309" w:firstLineChars="147"/>
        <w:rPr>
          <w:rFonts w:ascii="方正书宋简体" w:eastAsia="方正书宋简体"/>
          <w:b/>
          <w:bCs/>
          <w:szCs w:val="21"/>
        </w:rPr>
      </w:pPr>
      <w:r w:rsidRPr="00557C59">
        <w:rPr>
          <w:rFonts w:ascii="方正书宋简体" w:eastAsia="方正书宋简体" w:hint="eastAsia"/>
          <w:b/>
          <w:bCs/>
          <w:szCs w:val="21"/>
        </w:rPr>
        <w:t xml:space="preserve"> 阅读</w:t>
      </w:r>
      <w:r w:rsidRPr="00557C59" w:rsidR="00752CF9">
        <w:rPr>
          <w:rFonts w:ascii="方正书宋简体" w:eastAsia="方正书宋简体" w:hint="eastAsia"/>
          <w:b/>
          <w:bCs/>
          <w:szCs w:val="21"/>
        </w:rPr>
        <w:t>下面四</w:t>
      </w:r>
      <w:r w:rsidRPr="00557C59">
        <w:rPr>
          <w:rFonts w:ascii="方正书宋简体" w:eastAsia="方正书宋简体" w:hint="eastAsia"/>
          <w:b/>
          <w:bCs/>
          <w:szCs w:val="21"/>
        </w:rPr>
        <w:t xml:space="preserve">篇短文，并从各小题所给的四个选项中，选出一个最佳选项，并将答案写在题前的括号内。 </w:t>
      </w:r>
    </w:p>
    <w:p w:rsidR="00A908BB" w:rsidRPr="006C5F08" w:rsidP="006C5F08">
      <w:pPr>
        <w:spacing w:line="340" w:lineRule="exact"/>
        <w:jc w:val="center"/>
        <w:rPr>
          <w:b/>
          <w:bCs/>
          <w:szCs w:val="21"/>
        </w:rPr>
      </w:pPr>
      <w:r w:rsidRPr="006C5F08">
        <w:rPr>
          <w:b/>
          <w:bCs/>
          <w:szCs w:val="21"/>
        </w:rPr>
        <w:t>A</w:t>
      </w:r>
    </w:p>
    <w:p w:rsidR="00D0598C" w:rsidRPr="006C5F08" w:rsidP="006C5F08">
      <w:pPr>
        <w:pStyle w:val="PlainText"/>
        <w:spacing w:line="340" w:lineRule="exact"/>
        <w:ind w:firstLine="420" w:firstLineChars="200"/>
        <w:rPr>
          <w:rFonts w:ascii="Times New Roman" w:hAnsi="Times New Roman" w:eastAsiaTheme="minorEastAsia" w:cs="Times New Roman"/>
          <w:b/>
        </w:rPr>
      </w:pPr>
      <w:r w:rsidRPr="006C5F08">
        <w:rPr>
          <w:rFonts w:ascii="Times New Roman" w:hAnsi="Times New Roman" w:cs="Times New Roman"/>
          <w:b/>
        </w:rPr>
        <w:t>Do you think you are fat</w:t>
      </w:r>
      <w:r w:rsidR="006C5F08">
        <w:rPr>
          <w:rFonts w:ascii="Times New Roman" w:hAnsi="Times New Roman" w:cs="Times New Roman" w:hint="eastAsia"/>
          <w:b/>
        </w:rPr>
        <w:t xml:space="preserve">? </w:t>
      </w:r>
      <w:r w:rsidRPr="006C5F08">
        <w:rPr>
          <w:rFonts w:ascii="Times New Roman" w:hAnsi="Times New Roman" w:cs="Times New Roman"/>
          <w:b/>
        </w:rPr>
        <w:t>Do you want to be healthy</w:t>
      </w:r>
      <w:r w:rsidR="006C5F08">
        <w:rPr>
          <w:rFonts w:ascii="Times New Roman" w:hAnsi="Times New Roman" w:cs="Times New Roman" w:hint="eastAsia"/>
          <w:b/>
        </w:rPr>
        <w:t xml:space="preserve">? </w:t>
      </w:r>
      <w:r w:rsidRPr="006C5F08">
        <w:rPr>
          <w:rFonts w:ascii="Times New Roman" w:hAnsi="Times New Roman" w:cs="Times New Roman"/>
          <w:b/>
        </w:rPr>
        <w:t>Let's do exercise together</w:t>
      </w:r>
      <w:r w:rsidR="006C5F08">
        <w:rPr>
          <w:rFonts w:ascii="Times New Roman" w:hAnsi="Times New Roman" w:cs="Times New Roman" w:hint="eastAsia"/>
          <w:b/>
        </w:rPr>
        <w:t xml:space="preserve">! </w:t>
      </w:r>
      <w:r w:rsidRPr="006C5F08">
        <w:rPr>
          <w:rFonts w:ascii="Times New Roman" w:hAnsi="Times New Roman" w:cs="Times New Roman"/>
          <w:b/>
        </w:rPr>
        <w:t>We have three groups for you to join</w:t>
      </w:r>
      <w:r w:rsidR="006C5F08">
        <w:rPr>
          <w:rFonts w:ascii="Times New Roman" w:hAnsi="Times New Roman" w:cs="Times New Roman" w:hint="eastAsia"/>
          <w:b/>
        </w:rPr>
        <w:t>:</w:t>
      </w:r>
    </w:p>
    <w:tbl>
      <w:tblPr>
        <w:tblW w:w="8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01"/>
      </w:tblGrid>
      <w:tr w:rsidTr="006C5F08">
        <w:tblPrEx>
          <w:tblW w:w="8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8001" w:type="dxa"/>
            <w:tcBorders>
              <w:top w:val="single" w:sz="4" w:space="0" w:color="auto"/>
              <w:left w:val="single" w:sz="4" w:space="0" w:color="auto"/>
              <w:bottom w:val="single" w:sz="4" w:space="0" w:color="auto"/>
              <w:right w:val="single" w:sz="4" w:space="0" w:color="auto"/>
            </w:tcBorders>
            <w:vAlign w:val="center"/>
            <w:hideMark/>
          </w:tcPr>
          <w:p w:rsidR="00D0598C" w:rsidRPr="006C5F08" w:rsidP="006C5F08">
            <w:pPr>
              <w:pStyle w:val="PlainText"/>
              <w:spacing w:line="340" w:lineRule="exact"/>
              <w:jc w:val="center"/>
              <w:rPr>
                <w:rFonts w:ascii="Times New Roman" w:eastAsia="楷体_GB2312" w:hAnsi="Times New Roman" w:cs="Times New Roman"/>
                <w:b/>
              </w:rPr>
            </w:pPr>
            <w:r w:rsidRPr="006C5F08">
              <w:rPr>
                <w:rFonts w:ascii="Times New Roman" w:eastAsia="楷体_GB2312" w:hAnsi="Times New Roman" w:cs="Times New Roman"/>
                <w:b/>
              </w:rPr>
              <w:t xml:space="preserve">Easy Level </w:t>
            </w:r>
            <w:r w:rsidRPr="006C5F08">
              <w:rPr>
                <w:rFonts w:ascii="方正书宋简体" w:eastAsia="方正书宋简体" w:hAnsi="Times New Roman" w:cs="Times New Roman" w:hint="eastAsia"/>
                <w:b/>
              </w:rPr>
              <w:t>(水平)</w:t>
            </w:r>
            <w:r w:rsidR="006C5F08">
              <w:rPr>
                <w:rFonts w:ascii="Times New Roman" w:eastAsia="C-KT" w:hAnsi="Times New Roman" w:cs="Times New Roman" w:hint="eastAsia"/>
                <w:b/>
              </w:rPr>
              <w:t>:</w:t>
            </w:r>
          </w:p>
        </w:tc>
      </w:tr>
      <w:tr w:rsidTr="006C5F08">
        <w:tblPrEx>
          <w:tblW w:w="8001" w:type="dxa"/>
          <w:jc w:val="center"/>
          <w:tblLayout w:type="fixed"/>
          <w:tblLook w:val="04A0"/>
        </w:tblPrEx>
        <w:trPr>
          <w:jc w:val="center"/>
        </w:trPr>
        <w:tc>
          <w:tcPr>
            <w:tcW w:w="8001" w:type="dxa"/>
            <w:tcBorders>
              <w:top w:val="single" w:sz="4" w:space="0" w:color="auto"/>
              <w:left w:val="single" w:sz="4" w:space="0" w:color="auto"/>
              <w:bottom w:val="single" w:sz="4" w:space="0" w:color="auto"/>
              <w:right w:val="single" w:sz="4" w:space="0" w:color="auto"/>
            </w:tcBorders>
            <w:vAlign w:val="center"/>
            <w:hideMark/>
          </w:tcPr>
          <w:p w:rsidR="006C5F08" w:rsidP="006C5F08">
            <w:pPr>
              <w:pStyle w:val="PlainText"/>
              <w:spacing w:line="340" w:lineRule="exact"/>
              <w:jc w:val="center"/>
              <w:rPr>
                <w:rFonts w:ascii="Times New Roman" w:hAnsi="Times New Roman" w:eastAsiaTheme="minorEastAsia" w:cs="Times New Roman"/>
                <w:b/>
              </w:rPr>
            </w:pPr>
            <w:r w:rsidRPr="006C5F08">
              <w:rPr>
                <w:rFonts w:ascii="Times New Roman" w:eastAsia="楷体_GB2312" w:hAnsi="Times New Roman" w:cs="Times New Roman"/>
                <w:b/>
              </w:rPr>
              <w:t>Anyone can join this group to do exercise.</w:t>
            </w:r>
            <w:r>
              <w:rPr>
                <w:rFonts w:ascii="Times New Roman" w:hAnsi="Times New Roman" w:eastAsiaTheme="minorEastAsia" w:cs="Times New Roman" w:hint="eastAsia"/>
                <w:b/>
              </w:rPr>
              <w:t xml:space="preserve"> </w:t>
            </w:r>
            <w:r w:rsidRPr="006C5F08">
              <w:rPr>
                <w:rFonts w:ascii="Times New Roman" w:eastAsia="楷体_GB2312" w:hAnsi="Times New Roman" w:cs="Times New Roman"/>
                <w:b/>
              </w:rPr>
              <w:t>We run or ride bikes in the park three times a week</w:t>
            </w:r>
            <w:r>
              <w:rPr>
                <w:rFonts w:ascii="Times New Roman" w:hAnsi="Times New Roman" w:cs="Times New Roman" w:hint="eastAsia"/>
                <w:b/>
              </w:rPr>
              <w:t xml:space="preserve">, </w:t>
            </w:r>
            <w:r w:rsidRPr="006C5F08">
              <w:rPr>
                <w:rFonts w:ascii="Times New Roman" w:eastAsia="楷体_GB2312" w:hAnsi="Times New Roman" w:cs="Times New Roman"/>
                <w:b/>
              </w:rPr>
              <w:t>usually on Monday</w:t>
            </w:r>
            <w:r>
              <w:rPr>
                <w:rFonts w:ascii="Times New Roman" w:hAnsi="Times New Roman" w:cs="Times New Roman" w:hint="eastAsia"/>
                <w:b/>
              </w:rPr>
              <w:t xml:space="preserve">, </w:t>
            </w:r>
            <w:r w:rsidRPr="006C5F08">
              <w:rPr>
                <w:rFonts w:ascii="Times New Roman" w:eastAsia="楷体_GB2312" w:hAnsi="Times New Roman" w:cs="Times New Roman"/>
                <w:b/>
              </w:rPr>
              <w:t>Wednesday and Friday afternoon</w:t>
            </w:r>
            <w:r w:rsidRPr="006C5F08">
              <w:rPr>
                <w:rFonts w:ascii="Times New Roman" w:hAnsi="Times New Roman" w:cs="Times New Roman"/>
                <w:b/>
              </w:rPr>
              <w:t>，</w:t>
            </w:r>
            <w:r w:rsidRPr="006C5F08">
              <w:rPr>
                <w:rFonts w:ascii="Times New Roman" w:eastAsia="楷体_GB2312" w:hAnsi="Times New Roman" w:cs="Times New Roman"/>
                <w:b/>
              </w:rPr>
              <w:t>starting at 5 p</w:t>
            </w:r>
            <w:r>
              <w:rPr>
                <w:rFonts w:ascii="Times New Roman" w:hAnsi="Times New Roman" w:cs="Times New Roman" w:hint="eastAsia"/>
                <w:b/>
              </w:rPr>
              <w:t>.</w:t>
            </w:r>
            <w:r w:rsidRPr="006C5F08">
              <w:rPr>
                <w:rFonts w:ascii="Times New Roman" w:eastAsia="楷体_GB2312" w:hAnsi="Times New Roman" w:cs="Times New Roman"/>
                <w:b/>
              </w:rPr>
              <w:t xml:space="preserve">m. and </w:t>
            </w:r>
          </w:p>
          <w:p w:rsidR="00D0598C" w:rsidRPr="006C5F08" w:rsidP="006C5F08">
            <w:pPr>
              <w:pStyle w:val="PlainText"/>
              <w:spacing w:line="340" w:lineRule="exact"/>
              <w:rPr>
                <w:rFonts w:ascii="Times New Roman" w:eastAsia="MingLiU_HKSCS" w:hAnsi="Times New Roman" w:cs="Times New Roman"/>
                <w:b/>
              </w:rPr>
            </w:pPr>
            <w:r w:rsidRPr="006C5F08">
              <w:rPr>
                <w:rFonts w:ascii="Times New Roman" w:eastAsia="楷体_GB2312" w:hAnsi="Times New Roman" w:cs="Times New Roman"/>
                <w:b/>
              </w:rPr>
              <w:t>lasting</w:t>
            </w:r>
            <w:r w:rsidRPr="006C5F08">
              <w:rPr>
                <w:rFonts w:ascii="方正书宋简体" w:eastAsia="方正书宋简体" w:hAnsi="Times New Roman" w:cs="Times New Roman" w:hint="eastAsia"/>
                <w:b/>
              </w:rPr>
              <w:t xml:space="preserve"> (持续)</w:t>
            </w:r>
            <w:r w:rsidRPr="006C5F08">
              <w:rPr>
                <w:rFonts w:ascii="Times New Roman" w:eastAsia="楷体_GB2312" w:hAnsi="Times New Roman" w:cs="Times New Roman"/>
                <w:b/>
              </w:rPr>
              <w:t xml:space="preserve"> for 30 minutes.</w:t>
            </w:r>
          </w:p>
        </w:tc>
      </w:tr>
      <w:tr w:rsidTr="006C5F08">
        <w:tblPrEx>
          <w:tblW w:w="8001" w:type="dxa"/>
          <w:jc w:val="center"/>
          <w:tblLayout w:type="fixed"/>
          <w:tblLook w:val="04A0"/>
        </w:tblPrEx>
        <w:trPr>
          <w:jc w:val="center"/>
        </w:trPr>
        <w:tc>
          <w:tcPr>
            <w:tcW w:w="8001" w:type="dxa"/>
            <w:tcBorders>
              <w:top w:val="single" w:sz="4" w:space="0" w:color="auto"/>
              <w:left w:val="single" w:sz="4" w:space="0" w:color="auto"/>
              <w:bottom w:val="single" w:sz="4" w:space="0" w:color="auto"/>
              <w:right w:val="single" w:sz="4" w:space="0" w:color="auto"/>
            </w:tcBorders>
            <w:vAlign w:val="center"/>
            <w:hideMark/>
          </w:tcPr>
          <w:p w:rsidR="00D0598C" w:rsidRPr="006C5F08" w:rsidP="006C5F08">
            <w:pPr>
              <w:pStyle w:val="PlainText"/>
              <w:spacing w:line="340" w:lineRule="exact"/>
              <w:jc w:val="center"/>
              <w:rPr>
                <w:rFonts w:ascii="Times New Roman" w:eastAsia="楷体_GB2312" w:hAnsi="Times New Roman" w:cs="Times New Roman"/>
                <w:b/>
              </w:rPr>
            </w:pPr>
            <w:r w:rsidRPr="006C5F08">
              <w:rPr>
                <w:rFonts w:ascii="Times New Roman" w:eastAsia="楷体_GB2312" w:hAnsi="Times New Roman" w:cs="Times New Roman"/>
                <w:b/>
              </w:rPr>
              <w:t>Medium Level</w:t>
            </w:r>
            <w:r w:rsidR="006C5F08">
              <w:rPr>
                <w:rFonts w:ascii="Times New Roman" w:hAnsi="Times New Roman" w:cs="Times New Roman" w:hint="eastAsia"/>
                <w:b/>
              </w:rPr>
              <w:t>:</w:t>
            </w:r>
          </w:p>
        </w:tc>
      </w:tr>
      <w:tr w:rsidTr="006C5F08">
        <w:tblPrEx>
          <w:tblW w:w="8001" w:type="dxa"/>
          <w:jc w:val="center"/>
          <w:tblLayout w:type="fixed"/>
          <w:tblLook w:val="04A0"/>
        </w:tblPrEx>
        <w:trPr>
          <w:jc w:val="center"/>
        </w:trPr>
        <w:tc>
          <w:tcPr>
            <w:tcW w:w="8001" w:type="dxa"/>
            <w:tcBorders>
              <w:top w:val="single" w:sz="4" w:space="0" w:color="auto"/>
              <w:left w:val="single" w:sz="4" w:space="0" w:color="auto"/>
              <w:bottom w:val="single" w:sz="4" w:space="0" w:color="auto"/>
              <w:right w:val="single" w:sz="4" w:space="0" w:color="auto"/>
            </w:tcBorders>
            <w:vAlign w:val="center"/>
            <w:hideMark/>
          </w:tcPr>
          <w:p w:rsidR="006C5F08" w:rsidP="006C5F08">
            <w:pPr>
              <w:pStyle w:val="PlainText"/>
              <w:spacing w:line="340" w:lineRule="exact"/>
              <w:jc w:val="center"/>
              <w:rPr>
                <w:rFonts w:ascii="Times New Roman" w:hAnsi="Times New Roman" w:eastAsiaTheme="minorEastAsia" w:cs="Times New Roman"/>
                <w:b/>
              </w:rPr>
            </w:pPr>
            <w:r w:rsidRPr="006C5F08">
              <w:rPr>
                <w:rFonts w:ascii="Times New Roman" w:eastAsia="楷体_GB2312" w:hAnsi="Times New Roman" w:cs="Times New Roman"/>
                <w:b/>
              </w:rPr>
              <w:t>You can join this group if you are not too young or too old.</w:t>
            </w:r>
            <w:r>
              <w:rPr>
                <w:rFonts w:ascii="Times New Roman" w:hAnsi="Times New Roman" w:eastAsiaTheme="minorEastAsia" w:cs="Times New Roman" w:hint="eastAsia"/>
                <w:b/>
              </w:rPr>
              <w:t xml:space="preserve"> </w:t>
            </w:r>
            <w:r w:rsidRPr="006C5F08">
              <w:rPr>
                <w:rFonts w:ascii="Times New Roman" w:eastAsia="楷体_GB2312" w:hAnsi="Times New Roman" w:cs="Times New Roman"/>
                <w:b/>
              </w:rPr>
              <w:t>We exercise three times a week</w:t>
            </w:r>
            <w:r>
              <w:rPr>
                <w:rFonts w:ascii="Times New Roman" w:hAnsi="Times New Roman" w:cs="Times New Roman" w:hint="eastAsia"/>
                <w:b/>
              </w:rPr>
              <w:t xml:space="preserve">, </w:t>
            </w:r>
            <w:r w:rsidRPr="006C5F08">
              <w:rPr>
                <w:rFonts w:ascii="Times New Roman" w:eastAsia="楷体_GB2312" w:hAnsi="Times New Roman" w:cs="Times New Roman"/>
                <w:b/>
              </w:rPr>
              <w:t>but we do more sports than the first group.</w:t>
            </w:r>
            <w:r>
              <w:rPr>
                <w:rFonts w:ascii="Times New Roman" w:hAnsi="Times New Roman" w:eastAsiaTheme="minorEastAsia" w:cs="Times New Roman" w:hint="eastAsia"/>
                <w:b/>
              </w:rPr>
              <w:t xml:space="preserve"> </w:t>
            </w:r>
            <w:r w:rsidRPr="006C5F08">
              <w:rPr>
                <w:rFonts w:ascii="Times New Roman" w:eastAsia="楷体_GB2312" w:hAnsi="Times New Roman" w:cs="Times New Roman"/>
                <w:b/>
              </w:rPr>
              <w:t>We can play basketball</w:t>
            </w:r>
            <w:r>
              <w:rPr>
                <w:rFonts w:ascii="Times New Roman" w:hAnsi="Times New Roman" w:cs="Times New Roman" w:hint="eastAsia"/>
                <w:b/>
              </w:rPr>
              <w:t xml:space="preserve">, </w:t>
            </w:r>
            <w:r w:rsidRPr="006C5F08">
              <w:rPr>
                <w:rFonts w:ascii="Times New Roman" w:eastAsia="楷体_GB2312" w:hAnsi="Times New Roman" w:cs="Times New Roman"/>
                <w:b/>
              </w:rPr>
              <w:t>foot</w:t>
            </w:r>
            <w:r w:rsidRPr="006C5F08">
              <w:rPr>
                <w:rFonts w:ascii="Times New Roman" w:eastAsia="楷体_GB2312" w:hAnsi="Times New Roman" w:cs="Times New Roman"/>
                <w:b/>
                <w:noProof/>
              </w:rPr>
              <w:drawing>
                <wp:inline distT="0" distB="0" distL="0" distR="0">
                  <wp:extent cx="19050" cy="19050"/>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896791" name="Picture 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19050"/>
                          </a:xfrm>
                          <a:prstGeom prst="rect">
                            <a:avLst/>
                          </a:prstGeom>
                          <a:noFill/>
                          <a:ln>
                            <a:noFill/>
                          </a:ln>
                        </pic:spPr>
                      </pic:pic>
                    </a:graphicData>
                  </a:graphic>
                </wp:inline>
              </w:drawing>
            </w:r>
            <w:r w:rsidRPr="006C5F08">
              <w:rPr>
                <w:rFonts w:ascii="Times New Roman" w:eastAsia="楷体_GB2312" w:hAnsi="Times New Roman" w:cs="Times New Roman"/>
                <w:b/>
              </w:rPr>
              <w:t xml:space="preserve">ball or </w:t>
            </w:r>
          </w:p>
          <w:p w:rsidR="00D0598C" w:rsidRPr="006C5F08" w:rsidP="006C5F08">
            <w:pPr>
              <w:pStyle w:val="PlainText"/>
              <w:spacing w:line="340" w:lineRule="exact"/>
              <w:rPr>
                <w:rFonts w:ascii="Times New Roman" w:eastAsia="楷体_GB2312" w:hAnsi="Times New Roman" w:cs="Times New Roman"/>
                <w:b/>
              </w:rPr>
            </w:pPr>
            <w:r w:rsidRPr="006C5F08">
              <w:rPr>
                <w:rFonts w:ascii="Times New Roman" w:eastAsia="楷体_GB2312" w:hAnsi="Times New Roman" w:cs="Times New Roman"/>
                <w:b/>
              </w:rPr>
              <w:t>go swimming.</w:t>
            </w:r>
            <w:r w:rsidR="006C5F08">
              <w:rPr>
                <w:rFonts w:ascii="Times New Roman" w:hAnsi="Times New Roman" w:eastAsiaTheme="minorEastAsia" w:cs="Times New Roman" w:hint="eastAsia"/>
                <w:b/>
              </w:rPr>
              <w:t xml:space="preserve"> </w:t>
            </w:r>
            <w:r w:rsidRPr="006C5F08">
              <w:rPr>
                <w:rFonts w:ascii="Times New Roman" w:eastAsia="楷体_GB2312" w:hAnsi="Times New Roman" w:cs="Times New Roman"/>
                <w:b/>
              </w:rPr>
              <w:t>We will exercise for two hours a time.</w:t>
            </w:r>
          </w:p>
        </w:tc>
      </w:tr>
      <w:tr w:rsidTr="006C5F08">
        <w:tblPrEx>
          <w:tblW w:w="8001" w:type="dxa"/>
          <w:jc w:val="center"/>
          <w:tblLayout w:type="fixed"/>
          <w:tblLook w:val="04A0"/>
        </w:tblPrEx>
        <w:trPr>
          <w:jc w:val="center"/>
        </w:trPr>
        <w:tc>
          <w:tcPr>
            <w:tcW w:w="8001" w:type="dxa"/>
            <w:tcBorders>
              <w:top w:val="single" w:sz="4" w:space="0" w:color="auto"/>
              <w:left w:val="single" w:sz="4" w:space="0" w:color="auto"/>
              <w:bottom w:val="single" w:sz="4" w:space="0" w:color="auto"/>
              <w:right w:val="single" w:sz="4" w:space="0" w:color="auto"/>
            </w:tcBorders>
            <w:vAlign w:val="center"/>
            <w:hideMark/>
          </w:tcPr>
          <w:p w:rsidR="00D0598C" w:rsidRPr="006C5F08" w:rsidP="006C5F08">
            <w:pPr>
              <w:pStyle w:val="PlainText"/>
              <w:spacing w:line="340" w:lineRule="exact"/>
              <w:jc w:val="center"/>
              <w:rPr>
                <w:rFonts w:ascii="Times New Roman" w:eastAsia="楷体_GB2312" w:hAnsi="Times New Roman" w:cs="Times New Roman"/>
                <w:b/>
              </w:rPr>
            </w:pPr>
            <w:r w:rsidRPr="006C5F08">
              <w:rPr>
                <w:rFonts w:ascii="Times New Roman" w:eastAsia="楷体_GB2312" w:hAnsi="Times New Roman" w:cs="Times New Roman"/>
                <w:b/>
              </w:rPr>
              <w:t>High Level</w:t>
            </w:r>
            <w:r w:rsidR="006C5F08">
              <w:rPr>
                <w:rFonts w:ascii="Times New Roman" w:hAnsi="Times New Roman" w:cs="Times New Roman" w:hint="eastAsia"/>
                <w:b/>
              </w:rPr>
              <w:t>:</w:t>
            </w:r>
          </w:p>
        </w:tc>
      </w:tr>
      <w:tr w:rsidTr="006C5F08">
        <w:tblPrEx>
          <w:tblW w:w="8001" w:type="dxa"/>
          <w:jc w:val="center"/>
          <w:tblLayout w:type="fixed"/>
          <w:tblLook w:val="04A0"/>
        </w:tblPrEx>
        <w:trPr>
          <w:jc w:val="center"/>
        </w:trPr>
        <w:tc>
          <w:tcPr>
            <w:tcW w:w="8001" w:type="dxa"/>
            <w:tcBorders>
              <w:top w:val="single" w:sz="4" w:space="0" w:color="auto"/>
              <w:left w:val="single" w:sz="4" w:space="0" w:color="auto"/>
              <w:bottom w:val="single" w:sz="4" w:space="0" w:color="auto"/>
              <w:right w:val="single" w:sz="4" w:space="0" w:color="auto"/>
            </w:tcBorders>
            <w:vAlign w:val="center"/>
            <w:hideMark/>
          </w:tcPr>
          <w:p w:rsidR="006C5F08" w:rsidP="006C5F08">
            <w:pPr>
              <w:pStyle w:val="PlainText"/>
              <w:spacing w:line="340" w:lineRule="exact"/>
              <w:jc w:val="center"/>
              <w:rPr>
                <w:rFonts w:ascii="Times New Roman" w:hAnsi="Times New Roman" w:eastAsiaTheme="minorEastAsia" w:cs="Times New Roman"/>
                <w:b/>
              </w:rPr>
            </w:pPr>
            <w:r w:rsidRPr="006C5F08">
              <w:rPr>
                <w:rFonts w:ascii="Times New Roman" w:eastAsia="楷体_GB2312" w:hAnsi="Times New Roman" w:cs="Times New Roman"/>
                <w:b/>
              </w:rPr>
              <w:t>If you want to join this group</w:t>
            </w:r>
            <w:r>
              <w:rPr>
                <w:rFonts w:ascii="Times New Roman" w:hAnsi="Times New Roman" w:cs="Times New Roman" w:hint="eastAsia"/>
                <w:b/>
              </w:rPr>
              <w:t xml:space="preserve">, </w:t>
            </w:r>
            <w:r w:rsidRPr="006C5F08">
              <w:rPr>
                <w:rFonts w:ascii="Times New Roman" w:eastAsia="楷体_GB2312" w:hAnsi="Times New Roman" w:cs="Times New Roman"/>
                <w:b/>
              </w:rPr>
              <w:t>you'd better ask your doctor</w:t>
            </w:r>
            <w:r w:rsidRPr="006C5F08">
              <w:rPr>
                <w:rFonts w:ascii="Times New Roman" w:eastAsia="楷体_GB2312" w:hAnsi="Times New Roman" w:cs="Times New Roman"/>
                <w:b/>
                <w:noProof/>
              </w:rPr>
              <w:drawing>
                <wp:inline distT="0" distB="0" distL="0" distR="0">
                  <wp:extent cx="19050" cy="1905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23701" name="Picture 2"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19050"/>
                          </a:xfrm>
                          <a:prstGeom prst="rect">
                            <a:avLst/>
                          </a:prstGeom>
                          <a:noFill/>
                          <a:ln>
                            <a:noFill/>
                          </a:ln>
                        </pic:spPr>
                      </pic:pic>
                    </a:graphicData>
                  </a:graphic>
                </wp:inline>
              </w:drawing>
            </w:r>
            <w:r w:rsidRPr="006C5F08">
              <w:rPr>
                <w:rFonts w:ascii="Times New Roman" w:eastAsia="楷体_GB2312" w:hAnsi="Times New Roman" w:cs="Times New Roman"/>
                <w:b/>
              </w:rPr>
              <w:t xml:space="preserve"> first</w:t>
            </w:r>
            <w:r>
              <w:rPr>
                <w:rFonts w:ascii="Times New Roman" w:hAnsi="Times New Roman" w:cs="Times New Roman" w:hint="eastAsia"/>
                <w:b/>
              </w:rPr>
              <w:t xml:space="preserve">, </w:t>
            </w:r>
            <w:r w:rsidRPr="006C5F08">
              <w:rPr>
                <w:rFonts w:ascii="Times New Roman" w:eastAsia="楷体_GB2312" w:hAnsi="Times New Roman" w:cs="Times New Roman"/>
                <w:b/>
              </w:rPr>
              <w:t>because we do sports every day from Monday to Friday</w:t>
            </w:r>
            <w:r>
              <w:rPr>
                <w:rFonts w:ascii="Times New Roman" w:hAnsi="Times New Roman" w:cs="Times New Roman" w:hint="eastAsia"/>
                <w:b/>
              </w:rPr>
              <w:t xml:space="preserve">, </w:t>
            </w:r>
            <w:r w:rsidRPr="006C5F08">
              <w:rPr>
                <w:rFonts w:ascii="Times New Roman" w:eastAsia="楷体_GB2312" w:hAnsi="Times New Roman" w:cs="Times New Roman"/>
                <w:b/>
              </w:rPr>
              <w:t>one and a half hours each time</w:t>
            </w:r>
            <w:r>
              <w:rPr>
                <w:rFonts w:ascii="Times New Roman" w:hAnsi="Times New Roman" w:cs="Times New Roman" w:hint="eastAsia"/>
                <w:b/>
              </w:rPr>
              <w:t xml:space="preserve">, </w:t>
            </w:r>
            <w:r>
              <w:rPr>
                <w:rFonts w:ascii="Times New Roman" w:eastAsia="楷体_GB2312" w:hAnsi="Times New Roman" w:cs="Times New Roman"/>
                <w:b/>
              </w:rPr>
              <w:t>and there are many</w:t>
            </w:r>
          </w:p>
          <w:p w:rsidR="00D0598C" w:rsidRPr="006C5F08" w:rsidP="006C5F08">
            <w:pPr>
              <w:pStyle w:val="PlainText"/>
              <w:spacing w:line="340" w:lineRule="exact"/>
              <w:rPr>
                <w:rFonts w:ascii="Times New Roman" w:eastAsia="楷体_GB2312" w:hAnsi="Times New Roman" w:cs="Times New Roman"/>
                <w:b/>
              </w:rPr>
            </w:pPr>
            <w:r w:rsidRPr="006C5F08">
              <w:rPr>
                <w:rFonts w:ascii="Times New Roman" w:eastAsia="楷体_GB2312" w:hAnsi="Times New Roman" w:cs="Times New Roman"/>
                <w:b/>
              </w:rPr>
              <w:t>strength</w:t>
            </w:r>
            <w:r w:rsidRPr="006C5F08">
              <w:rPr>
                <w:rFonts w:ascii="方正书宋简体" w:eastAsia="方正书宋简体" w:hAnsi="Times New Roman" w:cs="Times New Roman" w:hint="eastAsia"/>
                <w:b/>
              </w:rPr>
              <w:t xml:space="preserve"> (力量)</w:t>
            </w:r>
            <w:r w:rsidRPr="006C5F08">
              <w:rPr>
                <w:rFonts w:ascii="Times New Roman" w:eastAsia="楷体_GB2312" w:hAnsi="Times New Roman" w:cs="Times New Roman"/>
                <w:b/>
              </w:rPr>
              <w:t xml:space="preserve"> exercises.</w:t>
            </w:r>
          </w:p>
        </w:tc>
      </w:tr>
    </w:tbl>
    <w:p w:rsidR="00D0598C" w:rsidRPr="006C5F08" w:rsidP="006C5F08">
      <w:pPr>
        <w:pStyle w:val="PlainText"/>
        <w:spacing w:line="340" w:lineRule="exact"/>
        <w:ind w:firstLine="103" w:firstLineChars="49"/>
        <w:rPr>
          <w:rFonts w:ascii="Times New Roman" w:eastAsia="楷体_GB2312" w:hAnsi="Times New Roman" w:cs="Times New Roman"/>
          <w:b/>
        </w:rPr>
      </w:pPr>
      <w:r>
        <w:rPr>
          <w:rFonts w:hint="eastAsia"/>
          <w:b/>
          <w:bCs/>
        </w:rPr>
        <w:t>（   ）</w:t>
      </w:r>
      <w:r>
        <w:rPr>
          <w:rFonts w:ascii="Times New Roman" w:hAnsi="Times New Roman" w:eastAsiaTheme="minorEastAsia" w:cs="Times New Roman" w:hint="eastAsia"/>
          <w:b/>
        </w:rPr>
        <w:t>51</w:t>
      </w:r>
      <w:r w:rsidRPr="006C5F08">
        <w:rPr>
          <w:rFonts w:ascii="Times New Roman" w:eastAsia="楷体_GB2312" w:hAnsi="Times New Roman" w:cs="Times New Roman"/>
          <w:b/>
        </w:rPr>
        <w:t>.What sport does the first group do?</w:t>
      </w:r>
    </w:p>
    <w:p w:rsidR="00D0598C" w:rsidRPr="006C5F08" w:rsidP="001D08AA">
      <w:pPr>
        <w:pStyle w:val="PlainText"/>
        <w:spacing w:line="340" w:lineRule="exact"/>
        <w:ind w:firstLine="1029" w:firstLineChars="490"/>
        <w:rPr>
          <w:rFonts w:ascii="Times New Roman" w:eastAsia="楷体_GB2312" w:hAnsi="Times New Roman" w:cs="Times New Roman"/>
          <w:b/>
        </w:rPr>
      </w:pPr>
      <w:r w:rsidRPr="006C5F08">
        <w:rPr>
          <w:rFonts w:ascii="Times New Roman" w:eastAsia="楷体_GB2312" w:hAnsi="Times New Roman" w:cs="Times New Roman"/>
          <w:b/>
        </w:rPr>
        <w:t>A</w:t>
      </w:r>
      <w:r w:rsidR="006C5F08">
        <w:rPr>
          <w:rFonts w:ascii="Times New Roman" w:hAnsi="Times New Roman" w:cs="Times New Roman" w:hint="eastAsia"/>
          <w:b/>
        </w:rPr>
        <w:t xml:space="preserve">. </w:t>
      </w:r>
      <w:r w:rsidRPr="006C5F08">
        <w:rPr>
          <w:rFonts w:ascii="Times New Roman" w:eastAsia="楷体_GB2312" w:hAnsi="Times New Roman" w:cs="Times New Roman"/>
          <w:b/>
        </w:rPr>
        <w:t xml:space="preserve">Basketball.  </w:t>
      </w:r>
      <w:r w:rsidR="006C5F08">
        <w:rPr>
          <w:rFonts w:ascii="Times New Roman" w:hAnsi="Times New Roman" w:eastAsiaTheme="minorEastAsia" w:cs="Times New Roman" w:hint="eastAsia"/>
          <w:b/>
        </w:rPr>
        <w:t xml:space="preserve">   </w:t>
      </w:r>
      <w:r w:rsidRPr="006C5F08">
        <w:rPr>
          <w:rFonts w:ascii="Times New Roman" w:eastAsia="楷体_GB2312" w:hAnsi="Times New Roman" w:cs="Times New Roman"/>
          <w:b/>
        </w:rPr>
        <w:t>B</w:t>
      </w:r>
      <w:r w:rsidR="006C5F08">
        <w:rPr>
          <w:rFonts w:ascii="Times New Roman" w:hAnsi="Times New Roman" w:cs="Times New Roman" w:hint="eastAsia"/>
          <w:b/>
        </w:rPr>
        <w:t xml:space="preserve">. </w:t>
      </w:r>
      <w:r w:rsidRPr="006C5F08">
        <w:rPr>
          <w:rFonts w:ascii="Times New Roman" w:eastAsia="楷体_GB2312" w:hAnsi="Times New Roman" w:cs="Times New Roman"/>
          <w:b/>
        </w:rPr>
        <w:t xml:space="preserve">Running.  </w:t>
      </w:r>
      <w:r w:rsidR="006C5F08">
        <w:rPr>
          <w:rFonts w:ascii="Times New Roman" w:hAnsi="Times New Roman" w:eastAsiaTheme="minorEastAsia" w:cs="Times New Roman" w:hint="eastAsia"/>
          <w:b/>
        </w:rPr>
        <w:t xml:space="preserve">  </w:t>
      </w:r>
      <w:r w:rsidRPr="006C5F08">
        <w:rPr>
          <w:rFonts w:ascii="Times New Roman" w:eastAsia="楷体_GB2312" w:hAnsi="Times New Roman" w:cs="Times New Roman"/>
          <w:b/>
        </w:rPr>
        <w:t>C</w:t>
      </w:r>
      <w:r w:rsidR="006C5F08">
        <w:rPr>
          <w:rFonts w:ascii="Times New Roman" w:hAnsi="Times New Roman" w:cs="Times New Roman" w:hint="eastAsia"/>
          <w:b/>
        </w:rPr>
        <w:t xml:space="preserve">. </w:t>
      </w:r>
      <w:r w:rsidRPr="006C5F08">
        <w:rPr>
          <w:rFonts w:ascii="Times New Roman" w:eastAsia="楷体_GB2312" w:hAnsi="Times New Roman" w:cs="Times New Roman"/>
          <w:b/>
        </w:rPr>
        <w:t xml:space="preserve">Swimming. </w:t>
      </w:r>
      <w:r w:rsidR="006C5F08">
        <w:rPr>
          <w:rFonts w:ascii="Times New Roman" w:hAnsi="Times New Roman" w:eastAsiaTheme="minorEastAsia" w:cs="Times New Roman" w:hint="eastAsia"/>
          <w:b/>
        </w:rPr>
        <w:t xml:space="preserve">  </w:t>
      </w:r>
      <w:r w:rsidRPr="006C5F08">
        <w:rPr>
          <w:rFonts w:ascii="Times New Roman" w:eastAsia="楷体_GB2312" w:hAnsi="Times New Roman" w:cs="Times New Roman"/>
          <w:b/>
        </w:rPr>
        <w:t xml:space="preserve"> D</w:t>
      </w:r>
      <w:r w:rsidR="006C5F08">
        <w:rPr>
          <w:rFonts w:ascii="Times New Roman" w:hAnsi="Times New Roman" w:cs="Times New Roman" w:hint="eastAsia"/>
          <w:b/>
        </w:rPr>
        <w:t xml:space="preserve">. </w:t>
      </w:r>
      <w:r w:rsidRPr="006C5F08">
        <w:rPr>
          <w:rFonts w:ascii="Times New Roman" w:eastAsia="楷体_GB2312" w:hAnsi="Times New Roman" w:cs="Times New Roman"/>
          <w:b/>
        </w:rPr>
        <w:t>Football.</w:t>
      </w:r>
    </w:p>
    <w:p w:rsidR="00D0598C" w:rsidRPr="006C5F08" w:rsidP="006C5F08">
      <w:pPr>
        <w:pStyle w:val="PlainText"/>
        <w:spacing w:line="340" w:lineRule="exact"/>
        <w:ind w:firstLine="103" w:firstLineChars="49"/>
        <w:rPr>
          <w:rFonts w:ascii="Times New Roman" w:eastAsia="楷体_GB2312" w:hAnsi="Times New Roman" w:cs="Times New Roman"/>
          <w:b/>
        </w:rPr>
      </w:pPr>
      <w:r>
        <w:rPr>
          <w:rFonts w:hint="eastAsia"/>
          <w:b/>
          <w:bCs/>
        </w:rPr>
        <w:t>（   ）</w:t>
      </w:r>
      <w:r>
        <w:rPr>
          <w:rFonts w:ascii="Times New Roman" w:hAnsi="Times New Roman" w:eastAsiaTheme="minorEastAsia" w:cs="Times New Roman" w:hint="eastAsia"/>
          <w:b/>
        </w:rPr>
        <w:t>52</w:t>
      </w:r>
      <w:r w:rsidRPr="006C5F08">
        <w:rPr>
          <w:rFonts w:ascii="Times New Roman" w:eastAsia="楷体_GB2312" w:hAnsi="Times New Roman" w:cs="Times New Roman"/>
          <w:b/>
        </w:rPr>
        <w:t>.Which group can a 70</w:t>
      </w:r>
      <w:r w:rsidRPr="006C5F08">
        <w:rPr>
          <w:rFonts w:ascii="Times New Roman" w:eastAsia="楷体_GB2312" w:hAnsi="Times New Roman" w:cs="Times New Roman"/>
          <w:b/>
        </w:rPr>
        <w:softHyphen/>
        <w:t>year</w:t>
      </w:r>
      <w:r w:rsidRPr="006C5F08">
        <w:rPr>
          <w:rFonts w:ascii="Times New Roman" w:eastAsia="楷体_GB2312" w:hAnsi="Times New Roman" w:cs="Times New Roman"/>
          <w:b/>
        </w:rPr>
        <w:softHyphen/>
        <w:t>old man join?</w:t>
      </w:r>
    </w:p>
    <w:p w:rsidR="00D0598C" w:rsidRPr="006C5F08" w:rsidP="006C5F08">
      <w:pPr>
        <w:pStyle w:val="PlainText"/>
        <w:spacing w:line="340" w:lineRule="exact"/>
        <w:ind w:firstLine="1037" w:firstLineChars="494"/>
        <w:rPr>
          <w:rFonts w:ascii="Times New Roman" w:eastAsia="楷体_GB2312" w:hAnsi="Times New Roman" w:cs="Times New Roman"/>
          <w:b/>
        </w:rPr>
      </w:pPr>
      <w:r w:rsidRPr="006C5F08">
        <w:rPr>
          <w:rFonts w:ascii="Times New Roman" w:eastAsia="楷体_GB2312" w:hAnsi="Times New Roman" w:cs="Times New Roman"/>
          <w:b/>
        </w:rPr>
        <w:t>A</w:t>
      </w:r>
      <w:r w:rsidR="006C5F08">
        <w:rPr>
          <w:rFonts w:ascii="Times New Roman" w:hAnsi="Times New Roman" w:cs="Times New Roman" w:hint="eastAsia"/>
          <w:b/>
        </w:rPr>
        <w:t xml:space="preserve">. </w:t>
      </w:r>
      <w:r w:rsidRPr="006C5F08">
        <w:rPr>
          <w:rFonts w:ascii="Times New Roman" w:eastAsia="楷体_GB2312" w:hAnsi="Times New Roman" w:cs="Times New Roman"/>
          <w:b/>
        </w:rPr>
        <w:t>The first group.</w:t>
      </w:r>
      <w:r w:rsidR="006C5F08">
        <w:rPr>
          <w:rFonts w:ascii="Times New Roman" w:hAnsi="Times New Roman" w:eastAsiaTheme="minorEastAsia" w:cs="Times New Roman" w:hint="eastAsia"/>
          <w:b/>
        </w:rPr>
        <w:t xml:space="preserve">                </w:t>
      </w:r>
      <w:r w:rsidRPr="006C5F08">
        <w:rPr>
          <w:rFonts w:ascii="Times New Roman" w:eastAsia="楷体_GB2312" w:hAnsi="Times New Roman" w:cs="Times New Roman"/>
          <w:b/>
        </w:rPr>
        <w:t>B</w:t>
      </w:r>
      <w:r w:rsidR="006C5F08">
        <w:rPr>
          <w:rFonts w:ascii="Times New Roman" w:hAnsi="Times New Roman" w:cs="Times New Roman" w:hint="eastAsia"/>
          <w:b/>
        </w:rPr>
        <w:t xml:space="preserve">. </w:t>
      </w:r>
      <w:r w:rsidRPr="006C5F08">
        <w:rPr>
          <w:rFonts w:ascii="Times New Roman" w:eastAsia="楷体_GB2312" w:hAnsi="Times New Roman" w:cs="Times New Roman"/>
          <w:b/>
        </w:rPr>
        <w:t>The second group.</w:t>
      </w:r>
    </w:p>
    <w:p w:rsidR="00D0598C" w:rsidRPr="006C5F08" w:rsidP="006C5F08">
      <w:pPr>
        <w:pStyle w:val="PlainText"/>
        <w:spacing w:line="340" w:lineRule="exact"/>
        <w:ind w:firstLine="1037" w:firstLineChars="494"/>
        <w:rPr>
          <w:rFonts w:ascii="Times New Roman" w:eastAsia="楷体_GB2312" w:hAnsi="Times New Roman" w:cs="Times New Roman"/>
          <w:b/>
        </w:rPr>
      </w:pPr>
      <w:r w:rsidRPr="006C5F08">
        <w:rPr>
          <w:rFonts w:ascii="Times New Roman" w:eastAsia="楷体_GB2312" w:hAnsi="Times New Roman" w:cs="Times New Roman"/>
          <w:b/>
        </w:rPr>
        <w:t>C</w:t>
      </w:r>
      <w:r w:rsidR="006C5F08">
        <w:rPr>
          <w:rFonts w:ascii="Times New Roman" w:hAnsi="Times New Roman" w:cs="Times New Roman" w:hint="eastAsia"/>
          <w:b/>
        </w:rPr>
        <w:t xml:space="preserve">. </w:t>
      </w:r>
      <w:r w:rsidRPr="006C5F08">
        <w:rPr>
          <w:rFonts w:ascii="Times New Roman" w:eastAsia="楷体_GB2312" w:hAnsi="Times New Roman" w:cs="Times New Roman"/>
          <w:b/>
        </w:rPr>
        <w:t>The first or the second group.</w:t>
      </w:r>
      <w:r w:rsidR="006C5F08">
        <w:rPr>
          <w:rFonts w:ascii="Times New Roman" w:hAnsi="Times New Roman" w:eastAsiaTheme="minorEastAsia" w:cs="Times New Roman" w:hint="eastAsia"/>
          <w:b/>
        </w:rPr>
        <w:t xml:space="preserve">    </w:t>
      </w:r>
      <w:r w:rsidRPr="006C5F08">
        <w:rPr>
          <w:rFonts w:ascii="Times New Roman" w:eastAsia="楷体_GB2312" w:hAnsi="Times New Roman" w:cs="Times New Roman"/>
          <w:b/>
        </w:rPr>
        <w:t>D</w:t>
      </w:r>
      <w:r w:rsidR="006C5F08">
        <w:rPr>
          <w:rFonts w:ascii="Times New Roman" w:hAnsi="Times New Roman" w:cs="Times New Roman" w:hint="eastAsia"/>
          <w:b/>
        </w:rPr>
        <w:t xml:space="preserve">. </w:t>
      </w:r>
      <w:r w:rsidRPr="006C5F08">
        <w:rPr>
          <w:rFonts w:ascii="Times New Roman" w:eastAsia="楷体_GB2312" w:hAnsi="Times New Roman" w:cs="Times New Roman"/>
          <w:b/>
        </w:rPr>
        <w:t>The second or the third group.</w:t>
      </w:r>
    </w:p>
    <w:p w:rsidR="00D0598C" w:rsidRPr="006C5F08" w:rsidP="006C5F08">
      <w:pPr>
        <w:pStyle w:val="PlainText"/>
        <w:spacing w:line="340" w:lineRule="exact"/>
        <w:ind w:firstLine="103" w:firstLineChars="49"/>
        <w:rPr>
          <w:rFonts w:ascii="Times New Roman" w:eastAsia="楷体_GB2312" w:hAnsi="Times New Roman" w:cs="Times New Roman"/>
          <w:b/>
        </w:rPr>
      </w:pPr>
      <w:r>
        <w:rPr>
          <w:rFonts w:hint="eastAsia"/>
          <w:b/>
          <w:bCs/>
        </w:rPr>
        <w:t>（   ）</w:t>
      </w:r>
      <w:r>
        <w:rPr>
          <w:rFonts w:ascii="Times New Roman" w:hAnsi="Times New Roman" w:eastAsiaTheme="minorEastAsia" w:cs="Times New Roman" w:hint="eastAsia"/>
          <w:b/>
        </w:rPr>
        <w:t>53</w:t>
      </w:r>
      <w:r w:rsidRPr="006C5F08">
        <w:rPr>
          <w:rFonts w:ascii="Times New Roman" w:eastAsia="楷体_GB2312" w:hAnsi="Times New Roman" w:cs="Times New Roman"/>
          <w:b/>
        </w:rPr>
        <w:t>.You can join the third group after your ________ says yes.</w:t>
      </w:r>
    </w:p>
    <w:p w:rsidR="00D0598C" w:rsidRPr="006C5F08" w:rsidP="006C5F08">
      <w:pPr>
        <w:pStyle w:val="PlainText"/>
        <w:spacing w:line="340" w:lineRule="exact"/>
        <w:ind w:firstLine="1037" w:firstLineChars="494"/>
        <w:rPr>
          <w:rFonts w:ascii="Times New Roman" w:eastAsia="楷体_GB2312" w:hAnsi="Times New Roman" w:cs="Times New Roman"/>
          <w:b/>
        </w:rPr>
      </w:pPr>
      <w:r w:rsidRPr="006C5F08">
        <w:rPr>
          <w:rFonts w:ascii="Times New Roman" w:eastAsia="楷体_GB2312" w:hAnsi="Times New Roman" w:cs="Times New Roman"/>
          <w:b/>
        </w:rPr>
        <w:t>A</w:t>
      </w:r>
      <w:r w:rsidR="006C5F08">
        <w:rPr>
          <w:rFonts w:ascii="Times New Roman" w:hAnsi="Times New Roman" w:cs="Times New Roman" w:hint="eastAsia"/>
          <w:b/>
        </w:rPr>
        <w:t xml:space="preserve">. </w:t>
      </w:r>
      <w:r w:rsidRPr="006C5F08">
        <w:rPr>
          <w:rFonts w:ascii="Times New Roman" w:eastAsia="楷体_GB2312" w:hAnsi="Times New Roman" w:cs="Times New Roman"/>
          <w:b/>
        </w:rPr>
        <w:t xml:space="preserve">parent  </w:t>
      </w:r>
      <w:r w:rsidR="006C5F08">
        <w:rPr>
          <w:rFonts w:ascii="Times New Roman" w:hAnsi="Times New Roman" w:eastAsiaTheme="minorEastAsia" w:cs="Times New Roman" w:hint="eastAsia"/>
          <w:b/>
        </w:rPr>
        <w:t xml:space="preserve">        </w:t>
      </w:r>
      <w:r w:rsidRPr="006C5F08">
        <w:rPr>
          <w:rFonts w:ascii="Times New Roman" w:eastAsia="楷体_GB2312" w:hAnsi="Times New Roman" w:cs="Times New Roman"/>
          <w:b/>
        </w:rPr>
        <w:t>B</w:t>
      </w:r>
      <w:r w:rsidR="006C5F08">
        <w:rPr>
          <w:rFonts w:ascii="Times New Roman" w:hAnsi="Times New Roman" w:cs="Times New Roman" w:hint="eastAsia"/>
          <w:b/>
        </w:rPr>
        <w:t xml:space="preserve">. </w:t>
      </w:r>
      <w:r w:rsidRPr="006C5F08">
        <w:rPr>
          <w:rFonts w:ascii="Times New Roman" w:eastAsia="楷体_GB2312" w:hAnsi="Times New Roman" w:cs="Times New Roman"/>
          <w:b/>
        </w:rPr>
        <w:t xml:space="preserve">teacher  </w:t>
      </w:r>
      <w:r w:rsidR="006C5F08">
        <w:rPr>
          <w:rFonts w:ascii="Times New Roman" w:hAnsi="Times New Roman" w:eastAsiaTheme="minorEastAsia" w:cs="Times New Roman" w:hint="eastAsia"/>
          <w:b/>
        </w:rPr>
        <w:t xml:space="preserve">    </w:t>
      </w:r>
      <w:r w:rsidRPr="006C5F08">
        <w:rPr>
          <w:rFonts w:ascii="Times New Roman" w:eastAsia="楷体_GB2312" w:hAnsi="Times New Roman" w:cs="Times New Roman"/>
          <w:b/>
        </w:rPr>
        <w:t>C</w:t>
      </w:r>
      <w:r w:rsidR="006C5F08">
        <w:rPr>
          <w:rFonts w:ascii="Times New Roman" w:hAnsi="Times New Roman" w:cs="Times New Roman" w:hint="eastAsia"/>
          <w:b/>
        </w:rPr>
        <w:t xml:space="preserve">. </w:t>
      </w:r>
      <w:r w:rsidRPr="006C5F08">
        <w:rPr>
          <w:rFonts w:ascii="Times New Roman" w:eastAsia="楷体_GB2312" w:hAnsi="Times New Roman" w:cs="Times New Roman"/>
          <w:b/>
        </w:rPr>
        <w:t xml:space="preserve">doctor </w:t>
      </w:r>
      <w:r w:rsidR="006C5F08">
        <w:rPr>
          <w:rFonts w:ascii="Times New Roman" w:hAnsi="Times New Roman" w:eastAsiaTheme="minorEastAsia" w:cs="Times New Roman" w:hint="eastAsia"/>
          <w:b/>
        </w:rPr>
        <w:t xml:space="preserve">      </w:t>
      </w:r>
      <w:r w:rsidRPr="006C5F08">
        <w:rPr>
          <w:rFonts w:ascii="Times New Roman" w:eastAsia="楷体_GB2312" w:hAnsi="Times New Roman" w:cs="Times New Roman"/>
          <w:b/>
        </w:rPr>
        <w:t xml:space="preserve"> D</w:t>
      </w:r>
      <w:r w:rsidR="006C5F08">
        <w:rPr>
          <w:rFonts w:ascii="Times New Roman" w:hAnsi="Times New Roman" w:cs="Times New Roman" w:hint="eastAsia"/>
          <w:b/>
        </w:rPr>
        <w:t xml:space="preserve">. </w:t>
      </w:r>
      <w:r w:rsidRPr="006C5F08">
        <w:rPr>
          <w:rFonts w:ascii="Times New Roman" w:eastAsia="楷体_GB2312" w:hAnsi="Times New Roman" w:cs="Times New Roman"/>
          <w:b/>
        </w:rPr>
        <w:t>friend</w:t>
      </w:r>
    </w:p>
    <w:p w:rsidR="00D0598C" w:rsidRPr="006C5F08" w:rsidP="006C5F08">
      <w:pPr>
        <w:pStyle w:val="PlainText"/>
        <w:spacing w:line="340" w:lineRule="exact"/>
        <w:ind w:firstLine="103" w:firstLineChars="49"/>
        <w:rPr>
          <w:rFonts w:ascii="Times New Roman" w:eastAsia="楷体_GB2312" w:hAnsi="Times New Roman" w:cs="Times New Roman"/>
          <w:b/>
        </w:rPr>
      </w:pPr>
      <w:r>
        <w:rPr>
          <w:rFonts w:hint="eastAsia"/>
          <w:b/>
          <w:bCs/>
        </w:rPr>
        <w:t>（   ）</w:t>
      </w:r>
      <w:r>
        <w:rPr>
          <w:rFonts w:ascii="Times New Roman" w:hAnsi="Times New Roman" w:eastAsiaTheme="minorEastAsia" w:cs="Times New Roman" w:hint="eastAsia"/>
          <w:b/>
        </w:rPr>
        <w:t>54</w:t>
      </w:r>
      <w:r w:rsidRPr="006C5F08">
        <w:rPr>
          <w:rFonts w:ascii="Times New Roman" w:eastAsia="楷体_GB2312" w:hAnsi="Times New Roman" w:cs="Times New Roman"/>
          <w:b/>
        </w:rPr>
        <w:t>.People in the third group exercise ________ hours a week.</w:t>
      </w:r>
    </w:p>
    <w:p w:rsidR="00D0598C" w:rsidRPr="006C5F08" w:rsidP="006C5F08">
      <w:pPr>
        <w:pStyle w:val="PlainText"/>
        <w:spacing w:line="340" w:lineRule="exact"/>
        <w:ind w:firstLine="1037" w:firstLineChars="494"/>
        <w:rPr>
          <w:rFonts w:ascii="Times New Roman" w:eastAsia="楷体_GB2312" w:hAnsi="Times New Roman" w:cs="Times New Roman"/>
          <w:b/>
        </w:rPr>
      </w:pPr>
      <w:r w:rsidRPr="006C5F08">
        <w:rPr>
          <w:rFonts w:ascii="Times New Roman" w:eastAsia="楷体_GB2312" w:hAnsi="Times New Roman" w:cs="Times New Roman"/>
          <w:b/>
        </w:rPr>
        <w:t>A</w:t>
      </w:r>
      <w:r w:rsidR="006C5F08">
        <w:rPr>
          <w:rFonts w:ascii="Times New Roman" w:hAnsi="Times New Roman" w:cs="Times New Roman" w:hint="eastAsia"/>
          <w:b/>
        </w:rPr>
        <w:t xml:space="preserve">. </w:t>
      </w:r>
      <w:r w:rsidRPr="006C5F08">
        <w:rPr>
          <w:rFonts w:ascii="Times New Roman" w:eastAsia="楷体_GB2312" w:hAnsi="Times New Roman" w:cs="Times New Roman"/>
          <w:b/>
        </w:rPr>
        <w:t xml:space="preserve">1.5  </w:t>
      </w:r>
      <w:r w:rsidR="006C5F08">
        <w:rPr>
          <w:rFonts w:ascii="Times New Roman" w:hAnsi="Times New Roman" w:eastAsiaTheme="minorEastAsia" w:cs="Times New Roman" w:hint="eastAsia"/>
          <w:b/>
        </w:rPr>
        <w:t xml:space="preserve">           </w:t>
      </w:r>
      <w:r w:rsidRPr="006C5F08">
        <w:rPr>
          <w:rFonts w:ascii="Times New Roman" w:eastAsia="楷体_GB2312" w:hAnsi="Times New Roman" w:cs="Times New Roman"/>
          <w:b/>
        </w:rPr>
        <w:t>B</w:t>
      </w:r>
      <w:r w:rsidR="006C5F08">
        <w:rPr>
          <w:rFonts w:ascii="Times New Roman" w:hAnsi="Times New Roman" w:cs="Times New Roman" w:hint="eastAsia"/>
          <w:b/>
        </w:rPr>
        <w:t xml:space="preserve">. </w:t>
      </w:r>
      <w:r w:rsidRPr="006C5F08">
        <w:rPr>
          <w:rFonts w:ascii="Times New Roman" w:eastAsia="楷体_GB2312" w:hAnsi="Times New Roman" w:cs="Times New Roman"/>
          <w:b/>
        </w:rPr>
        <w:t xml:space="preserve">4.5  </w:t>
      </w:r>
      <w:r w:rsidR="006C5F08">
        <w:rPr>
          <w:rFonts w:ascii="Times New Roman" w:hAnsi="Times New Roman" w:eastAsiaTheme="minorEastAsia" w:cs="Times New Roman" w:hint="eastAsia"/>
          <w:b/>
        </w:rPr>
        <w:t xml:space="preserve">        </w:t>
      </w:r>
      <w:r w:rsidRPr="006C5F08">
        <w:rPr>
          <w:rFonts w:ascii="Times New Roman" w:eastAsia="楷体_GB2312" w:hAnsi="Times New Roman" w:cs="Times New Roman"/>
          <w:b/>
        </w:rPr>
        <w:t>C</w:t>
      </w:r>
      <w:r w:rsidR="006C5F08">
        <w:rPr>
          <w:rFonts w:ascii="Times New Roman" w:hAnsi="Times New Roman" w:cs="Times New Roman" w:hint="eastAsia"/>
          <w:b/>
        </w:rPr>
        <w:t xml:space="preserve">. </w:t>
      </w:r>
      <w:r w:rsidRPr="006C5F08">
        <w:rPr>
          <w:rFonts w:ascii="Times New Roman" w:eastAsia="楷体_GB2312" w:hAnsi="Times New Roman" w:cs="Times New Roman"/>
          <w:b/>
        </w:rPr>
        <w:t xml:space="preserve">7.5  </w:t>
      </w:r>
      <w:r w:rsidR="006C5F08">
        <w:rPr>
          <w:rFonts w:ascii="Times New Roman" w:hAnsi="Times New Roman" w:eastAsiaTheme="minorEastAsia" w:cs="Times New Roman" w:hint="eastAsia"/>
          <w:b/>
        </w:rPr>
        <w:t xml:space="preserve">        </w:t>
      </w:r>
      <w:r w:rsidRPr="006C5F08">
        <w:rPr>
          <w:rFonts w:ascii="Times New Roman" w:eastAsia="楷体_GB2312" w:hAnsi="Times New Roman" w:cs="Times New Roman"/>
          <w:b/>
        </w:rPr>
        <w:t>D</w:t>
      </w:r>
      <w:r w:rsidR="006C5F08">
        <w:rPr>
          <w:rFonts w:ascii="Times New Roman" w:hAnsi="Times New Roman" w:cs="Times New Roman" w:hint="eastAsia"/>
          <w:b/>
        </w:rPr>
        <w:t xml:space="preserve">. </w:t>
      </w:r>
      <w:r w:rsidRPr="006C5F08">
        <w:rPr>
          <w:rFonts w:ascii="Times New Roman" w:eastAsia="楷体_GB2312" w:hAnsi="Times New Roman" w:cs="Times New Roman"/>
          <w:b/>
        </w:rPr>
        <w:t>10.5</w:t>
      </w:r>
    </w:p>
    <w:p w:rsidR="00D0598C" w:rsidRPr="006C5F08" w:rsidP="006C5F08">
      <w:pPr>
        <w:pStyle w:val="PlainText"/>
        <w:spacing w:line="340" w:lineRule="exact"/>
        <w:ind w:firstLine="103" w:firstLineChars="49"/>
        <w:rPr>
          <w:rFonts w:ascii="Times New Roman" w:eastAsia="MingLiU_HKSCS" w:hAnsi="Times New Roman" w:cs="Times New Roman"/>
          <w:b/>
        </w:rPr>
      </w:pPr>
      <w:r>
        <w:rPr>
          <w:rFonts w:hint="eastAsia"/>
          <w:b/>
          <w:bCs/>
        </w:rPr>
        <w:t>（   ）</w:t>
      </w:r>
      <w:r>
        <w:rPr>
          <w:rFonts w:ascii="Times New Roman" w:eastAsia="楷体_GB2312" w:hAnsi="Times New Roman" w:cs="Times New Roman"/>
          <w:b/>
        </w:rPr>
        <w:t>5</w:t>
      </w:r>
      <w:r>
        <w:rPr>
          <w:rFonts w:ascii="Times New Roman" w:hAnsi="Times New Roman" w:eastAsiaTheme="minorEastAsia" w:cs="Times New Roman" w:hint="eastAsia"/>
          <w:b/>
        </w:rPr>
        <w:t>5</w:t>
      </w:r>
      <w:r w:rsidRPr="006C5F08">
        <w:rPr>
          <w:rFonts w:ascii="Times New Roman" w:eastAsia="楷体_GB2312" w:hAnsi="Times New Roman" w:cs="Times New Roman"/>
          <w:b/>
        </w:rPr>
        <w:t xml:space="preserve">.The writer's purpose </w:t>
      </w:r>
      <w:r w:rsidRPr="006C5F08">
        <w:rPr>
          <w:rFonts w:ascii="方正书宋简体" w:eastAsia="方正书宋简体" w:hAnsi="Times New Roman" w:cs="Times New Roman" w:hint="eastAsia"/>
          <w:b/>
        </w:rPr>
        <w:t>(目的)</w:t>
      </w:r>
      <w:r w:rsidRPr="006C5F08">
        <w:rPr>
          <w:rFonts w:ascii="Times New Roman" w:hAnsi="Times New Roman" w:cs="Times New Roman"/>
          <w:b/>
        </w:rPr>
        <w:t xml:space="preserve"> is to ________.</w:t>
      </w:r>
    </w:p>
    <w:p w:rsidR="00D0598C" w:rsidRPr="006C5F08" w:rsidP="006C5F08">
      <w:pPr>
        <w:pStyle w:val="PlainText"/>
        <w:spacing w:line="340" w:lineRule="exact"/>
        <w:ind w:firstLine="1037" w:firstLineChars="494"/>
        <w:rPr>
          <w:rFonts w:ascii="Times New Roman" w:eastAsia="MingLiU_HKSCS" w:hAnsi="Times New Roman" w:cs="Times New Roman"/>
          <w:b/>
        </w:rPr>
      </w:pPr>
      <w:r w:rsidRPr="006C5F08">
        <w:rPr>
          <w:rFonts w:ascii="Times New Roman" w:hAnsi="Times New Roman" w:cs="Times New Roman"/>
          <w:b/>
        </w:rPr>
        <w:t>A</w:t>
      </w:r>
      <w:r w:rsidR="006C5F08">
        <w:rPr>
          <w:rFonts w:ascii="Times New Roman" w:hAnsi="Times New Roman" w:eastAsiaTheme="minorEastAsia" w:cs="Times New Roman" w:hint="eastAsia"/>
          <w:b/>
        </w:rPr>
        <w:t xml:space="preserve">. </w:t>
      </w:r>
      <w:r w:rsidRPr="006C5F08">
        <w:rPr>
          <w:rFonts w:ascii="Times New Roman" w:hAnsi="Times New Roman" w:cs="Times New Roman"/>
          <w:b/>
        </w:rPr>
        <w:t>teach people how to do sports</w:t>
      </w:r>
      <w:r w:rsidR="006C5F08">
        <w:rPr>
          <w:rFonts w:ascii="Times New Roman" w:hAnsi="Times New Roman" w:eastAsiaTheme="minorEastAsia" w:cs="Times New Roman" w:hint="eastAsia"/>
          <w:b/>
        </w:rPr>
        <w:t xml:space="preserve">     </w:t>
      </w:r>
      <w:r w:rsidRPr="006C5F08">
        <w:rPr>
          <w:rFonts w:ascii="Times New Roman" w:hAnsi="Times New Roman" w:cs="Times New Roman"/>
          <w:b/>
        </w:rPr>
        <w:t>B</w:t>
      </w:r>
      <w:r w:rsidR="006C5F08">
        <w:rPr>
          <w:rFonts w:ascii="Times New Roman" w:hAnsi="Times New Roman" w:eastAsiaTheme="minorEastAsia" w:cs="Times New Roman" w:hint="eastAsia"/>
          <w:b/>
        </w:rPr>
        <w:t xml:space="preserve">. </w:t>
      </w:r>
      <w:r w:rsidRPr="006C5F08">
        <w:rPr>
          <w:rFonts w:ascii="Times New Roman" w:hAnsi="Times New Roman" w:cs="Times New Roman"/>
          <w:b/>
        </w:rPr>
        <w:t>tell people to live a healthy life</w:t>
      </w:r>
    </w:p>
    <w:p w:rsidR="00EC0D14" w:rsidRPr="006C5F08" w:rsidP="006C5F08">
      <w:pPr>
        <w:pStyle w:val="PlainText"/>
        <w:spacing w:line="340" w:lineRule="exact"/>
        <w:ind w:firstLine="934" w:firstLineChars="445"/>
        <w:rPr>
          <w:rFonts w:ascii="Times New Roman" w:eastAsia="MingLiU_HKSCS" w:hAnsi="Times New Roman" w:cs="Times New Roman"/>
          <w:b/>
        </w:rPr>
      </w:pPr>
      <w:r w:rsidRPr="006C5F08">
        <w:rPr>
          <w:rFonts w:ascii="Times New Roman" w:hAnsi="Times New Roman" w:cs="Times New Roman"/>
          <w:b/>
        </w:rPr>
        <w:t>C</w:t>
      </w:r>
      <w:r w:rsidR="006C5F08">
        <w:rPr>
          <w:rFonts w:ascii="Times New Roman" w:hAnsi="Times New Roman" w:eastAsiaTheme="minorEastAsia" w:cs="Times New Roman" w:hint="eastAsia"/>
          <w:b/>
        </w:rPr>
        <w:t xml:space="preserve">. </w:t>
      </w:r>
      <w:r w:rsidRPr="006C5F08">
        <w:rPr>
          <w:rFonts w:ascii="Times New Roman" w:hAnsi="Times New Roman" w:cs="Times New Roman"/>
          <w:b/>
        </w:rPr>
        <w:t>help people learn more about sports</w:t>
      </w:r>
      <w:r w:rsidR="006C5F08">
        <w:rPr>
          <w:rFonts w:ascii="Times New Roman" w:hAnsi="Times New Roman" w:eastAsiaTheme="minorEastAsia" w:cs="Times New Roman" w:hint="eastAsia"/>
          <w:b/>
        </w:rPr>
        <w:t xml:space="preserve"> </w:t>
      </w:r>
      <w:r w:rsidRPr="006C5F08">
        <w:rPr>
          <w:rFonts w:ascii="Times New Roman" w:hAnsi="Times New Roman" w:cs="Times New Roman"/>
          <w:b/>
        </w:rPr>
        <w:t>D</w:t>
      </w:r>
      <w:r w:rsidR="006C5F08">
        <w:rPr>
          <w:rFonts w:ascii="Times New Roman" w:hAnsi="Times New Roman" w:eastAsiaTheme="minorEastAsia" w:cs="Times New Roman" w:hint="eastAsia"/>
          <w:b/>
        </w:rPr>
        <w:t xml:space="preserve">. </w:t>
      </w:r>
      <w:r w:rsidRPr="006C5F08">
        <w:rPr>
          <w:rFonts w:ascii="Times New Roman" w:hAnsi="Times New Roman" w:cs="Times New Roman"/>
          <w:b/>
        </w:rPr>
        <w:t>ask people to join the groups</w:t>
      </w:r>
    </w:p>
    <w:p w:rsidR="0081374A" w:rsidP="002166A9">
      <w:pPr>
        <w:spacing w:line="300" w:lineRule="exact"/>
        <w:jc w:val="center"/>
        <w:rPr>
          <w:b/>
          <w:bCs/>
          <w:sz w:val="24"/>
        </w:rPr>
      </w:pPr>
      <w:r w:rsidRPr="00020296">
        <w:rPr>
          <w:b/>
          <w:bCs/>
          <w:sz w:val="24"/>
        </w:rPr>
        <w:t>B</w:t>
      </w:r>
    </w:p>
    <w:p w:rsidR="006C5F08" w:rsidP="006C5F08">
      <w:pPr>
        <w:spacing w:line="300" w:lineRule="exact"/>
        <w:ind w:firstLine="720" w:firstLineChars="343"/>
        <w:rPr>
          <w:b/>
        </w:rPr>
      </w:pPr>
      <w:r w:rsidRPr="006659C9">
        <w:rPr>
          <w:b/>
        </w:rPr>
        <w:t>There are 45 students in our class.</w:t>
      </w:r>
      <w:r>
        <w:rPr>
          <w:rFonts w:hint="eastAsia"/>
          <w:b/>
        </w:rPr>
        <w:t xml:space="preserve"> </w:t>
      </w:r>
      <w:r w:rsidRPr="006659C9">
        <w:rPr>
          <w:b/>
        </w:rPr>
        <w:t>I have mad</w:t>
      </w:r>
      <w:r w:rsidRPr="006659C9">
        <w:rPr>
          <w:b/>
          <w:noProof/>
        </w:rPr>
        <w:drawing>
          <wp:inline distT="0" distB="0" distL="0" distR="0">
            <wp:extent cx="9525" cy="19050"/>
            <wp:effectExtent l="0" t="0" r="0" b="0"/>
            <wp:docPr id="10" name="图片 10" descr="122153334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437608" name="Picture 1" descr="122153334546"/>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9525" cy="19050"/>
                    </a:xfrm>
                    <a:prstGeom prst="rect">
                      <a:avLst/>
                    </a:prstGeom>
                    <a:noFill/>
                    <a:ln>
                      <a:noFill/>
                    </a:ln>
                  </pic:spPr>
                </pic:pic>
              </a:graphicData>
            </a:graphic>
          </wp:inline>
        </w:drawing>
      </w:r>
      <w:r w:rsidRPr="006659C9">
        <w:rPr>
          <w:b/>
        </w:rPr>
        <w:t>e a survey.36 students say they like to exercise.</w:t>
      </w:r>
      <w:r>
        <w:rPr>
          <w:rFonts w:hint="eastAsia"/>
          <w:b/>
        </w:rPr>
        <w:t xml:space="preserve"> </w:t>
      </w:r>
      <w:r w:rsidRPr="006659C9">
        <w:rPr>
          <w:b/>
        </w:rPr>
        <w:t>Most boys play basketball together twice a week.</w:t>
      </w:r>
      <w:r>
        <w:rPr>
          <w:rFonts w:hint="eastAsia"/>
          <w:b/>
        </w:rPr>
        <w:t xml:space="preserve"> </w:t>
      </w:r>
      <w:r w:rsidRPr="006659C9">
        <w:rPr>
          <w:b/>
        </w:rPr>
        <w:t>My friend</w:t>
      </w:r>
      <w:r>
        <w:rPr>
          <w:rFonts w:hint="eastAsia"/>
          <w:b/>
        </w:rPr>
        <w:t xml:space="preserve">, </w:t>
      </w:r>
      <w:r w:rsidRPr="006659C9">
        <w:rPr>
          <w:b/>
        </w:rPr>
        <w:t>Tony</w:t>
      </w:r>
      <w:r>
        <w:rPr>
          <w:rFonts w:hint="eastAsia"/>
          <w:b/>
        </w:rPr>
        <w:t xml:space="preserve">, </w:t>
      </w:r>
      <w:r w:rsidRPr="006659C9">
        <w:rPr>
          <w:b/>
        </w:rPr>
        <w:t xml:space="preserve">is good at </w:t>
      </w:r>
    </w:p>
    <w:p w:rsidR="006C5F08" w:rsidRPr="006659C9" w:rsidP="006C5F08">
      <w:pPr>
        <w:spacing w:line="300" w:lineRule="exact"/>
        <w:rPr>
          <w:b/>
        </w:rPr>
      </w:pPr>
      <w:r w:rsidRPr="006659C9">
        <w:rPr>
          <w:b/>
        </w:rPr>
        <w:t>running.</w:t>
      </w:r>
      <w:r>
        <w:rPr>
          <w:rFonts w:hint="eastAsia"/>
          <w:b/>
        </w:rPr>
        <w:t xml:space="preserve"> </w:t>
      </w:r>
      <w:r w:rsidRPr="006659C9">
        <w:rPr>
          <w:b/>
        </w:rPr>
        <w:t>He runs the fastest in our class.</w:t>
      </w:r>
      <w:r>
        <w:rPr>
          <w:rFonts w:hint="eastAsia"/>
          <w:b/>
        </w:rPr>
        <w:t xml:space="preserve"> </w:t>
      </w:r>
      <w:r w:rsidRPr="006659C9">
        <w:rPr>
          <w:b/>
        </w:rPr>
        <w:t>Gray is good at swimming.</w:t>
      </w:r>
      <w:r>
        <w:rPr>
          <w:rFonts w:hint="eastAsia"/>
          <w:b/>
        </w:rPr>
        <w:t xml:space="preserve"> </w:t>
      </w:r>
      <w:r w:rsidRPr="006659C9">
        <w:rPr>
          <w:b/>
        </w:rPr>
        <w:t>He goes to the swimming club three times a month in winter</w:t>
      </w:r>
      <w:r>
        <w:rPr>
          <w:rFonts w:hint="eastAsia"/>
          <w:b/>
        </w:rPr>
        <w:t xml:space="preserve">, </w:t>
      </w:r>
      <w:r w:rsidRPr="006659C9">
        <w:rPr>
          <w:b/>
        </w:rPr>
        <w:t>and three times a week in summer.</w:t>
      </w:r>
      <w:r>
        <w:rPr>
          <w:rFonts w:hint="eastAsia"/>
          <w:b/>
        </w:rPr>
        <w:t xml:space="preserve"> </w:t>
      </w:r>
      <w:r w:rsidRPr="006659C9">
        <w:rPr>
          <w:b/>
        </w:rPr>
        <w:t>So he's pretty healthy.</w:t>
      </w:r>
      <w:r>
        <w:rPr>
          <w:rFonts w:hint="eastAsia"/>
          <w:b/>
        </w:rPr>
        <w:t xml:space="preserve"> </w:t>
      </w:r>
      <w:r w:rsidRPr="006659C9">
        <w:rPr>
          <w:b/>
        </w:rPr>
        <w:t>Some of my classmates have good eating habits.70% of them drink milk every day.15 students say they drink milk three or four times a week.</w:t>
      </w:r>
      <w:r>
        <w:rPr>
          <w:rFonts w:hint="eastAsia"/>
          <w:b/>
        </w:rPr>
        <w:t xml:space="preserve"> </w:t>
      </w:r>
      <w:r w:rsidRPr="006659C9">
        <w:rPr>
          <w:b/>
        </w:rPr>
        <w:t>But some students like junk food</w:t>
      </w:r>
      <w:r>
        <w:rPr>
          <w:rFonts w:hint="eastAsia"/>
          <w:b/>
        </w:rPr>
        <w:t xml:space="preserve">, </w:t>
      </w:r>
      <w:r w:rsidRPr="006659C9">
        <w:rPr>
          <w:b/>
        </w:rPr>
        <w:t>especially Sally.</w:t>
      </w:r>
      <w:r>
        <w:rPr>
          <w:rFonts w:hint="eastAsia"/>
          <w:b/>
        </w:rPr>
        <w:t xml:space="preserve"> </w:t>
      </w:r>
      <w:r w:rsidRPr="006659C9">
        <w:rPr>
          <w:b/>
        </w:rPr>
        <w:t>What's worse is that she doesn't like to exercise</w:t>
      </w:r>
      <w:r>
        <w:rPr>
          <w:rFonts w:hint="eastAsia"/>
          <w:b/>
        </w:rPr>
        <w:t xml:space="preserve">, </w:t>
      </w:r>
      <w:r w:rsidRPr="006659C9">
        <w:rPr>
          <w:b/>
        </w:rPr>
        <w:t>so she is very fat.</w:t>
      </w:r>
      <w:r>
        <w:rPr>
          <w:rFonts w:hint="eastAsia"/>
          <w:b/>
        </w:rPr>
        <w:t xml:space="preserve"> </w:t>
      </w:r>
      <w:r w:rsidRPr="006659C9">
        <w:rPr>
          <w:b/>
        </w:rPr>
        <w:t>She always says</w:t>
      </w:r>
      <w:r>
        <w:rPr>
          <w:rFonts w:hint="eastAsia"/>
          <w:b/>
        </w:rPr>
        <w:t xml:space="preserve">, </w:t>
      </w:r>
      <w:r w:rsidRPr="006659C9">
        <w:rPr>
          <w:b/>
        </w:rPr>
        <w:t>“I'm going to lose weight tomorrow.”</w:t>
      </w:r>
    </w:p>
    <w:p w:rsidR="006C5F08" w:rsidRPr="006659C9" w:rsidP="006C5F08">
      <w:pPr>
        <w:pStyle w:val="PlainText"/>
        <w:snapToGrid w:val="0"/>
        <w:spacing w:line="300" w:lineRule="exact"/>
        <w:ind w:firstLine="103" w:firstLineChars="49"/>
        <w:rPr>
          <w:rFonts w:ascii="Times New Roman" w:hAnsi="Times New Roman" w:cs="Times New Roman"/>
          <w:b/>
        </w:rPr>
      </w:pPr>
      <w:r w:rsidRPr="006659C9">
        <w:rPr>
          <w:rFonts w:ascii="Times New Roman" w:hAnsi="Times New Roman" w:cs="Times New Roman"/>
          <w:b/>
        </w:rPr>
        <w:t>（</w:t>
      </w:r>
      <w:r w:rsidRPr="006659C9">
        <w:rPr>
          <w:rFonts w:ascii="Times New Roman" w:hAnsi="Times New Roman" w:cs="Times New Roman"/>
          <w:b/>
        </w:rPr>
        <w:t xml:space="preserve">   </w:t>
      </w:r>
      <w:r w:rsidRPr="006659C9">
        <w:rPr>
          <w:rFonts w:ascii="Times New Roman" w:hAnsi="Times New Roman" w:cs="Times New Roman"/>
          <w:b/>
        </w:rPr>
        <w:t>）</w:t>
      </w:r>
      <w:r>
        <w:rPr>
          <w:rFonts w:ascii="Times New Roman" w:hAnsi="Times New Roman" w:cs="Times New Roman" w:hint="eastAsia"/>
          <w:b/>
        </w:rPr>
        <w:t xml:space="preserve">56. </w:t>
      </w:r>
      <w:r w:rsidRPr="006659C9">
        <w:rPr>
          <w:rFonts w:ascii="Times New Roman" w:hAnsi="Times New Roman" w:cs="Times New Roman"/>
          <w:b/>
        </w:rPr>
        <w:t>How many students are there in our class?</w:t>
      </w:r>
    </w:p>
    <w:p w:rsidR="006C5F08" w:rsidRPr="006659C9" w:rsidP="006C5F08">
      <w:pPr>
        <w:pStyle w:val="PlainText"/>
        <w:snapToGrid w:val="0"/>
        <w:spacing w:line="300" w:lineRule="exact"/>
        <w:ind w:firstLine="1132" w:firstLineChars="539"/>
        <w:rPr>
          <w:rFonts w:ascii="Times New Roman" w:hAnsi="Times New Roman" w:cs="Times New Roman"/>
          <w:b/>
        </w:rPr>
      </w:pPr>
      <w:r w:rsidRPr="006659C9">
        <w:rPr>
          <w:rFonts w:ascii="Times New Roman" w:hAnsi="Times New Roman" w:cs="Times New Roman"/>
          <w:b/>
        </w:rPr>
        <w:t>A</w:t>
      </w:r>
      <w:r>
        <w:rPr>
          <w:rFonts w:ascii="Times New Roman" w:hAnsi="Times New Roman" w:cs="Times New Roman" w:hint="eastAsia"/>
          <w:b/>
        </w:rPr>
        <w:t xml:space="preserve">. </w:t>
      </w:r>
      <w:r w:rsidRPr="006659C9">
        <w:rPr>
          <w:rFonts w:ascii="Times New Roman" w:hAnsi="Times New Roman" w:cs="Times New Roman"/>
          <w:b/>
        </w:rPr>
        <w:t>Forty</w:t>
      </w:r>
      <w:r w:rsidRPr="006659C9">
        <w:rPr>
          <w:rFonts w:ascii="Times New Roman" w:hAnsi="Times New Roman" w:cs="Times New Roman"/>
          <w:b/>
        </w:rPr>
        <w:softHyphen/>
      </w:r>
      <w:r>
        <w:rPr>
          <w:rFonts w:ascii="Times New Roman" w:hAnsi="Times New Roman" w:cs="Times New Roman" w:hint="eastAsia"/>
          <w:b/>
        </w:rPr>
        <w:t>-</w:t>
      </w:r>
      <w:r w:rsidRPr="006659C9">
        <w:rPr>
          <w:rFonts w:ascii="Times New Roman" w:hAnsi="Times New Roman" w:cs="Times New Roman"/>
          <w:b/>
        </w:rPr>
        <w:t>five</w:t>
      </w:r>
      <w:r>
        <w:rPr>
          <w:rFonts w:ascii="Times New Roman" w:hAnsi="Times New Roman" w:cs="Times New Roman"/>
          <w:b/>
        </w:rPr>
        <w:t>.</w:t>
      </w:r>
      <w:r>
        <w:rPr>
          <w:rFonts w:ascii="Times New Roman" w:hAnsi="Times New Roman" w:cs="Times New Roman"/>
          <w:b/>
        </w:rPr>
        <w:tab/>
      </w:r>
      <w:r>
        <w:rPr>
          <w:rFonts w:ascii="Times New Roman" w:hAnsi="Times New Roman" w:cs="Times New Roman"/>
          <w:b/>
        </w:rPr>
        <w:tab/>
      </w:r>
      <w:r w:rsidRPr="006659C9">
        <w:rPr>
          <w:rFonts w:ascii="Times New Roman" w:hAnsi="Times New Roman" w:cs="Times New Roman"/>
          <w:b/>
        </w:rPr>
        <w:t>B</w:t>
      </w:r>
      <w:r>
        <w:rPr>
          <w:rFonts w:ascii="Times New Roman" w:hAnsi="Times New Roman" w:cs="Times New Roman" w:hint="eastAsia"/>
          <w:b/>
        </w:rPr>
        <w:t xml:space="preserve">. </w:t>
      </w:r>
      <w:r w:rsidRPr="006659C9">
        <w:rPr>
          <w:rFonts w:ascii="Times New Roman" w:hAnsi="Times New Roman" w:cs="Times New Roman"/>
          <w:b/>
        </w:rPr>
        <w:t>Fifty</w:t>
      </w:r>
      <w:r w:rsidRPr="006659C9">
        <w:rPr>
          <w:rFonts w:ascii="Times New Roman" w:hAnsi="Times New Roman" w:cs="Times New Roman"/>
          <w:b/>
        </w:rPr>
        <w:softHyphen/>
      </w:r>
      <w:r>
        <w:rPr>
          <w:rFonts w:ascii="Times New Roman" w:hAnsi="Times New Roman" w:cs="Times New Roman" w:hint="eastAsia"/>
          <w:b/>
        </w:rPr>
        <w:t>-</w:t>
      </w:r>
      <w:r>
        <w:rPr>
          <w:rFonts w:ascii="Times New Roman" w:hAnsi="Times New Roman" w:cs="Times New Roman"/>
          <w:b/>
        </w:rPr>
        <w:t>five.</w:t>
      </w:r>
      <w:r>
        <w:rPr>
          <w:rFonts w:ascii="Times New Roman" w:hAnsi="Times New Roman" w:cs="Times New Roman"/>
          <w:b/>
        </w:rPr>
        <w:tab/>
      </w:r>
      <w:r>
        <w:rPr>
          <w:rFonts w:ascii="Times New Roman" w:hAnsi="Times New Roman" w:cs="Times New Roman"/>
          <w:b/>
        </w:rPr>
        <w:tab/>
      </w:r>
      <w:r w:rsidRPr="006659C9">
        <w:rPr>
          <w:rFonts w:ascii="Times New Roman" w:hAnsi="Times New Roman" w:cs="Times New Roman"/>
          <w:b/>
        </w:rPr>
        <w:t>C</w:t>
      </w:r>
      <w:r>
        <w:rPr>
          <w:rFonts w:ascii="Times New Roman" w:hAnsi="Times New Roman" w:cs="Times New Roman" w:hint="eastAsia"/>
          <w:b/>
        </w:rPr>
        <w:t xml:space="preserve">. </w:t>
      </w:r>
      <w:r w:rsidRPr="006659C9">
        <w:rPr>
          <w:rFonts w:ascii="Times New Roman" w:hAnsi="Times New Roman" w:cs="Times New Roman"/>
          <w:b/>
        </w:rPr>
        <w:t>Thirty</w:t>
      </w:r>
      <w:r w:rsidRPr="006659C9">
        <w:rPr>
          <w:rFonts w:ascii="Times New Roman" w:hAnsi="Times New Roman" w:cs="Times New Roman"/>
          <w:b/>
        </w:rPr>
        <w:softHyphen/>
      </w:r>
      <w:r>
        <w:rPr>
          <w:rFonts w:ascii="Times New Roman" w:hAnsi="Times New Roman" w:cs="Times New Roman" w:hint="eastAsia"/>
          <w:b/>
        </w:rPr>
        <w:t>-</w:t>
      </w:r>
      <w:r w:rsidRPr="006659C9">
        <w:rPr>
          <w:rFonts w:ascii="Times New Roman" w:hAnsi="Times New Roman" w:cs="Times New Roman"/>
          <w:b/>
        </w:rPr>
        <w:t>five.</w:t>
      </w:r>
      <w:r>
        <w:rPr>
          <w:rFonts w:ascii="Times New Roman" w:hAnsi="Times New Roman" w:cs="Times New Roman" w:hint="eastAsia"/>
          <w:b/>
        </w:rPr>
        <w:t xml:space="preserve">   D. Thirty-six</w:t>
      </w:r>
    </w:p>
    <w:p w:rsidR="006C5F08" w:rsidRPr="006659C9" w:rsidP="006C5F08">
      <w:pPr>
        <w:pStyle w:val="PlainText"/>
        <w:snapToGrid w:val="0"/>
        <w:spacing w:line="300" w:lineRule="exact"/>
        <w:ind w:firstLine="103" w:firstLineChars="49"/>
        <w:rPr>
          <w:rFonts w:ascii="Times New Roman" w:hAnsi="Times New Roman" w:cs="Times New Roman"/>
          <w:b/>
        </w:rPr>
      </w:pPr>
      <w:r w:rsidRPr="006659C9">
        <w:rPr>
          <w:rFonts w:ascii="Times New Roman" w:hAnsi="Times New Roman" w:cs="Times New Roman"/>
          <w:b/>
          <w:noProof/>
        </w:rPr>
        <w:t>（</w:t>
      </w:r>
      <w:r w:rsidRPr="006659C9">
        <w:rPr>
          <w:rFonts w:ascii="Times New Roman" w:hAnsi="Times New Roman" w:cs="Times New Roman"/>
          <w:b/>
          <w:noProof/>
        </w:rPr>
        <w:t xml:space="preserve">   </w:t>
      </w:r>
      <w:r w:rsidRPr="006659C9">
        <w:rPr>
          <w:rFonts w:ascii="Times New Roman" w:hAnsi="Times New Roman" w:cs="Times New Roman"/>
          <w:b/>
          <w:noProof/>
        </w:rPr>
        <w:t>）</w:t>
      </w:r>
      <w:r>
        <w:rPr>
          <w:rFonts w:ascii="Times New Roman" w:hAnsi="Times New Roman" w:cs="Times New Roman" w:hint="eastAsia"/>
          <w:b/>
        </w:rPr>
        <w:t xml:space="preserve">57. </w:t>
      </w:r>
      <w:r w:rsidRPr="006659C9">
        <w:rPr>
          <w:rFonts w:ascii="Times New Roman" w:hAnsi="Times New Roman" w:cs="Times New Roman"/>
          <w:b/>
        </w:rPr>
        <w:t>How often do most boys play basketball together?</w:t>
      </w:r>
    </w:p>
    <w:p w:rsidR="006C5F08" w:rsidP="006C5F08">
      <w:pPr>
        <w:pStyle w:val="PlainText"/>
        <w:snapToGrid w:val="0"/>
        <w:spacing w:line="300" w:lineRule="exact"/>
        <w:ind w:firstLine="1132" w:firstLineChars="539"/>
        <w:rPr>
          <w:rFonts w:ascii="Times New Roman" w:hAnsi="Times New Roman" w:cs="Times New Roman"/>
          <w:b/>
        </w:rPr>
      </w:pPr>
      <w:r w:rsidRPr="006659C9">
        <w:rPr>
          <w:rFonts w:ascii="Times New Roman" w:hAnsi="Times New Roman" w:cs="Times New Roman"/>
          <w:b/>
        </w:rPr>
        <w:t>A</w:t>
      </w:r>
      <w:r>
        <w:rPr>
          <w:rFonts w:ascii="Times New Roman" w:hAnsi="Times New Roman" w:cs="Times New Roman" w:hint="eastAsia"/>
          <w:b/>
        </w:rPr>
        <w:t xml:space="preserve">. </w:t>
      </w:r>
      <w:r>
        <w:rPr>
          <w:rFonts w:ascii="Times New Roman" w:hAnsi="Times New Roman" w:cs="Times New Roman"/>
          <w:b/>
        </w:rPr>
        <w:t>Once a week.</w:t>
      </w:r>
      <w:r>
        <w:rPr>
          <w:rFonts w:ascii="Times New Roman" w:hAnsi="Times New Roman" w:cs="Times New Roman"/>
          <w:b/>
        </w:rPr>
        <w:tab/>
      </w:r>
      <w:r>
        <w:rPr>
          <w:rFonts w:ascii="Times New Roman" w:hAnsi="Times New Roman" w:cs="Times New Roman"/>
          <w:b/>
        </w:rPr>
        <w:tab/>
      </w:r>
      <w:r>
        <w:rPr>
          <w:rFonts w:ascii="Times New Roman" w:hAnsi="Times New Roman" w:cs="Times New Roman" w:hint="eastAsia"/>
          <w:b/>
        </w:rPr>
        <w:t xml:space="preserve">           </w:t>
      </w:r>
      <w:r w:rsidRPr="006659C9">
        <w:rPr>
          <w:rFonts w:ascii="Times New Roman" w:hAnsi="Times New Roman" w:cs="Times New Roman"/>
          <w:b/>
        </w:rPr>
        <w:t>B</w:t>
      </w:r>
      <w:r>
        <w:rPr>
          <w:rFonts w:ascii="Times New Roman" w:hAnsi="Times New Roman" w:cs="Times New Roman" w:hint="eastAsia"/>
          <w:b/>
        </w:rPr>
        <w:t xml:space="preserve">. </w:t>
      </w:r>
      <w:r>
        <w:rPr>
          <w:rFonts w:ascii="Times New Roman" w:hAnsi="Times New Roman" w:cs="Times New Roman"/>
          <w:b/>
        </w:rPr>
        <w:t>Three</w:t>
      </w:r>
      <w:r>
        <w:rPr>
          <w:rFonts w:ascii="Times New Roman" w:hAnsi="Times New Roman" w:cs="Times New Roman" w:hint="eastAsia"/>
          <w:b/>
        </w:rPr>
        <w:t xml:space="preserve"> times a week.</w:t>
      </w:r>
      <w:r>
        <w:rPr>
          <w:rFonts w:ascii="Times New Roman" w:hAnsi="Times New Roman" w:cs="Times New Roman"/>
          <w:b/>
        </w:rPr>
        <w:tab/>
      </w:r>
    </w:p>
    <w:p w:rsidR="006C5F08" w:rsidRPr="006659C9" w:rsidP="006C5F08">
      <w:pPr>
        <w:pStyle w:val="PlainText"/>
        <w:snapToGrid w:val="0"/>
        <w:spacing w:line="300" w:lineRule="exact"/>
        <w:ind w:firstLine="1132" w:firstLineChars="539"/>
        <w:rPr>
          <w:rFonts w:ascii="Times New Roman" w:hAnsi="Times New Roman" w:cs="Times New Roman"/>
          <w:b/>
        </w:rPr>
      </w:pPr>
      <w:r w:rsidRPr="006659C9">
        <w:rPr>
          <w:rFonts w:ascii="Times New Roman" w:hAnsi="Times New Roman" w:cs="Times New Roman"/>
          <w:b/>
        </w:rPr>
        <w:t>C</w:t>
      </w:r>
      <w:r>
        <w:rPr>
          <w:rFonts w:ascii="Times New Roman" w:hAnsi="Times New Roman" w:cs="Times New Roman" w:hint="eastAsia"/>
          <w:b/>
        </w:rPr>
        <w:t xml:space="preserve">. </w:t>
      </w:r>
      <w:r w:rsidRPr="006659C9">
        <w:rPr>
          <w:rFonts w:ascii="Times New Roman" w:hAnsi="Times New Roman" w:cs="Times New Roman"/>
          <w:b/>
        </w:rPr>
        <w:t>Every day.</w:t>
      </w:r>
      <w:r>
        <w:rPr>
          <w:rFonts w:ascii="Times New Roman" w:hAnsi="Times New Roman" w:cs="Times New Roman" w:hint="eastAsia"/>
          <w:b/>
        </w:rPr>
        <w:t xml:space="preserve">                    D. </w:t>
      </w:r>
      <w:r>
        <w:rPr>
          <w:rFonts w:ascii="Times New Roman" w:hAnsi="Times New Roman" w:cs="Times New Roman"/>
          <w:b/>
        </w:rPr>
        <w:t>Twice a week.</w:t>
      </w:r>
    </w:p>
    <w:p w:rsidR="006C5F08" w:rsidRPr="006659C9" w:rsidP="006C5F08">
      <w:pPr>
        <w:pStyle w:val="PlainText"/>
        <w:snapToGrid w:val="0"/>
        <w:spacing w:line="300" w:lineRule="exact"/>
        <w:ind w:firstLine="103" w:firstLineChars="49"/>
        <w:rPr>
          <w:rFonts w:ascii="Times New Roman" w:hAnsi="Times New Roman" w:cs="Times New Roman"/>
          <w:b/>
        </w:rPr>
      </w:pPr>
      <w:r w:rsidRPr="006659C9">
        <w:rPr>
          <w:rFonts w:ascii="Times New Roman" w:hAnsi="Times New Roman" w:cs="Times New Roman"/>
          <w:b/>
        </w:rPr>
        <w:t>（</w:t>
      </w:r>
      <w:r w:rsidRPr="006659C9">
        <w:rPr>
          <w:rFonts w:ascii="Times New Roman" w:hAnsi="Times New Roman" w:cs="Times New Roman"/>
          <w:b/>
        </w:rPr>
        <w:t xml:space="preserve">   </w:t>
      </w:r>
      <w:r w:rsidRPr="006659C9">
        <w:rPr>
          <w:rFonts w:ascii="Times New Roman" w:hAnsi="Times New Roman" w:cs="Times New Roman"/>
          <w:b/>
        </w:rPr>
        <w:t>）</w:t>
      </w:r>
      <w:r>
        <w:rPr>
          <w:rFonts w:ascii="Times New Roman" w:hAnsi="Times New Roman" w:cs="Times New Roman" w:hint="eastAsia"/>
          <w:b/>
        </w:rPr>
        <w:t xml:space="preserve">58. </w:t>
      </w:r>
      <w:r w:rsidRPr="006659C9">
        <w:rPr>
          <w:rFonts w:ascii="Times New Roman" w:hAnsi="Times New Roman" w:cs="Times New Roman"/>
          <w:b/>
        </w:rPr>
        <w:t>Who runs fastest in our class?</w:t>
      </w:r>
    </w:p>
    <w:p w:rsidR="006C5F08" w:rsidRPr="006659C9" w:rsidP="006C5F08">
      <w:pPr>
        <w:pStyle w:val="PlainText"/>
        <w:snapToGrid w:val="0"/>
        <w:spacing w:line="300" w:lineRule="exact"/>
        <w:ind w:firstLine="1132" w:firstLineChars="539"/>
        <w:rPr>
          <w:rFonts w:ascii="Times New Roman" w:hAnsi="Times New Roman" w:cs="Times New Roman"/>
          <w:b/>
        </w:rPr>
      </w:pPr>
      <w:r w:rsidRPr="006659C9">
        <w:rPr>
          <w:rFonts w:ascii="Times New Roman" w:hAnsi="Times New Roman" w:cs="Times New Roman"/>
          <w:b/>
        </w:rPr>
        <w:t>A</w:t>
      </w:r>
      <w:r>
        <w:rPr>
          <w:rFonts w:ascii="Times New Roman" w:hAnsi="Times New Roman" w:cs="Times New Roman" w:hint="eastAsia"/>
          <w:b/>
        </w:rPr>
        <w:t xml:space="preserve">. </w:t>
      </w:r>
      <w:r>
        <w:rPr>
          <w:rFonts w:ascii="Times New Roman" w:hAnsi="Times New Roman" w:cs="Times New Roman"/>
          <w:b/>
        </w:rPr>
        <w:t xml:space="preserve">Gray.  </w:t>
      </w:r>
      <w:r>
        <w:rPr>
          <w:rFonts w:ascii="Times New Roman" w:hAnsi="Times New Roman" w:cs="Times New Roman"/>
          <w:b/>
        </w:rPr>
        <w:tab/>
      </w:r>
      <w:r>
        <w:rPr>
          <w:rFonts w:ascii="Times New Roman" w:hAnsi="Times New Roman" w:cs="Times New Roman" w:hint="eastAsia"/>
          <w:b/>
        </w:rPr>
        <w:t xml:space="preserve">   </w:t>
      </w:r>
      <w:r w:rsidRPr="006659C9">
        <w:rPr>
          <w:rFonts w:ascii="Times New Roman" w:hAnsi="Times New Roman" w:cs="Times New Roman"/>
          <w:b/>
        </w:rPr>
        <w:t>B</w:t>
      </w:r>
      <w:r>
        <w:rPr>
          <w:rFonts w:ascii="Times New Roman" w:hAnsi="Times New Roman" w:cs="Times New Roman" w:hint="eastAsia"/>
          <w:b/>
        </w:rPr>
        <w:t>. Sally.</w:t>
      </w:r>
      <w:r>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hint="eastAsia"/>
          <w:b/>
        </w:rPr>
        <w:t xml:space="preserve">       </w:t>
      </w:r>
      <w:r w:rsidRPr="006659C9">
        <w:rPr>
          <w:rFonts w:ascii="Times New Roman" w:hAnsi="Times New Roman" w:cs="Times New Roman"/>
          <w:b/>
        </w:rPr>
        <w:t>C</w:t>
      </w:r>
      <w:r>
        <w:rPr>
          <w:rFonts w:ascii="Times New Roman" w:hAnsi="Times New Roman" w:cs="Times New Roman" w:hint="eastAsia"/>
          <w:b/>
        </w:rPr>
        <w:t xml:space="preserve">. Tony.         D. </w:t>
      </w:r>
      <w:r>
        <w:rPr>
          <w:rFonts w:ascii="Times New Roman" w:hAnsi="Times New Roman" w:cs="Times New Roman"/>
          <w:b/>
        </w:rPr>
        <w:t>I</w:t>
      </w:r>
      <w:r>
        <w:rPr>
          <w:rFonts w:ascii="Times New Roman" w:hAnsi="Times New Roman" w:cs="Times New Roman" w:hint="eastAsia"/>
          <w:b/>
        </w:rPr>
        <w:t xml:space="preserve"> don</w:t>
      </w:r>
      <w:r>
        <w:rPr>
          <w:rFonts w:ascii="Times New Roman" w:hAnsi="Times New Roman" w:cs="Times New Roman"/>
          <w:b/>
        </w:rPr>
        <w:t>’</w:t>
      </w:r>
      <w:r>
        <w:rPr>
          <w:rFonts w:ascii="Times New Roman" w:hAnsi="Times New Roman" w:cs="Times New Roman" w:hint="eastAsia"/>
          <w:b/>
        </w:rPr>
        <w:t>t know</w:t>
      </w:r>
    </w:p>
    <w:p w:rsidR="006C5F08" w:rsidRPr="006659C9" w:rsidP="006C5F08">
      <w:pPr>
        <w:pStyle w:val="PlainText"/>
        <w:snapToGrid w:val="0"/>
        <w:spacing w:line="300" w:lineRule="exact"/>
        <w:ind w:firstLine="103" w:firstLineChars="49"/>
        <w:rPr>
          <w:rFonts w:ascii="Times New Roman" w:hAnsi="Times New Roman" w:cs="Times New Roman"/>
          <w:b/>
        </w:rPr>
      </w:pPr>
      <w:r w:rsidRPr="006659C9">
        <w:rPr>
          <w:rFonts w:ascii="Times New Roman" w:hAnsi="Times New Roman" w:cs="Times New Roman"/>
          <w:b/>
        </w:rPr>
        <w:t>（</w:t>
      </w:r>
      <w:r w:rsidRPr="006659C9">
        <w:rPr>
          <w:rFonts w:ascii="Times New Roman" w:hAnsi="Times New Roman" w:cs="Times New Roman"/>
          <w:b/>
        </w:rPr>
        <w:t xml:space="preserve">   </w:t>
      </w:r>
      <w:r w:rsidRPr="006659C9">
        <w:rPr>
          <w:rFonts w:ascii="Times New Roman" w:hAnsi="Times New Roman" w:cs="Times New Roman"/>
          <w:b/>
        </w:rPr>
        <w:t>）</w:t>
      </w:r>
      <w:r>
        <w:rPr>
          <w:rFonts w:ascii="Times New Roman" w:hAnsi="Times New Roman" w:cs="Times New Roman" w:hint="eastAsia"/>
          <w:b/>
        </w:rPr>
        <w:t xml:space="preserve">59. </w:t>
      </w:r>
      <w:r w:rsidRPr="006659C9">
        <w:rPr>
          <w:rFonts w:ascii="Times New Roman" w:hAnsi="Times New Roman" w:cs="Times New Roman"/>
          <w:b/>
        </w:rPr>
        <w:t>How many times does Gray go to the swimming club in summer?</w:t>
      </w:r>
    </w:p>
    <w:p w:rsidR="006C5F08" w:rsidP="006C5F08">
      <w:pPr>
        <w:pStyle w:val="PlainText"/>
        <w:snapToGrid w:val="0"/>
        <w:spacing w:line="300" w:lineRule="exact"/>
        <w:ind w:firstLine="1132" w:firstLineChars="539"/>
        <w:rPr>
          <w:rFonts w:ascii="Times New Roman" w:hAnsi="Times New Roman" w:cs="Times New Roman"/>
          <w:b/>
        </w:rPr>
      </w:pPr>
      <w:r w:rsidRPr="006659C9">
        <w:rPr>
          <w:rFonts w:ascii="Times New Roman" w:hAnsi="Times New Roman" w:cs="Times New Roman"/>
          <w:b/>
        </w:rPr>
        <w:t>A</w:t>
      </w:r>
      <w:r>
        <w:rPr>
          <w:rFonts w:ascii="Times New Roman" w:hAnsi="Times New Roman" w:cs="Times New Roman" w:hint="eastAsia"/>
          <w:b/>
        </w:rPr>
        <w:t xml:space="preserve">. </w:t>
      </w:r>
      <w:r w:rsidRPr="006659C9">
        <w:rPr>
          <w:rFonts w:ascii="Times New Roman" w:hAnsi="Times New Roman" w:cs="Times New Roman"/>
          <w:b/>
        </w:rPr>
        <w:t>Three times a month.</w:t>
      </w:r>
      <w:r w:rsidRPr="006659C9">
        <w:rPr>
          <w:rFonts w:ascii="Times New Roman" w:hAnsi="Times New Roman" w:cs="Times New Roman"/>
          <w:b/>
        </w:rPr>
        <w:tab/>
      </w:r>
      <w:r>
        <w:rPr>
          <w:rFonts w:ascii="Times New Roman" w:hAnsi="Times New Roman" w:cs="Times New Roman" w:hint="eastAsia"/>
          <w:b/>
        </w:rPr>
        <w:t xml:space="preserve">          </w:t>
      </w:r>
      <w:r w:rsidRPr="006659C9">
        <w:rPr>
          <w:rFonts w:ascii="Times New Roman" w:hAnsi="Times New Roman" w:cs="Times New Roman"/>
          <w:b/>
        </w:rPr>
        <w:t>B</w:t>
      </w:r>
      <w:r>
        <w:rPr>
          <w:rFonts w:ascii="Times New Roman" w:hAnsi="Times New Roman" w:cs="Times New Roman" w:hint="eastAsia"/>
          <w:b/>
        </w:rPr>
        <w:t xml:space="preserve">. </w:t>
      </w:r>
      <w:r w:rsidRPr="006659C9">
        <w:rPr>
          <w:rFonts w:ascii="Times New Roman" w:hAnsi="Times New Roman" w:cs="Times New Roman"/>
          <w:b/>
        </w:rPr>
        <w:t>Three times a week.</w:t>
      </w:r>
      <w:r w:rsidRPr="006659C9">
        <w:rPr>
          <w:rFonts w:ascii="Times New Roman" w:hAnsi="Times New Roman" w:cs="Times New Roman"/>
          <w:b/>
        </w:rPr>
        <w:tab/>
      </w:r>
      <w:r w:rsidRPr="006659C9">
        <w:rPr>
          <w:rFonts w:ascii="Times New Roman" w:hAnsi="Times New Roman" w:cs="Times New Roman"/>
          <w:b/>
        </w:rPr>
        <w:tab/>
      </w:r>
    </w:p>
    <w:p w:rsidR="006C5F08" w:rsidP="006C5F08">
      <w:pPr>
        <w:pStyle w:val="PlainText"/>
        <w:snapToGrid w:val="0"/>
        <w:spacing w:line="300" w:lineRule="exact"/>
        <w:ind w:firstLine="1132" w:firstLineChars="539"/>
        <w:rPr>
          <w:rFonts w:ascii="Times New Roman" w:hAnsi="Times New Roman" w:cs="Times New Roman"/>
          <w:b/>
        </w:rPr>
      </w:pPr>
      <w:r w:rsidRPr="006659C9">
        <w:rPr>
          <w:rFonts w:ascii="Times New Roman" w:hAnsi="Times New Roman" w:cs="Times New Roman"/>
          <w:b/>
        </w:rPr>
        <w:t>C</w:t>
      </w:r>
      <w:r>
        <w:rPr>
          <w:rFonts w:ascii="Times New Roman" w:hAnsi="Times New Roman" w:cs="Times New Roman" w:hint="eastAsia"/>
          <w:b/>
        </w:rPr>
        <w:t xml:space="preserve">. </w:t>
      </w:r>
      <w:r>
        <w:rPr>
          <w:rFonts w:ascii="Times New Roman" w:hAnsi="Times New Roman" w:cs="Times New Roman"/>
          <w:b/>
        </w:rPr>
        <w:t>Three</w:t>
      </w:r>
      <w:r>
        <w:rPr>
          <w:rFonts w:ascii="Times New Roman" w:hAnsi="Times New Roman" w:cs="Times New Roman" w:hint="eastAsia"/>
          <w:b/>
        </w:rPr>
        <w:t xml:space="preserve"> or four times a week      D. I </w:t>
      </w:r>
      <w:r w:rsidRPr="006659C9">
        <w:rPr>
          <w:rFonts w:ascii="Times New Roman" w:hAnsi="Times New Roman" w:cs="Times New Roman"/>
          <w:b/>
        </w:rPr>
        <w:t>don't know.</w:t>
      </w:r>
    </w:p>
    <w:p w:rsidR="006C5F08" w:rsidRPr="006659C9" w:rsidP="006C5F08">
      <w:pPr>
        <w:pStyle w:val="PlainText"/>
        <w:snapToGrid w:val="0"/>
        <w:spacing w:line="300" w:lineRule="exact"/>
        <w:ind w:firstLine="103" w:firstLineChars="49"/>
        <w:rPr>
          <w:rFonts w:ascii="Times New Roman" w:hAnsi="Times New Roman" w:cs="Times New Roman"/>
          <w:b/>
        </w:rPr>
      </w:pPr>
      <w:r w:rsidRPr="006659C9">
        <w:rPr>
          <w:rFonts w:ascii="Times New Roman" w:hAnsi="Times New Roman" w:cs="Times New Roman"/>
          <w:b/>
        </w:rPr>
        <w:t>（</w:t>
      </w:r>
      <w:r w:rsidRPr="006659C9">
        <w:rPr>
          <w:rFonts w:ascii="Times New Roman" w:hAnsi="Times New Roman" w:cs="Times New Roman"/>
          <w:b/>
        </w:rPr>
        <w:t xml:space="preserve">   </w:t>
      </w:r>
      <w:r w:rsidRPr="006659C9">
        <w:rPr>
          <w:rFonts w:ascii="Times New Roman" w:hAnsi="Times New Roman" w:cs="Times New Roman"/>
          <w:b/>
        </w:rPr>
        <w:t>）</w:t>
      </w:r>
      <w:r>
        <w:rPr>
          <w:rFonts w:ascii="Times New Roman" w:hAnsi="Times New Roman" w:cs="Times New Roman" w:hint="eastAsia"/>
          <w:b/>
        </w:rPr>
        <w:t xml:space="preserve">60. </w:t>
      </w:r>
      <w:r w:rsidRPr="006659C9">
        <w:rPr>
          <w:rFonts w:ascii="Times New Roman" w:hAnsi="Times New Roman" w:cs="Times New Roman"/>
          <w:b/>
        </w:rPr>
        <w:t>What do 70% students like to do?</w:t>
      </w:r>
    </w:p>
    <w:p w:rsidR="006C5F08" w:rsidRPr="006C5F08" w:rsidP="006C5F08">
      <w:pPr>
        <w:pStyle w:val="PlainText"/>
        <w:snapToGrid w:val="0"/>
        <w:spacing w:line="300" w:lineRule="exact"/>
        <w:ind w:firstLine="1029" w:firstLineChars="490"/>
        <w:rPr>
          <w:rFonts w:ascii="Times New Roman" w:hAnsi="Times New Roman" w:cs="Times New Roman"/>
          <w:b/>
        </w:rPr>
      </w:pPr>
      <w:r w:rsidRPr="006659C9">
        <w:rPr>
          <w:rFonts w:ascii="Times New Roman" w:hAnsi="Times New Roman" w:cs="Times New Roman"/>
          <w:b/>
        </w:rPr>
        <w:t>A</w:t>
      </w:r>
      <w:r>
        <w:rPr>
          <w:rFonts w:ascii="Times New Roman" w:hAnsi="Times New Roman" w:cs="Times New Roman" w:hint="eastAsia"/>
          <w:b/>
        </w:rPr>
        <w:t xml:space="preserve">. </w:t>
      </w:r>
      <w:r>
        <w:rPr>
          <w:rFonts w:ascii="Times New Roman" w:hAnsi="Times New Roman" w:cs="Times New Roman"/>
          <w:b/>
        </w:rPr>
        <w:t>Drink milk.</w:t>
      </w:r>
      <w:r>
        <w:rPr>
          <w:rFonts w:ascii="Times New Roman" w:hAnsi="Times New Roman" w:cs="Times New Roman"/>
          <w:b/>
        </w:rPr>
        <w:tab/>
      </w:r>
      <w:r>
        <w:rPr>
          <w:rFonts w:ascii="Times New Roman" w:hAnsi="Times New Roman" w:cs="Times New Roman" w:hint="eastAsia"/>
          <w:b/>
        </w:rPr>
        <w:t xml:space="preserve">  </w:t>
      </w:r>
      <w:r w:rsidRPr="006659C9">
        <w:rPr>
          <w:rFonts w:ascii="Times New Roman" w:hAnsi="Times New Roman" w:cs="Times New Roman"/>
          <w:b/>
        </w:rPr>
        <w:t>B</w:t>
      </w:r>
      <w:r w:rsidRPr="006659C9">
        <w:rPr>
          <w:rFonts w:ascii="Times New Roman" w:hAnsi="Times New Roman" w:cs="Times New Roman"/>
          <w:b/>
          <w:noProof/>
        </w:rPr>
        <w:drawing>
          <wp:inline distT="0" distB="0" distL="0" distR="0">
            <wp:extent cx="9525" cy="19050"/>
            <wp:effectExtent l="0" t="0" r="0" b="0"/>
            <wp:docPr id="11" name="图片 11" descr="122153334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041306" name="Picture 4" descr="122153334546"/>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9525" cy="19050"/>
                    </a:xfrm>
                    <a:prstGeom prst="rect">
                      <a:avLst/>
                    </a:prstGeom>
                    <a:noFill/>
                    <a:ln>
                      <a:noFill/>
                    </a:ln>
                  </pic:spPr>
                </pic:pic>
              </a:graphicData>
            </a:graphic>
          </wp:inline>
        </w:drawing>
      </w:r>
      <w:r>
        <w:rPr>
          <w:rFonts w:ascii="Times New Roman" w:hAnsi="Times New Roman" w:cs="Times New Roman" w:hint="eastAsia"/>
          <w:b/>
        </w:rPr>
        <w:t xml:space="preserve">. </w:t>
      </w:r>
      <w:r>
        <w:rPr>
          <w:rFonts w:ascii="Times New Roman" w:hAnsi="Times New Roman" w:cs="Times New Roman"/>
          <w:b/>
        </w:rPr>
        <w:t>Play football.</w:t>
      </w:r>
      <w:r>
        <w:rPr>
          <w:rFonts w:ascii="Times New Roman" w:hAnsi="Times New Roman" w:cs="Times New Roman"/>
          <w:b/>
        </w:rPr>
        <w:tab/>
      </w:r>
      <w:r>
        <w:rPr>
          <w:rFonts w:ascii="Times New Roman" w:hAnsi="Times New Roman" w:cs="Times New Roman" w:hint="eastAsia"/>
          <w:b/>
        </w:rPr>
        <w:t xml:space="preserve">  </w:t>
      </w:r>
      <w:r w:rsidRPr="006659C9">
        <w:rPr>
          <w:rFonts w:ascii="Times New Roman" w:hAnsi="Times New Roman" w:cs="Times New Roman"/>
          <w:b/>
        </w:rPr>
        <w:t>C</w:t>
      </w:r>
      <w:r>
        <w:rPr>
          <w:rFonts w:ascii="Times New Roman" w:hAnsi="Times New Roman" w:cs="Times New Roman" w:hint="eastAsia"/>
          <w:b/>
        </w:rPr>
        <w:t xml:space="preserve">. </w:t>
      </w:r>
      <w:r w:rsidRPr="006659C9">
        <w:rPr>
          <w:rFonts w:ascii="Times New Roman" w:hAnsi="Times New Roman" w:cs="Times New Roman"/>
          <w:b/>
        </w:rPr>
        <w:t>Eat junk food.</w:t>
      </w:r>
      <w:r>
        <w:rPr>
          <w:rFonts w:ascii="Times New Roman" w:hAnsi="Times New Roman" w:cs="Times New Roman" w:hint="eastAsia"/>
          <w:b/>
        </w:rPr>
        <w:t xml:space="preserve">   D. Go swimming</w:t>
      </w:r>
    </w:p>
    <w:p w:rsidR="004D4D37" w:rsidP="002166A9">
      <w:pPr>
        <w:pStyle w:val="PlainText"/>
        <w:snapToGrid w:val="0"/>
        <w:spacing w:line="300" w:lineRule="exact"/>
        <w:ind w:firstLine="1346" w:firstLineChars="641"/>
        <w:rPr>
          <w:rFonts w:ascii="Times New Roman" w:hAnsi="Times New Roman" w:cs="Times New Roman"/>
          <w:b/>
          <w:sz w:val="24"/>
          <w:szCs w:val="24"/>
        </w:rPr>
      </w:pPr>
      <w:r>
        <w:rPr>
          <w:rFonts w:ascii="Times New Roman" w:hAnsi="Times New Roman" w:cs="Times New Roman" w:hint="eastAsia"/>
          <w:b/>
        </w:rPr>
        <w:t xml:space="preserve">                   </w:t>
      </w:r>
      <w:r w:rsidRPr="004D4D37">
        <w:rPr>
          <w:rFonts w:ascii="Times New Roman" w:hAnsi="Times New Roman" w:cs="Times New Roman" w:hint="eastAsia"/>
          <w:b/>
          <w:sz w:val="24"/>
          <w:szCs w:val="24"/>
        </w:rPr>
        <w:t xml:space="preserve"> C</w:t>
      </w:r>
    </w:p>
    <w:p w:rsidR="006C5F08" w:rsidRPr="004D4D37" w:rsidP="009A4045">
      <w:pPr>
        <w:pStyle w:val="PlainText"/>
        <w:snapToGrid w:val="0"/>
        <w:spacing w:line="300" w:lineRule="exact"/>
        <w:ind w:firstLine="617" w:firstLineChars="294"/>
        <w:rPr>
          <w:rFonts w:ascii="Times New Roman" w:hAnsi="Times New Roman" w:cs="Times New Roman"/>
          <w:b/>
        </w:rPr>
      </w:pPr>
      <w:r w:rsidRPr="004D4D37">
        <w:rPr>
          <w:rFonts w:ascii="Times New Roman" w:hAnsi="Times New Roman" w:cs="Times New Roman"/>
          <w:b/>
        </w:rPr>
        <w:t>Sports can help us a lot.</w:t>
      </w:r>
      <w:r>
        <w:rPr>
          <w:rFonts w:ascii="Times New Roman" w:hAnsi="Times New Roman" w:cs="Times New Roman" w:hint="eastAsia"/>
          <w:b/>
        </w:rPr>
        <w:t xml:space="preserve"> </w:t>
      </w:r>
      <w:r w:rsidRPr="004D4D37">
        <w:rPr>
          <w:rFonts w:ascii="Times New Roman" w:hAnsi="Times New Roman" w:cs="Times New Roman"/>
          <w:b/>
        </w:rPr>
        <w:t>Taking exercise can make us strong</w:t>
      </w:r>
      <w:r>
        <w:rPr>
          <w:rFonts w:ascii="Times New Roman" w:hAnsi="Times New Roman" w:cs="Times New Roman" w:hint="eastAsia"/>
          <w:b/>
        </w:rPr>
        <w:t xml:space="preserve"> </w:t>
      </w:r>
      <w:r w:rsidRPr="004D4D37">
        <w:rPr>
          <w:rFonts w:ascii="Times New Roman" w:hAnsi="Times New Roman" w:cs="Times New Roman"/>
          <w:b/>
        </w:rPr>
        <w:t>In collective</w:t>
      </w:r>
      <w:r w:rsidRPr="006C5F08">
        <w:rPr>
          <w:rFonts w:ascii="方正书宋简体" w:eastAsia="方正书宋简体" w:hAnsi="Times New Roman" w:cs="Times New Roman" w:hint="eastAsia"/>
          <w:b/>
        </w:rPr>
        <w:t xml:space="preserve"> (集体的)</w:t>
      </w:r>
      <w:r w:rsidRPr="004D4D37">
        <w:rPr>
          <w:rFonts w:ascii="Times New Roman" w:hAnsi="Times New Roman" w:cs="Times New Roman"/>
          <w:b/>
        </w:rPr>
        <w:t>sports like basketball</w:t>
      </w:r>
      <w:r>
        <w:rPr>
          <w:rFonts w:ascii="Times New Roman" w:hAnsi="Times New Roman" w:cs="Times New Roman" w:hint="eastAsia"/>
          <w:b/>
        </w:rPr>
        <w:t xml:space="preserve">, </w:t>
      </w:r>
      <w:r w:rsidRPr="004D4D37">
        <w:rPr>
          <w:rFonts w:ascii="Times New Roman" w:hAnsi="Times New Roman" w:cs="Times New Roman"/>
          <w:b/>
        </w:rPr>
        <w:t>volleyball</w:t>
      </w:r>
      <w:r>
        <w:rPr>
          <w:rFonts w:ascii="Times New Roman" w:hAnsi="Times New Roman" w:cs="Times New Roman" w:hint="eastAsia"/>
          <w:b/>
        </w:rPr>
        <w:t xml:space="preserve">, </w:t>
      </w:r>
      <w:r w:rsidR="009A4045">
        <w:rPr>
          <w:rFonts w:ascii="Times New Roman" w:hAnsi="Times New Roman" w:cs="Times New Roman"/>
          <w:b/>
        </w:rPr>
        <w:t>or</w:t>
      </w:r>
      <w:r w:rsidR="009A4045">
        <w:rPr>
          <w:rFonts w:ascii="Times New Roman" w:hAnsi="Times New Roman" w:cs="Times New Roman" w:hint="eastAsia"/>
          <w:b/>
        </w:rPr>
        <w:t xml:space="preserve"> </w:t>
      </w:r>
      <w:r w:rsidRPr="004D4D37">
        <w:rPr>
          <w:rFonts w:ascii="Times New Roman" w:hAnsi="Times New Roman" w:cs="Times New Roman"/>
          <w:b/>
        </w:rPr>
        <w:t>football</w:t>
      </w:r>
      <w:r>
        <w:rPr>
          <w:rFonts w:ascii="Times New Roman" w:hAnsi="Times New Roman" w:cs="Times New Roman" w:hint="eastAsia"/>
          <w:b/>
        </w:rPr>
        <w:t xml:space="preserve">, </w:t>
      </w:r>
      <w:r w:rsidRPr="004D4D37">
        <w:rPr>
          <w:rFonts w:ascii="Times New Roman" w:hAnsi="Times New Roman" w:cs="Times New Roman"/>
          <w:b/>
        </w:rPr>
        <w:t>we will learn the importance of cooperation.</w:t>
      </w:r>
      <w:r>
        <w:rPr>
          <w:rFonts w:ascii="Times New Roman" w:hAnsi="Times New Roman" w:cs="Times New Roman" w:hint="eastAsia"/>
          <w:b/>
        </w:rPr>
        <w:t xml:space="preserve"> </w:t>
      </w:r>
      <w:r w:rsidRPr="004D4D37">
        <w:rPr>
          <w:rFonts w:ascii="Times New Roman" w:hAnsi="Times New Roman" w:cs="Times New Roman"/>
          <w:b/>
        </w:rPr>
        <w:t>And sports can also help us relax after work or study.</w:t>
      </w:r>
    </w:p>
    <w:p w:rsidR="009A4045" w:rsidRPr="008031A9" w:rsidP="006C5F08">
      <w:pPr>
        <w:pStyle w:val="PlainText"/>
        <w:snapToGrid w:val="0"/>
        <w:spacing w:line="300" w:lineRule="exact"/>
        <w:rPr>
          <w:rFonts w:ascii="Times New Roman" w:hAnsi="Times New Roman" w:cs="Times New Roman"/>
          <w:b/>
        </w:rPr>
      </w:pPr>
      <w:r w:rsidRPr="004D4D37">
        <w:rPr>
          <w:rFonts w:ascii="Times New Roman" w:hAnsi="Times New Roman" w:cs="Times New Roman"/>
          <w:b/>
        </w:rPr>
        <w:t>However</w:t>
      </w:r>
      <w:r>
        <w:rPr>
          <w:rFonts w:ascii="Times New Roman" w:hAnsi="Times New Roman" w:cs="Times New Roman" w:hint="eastAsia"/>
          <w:b/>
        </w:rPr>
        <w:t xml:space="preserve">, </w:t>
      </w:r>
      <w:r w:rsidRPr="004D4D37">
        <w:rPr>
          <w:rFonts w:ascii="Times New Roman" w:hAnsi="Times New Roman" w:cs="Times New Roman"/>
          <w:b/>
        </w:rPr>
        <w:t>as the saying goes</w:t>
      </w:r>
      <w:r>
        <w:rPr>
          <w:rFonts w:ascii="Times New Roman" w:hAnsi="Times New Roman" w:cs="Times New Roman" w:hint="eastAsia"/>
          <w:b/>
        </w:rPr>
        <w:t xml:space="preserve">, </w:t>
      </w:r>
      <w:r w:rsidRPr="004D4D37">
        <w:rPr>
          <w:rFonts w:ascii="Times New Roman" w:hAnsi="Times New Roman" w:cs="Times New Roman"/>
          <w:b/>
        </w:rPr>
        <w:t>“There are two sides of everything.</w:t>
      </w:r>
      <w:r>
        <w:rPr>
          <w:rFonts w:ascii="Times New Roman" w:hAnsi="Times New Roman" w:cs="Times New Roman" w:hint="eastAsia"/>
          <w:b/>
        </w:rPr>
        <w:t xml:space="preserve"> </w:t>
      </w:r>
      <w:r w:rsidRPr="004D4D37">
        <w:rPr>
          <w:rFonts w:ascii="Times New Roman" w:hAnsi="Times New Roman" w:cs="Times New Roman"/>
          <w:b/>
        </w:rPr>
        <w:t>”Sometimes we may hurt other players or ourselves if we are not careful enough when participating</w:t>
      </w:r>
      <w:r w:rsidRPr="009A4045">
        <w:rPr>
          <w:rFonts w:ascii="方正书宋简体" w:eastAsia="方正书宋简体" w:hAnsi="Times New Roman" w:cs="Times New Roman" w:hint="eastAsia"/>
          <w:b/>
        </w:rPr>
        <w:t xml:space="preserve"> (参加)</w:t>
      </w:r>
      <w:r w:rsidRPr="004D4D37">
        <w:rPr>
          <w:rFonts w:ascii="Times New Roman" w:hAnsi="Times New Roman" w:cs="Times New Roman"/>
          <w:b/>
        </w:rPr>
        <w:t xml:space="preserve"> in sports </w:t>
      </w:r>
    </w:p>
    <w:p w:rsidR="006C5F08" w:rsidRPr="004D4D37" w:rsidP="006C5F08">
      <w:pPr>
        <w:pStyle w:val="PlainText"/>
        <w:snapToGrid w:val="0"/>
        <w:spacing w:line="300" w:lineRule="exact"/>
        <w:rPr>
          <w:rFonts w:ascii="Times New Roman" w:hAnsi="Times New Roman" w:cs="Times New Roman"/>
          <w:b/>
        </w:rPr>
      </w:pPr>
      <w:r w:rsidRPr="004D4D37">
        <w:rPr>
          <w:rFonts w:ascii="Times New Roman" w:hAnsi="Times New Roman" w:cs="Times New Roman"/>
          <w:b/>
        </w:rPr>
        <w:t>activities.</w:t>
      </w:r>
      <w:r>
        <w:rPr>
          <w:rFonts w:ascii="Times New Roman" w:hAnsi="Times New Roman" w:cs="Times New Roman" w:hint="eastAsia"/>
          <w:b/>
        </w:rPr>
        <w:t xml:space="preserve"> </w:t>
      </w:r>
      <w:r w:rsidRPr="004D4D37">
        <w:rPr>
          <w:rFonts w:ascii="Times New Roman" w:hAnsi="Times New Roman" w:cs="Times New Roman"/>
          <w:b/>
        </w:rPr>
        <w:t>What's more</w:t>
      </w:r>
      <w:r>
        <w:rPr>
          <w:rFonts w:ascii="Times New Roman" w:hAnsi="Times New Roman" w:cs="Times New Roman" w:hint="eastAsia"/>
          <w:b/>
        </w:rPr>
        <w:t xml:space="preserve">, </w:t>
      </w:r>
      <w:r w:rsidRPr="004D4D37">
        <w:rPr>
          <w:rFonts w:ascii="Times New Roman" w:hAnsi="Times New Roman" w:cs="Times New Roman"/>
          <w:b/>
        </w:rPr>
        <w:t>too much or hard practice can be bad for our health.</w:t>
      </w:r>
    </w:p>
    <w:p w:rsidR="006C5F08" w:rsidRPr="004D4D37" w:rsidP="006C5F08">
      <w:pPr>
        <w:pStyle w:val="PlainText"/>
        <w:snapToGrid w:val="0"/>
        <w:spacing w:line="300" w:lineRule="exact"/>
        <w:ind w:firstLine="514" w:firstLineChars="245"/>
        <w:rPr>
          <w:rFonts w:ascii="Times New Roman" w:hAnsi="Times New Roman" w:cs="Times New Roman"/>
          <w:b/>
        </w:rPr>
      </w:pPr>
      <w:r w:rsidRPr="004D4D37">
        <w:rPr>
          <w:rFonts w:ascii="Times New Roman" w:hAnsi="Times New Roman" w:cs="Times New Roman"/>
          <w:b/>
        </w:rPr>
        <w:t xml:space="preserve">Sports can make us healthy both physically and psychologically </w:t>
      </w:r>
      <w:r w:rsidRPr="009A4045">
        <w:rPr>
          <w:rFonts w:ascii="方正书宋简体" w:eastAsia="方正书宋简体" w:hAnsi="Times New Roman" w:cs="Times New Roman" w:hint="eastAsia"/>
          <w:b/>
        </w:rPr>
        <w:t>(心理地).</w:t>
      </w:r>
      <w:r>
        <w:rPr>
          <w:rFonts w:ascii="Times New Roman" w:hAnsi="Times New Roman" w:cs="Times New Roman" w:hint="eastAsia"/>
          <w:b/>
        </w:rPr>
        <w:t xml:space="preserve"> </w:t>
      </w:r>
      <w:r w:rsidRPr="004D4D37">
        <w:rPr>
          <w:rFonts w:ascii="Times New Roman" w:hAnsi="Times New Roman" w:cs="Times New Roman"/>
          <w:b/>
        </w:rPr>
        <w:t>It is also a good way for people to know each other and can improve frie</w:t>
      </w:r>
      <w:r w:rsidRPr="004D4D37">
        <w:rPr>
          <w:rFonts w:ascii="Times New Roman" w:hAnsi="Times New Roman" w:cs="Times New Roman"/>
          <w:b/>
          <w:noProof/>
        </w:rPr>
        <w:drawing>
          <wp:inline distT="0" distB="0" distL="0" distR="0">
            <wp:extent cx="19050" cy="19050"/>
            <wp:effectExtent l="0" t="0" r="0" b="0"/>
            <wp:docPr id="13" name="图片 13" descr="122153334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373165" name="Picture 7" descr="122153334546"/>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19050"/>
                    </a:xfrm>
                    <a:prstGeom prst="rect">
                      <a:avLst/>
                    </a:prstGeom>
                    <a:noFill/>
                    <a:ln>
                      <a:noFill/>
                    </a:ln>
                  </pic:spPr>
                </pic:pic>
              </a:graphicData>
            </a:graphic>
          </wp:inline>
        </w:drawing>
      </w:r>
      <w:r w:rsidRPr="004D4D37">
        <w:rPr>
          <w:rFonts w:ascii="Times New Roman" w:hAnsi="Times New Roman" w:cs="Times New Roman"/>
          <w:b/>
        </w:rPr>
        <w:t>ndship between people.</w:t>
      </w:r>
      <w:r>
        <w:rPr>
          <w:rFonts w:ascii="Times New Roman" w:hAnsi="Times New Roman" w:cs="Times New Roman" w:hint="eastAsia"/>
          <w:b/>
        </w:rPr>
        <w:t xml:space="preserve"> </w:t>
      </w:r>
      <w:r w:rsidRPr="004D4D37">
        <w:rPr>
          <w:rFonts w:ascii="Times New Roman" w:hAnsi="Times New Roman" w:cs="Times New Roman"/>
          <w:b/>
        </w:rPr>
        <w:t>So long as we are careful enough</w:t>
      </w:r>
      <w:r>
        <w:rPr>
          <w:rFonts w:ascii="Times New Roman" w:hAnsi="Times New Roman" w:cs="Times New Roman" w:hint="eastAsia"/>
          <w:b/>
        </w:rPr>
        <w:t xml:space="preserve">, </w:t>
      </w:r>
      <w:r w:rsidRPr="004D4D37">
        <w:rPr>
          <w:rFonts w:ascii="Times New Roman" w:hAnsi="Times New Roman" w:cs="Times New Roman"/>
          <w:b/>
        </w:rPr>
        <w:t>sports can do us nothing but good.</w:t>
      </w:r>
    </w:p>
    <w:p w:rsidR="006C5F08" w:rsidRPr="004D4D37" w:rsidP="009A4045">
      <w:pPr>
        <w:pStyle w:val="PlainText"/>
        <w:snapToGrid w:val="0"/>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sidR="009A4045">
        <w:rPr>
          <w:rFonts w:ascii="Times New Roman" w:hAnsi="Times New Roman" w:cs="Times New Roman" w:hint="eastAsia"/>
          <w:b/>
        </w:rPr>
        <w:t>61</w:t>
      </w:r>
      <w:r>
        <w:rPr>
          <w:rFonts w:ascii="Times New Roman" w:hAnsi="Times New Roman" w:cs="Times New Roman" w:hint="eastAsia"/>
          <w:b/>
        </w:rPr>
        <w:t xml:space="preserve">. </w:t>
      </w:r>
      <w:r w:rsidRPr="004D4D37">
        <w:rPr>
          <w:rFonts w:ascii="Times New Roman" w:hAnsi="Times New Roman" w:cs="Times New Roman"/>
          <w:b/>
        </w:rPr>
        <w:t>______ can make us strong.</w:t>
      </w:r>
    </w:p>
    <w:p w:rsidR="006C5F08" w:rsidRPr="004D4D37" w:rsidP="006C5F08">
      <w:pPr>
        <w:pStyle w:val="PlainText"/>
        <w:snapToGrid w:val="0"/>
        <w:spacing w:line="300" w:lineRule="exact"/>
        <w:ind w:firstLine="1029" w:firstLineChars="490"/>
        <w:rPr>
          <w:rFonts w:ascii="Times New Roman" w:hAnsi="Times New Roman" w:cs="Times New Roman"/>
          <w:b/>
        </w:rPr>
      </w:pPr>
      <w:r w:rsidRPr="004D4D37">
        <w:rPr>
          <w:rFonts w:ascii="Times New Roman" w:hAnsi="Times New Roman" w:cs="Times New Roman"/>
          <w:b/>
        </w:rPr>
        <w:t>A</w:t>
      </w:r>
      <w:r>
        <w:rPr>
          <w:rFonts w:ascii="Times New Roman" w:hAnsi="Times New Roman" w:cs="Times New Roman" w:hint="eastAsia"/>
          <w:b/>
        </w:rPr>
        <w:t xml:space="preserve">. </w:t>
      </w:r>
      <w:r w:rsidRPr="004D4D37">
        <w:rPr>
          <w:rFonts w:ascii="Times New Roman" w:hAnsi="Times New Roman" w:cs="Times New Roman"/>
          <w:b/>
        </w:rPr>
        <w:t xml:space="preserve">Taking exercise  </w:t>
      </w:r>
      <w:r>
        <w:rPr>
          <w:rFonts w:ascii="Times New Roman" w:hAnsi="Times New Roman" w:cs="Times New Roman" w:hint="eastAsia"/>
          <w:b/>
        </w:rPr>
        <w:t xml:space="preserve"> </w:t>
      </w:r>
      <w:r w:rsidRPr="004D4D37">
        <w:rPr>
          <w:rFonts w:ascii="Times New Roman" w:hAnsi="Times New Roman" w:cs="Times New Roman"/>
          <w:b/>
        </w:rPr>
        <w:tab/>
        <w:t>B</w:t>
      </w:r>
      <w:r>
        <w:rPr>
          <w:rFonts w:ascii="Times New Roman" w:hAnsi="Times New Roman" w:cs="Times New Roman" w:hint="eastAsia"/>
          <w:b/>
        </w:rPr>
        <w:t xml:space="preserve">. </w:t>
      </w:r>
      <w:r>
        <w:rPr>
          <w:rFonts w:ascii="Times New Roman" w:hAnsi="Times New Roman" w:cs="Times New Roman"/>
          <w:b/>
        </w:rPr>
        <w:t xml:space="preserve">Singing  </w:t>
      </w:r>
      <w:r>
        <w:rPr>
          <w:rFonts w:ascii="Times New Roman" w:hAnsi="Times New Roman" w:cs="Times New Roman" w:hint="eastAsia"/>
          <w:b/>
        </w:rPr>
        <w:t xml:space="preserve"> </w:t>
      </w:r>
      <w:r>
        <w:rPr>
          <w:rFonts w:ascii="Times New Roman" w:hAnsi="Times New Roman" w:cs="Times New Roman"/>
          <w:b/>
        </w:rPr>
        <w:tab/>
      </w:r>
      <w:r>
        <w:rPr>
          <w:rFonts w:ascii="Times New Roman" w:hAnsi="Times New Roman" w:cs="Times New Roman" w:hint="eastAsia"/>
          <w:b/>
        </w:rPr>
        <w:t xml:space="preserve"> </w:t>
      </w:r>
      <w:r w:rsidRPr="004D4D37">
        <w:rPr>
          <w:rFonts w:ascii="Times New Roman" w:hAnsi="Times New Roman" w:cs="Times New Roman"/>
          <w:b/>
        </w:rPr>
        <w:t>C</w:t>
      </w:r>
      <w:r>
        <w:rPr>
          <w:rFonts w:ascii="Times New Roman" w:hAnsi="Times New Roman" w:cs="Times New Roman" w:hint="eastAsia"/>
          <w:b/>
        </w:rPr>
        <w:t xml:space="preserve">. </w:t>
      </w:r>
      <w:r>
        <w:rPr>
          <w:rFonts w:ascii="Times New Roman" w:hAnsi="Times New Roman" w:cs="Times New Roman"/>
          <w:b/>
        </w:rPr>
        <w:t xml:space="preserve">Sleeping  </w:t>
      </w:r>
      <w:r>
        <w:rPr>
          <w:rFonts w:ascii="Times New Roman" w:hAnsi="Times New Roman" w:cs="Times New Roman"/>
          <w:b/>
        </w:rPr>
        <w:tab/>
      </w:r>
      <w:r>
        <w:rPr>
          <w:rFonts w:ascii="Times New Roman" w:hAnsi="Times New Roman" w:cs="Times New Roman" w:hint="eastAsia"/>
          <w:b/>
        </w:rPr>
        <w:t xml:space="preserve"> </w:t>
      </w:r>
      <w:r w:rsidRPr="004D4D37">
        <w:rPr>
          <w:rFonts w:ascii="Times New Roman" w:hAnsi="Times New Roman" w:cs="Times New Roman"/>
          <w:b/>
        </w:rPr>
        <w:t>D</w:t>
      </w:r>
      <w:r>
        <w:rPr>
          <w:rFonts w:ascii="Times New Roman" w:hAnsi="Times New Roman" w:cs="Times New Roman" w:hint="eastAsia"/>
          <w:b/>
        </w:rPr>
        <w:t xml:space="preserve">. </w:t>
      </w:r>
      <w:r w:rsidRPr="004D4D37">
        <w:rPr>
          <w:rFonts w:ascii="Times New Roman" w:hAnsi="Times New Roman" w:cs="Times New Roman"/>
          <w:b/>
        </w:rPr>
        <w:t>Makin</w:t>
      </w:r>
      <w:r w:rsidRPr="004D4D37">
        <w:rPr>
          <w:rFonts w:ascii="Times New Roman" w:hAnsi="Times New Roman" w:cs="Times New Roman"/>
          <w:b/>
          <w:noProof/>
        </w:rPr>
        <w:drawing>
          <wp:inline distT="0" distB="0" distL="0" distR="0">
            <wp:extent cx="19050" cy="19050"/>
            <wp:effectExtent l="0" t="0" r="0" b="0"/>
            <wp:docPr id="14" name="图片 14" descr="122153334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202389" name="Picture 8" descr="122153334546"/>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19050"/>
                    </a:xfrm>
                    <a:prstGeom prst="rect">
                      <a:avLst/>
                    </a:prstGeom>
                    <a:noFill/>
                    <a:ln>
                      <a:noFill/>
                    </a:ln>
                  </pic:spPr>
                </pic:pic>
              </a:graphicData>
            </a:graphic>
          </wp:inline>
        </w:drawing>
      </w:r>
      <w:r w:rsidRPr="004D4D37">
        <w:rPr>
          <w:rFonts w:ascii="Times New Roman" w:hAnsi="Times New Roman" w:cs="Times New Roman"/>
          <w:b/>
        </w:rPr>
        <w:t>g friends</w:t>
      </w:r>
    </w:p>
    <w:p w:rsidR="006C5F08" w:rsidRPr="004D4D37" w:rsidP="009A4045">
      <w:pPr>
        <w:pStyle w:val="PlainText"/>
        <w:snapToGrid w:val="0"/>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sidR="009A4045">
        <w:rPr>
          <w:rFonts w:ascii="Times New Roman" w:hAnsi="Times New Roman" w:cs="Times New Roman" w:hint="eastAsia"/>
          <w:b/>
        </w:rPr>
        <w:t>62</w:t>
      </w:r>
      <w:r>
        <w:rPr>
          <w:rFonts w:ascii="Times New Roman" w:hAnsi="Times New Roman" w:cs="Times New Roman" w:hint="eastAsia"/>
          <w:b/>
        </w:rPr>
        <w:t xml:space="preserve">. </w:t>
      </w:r>
      <w:r w:rsidRPr="004D4D37">
        <w:rPr>
          <w:rFonts w:ascii="Times New Roman" w:hAnsi="Times New Roman" w:cs="Times New Roman"/>
          <w:b/>
        </w:rPr>
        <w:t>Too much exercise can be ______ for</w:t>
      </w:r>
      <w:r w:rsidRPr="004D4D37">
        <w:rPr>
          <w:rFonts w:ascii="Times New Roman" w:hAnsi="Times New Roman" w:cs="Times New Roman"/>
          <w:b/>
          <w:noProof/>
        </w:rPr>
        <w:drawing>
          <wp:inline distT="0" distB="0" distL="0" distR="0">
            <wp:extent cx="9525" cy="19050"/>
            <wp:effectExtent l="0" t="0" r="0" b="0"/>
            <wp:docPr id="16" name="图片 16" descr="122153334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64642" name="Picture 9" descr="122153334546"/>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9525" cy="19050"/>
                    </a:xfrm>
                    <a:prstGeom prst="rect">
                      <a:avLst/>
                    </a:prstGeom>
                    <a:noFill/>
                    <a:ln>
                      <a:noFill/>
                    </a:ln>
                  </pic:spPr>
                </pic:pic>
              </a:graphicData>
            </a:graphic>
          </wp:inline>
        </w:drawing>
      </w:r>
      <w:r w:rsidRPr="004D4D37">
        <w:rPr>
          <w:rFonts w:ascii="Times New Roman" w:hAnsi="Times New Roman" w:cs="Times New Roman"/>
          <w:b/>
        </w:rPr>
        <w:t xml:space="preserve"> us.</w:t>
      </w:r>
    </w:p>
    <w:p w:rsidR="006C5F08" w:rsidRPr="004D4D37" w:rsidP="006C5F08">
      <w:pPr>
        <w:pStyle w:val="PlainText"/>
        <w:snapToGrid w:val="0"/>
        <w:spacing w:line="300" w:lineRule="exact"/>
        <w:ind w:firstLine="1029" w:firstLineChars="490"/>
        <w:rPr>
          <w:rFonts w:ascii="Times New Roman" w:hAnsi="Times New Roman" w:cs="Times New Roman"/>
          <w:b/>
        </w:rPr>
      </w:pPr>
      <w:r w:rsidRPr="004D4D37">
        <w:rPr>
          <w:rFonts w:ascii="Times New Roman" w:hAnsi="Times New Roman" w:cs="Times New Roman"/>
          <w:b/>
        </w:rPr>
        <w:t>A</w:t>
      </w:r>
      <w:r>
        <w:rPr>
          <w:rFonts w:ascii="Times New Roman" w:hAnsi="Times New Roman" w:cs="Times New Roman" w:hint="eastAsia"/>
          <w:b/>
        </w:rPr>
        <w:t xml:space="preserve">. </w:t>
      </w:r>
      <w:r w:rsidRPr="004D4D37">
        <w:rPr>
          <w:rFonts w:ascii="Times New Roman" w:hAnsi="Times New Roman" w:cs="Times New Roman"/>
          <w:b/>
        </w:rPr>
        <w:t xml:space="preserve">good  </w:t>
      </w:r>
      <w:r w:rsidRPr="004D4D37">
        <w:rPr>
          <w:rFonts w:ascii="Times New Roman" w:hAnsi="Times New Roman" w:cs="Times New Roman"/>
          <w:b/>
        </w:rPr>
        <w:tab/>
      </w:r>
      <w:r w:rsidRPr="004D4D37">
        <w:rPr>
          <w:rFonts w:ascii="Times New Roman" w:hAnsi="Times New Roman" w:cs="Times New Roman"/>
          <w:b/>
        </w:rPr>
        <w:tab/>
      </w:r>
      <w:r w:rsidRPr="004D4D37">
        <w:rPr>
          <w:rFonts w:ascii="Times New Roman" w:hAnsi="Times New Roman" w:cs="Times New Roman"/>
          <w:b/>
        </w:rPr>
        <w:tab/>
      </w:r>
      <w:r>
        <w:rPr>
          <w:rFonts w:ascii="Times New Roman" w:hAnsi="Times New Roman" w:cs="Times New Roman" w:hint="eastAsia"/>
          <w:b/>
        </w:rPr>
        <w:t xml:space="preserve">   </w:t>
      </w:r>
      <w:r w:rsidRPr="004D4D37">
        <w:rPr>
          <w:rFonts w:ascii="Times New Roman" w:hAnsi="Times New Roman" w:cs="Times New Roman"/>
          <w:b/>
        </w:rPr>
        <w:t>B</w:t>
      </w:r>
      <w:r>
        <w:rPr>
          <w:rFonts w:ascii="Times New Roman" w:hAnsi="Times New Roman" w:cs="Times New Roman" w:hint="eastAsia"/>
          <w:b/>
        </w:rPr>
        <w:t xml:space="preserve">. </w:t>
      </w:r>
      <w:r>
        <w:rPr>
          <w:rFonts w:ascii="Times New Roman" w:hAnsi="Times New Roman" w:cs="Times New Roman"/>
          <w:b/>
        </w:rPr>
        <w:t xml:space="preserve">bad  </w:t>
      </w:r>
      <w:r>
        <w:rPr>
          <w:rFonts w:ascii="Times New Roman" w:hAnsi="Times New Roman" w:cs="Times New Roman"/>
          <w:b/>
        </w:rPr>
        <w:tab/>
      </w:r>
      <w:r>
        <w:rPr>
          <w:rFonts w:ascii="Times New Roman" w:hAnsi="Times New Roman" w:cs="Times New Roman"/>
          <w:b/>
        </w:rPr>
        <w:tab/>
      </w:r>
      <w:r>
        <w:rPr>
          <w:rFonts w:ascii="Times New Roman" w:hAnsi="Times New Roman" w:cs="Times New Roman" w:hint="eastAsia"/>
          <w:b/>
        </w:rPr>
        <w:t xml:space="preserve"> </w:t>
      </w:r>
      <w:r w:rsidRPr="004D4D37">
        <w:rPr>
          <w:rFonts w:ascii="Times New Roman" w:hAnsi="Times New Roman" w:cs="Times New Roman"/>
          <w:b/>
        </w:rPr>
        <w:t>C</w:t>
      </w:r>
      <w:r>
        <w:rPr>
          <w:rFonts w:ascii="Times New Roman" w:hAnsi="Times New Roman" w:cs="Times New Roman" w:hint="eastAsia"/>
          <w:b/>
        </w:rPr>
        <w:t xml:space="preserve">. </w:t>
      </w:r>
      <w:r>
        <w:rPr>
          <w:rFonts w:ascii="Times New Roman" w:hAnsi="Times New Roman" w:cs="Times New Roman"/>
          <w:b/>
        </w:rPr>
        <w:t xml:space="preserve">helpful  </w:t>
      </w:r>
      <w:r>
        <w:rPr>
          <w:rFonts w:ascii="Times New Roman" w:hAnsi="Times New Roman" w:cs="Times New Roman"/>
          <w:b/>
        </w:rPr>
        <w:tab/>
      </w:r>
      <w:r>
        <w:rPr>
          <w:rFonts w:ascii="Times New Roman" w:hAnsi="Times New Roman" w:cs="Times New Roman"/>
          <w:b/>
        </w:rPr>
        <w:tab/>
      </w:r>
      <w:r>
        <w:rPr>
          <w:rFonts w:ascii="Times New Roman" w:hAnsi="Times New Roman" w:cs="Times New Roman" w:hint="eastAsia"/>
          <w:b/>
        </w:rPr>
        <w:t xml:space="preserve"> </w:t>
      </w:r>
      <w:r w:rsidRPr="004D4D37">
        <w:rPr>
          <w:rFonts w:ascii="Times New Roman" w:hAnsi="Times New Roman" w:cs="Times New Roman"/>
          <w:b/>
        </w:rPr>
        <w:t>D</w:t>
      </w:r>
      <w:r>
        <w:rPr>
          <w:rFonts w:ascii="Times New Roman" w:hAnsi="Times New Roman" w:cs="Times New Roman" w:hint="eastAsia"/>
          <w:b/>
        </w:rPr>
        <w:t xml:space="preserve">. </w:t>
      </w:r>
      <w:r w:rsidRPr="004D4D37">
        <w:rPr>
          <w:rFonts w:ascii="Times New Roman" w:hAnsi="Times New Roman" w:cs="Times New Roman"/>
          <w:b/>
        </w:rPr>
        <w:t>enough</w:t>
      </w:r>
    </w:p>
    <w:p w:rsidR="006C5F08" w:rsidRPr="004D4D37" w:rsidP="009A4045">
      <w:pPr>
        <w:pStyle w:val="PlainText"/>
        <w:snapToGrid w:val="0"/>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sidR="009A4045">
        <w:rPr>
          <w:rFonts w:ascii="Times New Roman" w:hAnsi="Times New Roman" w:cs="Times New Roman" w:hint="eastAsia"/>
          <w:b/>
        </w:rPr>
        <w:t>63</w:t>
      </w:r>
      <w:r>
        <w:rPr>
          <w:rFonts w:ascii="Times New Roman" w:hAnsi="Times New Roman" w:cs="Times New Roman" w:hint="eastAsia"/>
          <w:b/>
        </w:rPr>
        <w:t xml:space="preserve">. </w:t>
      </w:r>
      <w:r w:rsidRPr="004D4D37">
        <w:rPr>
          <w:rFonts w:ascii="Times New Roman" w:hAnsi="Times New Roman" w:cs="Times New Roman"/>
          <w:b/>
        </w:rPr>
        <w:t>Sports can ______.</w:t>
      </w:r>
    </w:p>
    <w:p w:rsidR="006C5F08" w:rsidRPr="004D4D37" w:rsidP="006C5F08">
      <w:pPr>
        <w:pStyle w:val="PlainText"/>
        <w:snapToGrid w:val="0"/>
        <w:spacing w:line="300" w:lineRule="exact"/>
        <w:ind w:firstLine="1029" w:firstLineChars="490"/>
        <w:rPr>
          <w:rFonts w:ascii="Times New Roman" w:hAnsi="Times New Roman" w:cs="Times New Roman"/>
          <w:b/>
        </w:rPr>
      </w:pPr>
      <w:r w:rsidRPr="004D4D37">
        <w:rPr>
          <w:rFonts w:ascii="Times New Roman" w:hAnsi="Times New Roman" w:cs="Times New Roman"/>
          <w:b/>
        </w:rPr>
        <w:t>A</w:t>
      </w:r>
      <w:r>
        <w:rPr>
          <w:rFonts w:ascii="Times New Roman" w:hAnsi="Times New Roman" w:cs="Times New Roman" w:hint="eastAsia"/>
          <w:b/>
        </w:rPr>
        <w:t xml:space="preserve">. </w:t>
      </w:r>
      <w:r w:rsidRPr="004D4D37">
        <w:rPr>
          <w:rFonts w:ascii="Times New Roman" w:hAnsi="Times New Roman" w:cs="Times New Roman"/>
          <w:b/>
        </w:rPr>
        <w:t>hel</w:t>
      </w:r>
      <w:r>
        <w:rPr>
          <w:rFonts w:ascii="Times New Roman" w:hAnsi="Times New Roman" w:cs="Times New Roman"/>
          <w:b/>
        </w:rPr>
        <w:t xml:space="preserve">p people to know each other  </w:t>
      </w:r>
      <w:r>
        <w:rPr>
          <w:rFonts w:ascii="Times New Roman" w:hAnsi="Times New Roman" w:cs="Times New Roman" w:hint="eastAsia"/>
          <w:b/>
        </w:rPr>
        <w:t xml:space="preserve">    </w:t>
      </w:r>
      <w:r w:rsidRPr="004D4D37">
        <w:rPr>
          <w:rFonts w:ascii="Times New Roman" w:hAnsi="Times New Roman" w:cs="Times New Roman"/>
          <w:b/>
        </w:rPr>
        <w:t>B</w:t>
      </w:r>
      <w:r>
        <w:rPr>
          <w:rFonts w:ascii="Times New Roman" w:hAnsi="Times New Roman" w:cs="Times New Roman" w:hint="eastAsia"/>
          <w:b/>
        </w:rPr>
        <w:t xml:space="preserve">. </w:t>
      </w:r>
      <w:r w:rsidRPr="004D4D37">
        <w:rPr>
          <w:rFonts w:ascii="Times New Roman" w:hAnsi="Times New Roman" w:cs="Times New Roman"/>
          <w:b/>
        </w:rPr>
        <w:t>improve friendship between people</w:t>
      </w:r>
    </w:p>
    <w:p w:rsidR="006C5F08" w:rsidRPr="004D4D37" w:rsidP="006C5F08">
      <w:pPr>
        <w:pStyle w:val="PlainText"/>
        <w:snapToGrid w:val="0"/>
        <w:spacing w:line="300" w:lineRule="exact"/>
        <w:ind w:firstLine="1029" w:firstLineChars="490"/>
        <w:rPr>
          <w:rFonts w:ascii="Times New Roman" w:hAnsi="Times New Roman" w:cs="Times New Roman"/>
          <w:b/>
        </w:rPr>
      </w:pPr>
      <w:r w:rsidRPr="004D4D37">
        <w:rPr>
          <w:rFonts w:ascii="Times New Roman" w:hAnsi="Times New Roman" w:cs="Times New Roman"/>
          <w:b/>
        </w:rPr>
        <w:t>C</w:t>
      </w:r>
      <w:r>
        <w:rPr>
          <w:rFonts w:ascii="Times New Roman" w:hAnsi="Times New Roman" w:cs="Times New Roman" w:hint="eastAsia"/>
          <w:b/>
        </w:rPr>
        <w:t xml:space="preserve">. </w:t>
      </w:r>
      <w:r w:rsidRPr="004D4D37">
        <w:rPr>
          <w:rFonts w:ascii="Times New Roman" w:hAnsi="Times New Roman" w:cs="Times New Roman"/>
          <w:b/>
        </w:rPr>
        <w:t>do us nothing but good if we're careful  D</w:t>
      </w:r>
      <w:r>
        <w:rPr>
          <w:rFonts w:ascii="Times New Roman" w:hAnsi="Times New Roman" w:cs="Times New Roman" w:hint="eastAsia"/>
          <w:b/>
        </w:rPr>
        <w:t xml:space="preserve">. </w:t>
      </w:r>
      <w:r w:rsidRPr="004D4D37">
        <w:rPr>
          <w:rFonts w:ascii="Times New Roman" w:hAnsi="Times New Roman" w:cs="Times New Roman"/>
          <w:b/>
        </w:rPr>
        <w:t>All of the above.</w:t>
      </w:r>
    </w:p>
    <w:p w:rsidR="006C5F08" w:rsidRPr="004D4D37" w:rsidP="009A4045">
      <w:pPr>
        <w:pStyle w:val="PlainText"/>
        <w:snapToGrid w:val="0"/>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sidR="009A4045">
        <w:rPr>
          <w:rFonts w:ascii="Times New Roman" w:hAnsi="Times New Roman" w:cs="Times New Roman" w:hint="eastAsia"/>
          <w:b/>
        </w:rPr>
        <w:t>64</w:t>
      </w:r>
      <w:r>
        <w:rPr>
          <w:rFonts w:ascii="Times New Roman" w:hAnsi="Times New Roman" w:cs="Times New Roman" w:hint="eastAsia"/>
          <w:b/>
        </w:rPr>
        <w:t xml:space="preserve">. </w:t>
      </w:r>
      <w:r w:rsidRPr="004D4D37">
        <w:rPr>
          <w:rFonts w:ascii="Times New Roman" w:hAnsi="Times New Roman" w:cs="Times New Roman"/>
          <w:b/>
        </w:rPr>
        <w:t>Which of the following is NOT true?</w:t>
      </w:r>
    </w:p>
    <w:p w:rsidR="006C5F08" w:rsidRPr="004D4D37" w:rsidP="006C5F08">
      <w:pPr>
        <w:pStyle w:val="PlainText"/>
        <w:snapToGrid w:val="0"/>
        <w:spacing w:line="300" w:lineRule="exact"/>
        <w:ind w:firstLine="1029" w:firstLineChars="490"/>
        <w:rPr>
          <w:rFonts w:ascii="Times New Roman" w:hAnsi="Times New Roman" w:cs="Times New Roman"/>
          <w:b/>
        </w:rPr>
      </w:pPr>
      <w:r w:rsidRPr="004D4D37">
        <w:rPr>
          <w:rFonts w:ascii="Times New Roman" w:hAnsi="Times New Roman" w:cs="Times New Roman"/>
          <w:b/>
        </w:rPr>
        <w:t>A</w:t>
      </w:r>
      <w:r>
        <w:rPr>
          <w:rFonts w:ascii="Times New Roman" w:hAnsi="Times New Roman" w:cs="Times New Roman" w:hint="eastAsia"/>
          <w:b/>
        </w:rPr>
        <w:t xml:space="preserve">. </w:t>
      </w:r>
      <w:r w:rsidRPr="004D4D37">
        <w:rPr>
          <w:rFonts w:ascii="Times New Roman" w:hAnsi="Times New Roman" w:cs="Times New Roman"/>
          <w:b/>
        </w:rPr>
        <w:t>Basketball and volleyball are both collective sports.</w:t>
      </w:r>
    </w:p>
    <w:p w:rsidR="006C5F08" w:rsidRPr="004D4D37" w:rsidP="006C5F08">
      <w:pPr>
        <w:pStyle w:val="PlainText"/>
        <w:snapToGrid w:val="0"/>
        <w:spacing w:line="300" w:lineRule="exact"/>
        <w:ind w:firstLine="1029" w:firstLineChars="490"/>
        <w:rPr>
          <w:rFonts w:ascii="Times New Roman" w:hAnsi="Times New Roman" w:cs="Times New Roman"/>
          <w:b/>
        </w:rPr>
      </w:pPr>
      <w:r w:rsidRPr="004D4D37">
        <w:rPr>
          <w:rFonts w:ascii="Times New Roman" w:hAnsi="Times New Roman" w:cs="Times New Roman"/>
          <w:b/>
        </w:rPr>
        <w:t>B</w:t>
      </w:r>
      <w:r>
        <w:rPr>
          <w:rFonts w:ascii="Times New Roman" w:hAnsi="Times New Roman" w:cs="Times New Roman" w:hint="eastAsia"/>
          <w:b/>
        </w:rPr>
        <w:t xml:space="preserve">. </w:t>
      </w:r>
      <w:r w:rsidRPr="004D4D37">
        <w:rPr>
          <w:rFonts w:ascii="Times New Roman" w:hAnsi="Times New Roman" w:cs="Times New Roman"/>
          <w:b/>
        </w:rPr>
        <w:t>Sports can help us relax after work or study.</w:t>
      </w:r>
    </w:p>
    <w:p w:rsidR="006C5F08" w:rsidRPr="004D4D37" w:rsidP="009A4045">
      <w:pPr>
        <w:pStyle w:val="PlainText"/>
        <w:snapToGrid w:val="0"/>
        <w:spacing w:line="300" w:lineRule="exact"/>
        <w:ind w:left="1227" w:hanging="206" w:leftChars="486" w:hangingChars="98"/>
        <w:rPr>
          <w:rFonts w:ascii="Times New Roman" w:hAnsi="Times New Roman" w:cs="Times New Roman"/>
          <w:b/>
        </w:rPr>
      </w:pPr>
      <w:r w:rsidRPr="004D4D37">
        <w:rPr>
          <w:rFonts w:ascii="Times New Roman" w:hAnsi="Times New Roman" w:cs="Times New Roman"/>
          <w:b/>
        </w:rPr>
        <w:t>C</w:t>
      </w:r>
      <w:r>
        <w:rPr>
          <w:rFonts w:ascii="Times New Roman" w:hAnsi="Times New Roman" w:cs="Times New Roman" w:hint="eastAsia"/>
          <w:b/>
        </w:rPr>
        <w:t xml:space="preserve">. </w:t>
      </w:r>
      <w:r w:rsidRPr="004D4D37">
        <w:rPr>
          <w:rFonts w:ascii="Times New Roman" w:hAnsi="Times New Roman" w:cs="Times New Roman"/>
          <w:b/>
        </w:rPr>
        <w:t>Sometimes we may hurt other players or ourselves when participating in sports activities.</w:t>
      </w:r>
    </w:p>
    <w:p w:rsidR="006C5F08" w:rsidRPr="004D4D37" w:rsidP="006C5F08">
      <w:pPr>
        <w:pStyle w:val="PlainText"/>
        <w:snapToGrid w:val="0"/>
        <w:spacing w:line="300" w:lineRule="exact"/>
        <w:ind w:firstLine="1029" w:firstLineChars="490"/>
        <w:rPr>
          <w:rFonts w:ascii="Times New Roman" w:hAnsi="Times New Roman" w:cs="Times New Roman"/>
          <w:b/>
        </w:rPr>
      </w:pPr>
      <w:r w:rsidRPr="004D4D37">
        <w:rPr>
          <w:rFonts w:ascii="Times New Roman" w:hAnsi="Times New Roman" w:cs="Times New Roman"/>
          <w:b/>
        </w:rPr>
        <w:t>D</w:t>
      </w:r>
      <w:r>
        <w:rPr>
          <w:rFonts w:ascii="Times New Roman" w:hAnsi="Times New Roman" w:cs="Times New Roman" w:hint="eastAsia"/>
          <w:b/>
        </w:rPr>
        <w:t xml:space="preserve">. </w:t>
      </w:r>
      <w:r w:rsidRPr="004D4D37">
        <w:rPr>
          <w:rFonts w:ascii="Times New Roman" w:hAnsi="Times New Roman" w:cs="Times New Roman"/>
          <w:b/>
        </w:rPr>
        <w:t>Sports can only make us healthy physically.</w:t>
      </w:r>
    </w:p>
    <w:p w:rsidR="006C5F08" w:rsidRPr="004D4D37" w:rsidP="009A4045">
      <w:pPr>
        <w:pStyle w:val="PlainText"/>
        <w:snapToGrid w:val="0"/>
        <w:spacing w:line="30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sidR="009A4045">
        <w:rPr>
          <w:rFonts w:ascii="Times New Roman" w:hAnsi="Times New Roman" w:cs="Times New Roman" w:hint="eastAsia"/>
          <w:b/>
        </w:rPr>
        <w:t>65</w:t>
      </w:r>
      <w:r>
        <w:rPr>
          <w:rFonts w:ascii="Times New Roman" w:hAnsi="Times New Roman" w:cs="Times New Roman" w:hint="eastAsia"/>
          <w:b/>
        </w:rPr>
        <w:t xml:space="preserve">. </w:t>
      </w:r>
      <w:r w:rsidRPr="004D4D37">
        <w:rPr>
          <w:rFonts w:ascii="Times New Roman" w:hAnsi="Times New Roman" w:cs="Times New Roman"/>
          <w:b/>
        </w:rPr>
        <w:t>The best title for this passage can be “______”</w:t>
      </w:r>
      <w:r>
        <w:rPr>
          <w:rFonts w:ascii="Times New Roman" w:hAnsi="Times New Roman" w:cs="Times New Roman" w:hint="eastAsia"/>
          <w:b/>
        </w:rPr>
        <w:t>.</w:t>
      </w:r>
    </w:p>
    <w:p w:rsidR="006C5F08" w:rsidRPr="004D4D37" w:rsidP="006C5F08">
      <w:pPr>
        <w:pStyle w:val="PlainText"/>
        <w:snapToGrid w:val="0"/>
        <w:spacing w:line="300" w:lineRule="exact"/>
        <w:ind w:firstLine="1029" w:firstLineChars="490"/>
        <w:rPr>
          <w:rFonts w:ascii="Times New Roman" w:hAnsi="Times New Roman" w:cs="Times New Roman"/>
          <w:b/>
        </w:rPr>
      </w:pPr>
      <w:r w:rsidRPr="004D4D37">
        <w:rPr>
          <w:rFonts w:ascii="Times New Roman" w:hAnsi="Times New Roman" w:cs="Times New Roman"/>
          <w:b/>
        </w:rPr>
        <w:t>A</w:t>
      </w:r>
      <w:r>
        <w:rPr>
          <w:rFonts w:ascii="Times New Roman" w:hAnsi="Times New Roman" w:cs="Times New Roman" w:hint="eastAsia"/>
          <w:b/>
        </w:rPr>
        <w:t xml:space="preserve">. </w:t>
      </w:r>
      <w:r>
        <w:rPr>
          <w:rFonts w:ascii="Times New Roman" w:hAnsi="Times New Roman" w:cs="Times New Roman"/>
          <w:b/>
        </w:rPr>
        <w:t xml:space="preserve">Sports and health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hint="eastAsia"/>
          <w:b/>
        </w:rPr>
        <w:t xml:space="preserve">  </w:t>
      </w:r>
      <w:r w:rsidRPr="004D4D37">
        <w:rPr>
          <w:rFonts w:ascii="Times New Roman" w:hAnsi="Times New Roman" w:cs="Times New Roman"/>
          <w:b/>
        </w:rPr>
        <w:t>B</w:t>
      </w:r>
      <w:r>
        <w:rPr>
          <w:rFonts w:ascii="Times New Roman" w:hAnsi="Times New Roman" w:cs="Times New Roman" w:hint="eastAsia"/>
          <w:b/>
        </w:rPr>
        <w:t xml:space="preserve">. </w:t>
      </w:r>
      <w:r w:rsidRPr="004D4D37">
        <w:rPr>
          <w:rFonts w:ascii="Times New Roman" w:hAnsi="Times New Roman" w:cs="Times New Roman"/>
          <w:b/>
        </w:rPr>
        <w:t xml:space="preserve">Everybody must do sports  </w:t>
      </w:r>
    </w:p>
    <w:p w:rsidR="006C5F08" w:rsidRPr="009A4045" w:rsidP="009A4045">
      <w:pPr>
        <w:pStyle w:val="PlainText"/>
        <w:snapToGrid w:val="0"/>
        <w:spacing w:line="300" w:lineRule="exact"/>
        <w:ind w:firstLine="1029" w:firstLineChars="490"/>
        <w:rPr>
          <w:rFonts w:ascii="Times New Roman" w:hAnsi="Times New Roman" w:cs="Times New Roman"/>
          <w:b/>
        </w:rPr>
      </w:pPr>
      <w:r w:rsidRPr="004D4D37">
        <w:rPr>
          <w:rFonts w:ascii="Times New Roman" w:hAnsi="Times New Roman" w:cs="Times New Roman"/>
          <w:b/>
        </w:rPr>
        <w:t>C</w:t>
      </w:r>
      <w:r>
        <w:rPr>
          <w:rFonts w:ascii="Times New Roman" w:hAnsi="Times New Roman" w:cs="Times New Roman" w:hint="eastAsia"/>
          <w:b/>
        </w:rPr>
        <w:t xml:space="preserve">. </w:t>
      </w:r>
      <w:r w:rsidRPr="004D4D37">
        <w:rPr>
          <w:rFonts w:ascii="Times New Roman" w:hAnsi="Times New Roman" w:cs="Times New Roman"/>
          <w:b/>
        </w:rPr>
        <w:t>Sp</w:t>
      </w:r>
      <w:r>
        <w:rPr>
          <w:rFonts w:ascii="Times New Roman" w:hAnsi="Times New Roman" w:cs="Times New Roman"/>
          <w:b/>
        </w:rPr>
        <w:t xml:space="preserve">orts are nothing to people  </w:t>
      </w:r>
      <w:r>
        <w:rPr>
          <w:rFonts w:ascii="Times New Roman" w:hAnsi="Times New Roman" w:cs="Times New Roman"/>
          <w:b/>
        </w:rPr>
        <w:tab/>
      </w:r>
      <w:r>
        <w:rPr>
          <w:rFonts w:ascii="Times New Roman" w:hAnsi="Times New Roman" w:cs="Times New Roman" w:hint="eastAsia"/>
          <w:b/>
        </w:rPr>
        <w:t xml:space="preserve">  </w:t>
      </w:r>
      <w:r w:rsidRPr="004D4D37">
        <w:rPr>
          <w:rFonts w:ascii="Times New Roman" w:hAnsi="Times New Roman" w:cs="Times New Roman"/>
          <w:b/>
        </w:rPr>
        <w:t>D</w:t>
      </w:r>
      <w:r>
        <w:rPr>
          <w:rFonts w:ascii="Times New Roman" w:hAnsi="Times New Roman" w:cs="Times New Roman" w:hint="eastAsia"/>
          <w:b/>
        </w:rPr>
        <w:t xml:space="preserve">. </w:t>
      </w:r>
      <w:r w:rsidRPr="004D4D37">
        <w:rPr>
          <w:rFonts w:ascii="Times New Roman" w:hAnsi="Times New Roman" w:cs="Times New Roman"/>
          <w:b/>
        </w:rPr>
        <w:t>No one</w:t>
      </w:r>
      <w:r w:rsidRPr="004D4D37">
        <w:rPr>
          <w:rFonts w:ascii="Times New Roman" w:hAnsi="Times New Roman" w:cs="Times New Roman"/>
          <w:b/>
          <w:noProof/>
        </w:rPr>
        <w:drawing>
          <wp:inline distT="0" distB="0" distL="0" distR="0">
            <wp:extent cx="19050" cy="9525"/>
            <wp:effectExtent l="0" t="0" r="0" b="0"/>
            <wp:docPr id="17" name="图片 17" descr="122153334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297498" name="Picture 10" descr="122153334546"/>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9525"/>
                    </a:xfrm>
                    <a:prstGeom prst="rect">
                      <a:avLst/>
                    </a:prstGeom>
                    <a:noFill/>
                    <a:ln>
                      <a:noFill/>
                    </a:ln>
                  </pic:spPr>
                </pic:pic>
              </a:graphicData>
            </a:graphic>
          </wp:inline>
        </w:drawing>
      </w:r>
      <w:r w:rsidRPr="004D4D37">
        <w:rPr>
          <w:rFonts w:ascii="Times New Roman" w:hAnsi="Times New Roman" w:cs="Times New Roman"/>
          <w:b/>
        </w:rPr>
        <w:t xml:space="preserve"> likes sports</w:t>
      </w:r>
    </w:p>
    <w:p w:rsidR="002019AA" w:rsidP="002166A9">
      <w:pPr>
        <w:autoSpaceDE w:val="0"/>
        <w:autoSpaceDN w:val="0"/>
        <w:spacing w:line="300" w:lineRule="exact"/>
        <w:ind w:firstLine="3960" w:firstLineChars="1650"/>
        <w:jc w:val="left"/>
        <w:rPr>
          <w:rFonts w:eastAsia="Adobe 黑体 Std R"/>
          <w:b/>
          <w:szCs w:val="21"/>
        </w:rPr>
      </w:pPr>
      <w:r w:rsidRPr="00802B85">
        <w:rPr>
          <w:b/>
          <w:sz w:val="24"/>
        </w:rPr>
        <w:t>D</w:t>
      </w:r>
    </w:p>
    <w:p w:rsidR="002A0869" w:rsidP="009A4045">
      <w:pPr>
        <w:autoSpaceDE w:val="0"/>
        <w:autoSpaceDN w:val="0"/>
        <w:spacing w:line="300" w:lineRule="exact"/>
        <w:ind w:firstLine="514" w:firstLineChars="245"/>
        <w:jc w:val="left"/>
        <w:rPr>
          <w:rFonts w:eastAsia="Adobe 黑体 Std R"/>
          <w:b/>
          <w:szCs w:val="21"/>
        </w:rPr>
      </w:pPr>
      <w:r w:rsidRPr="00802B85">
        <w:rPr>
          <w:b/>
          <w:szCs w:val="21"/>
        </w:rPr>
        <w:t xml:space="preserve">Everyone knows that exercise is important. We all need to exercise. Doctors say it’s good for us. It keeps body strong. </w:t>
      </w:r>
    </w:p>
    <w:p w:rsidR="002A0869" w:rsidRPr="009A4045" w:rsidP="009A4045">
      <w:pPr>
        <w:autoSpaceDE w:val="0"/>
        <w:autoSpaceDN w:val="0"/>
        <w:spacing w:line="300" w:lineRule="exact"/>
        <w:ind w:firstLine="514" w:firstLineChars="245"/>
        <w:jc w:val="left"/>
        <w:rPr>
          <w:b/>
          <w:szCs w:val="21"/>
        </w:rPr>
      </w:pPr>
      <w:r w:rsidRPr="00802B85">
        <w:rPr>
          <w:b/>
          <w:szCs w:val="21"/>
        </w:rPr>
        <w:t>When the daytime comes, we must get up. This is the time for exercise. Exercise means doing things with the body. There’re many ways to exercise. You can walk, run, swim, skate, or play ball games. Make sure you exercise in the following</w:t>
      </w:r>
      <w:r w:rsidRPr="009A4045">
        <w:rPr>
          <w:rFonts w:ascii="方正书宋简体" w:eastAsia="方正书宋简体" w:hint="eastAsia"/>
          <w:b/>
          <w:szCs w:val="21"/>
        </w:rPr>
        <w:t>(下面的)</w:t>
      </w:r>
      <w:r w:rsidRPr="00802B85">
        <w:rPr>
          <w:b/>
          <w:szCs w:val="21"/>
        </w:rPr>
        <w:t xml:space="preserve">ways: You have to like what you’re doing. Exercise enough—but not too much. It’s good to exercise twice each week. Thirty minutes each time is enough. Try all kinds of things until you find one, two or three sports that feel right for you. </w:t>
      </w:r>
    </w:p>
    <w:p w:rsidR="00256AFC" w:rsidRPr="002A0869" w:rsidP="009A4045">
      <w:pPr>
        <w:autoSpaceDE w:val="0"/>
        <w:autoSpaceDN w:val="0"/>
        <w:spacing w:line="300" w:lineRule="exact"/>
        <w:ind w:firstLine="514" w:firstLineChars="245"/>
        <w:jc w:val="left"/>
        <w:rPr>
          <w:rFonts w:eastAsia="Adobe 黑体 Std R"/>
          <w:b/>
          <w:szCs w:val="21"/>
        </w:rPr>
      </w:pPr>
      <w:r w:rsidRPr="00802B85">
        <w:rPr>
          <w:b/>
          <w:szCs w:val="21"/>
        </w:rPr>
        <w:t xml:space="preserve">Exercising can be fun. Friends can exercise together at a </w:t>
      </w:r>
      <w:r w:rsidRPr="00802B85">
        <w:rPr>
          <w:b/>
          <w:szCs w:val="21"/>
          <w:u w:val="single"/>
        </w:rPr>
        <w:t>fitness center</w:t>
      </w:r>
      <w:r w:rsidRPr="00802B85">
        <w:rPr>
          <w:b/>
          <w:szCs w:val="21"/>
        </w:rPr>
        <w:t xml:space="preserve">, or they can play sports together. How do you exercise? </w:t>
      </w:r>
    </w:p>
    <w:p w:rsidR="00256AFC" w:rsidRPr="00802B85" w:rsidP="009A4045">
      <w:pPr>
        <w:spacing w:line="30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6</w:t>
      </w:r>
      <w:r w:rsidR="00695297">
        <w:rPr>
          <w:rFonts w:hint="eastAsia"/>
          <w:b/>
          <w:szCs w:val="21"/>
        </w:rPr>
        <w:t>6</w:t>
      </w:r>
      <w:r w:rsidRPr="00802B85">
        <w:rPr>
          <w:b/>
          <w:szCs w:val="21"/>
        </w:rPr>
        <w:t>. In the passage the writer tells us that we all need to</w:t>
      </w:r>
      <w:r w:rsidRPr="00802B85">
        <w:rPr>
          <w:b/>
          <w:szCs w:val="21"/>
          <w:u w:val="single"/>
        </w:rPr>
        <w:t>　　　</w:t>
      </w:r>
      <w:r w:rsidRPr="00802B85">
        <w:rPr>
          <w:b/>
          <w:szCs w:val="21"/>
        </w:rPr>
        <w:t xml:space="preserve">. </w:t>
      </w:r>
    </w:p>
    <w:p w:rsidR="00256AFC" w:rsidRPr="00802B85" w:rsidP="002166A9">
      <w:pPr>
        <w:spacing w:line="300" w:lineRule="exact"/>
        <w:ind w:firstLine="1338" w:firstLineChars="637"/>
        <w:rPr>
          <w:b/>
          <w:szCs w:val="21"/>
        </w:rPr>
      </w:pPr>
      <w:r w:rsidRPr="00802B85">
        <w:rPr>
          <w:b/>
          <w:szCs w:val="21"/>
        </w:rPr>
        <w:t>A.</w:t>
      </w:r>
      <w:r w:rsidR="00802B85">
        <w:rPr>
          <w:b/>
          <w:szCs w:val="21"/>
        </w:rPr>
        <w:t xml:space="preserve"> drink</w:t>
      </w:r>
      <w:r w:rsidR="00802B85">
        <w:rPr>
          <w:b/>
          <w:szCs w:val="21"/>
        </w:rPr>
        <w:tab/>
      </w:r>
      <w:r w:rsidR="00802B85">
        <w:rPr>
          <w:b/>
          <w:szCs w:val="21"/>
        </w:rPr>
        <w:tab/>
      </w:r>
      <w:r w:rsidR="002A0869">
        <w:rPr>
          <w:rFonts w:hint="eastAsia"/>
          <w:b/>
          <w:szCs w:val="21"/>
        </w:rPr>
        <w:t xml:space="preserve"> </w:t>
      </w:r>
      <w:r w:rsidR="00802B85">
        <w:rPr>
          <w:b/>
          <w:szCs w:val="21"/>
        </w:rPr>
        <w:t>B. relax</w:t>
      </w:r>
      <w:r w:rsidR="00802B85">
        <w:rPr>
          <w:b/>
          <w:szCs w:val="21"/>
        </w:rPr>
        <w:tab/>
      </w:r>
      <w:r w:rsidR="00802B85">
        <w:rPr>
          <w:b/>
          <w:szCs w:val="21"/>
        </w:rPr>
        <w:tab/>
      </w:r>
      <w:r w:rsidR="002A0869">
        <w:rPr>
          <w:rFonts w:hint="eastAsia"/>
          <w:b/>
          <w:szCs w:val="21"/>
        </w:rPr>
        <w:t xml:space="preserve">   </w:t>
      </w:r>
      <w:r w:rsidR="00802B85">
        <w:rPr>
          <w:rFonts w:hint="eastAsia"/>
          <w:b/>
          <w:szCs w:val="21"/>
        </w:rPr>
        <w:t xml:space="preserve"> </w:t>
      </w:r>
      <w:r w:rsidR="00802B85">
        <w:rPr>
          <w:b/>
          <w:szCs w:val="21"/>
        </w:rPr>
        <w:t>C. exercise</w:t>
      </w:r>
      <w:r w:rsidR="00802B85">
        <w:rPr>
          <w:b/>
          <w:szCs w:val="21"/>
        </w:rPr>
        <w:tab/>
      </w:r>
      <w:r w:rsidR="00802B85">
        <w:rPr>
          <w:b/>
          <w:szCs w:val="21"/>
        </w:rPr>
        <w:tab/>
      </w:r>
      <w:r w:rsidR="00802B85">
        <w:rPr>
          <w:rFonts w:hint="eastAsia"/>
          <w:b/>
          <w:szCs w:val="21"/>
        </w:rPr>
        <w:t xml:space="preserve"> </w:t>
      </w:r>
      <w:r w:rsidR="002A0869">
        <w:rPr>
          <w:rFonts w:hint="eastAsia"/>
          <w:b/>
          <w:szCs w:val="21"/>
        </w:rPr>
        <w:t xml:space="preserve"> </w:t>
      </w:r>
      <w:r w:rsidRPr="00802B85">
        <w:rPr>
          <w:b/>
          <w:szCs w:val="21"/>
        </w:rPr>
        <w:t>D. work</w:t>
      </w:r>
    </w:p>
    <w:p w:rsidR="00256AFC" w:rsidRPr="00802B85" w:rsidP="009A4045">
      <w:pPr>
        <w:spacing w:line="30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6</w:t>
      </w:r>
      <w:r w:rsidR="00695297">
        <w:rPr>
          <w:rFonts w:hint="eastAsia"/>
          <w:b/>
          <w:szCs w:val="21"/>
        </w:rPr>
        <w:t>7</w:t>
      </w:r>
      <w:r w:rsidRPr="00802B85">
        <w:rPr>
          <w:b/>
          <w:szCs w:val="21"/>
        </w:rPr>
        <w:t xml:space="preserve">. Which of the following sports we can’t find in the passage? </w:t>
      </w:r>
    </w:p>
    <w:p w:rsidR="00256AFC" w:rsidRPr="00802B85" w:rsidP="002166A9">
      <w:pPr>
        <w:spacing w:line="300" w:lineRule="exact"/>
        <w:ind w:firstLine="1235" w:firstLineChars="588"/>
        <w:rPr>
          <w:b/>
          <w:szCs w:val="21"/>
        </w:rPr>
      </w:pPr>
      <w:r>
        <w:rPr>
          <w:b/>
          <w:szCs w:val="21"/>
        </w:rPr>
        <w:t xml:space="preserve">A. Fishing. </w:t>
      </w:r>
      <w:r>
        <w:rPr>
          <w:b/>
          <w:szCs w:val="21"/>
        </w:rPr>
        <w:tab/>
      </w:r>
      <w:r>
        <w:rPr>
          <w:b/>
          <w:szCs w:val="21"/>
        </w:rPr>
        <w:tab/>
      </w:r>
      <w:r w:rsidRPr="00802B85">
        <w:rPr>
          <w:b/>
          <w:szCs w:val="21"/>
        </w:rPr>
        <w:t xml:space="preserve">B. Running. </w:t>
      </w:r>
      <w:r>
        <w:rPr>
          <w:rFonts w:hint="eastAsia"/>
          <w:b/>
          <w:szCs w:val="21"/>
        </w:rPr>
        <w:t xml:space="preserve">      </w:t>
      </w:r>
      <w:r>
        <w:rPr>
          <w:b/>
          <w:szCs w:val="21"/>
        </w:rPr>
        <w:t xml:space="preserve">C. Swimming. </w:t>
      </w:r>
      <w:r>
        <w:rPr>
          <w:b/>
          <w:szCs w:val="21"/>
        </w:rPr>
        <w:tab/>
      </w:r>
      <w:r>
        <w:rPr>
          <w:rFonts w:hint="eastAsia"/>
          <w:b/>
          <w:szCs w:val="21"/>
        </w:rPr>
        <w:t xml:space="preserve">   </w:t>
      </w:r>
      <w:r>
        <w:rPr>
          <w:b/>
          <w:szCs w:val="21"/>
        </w:rPr>
        <w:t>D. Walking</w:t>
      </w:r>
    </w:p>
    <w:p w:rsidR="00256AFC" w:rsidRPr="00802B85" w:rsidP="009A4045">
      <w:pPr>
        <w:spacing w:line="30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6</w:t>
      </w:r>
      <w:r w:rsidR="00695297">
        <w:rPr>
          <w:rFonts w:hint="eastAsia"/>
          <w:b/>
          <w:szCs w:val="21"/>
        </w:rPr>
        <w:t>8</w:t>
      </w:r>
      <w:r w:rsidRPr="00802B85">
        <w:rPr>
          <w:b/>
          <w:szCs w:val="21"/>
        </w:rPr>
        <w:t xml:space="preserve">. What does exercise mean? </w:t>
      </w:r>
    </w:p>
    <w:p w:rsidR="00256AFC" w:rsidRPr="00802B85" w:rsidP="002166A9">
      <w:pPr>
        <w:spacing w:line="300" w:lineRule="exact"/>
        <w:ind w:firstLine="1235" w:firstLineChars="588"/>
        <w:rPr>
          <w:b/>
          <w:szCs w:val="21"/>
        </w:rPr>
      </w:pPr>
      <w:r w:rsidRPr="00802B85">
        <w:rPr>
          <w:b/>
          <w:szCs w:val="21"/>
        </w:rPr>
        <w:t xml:space="preserve">A. It means doing things with the body. </w:t>
      </w:r>
      <w:r w:rsidR="00802B85">
        <w:rPr>
          <w:rFonts w:hint="eastAsia"/>
          <w:b/>
          <w:szCs w:val="21"/>
        </w:rPr>
        <w:t xml:space="preserve">   </w:t>
      </w:r>
      <w:r w:rsidRPr="00802B85">
        <w:rPr>
          <w:b/>
          <w:szCs w:val="21"/>
        </w:rPr>
        <w:t xml:space="preserve">B. It means studying. </w:t>
      </w:r>
    </w:p>
    <w:p w:rsidR="00256AFC" w:rsidRPr="00802B85" w:rsidP="002166A9">
      <w:pPr>
        <w:spacing w:line="300" w:lineRule="exact"/>
        <w:ind w:firstLine="1235" w:firstLineChars="588"/>
        <w:rPr>
          <w:b/>
          <w:szCs w:val="21"/>
        </w:rPr>
      </w:pPr>
      <w:r w:rsidRPr="00802B85">
        <w:rPr>
          <w:b/>
          <w:szCs w:val="21"/>
        </w:rPr>
        <w:t xml:space="preserve">C. It means doing lessons. </w:t>
      </w:r>
      <w:r w:rsidR="00793D53">
        <w:rPr>
          <w:rFonts w:hint="eastAsia"/>
          <w:b/>
          <w:szCs w:val="21"/>
        </w:rPr>
        <w:t xml:space="preserve">             </w:t>
      </w:r>
      <w:r w:rsidR="00802B85">
        <w:rPr>
          <w:rFonts w:hint="eastAsia"/>
          <w:b/>
          <w:szCs w:val="21"/>
        </w:rPr>
        <w:t xml:space="preserve"> </w:t>
      </w:r>
      <w:r w:rsidRPr="00802B85">
        <w:rPr>
          <w:b/>
          <w:szCs w:val="21"/>
        </w:rPr>
        <w:t xml:space="preserve">D. It means playing. </w:t>
      </w:r>
    </w:p>
    <w:p w:rsidR="00256AFC" w:rsidRPr="00802B85" w:rsidP="009A4045">
      <w:pPr>
        <w:spacing w:line="30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6</w:t>
      </w:r>
      <w:r w:rsidR="00695297">
        <w:rPr>
          <w:rFonts w:hint="eastAsia"/>
          <w:b/>
          <w:szCs w:val="21"/>
        </w:rPr>
        <w:t>9</w:t>
      </w:r>
      <w:r w:rsidRPr="00802B85">
        <w:rPr>
          <w:b/>
          <w:szCs w:val="21"/>
        </w:rPr>
        <w:t xml:space="preserve">. What can exercise do to the body? </w:t>
      </w:r>
    </w:p>
    <w:p w:rsidR="00256AFC" w:rsidRPr="00802B85" w:rsidP="002166A9">
      <w:pPr>
        <w:spacing w:line="300" w:lineRule="exact"/>
        <w:ind w:firstLine="1132" w:firstLineChars="539"/>
        <w:rPr>
          <w:b/>
          <w:szCs w:val="21"/>
        </w:rPr>
      </w:pPr>
      <w:r w:rsidRPr="00802B85">
        <w:rPr>
          <w:b/>
          <w:szCs w:val="21"/>
        </w:rPr>
        <w:t xml:space="preserve">A. It can make the body weak. </w:t>
      </w:r>
      <w:r w:rsidR="007203A0">
        <w:rPr>
          <w:rFonts w:hint="eastAsia"/>
          <w:b/>
          <w:szCs w:val="21"/>
        </w:rPr>
        <w:t xml:space="preserve">     </w:t>
      </w:r>
      <w:r w:rsidRPr="00802B85">
        <w:rPr>
          <w:b/>
          <w:szCs w:val="21"/>
        </w:rPr>
        <w:t xml:space="preserve">B. It can make the body healthy. </w:t>
      </w:r>
    </w:p>
    <w:p w:rsidR="00256AFC" w:rsidRPr="00802B85" w:rsidP="002166A9">
      <w:pPr>
        <w:spacing w:line="300" w:lineRule="exact"/>
        <w:ind w:firstLine="1132" w:firstLineChars="539"/>
        <w:rPr>
          <w:b/>
          <w:szCs w:val="21"/>
        </w:rPr>
      </w:pPr>
      <w:r w:rsidRPr="00802B85">
        <w:rPr>
          <w:b/>
          <w:szCs w:val="21"/>
        </w:rPr>
        <w:t xml:space="preserve">C. It can make us sick. </w:t>
      </w:r>
      <w:r w:rsidR="00802B85">
        <w:rPr>
          <w:rFonts w:hint="eastAsia"/>
          <w:b/>
          <w:szCs w:val="21"/>
        </w:rPr>
        <w:t xml:space="preserve">            </w:t>
      </w:r>
      <w:r w:rsidRPr="00802B85">
        <w:rPr>
          <w:b/>
          <w:szCs w:val="21"/>
        </w:rPr>
        <w:t xml:space="preserve">D. It can make us sleep more. </w:t>
      </w:r>
    </w:p>
    <w:p w:rsidR="00256AFC" w:rsidRPr="00802B85" w:rsidP="009A4045">
      <w:pPr>
        <w:spacing w:line="30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695297">
        <w:rPr>
          <w:rFonts w:hint="eastAsia"/>
          <w:b/>
          <w:szCs w:val="21"/>
        </w:rPr>
        <w:t>70</w:t>
      </w:r>
      <w:r w:rsidRPr="00802B85">
        <w:rPr>
          <w:b/>
          <w:szCs w:val="21"/>
        </w:rPr>
        <w:t>. The words “fitness center” in the text mean“</w:t>
      </w:r>
      <w:r w:rsidRPr="00802B85">
        <w:rPr>
          <w:b/>
          <w:szCs w:val="21"/>
          <w:u w:val="single"/>
        </w:rPr>
        <w:t>　　　</w:t>
      </w:r>
      <w:r w:rsidRPr="00802B85">
        <w:rPr>
          <w:b/>
          <w:szCs w:val="21"/>
        </w:rPr>
        <w:t xml:space="preserve">”. </w:t>
      </w:r>
    </w:p>
    <w:p w:rsidR="00256AFC" w:rsidRPr="002019AA" w:rsidP="002166A9">
      <w:pPr>
        <w:spacing w:line="300" w:lineRule="exact"/>
        <w:ind w:firstLine="1132" w:firstLineChars="539"/>
        <w:rPr>
          <w:b/>
          <w:szCs w:val="21"/>
        </w:rPr>
      </w:pPr>
      <w:r w:rsidRPr="00802B85">
        <w:rPr>
          <w:b/>
          <w:szCs w:val="21"/>
        </w:rPr>
        <w:t xml:space="preserve">A. </w:t>
      </w:r>
      <w:r w:rsidRPr="009A4045">
        <w:rPr>
          <w:rFonts w:ascii="方正书宋简体" w:eastAsia="方正书宋简体" w:hint="eastAsia"/>
          <w:b/>
          <w:szCs w:val="21"/>
        </w:rPr>
        <w:t>减肥中心</w:t>
      </w:r>
      <w:r w:rsidR="00802B85">
        <w:rPr>
          <w:b/>
          <w:szCs w:val="21"/>
        </w:rPr>
        <w:tab/>
      </w:r>
      <w:r w:rsidR="00802B85">
        <w:rPr>
          <w:b/>
          <w:szCs w:val="21"/>
        </w:rPr>
        <w:tab/>
      </w:r>
      <w:r w:rsidRPr="00802B85">
        <w:rPr>
          <w:b/>
          <w:szCs w:val="21"/>
        </w:rPr>
        <w:t xml:space="preserve">B. </w:t>
      </w:r>
      <w:r w:rsidRPr="009A4045">
        <w:rPr>
          <w:rFonts w:ascii="方正书宋简体" w:eastAsia="方正书宋简体" w:hint="eastAsia"/>
          <w:b/>
          <w:szCs w:val="21"/>
        </w:rPr>
        <w:t>健身中心</w:t>
      </w:r>
      <w:r w:rsidRPr="009A4045" w:rsidR="00802B85">
        <w:rPr>
          <w:rFonts w:ascii="方正书宋简体" w:eastAsia="方正书宋简体" w:hint="eastAsia"/>
          <w:b/>
          <w:szCs w:val="21"/>
        </w:rPr>
        <w:t xml:space="preserve"> </w:t>
      </w:r>
      <w:r w:rsidR="00802B85">
        <w:rPr>
          <w:rFonts w:hint="eastAsia"/>
          <w:b/>
          <w:szCs w:val="21"/>
        </w:rPr>
        <w:t xml:space="preserve">     </w:t>
      </w:r>
      <w:r w:rsidRPr="00802B85">
        <w:rPr>
          <w:b/>
          <w:szCs w:val="21"/>
        </w:rPr>
        <w:t xml:space="preserve">C. </w:t>
      </w:r>
      <w:r w:rsidRPr="009A4045">
        <w:rPr>
          <w:rFonts w:ascii="方正书宋简体" w:eastAsia="方正书宋简体" w:hint="eastAsia"/>
          <w:b/>
          <w:szCs w:val="21"/>
        </w:rPr>
        <w:t>购物中心</w:t>
      </w:r>
      <w:r w:rsidRPr="009A4045" w:rsidR="00802B85">
        <w:rPr>
          <w:rFonts w:ascii="方正书宋简体" w:eastAsia="方正书宋简体" w:hint="eastAsia"/>
          <w:b/>
          <w:szCs w:val="21"/>
        </w:rPr>
        <w:tab/>
      </w:r>
      <w:r w:rsidR="00802B85">
        <w:rPr>
          <w:b/>
          <w:szCs w:val="21"/>
        </w:rPr>
        <w:tab/>
      </w:r>
      <w:r w:rsidRPr="00802B85">
        <w:rPr>
          <w:b/>
          <w:szCs w:val="21"/>
        </w:rPr>
        <w:t>D.</w:t>
      </w:r>
      <w:r w:rsidRPr="009A4045">
        <w:rPr>
          <w:rFonts w:ascii="方正书宋简体" w:eastAsia="方正书宋简体" w:hint="eastAsia"/>
          <w:b/>
          <w:szCs w:val="21"/>
        </w:rPr>
        <w:t xml:space="preserve"> 医疗中心</w:t>
      </w:r>
    </w:p>
    <w:p w:rsidR="002019AA" w:rsidRPr="00081AB9" w:rsidP="002166A9">
      <w:pPr>
        <w:spacing w:line="300" w:lineRule="exact"/>
        <w:ind w:firstLine="2470" w:firstLineChars="1029"/>
        <w:rPr>
          <w:rFonts w:ascii="方正书宋简体" w:eastAsia="方正书宋简体" w:hAnsiTheme="minorEastAsia"/>
          <w:b/>
          <w:color w:val="000000"/>
          <w:sz w:val="24"/>
        </w:rPr>
      </w:pPr>
      <w:r w:rsidRPr="00081AB9">
        <w:rPr>
          <w:rFonts w:ascii="方正书宋简体" w:eastAsia="方正书宋简体" w:hint="eastAsia"/>
          <w:b/>
          <w:bCs/>
          <w:sz w:val="24"/>
        </w:rPr>
        <w:t xml:space="preserve">第四部分  </w:t>
      </w:r>
      <w:r w:rsidRPr="00081AB9">
        <w:rPr>
          <w:rFonts w:ascii="方正书宋简体" w:eastAsia="方正书宋简体" w:hAnsiTheme="minorEastAsia" w:hint="eastAsia"/>
          <w:b/>
          <w:color w:val="000000"/>
          <w:sz w:val="24"/>
        </w:rPr>
        <w:t>口语运用</w:t>
      </w:r>
      <w:r w:rsidRPr="00081AB9" w:rsidR="0039652D">
        <w:rPr>
          <w:rFonts w:ascii="方正书宋简体" w:eastAsia="方正书宋简体" w:hint="eastAsia"/>
          <w:b/>
          <w:color w:val="000000"/>
          <w:sz w:val="24"/>
        </w:rPr>
        <w:t xml:space="preserve"> </w:t>
      </w:r>
      <w:r w:rsidRPr="00081AB9" w:rsidR="0039652D">
        <w:rPr>
          <w:rFonts w:ascii="方正书宋简体" w:eastAsia="方正书宋简体" w:hAnsiTheme="minorEastAsia" w:hint="eastAsia"/>
          <w:b/>
          <w:color w:val="000000"/>
          <w:sz w:val="24"/>
        </w:rPr>
        <w:t>（</w:t>
      </w:r>
      <w:r w:rsidRPr="00081AB9" w:rsidR="0039652D">
        <w:rPr>
          <w:rFonts w:ascii="方正书宋简体" w:eastAsia="方正书宋简体" w:hint="eastAsia"/>
          <w:b/>
          <w:color w:val="000000"/>
          <w:sz w:val="24"/>
        </w:rPr>
        <w:t>10</w:t>
      </w:r>
      <w:r w:rsidRPr="00081AB9" w:rsidR="0039652D">
        <w:rPr>
          <w:rFonts w:ascii="方正书宋简体" w:eastAsia="方正书宋简体" w:hAnsiTheme="minorEastAsia" w:hint="eastAsia"/>
          <w:b/>
          <w:color w:val="000000"/>
          <w:sz w:val="24"/>
        </w:rPr>
        <w:t>分）</w:t>
      </w:r>
    </w:p>
    <w:p w:rsidR="000973E7" w:rsidRPr="00081AB9" w:rsidP="002166A9">
      <w:pPr>
        <w:spacing w:line="300" w:lineRule="exact"/>
        <w:ind w:firstLine="309" w:firstLineChars="147"/>
        <w:rPr>
          <w:rFonts w:ascii="方正书宋简体" w:eastAsia="方正书宋简体"/>
          <w:b/>
          <w:szCs w:val="21"/>
        </w:rPr>
      </w:pPr>
      <w:r w:rsidRPr="00081AB9">
        <w:rPr>
          <w:rFonts w:ascii="方正书宋简体" w:eastAsia="方正书宋简体" w:hint="eastAsia"/>
          <w:b/>
          <w:szCs w:val="21"/>
        </w:rPr>
        <w:t>阅读下面对话，从方框内选项中选择恰当的句子完成此对话，</w:t>
      </w:r>
      <w:r w:rsidRPr="00081AB9" w:rsidR="0039652D">
        <w:rPr>
          <w:rFonts w:ascii="方正书宋简体" w:eastAsia="方正书宋简体" w:hint="eastAsia"/>
          <w:b/>
          <w:szCs w:val="21"/>
        </w:rPr>
        <w:t>其中有两项是多余的。</w:t>
      </w:r>
    </w:p>
    <w:p w:rsidR="000973E7" w:rsidRPr="002A0869" w:rsidP="002166A9">
      <w:pPr>
        <w:spacing w:line="300" w:lineRule="exact"/>
        <w:ind w:firstLine="716" w:firstLineChars="341"/>
        <w:rPr>
          <w:b/>
          <w:szCs w:val="28"/>
        </w:rPr>
      </w:pPr>
      <w:r w:rsidRPr="002A0869">
        <w:rPr>
          <w:b/>
          <w:szCs w:val="28"/>
        </w:rPr>
        <w:t xml:space="preserve">M: Hello! I’m an interviewer of </w:t>
      </w:r>
      <w:r w:rsidRPr="002A0869">
        <w:rPr>
          <w:b/>
          <w:i/>
          <w:szCs w:val="28"/>
        </w:rPr>
        <w:t>School Life</w:t>
      </w:r>
      <w:r w:rsidRPr="002A0869">
        <w:rPr>
          <w:b/>
          <w:szCs w:val="28"/>
        </w:rPr>
        <w:t xml:space="preserve">. May I ask you some questions? </w:t>
      </w:r>
    </w:p>
    <w:p w:rsidR="000973E7" w:rsidRPr="002A0869" w:rsidP="002166A9">
      <w:pPr>
        <w:spacing w:line="300" w:lineRule="exact"/>
        <w:ind w:firstLine="720" w:firstLineChars="343"/>
        <w:rPr>
          <w:b/>
          <w:szCs w:val="28"/>
        </w:rPr>
      </w:pPr>
      <w:r w:rsidRPr="002A0869">
        <w:rPr>
          <w:b/>
          <w:szCs w:val="28"/>
        </w:rPr>
        <w:t xml:space="preserve">W: Of course. </w:t>
      </w:r>
    </w:p>
    <w:p w:rsidR="000973E7" w:rsidRPr="002A0869" w:rsidP="002166A9">
      <w:pPr>
        <w:spacing w:line="300" w:lineRule="exact"/>
        <w:ind w:firstLine="720" w:firstLineChars="343"/>
        <w:rPr>
          <w:b/>
          <w:szCs w:val="28"/>
        </w:rPr>
      </w:pPr>
      <w:r w:rsidRPr="002A0869">
        <w:rPr>
          <w:b/>
          <w:szCs w:val="28"/>
        </w:rPr>
        <w:t xml:space="preserve">M: You look very healthy. </w:t>
      </w:r>
      <w:r w:rsidR="00695297">
        <w:rPr>
          <w:rFonts w:hint="eastAsia"/>
          <w:b/>
          <w:szCs w:val="28"/>
        </w:rPr>
        <w:t>71.</w:t>
      </w:r>
      <w:r w:rsidRPr="002A0869">
        <w:rPr>
          <w:b/>
          <w:szCs w:val="28"/>
          <w:u w:val="single"/>
        </w:rPr>
        <w:t>　　</w:t>
      </w:r>
      <w:r w:rsidR="00695297">
        <w:rPr>
          <w:rFonts w:hint="eastAsia"/>
          <w:b/>
          <w:szCs w:val="28"/>
          <w:u w:val="single"/>
        </w:rPr>
        <w:t xml:space="preserve">    </w:t>
      </w:r>
    </w:p>
    <w:p w:rsidR="000973E7" w:rsidRPr="002A0869" w:rsidP="00081AB9">
      <w:pPr>
        <w:spacing w:line="300" w:lineRule="exact"/>
        <w:ind w:left="1023" w:hanging="309" w:leftChars="340" w:hangingChars="147"/>
        <w:rPr>
          <w:b/>
          <w:szCs w:val="28"/>
        </w:rPr>
      </w:pPr>
      <w:r w:rsidRPr="002A0869">
        <w:rPr>
          <w:b/>
          <w:szCs w:val="28"/>
        </w:rPr>
        <w:t>W: I eat vegetables and fruit every day.</w:t>
      </w:r>
      <w:r w:rsidR="00695297">
        <w:rPr>
          <w:rFonts w:hint="eastAsia"/>
          <w:b/>
          <w:szCs w:val="28"/>
        </w:rPr>
        <w:t>72.</w:t>
      </w:r>
      <w:r w:rsidRPr="002A0869">
        <w:rPr>
          <w:b/>
          <w:szCs w:val="28"/>
        </w:rPr>
        <w:t xml:space="preserve"> </w:t>
      </w:r>
      <w:r w:rsidRPr="002A0869">
        <w:rPr>
          <w:b/>
          <w:szCs w:val="28"/>
          <w:u w:val="single"/>
        </w:rPr>
        <w:t>　　</w:t>
      </w:r>
      <w:r w:rsidR="00695297">
        <w:rPr>
          <w:rFonts w:hint="eastAsia"/>
          <w:b/>
          <w:szCs w:val="28"/>
          <w:u w:val="single"/>
        </w:rPr>
        <w:t xml:space="preserve">    </w:t>
      </w:r>
      <w:r w:rsidRPr="002A0869">
        <w:rPr>
          <w:b/>
          <w:szCs w:val="28"/>
        </w:rPr>
        <w:t xml:space="preserve">Drinking milk and water is very important, too. </w:t>
      </w:r>
    </w:p>
    <w:p w:rsidR="000973E7" w:rsidRPr="002A0869" w:rsidP="002166A9">
      <w:pPr>
        <w:spacing w:line="300" w:lineRule="exact"/>
        <w:ind w:firstLine="720" w:firstLineChars="343"/>
        <w:rPr>
          <w:b/>
          <w:szCs w:val="28"/>
        </w:rPr>
      </w:pPr>
      <w:r w:rsidRPr="002A0869">
        <w:rPr>
          <w:b/>
          <w:szCs w:val="28"/>
        </w:rPr>
        <w:t xml:space="preserve">M: </w:t>
      </w:r>
      <w:r w:rsidR="00695297">
        <w:rPr>
          <w:rFonts w:hint="eastAsia"/>
          <w:b/>
          <w:szCs w:val="28"/>
        </w:rPr>
        <w:t>73.</w:t>
      </w:r>
      <w:r w:rsidRPr="002A0869">
        <w:rPr>
          <w:b/>
          <w:szCs w:val="28"/>
          <w:u w:val="single"/>
        </w:rPr>
        <w:t>　　</w:t>
      </w:r>
      <w:r w:rsidR="00695297">
        <w:rPr>
          <w:rFonts w:hint="eastAsia"/>
          <w:b/>
          <w:szCs w:val="28"/>
          <w:u w:val="single"/>
        </w:rPr>
        <w:t xml:space="preserve">    </w:t>
      </w:r>
    </w:p>
    <w:p w:rsidR="000973E7" w:rsidRPr="002A0869" w:rsidP="00081AB9">
      <w:pPr>
        <w:spacing w:line="300" w:lineRule="exact"/>
        <w:ind w:left="920" w:hanging="206" w:leftChars="340" w:hangingChars="98"/>
        <w:rPr>
          <w:b/>
          <w:szCs w:val="28"/>
        </w:rPr>
      </w:pPr>
      <w:r w:rsidRPr="002A0869">
        <w:rPr>
          <w:b/>
          <w:szCs w:val="28"/>
        </w:rPr>
        <w:t xml:space="preserve">W: Yes, I like it very much. But I only eat junk food once a week, because it is bad for us. </w:t>
      </w:r>
    </w:p>
    <w:p w:rsidR="000973E7" w:rsidRPr="002A0869" w:rsidP="002166A9">
      <w:pPr>
        <w:spacing w:line="300" w:lineRule="exact"/>
        <w:ind w:firstLine="720" w:firstLineChars="343"/>
        <w:rPr>
          <w:b/>
          <w:szCs w:val="28"/>
          <w:lang w:val="pl-PL"/>
        </w:rPr>
      </w:pPr>
      <w:r w:rsidRPr="002A0869">
        <w:rPr>
          <w:b/>
          <w:szCs w:val="28"/>
          <w:lang w:val="pl-PL"/>
        </w:rPr>
        <w:t xml:space="preserve">M: </w:t>
      </w:r>
      <w:r w:rsidR="00695297">
        <w:rPr>
          <w:rFonts w:hint="eastAsia"/>
          <w:b/>
          <w:szCs w:val="28"/>
          <w:lang w:val="pl-PL"/>
        </w:rPr>
        <w:t>74.</w:t>
      </w:r>
      <w:r w:rsidRPr="002A0869">
        <w:rPr>
          <w:b/>
          <w:szCs w:val="28"/>
          <w:u w:val="single"/>
        </w:rPr>
        <w:t>　　</w:t>
      </w:r>
      <w:r w:rsidR="00695297">
        <w:rPr>
          <w:rFonts w:hint="eastAsia"/>
          <w:b/>
          <w:szCs w:val="28"/>
          <w:u w:val="single"/>
        </w:rPr>
        <w:t xml:space="preserve">     </w:t>
      </w:r>
    </w:p>
    <w:p w:rsidR="000973E7" w:rsidRPr="002A0869" w:rsidP="002166A9">
      <w:pPr>
        <w:spacing w:line="300" w:lineRule="exact"/>
        <w:ind w:firstLine="720" w:firstLineChars="343"/>
        <w:rPr>
          <w:b/>
          <w:szCs w:val="28"/>
        </w:rPr>
      </w:pPr>
      <w:r w:rsidRPr="002A0869">
        <w:rPr>
          <w:b/>
          <w:szCs w:val="28"/>
          <w:lang w:val="pl-PL"/>
        </w:rPr>
        <w:t xml:space="preserve">W: Yes, I do. </w:t>
      </w:r>
      <w:r w:rsidRPr="002A0869">
        <w:rPr>
          <w:b/>
          <w:szCs w:val="28"/>
        </w:rPr>
        <w:t xml:space="preserve">I often take a walk and play sports after class. </w:t>
      </w:r>
    </w:p>
    <w:p w:rsidR="000973E7" w:rsidRPr="002A0869" w:rsidP="002166A9">
      <w:pPr>
        <w:spacing w:line="300" w:lineRule="exact"/>
        <w:ind w:firstLine="720" w:firstLineChars="343"/>
        <w:rPr>
          <w:b/>
          <w:szCs w:val="28"/>
        </w:rPr>
      </w:pPr>
      <w:r w:rsidRPr="002A0869">
        <w:rPr>
          <w:b/>
          <w:szCs w:val="28"/>
        </w:rPr>
        <w:t>M:</w:t>
      </w:r>
      <w:r w:rsidR="00695297">
        <w:rPr>
          <w:rFonts w:hint="eastAsia"/>
          <w:b/>
          <w:szCs w:val="28"/>
        </w:rPr>
        <w:t>75.</w:t>
      </w:r>
      <w:r w:rsidRPr="002A0869">
        <w:rPr>
          <w:b/>
          <w:szCs w:val="28"/>
        </w:rPr>
        <w:t xml:space="preserve"> </w:t>
      </w:r>
      <w:r w:rsidRPr="002A0869">
        <w:rPr>
          <w:b/>
          <w:szCs w:val="28"/>
          <w:u w:val="single"/>
        </w:rPr>
        <w:t>　　</w:t>
      </w:r>
      <w:r w:rsidR="00695297">
        <w:rPr>
          <w:rFonts w:hint="eastAsia"/>
          <w:b/>
          <w:szCs w:val="28"/>
          <w:u w:val="single"/>
        </w:rPr>
        <w:t xml:space="preserve">    </w:t>
      </w:r>
    </w:p>
    <w:p w:rsidR="00793D53" w:rsidP="004102CF">
      <w:pPr>
        <w:spacing w:line="300" w:lineRule="exact"/>
        <w:ind w:firstLine="720" w:firstLineChars="343"/>
        <w:rPr>
          <w:b/>
          <w:szCs w:val="28"/>
        </w:rPr>
      </w:pPr>
      <w:r w:rsidRPr="002A0869">
        <w:rPr>
          <w:b/>
          <w:szCs w:val="28"/>
        </w:rPr>
        <w:t xml:space="preserve">W: About eight hours. I always have enough rest. </w:t>
      </w:r>
    </w:p>
    <w:p w:rsidR="000973E7" w:rsidP="002166A9">
      <w:pPr>
        <w:spacing w:line="300" w:lineRule="exact"/>
        <w:ind w:firstLine="720" w:firstLineChars="343"/>
        <w:rPr>
          <w:b/>
          <w:szCs w:val="28"/>
        </w:rPr>
      </w:pPr>
      <w:r w:rsidRPr="002A0869">
        <w:rPr>
          <w:b/>
          <w:szCs w:val="28"/>
        </w:rPr>
        <w:t xml:space="preserve">M: You have a good lifestyle. Thank you very much. </w:t>
      </w:r>
    </w:p>
    <w:tbl>
      <w:tblPr>
        <w:tblStyle w:val="TableGrid"/>
        <w:tblW w:w="0" w:type="auto"/>
        <w:tblInd w:w="1526" w:type="dxa"/>
        <w:tblLook w:val="04A0"/>
      </w:tblPr>
      <w:tblGrid>
        <w:gridCol w:w="5103"/>
      </w:tblGrid>
      <w:tr w:rsidTr="00903A79">
        <w:tblPrEx>
          <w:tblW w:w="0" w:type="auto"/>
          <w:tblInd w:w="1526" w:type="dxa"/>
          <w:tblLook w:val="04A0"/>
        </w:tblPrEx>
        <w:tc>
          <w:tcPr>
            <w:tcW w:w="5103" w:type="dxa"/>
          </w:tcPr>
          <w:p w:rsidR="00F74B8F" w:rsidRPr="002A0869" w:rsidP="002166A9">
            <w:pPr>
              <w:spacing w:line="300" w:lineRule="exact"/>
              <w:rPr>
                <w:b/>
                <w:szCs w:val="28"/>
              </w:rPr>
            </w:pPr>
            <w:r w:rsidRPr="002A0869">
              <w:rPr>
                <w:b/>
                <w:szCs w:val="28"/>
              </w:rPr>
              <w:t xml:space="preserve">A. Do you like junk food? </w:t>
            </w:r>
          </w:p>
          <w:p w:rsidR="00F74B8F" w:rsidRPr="002A0869" w:rsidP="002166A9">
            <w:pPr>
              <w:spacing w:line="300" w:lineRule="exact"/>
              <w:rPr>
                <w:b/>
                <w:szCs w:val="28"/>
              </w:rPr>
            </w:pPr>
            <w:r w:rsidRPr="002A0869">
              <w:rPr>
                <w:b/>
                <w:szCs w:val="28"/>
              </w:rPr>
              <w:t xml:space="preserve">B. How many hours do you usually sleep at night? </w:t>
            </w:r>
          </w:p>
          <w:p w:rsidR="00F74B8F" w:rsidRPr="002A0869" w:rsidP="002166A9">
            <w:pPr>
              <w:spacing w:line="300" w:lineRule="exact"/>
              <w:rPr>
                <w:b/>
                <w:szCs w:val="28"/>
              </w:rPr>
            </w:pPr>
            <w:r w:rsidRPr="002A0869">
              <w:rPr>
                <w:b/>
                <w:szCs w:val="28"/>
              </w:rPr>
              <w:t xml:space="preserve">C. What’s your secret of keeping healthy? </w:t>
            </w:r>
          </w:p>
          <w:p w:rsidR="00F74B8F" w:rsidRPr="002A0869" w:rsidP="002166A9">
            <w:pPr>
              <w:spacing w:line="300" w:lineRule="exact"/>
              <w:rPr>
                <w:b/>
                <w:szCs w:val="28"/>
              </w:rPr>
            </w:pPr>
            <w:r w:rsidRPr="002A0869">
              <w:rPr>
                <w:b/>
                <w:szCs w:val="28"/>
              </w:rPr>
              <w:t xml:space="preserve">D. I exercise every day. </w:t>
            </w:r>
          </w:p>
          <w:p w:rsidR="00F74B8F" w:rsidRPr="002A0869" w:rsidP="002166A9">
            <w:pPr>
              <w:spacing w:line="300" w:lineRule="exact"/>
              <w:rPr>
                <w:b/>
                <w:szCs w:val="28"/>
              </w:rPr>
            </w:pPr>
            <w:r w:rsidRPr="002A0869">
              <w:rPr>
                <w:b/>
                <w:szCs w:val="28"/>
              </w:rPr>
              <w:t xml:space="preserve">E. They can help me become strong. </w:t>
            </w:r>
          </w:p>
          <w:p w:rsidR="00F74B8F" w:rsidRPr="002A0869" w:rsidP="002166A9">
            <w:pPr>
              <w:spacing w:line="300" w:lineRule="exact"/>
              <w:rPr>
                <w:b/>
                <w:szCs w:val="28"/>
              </w:rPr>
            </w:pPr>
            <w:r w:rsidRPr="002A0869">
              <w:rPr>
                <w:b/>
                <w:szCs w:val="28"/>
              </w:rPr>
              <w:t xml:space="preserve">F. How often do you exercise? </w:t>
            </w:r>
          </w:p>
          <w:p w:rsidR="00F74B8F" w:rsidRPr="00F74B8F" w:rsidP="002166A9">
            <w:pPr>
              <w:spacing w:line="300" w:lineRule="exact"/>
              <w:rPr>
                <w:b/>
                <w:szCs w:val="28"/>
              </w:rPr>
            </w:pPr>
            <w:r w:rsidRPr="002A0869">
              <w:rPr>
                <w:b/>
                <w:szCs w:val="28"/>
              </w:rPr>
              <w:t xml:space="preserve">G. Do you exercise every day? </w:t>
            </w:r>
          </w:p>
        </w:tc>
      </w:tr>
    </w:tbl>
    <w:p w:rsidR="00F74B8F" w:rsidP="002166A9">
      <w:pPr>
        <w:spacing w:line="300" w:lineRule="exact"/>
        <w:rPr>
          <w:b/>
          <w:szCs w:val="28"/>
        </w:rPr>
      </w:pPr>
    </w:p>
    <w:p w:rsidR="00A908BB" w:rsidRPr="00E16430" w:rsidP="00E16430">
      <w:pPr>
        <w:pStyle w:val="PlainText"/>
        <w:spacing w:line="300" w:lineRule="exact"/>
        <w:ind w:firstLine="1896" w:firstLineChars="790"/>
        <w:rPr>
          <w:rFonts w:ascii="方正书宋简体" w:eastAsia="方正书宋简体" w:hAnsi="Times New Roman" w:cs="Times New Roman"/>
          <w:b/>
          <w:sz w:val="24"/>
          <w:szCs w:val="24"/>
        </w:rPr>
      </w:pPr>
      <w:r w:rsidRPr="00E16430">
        <w:rPr>
          <w:rFonts w:ascii="方正书宋简体" w:eastAsia="方正书宋简体" w:hAnsi="Times New Roman" w:cs="Times New Roman" w:hint="eastAsia"/>
          <w:b/>
          <w:sz w:val="24"/>
          <w:szCs w:val="24"/>
        </w:rPr>
        <w:t>第II卷  非选择题</w:t>
      </w:r>
      <w:r w:rsidRPr="00E16430">
        <w:rPr>
          <w:rFonts w:ascii="方正书宋简体" w:eastAsia="方正书宋简体" w:hAnsi="Times New Roman" w:cs="Times New Roman" w:hint="eastAsia"/>
          <w:b/>
          <w:sz w:val="24"/>
          <w:szCs w:val="24"/>
        </w:rPr>
        <w:t xml:space="preserve">  （</w:t>
      </w:r>
      <w:r w:rsidRPr="00E16430" w:rsidR="00695297">
        <w:rPr>
          <w:rFonts w:ascii="方正书宋简体" w:eastAsia="方正书宋简体" w:hAnsi="Times New Roman" w:cs="Times New Roman" w:hint="eastAsia"/>
          <w:b/>
          <w:sz w:val="24"/>
          <w:szCs w:val="24"/>
        </w:rPr>
        <w:t>40</w:t>
      </w:r>
      <w:r w:rsidRPr="00E16430">
        <w:rPr>
          <w:rFonts w:ascii="方正书宋简体" w:eastAsia="方正书宋简体" w:hAnsi="Times New Roman" w:cs="Times New Roman" w:hint="eastAsia"/>
          <w:b/>
          <w:sz w:val="24"/>
          <w:szCs w:val="24"/>
        </w:rPr>
        <w:t>分）</w:t>
      </w:r>
    </w:p>
    <w:p w:rsidR="0081374A" w:rsidRPr="004A3E15" w:rsidP="002166A9">
      <w:pPr>
        <w:spacing w:line="300" w:lineRule="exact"/>
        <w:rPr>
          <w:rFonts w:ascii="方正书宋简体" w:eastAsia="方正书宋简体"/>
          <w:b/>
          <w:bCs/>
          <w:szCs w:val="21"/>
        </w:rPr>
      </w:pPr>
      <w:r w:rsidRPr="004A3E15">
        <w:rPr>
          <w:rFonts w:ascii="方正书宋简体" w:eastAsia="方正书宋简体" w:hint="eastAsia"/>
          <w:b/>
          <w:bCs/>
          <w:szCs w:val="21"/>
        </w:rPr>
        <w:t xml:space="preserve"> </w:t>
      </w:r>
      <w:r w:rsidRPr="004A3E15" w:rsidR="002A0869">
        <w:rPr>
          <w:rFonts w:ascii="方正书宋简体" w:eastAsia="方正书宋简体" w:hint="eastAsia"/>
          <w:b/>
          <w:bCs/>
          <w:szCs w:val="21"/>
        </w:rPr>
        <w:t xml:space="preserve"> </w:t>
      </w:r>
      <w:r w:rsidRPr="004A3E15">
        <w:rPr>
          <w:rFonts w:ascii="方正书宋简体" w:eastAsia="方正书宋简体" w:hint="eastAsia"/>
          <w:b/>
          <w:bCs/>
          <w:szCs w:val="21"/>
        </w:rPr>
        <w:t xml:space="preserve"> </w:t>
      </w:r>
      <w:r w:rsidRPr="004A3E15" w:rsidR="002A0869">
        <w:rPr>
          <w:rFonts w:ascii="方正书宋简体" w:eastAsia="方正书宋简体" w:hint="eastAsia"/>
          <w:b/>
          <w:bCs/>
          <w:szCs w:val="21"/>
        </w:rPr>
        <w:t>第一节：</w:t>
      </w:r>
      <w:r w:rsidRPr="004A3E15">
        <w:rPr>
          <w:rFonts w:ascii="方正书宋简体" w:eastAsia="方正书宋简体" w:hint="eastAsia"/>
          <w:b/>
          <w:bCs/>
          <w:szCs w:val="21"/>
        </w:rPr>
        <w:t xml:space="preserve">词汇  </w:t>
      </w:r>
      <w:r w:rsidRPr="004A3E15" w:rsidR="002A0869">
        <w:rPr>
          <w:rFonts w:ascii="方正书宋简体" w:eastAsia="方正书宋简体" w:hint="eastAsia"/>
          <w:b/>
          <w:bCs/>
          <w:szCs w:val="21"/>
        </w:rPr>
        <w:t>（</w:t>
      </w:r>
      <w:r w:rsidR="004A3E15">
        <w:rPr>
          <w:rFonts w:ascii="方正书宋简体" w:eastAsia="方正书宋简体" w:hint="eastAsia"/>
          <w:b/>
          <w:bCs/>
          <w:szCs w:val="21"/>
        </w:rPr>
        <w:t>10</w:t>
      </w:r>
      <w:r w:rsidRPr="004A3E15" w:rsidR="002A0869">
        <w:rPr>
          <w:rFonts w:ascii="方正书宋简体" w:eastAsia="方正书宋简体" w:hint="eastAsia"/>
          <w:b/>
          <w:bCs/>
          <w:szCs w:val="21"/>
        </w:rPr>
        <w:t>分）</w:t>
      </w:r>
    </w:p>
    <w:p w:rsidR="00256AFC" w:rsidRPr="002A0869" w:rsidP="002166A9">
      <w:pPr>
        <w:spacing w:line="300" w:lineRule="exact"/>
        <w:rPr>
          <w:b/>
          <w:szCs w:val="21"/>
        </w:rPr>
      </w:pPr>
      <w:r w:rsidRPr="0039652D">
        <w:rPr>
          <w:b/>
          <w:bCs/>
          <w:szCs w:val="21"/>
        </w:rPr>
        <w:t xml:space="preserve">   </w:t>
      </w:r>
      <w:r w:rsidR="002A0869">
        <w:rPr>
          <w:rFonts w:hint="eastAsia"/>
          <w:b/>
          <w:bCs/>
          <w:szCs w:val="21"/>
        </w:rPr>
        <w:t xml:space="preserve">    </w:t>
      </w:r>
      <w:r w:rsidRPr="002A0869">
        <w:rPr>
          <w:b/>
          <w:bCs/>
          <w:szCs w:val="21"/>
        </w:rPr>
        <w:t>A).</w:t>
      </w:r>
      <w:r w:rsidRPr="002A0869">
        <w:rPr>
          <w:b/>
          <w:szCs w:val="21"/>
        </w:rPr>
        <w:t xml:space="preserve"> </w:t>
      </w:r>
      <w:r w:rsidRPr="004A3E15">
        <w:rPr>
          <w:rFonts w:ascii="方正书宋简体" w:eastAsia="方正书宋简体" w:hint="eastAsia"/>
          <w:b/>
          <w:szCs w:val="21"/>
        </w:rPr>
        <w:t>根据句意及汉语提示完成句子。</w:t>
      </w:r>
      <w:r w:rsidRPr="004A3E15" w:rsidR="002A0869">
        <w:rPr>
          <w:rFonts w:ascii="方正书宋简体" w:eastAsia="方正书宋简体" w:hint="eastAsia"/>
          <w:b/>
          <w:szCs w:val="21"/>
        </w:rPr>
        <w:t>（5分）</w:t>
      </w:r>
    </w:p>
    <w:p w:rsidR="00256AFC" w:rsidRPr="002A0869" w:rsidP="002166A9">
      <w:pPr>
        <w:spacing w:line="300" w:lineRule="exact"/>
        <w:ind w:firstLine="926" w:firstLineChars="441"/>
        <w:rPr>
          <w:b/>
          <w:szCs w:val="21"/>
        </w:rPr>
      </w:pPr>
      <w:r>
        <w:rPr>
          <w:rFonts w:hint="eastAsia"/>
          <w:b/>
          <w:szCs w:val="21"/>
        </w:rPr>
        <w:t>7</w:t>
      </w:r>
      <w:r w:rsidR="00695297">
        <w:rPr>
          <w:rFonts w:hint="eastAsia"/>
          <w:b/>
          <w:szCs w:val="21"/>
        </w:rPr>
        <w:t>6</w:t>
      </w:r>
      <w:r w:rsidRPr="002A0869">
        <w:rPr>
          <w:b/>
          <w:szCs w:val="21"/>
        </w:rPr>
        <w:t xml:space="preserve">. Grandma is very healthy because she </w:t>
      </w:r>
      <w:r w:rsidRPr="002A0869">
        <w:rPr>
          <w:b/>
          <w:szCs w:val="21"/>
          <w:u w:val="single"/>
        </w:rPr>
        <w:t xml:space="preserve">          </w:t>
      </w:r>
      <w:r w:rsidRPr="002A0869">
        <w:rPr>
          <w:b/>
          <w:szCs w:val="21"/>
        </w:rPr>
        <w:t xml:space="preserve"> </w:t>
      </w:r>
      <w:r w:rsidRPr="004A3E15">
        <w:rPr>
          <w:rFonts w:ascii="方正书宋简体" w:eastAsia="方正书宋简体" w:hint="eastAsia"/>
          <w:b/>
          <w:szCs w:val="21"/>
        </w:rPr>
        <w:t>(锻炼)</w:t>
      </w:r>
      <w:r w:rsidRPr="002A0869">
        <w:rPr>
          <w:b/>
          <w:szCs w:val="21"/>
        </w:rPr>
        <w:t xml:space="preserve"> every day.</w:t>
      </w:r>
    </w:p>
    <w:p w:rsidR="00256AFC" w:rsidRPr="002A0869" w:rsidP="002166A9">
      <w:pPr>
        <w:adjustRightInd w:val="0"/>
        <w:snapToGrid w:val="0"/>
        <w:spacing w:line="300" w:lineRule="exact"/>
        <w:ind w:firstLine="926" w:firstLineChars="441"/>
        <w:rPr>
          <w:b/>
          <w:szCs w:val="21"/>
        </w:rPr>
      </w:pPr>
      <w:r>
        <w:rPr>
          <w:rFonts w:hint="eastAsia"/>
          <w:b/>
          <w:szCs w:val="21"/>
        </w:rPr>
        <w:t>7</w:t>
      </w:r>
      <w:r w:rsidR="00695297">
        <w:rPr>
          <w:rFonts w:hint="eastAsia"/>
          <w:b/>
          <w:szCs w:val="21"/>
        </w:rPr>
        <w:t>7</w:t>
      </w:r>
      <w:r w:rsidRPr="002A0869">
        <w:rPr>
          <w:b/>
          <w:szCs w:val="21"/>
        </w:rPr>
        <w:t xml:space="preserve">. Please speak aloud, I can </w:t>
      </w:r>
      <w:r w:rsidRPr="002A0869">
        <w:rPr>
          <w:b/>
          <w:szCs w:val="21"/>
          <w:u w:val="single"/>
        </w:rPr>
        <w:t xml:space="preserve">          </w:t>
      </w:r>
      <w:r w:rsidRPr="002A0869">
        <w:rPr>
          <w:b/>
          <w:szCs w:val="21"/>
        </w:rPr>
        <w:t xml:space="preserve"> </w:t>
      </w:r>
      <w:r w:rsidRPr="004A3E15">
        <w:rPr>
          <w:rFonts w:ascii="方正书宋简体" w:eastAsia="方正书宋简体" w:hint="eastAsia"/>
          <w:b/>
          <w:szCs w:val="21"/>
        </w:rPr>
        <w:t>(几乎不)</w:t>
      </w:r>
      <w:r w:rsidRPr="002A0869">
        <w:rPr>
          <w:b/>
          <w:szCs w:val="21"/>
        </w:rPr>
        <w:t xml:space="preserve"> hear you.</w:t>
      </w:r>
    </w:p>
    <w:p w:rsidR="00256AFC" w:rsidRPr="002A0869" w:rsidP="002166A9">
      <w:pPr>
        <w:adjustRightInd w:val="0"/>
        <w:snapToGrid w:val="0"/>
        <w:spacing w:line="300" w:lineRule="exact"/>
        <w:ind w:firstLine="926" w:firstLineChars="441"/>
        <w:rPr>
          <w:b/>
          <w:szCs w:val="21"/>
        </w:rPr>
      </w:pPr>
      <w:r>
        <w:rPr>
          <w:rFonts w:hint="eastAsia"/>
          <w:b/>
          <w:szCs w:val="21"/>
        </w:rPr>
        <w:t>7</w:t>
      </w:r>
      <w:r w:rsidR="00695297">
        <w:rPr>
          <w:rFonts w:hint="eastAsia"/>
          <w:b/>
          <w:szCs w:val="21"/>
        </w:rPr>
        <w:t>8</w:t>
      </w:r>
      <w:r w:rsidRPr="002A0869">
        <w:rPr>
          <w:b/>
          <w:szCs w:val="21"/>
        </w:rPr>
        <w:t xml:space="preserve">. We </w:t>
      </w:r>
      <w:r w:rsidRPr="002A0869">
        <w:rPr>
          <w:b/>
          <w:szCs w:val="21"/>
          <w:u w:val="single"/>
        </w:rPr>
        <w:t xml:space="preserve">          </w:t>
      </w:r>
      <w:r w:rsidRPr="002A0869">
        <w:rPr>
          <w:b/>
          <w:szCs w:val="21"/>
        </w:rPr>
        <w:t xml:space="preserve"> </w:t>
      </w:r>
      <w:r w:rsidRPr="004A3E15">
        <w:rPr>
          <w:rFonts w:ascii="方正书宋简体" w:eastAsia="方正书宋简体" w:hint="eastAsia"/>
          <w:b/>
          <w:szCs w:val="21"/>
        </w:rPr>
        <w:t>(尽力)</w:t>
      </w:r>
      <w:r w:rsidRPr="002A0869">
        <w:rPr>
          <w:b/>
          <w:szCs w:val="21"/>
        </w:rPr>
        <w:t xml:space="preserve"> to eat a lot of vegetables to keep healthy.</w:t>
      </w:r>
    </w:p>
    <w:p w:rsidR="00256AFC" w:rsidRPr="002A0869" w:rsidP="002166A9">
      <w:pPr>
        <w:adjustRightInd w:val="0"/>
        <w:snapToGrid w:val="0"/>
        <w:spacing w:line="300" w:lineRule="exact"/>
        <w:ind w:firstLine="926" w:firstLineChars="441"/>
        <w:rPr>
          <w:b/>
          <w:szCs w:val="21"/>
        </w:rPr>
      </w:pPr>
      <w:r>
        <w:rPr>
          <w:rFonts w:hint="eastAsia"/>
          <w:b/>
          <w:szCs w:val="21"/>
        </w:rPr>
        <w:t>7</w:t>
      </w:r>
      <w:r w:rsidR="00695297">
        <w:rPr>
          <w:rFonts w:hint="eastAsia"/>
          <w:b/>
          <w:szCs w:val="21"/>
        </w:rPr>
        <w:t>9</w:t>
      </w:r>
      <w:r w:rsidRPr="002A0869">
        <w:rPr>
          <w:b/>
          <w:szCs w:val="21"/>
        </w:rPr>
        <w:t xml:space="preserve">. Walking helps you to keep in good </w:t>
      </w:r>
      <w:r w:rsidRPr="002A0869">
        <w:rPr>
          <w:b/>
          <w:szCs w:val="21"/>
          <w:u w:val="single"/>
        </w:rPr>
        <w:t xml:space="preserve">          </w:t>
      </w:r>
      <w:r w:rsidRPr="002A0869">
        <w:rPr>
          <w:b/>
          <w:szCs w:val="21"/>
        </w:rPr>
        <w:t xml:space="preserve"> </w:t>
      </w:r>
      <w:r w:rsidRPr="004A3E15">
        <w:rPr>
          <w:rFonts w:ascii="方正书宋简体" w:eastAsia="方正书宋简体" w:hint="eastAsia"/>
          <w:b/>
          <w:szCs w:val="21"/>
        </w:rPr>
        <w:t>(健康)</w:t>
      </w:r>
      <w:r w:rsidRPr="002A0869">
        <w:rPr>
          <w:b/>
          <w:szCs w:val="21"/>
        </w:rPr>
        <w:t>.</w:t>
      </w:r>
    </w:p>
    <w:p w:rsidR="00256AFC" w:rsidRPr="002A0869" w:rsidP="002166A9">
      <w:pPr>
        <w:adjustRightInd w:val="0"/>
        <w:snapToGrid w:val="0"/>
        <w:spacing w:line="300" w:lineRule="exact"/>
        <w:ind w:firstLine="926" w:firstLineChars="441"/>
        <w:rPr>
          <w:b/>
          <w:szCs w:val="21"/>
        </w:rPr>
      </w:pPr>
      <w:r>
        <w:rPr>
          <w:rFonts w:hint="eastAsia"/>
          <w:b/>
          <w:szCs w:val="21"/>
        </w:rPr>
        <w:t>80</w:t>
      </w:r>
      <w:r w:rsidRPr="002A0869">
        <w:rPr>
          <w:b/>
          <w:szCs w:val="21"/>
        </w:rPr>
        <w:t xml:space="preserve">. There are some </w:t>
      </w:r>
      <w:r w:rsidRPr="002A0869">
        <w:rPr>
          <w:b/>
          <w:szCs w:val="21"/>
          <w:u w:val="single"/>
        </w:rPr>
        <w:t xml:space="preserve">          </w:t>
      </w:r>
      <w:r w:rsidRPr="004A3E15">
        <w:rPr>
          <w:rFonts w:ascii="方正书宋简体" w:eastAsia="方正书宋简体" w:hint="eastAsia"/>
          <w:b/>
          <w:szCs w:val="21"/>
        </w:rPr>
        <w:t xml:space="preserve"> (不同)</w:t>
      </w:r>
      <w:r w:rsidRPr="002A0869">
        <w:rPr>
          <w:b/>
          <w:szCs w:val="21"/>
        </w:rPr>
        <w:t xml:space="preserve"> between the tiger and the cat.</w:t>
      </w:r>
    </w:p>
    <w:p w:rsidR="004102CF" w:rsidP="008720C9">
      <w:pPr>
        <w:spacing w:line="300" w:lineRule="exact"/>
        <w:ind w:firstLine="420" w:firstLineChars="200"/>
        <w:rPr>
          <w:b/>
          <w:szCs w:val="28"/>
        </w:rPr>
      </w:pPr>
      <w:r w:rsidRPr="002A0869">
        <w:rPr>
          <w:b/>
          <w:szCs w:val="21"/>
        </w:rPr>
        <w:t>B</w:t>
      </w:r>
      <w:r w:rsidRPr="002A0869" w:rsidR="00A908BB">
        <w:rPr>
          <w:b/>
          <w:szCs w:val="21"/>
        </w:rPr>
        <w:t>).</w:t>
      </w:r>
      <w:r w:rsidRPr="002A0869" w:rsidR="00E330CF">
        <w:rPr>
          <w:b/>
          <w:szCs w:val="28"/>
        </w:rPr>
        <w:t xml:space="preserve"> </w:t>
      </w:r>
      <w:r w:rsidRPr="004A3E15" w:rsidR="00E330CF">
        <w:rPr>
          <w:rFonts w:ascii="方正书宋简体" w:eastAsia="方正书宋简体" w:hint="eastAsia"/>
          <w:b/>
          <w:szCs w:val="28"/>
        </w:rPr>
        <w:t>从方框中选择合适的词语并用其适当形式填空完成短文</w:t>
      </w:r>
      <w:r w:rsidRPr="004A3E15" w:rsidR="00695297">
        <w:rPr>
          <w:rFonts w:ascii="方正书宋简体" w:eastAsia="方正书宋简体" w:hint="eastAsia"/>
          <w:b/>
          <w:szCs w:val="28"/>
        </w:rPr>
        <w:t>（5分）</w:t>
      </w:r>
      <w:r w:rsidRPr="002A0869" w:rsidR="00E330CF">
        <w:rPr>
          <w:b/>
          <w:szCs w:val="28"/>
        </w:rPr>
        <w:t>。</w:t>
      </w:r>
    </w:p>
    <w:p w:rsidR="00793D53" w:rsidP="002166A9">
      <w:pPr>
        <w:spacing w:line="300" w:lineRule="exact"/>
        <w:ind w:firstLine="1140" w:firstLineChars="543"/>
        <w:rPr>
          <w:b/>
          <w:szCs w:val="28"/>
        </w:rPr>
      </w:pPr>
      <w:r>
        <w:rPr>
          <w:b/>
          <w:szCs w:val="28"/>
        </w:rPr>
        <w:pict>
          <v:rect id="矩形 29" o:spid="_x0000_s1025" style="width:207.75pt;height:19.95pt;margin-top:0.35pt;margin-left:49.8pt;position:absolute;z-index:251658240" filled="f" strokeweight="1pt"/>
        </w:pict>
      </w:r>
      <w:r w:rsidR="002A0869">
        <w:rPr>
          <w:rFonts w:hint="eastAsia"/>
          <w:b/>
          <w:szCs w:val="28"/>
        </w:rPr>
        <w:t xml:space="preserve"> </w:t>
      </w:r>
      <w:r w:rsidRPr="002A0869" w:rsidR="00E330CF">
        <w:rPr>
          <w:b/>
          <w:szCs w:val="28"/>
        </w:rPr>
        <w:t xml:space="preserve">buy, </w:t>
      </w:r>
      <w:r w:rsidR="006B2D3F">
        <w:rPr>
          <w:rFonts w:hint="eastAsia"/>
          <w:b/>
          <w:szCs w:val="28"/>
        </w:rPr>
        <w:t xml:space="preserve"> </w:t>
      </w:r>
      <w:r w:rsidR="002A0869">
        <w:rPr>
          <w:rFonts w:hint="eastAsia"/>
          <w:b/>
          <w:szCs w:val="28"/>
        </w:rPr>
        <w:t xml:space="preserve">  </w:t>
      </w:r>
      <w:r w:rsidRPr="002A0869" w:rsidR="00E330CF">
        <w:rPr>
          <w:b/>
          <w:szCs w:val="28"/>
        </w:rPr>
        <w:t xml:space="preserve"> eat, </w:t>
      </w:r>
      <w:r w:rsidR="006B2D3F">
        <w:rPr>
          <w:rFonts w:hint="eastAsia"/>
          <w:b/>
          <w:szCs w:val="28"/>
        </w:rPr>
        <w:t xml:space="preserve"> </w:t>
      </w:r>
      <w:r w:rsidRPr="002A0869" w:rsidR="00E330CF">
        <w:rPr>
          <w:b/>
          <w:szCs w:val="28"/>
        </w:rPr>
        <w:t xml:space="preserve">mean, </w:t>
      </w:r>
      <w:r w:rsidR="002A0869">
        <w:rPr>
          <w:rFonts w:hint="eastAsia"/>
          <w:b/>
          <w:szCs w:val="28"/>
        </w:rPr>
        <w:t xml:space="preserve"> </w:t>
      </w:r>
      <w:r w:rsidR="006B2D3F">
        <w:rPr>
          <w:b/>
          <w:szCs w:val="28"/>
        </w:rPr>
        <w:t xml:space="preserve">hardly, </w:t>
      </w:r>
      <w:r w:rsidR="006B2D3F">
        <w:rPr>
          <w:rFonts w:hint="eastAsia"/>
          <w:b/>
          <w:szCs w:val="28"/>
        </w:rPr>
        <w:t xml:space="preserve"> call</w:t>
      </w:r>
    </w:p>
    <w:p w:rsidR="004102CF" w:rsidP="002166A9">
      <w:pPr>
        <w:spacing w:line="300" w:lineRule="exact"/>
        <w:rPr>
          <w:b/>
          <w:szCs w:val="28"/>
        </w:rPr>
      </w:pPr>
    </w:p>
    <w:p w:rsidR="00E330CF" w:rsidRPr="007203A0" w:rsidP="004A3E15">
      <w:pPr>
        <w:spacing w:line="300" w:lineRule="exact"/>
        <w:ind w:firstLine="514" w:firstLineChars="245"/>
        <w:rPr>
          <w:b/>
          <w:szCs w:val="28"/>
        </w:rPr>
      </w:pPr>
      <w:r w:rsidRPr="002A0869">
        <w:rPr>
          <w:b/>
          <w:szCs w:val="28"/>
        </w:rPr>
        <w:t xml:space="preserve">French fries, ice cream and hamburgers are all junk food, </w:t>
      </w:r>
      <w:r w:rsidR="001E4AFC">
        <w:rPr>
          <w:rFonts w:hint="eastAsia"/>
          <w:b/>
          <w:szCs w:val="28"/>
        </w:rPr>
        <w:t xml:space="preserve">but </w:t>
      </w:r>
      <w:r w:rsidRPr="002A0869">
        <w:rPr>
          <w:b/>
          <w:szCs w:val="28"/>
        </w:rPr>
        <w:t>they are delicious! So people, especially children, like</w:t>
      </w:r>
      <w:r w:rsidR="001E4AFC">
        <w:rPr>
          <w:rFonts w:hint="eastAsia"/>
          <w:b/>
          <w:szCs w:val="28"/>
          <w:u w:val="single"/>
        </w:rPr>
        <w:t xml:space="preserve">  </w:t>
      </w:r>
      <w:r w:rsidR="007203A0">
        <w:rPr>
          <w:rFonts w:hint="eastAsia"/>
          <w:b/>
          <w:szCs w:val="28"/>
          <w:u w:val="single"/>
        </w:rPr>
        <w:t xml:space="preserve">81  </w:t>
      </w:r>
      <w:r w:rsidRPr="002A0869">
        <w:rPr>
          <w:b/>
          <w:szCs w:val="28"/>
        </w:rPr>
        <w:t>them very much.</w:t>
      </w:r>
      <w:r w:rsidR="001E4AFC">
        <w:rPr>
          <w:rFonts w:hint="eastAsia"/>
          <w:b/>
          <w:szCs w:val="28"/>
        </w:rPr>
        <w:t xml:space="preserve"> Why </w:t>
      </w:r>
      <w:r w:rsidR="001E4AFC">
        <w:rPr>
          <w:b/>
          <w:szCs w:val="28"/>
        </w:rPr>
        <w:t xml:space="preserve">do people </w:t>
      </w:r>
      <w:r w:rsidR="007203A0">
        <w:rPr>
          <w:rFonts w:hint="eastAsia"/>
          <w:b/>
          <w:szCs w:val="28"/>
        </w:rPr>
        <w:t>_</w:t>
      </w:r>
      <w:r w:rsidR="007203A0">
        <w:rPr>
          <w:rFonts w:hint="eastAsia"/>
          <w:b/>
          <w:szCs w:val="28"/>
          <w:u w:val="single"/>
        </w:rPr>
        <w:t xml:space="preserve"> 82 </w:t>
      </w:r>
      <w:r w:rsidR="007203A0">
        <w:rPr>
          <w:rFonts w:hint="eastAsia"/>
          <w:b/>
          <w:szCs w:val="28"/>
        </w:rPr>
        <w:t>_</w:t>
      </w:r>
      <w:r w:rsidRPr="002A0869">
        <w:rPr>
          <w:b/>
          <w:szCs w:val="28"/>
        </w:rPr>
        <w:t xml:space="preserve"> them junk food? Because there is</w:t>
      </w:r>
      <w:r w:rsidR="006B2D3F">
        <w:rPr>
          <w:rFonts w:hint="eastAsia"/>
          <w:b/>
          <w:szCs w:val="28"/>
        </w:rPr>
        <w:t xml:space="preserve"> </w:t>
      </w:r>
      <w:r w:rsidR="006B2D3F">
        <w:rPr>
          <w:rFonts w:hint="eastAsia"/>
          <w:b/>
          <w:szCs w:val="28"/>
          <w:u w:val="single"/>
        </w:rPr>
        <w:t xml:space="preserve">  </w:t>
      </w:r>
      <w:r w:rsidR="007203A0">
        <w:rPr>
          <w:rFonts w:hint="eastAsia"/>
          <w:b/>
          <w:szCs w:val="28"/>
          <w:u w:val="single"/>
        </w:rPr>
        <w:t>83</w:t>
      </w:r>
      <w:r w:rsidR="006B2D3F">
        <w:rPr>
          <w:rFonts w:hint="eastAsia"/>
          <w:b/>
          <w:szCs w:val="28"/>
          <w:u w:val="single"/>
        </w:rPr>
        <w:t xml:space="preserve"> </w:t>
      </w:r>
      <w:r w:rsidRPr="002A0869">
        <w:rPr>
          <w:b/>
          <w:szCs w:val="28"/>
        </w:rPr>
        <w:t>any nutrition</w:t>
      </w:r>
      <w:r w:rsidRPr="004A3E15">
        <w:rPr>
          <w:rFonts w:ascii="方正书宋简体" w:eastAsia="方正书宋简体" w:hint="eastAsia"/>
          <w:b/>
          <w:szCs w:val="28"/>
        </w:rPr>
        <w:t>(营养)i</w:t>
      </w:r>
      <w:r w:rsidRPr="002A0869">
        <w:rPr>
          <w:b/>
          <w:szCs w:val="28"/>
        </w:rPr>
        <w:t xml:space="preserve">n them. The food with little nutrition, of course, </w:t>
      </w:r>
      <w:r w:rsidR="006B2D3F">
        <w:rPr>
          <w:rFonts w:hint="eastAsia"/>
          <w:b/>
          <w:szCs w:val="28"/>
        </w:rPr>
        <w:t xml:space="preserve">is bad for </w:t>
      </w:r>
      <w:r w:rsidRPr="002A0869">
        <w:rPr>
          <w:b/>
          <w:szCs w:val="28"/>
        </w:rPr>
        <w:t xml:space="preserve">your health if you eat too much. </w:t>
      </w:r>
    </w:p>
    <w:p w:rsidR="00E330CF" w:rsidP="002166A9">
      <w:pPr>
        <w:spacing w:line="300" w:lineRule="exact"/>
        <w:ind w:firstLine="523" w:firstLineChars="249"/>
        <w:rPr>
          <w:b/>
          <w:szCs w:val="28"/>
        </w:rPr>
      </w:pPr>
      <w:r w:rsidRPr="002A0869">
        <w:rPr>
          <w:b/>
          <w:szCs w:val="28"/>
        </w:rPr>
        <w:t>The name of “junk food” co</w:t>
      </w:r>
      <w:r w:rsidR="006B2D3F">
        <w:rPr>
          <w:rFonts w:hint="eastAsia"/>
          <w:b/>
          <w:szCs w:val="28"/>
        </w:rPr>
        <w:t xml:space="preserve">mes from </w:t>
      </w:r>
      <w:r w:rsidRPr="002A0869">
        <w:rPr>
          <w:b/>
          <w:szCs w:val="28"/>
        </w:rPr>
        <w:t>Portuguese</w:t>
      </w:r>
      <w:r w:rsidRPr="004A3E15">
        <w:rPr>
          <w:rFonts w:ascii="方正书宋简体" w:eastAsia="方正书宋简体" w:hint="eastAsia"/>
          <w:b/>
          <w:szCs w:val="28"/>
        </w:rPr>
        <w:t>(葡萄牙语)</w:t>
      </w:r>
      <w:r w:rsidRPr="002A0869">
        <w:rPr>
          <w:b/>
          <w:szCs w:val="28"/>
        </w:rPr>
        <w:t>. The word “junk”</w:t>
      </w:r>
      <w:r w:rsidR="007203A0">
        <w:rPr>
          <w:rFonts w:hint="eastAsia"/>
          <w:b/>
          <w:szCs w:val="28"/>
        </w:rPr>
        <w:t>__</w:t>
      </w:r>
      <w:r w:rsidR="007203A0">
        <w:rPr>
          <w:rFonts w:hint="eastAsia"/>
          <w:b/>
          <w:szCs w:val="28"/>
          <w:u w:val="single"/>
        </w:rPr>
        <w:t>84</w:t>
      </w:r>
      <w:r w:rsidR="006B2D3F">
        <w:rPr>
          <w:rFonts w:hint="eastAsia"/>
          <w:b/>
          <w:szCs w:val="28"/>
        </w:rPr>
        <w:t xml:space="preserve">_ </w:t>
      </w:r>
      <w:r w:rsidRPr="002A0869">
        <w:rPr>
          <w:b/>
          <w:szCs w:val="28"/>
        </w:rPr>
        <w:t>an old rope</w:t>
      </w:r>
      <w:r w:rsidRPr="004A3E15">
        <w:rPr>
          <w:rFonts w:ascii="方正书宋简体" w:eastAsia="方正书宋简体" w:hint="eastAsia"/>
          <w:b/>
          <w:szCs w:val="28"/>
        </w:rPr>
        <w:t>(绳索)</w:t>
      </w:r>
      <w:r w:rsidRPr="002A0869">
        <w:rPr>
          <w:b/>
          <w:szCs w:val="28"/>
        </w:rPr>
        <w:t>. Just think about this: if someone</w:t>
      </w:r>
      <w:r w:rsidRPr="002A0869">
        <w:rPr>
          <w:b/>
          <w:szCs w:val="28"/>
          <w:u w:val="single"/>
        </w:rPr>
        <w:t>　</w:t>
      </w:r>
      <w:r w:rsidR="007203A0">
        <w:rPr>
          <w:rFonts w:hint="eastAsia"/>
          <w:b/>
          <w:szCs w:val="28"/>
          <w:u w:val="single"/>
        </w:rPr>
        <w:t>85</w:t>
      </w:r>
      <w:r w:rsidRPr="002A0869">
        <w:rPr>
          <w:b/>
          <w:szCs w:val="28"/>
          <w:u w:val="single"/>
        </w:rPr>
        <w:t>　</w:t>
      </w:r>
      <w:r w:rsidRPr="002A0869">
        <w:rPr>
          <w:b/>
          <w:szCs w:val="28"/>
        </w:rPr>
        <w:t xml:space="preserve">an old rope, will it be very expensive? Your answer must be “No”. </w:t>
      </w:r>
    </w:p>
    <w:p w:rsidR="004A3E15" w:rsidP="004A3E15">
      <w:pPr>
        <w:spacing w:line="300" w:lineRule="exact"/>
        <w:ind w:firstLine="523" w:firstLineChars="249"/>
        <w:rPr>
          <w:b/>
          <w:szCs w:val="28"/>
        </w:rPr>
      </w:pPr>
      <w:r>
        <w:rPr>
          <w:rFonts w:hint="eastAsia"/>
          <w:b/>
          <w:szCs w:val="28"/>
        </w:rPr>
        <w:t xml:space="preserve"> 81. ________  82. _________  83. ________  84. _________  85. ________</w:t>
      </w:r>
    </w:p>
    <w:p w:rsidR="004A3E15" w:rsidP="004A3E15">
      <w:pPr>
        <w:spacing w:line="300" w:lineRule="exact"/>
        <w:rPr>
          <w:b/>
          <w:szCs w:val="28"/>
        </w:rPr>
      </w:pPr>
      <w:r w:rsidRPr="004A3E15">
        <w:rPr>
          <w:rFonts w:ascii="方正书宋简体" w:eastAsia="方正书宋简体" w:hint="eastAsia"/>
          <w:b/>
          <w:szCs w:val="28"/>
        </w:rPr>
        <w:t>第二节：短文改错  （10分）</w:t>
      </w:r>
    </w:p>
    <w:p w:rsidR="004A3E15" w:rsidP="004A3E15">
      <w:pPr>
        <w:spacing w:line="300" w:lineRule="exact"/>
        <w:ind w:firstLine="309" w:firstLineChars="147"/>
        <w:rPr>
          <w:b/>
          <w:szCs w:val="28"/>
        </w:rPr>
      </w:pPr>
      <w:r w:rsidRPr="004A3E15">
        <w:rPr>
          <w:rFonts w:ascii="方正书宋简体" w:eastAsia="方正书宋简体" w:hAnsi="宋体" w:hint="eastAsia"/>
          <w:b/>
        </w:rPr>
        <w:t>请你改正下面短文中的错误。文中共有10处语言错误, 每句中最多有两处。每处错误仅涉及一个单词的增加、删除或修改。</w:t>
      </w:r>
    </w:p>
    <w:p w:rsidR="004A3E15" w:rsidP="004A3E15">
      <w:pPr>
        <w:spacing w:line="300" w:lineRule="exact"/>
        <w:ind w:firstLine="206" w:firstLineChars="98"/>
        <w:rPr>
          <w:b/>
          <w:szCs w:val="28"/>
        </w:rPr>
      </w:pPr>
      <w:r w:rsidRPr="004A3E15">
        <w:rPr>
          <w:rFonts w:ascii="方正书宋简体" w:eastAsia="方正书宋简体" w:hAnsi="宋体" w:hint="eastAsia"/>
          <w:b/>
        </w:rPr>
        <w:t>增加：在缺词处加一个漏字符号</w:t>
      </w:r>
      <w:r w:rsidRPr="004A3E15">
        <w:rPr>
          <w:rFonts w:ascii="方正书宋简体" w:eastAsia="方正书宋简体" w:hint="eastAsia"/>
          <w:b/>
        </w:rPr>
        <w:t>（</w:t>
      </w:r>
      <w:r w:rsidRPr="004A3E15">
        <w:rPr>
          <w:rFonts w:ascii="方正书宋简体" w:eastAsia="方正书宋简体" w:hAnsi="宋体" w:cs="宋体" w:hint="eastAsia"/>
          <w:b/>
        </w:rPr>
        <w:t>∧</w:t>
      </w:r>
      <w:r w:rsidRPr="004A3E15">
        <w:rPr>
          <w:rFonts w:ascii="方正书宋简体" w:eastAsia="方正书宋简体" w:hint="eastAsia"/>
          <w:b/>
        </w:rPr>
        <w:t>），</w:t>
      </w:r>
      <w:r w:rsidRPr="004A3E15">
        <w:rPr>
          <w:rFonts w:ascii="方正书宋简体" w:eastAsia="方正书宋简体" w:hAnsi="宋体" w:hint="eastAsia"/>
          <w:b/>
        </w:rPr>
        <w:t>并在其下面写出该加的词。</w:t>
      </w:r>
    </w:p>
    <w:p w:rsidR="004A3E15" w:rsidP="004A3E15">
      <w:pPr>
        <w:spacing w:line="300" w:lineRule="exact"/>
        <w:ind w:firstLine="206" w:firstLineChars="98"/>
        <w:rPr>
          <w:b/>
          <w:szCs w:val="28"/>
        </w:rPr>
      </w:pPr>
      <w:r w:rsidRPr="004A3E15">
        <w:rPr>
          <w:rFonts w:ascii="方正书宋简体" w:eastAsia="方正书宋简体" w:hAnsi="宋体" w:hint="eastAsia"/>
          <w:b/>
        </w:rPr>
        <w:t>删除：把多余的词用斜线（\）划掉。</w:t>
      </w:r>
    </w:p>
    <w:p w:rsidR="004A3E15" w:rsidP="004A3E15">
      <w:pPr>
        <w:spacing w:line="300" w:lineRule="exact"/>
        <w:ind w:firstLine="206" w:firstLineChars="98"/>
        <w:rPr>
          <w:b/>
          <w:szCs w:val="28"/>
        </w:rPr>
      </w:pPr>
      <w:r w:rsidRPr="004A3E15">
        <w:rPr>
          <w:rFonts w:ascii="方正书宋简体" w:eastAsia="方正书宋简体" w:hAnsi="宋体" w:hint="eastAsia"/>
          <w:b/>
        </w:rPr>
        <w:t>修改：在错的词下划一横线，并在该词下面写出修改后的词。</w:t>
      </w:r>
    </w:p>
    <w:p w:rsidR="004A3E15" w:rsidP="004A3E15">
      <w:pPr>
        <w:spacing w:line="300" w:lineRule="exact"/>
        <w:ind w:firstLine="206" w:firstLineChars="98"/>
        <w:rPr>
          <w:b/>
          <w:szCs w:val="28"/>
        </w:rPr>
      </w:pPr>
      <w:r w:rsidRPr="004A3E15">
        <w:rPr>
          <w:rFonts w:ascii="方正书宋简体" w:eastAsia="方正书宋简体" w:hAnsi="宋体" w:hint="eastAsia"/>
          <w:b/>
        </w:rPr>
        <w:t>注意：1</w:t>
      </w:r>
      <w:r w:rsidRPr="004A3E15" w:rsidR="00F74B8F">
        <w:rPr>
          <w:rFonts w:ascii="方正书宋简体" w:eastAsia="方正书宋简体" w:hAnsi="宋体" w:hint="eastAsia"/>
          <w:b/>
        </w:rPr>
        <w:t xml:space="preserve">. </w:t>
      </w:r>
      <w:r w:rsidRPr="004A3E15">
        <w:rPr>
          <w:rFonts w:ascii="方正书宋简体" w:eastAsia="方正书宋简体" w:hAnsi="宋体" w:hint="eastAsia"/>
          <w:b/>
        </w:rPr>
        <w:t>每处错误及其修改均仅限一词；</w:t>
      </w:r>
    </w:p>
    <w:p w:rsidR="008F1960" w:rsidRPr="004A3E15" w:rsidP="004A3E15">
      <w:pPr>
        <w:spacing w:line="300" w:lineRule="exact"/>
        <w:ind w:firstLine="926" w:firstLineChars="441"/>
        <w:rPr>
          <w:b/>
          <w:szCs w:val="28"/>
        </w:rPr>
      </w:pPr>
      <w:r w:rsidRPr="004A3E15">
        <w:rPr>
          <w:rFonts w:ascii="方正书宋简体" w:eastAsia="方正书宋简体" w:hAnsi="宋体" w:cs="Courier New" w:hint="eastAsia"/>
          <w:b/>
          <w:szCs w:val="21"/>
        </w:rPr>
        <w:t>2只允许修改10处，多者（从第11处起）不计分</w:t>
      </w:r>
    </w:p>
    <w:p w:rsidR="00F73795" w:rsidRPr="008F1960" w:rsidP="004A3E15">
      <w:pPr>
        <w:snapToGrid w:val="0"/>
        <w:spacing w:line="480" w:lineRule="exact"/>
        <w:ind w:firstLine="514" w:firstLineChars="245"/>
        <w:rPr>
          <w:rFonts w:ascii="宋体" w:hAnsi="宋体" w:cs="Courier New"/>
          <w:b/>
          <w:szCs w:val="21"/>
        </w:rPr>
      </w:pPr>
      <w:r w:rsidRPr="00F73795">
        <w:rPr>
          <w:b/>
          <w:szCs w:val="21"/>
        </w:rPr>
        <w:t>Many children love</w:t>
      </w:r>
      <w:r>
        <w:rPr>
          <w:rFonts w:hint="eastAsia"/>
          <w:b/>
          <w:szCs w:val="21"/>
        </w:rPr>
        <w:t xml:space="preserve"> the</w:t>
      </w:r>
      <w:r>
        <w:rPr>
          <w:b/>
          <w:szCs w:val="21"/>
        </w:rPr>
        <w:t xml:space="preserve"> junk food. It’s bad </w:t>
      </w:r>
      <w:r>
        <w:rPr>
          <w:rFonts w:hint="eastAsia"/>
          <w:b/>
          <w:szCs w:val="21"/>
        </w:rPr>
        <w:t>to</w:t>
      </w:r>
      <w:r w:rsidRPr="00F73795">
        <w:rPr>
          <w:b/>
          <w:szCs w:val="21"/>
        </w:rPr>
        <w:t xml:space="preserve"> their health. Their parents</w:t>
      </w:r>
      <w:r w:rsidR="00237787">
        <w:rPr>
          <w:b/>
          <w:szCs w:val="21"/>
        </w:rPr>
        <w:t xml:space="preserve"> don’t want them to eat too </w:t>
      </w:r>
      <w:r w:rsidR="00237787">
        <w:rPr>
          <w:rFonts w:hint="eastAsia"/>
          <w:b/>
          <w:szCs w:val="21"/>
        </w:rPr>
        <w:t>many</w:t>
      </w:r>
      <w:r w:rsidRPr="00F73795">
        <w:rPr>
          <w:b/>
          <w:szCs w:val="21"/>
        </w:rPr>
        <w:t xml:space="preserve"> junk food. Although they know it’s not a good habit, they still eat</w:t>
      </w:r>
      <w:r w:rsidR="00237787">
        <w:rPr>
          <w:b/>
          <w:szCs w:val="21"/>
        </w:rPr>
        <w:t xml:space="preserve"> </w:t>
      </w:r>
      <w:r w:rsidR="00237787">
        <w:rPr>
          <w:rFonts w:hint="eastAsia"/>
          <w:b/>
          <w:szCs w:val="21"/>
        </w:rPr>
        <w:t>them</w:t>
      </w:r>
      <w:r w:rsidRPr="00F73795">
        <w:rPr>
          <w:b/>
          <w:szCs w:val="21"/>
        </w:rPr>
        <w:t>. Some of them eat this kind of food every day. Some eat only once or twice a week.</w:t>
      </w:r>
    </w:p>
    <w:p w:rsidR="00F73795" w:rsidRPr="00F73795" w:rsidP="002166A9">
      <w:pPr>
        <w:adjustRightInd w:val="0"/>
        <w:snapToGrid w:val="0"/>
        <w:spacing w:line="480" w:lineRule="exact"/>
        <w:rPr>
          <w:b/>
          <w:szCs w:val="21"/>
        </w:rPr>
      </w:pPr>
      <w:r>
        <w:rPr>
          <w:b/>
          <w:szCs w:val="21"/>
        </w:rPr>
        <w:t xml:space="preserve">Paul is kind of </w:t>
      </w:r>
      <w:r w:rsidRPr="00F73795">
        <w:rPr>
          <w:b/>
          <w:szCs w:val="21"/>
        </w:rPr>
        <w:t xml:space="preserve">healthy. He hardly ever exercises. He eats lots of junk food because </w:t>
      </w:r>
      <w:r>
        <w:rPr>
          <w:rFonts w:hint="eastAsia"/>
          <w:b/>
          <w:szCs w:val="21"/>
        </w:rPr>
        <w:t xml:space="preserve">of </w:t>
      </w:r>
      <w:r w:rsidRPr="00F73795">
        <w:rPr>
          <w:b/>
          <w:szCs w:val="21"/>
        </w:rPr>
        <w:t>he love</w:t>
      </w:r>
      <w:r>
        <w:rPr>
          <w:b/>
          <w:szCs w:val="21"/>
        </w:rPr>
        <w:t xml:space="preserve">s it. When he has money, he </w:t>
      </w:r>
      <w:r>
        <w:rPr>
          <w:rFonts w:hint="eastAsia"/>
          <w:b/>
          <w:szCs w:val="21"/>
        </w:rPr>
        <w:t>bought</w:t>
      </w:r>
      <w:r w:rsidRPr="00F73795">
        <w:rPr>
          <w:b/>
          <w:szCs w:val="21"/>
        </w:rPr>
        <w:t xml:space="preserve"> junk f</w:t>
      </w:r>
      <w:r>
        <w:rPr>
          <w:b/>
          <w:szCs w:val="21"/>
        </w:rPr>
        <w:t xml:space="preserve">ood. His parents worry about </w:t>
      </w:r>
      <w:r>
        <w:rPr>
          <w:rFonts w:hint="eastAsia"/>
          <w:b/>
          <w:szCs w:val="21"/>
        </w:rPr>
        <w:t>he</w:t>
      </w:r>
      <w:r w:rsidRPr="00F73795">
        <w:rPr>
          <w:b/>
          <w:szCs w:val="21"/>
        </w:rPr>
        <w:t xml:space="preserve">. But he says, “Maybe I’m not </w:t>
      </w:r>
      <w:r>
        <w:rPr>
          <w:b/>
          <w:szCs w:val="21"/>
        </w:rPr>
        <w:t>very healthy, but I enjoy m</w:t>
      </w:r>
      <w:r>
        <w:rPr>
          <w:rFonts w:hint="eastAsia"/>
          <w:b/>
          <w:szCs w:val="21"/>
        </w:rPr>
        <w:t>e</w:t>
      </w:r>
      <w:r w:rsidRPr="00F73795">
        <w:rPr>
          <w:b/>
          <w:szCs w:val="21"/>
        </w:rPr>
        <w:t>.”</w:t>
      </w:r>
    </w:p>
    <w:p w:rsidR="00F83256" w:rsidRPr="004A3E15" w:rsidP="00AE1694">
      <w:pPr>
        <w:spacing w:line="340" w:lineRule="exact"/>
        <w:ind w:firstLine="206" w:firstLineChars="98"/>
        <w:rPr>
          <w:rFonts w:ascii="方正书宋简体" w:eastAsia="方正书宋简体"/>
          <w:b/>
          <w:szCs w:val="28"/>
        </w:rPr>
      </w:pPr>
      <w:r w:rsidRPr="004A3E15">
        <w:rPr>
          <w:rFonts w:ascii="方正书宋简体" w:eastAsia="方正书宋简体" w:hint="eastAsia"/>
          <w:b/>
          <w:szCs w:val="28"/>
        </w:rPr>
        <w:t>第三节：书面表达  （20分）</w:t>
      </w:r>
    </w:p>
    <w:p w:rsidR="00D0598C" w:rsidRPr="004A3E15" w:rsidP="004A3E15">
      <w:pPr>
        <w:pStyle w:val="PlainText"/>
        <w:spacing w:line="340" w:lineRule="exact"/>
        <w:ind w:firstLine="420" w:firstLineChars="200"/>
        <w:rPr>
          <w:rFonts w:ascii="方正书宋简体" w:eastAsia="方正书宋简体" w:hAnsi="Times New Roman" w:cs="Times New Roman"/>
          <w:b/>
        </w:rPr>
      </w:pPr>
      <w:r w:rsidRPr="004A3E15">
        <w:rPr>
          <w:rFonts w:ascii="方正书宋简体" w:eastAsia="方正书宋简体" w:hAnsi="Times New Roman" w:cs="Times New Roman" w:hint="eastAsia"/>
          <w:b/>
        </w:rPr>
        <w:t>每个人的生活方式和习惯都不相同。请根据表格提示，比较两个好朋友不同的生活习惯，并简要发表自己的看法并作出评价。</w:t>
      </w:r>
    </w:p>
    <w:p w:rsidR="00D0598C" w:rsidRPr="004A3E15" w:rsidP="004A3E15">
      <w:pPr>
        <w:pStyle w:val="PlainText"/>
        <w:spacing w:line="340" w:lineRule="exact"/>
        <w:ind w:firstLine="420" w:firstLineChars="200"/>
        <w:rPr>
          <w:rFonts w:ascii="方正书宋简体" w:eastAsia="方正书宋简体" w:hAnsi="Times New Roman" w:cs="Times New Roman"/>
          <w:b/>
        </w:rPr>
      </w:pPr>
      <w:r w:rsidRPr="004A3E15">
        <w:rPr>
          <w:rFonts w:ascii="方正书宋简体" w:eastAsia="方正书宋简体" w:hAnsi="Times New Roman" w:cs="Times New Roman" w:hint="eastAsia"/>
          <w:b/>
        </w:rPr>
        <w:t>要求：70词左右。(开头已给出，不计入总词数)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04"/>
        <w:gridCol w:w="1236"/>
        <w:gridCol w:w="1656"/>
      </w:tblGrid>
      <w:tr w:rsidTr="00D0598C">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2304" w:type="dxa"/>
            <w:tcBorders>
              <w:top w:val="single" w:sz="4" w:space="0" w:color="auto"/>
              <w:left w:val="single" w:sz="4" w:space="0" w:color="auto"/>
              <w:bottom w:val="single" w:sz="4" w:space="0" w:color="auto"/>
              <w:right w:val="single" w:sz="4" w:space="0" w:color="auto"/>
            </w:tcBorders>
            <w:vAlign w:val="center"/>
            <w:hideMark/>
          </w:tcPr>
          <w:p w:rsidR="00D0598C" w:rsidRPr="004A3E15" w:rsidP="004A3E15">
            <w:pPr>
              <w:pStyle w:val="PlainText"/>
              <w:spacing w:line="340" w:lineRule="exact"/>
              <w:jc w:val="center"/>
              <w:rPr>
                <w:rFonts w:ascii="Times New Roman" w:hAnsi="Times New Roman" w:cs="Times New Roman"/>
                <w:b/>
              </w:rPr>
            </w:pPr>
            <w:r w:rsidRPr="004A3E15">
              <w:rPr>
                <w:rFonts w:ascii="Times New Roman" w:hAnsi="Times New Roman" w:cs="Times New Roman"/>
                <w:b/>
              </w:rPr>
              <w:t>Activities</w:t>
            </w:r>
          </w:p>
        </w:tc>
        <w:tc>
          <w:tcPr>
            <w:tcW w:w="1236" w:type="dxa"/>
            <w:tcBorders>
              <w:top w:val="single" w:sz="4" w:space="0" w:color="auto"/>
              <w:left w:val="single" w:sz="4" w:space="0" w:color="auto"/>
              <w:bottom w:val="single" w:sz="4" w:space="0" w:color="auto"/>
              <w:right w:val="single" w:sz="4" w:space="0" w:color="auto"/>
            </w:tcBorders>
            <w:vAlign w:val="center"/>
            <w:hideMark/>
          </w:tcPr>
          <w:p w:rsidR="00D0598C" w:rsidRPr="004A3E15" w:rsidP="004A3E15">
            <w:pPr>
              <w:pStyle w:val="PlainText"/>
              <w:spacing w:line="340" w:lineRule="exact"/>
              <w:jc w:val="center"/>
              <w:rPr>
                <w:rFonts w:ascii="Times New Roman" w:hAnsi="Times New Roman" w:cs="Times New Roman"/>
                <w:b/>
              </w:rPr>
            </w:pPr>
            <w:r w:rsidRPr="004A3E15">
              <w:rPr>
                <w:rFonts w:ascii="Times New Roman" w:hAnsi="Times New Roman" w:cs="Times New Roman"/>
                <w:b/>
              </w:rPr>
              <w:t>Bill</w:t>
            </w:r>
          </w:p>
        </w:tc>
        <w:tc>
          <w:tcPr>
            <w:tcW w:w="1656" w:type="dxa"/>
            <w:tcBorders>
              <w:top w:val="single" w:sz="4" w:space="0" w:color="auto"/>
              <w:left w:val="single" w:sz="4" w:space="0" w:color="auto"/>
              <w:bottom w:val="single" w:sz="4" w:space="0" w:color="auto"/>
              <w:right w:val="single" w:sz="4" w:space="0" w:color="auto"/>
            </w:tcBorders>
            <w:vAlign w:val="center"/>
            <w:hideMark/>
          </w:tcPr>
          <w:p w:rsidR="00D0598C" w:rsidRPr="004A3E15" w:rsidP="004A3E15">
            <w:pPr>
              <w:pStyle w:val="PlainText"/>
              <w:spacing w:line="340" w:lineRule="exact"/>
              <w:jc w:val="center"/>
              <w:rPr>
                <w:rFonts w:ascii="Times New Roman" w:eastAsia="MingLiU_HKSCS" w:hAnsi="Times New Roman" w:cs="Times New Roman"/>
                <w:b/>
              </w:rPr>
            </w:pPr>
            <w:r w:rsidRPr="004A3E15">
              <w:rPr>
                <w:rFonts w:ascii="Times New Roman" w:hAnsi="Times New Roman" w:cs="Times New Roman"/>
                <w:b/>
              </w:rPr>
              <w:t>Tina</w:t>
            </w:r>
          </w:p>
        </w:tc>
      </w:tr>
      <w:tr w:rsidTr="00D0598C">
        <w:tblPrEx>
          <w:tblW w:w="0" w:type="auto"/>
          <w:jc w:val="center"/>
          <w:tblLayout w:type="fixed"/>
          <w:tblLook w:val="04A0"/>
        </w:tblPrEx>
        <w:trPr>
          <w:jc w:val="center"/>
        </w:trPr>
        <w:tc>
          <w:tcPr>
            <w:tcW w:w="2304" w:type="dxa"/>
            <w:tcBorders>
              <w:top w:val="single" w:sz="4" w:space="0" w:color="auto"/>
              <w:left w:val="single" w:sz="4" w:space="0" w:color="auto"/>
              <w:bottom w:val="single" w:sz="4" w:space="0" w:color="auto"/>
              <w:right w:val="single" w:sz="4" w:space="0" w:color="auto"/>
            </w:tcBorders>
            <w:vAlign w:val="center"/>
            <w:hideMark/>
          </w:tcPr>
          <w:p w:rsidR="00D0598C" w:rsidRPr="004A3E15" w:rsidP="004A3E15">
            <w:pPr>
              <w:pStyle w:val="PlainText"/>
              <w:spacing w:line="340" w:lineRule="exact"/>
              <w:jc w:val="center"/>
              <w:rPr>
                <w:rFonts w:ascii="Times New Roman" w:hAnsi="Times New Roman" w:cs="Times New Roman"/>
                <w:b/>
              </w:rPr>
            </w:pPr>
            <w:r w:rsidRPr="004A3E15">
              <w:rPr>
                <w:rFonts w:ascii="Times New Roman" w:hAnsi="Times New Roman" w:cs="Times New Roman"/>
                <w:b/>
              </w:rPr>
              <w:t>Exercise</w:t>
            </w:r>
          </w:p>
        </w:tc>
        <w:tc>
          <w:tcPr>
            <w:tcW w:w="1236" w:type="dxa"/>
            <w:tcBorders>
              <w:top w:val="single" w:sz="4" w:space="0" w:color="auto"/>
              <w:left w:val="single" w:sz="4" w:space="0" w:color="auto"/>
              <w:bottom w:val="single" w:sz="4" w:space="0" w:color="auto"/>
              <w:right w:val="single" w:sz="4" w:space="0" w:color="auto"/>
            </w:tcBorders>
            <w:vAlign w:val="center"/>
            <w:hideMark/>
          </w:tcPr>
          <w:p w:rsidR="00D0598C" w:rsidRPr="004A3E15" w:rsidP="004A3E15">
            <w:pPr>
              <w:pStyle w:val="PlainText"/>
              <w:spacing w:line="340" w:lineRule="exact"/>
              <w:jc w:val="center"/>
              <w:rPr>
                <w:rFonts w:ascii="方正书宋简体" w:eastAsia="方正书宋简体" w:hAnsi="Times New Roman" w:cs="Times New Roman"/>
                <w:b/>
              </w:rPr>
            </w:pPr>
            <w:r w:rsidRPr="004A3E15">
              <w:rPr>
                <w:rFonts w:ascii="方正书宋简体" w:eastAsia="方正书宋简体" w:hAnsi="Times New Roman" w:cs="Times New Roman" w:hint="eastAsia"/>
                <w:b/>
              </w:rPr>
              <w:t>一周两次</w:t>
            </w:r>
          </w:p>
        </w:tc>
        <w:tc>
          <w:tcPr>
            <w:tcW w:w="1656" w:type="dxa"/>
            <w:tcBorders>
              <w:top w:val="single" w:sz="4" w:space="0" w:color="auto"/>
              <w:left w:val="single" w:sz="4" w:space="0" w:color="auto"/>
              <w:bottom w:val="single" w:sz="4" w:space="0" w:color="auto"/>
              <w:right w:val="single" w:sz="4" w:space="0" w:color="auto"/>
            </w:tcBorders>
            <w:vAlign w:val="center"/>
            <w:hideMark/>
          </w:tcPr>
          <w:p w:rsidR="00D0598C" w:rsidRPr="004A3E15" w:rsidP="004A3E15">
            <w:pPr>
              <w:pStyle w:val="PlainText"/>
              <w:spacing w:line="340" w:lineRule="exact"/>
              <w:jc w:val="center"/>
              <w:rPr>
                <w:rFonts w:ascii="方正书宋简体" w:eastAsia="方正书宋简体" w:hAnsi="Times New Roman" w:cs="Times New Roman"/>
                <w:b/>
              </w:rPr>
            </w:pPr>
            <w:r w:rsidRPr="004A3E15">
              <w:rPr>
                <w:rFonts w:ascii="方正书宋简体" w:eastAsia="方正书宋简体" w:hAnsi="Times New Roman" w:cs="Times New Roman" w:hint="eastAsia"/>
                <w:b/>
              </w:rPr>
              <w:t>每天一次</w:t>
            </w:r>
          </w:p>
        </w:tc>
      </w:tr>
      <w:tr w:rsidTr="00D0598C">
        <w:tblPrEx>
          <w:tblW w:w="0" w:type="auto"/>
          <w:jc w:val="center"/>
          <w:tblLayout w:type="fixed"/>
          <w:tblLook w:val="04A0"/>
        </w:tblPrEx>
        <w:trPr>
          <w:jc w:val="center"/>
        </w:trPr>
        <w:tc>
          <w:tcPr>
            <w:tcW w:w="2304" w:type="dxa"/>
            <w:tcBorders>
              <w:top w:val="single" w:sz="4" w:space="0" w:color="auto"/>
              <w:left w:val="single" w:sz="4" w:space="0" w:color="auto"/>
              <w:bottom w:val="single" w:sz="4" w:space="0" w:color="auto"/>
              <w:right w:val="single" w:sz="4" w:space="0" w:color="auto"/>
            </w:tcBorders>
            <w:vAlign w:val="center"/>
            <w:hideMark/>
          </w:tcPr>
          <w:p w:rsidR="00D0598C" w:rsidRPr="004A3E15" w:rsidP="004A3E15">
            <w:pPr>
              <w:pStyle w:val="PlainText"/>
              <w:spacing w:line="340" w:lineRule="exact"/>
              <w:jc w:val="center"/>
              <w:rPr>
                <w:rFonts w:ascii="Times New Roman" w:hAnsi="Times New Roman" w:cs="Times New Roman"/>
                <w:b/>
              </w:rPr>
            </w:pPr>
            <w:r w:rsidRPr="004A3E15">
              <w:rPr>
                <w:rFonts w:ascii="Times New Roman" w:hAnsi="Times New Roman" w:cs="Times New Roman"/>
                <w:b/>
              </w:rPr>
              <w:t>Go online</w:t>
            </w:r>
          </w:p>
        </w:tc>
        <w:tc>
          <w:tcPr>
            <w:tcW w:w="1236" w:type="dxa"/>
            <w:tcBorders>
              <w:top w:val="single" w:sz="4" w:space="0" w:color="auto"/>
              <w:left w:val="single" w:sz="4" w:space="0" w:color="auto"/>
              <w:bottom w:val="single" w:sz="4" w:space="0" w:color="auto"/>
              <w:right w:val="single" w:sz="4" w:space="0" w:color="auto"/>
            </w:tcBorders>
            <w:vAlign w:val="center"/>
            <w:hideMark/>
          </w:tcPr>
          <w:p w:rsidR="00D0598C" w:rsidRPr="004A3E15" w:rsidP="004A3E15">
            <w:pPr>
              <w:pStyle w:val="PlainText"/>
              <w:spacing w:line="340" w:lineRule="exact"/>
              <w:jc w:val="center"/>
              <w:rPr>
                <w:rFonts w:ascii="方正书宋简体" w:eastAsia="方正书宋简体" w:hAnsi="Times New Roman" w:cs="Times New Roman"/>
                <w:b/>
              </w:rPr>
            </w:pPr>
            <w:r w:rsidRPr="004A3E15">
              <w:rPr>
                <w:rFonts w:ascii="方正书宋简体" w:eastAsia="方正书宋简体" w:hAnsi="Times New Roman" w:cs="Times New Roman" w:hint="eastAsia"/>
                <w:b/>
              </w:rPr>
              <w:t>每天一次</w:t>
            </w:r>
          </w:p>
        </w:tc>
        <w:tc>
          <w:tcPr>
            <w:tcW w:w="1656" w:type="dxa"/>
            <w:tcBorders>
              <w:top w:val="single" w:sz="4" w:space="0" w:color="auto"/>
              <w:left w:val="single" w:sz="4" w:space="0" w:color="auto"/>
              <w:bottom w:val="single" w:sz="4" w:space="0" w:color="auto"/>
              <w:right w:val="single" w:sz="4" w:space="0" w:color="auto"/>
            </w:tcBorders>
            <w:vAlign w:val="center"/>
            <w:hideMark/>
          </w:tcPr>
          <w:p w:rsidR="00D0598C" w:rsidRPr="004A3E15" w:rsidP="004A3E15">
            <w:pPr>
              <w:pStyle w:val="PlainText"/>
              <w:spacing w:line="340" w:lineRule="exact"/>
              <w:jc w:val="center"/>
              <w:rPr>
                <w:rFonts w:ascii="方正书宋简体" w:eastAsia="方正书宋简体" w:hAnsi="Times New Roman" w:cs="Times New Roman"/>
                <w:b/>
              </w:rPr>
            </w:pPr>
            <w:r w:rsidRPr="004A3E15">
              <w:rPr>
                <w:rFonts w:ascii="方正书宋简体" w:eastAsia="方正书宋简体" w:hAnsi="Times New Roman" w:cs="Times New Roman" w:hint="eastAsia"/>
                <w:b/>
              </w:rPr>
              <w:t>一周两到三次</w:t>
            </w:r>
          </w:p>
        </w:tc>
      </w:tr>
      <w:tr w:rsidTr="00D0598C">
        <w:tblPrEx>
          <w:tblW w:w="0" w:type="auto"/>
          <w:jc w:val="center"/>
          <w:tblLayout w:type="fixed"/>
          <w:tblLook w:val="04A0"/>
        </w:tblPrEx>
        <w:trPr>
          <w:jc w:val="center"/>
        </w:trPr>
        <w:tc>
          <w:tcPr>
            <w:tcW w:w="2304" w:type="dxa"/>
            <w:tcBorders>
              <w:top w:val="single" w:sz="4" w:space="0" w:color="auto"/>
              <w:left w:val="single" w:sz="4" w:space="0" w:color="auto"/>
              <w:bottom w:val="single" w:sz="4" w:space="0" w:color="auto"/>
              <w:right w:val="single" w:sz="4" w:space="0" w:color="auto"/>
            </w:tcBorders>
            <w:vAlign w:val="center"/>
            <w:hideMark/>
          </w:tcPr>
          <w:p w:rsidR="00D0598C" w:rsidRPr="004A3E15" w:rsidP="004A3E15">
            <w:pPr>
              <w:pStyle w:val="PlainText"/>
              <w:spacing w:line="340" w:lineRule="exact"/>
              <w:jc w:val="center"/>
              <w:rPr>
                <w:rFonts w:ascii="Times New Roman" w:hAnsi="Times New Roman" w:cs="Times New Roman"/>
                <w:b/>
              </w:rPr>
            </w:pPr>
            <w:r w:rsidRPr="004A3E15">
              <w:rPr>
                <w:rFonts w:ascii="Times New Roman" w:hAnsi="Times New Roman" w:cs="Times New Roman"/>
                <w:b/>
              </w:rPr>
              <w:t>Eat junk food</w:t>
            </w:r>
          </w:p>
        </w:tc>
        <w:tc>
          <w:tcPr>
            <w:tcW w:w="1236" w:type="dxa"/>
            <w:tcBorders>
              <w:top w:val="single" w:sz="4" w:space="0" w:color="auto"/>
              <w:left w:val="single" w:sz="4" w:space="0" w:color="auto"/>
              <w:bottom w:val="single" w:sz="4" w:space="0" w:color="auto"/>
              <w:right w:val="single" w:sz="4" w:space="0" w:color="auto"/>
            </w:tcBorders>
            <w:vAlign w:val="center"/>
            <w:hideMark/>
          </w:tcPr>
          <w:p w:rsidR="00D0598C" w:rsidRPr="004A3E15" w:rsidP="004A3E15">
            <w:pPr>
              <w:pStyle w:val="PlainText"/>
              <w:spacing w:line="340" w:lineRule="exact"/>
              <w:jc w:val="center"/>
              <w:rPr>
                <w:rFonts w:ascii="方正书宋简体" w:eastAsia="方正书宋简体" w:hAnsi="Times New Roman" w:cs="Times New Roman"/>
                <w:b/>
              </w:rPr>
            </w:pPr>
            <w:r w:rsidRPr="004A3E15">
              <w:rPr>
                <w:rFonts w:ascii="方正书宋简体" w:eastAsia="方正书宋简体" w:hAnsi="Times New Roman" w:cs="Times New Roman" w:hint="eastAsia"/>
                <w:b/>
              </w:rPr>
              <w:t>经常</w:t>
            </w:r>
          </w:p>
        </w:tc>
        <w:tc>
          <w:tcPr>
            <w:tcW w:w="1656" w:type="dxa"/>
            <w:tcBorders>
              <w:top w:val="single" w:sz="4" w:space="0" w:color="auto"/>
              <w:left w:val="single" w:sz="4" w:space="0" w:color="auto"/>
              <w:bottom w:val="single" w:sz="4" w:space="0" w:color="auto"/>
              <w:right w:val="single" w:sz="4" w:space="0" w:color="auto"/>
            </w:tcBorders>
            <w:vAlign w:val="center"/>
            <w:hideMark/>
          </w:tcPr>
          <w:p w:rsidR="00D0598C" w:rsidRPr="004A3E15" w:rsidP="004A3E15">
            <w:pPr>
              <w:pStyle w:val="PlainText"/>
              <w:spacing w:line="340" w:lineRule="exact"/>
              <w:jc w:val="center"/>
              <w:rPr>
                <w:rFonts w:ascii="方正书宋简体" w:eastAsia="方正书宋简体" w:hAnsi="Times New Roman" w:cs="Times New Roman"/>
                <w:b/>
              </w:rPr>
            </w:pPr>
            <w:r w:rsidRPr="004A3E15">
              <w:rPr>
                <w:rFonts w:ascii="方正书宋简体" w:eastAsia="方正书宋简体" w:hAnsi="Times New Roman" w:cs="Times New Roman" w:hint="eastAsia"/>
                <w:b/>
              </w:rPr>
              <w:t>偶尔</w:t>
            </w:r>
          </w:p>
        </w:tc>
      </w:tr>
      <w:tr w:rsidTr="00D0598C">
        <w:tblPrEx>
          <w:tblW w:w="0" w:type="auto"/>
          <w:jc w:val="center"/>
          <w:tblLayout w:type="fixed"/>
          <w:tblLook w:val="04A0"/>
        </w:tblPrEx>
        <w:trPr>
          <w:jc w:val="center"/>
        </w:trPr>
        <w:tc>
          <w:tcPr>
            <w:tcW w:w="2304" w:type="dxa"/>
            <w:tcBorders>
              <w:top w:val="single" w:sz="4" w:space="0" w:color="auto"/>
              <w:left w:val="single" w:sz="4" w:space="0" w:color="auto"/>
              <w:bottom w:val="single" w:sz="4" w:space="0" w:color="auto"/>
              <w:right w:val="single" w:sz="4" w:space="0" w:color="auto"/>
            </w:tcBorders>
            <w:vAlign w:val="center"/>
            <w:hideMark/>
          </w:tcPr>
          <w:p w:rsidR="00D0598C" w:rsidRPr="004A3E15" w:rsidP="004A3E15">
            <w:pPr>
              <w:pStyle w:val="PlainText"/>
              <w:spacing w:line="340" w:lineRule="exact"/>
              <w:jc w:val="center"/>
              <w:rPr>
                <w:rFonts w:ascii="Times New Roman" w:hAnsi="Times New Roman" w:cs="Times New Roman"/>
                <w:b/>
              </w:rPr>
            </w:pPr>
            <w:r w:rsidRPr="004A3E15">
              <w:rPr>
                <w:rFonts w:ascii="Times New Roman" w:hAnsi="Times New Roman" w:cs="Times New Roman"/>
                <w:b/>
              </w:rPr>
              <w:t>Watch TV for 2 hours</w:t>
            </w:r>
          </w:p>
        </w:tc>
        <w:tc>
          <w:tcPr>
            <w:tcW w:w="1236" w:type="dxa"/>
            <w:tcBorders>
              <w:top w:val="single" w:sz="4" w:space="0" w:color="auto"/>
              <w:left w:val="single" w:sz="4" w:space="0" w:color="auto"/>
              <w:bottom w:val="single" w:sz="4" w:space="0" w:color="auto"/>
              <w:right w:val="single" w:sz="4" w:space="0" w:color="auto"/>
            </w:tcBorders>
            <w:vAlign w:val="center"/>
            <w:hideMark/>
          </w:tcPr>
          <w:p w:rsidR="00D0598C" w:rsidRPr="004A3E15" w:rsidP="004A3E15">
            <w:pPr>
              <w:pStyle w:val="PlainText"/>
              <w:spacing w:line="340" w:lineRule="exact"/>
              <w:jc w:val="center"/>
              <w:rPr>
                <w:rFonts w:ascii="方正书宋简体" w:eastAsia="方正书宋简体" w:hAnsi="Times New Roman" w:cs="Times New Roman"/>
                <w:b/>
              </w:rPr>
            </w:pPr>
            <w:r w:rsidRPr="004A3E15">
              <w:rPr>
                <w:rFonts w:ascii="方正书宋简体" w:eastAsia="方正书宋简体" w:hAnsi="Times New Roman" w:cs="Times New Roman" w:hint="eastAsia"/>
                <w:b/>
              </w:rPr>
              <w:t>几乎每天</w:t>
            </w:r>
          </w:p>
        </w:tc>
        <w:tc>
          <w:tcPr>
            <w:tcW w:w="1656" w:type="dxa"/>
            <w:tcBorders>
              <w:top w:val="single" w:sz="4" w:space="0" w:color="auto"/>
              <w:left w:val="single" w:sz="4" w:space="0" w:color="auto"/>
              <w:bottom w:val="single" w:sz="4" w:space="0" w:color="auto"/>
              <w:right w:val="single" w:sz="4" w:space="0" w:color="auto"/>
            </w:tcBorders>
            <w:vAlign w:val="center"/>
            <w:hideMark/>
          </w:tcPr>
          <w:p w:rsidR="00D0598C" w:rsidRPr="004A3E15" w:rsidP="004A3E15">
            <w:pPr>
              <w:pStyle w:val="PlainText"/>
              <w:spacing w:line="340" w:lineRule="exact"/>
              <w:jc w:val="center"/>
              <w:rPr>
                <w:rFonts w:ascii="方正书宋简体" w:eastAsia="方正书宋简体" w:hAnsi="Times New Roman" w:cs="Times New Roman"/>
                <w:b/>
              </w:rPr>
            </w:pPr>
            <w:r w:rsidRPr="004A3E15">
              <w:rPr>
                <w:rFonts w:ascii="方正书宋简体" w:eastAsia="方正书宋简体" w:hAnsi="Times New Roman" w:cs="Times New Roman" w:hint="eastAsia"/>
                <w:b/>
              </w:rPr>
              <w:t>每周一到三次</w:t>
            </w:r>
          </w:p>
        </w:tc>
      </w:tr>
    </w:tbl>
    <w:p w:rsidR="00D0598C" w:rsidP="004A3E15">
      <w:pPr>
        <w:spacing w:line="340" w:lineRule="exact"/>
        <w:ind w:firstLine="412" w:firstLineChars="196"/>
      </w:pPr>
      <w:r w:rsidRPr="004A3E15">
        <w:rPr>
          <w:b/>
        </w:rPr>
        <w:t>Bill</w:t>
      </w:r>
      <w:r w:rsidRPr="004A3E15">
        <w:rPr>
          <w:b/>
          <w:noProof/>
        </w:rPr>
        <w:drawing>
          <wp:inline distT="0" distB="0" distL="0" distR="0">
            <wp:extent cx="19050" cy="1905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890869" name="Picture 5"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19050"/>
                    </a:xfrm>
                    <a:prstGeom prst="rect">
                      <a:avLst/>
                    </a:prstGeom>
                    <a:noFill/>
                    <a:ln>
                      <a:noFill/>
                    </a:ln>
                  </pic:spPr>
                </pic:pic>
              </a:graphicData>
            </a:graphic>
          </wp:inline>
        </w:drawing>
      </w:r>
      <w:r w:rsidRPr="004A3E15">
        <w:rPr>
          <w:b/>
        </w:rPr>
        <w:t xml:space="preserve"> and Tina are good friends.</w:t>
      </w:r>
      <w:r w:rsidR="004A3E15">
        <w:rPr>
          <w:rFonts w:hint="eastAsia"/>
          <w:b/>
        </w:rPr>
        <w:t xml:space="preserve"> </w:t>
      </w:r>
      <w:r w:rsidRPr="004A3E15">
        <w:rPr>
          <w:b/>
        </w:rPr>
        <w:t>But they have different living habits.</w:t>
      </w:r>
      <w:r w:rsidR="004A3E15">
        <w:rPr>
          <w:rFonts w:hint="eastAsia"/>
          <w:b/>
        </w:rPr>
        <w:t>______________</w:t>
      </w:r>
    </w:p>
    <w:p w:rsidR="00B55F10" w:rsidRPr="00B55F10" w:rsidP="00B55F10">
      <w:pPr>
        <w:spacing w:line="340" w:lineRule="exact"/>
        <w:rPr>
          <w:b/>
          <w:bCs/>
          <w:szCs w:val="28"/>
        </w:rPr>
        <w:sectPr w:rsidSect="00827616">
          <w:footerReference w:type="default" r:id="rId9"/>
          <w:headerReference w:type="first" r:id="rId10"/>
          <w:pgSz w:w="10433" w:h="14742"/>
          <w:pgMar w:top="1134" w:right="1134" w:bottom="1134" w:left="1134" w:header="851" w:footer="992" w:gutter="0"/>
          <w:cols w:space="425"/>
          <w:docGrid w:type="lines" w:linePitch="312"/>
        </w:sectPr>
      </w:pPr>
      <w:r>
        <w:rPr>
          <w:rFonts w:hint="eastAsia"/>
          <w:b/>
          <w:bCs/>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102CF">
        <w:rPr>
          <w:rFonts w:hint="eastAsia"/>
          <w:b/>
          <w:bCs/>
          <w:szCs w:val="28"/>
        </w:rPr>
        <w:t>__</w:t>
      </w:r>
    </w:p>
    <w:p>
      <w:r>
        <w:rPr>
          <w:b/>
          <w:bCs/>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promotion-pages" style="width:385.63pt;height:623.7pt">
            <v:imagedata r:id="rId11" o:title=""/>
            <o:lock v:ext="edit" aspectratio="t"/>
          </v:shape>
        </w:pict>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Arial Unicode MS"/>
    <w:charset w:val="86"/>
    <w:family w:val="auto"/>
    <w:pitch w:val="variable"/>
    <w:sig w:usb0="00000000" w:usb1="080E0000" w:usb2="00000010" w:usb3="00000000" w:csb0="00040000" w:csb1="00000000"/>
  </w:font>
  <w:font w:name="楷体_GB2312">
    <w:altName w:val="Times New Roman"/>
    <w:charset w:val="00"/>
    <w:family w:val="auto"/>
    <w:pitch w:val="default"/>
  </w:font>
  <w:font w:name="MingLiU_HKSCS">
    <w:panose1 w:val="02020500000000000000"/>
    <w:charset w:val="88"/>
    <w:family w:val="roman"/>
    <w:pitch w:val="variable"/>
    <w:sig w:usb0="A00002FF" w:usb1="28CFFCFA" w:usb2="00000016" w:usb3="00000000" w:csb0="00100001" w:csb1="00000000"/>
  </w:font>
  <w:font w:name="C-KT">
    <w:altName w:val="微软雅黑"/>
    <w:charset w:val="86"/>
    <w:family w:val="script"/>
    <w:pitch w:val="fixed"/>
    <w:sig w:usb0="00000001" w:usb1="080E0000" w:usb2="00000010" w:usb3="00000000" w:csb0="00040000" w:csb1="00000000"/>
  </w:font>
  <w:font w:name="Adobe 黑体 Std R">
    <w:altName w:val="微软雅黑"/>
    <w:panose1 w:val="00000000000000000000"/>
    <w:charset w:val="86"/>
    <w:family w:val="swiss"/>
    <w:notTrueType/>
    <w:pitch w:val="variable"/>
    <w:sig w:usb0="00000207" w:usb1="0A0F1810" w:usb2="00000016" w:usb3="00000000" w:csb0="00060007"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25C46" w:rsidRPr="008720C9" w:rsidP="008720C9">
    <w:pPr>
      <w:pStyle w:val="Footer"/>
      <w:ind w:firstLine="1785" w:firstLineChars="850"/>
      <w:rPr>
        <w:rFonts w:ascii="方正书宋简体" w:eastAsia="方正书宋简体"/>
        <w:b/>
        <w:sz w:val="21"/>
        <w:szCs w:val="21"/>
      </w:rPr>
    </w:pPr>
    <w:r w:rsidRPr="008720C9">
      <w:rPr>
        <w:rFonts w:ascii="方正书宋简体" w:eastAsia="方正书宋简体" w:hint="eastAsia"/>
        <w:b/>
        <w:sz w:val="21"/>
        <w:szCs w:val="21"/>
      </w:rPr>
      <w:t>八年级（上）英语单元试卷 （二）第</w:t>
    </w:r>
    <w:r w:rsidRPr="008720C9">
      <w:rPr>
        <w:rFonts w:ascii="方正书宋简体" w:eastAsia="方正书宋简体" w:hint="eastAsia"/>
        <w:b/>
        <w:sz w:val="21"/>
        <w:szCs w:val="21"/>
      </w:rPr>
      <w:fldChar w:fldCharType="begin"/>
    </w:r>
    <w:r w:rsidRPr="008720C9">
      <w:rPr>
        <w:rFonts w:ascii="方正书宋简体" w:eastAsia="方正书宋简体" w:hint="eastAsia"/>
        <w:b/>
        <w:sz w:val="21"/>
        <w:szCs w:val="21"/>
      </w:rPr>
      <w:instrText xml:space="preserve"> PAGE   \* MERGEFORMAT </w:instrText>
    </w:r>
    <w:r w:rsidRPr="008720C9">
      <w:rPr>
        <w:rFonts w:ascii="方正书宋简体" w:eastAsia="方正书宋简体" w:hint="eastAsia"/>
        <w:b/>
        <w:sz w:val="21"/>
        <w:szCs w:val="21"/>
      </w:rPr>
      <w:fldChar w:fldCharType="separate"/>
    </w:r>
    <w:r w:rsidRPr="00E25CB4" w:rsidR="00E25CB4">
      <w:rPr>
        <w:rFonts w:ascii="方正书宋简体" w:eastAsia="方正书宋简体"/>
        <w:b/>
        <w:noProof/>
        <w:sz w:val="21"/>
        <w:szCs w:val="21"/>
        <w:lang w:val="zh-CN"/>
      </w:rPr>
      <w:t>1</w:t>
    </w:r>
    <w:r w:rsidRPr="008720C9">
      <w:rPr>
        <w:rFonts w:ascii="方正书宋简体" w:eastAsia="方正书宋简体" w:hint="eastAsia"/>
        <w:b/>
        <w:noProof/>
        <w:sz w:val="21"/>
        <w:szCs w:val="21"/>
        <w:lang w:val="zh-CN"/>
      </w:rPr>
      <w:fldChar w:fldCharType="end"/>
    </w:r>
    <w:r w:rsidRPr="008720C9">
      <w:rPr>
        <w:rFonts w:ascii="方正书宋简体" w:eastAsia="方正书宋简体" w:hint="eastAsia"/>
        <w:b/>
        <w:sz w:val="21"/>
        <w:szCs w:val="21"/>
      </w:rPr>
      <w:t>页</w:t>
    </w:r>
    <w:r w:rsidR="008720C9">
      <w:rPr>
        <w:rFonts w:ascii="方正书宋简体" w:eastAsia="方正书宋简体" w:hint="eastAsia"/>
        <w:b/>
        <w:sz w:val="21"/>
        <w:szCs w:val="21"/>
      </w:rPr>
      <w:t xml:space="preserve"> </w:t>
    </w:r>
    <w:r w:rsidRPr="008720C9">
      <w:rPr>
        <w:rFonts w:ascii="方正书宋简体" w:eastAsia="方正书宋简体" w:hint="eastAsia"/>
        <w:b/>
        <w:sz w:val="21"/>
        <w:szCs w:val="21"/>
      </w:rPr>
      <w:t xml:space="preserve"> （共</w:t>
    </w:r>
    <w:r w:rsidRPr="008720C9" w:rsidR="002D07EB">
      <w:rPr>
        <w:rFonts w:ascii="方正书宋简体" w:eastAsia="方正书宋简体" w:hint="eastAsia"/>
        <w:b/>
        <w:sz w:val="21"/>
        <w:szCs w:val="21"/>
      </w:rPr>
      <w:t>8</w:t>
    </w:r>
    <w:r w:rsidRPr="008720C9">
      <w:rPr>
        <w:rFonts w:ascii="方正书宋简体" w:eastAsia="方正书宋简体" w:hint="eastAsia"/>
        <w:b/>
        <w:sz w:val="21"/>
        <w:szCs w:val="21"/>
      </w:rPr>
      <w:t>页）</w:t>
    </w:r>
  </w:p>
  <w:p w:rsidR="00125C46" w:rsidRPr="000E56BD">
    <w:pPr>
      <w:pStyle w:val="Footer"/>
    </w:pPr>
    <w:r>
      <w:rPr>
        <w:rFonts w:hint="eastAsia"/>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7pt;height:21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B"/>
    <w:multiLevelType w:val="multilevel"/>
    <w:tmpl w:val="0000000B"/>
    <w:lvl w:ilvl="0">
      <w:start w:val="1"/>
      <w:numFmt w:val="upperLetter"/>
      <w:lvlText w:val="%1."/>
      <w:lvlJc w:val="left"/>
      <w:pPr>
        <w:tabs>
          <w:tab w:val="num" w:pos="1185"/>
        </w:tabs>
        <w:ind w:left="1185" w:hanging="360"/>
      </w:pPr>
      <w:rPr>
        <w:rFonts w:hint="default"/>
      </w:rPr>
    </w:lvl>
    <w:lvl w:ilvl="1">
      <w:start w:val="1"/>
      <w:numFmt w:val="lowerLetter"/>
      <w:lvlText w:val="%2)"/>
      <w:lvlJc w:val="left"/>
      <w:pPr>
        <w:tabs>
          <w:tab w:val="num" w:pos="1665"/>
        </w:tabs>
        <w:ind w:left="1665" w:hanging="420"/>
      </w:pPr>
    </w:lvl>
    <w:lvl w:ilvl="2">
      <w:start w:val="1"/>
      <w:numFmt w:val="lowerRoman"/>
      <w:lvlText w:val="%3."/>
      <w:lvlJc w:val="right"/>
      <w:pPr>
        <w:tabs>
          <w:tab w:val="num" w:pos="2085"/>
        </w:tabs>
        <w:ind w:left="2085" w:hanging="420"/>
      </w:pPr>
    </w:lvl>
    <w:lvl w:ilvl="3">
      <w:start w:val="1"/>
      <w:numFmt w:val="decimal"/>
      <w:lvlText w:val="%4."/>
      <w:lvlJc w:val="left"/>
      <w:pPr>
        <w:tabs>
          <w:tab w:val="num" w:pos="2505"/>
        </w:tabs>
        <w:ind w:left="2505" w:hanging="420"/>
      </w:pPr>
    </w:lvl>
    <w:lvl w:ilvl="4">
      <w:start w:val="1"/>
      <w:numFmt w:val="lowerLetter"/>
      <w:lvlText w:val="%5)"/>
      <w:lvlJc w:val="left"/>
      <w:pPr>
        <w:tabs>
          <w:tab w:val="num" w:pos="2925"/>
        </w:tabs>
        <w:ind w:left="2925" w:hanging="420"/>
      </w:pPr>
    </w:lvl>
    <w:lvl w:ilvl="5">
      <w:start w:val="1"/>
      <w:numFmt w:val="lowerRoman"/>
      <w:lvlText w:val="%6."/>
      <w:lvlJc w:val="right"/>
      <w:pPr>
        <w:tabs>
          <w:tab w:val="num" w:pos="3345"/>
        </w:tabs>
        <w:ind w:left="3345" w:hanging="420"/>
      </w:pPr>
    </w:lvl>
    <w:lvl w:ilvl="6">
      <w:start w:val="1"/>
      <w:numFmt w:val="decimal"/>
      <w:lvlText w:val="%7."/>
      <w:lvlJc w:val="left"/>
      <w:pPr>
        <w:tabs>
          <w:tab w:val="num" w:pos="3765"/>
        </w:tabs>
        <w:ind w:left="3765" w:hanging="420"/>
      </w:pPr>
    </w:lvl>
    <w:lvl w:ilvl="7">
      <w:start w:val="1"/>
      <w:numFmt w:val="lowerLetter"/>
      <w:lvlText w:val="%8)"/>
      <w:lvlJc w:val="left"/>
      <w:pPr>
        <w:tabs>
          <w:tab w:val="num" w:pos="4185"/>
        </w:tabs>
        <w:ind w:left="4185" w:hanging="420"/>
      </w:pPr>
    </w:lvl>
    <w:lvl w:ilvl="8">
      <w:start w:val="1"/>
      <w:numFmt w:val="lowerRoman"/>
      <w:lvlText w:val="%9."/>
      <w:lvlJc w:val="right"/>
      <w:pPr>
        <w:tabs>
          <w:tab w:val="num" w:pos="4605"/>
        </w:tabs>
        <w:ind w:left="4605" w:hanging="420"/>
      </w:pPr>
    </w:lvl>
  </w:abstractNum>
  <w:abstractNum w:abstractNumId="2">
    <w:nsid w:val="0000000C"/>
    <w:multiLevelType w:val="multilevel"/>
    <w:tmpl w:val="0000000C"/>
    <w:lvl w:ilvl="0">
      <w:start w:val="1"/>
      <w:numFmt w:val="upperLetter"/>
      <w:lvlText w:val="%1."/>
      <w:lvlJc w:val="left"/>
      <w:pPr>
        <w:tabs>
          <w:tab w:val="num" w:pos="1050"/>
        </w:tabs>
        <w:ind w:left="1050" w:hanging="360"/>
      </w:pPr>
      <w:rPr>
        <w:rFonts w:hint="default"/>
      </w:rPr>
    </w:lvl>
    <w:lvl w:ilvl="1">
      <w:start w:val="1"/>
      <w:numFmt w:val="lowerLetter"/>
      <w:lvlText w:val="%2)"/>
      <w:lvlJc w:val="left"/>
      <w:pPr>
        <w:tabs>
          <w:tab w:val="num" w:pos="1530"/>
        </w:tabs>
        <w:ind w:left="1530" w:hanging="420"/>
      </w:pPr>
    </w:lvl>
    <w:lvl w:ilvl="2">
      <w:start w:val="1"/>
      <w:numFmt w:val="lowerRoman"/>
      <w:lvlText w:val="%3."/>
      <w:lvlJc w:val="right"/>
      <w:pPr>
        <w:tabs>
          <w:tab w:val="num" w:pos="1950"/>
        </w:tabs>
        <w:ind w:left="1950" w:hanging="420"/>
      </w:pPr>
    </w:lvl>
    <w:lvl w:ilvl="3">
      <w:start w:val="1"/>
      <w:numFmt w:val="decimal"/>
      <w:lvlText w:val="%4."/>
      <w:lvlJc w:val="left"/>
      <w:pPr>
        <w:tabs>
          <w:tab w:val="num" w:pos="2370"/>
        </w:tabs>
        <w:ind w:left="2370" w:hanging="420"/>
      </w:pPr>
    </w:lvl>
    <w:lvl w:ilvl="4">
      <w:start w:val="1"/>
      <w:numFmt w:val="lowerLetter"/>
      <w:lvlText w:val="%5)"/>
      <w:lvlJc w:val="left"/>
      <w:pPr>
        <w:tabs>
          <w:tab w:val="num" w:pos="2790"/>
        </w:tabs>
        <w:ind w:left="2790" w:hanging="420"/>
      </w:pPr>
    </w:lvl>
    <w:lvl w:ilvl="5">
      <w:start w:val="1"/>
      <w:numFmt w:val="lowerRoman"/>
      <w:lvlText w:val="%6."/>
      <w:lvlJc w:val="right"/>
      <w:pPr>
        <w:tabs>
          <w:tab w:val="num" w:pos="3210"/>
        </w:tabs>
        <w:ind w:left="3210" w:hanging="420"/>
      </w:pPr>
    </w:lvl>
    <w:lvl w:ilvl="6">
      <w:start w:val="1"/>
      <w:numFmt w:val="decimal"/>
      <w:lvlText w:val="%7."/>
      <w:lvlJc w:val="left"/>
      <w:pPr>
        <w:tabs>
          <w:tab w:val="num" w:pos="3630"/>
        </w:tabs>
        <w:ind w:left="3630" w:hanging="420"/>
      </w:pPr>
    </w:lvl>
    <w:lvl w:ilvl="7">
      <w:start w:val="1"/>
      <w:numFmt w:val="lowerLetter"/>
      <w:lvlText w:val="%8)"/>
      <w:lvlJc w:val="left"/>
      <w:pPr>
        <w:tabs>
          <w:tab w:val="num" w:pos="4050"/>
        </w:tabs>
        <w:ind w:left="4050" w:hanging="420"/>
      </w:pPr>
    </w:lvl>
    <w:lvl w:ilvl="8">
      <w:start w:val="1"/>
      <w:numFmt w:val="lowerRoman"/>
      <w:lvlText w:val="%9."/>
      <w:lvlJc w:val="right"/>
      <w:pPr>
        <w:tabs>
          <w:tab w:val="num" w:pos="4470"/>
        </w:tabs>
        <w:ind w:left="4470" w:hanging="420"/>
      </w:pPr>
    </w:lvl>
  </w:abstractNum>
  <w:abstractNum w:abstractNumId="3">
    <w:nsid w:val="0000000E"/>
    <w:multiLevelType w:val="singleLevel"/>
    <w:tmpl w:val="0000000E"/>
    <w:lvl w:ilvl="0">
      <w:start w:val="72"/>
      <w:numFmt w:val="decimal"/>
      <w:suff w:val="space"/>
      <w:lvlText w:val="(%1)"/>
      <w:lvlJc w:val="left"/>
    </w:lvl>
  </w:abstractNum>
  <w:abstractNum w:abstractNumId="4">
    <w:nsid w:val="12AC126A"/>
    <w:multiLevelType w:val="hybridMultilevel"/>
    <w:tmpl w:val="E24C071A"/>
    <w:lvl w:ilvl="0">
      <w:start w:val="1"/>
      <w:numFmt w:val="upperLetter"/>
      <w:lvlText w:val="%1."/>
      <w:lvlJc w:val="left"/>
      <w:pPr>
        <w:ind w:left="1815" w:hanging="360"/>
      </w:pPr>
      <w:rPr>
        <w:rFonts w:eastAsia="宋体" w:hint="default"/>
      </w:rPr>
    </w:lvl>
    <w:lvl w:ilvl="1" w:tentative="1">
      <w:start w:val="1"/>
      <w:numFmt w:val="lowerLetter"/>
      <w:lvlText w:val="%2)"/>
      <w:lvlJc w:val="left"/>
      <w:pPr>
        <w:ind w:left="2295" w:hanging="420"/>
      </w:pPr>
    </w:lvl>
    <w:lvl w:ilvl="2" w:tentative="1">
      <w:start w:val="1"/>
      <w:numFmt w:val="lowerRoman"/>
      <w:lvlText w:val="%3."/>
      <w:lvlJc w:val="right"/>
      <w:pPr>
        <w:ind w:left="2715" w:hanging="420"/>
      </w:pPr>
    </w:lvl>
    <w:lvl w:ilvl="3" w:tentative="1">
      <w:start w:val="1"/>
      <w:numFmt w:val="decimal"/>
      <w:lvlText w:val="%4."/>
      <w:lvlJc w:val="left"/>
      <w:pPr>
        <w:ind w:left="3135" w:hanging="420"/>
      </w:pPr>
    </w:lvl>
    <w:lvl w:ilvl="4" w:tentative="1">
      <w:start w:val="1"/>
      <w:numFmt w:val="lowerLetter"/>
      <w:lvlText w:val="%5)"/>
      <w:lvlJc w:val="left"/>
      <w:pPr>
        <w:ind w:left="3555" w:hanging="420"/>
      </w:pPr>
    </w:lvl>
    <w:lvl w:ilvl="5" w:tentative="1">
      <w:start w:val="1"/>
      <w:numFmt w:val="lowerRoman"/>
      <w:lvlText w:val="%6."/>
      <w:lvlJc w:val="right"/>
      <w:pPr>
        <w:ind w:left="3975" w:hanging="420"/>
      </w:pPr>
    </w:lvl>
    <w:lvl w:ilvl="6" w:tentative="1">
      <w:start w:val="1"/>
      <w:numFmt w:val="decimal"/>
      <w:lvlText w:val="%7."/>
      <w:lvlJc w:val="left"/>
      <w:pPr>
        <w:ind w:left="4395" w:hanging="420"/>
      </w:pPr>
    </w:lvl>
    <w:lvl w:ilvl="7" w:tentative="1">
      <w:start w:val="1"/>
      <w:numFmt w:val="lowerLetter"/>
      <w:lvlText w:val="%8)"/>
      <w:lvlJc w:val="left"/>
      <w:pPr>
        <w:ind w:left="4815" w:hanging="420"/>
      </w:pPr>
    </w:lvl>
    <w:lvl w:ilvl="8" w:tentative="1">
      <w:start w:val="1"/>
      <w:numFmt w:val="lowerRoman"/>
      <w:lvlText w:val="%9."/>
      <w:lvlJc w:val="right"/>
      <w:pPr>
        <w:ind w:left="5235" w:hanging="420"/>
      </w:pPr>
    </w:lvl>
  </w:abstractNum>
  <w:abstractNum w:abstractNumId="5">
    <w:nsid w:val="17623FBB"/>
    <w:multiLevelType w:val="hybridMultilevel"/>
    <w:tmpl w:val="EE640244"/>
    <w:lvl w:ilvl="0">
      <w:start w:val="1"/>
      <w:numFmt w:val="upperLetter"/>
      <w:lvlText w:val="%1."/>
      <w:lvlJc w:val="left"/>
      <w:pPr>
        <w:ind w:left="1815" w:hanging="360"/>
      </w:pPr>
      <w:rPr>
        <w:rFonts w:eastAsia="宋体" w:hint="default"/>
      </w:rPr>
    </w:lvl>
    <w:lvl w:ilvl="1" w:tentative="1">
      <w:start w:val="1"/>
      <w:numFmt w:val="lowerLetter"/>
      <w:lvlText w:val="%2)"/>
      <w:lvlJc w:val="left"/>
      <w:pPr>
        <w:ind w:left="2295" w:hanging="420"/>
      </w:pPr>
    </w:lvl>
    <w:lvl w:ilvl="2" w:tentative="1">
      <w:start w:val="1"/>
      <w:numFmt w:val="lowerRoman"/>
      <w:lvlText w:val="%3."/>
      <w:lvlJc w:val="right"/>
      <w:pPr>
        <w:ind w:left="2715" w:hanging="420"/>
      </w:pPr>
    </w:lvl>
    <w:lvl w:ilvl="3" w:tentative="1">
      <w:start w:val="1"/>
      <w:numFmt w:val="decimal"/>
      <w:lvlText w:val="%4."/>
      <w:lvlJc w:val="left"/>
      <w:pPr>
        <w:ind w:left="3135" w:hanging="420"/>
      </w:pPr>
    </w:lvl>
    <w:lvl w:ilvl="4" w:tentative="1">
      <w:start w:val="1"/>
      <w:numFmt w:val="lowerLetter"/>
      <w:lvlText w:val="%5)"/>
      <w:lvlJc w:val="left"/>
      <w:pPr>
        <w:ind w:left="3555" w:hanging="420"/>
      </w:pPr>
    </w:lvl>
    <w:lvl w:ilvl="5" w:tentative="1">
      <w:start w:val="1"/>
      <w:numFmt w:val="lowerRoman"/>
      <w:lvlText w:val="%6."/>
      <w:lvlJc w:val="right"/>
      <w:pPr>
        <w:ind w:left="3975" w:hanging="420"/>
      </w:pPr>
    </w:lvl>
    <w:lvl w:ilvl="6" w:tentative="1">
      <w:start w:val="1"/>
      <w:numFmt w:val="decimal"/>
      <w:lvlText w:val="%7."/>
      <w:lvlJc w:val="left"/>
      <w:pPr>
        <w:ind w:left="4395" w:hanging="420"/>
      </w:pPr>
    </w:lvl>
    <w:lvl w:ilvl="7" w:tentative="1">
      <w:start w:val="1"/>
      <w:numFmt w:val="lowerLetter"/>
      <w:lvlText w:val="%8)"/>
      <w:lvlJc w:val="left"/>
      <w:pPr>
        <w:ind w:left="4815" w:hanging="420"/>
      </w:pPr>
    </w:lvl>
    <w:lvl w:ilvl="8" w:tentative="1">
      <w:start w:val="1"/>
      <w:numFmt w:val="lowerRoman"/>
      <w:lvlText w:val="%9."/>
      <w:lvlJc w:val="right"/>
      <w:pPr>
        <w:ind w:left="5235" w:hanging="420"/>
      </w:pPr>
    </w:lvl>
  </w:abstractNum>
  <w:abstractNum w:abstractNumId="6">
    <w:nsid w:val="19ED59B4"/>
    <w:multiLevelType w:val="hybridMultilevel"/>
    <w:tmpl w:val="7A360870"/>
    <w:lvl w:ilvl="0">
      <w:start w:val="1"/>
      <w:numFmt w:val="upperLetter"/>
      <w:lvlText w:val="%1."/>
      <w:lvlJc w:val="left"/>
      <w:pPr>
        <w:ind w:left="1401" w:hanging="360"/>
      </w:pPr>
      <w:rPr>
        <w:rFonts w:hint="default"/>
      </w:rPr>
    </w:lvl>
    <w:lvl w:ilvl="1" w:tentative="1">
      <w:start w:val="1"/>
      <w:numFmt w:val="lowerLetter"/>
      <w:lvlText w:val="%2)"/>
      <w:lvlJc w:val="left"/>
      <w:pPr>
        <w:ind w:left="1881" w:hanging="420"/>
      </w:pPr>
    </w:lvl>
    <w:lvl w:ilvl="2" w:tentative="1">
      <w:start w:val="1"/>
      <w:numFmt w:val="lowerRoman"/>
      <w:lvlText w:val="%3."/>
      <w:lvlJc w:val="right"/>
      <w:pPr>
        <w:ind w:left="2301" w:hanging="420"/>
      </w:pPr>
    </w:lvl>
    <w:lvl w:ilvl="3" w:tentative="1">
      <w:start w:val="1"/>
      <w:numFmt w:val="decimal"/>
      <w:lvlText w:val="%4."/>
      <w:lvlJc w:val="left"/>
      <w:pPr>
        <w:ind w:left="2721" w:hanging="420"/>
      </w:pPr>
    </w:lvl>
    <w:lvl w:ilvl="4" w:tentative="1">
      <w:start w:val="1"/>
      <w:numFmt w:val="lowerLetter"/>
      <w:lvlText w:val="%5)"/>
      <w:lvlJc w:val="left"/>
      <w:pPr>
        <w:ind w:left="3141" w:hanging="420"/>
      </w:pPr>
    </w:lvl>
    <w:lvl w:ilvl="5" w:tentative="1">
      <w:start w:val="1"/>
      <w:numFmt w:val="lowerRoman"/>
      <w:lvlText w:val="%6."/>
      <w:lvlJc w:val="right"/>
      <w:pPr>
        <w:ind w:left="3561" w:hanging="420"/>
      </w:pPr>
    </w:lvl>
    <w:lvl w:ilvl="6" w:tentative="1">
      <w:start w:val="1"/>
      <w:numFmt w:val="decimal"/>
      <w:lvlText w:val="%7."/>
      <w:lvlJc w:val="left"/>
      <w:pPr>
        <w:ind w:left="3981" w:hanging="420"/>
      </w:pPr>
    </w:lvl>
    <w:lvl w:ilvl="7" w:tentative="1">
      <w:start w:val="1"/>
      <w:numFmt w:val="lowerLetter"/>
      <w:lvlText w:val="%8)"/>
      <w:lvlJc w:val="left"/>
      <w:pPr>
        <w:ind w:left="4401" w:hanging="420"/>
      </w:pPr>
    </w:lvl>
    <w:lvl w:ilvl="8" w:tentative="1">
      <w:start w:val="1"/>
      <w:numFmt w:val="lowerRoman"/>
      <w:lvlText w:val="%9."/>
      <w:lvlJc w:val="right"/>
      <w:pPr>
        <w:ind w:left="4821" w:hanging="420"/>
      </w:pPr>
    </w:lvl>
  </w:abstractNum>
  <w:abstractNum w:abstractNumId="7">
    <w:nsid w:val="23B22568"/>
    <w:multiLevelType w:val="hybridMultilevel"/>
    <w:tmpl w:val="1BAAAF0E"/>
    <w:lvl w:ilvl="0">
      <w:start w:val="1"/>
      <w:numFmt w:val="upperLetter"/>
      <w:lvlText w:val="%1."/>
      <w:lvlJc w:val="left"/>
      <w:pPr>
        <w:ind w:left="1815" w:hanging="360"/>
      </w:pPr>
      <w:rPr>
        <w:rFonts w:eastAsia="宋体" w:hint="default"/>
      </w:rPr>
    </w:lvl>
    <w:lvl w:ilvl="1" w:tentative="1">
      <w:start w:val="1"/>
      <w:numFmt w:val="lowerLetter"/>
      <w:lvlText w:val="%2)"/>
      <w:lvlJc w:val="left"/>
      <w:pPr>
        <w:ind w:left="2295" w:hanging="420"/>
      </w:pPr>
    </w:lvl>
    <w:lvl w:ilvl="2" w:tentative="1">
      <w:start w:val="1"/>
      <w:numFmt w:val="lowerRoman"/>
      <w:lvlText w:val="%3."/>
      <w:lvlJc w:val="right"/>
      <w:pPr>
        <w:ind w:left="2715" w:hanging="420"/>
      </w:pPr>
    </w:lvl>
    <w:lvl w:ilvl="3" w:tentative="1">
      <w:start w:val="1"/>
      <w:numFmt w:val="decimal"/>
      <w:lvlText w:val="%4."/>
      <w:lvlJc w:val="left"/>
      <w:pPr>
        <w:ind w:left="3135" w:hanging="420"/>
      </w:pPr>
    </w:lvl>
    <w:lvl w:ilvl="4" w:tentative="1">
      <w:start w:val="1"/>
      <w:numFmt w:val="lowerLetter"/>
      <w:lvlText w:val="%5)"/>
      <w:lvlJc w:val="left"/>
      <w:pPr>
        <w:ind w:left="3555" w:hanging="420"/>
      </w:pPr>
    </w:lvl>
    <w:lvl w:ilvl="5" w:tentative="1">
      <w:start w:val="1"/>
      <w:numFmt w:val="lowerRoman"/>
      <w:lvlText w:val="%6."/>
      <w:lvlJc w:val="right"/>
      <w:pPr>
        <w:ind w:left="3975" w:hanging="420"/>
      </w:pPr>
    </w:lvl>
    <w:lvl w:ilvl="6" w:tentative="1">
      <w:start w:val="1"/>
      <w:numFmt w:val="decimal"/>
      <w:lvlText w:val="%7."/>
      <w:lvlJc w:val="left"/>
      <w:pPr>
        <w:ind w:left="4395" w:hanging="420"/>
      </w:pPr>
    </w:lvl>
    <w:lvl w:ilvl="7" w:tentative="1">
      <w:start w:val="1"/>
      <w:numFmt w:val="lowerLetter"/>
      <w:lvlText w:val="%8)"/>
      <w:lvlJc w:val="left"/>
      <w:pPr>
        <w:ind w:left="4815" w:hanging="420"/>
      </w:pPr>
    </w:lvl>
    <w:lvl w:ilvl="8" w:tentative="1">
      <w:start w:val="1"/>
      <w:numFmt w:val="lowerRoman"/>
      <w:lvlText w:val="%9."/>
      <w:lvlJc w:val="right"/>
      <w:pPr>
        <w:ind w:left="5235" w:hanging="420"/>
      </w:pPr>
    </w:lvl>
  </w:abstractNum>
  <w:abstractNum w:abstractNumId="8">
    <w:nsid w:val="31605B13"/>
    <w:multiLevelType w:val="hybridMultilevel"/>
    <w:tmpl w:val="A4B667C8"/>
    <w:lvl w:ilvl="0">
      <w:start w:val="9"/>
      <w:numFmt w:val="japaneseCounting"/>
      <w:lvlText w:val="%1、"/>
      <w:lvlJc w:val="left"/>
      <w:pPr>
        <w:ind w:left="480" w:hanging="480"/>
      </w:pPr>
      <w:rPr>
        <w:rFonts w:ascii="宋体" w:hAnsi="宋体" w:hint="default"/>
        <w:lang w:val="en-US"/>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42CB261D"/>
    <w:multiLevelType w:val="hybridMultilevel"/>
    <w:tmpl w:val="F2B0C95E"/>
    <w:lvl w:ilvl="0">
      <w:start w:val="1"/>
      <w:numFmt w:val="upperLetter"/>
      <w:lvlText w:val="%1."/>
      <w:lvlJc w:val="left"/>
      <w:pPr>
        <w:ind w:left="1815" w:hanging="360"/>
      </w:pPr>
      <w:rPr>
        <w:rFonts w:eastAsia="宋体" w:hint="default"/>
      </w:rPr>
    </w:lvl>
    <w:lvl w:ilvl="1" w:tentative="1">
      <w:start w:val="1"/>
      <w:numFmt w:val="lowerLetter"/>
      <w:lvlText w:val="%2)"/>
      <w:lvlJc w:val="left"/>
      <w:pPr>
        <w:ind w:left="2295" w:hanging="420"/>
      </w:pPr>
    </w:lvl>
    <w:lvl w:ilvl="2" w:tentative="1">
      <w:start w:val="1"/>
      <w:numFmt w:val="lowerRoman"/>
      <w:lvlText w:val="%3."/>
      <w:lvlJc w:val="right"/>
      <w:pPr>
        <w:ind w:left="2715" w:hanging="420"/>
      </w:pPr>
    </w:lvl>
    <w:lvl w:ilvl="3" w:tentative="1">
      <w:start w:val="1"/>
      <w:numFmt w:val="decimal"/>
      <w:lvlText w:val="%4."/>
      <w:lvlJc w:val="left"/>
      <w:pPr>
        <w:ind w:left="3135" w:hanging="420"/>
      </w:pPr>
    </w:lvl>
    <w:lvl w:ilvl="4" w:tentative="1">
      <w:start w:val="1"/>
      <w:numFmt w:val="lowerLetter"/>
      <w:lvlText w:val="%5)"/>
      <w:lvlJc w:val="left"/>
      <w:pPr>
        <w:ind w:left="3555" w:hanging="420"/>
      </w:pPr>
    </w:lvl>
    <w:lvl w:ilvl="5" w:tentative="1">
      <w:start w:val="1"/>
      <w:numFmt w:val="lowerRoman"/>
      <w:lvlText w:val="%6."/>
      <w:lvlJc w:val="right"/>
      <w:pPr>
        <w:ind w:left="3975" w:hanging="420"/>
      </w:pPr>
    </w:lvl>
    <w:lvl w:ilvl="6" w:tentative="1">
      <w:start w:val="1"/>
      <w:numFmt w:val="decimal"/>
      <w:lvlText w:val="%7."/>
      <w:lvlJc w:val="left"/>
      <w:pPr>
        <w:ind w:left="4395" w:hanging="420"/>
      </w:pPr>
    </w:lvl>
    <w:lvl w:ilvl="7" w:tentative="1">
      <w:start w:val="1"/>
      <w:numFmt w:val="lowerLetter"/>
      <w:lvlText w:val="%8)"/>
      <w:lvlJc w:val="left"/>
      <w:pPr>
        <w:ind w:left="4815" w:hanging="420"/>
      </w:pPr>
    </w:lvl>
    <w:lvl w:ilvl="8" w:tentative="1">
      <w:start w:val="1"/>
      <w:numFmt w:val="lowerRoman"/>
      <w:lvlText w:val="%9."/>
      <w:lvlJc w:val="right"/>
      <w:pPr>
        <w:ind w:left="5235" w:hanging="420"/>
      </w:pPr>
    </w:lvl>
  </w:abstractNum>
  <w:abstractNum w:abstractNumId="10">
    <w:nsid w:val="51BA09A9"/>
    <w:multiLevelType w:val="multilevel"/>
    <w:tmpl w:val="00000000"/>
    <w:lvl w:ilvl="0">
      <w:start w:val="1"/>
      <w:numFmt w:val="upperLetter"/>
      <w:lvlText w:val="%1."/>
      <w:lvlJc w:val="left"/>
      <w:pPr>
        <w:tabs>
          <w:tab w:val="num" w:pos="480"/>
        </w:tabs>
        <w:ind w:left="480" w:hanging="360"/>
      </w:pPr>
      <w:rPr>
        <w:rFonts w:hint="default"/>
      </w:rPr>
    </w:lvl>
    <w:lvl w:ilvl="1">
      <w:start w:val="1"/>
      <w:numFmt w:val="lowerLetter"/>
      <w:lvlText w:val="%2)"/>
      <w:lvlJc w:val="left"/>
      <w:pPr>
        <w:tabs>
          <w:tab w:val="num" w:pos="960"/>
        </w:tabs>
        <w:ind w:left="960" w:hanging="420"/>
      </w:pPr>
    </w:lvl>
    <w:lvl w:ilvl="2">
      <w:start w:val="1"/>
      <w:numFmt w:val="lowerRoman"/>
      <w:lvlText w:val="%3."/>
      <w:lvlJc w:val="right"/>
      <w:pPr>
        <w:tabs>
          <w:tab w:val="num" w:pos="1380"/>
        </w:tabs>
        <w:ind w:left="1380" w:hanging="420"/>
      </w:pPr>
    </w:lvl>
    <w:lvl w:ilvl="3">
      <w:start w:val="1"/>
      <w:numFmt w:val="decimal"/>
      <w:lvlText w:val="%4."/>
      <w:lvlJc w:val="left"/>
      <w:pPr>
        <w:tabs>
          <w:tab w:val="num" w:pos="1800"/>
        </w:tabs>
        <w:ind w:left="1800" w:hanging="420"/>
      </w:pPr>
    </w:lvl>
    <w:lvl w:ilvl="4">
      <w:start w:val="1"/>
      <w:numFmt w:val="lowerLetter"/>
      <w:lvlText w:val="%5)"/>
      <w:lvlJc w:val="left"/>
      <w:pPr>
        <w:tabs>
          <w:tab w:val="num" w:pos="2220"/>
        </w:tabs>
        <w:ind w:left="2220" w:hanging="420"/>
      </w:pPr>
    </w:lvl>
    <w:lvl w:ilvl="5">
      <w:start w:val="1"/>
      <w:numFmt w:val="lowerRoman"/>
      <w:lvlText w:val="%6."/>
      <w:lvlJc w:val="right"/>
      <w:pPr>
        <w:tabs>
          <w:tab w:val="num" w:pos="2640"/>
        </w:tabs>
        <w:ind w:left="2640" w:hanging="420"/>
      </w:pPr>
    </w:lvl>
    <w:lvl w:ilvl="6">
      <w:start w:val="1"/>
      <w:numFmt w:val="decimal"/>
      <w:lvlText w:val="%7."/>
      <w:lvlJc w:val="left"/>
      <w:pPr>
        <w:tabs>
          <w:tab w:val="num" w:pos="3060"/>
        </w:tabs>
        <w:ind w:left="3060" w:hanging="420"/>
      </w:pPr>
    </w:lvl>
    <w:lvl w:ilvl="7">
      <w:start w:val="1"/>
      <w:numFmt w:val="lowerLetter"/>
      <w:lvlText w:val="%8)"/>
      <w:lvlJc w:val="left"/>
      <w:pPr>
        <w:tabs>
          <w:tab w:val="num" w:pos="3480"/>
        </w:tabs>
        <w:ind w:left="3480" w:hanging="420"/>
      </w:pPr>
    </w:lvl>
    <w:lvl w:ilvl="8">
      <w:start w:val="1"/>
      <w:numFmt w:val="lowerRoman"/>
      <w:lvlText w:val="%9."/>
      <w:lvlJc w:val="right"/>
      <w:pPr>
        <w:tabs>
          <w:tab w:val="num" w:pos="3900"/>
        </w:tabs>
        <w:ind w:left="3900" w:hanging="420"/>
      </w:pPr>
    </w:lvl>
  </w:abstractNum>
  <w:abstractNum w:abstractNumId="11">
    <w:nsid w:val="53018F0C"/>
    <w:multiLevelType w:val="singleLevel"/>
    <w:tmpl w:val="53018F0C"/>
    <w:lvl w:ilvl="0">
      <w:start w:val="1"/>
      <w:numFmt w:val="upperLetter"/>
      <w:suff w:val="space"/>
      <w:lvlText w:val="%1."/>
      <w:lvlJc w:val="left"/>
    </w:lvl>
  </w:abstractNum>
  <w:abstractNum w:abstractNumId="12">
    <w:nsid w:val="69617752"/>
    <w:multiLevelType w:val="hybridMultilevel"/>
    <w:tmpl w:val="C4102290"/>
    <w:lvl w:ilvl="0">
      <w:start w:val="1"/>
      <w:numFmt w:val="japaneseCounting"/>
      <w:lvlText w:val="第%1节."/>
      <w:lvlJc w:val="left"/>
      <w:pPr>
        <w:ind w:left="900" w:hanging="900"/>
      </w:pPr>
      <w:rPr>
        <w:rFonts w:hint="default"/>
        <w:b/>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3">
    <w:nsid w:val="78E4129E"/>
    <w:multiLevelType w:val="hybridMultilevel"/>
    <w:tmpl w:val="2E24828E"/>
    <w:lvl w:ilvl="0">
      <w:start w:val="1"/>
      <w:numFmt w:val="upperLetter"/>
      <w:lvlText w:val="%1."/>
      <w:lvlJc w:val="left"/>
      <w:pPr>
        <w:ind w:left="1401" w:hanging="360"/>
      </w:pPr>
      <w:rPr>
        <w:rFonts w:hint="default"/>
      </w:rPr>
    </w:lvl>
    <w:lvl w:ilvl="1" w:tentative="1">
      <w:start w:val="1"/>
      <w:numFmt w:val="lowerLetter"/>
      <w:lvlText w:val="%2)"/>
      <w:lvlJc w:val="left"/>
      <w:pPr>
        <w:ind w:left="1881" w:hanging="420"/>
      </w:pPr>
    </w:lvl>
    <w:lvl w:ilvl="2" w:tentative="1">
      <w:start w:val="1"/>
      <w:numFmt w:val="lowerRoman"/>
      <w:lvlText w:val="%3."/>
      <w:lvlJc w:val="right"/>
      <w:pPr>
        <w:ind w:left="2301" w:hanging="420"/>
      </w:pPr>
    </w:lvl>
    <w:lvl w:ilvl="3" w:tentative="1">
      <w:start w:val="1"/>
      <w:numFmt w:val="decimal"/>
      <w:lvlText w:val="%4."/>
      <w:lvlJc w:val="left"/>
      <w:pPr>
        <w:ind w:left="2721" w:hanging="420"/>
      </w:pPr>
    </w:lvl>
    <w:lvl w:ilvl="4" w:tentative="1">
      <w:start w:val="1"/>
      <w:numFmt w:val="lowerLetter"/>
      <w:lvlText w:val="%5)"/>
      <w:lvlJc w:val="left"/>
      <w:pPr>
        <w:ind w:left="3141" w:hanging="420"/>
      </w:pPr>
    </w:lvl>
    <w:lvl w:ilvl="5" w:tentative="1">
      <w:start w:val="1"/>
      <w:numFmt w:val="lowerRoman"/>
      <w:lvlText w:val="%6."/>
      <w:lvlJc w:val="right"/>
      <w:pPr>
        <w:ind w:left="3561" w:hanging="420"/>
      </w:pPr>
    </w:lvl>
    <w:lvl w:ilvl="6" w:tentative="1">
      <w:start w:val="1"/>
      <w:numFmt w:val="decimal"/>
      <w:lvlText w:val="%7."/>
      <w:lvlJc w:val="left"/>
      <w:pPr>
        <w:ind w:left="3981" w:hanging="420"/>
      </w:pPr>
    </w:lvl>
    <w:lvl w:ilvl="7" w:tentative="1">
      <w:start w:val="1"/>
      <w:numFmt w:val="lowerLetter"/>
      <w:lvlText w:val="%8)"/>
      <w:lvlJc w:val="left"/>
      <w:pPr>
        <w:ind w:left="4401" w:hanging="420"/>
      </w:pPr>
    </w:lvl>
    <w:lvl w:ilvl="8" w:tentative="1">
      <w:start w:val="1"/>
      <w:numFmt w:val="lowerRoman"/>
      <w:lvlText w:val="%9."/>
      <w:lvlJc w:val="right"/>
      <w:pPr>
        <w:ind w:left="4821" w:hanging="420"/>
      </w:pPr>
    </w:lvl>
  </w:abstractNum>
  <w:abstractNum w:abstractNumId="14">
    <w:nsid w:val="7D101924"/>
    <w:multiLevelType w:val="hybridMultilevel"/>
    <w:tmpl w:val="4A448F3C"/>
    <w:lvl w:ilvl="0">
      <w:start w:val="1"/>
      <w:numFmt w:val="upperLetter"/>
      <w:lvlText w:val="%1."/>
      <w:lvlJc w:val="left"/>
      <w:pPr>
        <w:ind w:left="1298" w:hanging="360"/>
      </w:pPr>
      <w:rPr>
        <w:rFonts w:hint="default"/>
      </w:rPr>
    </w:lvl>
    <w:lvl w:ilvl="1" w:tentative="1">
      <w:start w:val="1"/>
      <w:numFmt w:val="lowerLetter"/>
      <w:lvlText w:val="%2)"/>
      <w:lvlJc w:val="left"/>
      <w:pPr>
        <w:ind w:left="1778" w:hanging="420"/>
      </w:pPr>
    </w:lvl>
    <w:lvl w:ilvl="2" w:tentative="1">
      <w:start w:val="1"/>
      <w:numFmt w:val="lowerRoman"/>
      <w:lvlText w:val="%3."/>
      <w:lvlJc w:val="right"/>
      <w:pPr>
        <w:ind w:left="2198" w:hanging="420"/>
      </w:pPr>
    </w:lvl>
    <w:lvl w:ilvl="3" w:tentative="1">
      <w:start w:val="1"/>
      <w:numFmt w:val="decimal"/>
      <w:lvlText w:val="%4."/>
      <w:lvlJc w:val="left"/>
      <w:pPr>
        <w:ind w:left="2618" w:hanging="420"/>
      </w:pPr>
    </w:lvl>
    <w:lvl w:ilvl="4" w:tentative="1">
      <w:start w:val="1"/>
      <w:numFmt w:val="lowerLetter"/>
      <w:lvlText w:val="%5)"/>
      <w:lvlJc w:val="left"/>
      <w:pPr>
        <w:ind w:left="3038" w:hanging="420"/>
      </w:pPr>
    </w:lvl>
    <w:lvl w:ilvl="5" w:tentative="1">
      <w:start w:val="1"/>
      <w:numFmt w:val="lowerRoman"/>
      <w:lvlText w:val="%6."/>
      <w:lvlJc w:val="right"/>
      <w:pPr>
        <w:ind w:left="3458" w:hanging="420"/>
      </w:pPr>
    </w:lvl>
    <w:lvl w:ilvl="6" w:tentative="1">
      <w:start w:val="1"/>
      <w:numFmt w:val="decimal"/>
      <w:lvlText w:val="%7."/>
      <w:lvlJc w:val="left"/>
      <w:pPr>
        <w:ind w:left="3878" w:hanging="420"/>
      </w:pPr>
    </w:lvl>
    <w:lvl w:ilvl="7" w:tentative="1">
      <w:start w:val="1"/>
      <w:numFmt w:val="lowerLetter"/>
      <w:lvlText w:val="%8)"/>
      <w:lvlJc w:val="left"/>
      <w:pPr>
        <w:ind w:left="4298" w:hanging="420"/>
      </w:pPr>
    </w:lvl>
    <w:lvl w:ilvl="8" w:tentative="1">
      <w:start w:val="1"/>
      <w:numFmt w:val="lowerRoman"/>
      <w:lvlText w:val="%9."/>
      <w:lvlJc w:val="right"/>
      <w:pPr>
        <w:ind w:left="4718" w:hanging="420"/>
      </w:pPr>
    </w:lvl>
  </w:abstractNum>
  <w:abstractNum w:abstractNumId="15">
    <w:nsid w:val="7D376A75"/>
    <w:multiLevelType w:val="hybridMultilevel"/>
    <w:tmpl w:val="2BBC5888"/>
    <w:lvl w:ilvl="0">
      <w:start w:val="1"/>
      <w:numFmt w:val="japaneseCounting"/>
      <w:lvlText w:val="%1、"/>
      <w:lvlJc w:val="left"/>
      <w:pPr>
        <w:ind w:left="720" w:hanging="720"/>
      </w:pPr>
      <w:rPr>
        <w:rFonts w:ascii="Times New Roman"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0"/>
  </w:num>
  <w:num w:numId="2">
    <w:abstractNumId w:val="8"/>
  </w:num>
  <w:num w:numId="3">
    <w:abstractNumId w:val="2"/>
  </w:num>
  <w:num w:numId="4">
    <w:abstractNumId w:val="1"/>
  </w:num>
  <w:num w:numId="5">
    <w:abstractNumId w:val="12"/>
  </w:num>
  <w:num w:numId="6">
    <w:abstractNumId w:val="15"/>
  </w:num>
  <w:num w:numId="7">
    <w:abstractNumId w:val="3"/>
  </w:num>
  <w:num w:numId="8">
    <w:abstractNumId w:val="11"/>
  </w:num>
  <w:num w:numId="9">
    <w:abstractNumId w:val="0"/>
  </w:num>
  <w:num w:numId="10">
    <w:abstractNumId w:val="13"/>
  </w:num>
  <w:num w:numId="11">
    <w:abstractNumId w:val="6"/>
  </w:num>
  <w:num w:numId="12">
    <w:abstractNumId w:val="14"/>
  </w:num>
  <w:num w:numId="13">
    <w:abstractNumId w:val="7"/>
  </w:num>
  <w:num w:numId="14">
    <w:abstractNumId w:val="5"/>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8BB"/>
    <w:rsid w:val="00020072"/>
    <w:rsid w:val="00020296"/>
    <w:rsid w:val="000268FB"/>
    <w:rsid w:val="000349FD"/>
    <w:rsid w:val="0004497B"/>
    <w:rsid w:val="0004708F"/>
    <w:rsid w:val="00051A1F"/>
    <w:rsid w:val="000660D0"/>
    <w:rsid w:val="00073AD5"/>
    <w:rsid w:val="00081AB9"/>
    <w:rsid w:val="00086FEE"/>
    <w:rsid w:val="000973E7"/>
    <w:rsid w:val="000A2DCC"/>
    <w:rsid w:val="000C7B93"/>
    <w:rsid w:val="000E5238"/>
    <w:rsid w:val="000E56BD"/>
    <w:rsid w:val="000F4F68"/>
    <w:rsid w:val="000F715D"/>
    <w:rsid w:val="00101128"/>
    <w:rsid w:val="0010123B"/>
    <w:rsid w:val="001110AA"/>
    <w:rsid w:val="00113C36"/>
    <w:rsid w:val="00125C46"/>
    <w:rsid w:val="001301A3"/>
    <w:rsid w:val="00132D65"/>
    <w:rsid w:val="001363B9"/>
    <w:rsid w:val="001525D8"/>
    <w:rsid w:val="001715DC"/>
    <w:rsid w:val="00182A7B"/>
    <w:rsid w:val="001B6FB7"/>
    <w:rsid w:val="001D08AA"/>
    <w:rsid w:val="001E4AFC"/>
    <w:rsid w:val="001E76CE"/>
    <w:rsid w:val="001F2A1F"/>
    <w:rsid w:val="002019AA"/>
    <w:rsid w:val="00210EE3"/>
    <w:rsid w:val="002166A9"/>
    <w:rsid w:val="00236698"/>
    <w:rsid w:val="00237787"/>
    <w:rsid w:val="00241D91"/>
    <w:rsid w:val="00243219"/>
    <w:rsid w:val="00245712"/>
    <w:rsid w:val="00246020"/>
    <w:rsid w:val="00247713"/>
    <w:rsid w:val="00256AFC"/>
    <w:rsid w:val="00271152"/>
    <w:rsid w:val="0027312D"/>
    <w:rsid w:val="002747A2"/>
    <w:rsid w:val="002809DD"/>
    <w:rsid w:val="002879AF"/>
    <w:rsid w:val="002A0869"/>
    <w:rsid w:val="002A51F0"/>
    <w:rsid w:val="002B0362"/>
    <w:rsid w:val="002B5CF3"/>
    <w:rsid w:val="002B5E79"/>
    <w:rsid w:val="002B7ACC"/>
    <w:rsid w:val="002C3C65"/>
    <w:rsid w:val="002C6D1F"/>
    <w:rsid w:val="002C7AB0"/>
    <w:rsid w:val="002D03D5"/>
    <w:rsid w:val="002D07EB"/>
    <w:rsid w:val="002D2218"/>
    <w:rsid w:val="002E2DBC"/>
    <w:rsid w:val="00303EAF"/>
    <w:rsid w:val="00304B5B"/>
    <w:rsid w:val="00315D2A"/>
    <w:rsid w:val="0031643A"/>
    <w:rsid w:val="00344602"/>
    <w:rsid w:val="0034505F"/>
    <w:rsid w:val="00346090"/>
    <w:rsid w:val="003602CE"/>
    <w:rsid w:val="00361B44"/>
    <w:rsid w:val="0036447A"/>
    <w:rsid w:val="0039652D"/>
    <w:rsid w:val="003A1D31"/>
    <w:rsid w:val="003B13B1"/>
    <w:rsid w:val="003B49C7"/>
    <w:rsid w:val="003B7FCF"/>
    <w:rsid w:val="003C1E57"/>
    <w:rsid w:val="003F3E9A"/>
    <w:rsid w:val="0040628B"/>
    <w:rsid w:val="004102CF"/>
    <w:rsid w:val="00441FC7"/>
    <w:rsid w:val="00451160"/>
    <w:rsid w:val="00454831"/>
    <w:rsid w:val="004548EE"/>
    <w:rsid w:val="00471ED2"/>
    <w:rsid w:val="0049174A"/>
    <w:rsid w:val="00492C02"/>
    <w:rsid w:val="004A3E15"/>
    <w:rsid w:val="004A4096"/>
    <w:rsid w:val="004B05E1"/>
    <w:rsid w:val="004C42F9"/>
    <w:rsid w:val="004D2F51"/>
    <w:rsid w:val="004D4D37"/>
    <w:rsid w:val="00501DBF"/>
    <w:rsid w:val="00510F16"/>
    <w:rsid w:val="00525EC1"/>
    <w:rsid w:val="00530728"/>
    <w:rsid w:val="00532187"/>
    <w:rsid w:val="00535703"/>
    <w:rsid w:val="00535E5A"/>
    <w:rsid w:val="00557C59"/>
    <w:rsid w:val="00562071"/>
    <w:rsid w:val="005651B8"/>
    <w:rsid w:val="00581C11"/>
    <w:rsid w:val="00582C43"/>
    <w:rsid w:val="005E62D7"/>
    <w:rsid w:val="0062183D"/>
    <w:rsid w:val="006659C9"/>
    <w:rsid w:val="00695297"/>
    <w:rsid w:val="006B2D3F"/>
    <w:rsid w:val="006C5F08"/>
    <w:rsid w:val="006C685C"/>
    <w:rsid w:val="006D5C26"/>
    <w:rsid w:val="006E05AB"/>
    <w:rsid w:val="006E0635"/>
    <w:rsid w:val="006F3577"/>
    <w:rsid w:val="007203A0"/>
    <w:rsid w:val="00723A38"/>
    <w:rsid w:val="00737DAE"/>
    <w:rsid w:val="00743650"/>
    <w:rsid w:val="00751ADC"/>
    <w:rsid w:val="00752A92"/>
    <w:rsid w:val="00752CF9"/>
    <w:rsid w:val="00756029"/>
    <w:rsid w:val="0076034D"/>
    <w:rsid w:val="007770AD"/>
    <w:rsid w:val="0077783E"/>
    <w:rsid w:val="007865B9"/>
    <w:rsid w:val="00793D53"/>
    <w:rsid w:val="007A43EA"/>
    <w:rsid w:val="007E51B7"/>
    <w:rsid w:val="007E5FA7"/>
    <w:rsid w:val="007F28BC"/>
    <w:rsid w:val="00802B85"/>
    <w:rsid w:val="008031A9"/>
    <w:rsid w:val="0081374A"/>
    <w:rsid w:val="00827616"/>
    <w:rsid w:val="00831BE7"/>
    <w:rsid w:val="008720C9"/>
    <w:rsid w:val="00872BF8"/>
    <w:rsid w:val="0089062B"/>
    <w:rsid w:val="008D3B18"/>
    <w:rsid w:val="008D7AB3"/>
    <w:rsid w:val="008E01BD"/>
    <w:rsid w:val="008F1960"/>
    <w:rsid w:val="008F38B0"/>
    <w:rsid w:val="0090197B"/>
    <w:rsid w:val="00903A79"/>
    <w:rsid w:val="00911736"/>
    <w:rsid w:val="00995577"/>
    <w:rsid w:val="009A4045"/>
    <w:rsid w:val="009B3665"/>
    <w:rsid w:val="009C5C66"/>
    <w:rsid w:val="009C6DBE"/>
    <w:rsid w:val="009D7E18"/>
    <w:rsid w:val="009E52F5"/>
    <w:rsid w:val="00A06D2A"/>
    <w:rsid w:val="00A206E3"/>
    <w:rsid w:val="00A32E0A"/>
    <w:rsid w:val="00A42824"/>
    <w:rsid w:val="00A64539"/>
    <w:rsid w:val="00A90101"/>
    <w:rsid w:val="00A908BB"/>
    <w:rsid w:val="00AD5B13"/>
    <w:rsid w:val="00AE1694"/>
    <w:rsid w:val="00B11E68"/>
    <w:rsid w:val="00B55F10"/>
    <w:rsid w:val="00B7062D"/>
    <w:rsid w:val="00B87038"/>
    <w:rsid w:val="00BA175A"/>
    <w:rsid w:val="00BA1813"/>
    <w:rsid w:val="00BA7C5E"/>
    <w:rsid w:val="00BF6A2F"/>
    <w:rsid w:val="00C01B60"/>
    <w:rsid w:val="00C0429C"/>
    <w:rsid w:val="00C107B0"/>
    <w:rsid w:val="00C451B9"/>
    <w:rsid w:val="00C554C0"/>
    <w:rsid w:val="00C84C01"/>
    <w:rsid w:val="00C90205"/>
    <w:rsid w:val="00C93464"/>
    <w:rsid w:val="00C950E6"/>
    <w:rsid w:val="00CD51BA"/>
    <w:rsid w:val="00CD6928"/>
    <w:rsid w:val="00CE51F8"/>
    <w:rsid w:val="00D023B3"/>
    <w:rsid w:val="00D0598C"/>
    <w:rsid w:val="00D0781A"/>
    <w:rsid w:val="00D10BAF"/>
    <w:rsid w:val="00D23C41"/>
    <w:rsid w:val="00D365A4"/>
    <w:rsid w:val="00D60CFD"/>
    <w:rsid w:val="00D67F1E"/>
    <w:rsid w:val="00D7037F"/>
    <w:rsid w:val="00D71540"/>
    <w:rsid w:val="00DB55F6"/>
    <w:rsid w:val="00DE2CC9"/>
    <w:rsid w:val="00DF3BB7"/>
    <w:rsid w:val="00E16430"/>
    <w:rsid w:val="00E25CB4"/>
    <w:rsid w:val="00E27FC4"/>
    <w:rsid w:val="00E330CF"/>
    <w:rsid w:val="00E33496"/>
    <w:rsid w:val="00E34487"/>
    <w:rsid w:val="00E5620E"/>
    <w:rsid w:val="00E67559"/>
    <w:rsid w:val="00E94A2F"/>
    <w:rsid w:val="00EC0D14"/>
    <w:rsid w:val="00EE6987"/>
    <w:rsid w:val="00F14830"/>
    <w:rsid w:val="00F44AA9"/>
    <w:rsid w:val="00F5138B"/>
    <w:rsid w:val="00F73795"/>
    <w:rsid w:val="00F74B8F"/>
    <w:rsid w:val="00F83256"/>
    <w:rsid w:val="00F851BF"/>
    <w:rsid w:val="00F85A75"/>
    <w:rsid w:val="00FB596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D1BD2FF1-6301-4B32-99DF-E16003F81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8BB"/>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908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908BB"/>
    <w:rPr>
      <w:kern w:val="2"/>
      <w:sz w:val="18"/>
      <w:szCs w:val="18"/>
    </w:rPr>
  </w:style>
  <w:style w:type="paragraph" w:styleId="Footer">
    <w:name w:val="footer"/>
    <w:basedOn w:val="Normal"/>
    <w:link w:val="Char0"/>
    <w:uiPriority w:val="99"/>
    <w:unhideWhenUsed/>
    <w:rsid w:val="00A908BB"/>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908BB"/>
    <w:rPr>
      <w:kern w:val="2"/>
      <w:sz w:val="18"/>
      <w:szCs w:val="18"/>
    </w:rPr>
  </w:style>
  <w:style w:type="paragraph" w:styleId="ListParagraph">
    <w:name w:val="List Paragraph"/>
    <w:basedOn w:val="Normal"/>
    <w:uiPriority w:val="34"/>
    <w:qFormat/>
    <w:rsid w:val="00A908BB"/>
    <w:pPr>
      <w:ind w:firstLine="420" w:firstLineChars="200"/>
    </w:pPr>
    <w:rPr>
      <w:rFonts w:ascii="Calibri" w:hAnsi="Calibri"/>
      <w:szCs w:val="22"/>
    </w:rPr>
  </w:style>
  <w:style w:type="paragraph" w:styleId="NormalWeb">
    <w:name w:val="Normal (Web)"/>
    <w:aliases w:val="普通 (Web),普通 (Web)1,普通(Web),普通(Web) Char,普通(Web) Char Char,普通(Web) Char Char Char Char,普通(Web) Char Char Char Char Char Char Char,普通(Web) Char Char Char Char Char Char Char Char,普通(Web) Char Char Char Char Char Char Char Char Char,普通(网站)1"/>
    <w:basedOn w:val="Normal"/>
    <w:link w:val="Char10"/>
    <w:rsid w:val="00A908BB"/>
    <w:pPr>
      <w:widowControl/>
      <w:spacing w:before="100" w:beforeAutospacing="1" w:after="100" w:afterAutospacing="1"/>
      <w:jc w:val="left"/>
    </w:pPr>
    <w:rPr>
      <w:rFonts w:ascii="宋体" w:hAnsi="宋体" w:cs="宋体"/>
      <w:kern w:val="0"/>
      <w:sz w:val="24"/>
    </w:rPr>
  </w:style>
  <w:style w:type="paragraph" w:customStyle="1" w:styleId="p0">
    <w:name w:val="p0"/>
    <w:basedOn w:val="Normal"/>
    <w:rsid w:val="00A908BB"/>
    <w:pPr>
      <w:widowControl/>
    </w:pPr>
    <w:rPr>
      <w:kern w:val="0"/>
      <w:szCs w:val="21"/>
    </w:rPr>
  </w:style>
  <w:style w:type="paragraph" w:customStyle="1" w:styleId="p18">
    <w:name w:val="p18"/>
    <w:basedOn w:val="Normal"/>
    <w:rsid w:val="00A908BB"/>
    <w:pPr>
      <w:widowControl/>
    </w:pPr>
    <w:rPr>
      <w:rFonts w:ascii="宋体" w:hAnsi="宋体" w:cs="宋体"/>
      <w:kern w:val="0"/>
      <w:szCs w:val="21"/>
    </w:rPr>
  </w:style>
  <w:style w:type="paragraph" w:customStyle="1" w:styleId="p17">
    <w:name w:val="p17"/>
    <w:basedOn w:val="Normal"/>
    <w:rsid w:val="00A908BB"/>
    <w:pPr>
      <w:widowControl/>
    </w:pPr>
    <w:rPr>
      <w:rFonts w:ascii="宋体" w:hAnsi="宋体" w:cs="宋体"/>
      <w:kern w:val="0"/>
      <w:szCs w:val="21"/>
    </w:rPr>
  </w:style>
  <w:style w:type="paragraph" w:styleId="PlainText">
    <w:name w:val="Plain Text"/>
    <w:aliases w:val=" Char, Char Char Char,Char,Char Char,Char Char Char,Plain Text Char,Plain Text_0,普通文字,普通文字 Char,标题1,标题1 Char Char,标题1 Char Char Char Char Char Char,游,游数的,纯文本 Char Char,纯文本 Char Char Char,纯文本 Char Char1,纯文本 Char1"/>
    <w:basedOn w:val="Normal"/>
    <w:link w:val="Char5"/>
    <w:qFormat/>
    <w:rsid w:val="00A908BB"/>
    <w:rPr>
      <w:rFonts w:ascii="宋体" w:hAnsi="Courier New" w:cs="Courier New"/>
      <w:szCs w:val="21"/>
    </w:rPr>
  </w:style>
  <w:style w:type="character" w:customStyle="1" w:styleId="Char5">
    <w:name w:val="纯文本 Char"/>
    <w:aliases w:val=" Char Char Char Char,Char Char Char Char,Char Char Char1,Char Char1,Plain Text Char Char,Plain Text Char1,普通文字 Char Char,标题1 Char,标题1 Char Char Char,游 Char,游数的 Char,纯文本 Char Char Char Char,纯文本 Char Char Char1,纯文本 Char Char1 Char,纯文本 Char1 Char"/>
    <w:basedOn w:val="DefaultParagraphFont"/>
    <w:link w:val="PlainText"/>
    <w:rsid w:val="00A908BB"/>
    <w:rPr>
      <w:rFonts w:ascii="宋体" w:hAnsi="Courier New" w:cs="Courier New"/>
      <w:kern w:val="2"/>
      <w:sz w:val="21"/>
      <w:szCs w:val="21"/>
    </w:rPr>
  </w:style>
  <w:style w:type="paragraph" w:customStyle="1" w:styleId="p16">
    <w:name w:val="p16"/>
    <w:basedOn w:val="Normal"/>
    <w:rsid w:val="00A908BB"/>
    <w:pPr>
      <w:widowControl/>
    </w:pPr>
    <w:rPr>
      <w:kern w:val="0"/>
      <w:szCs w:val="21"/>
    </w:rPr>
  </w:style>
  <w:style w:type="paragraph" w:styleId="BalloonText">
    <w:name w:val="Balloon Text"/>
    <w:basedOn w:val="Normal"/>
    <w:link w:val="Char8"/>
    <w:uiPriority w:val="99"/>
    <w:unhideWhenUsed/>
    <w:rsid w:val="00A908BB"/>
    <w:rPr>
      <w:sz w:val="18"/>
      <w:szCs w:val="18"/>
    </w:rPr>
  </w:style>
  <w:style w:type="character" w:customStyle="1" w:styleId="Char8">
    <w:name w:val="批注框文本 Char"/>
    <w:basedOn w:val="DefaultParagraphFont"/>
    <w:link w:val="BalloonText"/>
    <w:uiPriority w:val="99"/>
    <w:rsid w:val="00A908BB"/>
    <w:rPr>
      <w:kern w:val="2"/>
      <w:sz w:val="18"/>
      <w:szCs w:val="18"/>
    </w:rPr>
  </w:style>
  <w:style w:type="table" w:styleId="TableGrid">
    <w:name w:val="Table Grid"/>
    <w:basedOn w:val="TableNormal"/>
    <w:rsid w:val="00A908B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16"/>
    <w:basedOn w:val="DefaultParagraphFont"/>
    <w:rsid w:val="00A908BB"/>
    <w:rPr>
      <w:rFonts w:ascii="Tahoma" w:hAnsi="Tahoma" w:cs="Tahoma" w:hint="default"/>
      <w:i w:val="0"/>
      <w:iCs w:val="0"/>
      <w:color w:val="000000"/>
      <w:sz w:val="21"/>
      <w:szCs w:val="21"/>
    </w:rPr>
  </w:style>
  <w:style w:type="character" w:customStyle="1" w:styleId="content1">
    <w:name w:val="content1"/>
    <w:basedOn w:val="DefaultParagraphFont"/>
    <w:rsid w:val="00A908BB"/>
    <w:rPr>
      <w:rFonts w:ascii="Tahoma" w:hAnsi="Tahoma" w:cs="Tahoma" w:hint="default"/>
      <w:i w:val="0"/>
      <w:iCs w:val="0"/>
      <w:color w:val="000000"/>
      <w:sz w:val="21"/>
      <w:szCs w:val="21"/>
    </w:rPr>
  </w:style>
  <w:style w:type="paragraph" w:styleId="BodyTextIndent">
    <w:name w:val="Body Text Indent"/>
    <w:basedOn w:val="Normal"/>
    <w:link w:val="Char9"/>
    <w:rsid w:val="00A908BB"/>
    <w:pPr>
      <w:spacing w:after="120"/>
      <w:ind w:left="420" w:leftChars="200"/>
    </w:pPr>
  </w:style>
  <w:style w:type="character" w:customStyle="1" w:styleId="Char9">
    <w:name w:val="正文文本缩进 Char"/>
    <w:basedOn w:val="DefaultParagraphFont"/>
    <w:link w:val="BodyTextIndent"/>
    <w:rsid w:val="00A908BB"/>
    <w:rPr>
      <w:kern w:val="2"/>
      <w:sz w:val="21"/>
      <w:szCs w:val="24"/>
    </w:rPr>
  </w:style>
  <w:style w:type="character" w:styleId="Hyperlink">
    <w:name w:val="Hyperlink"/>
    <w:basedOn w:val="DefaultParagraphFont"/>
    <w:uiPriority w:val="99"/>
    <w:unhideWhenUsed/>
    <w:rsid w:val="00A908BB"/>
    <w:rPr>
      <w:color w:val="0000FF" w:themeColor="hyperlink"/>
      <w:u w:val="single"/>
    </w:rPr>
  </w:style>
  <w:style w:type="paragraph" w:customStyle="1" w:styleId="CharCharCharCharCharCharCharCharCharCharCharCharCharCharCharCharCharCharChar">
    <w:name w:val="Char Char Char Char Char Char Char Char Char Char Char Char Char Char Char Char Char Char Char"/>
    <w:basedOn w:val="Normal"/>
    <w:rsid w:val="0077783E"/>
    <w:pPr>
      <w:widowControl/>
      <w:spacing w:line="300" w:lineRule="auto"/>
      <w:ind w:firstLine="200" w:firstLineChars="200"/>
    </w:pPr>
    <w:rPr>
      <w:szCs w:val="20"/>
    </w:rPr>
  </w:style>
  <w:style w:type="character" w:customStyle="1" w:styleId="Char10">
    <w:name w:val="普通(网站) Char"/>
    <w:aliases w:val="普通 (Web) Char,普通 (Web)1 Char,普通(Web) Char Char Char,普通(Web) Char Char Char Char Char,普通(Web) Char Char Char Char Char Char Char Char Char Char,普通(Web) Char Char Char Char Char Char Char Char Char1,普通(Web) Char Char1,普通(网站)1 Char"/>
    <w:basedOn w:val="DefaultParagraphFont"/>
    <w:link w:val="NormalWeb"/>
    <w:locked/>
    <w:rsid w:val="00E94A2F"/>
    <w:rPr>
      <w:rFonts w:ascii="宋体" w:hAnsi="宋体" w:cs="宋体"/>
      <w:sz w:val="24"/>
      <w:szCs w:val="24"/>
    </w:rPr>
  </w:style>
  <w:style w:type="paragraph" w:customStyle="1" w:styleId="ItemStem">
    <w:name w:val="ItemStem"/>
    <w:rsid w:val="00737DAE"/>
    <w:pPr>
      <w:spacing w:line="312" w:lineRule="auto"/>
      <w:jc w:val="both"/>
    </w:pPr>
  </w:style>
  <w:style w:type="paragraph" w:customStyle="1" w:styleId="OptWithTabs4">
    <w:name w:val="OptWithTabs4"/>
    <w:basedOn w:val="Normal"/>
    <w:next w:val="Normal"/>
    <w:rsid w:val="00737DAE"/>
    <w:pPr>
      <w:widowControl/>
      <w:tabs>
        <w:tab w:val="left" w:pos="326"/>
        <w:tab w:val="left" w:pos="2453"/>
        <w:tab w:val="left" w:pos="4578"/>
        <w:tab w:val="left" w:pos="6705"/>
      </w:tabs>
      <w:spacing w:line="360" w:lineRule="auto"/>
      <w:jc w:val="left"/>
    </w:pPr>
    <w:rPr>
      <w:rFonts w:cs="黑体"/>
      <w:kern w:val="0"/>
      <w:szCs w:val="21"/>
    </w:rPr>
  </w:style>
  <w:style w:type="paragraph" w:customStyle="1" w:styleId="ItemAnswer">
    <w:name w:val="ItemAnswer"/>
    <w:basedOn w:val="Normal"/>
    <w:rsid w:val="00737DAE"/>
    <w:pPr>
      <w:widowControl/>
      <w:spacing w:line="360" w:lineRule="auto"/>
      <w:jc w:val="left"/>
    </w:pPr>
    <w:rPr>
      <w:rFonts w:cs="黑体"/>
      <w:kern w:val="0"/>
      <w:szCs w:val="21"/>
    </w:rPr>
  </w:style>
  <w:style w:type="character" w:customStyle="1" w:styleId="a">
    <w:name w:val="英文"/>
    <w:rsid w:val="00737DAE"/>
    <w:rPr>
      <w:rFonts w:ascii="Times New Roman" w:hAnsi="Times New Roman" w:cs="Times New Roman" w:hint="default"/>
      <w:spacing w:val="0"/>
      <w:sz w:val="21"/>
      <w:szCs w:val="2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image" Target="media/image6.png"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footer" Target="footer1.xml" /></Relationships>
</file>

<file path=word/_rels/header1.xml.rels>&#65279;<?xml version="1.0" encoding="utf-8" standalone="yes"?><Relationships xmlns="http://schemas.openxmlformats.org/package/2006/relationships"><Relationship Id="rId1"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1F1B5-4D68-4F3C-B1B8-D7706A78E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2386</Words>
  <Characters>13603</Characters>
  <Application>Microsoft Office Word</Application>
  <DocSecurity>0</DocSecurity>
  <Lines>113</Lines>
  <Paragraphs>31</Paragraphs>
  <ScaleCrop>false</ScaleCrop>
  <Company>微软中国</Company>
  <LinksUpToDate>false</LinksUpToDate>
  <CharactersWithSpaces>15958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学科网(Zxxk.com)</cp:lastModifiedBy>
  <cp:revision>2</cp:revision>
  <dcterms:created xsi:type="dcterms:W3CDTF">2021-08-20T08:24:00Z</dcterms:created>
  <dcterms:modified xsi:type="dcterms:W3CDTF">2021-08-20T08:24:00Z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