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2.0 -->
  <w:background w:color="ffffff">
    <v:background id="_x0000_s1025" filled="t" fillcolor="white">
      <v:fill color2="white"/>
    </v:background>
  </w:background>
  <w:body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center"/>
        <w:rPr>
          <w:rFonts w:ascii="Times New Roman" w:hAnsi="Times New Roman" w:hint="default"/>
          <w:b/>
          <w:bCs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11417300</wp:posOffset>
            </wp:positionV>
            <wp:extent cx="406400" cy="3937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>Unit</w:t>
      </w:r>
      <w:r>
        <w:rPr>
          <w:rFonts w:ascii="Times New Roman" w:hAnsi="Times New Roman" w:hint="eastAsia"/>
          <w:b/>
          <w:bCs/>
          <w:i w:val="0"/>
          <w:snapToGrid/>
          <w:color w:val="000000"/>
          <w:sz w:val="24"/>
          <w:szCs w:val="24"/>
          <w:u w:val="none"/>
          <w:lang w:val="en-US" w:eastAsia="zh-CN"/>
        </w:rPr>
        <w:t>3</w:t>
      </w: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 xml:space="preserve"> </w:t>
      </w:r>
      <w:r>
        <w:rPr>
          <w:rFonts w:ascii="Times New Roman" w:hAnsi="Times New Roman" w:hint="eastAsia"/>
          <w:b/>
          <w:bCs/>
          <w:i w:val="0"/>
          <w:snapToGrid/>
          <w:color w:val="000000"/>
          <w:sz w:val="24"/>
          <w:szCs w:val="24"/>
          <w:u w:val="none"/>
          <w:lang w:val="en-US" w:eastAsia="zh-CN"/>
        </w:rPr>
        <w:t>单元复习</w:t>
      </w: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 xml:space="preserve"> 优质课教案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/>
          <w:bCs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>学习目标：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1、能归纳学校生活内容：如学科、老师、同学、建筑物、学习、体育、文娱等；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2、能表达最喜爱的学科、老师及其理由；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3、能用间接引语表达同学和老师对自己的评价；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4、能能表达学校生活的丰富性、学习中存在的困难及解决 困难的方法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5、写作策略: 列提纲和主题句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School facilities学校设施； subjects学科；study article学习用品；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School rules学校规则；school activities学校活动。 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1. Greeting and Free talk:  Which school are you in?  Which class are you in?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2. School facilities学校设施：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英翻中：playground     teaching building    dining hall    student apartment   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Garden   teachers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’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office   laboratory    library   art building   music room 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Which place do you usually go?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What can you do there?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3.school subjects学科: 说出下列学科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语文， 数学，英语， 物理，化学，历史，地理，政治，生物，科学，美术，音乐，体育 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编对话：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A:Which subject do you like best? Why?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B:I like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best because it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’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s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My favorite subject is 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because the teacher makes it 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A:When do you have 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lessons?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B:We have 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lessons on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（Monday  Tuesday  Wednesday   Thursday   Friday    Saturday  Sunday）</w:t>
      </w:r>
    </w:p>
    <w:p>
      <w:pPr>
        <w:numPr>
          <w:ilvl w:val="0"/>
          <w:numId w:val="1"/>
        </w:num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study article学习用品； </w:t>
      </w:r>
    </w:p>
    <w:p>
      <w:pPr>
        <w:numPr>
          <w:ilvl w:val="0"/>
          <w:numId w:val="1"/>
        </w:num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  <w:sectPr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书包________   书桌________ </w:t>
      </w:r>
      <w:r>
        <w:rPr>
          <w:rFonts w:ascii="Times New Roman" w:hAnsi="Times New Roman" w:hint="eastAsia"/>
          <w:b w:val="0"/>
          <w:bCs w:val="0"/>
          <w:i w:val="0"/>
          <w:snapToGrid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笔记本________</w:t>
      </w:r>
      <w:r>
        <w:rPr>
          <w:rFonts w:ascii="Times New Roman" w:hAnsi="Times New Roman" w:hint="eastAsia"/>
          <w:b w:val="0"/>
          <w:bCs w:val="0"/>
          <w:i w:val="0"/>
          <w:snapToGrid/>
          <w:color w:val="000000"/>
          <w:sz w:val="24"/>
          <w:szCs w:val="24"/>
          <w:u w:val="none"/>
          <w:lang w:val="en-US" w:eastAsia="zh-CN"/>
        </w:rPr>
        <w:t xml:space="preserve">   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纸________</w:t>
      </w:r>
    </w:p>
    <w:p>
      <w:pPr>
        <w:numPr>
          <w:ilvl w:val="0"/>
          <w:numId w:val="0"/>
        </w:numPr>
        <w:shd w:val="solid" w:color="FFFFFF" w:fill="auto"/>
        <w:kinsoku/>
        <w:autoSpaceDE/>
        <w:autoSpaceDN w:val="0"/>
        <w:spacing w:line="360" w:lineRule="auto"/>
        <w:ind w:right="0" w:leftChars="0" w:right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尺子_______ </w:t>
      </w:r>
      <w:r>
        <w:rPr>
          <w:rFonts w:ascii="Times New Roman" w:hAnsi="Times New Roman" w:hint="eastAsia"/>
          <w:b w:val="0"/>
          <w:bCs w:val="0"/>
          <w:i w:val="0"/>
          <w:snapToGrid/>
          <w:color w:val="000000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橡皮擦________</w:t>
      </w:r>
      <w:r>
        <w:rPr>
          <w:rFonts w:ascii="Times New Roman" w:hAnsi="Times New Roman" w:hint="eastAsia"/>
          <w:b w:val="0"/>
          <w:bCs w:val="0"/>
          <w:i w:val="0"/>
          <w:snapToGrid/>
          <w:color w:val="000000"/>
          <w:sz w:val="24"/>
          <w:szCs w:val="24"/>
          <w:u w:val="none"/>
          <w:lang w:val="en-US" w:eastAsia="zh-CN"/>
        </w:rPr>
        <w:t xml:space="preserve">   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地图________ 铅笔________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电脑_______ </w:t>
      </w:r>
      <w:r>
        <w:rPr>
          <w:rFonts w:ascii="Times New Roman" w:hAnsi="Times New Roman" w:hint="eastAsia"/>
          <w:b w:val="0"/>
          <w:bCs w:val="0"/>
          <w:i w:val="0"/>
          <w:snapToGrid/>
          <w:color w:val="000000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黑板__________ </w:t>
      </w:r>
    </w:p>
    <w:p>
      <w:pPr>
        <w:numPr>
          <w:ilvl w:val="0"/>
          <w:numId w:val="2"/>
        </w:num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School rules学校规则:列出些学校规则（可做，不可做） 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61"/>
        <w:gridCol w:w="4261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Don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’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ts（can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’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t） </w:t>
            </w:r>
          </w:p>
        </w:tc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Dos (can, must, have to)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Don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’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t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…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kinsoku/>
              <w:autoSpaceDE/>
              <w:autoSpaceDN w:val="0"/>
              <w:spacing w:line="360" w:lineRule="auto"/>
              <w:ind w:right="0" w:right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kinsoku/>
              <w:autoSpaceDE/>
              <w:autoSpaceDN w:val="0"/>
              <w:spacing w:line="360" w:lineRule="auto"/>
              <w:ind w:right="0" w:right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kinsoku/>
              <w:autoSpaceDE/>
              <w:autoSpaceDN w:val="0"/>
              <w:spacing w:line="360" w:lineRule="auto"/>
              <w:ind w:right="0" w:right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</w:p>
        </w:tc>
      </w:tr>
    </w:tbl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Listening: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</w:t>
      </w:r>
      <w:r>
        <w:rPr>
          <w:rFonts w:ascii="Times New Roman" w:hAnsi="Times New Roman" w:hint="eastAsia"/>
          <w:b w:val="0"/>
          <w:bCs w:val="0"/>
          <w:i w:val="0"/>
          <w:snapToGrid/>
          <w:color w:val="000000"/>
          <w:sz w:val="24"/>
          <w:szCs w:val="24"/>
          <w:u w:val="none"/>
          <w:lang w:val="en-US" w:eastAsia="zh-CN"/>
        </w:rPr>
        <w:t xml:space="preserve">               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______ in NO.1 Middle school 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61"/>
        <w:gridCol w:w="4261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11.________ </w:t>
            </w:r>
          </w:p>
        </w:tc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must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※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arrive late for class. </w:t>
            </w:r>
          </w:p>
        </w:tc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※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13. ________________ every day.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※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12. eat _________________ </w:t>
            </w:r>
          </w:p>
        </w:tc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※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wear sports shoes in PE classes.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※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listen to music in the afternoon. </w:t>
            </w:r>
          </w:p>
        </w:tc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※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wear school uniforms 14.______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kinsoku/>
              <w:autoSpaceDE/>
              <w:autoSpaceDN w:val="0"/>
              <w:spacing w:line="360" w:lineRule="auto"/>
              <w:ind w:right="0" w:right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4261" w:type="dxa"/>
          </w:tcPr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kinsoku/>
              <w:autoSpaceDE/>
              <w:autoSpaceDN w:val="0"/>
              <w:spacing w:line="360" w:lineRule="auto"/>
              <w:ind w:right="0" w:right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</w:p>
        </w:tc>
      </w:tr>
    </w:tbl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/>
          <w:bCs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>6.school activities学校活动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Which activity have you attended? How do you feel?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take exam, sports meeting , play basketball/soccer,  singer competition, recitation contest朗诵大赛,  art festival,  handwriting书法,  hand-copied newspaper,手抄报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cultural wall文化墙, military training军训, New Year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’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s Party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 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/>
          <w:bCs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 xml:space="preserve">Read a poem&lt;I remember&gt; </w:t>
      </w:r>
    </w:p>
    <w:p>
      <w:pPr>
        <w:numPr>
          <w:ilvl w:val="0"/>
          <w:numId w:val="3"/>
        </w:num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>Let</w:t>
      </w: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>’</w:t>
      </w: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>s write!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</w:t>
      </w:r>
    </w:p>
    <w:p>
      <w:pPr>
        <w:numPr>
          <w:ilvl w:val="0"/>
          <w:numId w:val="0"/>
        </w:numPr>
        <w:shd w:val="solid" w:color="FFFFFF" w:fill="auto"/>
        <w:kinsoku/>
        <w:autoSpaceDE/>
        <w:autoSpaceDN w:val="0"/>
        <w:spacing w:line="360" w:lineRule="auto"/>
        <w:ind w:right="0" w:leftChars="0" w:right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学校生活总是伴着快乐与烦恼。请你以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“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My School Life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”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为题,根据下面图表提供的信息，介绍自己的学生生活。文中不要出现自己的真实姓名、校名等相关信息。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(class, subject, activities, rules, your problems, your advice)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I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’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m a junior High school student  from Jiangxi. School is a place where we can learn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and do many meaningful things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.. 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We have 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classes every day. And we have different kinds of subjects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Our school life is quite colorful. There are many activities in our school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  <w:sectPr>
          <w:type w:val="nextPage"/>
          <w:pgSz w:w="11906" w:h="16838"/>
          <w:pgMar w:top="1440" w:right="1800" w:bottom="1440" w:left="1800" w:header="851" w:footer="992" w:gutter="0"/>
          <w:pgNumType w:start="2"/>
          <w:cols w:space="708"/>
          <w:titlePg w:val="0"/>
          <w:docGrid w:type="lines" w:linePitch="312"/>
        </w:sect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However, our school has some strict rules...And I have some problems in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So, I hope our school can change in some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…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I really enjoy my colorful school life, just as the saying goes, "The school life is the source of students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>’</w:t>
      </w: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 happiness." </w:t>
      </w: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</w:p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  <w:r>
        <w:rPr>
          <w:rFonts w:ascii="Times New Roman" w:eastAsia="宋体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  <w:lang w:eastAsia="zh-CN"/>
        </w:rPr>
        <w:t xml:space="preserve">I remember 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61"/>
        <w:gridCol w:w="4261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Looking back at these past three years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I remember many things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Trying to be on time for morning reading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Running when the lunch bell rings </w:t>
            </w:r>
          </w:p>
        </w:tc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Preparing for art festivals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And making a great big mess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Having fun at New Year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’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s parties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Wishing everyone the best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I remember the excitement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Of the school sports day each year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The many long hours of training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Pride of overcoming fear </w:t>
            </w:r>
          </w:p>
        </w:tc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We have learned a different language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That is from a foreign land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English brings many challenges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We work hard to understand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I remember starting day one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The shyest in my whole class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Never speaking to anyone </w:t>
            </w:r>
          </w:p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kinsoku/>
              <w:autoSpaceDE/>
              <w:autoSpaceDN w:val="0"/>
              <w:spacing w:line="360" w:lineRule="auto"/>
              <w:ind w:right="0" w:right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And thinking I would not pass. </w:t>
            </w:r>
          </w:p>
        </w:tc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And now it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’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s time to graduate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We will leave our lovely school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I can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’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t believe it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’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s been three years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I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’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m trying to keep my cool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Then slowly I made some new friends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To remember forever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Helping each other with homework </w:t>
            </w:r>
          </w:p>
          <w:p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auto"/>
              <w:kinsoku/>
              <w:autoSpaceDE/>
              <w:autoSpaceDN w:val="0"/>
              <w:spacing w:line="360" w:lineRule="auto"/>
              <w:ind w:right="0" w:right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Getting better together </w:t>
            </w:r>
          </w:p>
        </w:tc>
        <w:tc>
          <w:tcPr>
            <w:tcW w:w="4261" w:type="dxa"/>
          </w:tcPr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But it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’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s difficult not to cry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I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’</w:t>
            </w: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ll miss the school trees and flowers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And our kind and caring teachers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360" w:lineRule="auto"/>
              <w:ind w:left="0" w:right="0" w:firstLine="0" w:leftChars="0" w:rightChars="0" w:firstLineChars="0"/>
              <w:jc w:val="both"/>
              <w:rPr>
                <w:rFonts w:ascii="Times New Roman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eastAsia="宋体" w:hAnsi="Times New Roman" w:hint="default"/>
                <w:b w:val="0"/>
                <w:bCs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Wonderful memories of ours </w:t>
            </w:r>
          </w:p>
        </w:tc>
      </w:tr>
    </w:tbl>
    <w:p>
      <w:pPr>
        <w:shd w:val="solid" w:color="FFFFFF" w:fill="auto"/>
        <w:kinsoku/>
        <w:autoSpaceDE/>
        <w:autoSpaceDN w:val="0"/>
        <w:spacing w:line="360" w:lineRule="auto"/>
        <w:ind w:left="0" w:right="0" w:firstLine="0" w:leftChars="0" w:rightChars="0" w:firstLineChars="0"/>
        <w:jc w:val="both"/>
        <w:rPr>
          <w:rFonts w:ascii="Times New Roman" w:hAnsi="Times New Roman" w:hint="default"/>
          <w:b w:val="0"/>
          <w:bCs w:val="0"/>
          <w:i w:val="0"/>
          <w:snapToGrid/>
          <w:color w:val="000000"/>
          <w:sz w:val="24"/>
          <w:szCs w:val="24"/>
          <w:u w:val="none"/>
        </w:rPr>
      </w:pPr>
    </w:p>
    <w:sectPr>
      <w:type w:val="nextPage"/>
      <w:pgSz w:w="11906" w:h="16838"/>
      <w:pgMar w:top="1440" w:right="1800" w:bottom="1440" w:left="1800" w:header="851" w:footer="992" w:gutter="0"/>
      <w:pgNumType w:start="3"/>
      <w:cols w:space="708"/>
      <w:titlePg w:val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lvl w:ilvl="0">
      <w:start w:val="5"/>
      <w:numFmt w:val="decimal"/>
      <w:suff w:val="nothing"/>
      <w:lvlText w:val="%1."/>
      <w:lvlJc w:val="left"/>
    </w:lvl>
  </w:abstractNum>
  <w:abstractNum w:abstractNumId="1">
    <w:nsid w:val="00000008"/>
    <w:multiLevelType w:val="singleLevel"/>
    <w:tmpl w:val="00000008"/>
    <w:lvl w:ilvl="0">
      <w:start w:val="7"/>
      <w:numFmt w:val="decimal"/>
      <w:suff w:val="nothing"/>
      <w:lvlText w:val="%1."/>
      <w:lvlJc w:val="left"/>
    </w:lvl>
  </w:abstractNum>
  <w:abstractNum w:abstractNumId="2">
    <w:nsid w:val="00000009"/>
    <w:multiLevelType w:val="singleLevel"/>
    <w:tmpl w:val="00000009"/>
    <w:lvl w:ilvl="0">
      <w:start w:val="4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  <w:rsid w:val="42AA6E5C"/>
  </w:rsids>
  <w:docVars>
    <w:docVar w:name="commondata" w:val="eyJoZGlkIjoiNjQyZmNkNTJmMWJhNTEzODFlNGYwNDc2MWQ4MGQ1ZDk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.wp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