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144" w:rsidRDefault="00572029">
      <w:pPr>
        <w:jc w:val="center"/>
        <w:rPr>
          <w:lang w:eastAsia="zh-CN"/>
        </w:rPr>
      </w:pPr>
      <w:r w:rsidRPr="00572029">
        <w:rPr>
          <w:rFonts w:hint="eastAsia"/>
          <w:b/>
          <w:bCs/>
          <w:sz w:val="28"/>
          <w:szCs w:val="28"/>
          <w:lang w:eastAsia="zh-CN"/>
        </w:rPr>
        <w:t>五年级上册数学单元测试</w:t>
      </w:r>
      <w:r w:rsidRPr="00572029">
        <w:rPr>
          <w:rFonts w:hint="eastAsia"/>
          <w:b/>
          <w:bCs/>
          <w:sz w:val="28"/>
          <w:szCs w:val="28"/>
          <w:lang w:eastAsia="zh-CN"/>
        </w:rPr>
        <w:t>-4.</w:t>
      </w:r>
      <w:r w:rsidRPr="00572029">
        <w:rPr>
          <w:rFonts w:hint="eastAsia"/>
          <w:b/>
          <w:bCs/>
          <w:sz w:val="28"/>
          <w:szCs w:val="28"/>
          <w:lang w:eastAsia="zh-CN"/>
        </w:rPr>
        <w:t>小数混合运算</w:t>
      </w:r>
      <w:r w:rsidRPr="00572029">
        <w:rPr>
          <w:rFonts w:hint="eastAsia"/>
          <w:b/>
          <w:bCs/>
          <w:sz w:val="28"/>
          <w:szCs w:val="28"/>
          <w:lang w:eastAsia="zh-CN"/>
        </w:rPr>
        <w:t xml:space="preserve">  </w:t>
      </w:r>
    </w:p>
    <w:p w:rsidR="00F91144" w:rsidRDefault="00F062B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1.(5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5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2)÷0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＝（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91144" w:rsidRDefault="00F062B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  10.2                                      </w:t>
      </w:r>
      <w:r w:rsidRPr="00774EE5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52" type="#_x0000_t75" style="width:2.2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B. 5.4                                      </w:t>
      </w:r>
      <w:r w:rsidRPr="00774EE5">
        <w:rPr>
          <w:noProof/>
          <w:lang w:eastAsia="zh-CN"/>
        </w:rPr>
        <w:pict>
          <v:shape id="图片 2" o:spid="_x0000_i1051" type="#_x0000_t75" style="width:2.2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C. 1.74                                      </w:t>
      </w:r>
      <w:r w:rsidRPr="00774EE5">
        <w:rPr>
          <w:noProof/>
          <w:lang w:eastAsia="zh-CN"/>
        </w:rPr>
        <w:pict>
          <v:shape id="图片 3" o:spid="_x0000_i1050" type="#_x0000_t75" style="width:2.2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D. 0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2.   38.4</w:t>
      </w:r>
      <w:r>
        <w:rPr>
          <w:color w:val="000000"/>
          <w:lang w:eastAsia="zh-CN"/>
        </w:rPr>
        <w:t>除以</w:t>
      </w:r>
      <w:r>
        <w:rPr>
          <w:color w:val="000000"/>
          <w:lang w:eastAsia="zh-CN"/>
        </w:rPr>
        <w:t>6.4</w:t>
      </w:r>
      <w:r>
        <w:rPr>
          <w:color w:val="000000"/>
          <w:lang w:eastAsia="zh-CN"/>
        </w:rPr>
        <w:t>的商再减去</w:t>
      </w:r>
      <w:r>
        <w:rPr>
          <w:color w:val="000000"/>
          <w:lang w:eastAsia="zh-CN"/>
        </w:rPr>
        <w:t>2.7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0.3</w:t>
      </w:r>
      <w:r>
        <w:rPr>
          <w:color w:val="000000"/>
          <w:lang w:eastAsia="zh-CN"/>
        </w:rPr>
        <w:t>的积，差是（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91144" w:rsidRDefault="00F062B5">
      <w:pPr>
        <w:spacing w:after="0"/>
        <w:ind w:left="150"/>
      </w:pPr>
      <w:r>
        <w:rPr>
          <w:color w:val="000000"/>
        </w:rPr>
        <w:t>A.   6                                      B. 5.19                                      C. 0.81                                      D. 51.9</w:t>
      </w:r>
    </w:p>
    <w:p w:rsidR="00F91144" w:rsidRDefault="00F062B5">
      <w:pPr>
        <w:spacing w:after="0"/>
      </w:pPr>
      <w:r>
        <w:rPr>
          <w:color w:val="000000"/>
        </w:rPr>
        <w:t>3.16</w:t>
      </w:r>
      <w:r>
        <w:rPr>
          <w:b/>
          <w:color w:val="000000"/>
        </w:rPr>
        <w:t>.</w:t>
      </w:r>
      <w:r>
        <w:rPr>
          <w:color w:val="000000"/>
        </w:rPr>
        <w:t>85÷0</w:t>
      </w:r>
      <w:r>
        <w:rPr>
          <w:b/>
          <w:color w:val="000000"/>
        </w:rPr>
        <w:t>.</w:t>
      </w:r>
      <w:r>
        <w:rPr>
          <w:color w:val="000000"/>
        </w:rPr>
        <w:t>5</w:t>
      </w:r>
      <w:r>
        <w:rPr>
          <w:color w:val="000000"/>
        </w:rPr>
        <w:t>－</w:t>
      </w:r>
      <w:r>
        <w:rPr>
          <w:color w:val="000000"/>
        </w:rPr>
        <w:t>16</w:t>
      </w:r>
      <w:r>
        <w:rPr>
          <w:b/>
          <w:color w:val="000000"/>
        </w:rPr>
        <w:t>.</w:t>
      </w:r>
      <w:r>
        <w:rPr>
          <w:color w:val="000000"/>
        </w:rPr>
        <w:t>92</w:t>
      </w:r>
      <w:r>
        <w:rPr>
          <w:color w:val="000000"/>
        </w:rPr>
        <w:t>＝（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F91144" w:rsidRDefault="00F062B5">
      <w:pPr>
        <w:spacing w:after="0"/>
        <w:ind w:left="150"/>
      </w:pPr>
      <w:r>
        <w:rPr>
          <w:color w:val="000000"/>
        </w:rPr>
        <w:t>A.   14.3                                   </w:t>
      </w:r>
      <w:r w:rsidRPr="00774EE5">
        <w:rPr>
          <w:noProof/>
          <w:lang w:eastAsia="zh-CN"/>
        </w:rPr>
        <w:pict>
          <v:shape id="图片 4" o:spid="_x0000_i1049" type="#_x0000_t75" style="width:2.25pt;height:3pt;visibility:visible;mso-wrap-style:square">
            <v:imagedata r:id="rId10" o:title=""/>
          </v:shape>
        </w:pict>
      </w:r>
      <w:r>
        <w:rPr>
          <w:color w:val="000000"/>
        </w:rPr>
        <w:t>B. 16.78                                   </w:t>
      </w:r>
      <w:r w:rsidRPr="00774EE5">
        <w:rPr>
          <w:noProof/>
          <w:lang w:eastAsia="zh-CN"/>
        </w:rPr>
        <w:pict>
          <v:shape id="图片 5" o:spid="_x0000_i1048" type="#_x0000_t75" style="width:2.25pt;height:3pt;visibility:visible;mso-wrap-style:square">
            <v:imagedata r:id="rId10" o:title=""/>
          </v:shape>
        </w:pict>
      </w:r>
      <w:r>
        <w:rPr>
          <w:color w:val="000000"/>
        </w:rPr>
        <w:t>C. 24.2                                   </w:t>
      </w:r>
      <w:r w:rsidRPr="00774EE5">
        <w:rPr>
          <w:noProof/>
          <w:lang w:eastAsia="zh-CN"/>
        </w:rPr>
        <w:pict>
          <v:shape id="图片 6" o:spid="_x0000_i1047" type="#_x0000_t75" style="width:2.25pt;height:3pt;visibility:visible;mso-wrap-style:square">
            <v:imagedata r:id="rId10" o:title=""/>
          </v:shape>
        </w:pict>
      </w:r>
      <w:r>
        <w:rPr>
          <w:color w:val="000000"/>
        </w:rPr>
        <w:t>D. 1.68</w:t>
      </w:r>
    </w:p>
    <w:p w:rsidR="00F91144" w:rsidRDefault="00F062B5">
      <w:pPr>
        <w:spacing w:after="0"/>
      </w:pPr>
      <w:r>
        <w:rPr>
          <w:color w:val="000000"/>
        </w:rPr>
        <w:t>4.1.2+1.2</w:t>
      </w:r>
      <w:r>
        <w:rPr>
          <w:color w:val="000000"/>
        </w:rPr>
        <w:t>﹣</w:t>
      </w:r>
      <w:r>
        <w:rPr>
          <w:color w:val="000000"/>
        </w:rPr>
        <w:t>1.2+1.2=</w:t>
      </w:r>
      <w:r>
        <w:rPr>
          <w:color w:val="000000"/>
        </w:rPr>
        <w:t>（　　）</w:t>
      </w:r>
      <w:r>
        <w:rPr>
          <w:color w:val="000000"/>
        </w:rPr>
        <w:t xml:space="preserve">            </w:t>
      </w:r>
    </w:p>
    <w:p w:rsidR="00F91144" w:rsidRDefault="00F062B5">
      <w:pPr>
        <w:spacing w:after="0"/>
        <w:ind w:left="150"/>
      </w:pPr>
      <w:r>
        <w:rPr>
          <w:color w:val="000000"/>
        </w:rPr>
        <w:t>A. 0                                            </w:t>
      </w:r>
      <w:r w:rsidRPr="00774EE5">
        <w:rPr>
          <w:noProof/>
          <w:lang w:eastAsia="zh-CN"/>
        </w:rPr>
        <w:pict>
          <v:shape id="图片 7" o:spid="_x0000_i1046" type="#_x0000_t75" style="width:1.5pt;height:3pt;visibility:visible;mso-wrap-style:square">
            <v:imagedata r:id="rId11" o:title=""/>
          </v:shape>
        </w:pict>
      </w:r>
      <w:r>
        <w:rPr>
          <w:color w:val="000000"/>
        </w:rPr>
        <w:t>B. 2.4    </w:t>
      </w:r>
      <w:r>
        <w:rPr>
          <w:color w:val="000000"/>
        </w:rPr>
        <w:t>                                        </w:t>
      </w:r>
      <w:r w:rsidRPr="00774EE5">
        <w:rPr>
          <w:noProof/>
          <w:lang w:eastAsia="zh-CN"/>
        </w:rPr>
        <w:pict>
          <v:shape id="图片 8" o:spid="_x0000_i1045" type="#_x0000_t75" style="width:1.5pt;height:3pt;visibility:visible;mso-wrap-style:square">
            <v:imagedata r:id="rId11" o:title=""/>
          </v:shape>
        </w:pict>
      </w:r>
      <w:r>
        <w:rPr>
          <w:color w:val="000000"/>
        </w:rPr>
        <w:t>C. 3.6</w:t>
      </w:r>
    </w:p>
    <w:p w:rsidR="00F91144" w:rsidRDefault="00F062B5">
      <w:pPr>
        <w:spacing w:after="0"/>
      </w:pPr>
      <w:r>
        <w:rPr>
          <w:color w:val="000000"/>
        </w:rPr>
        <w:t>5.4</w:t>
      </w:r>
      <w:r>
        <w:rPr>
          <w:b/>
          <w:color w:val="000000"/>
        </w:rPr>
        <w:t>.</w:t>
      </w:r>
      <w:r>
        <w:rPr>
          <w:color w:val="000000"/>
        </w:rPr>
        <w:t>4×0</w:t>
      </w:r>
      <w:r>
        <w:rPr>
          <w:b/>
          <w:color w:val="000000"/>
        </w:rPr>
        <w:t>.</w:t>
      </w:r>
      <w:r>
        <w:rPr>
          <w:color w:val="000000"/>
        </w:rPr>
        <w:t>5×0</w:t>
      </w:r>
      <w:r>
        <w:rPr>
          <w:b/>
          <w:color w:val="000000"/>
        </w:rPr>
        <w:t>.</w:t>
      </w:r>
      <w:r>
        <w:rPr>
          <w:color w:val="000000"/>
        </w:rPr>
        <w:t>2</w:t>
      </w:r>
      <w:r>
        <w:rPr>
          <w:color w:val="000000"/>
        </w:rPr>
        <w:t>＝（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F91144" w:rsidRDefault="00F062B5">
      <w:pPr>
        <w:spacing w:after="0"/>
        <w:ind w:left="150"/>
      </w:pPr>
      <w:r>
        <w:rPr>
          <w:color w:val="000000"/>
        </w:rPr>
        <w:t>A.   4                                       B. 13.7                                       C. 0.44                                       D. 26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6.8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0.1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72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0.01</w:t>
      </w:r>
      <w:r>
        <w:rPr>
          <w:color w:val="000000"/>
          <w:lang w:eastAsia="zh-CN"/>
        </w:rPr>
        <w:t>合在一起是（　　）</w:t>
      </w:r>
      <w:r>
        <w:rPr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  </w:t>
      </w:r>
    </w:p>
    <w:p w:rsidR="00F91144" w:rsidRDefault="00F062B5">
      <w:pPr>
        <w:spacing w:after="0"/>
        <w:ind w:left="150"/>
      </w:pPr>
      <w:r>
        <w:rPr>
          <w:color w:val="000000"/>
        </w:rPr>
        <w:t>A. 1.2                                       </w:t>
      </w:r>
      <w:r w:rsidRPr="00774EE5">
        <w:rPr>
          <w:noProof/>
          <w:lang w:eastAsia="zh-CN"/>
        </w:rPr>
        <w:pict>
          <v:shape id="图片 9" o:spid="_x0000_i1044" type="#_x0000_t75" style="width:1.5pt;height:3pt;visibility:visible;mso-wrap-style:square">
            <v:imagedata r:id="rId11" o:title=""/>
          </v:shape>
        </w:pict>
      </w:r>
      <w:r>
        <w:rPr>
          <w:color w:val="000000"/>
        </w:rPr>
        <w:t>B. 80                                       </w:t>
      </w:r>
      <w:r w:rsidRPr="00774EE5">
        <w:rPr>
          <w:noProof/>
          <w:lang w:eastAsia="zh-CN"/>
        </w:rPr>
        <w:pict>
          <v:shape id="图片 10" o:spid="_x0000_i1043" type="#_x0000_t75" style="width:1.5pt;height:3pt;visibility:visible;mso-wrap-style:square">
            <v:imagedata r:id="rId11" o:title=""/>
          </v:shape>
        </w:pict>
      </w:r>
      <w:r>
        <w:rPr>
          <w:color w:val="000000"/>
        </w:rPr>
        <w:t>C. 0.8                                       </w:t>
      </w:r>
      <w:r w:rsidRPr="00774EE5">
        <w:rPr>
          <w:noProof/>
          <w:lang w:eastAsia="zh-CN"/>
        </w:rPr>
        <w:pict>
          <v:shape id="图片 11" o:spid="_x0000_i1042" type="#_x0000_t75" style="width:1.5pt;height:3pt;visibility:visible;mso-wrap-style:square">
            <v:imagedata r:id="rId11" o:title=""/>
          </v:shape>
        </w:pict>
      </w:r>
      <w:r>
        <w:rPr>
          <w:color w:val="000000"/>
        </w:rPr>
        <w:t>D. 1.52</w:t>
      </w:r>
    </w:p>
    <w:p w:rsidR="00F91144" w:rsidRDefault="00F062B5">
      <w:pPr>
        <w:spacing w:after="0"/>
      </w:pPr>
      <w:r>
        <w:rPr>
          <w:color w:val="000000"/>
        </w:rPr>
        <w:t>7.5</w:t>
      </w:r>
      <w:r>
        <w:rPr>
          <w:b/>
          <w:color w:val="000000"/>
        </w:rPr>
        <w:t>.</w:t>
      </w:r>
      <w:r>
        <w:rPr>
          <w:color w:val="000000"/>
        </w:rPr>
        <w:t>4×0</w:t>
      </w:r>
      <w:r>
        <w:rPr>
          <w:b/>
          <w:color w:val="000000"/>
        </w:rPr>
        <w:t>.</w:t>
      </w:r>
      <w:r>
        <w:rPr>
          <w:color w:val="000000"/>
        </w:rPr>
        <w:t>1×10</w:t>
      </w:r>
      <w:r>
        <w:rPr>
          <w:color w:val="000000"/>
        </w:rPr>
        <w:t>＝（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F91144" w:rsidRDefault="00F062B5">
      <w:pPr>
        <w:spacing w:after="0"/>
        <w:ind w:left="150"/>
      </w:pPr>
      <w:r>
        <w:rPr>
          <w:color w:val="000000"/>
        </w:rPr>
        <w:t>A.    10.2                                      </w:t>
      </w:r>
      <w:r w:rsidRPr="00774EE5">
        <w:rPr>
          <w:noProof/>
          <w:lang w:eastAsia="zh-CN"/>
        </w:rPr>
        <w:pict>
          <v:shape id="图片 12" o:spid="_x0000_i1041" type="#_x0000_t75" style="width:1.5pt;height:3pt;visibility:visible;mso-wrap-style:square">
            <v:imagedata r:id="rId11" o:title=""/>
          </v:shape>
        </w:pict>
      </w:r>
      <w:r>
        <w:rPr>
          <w:color w:val="000000"/>
        </w:rPr>
        <w:t>B. 5.4                                      </w:t>
      </w:r>
      <w:r w:rsidRPr="00774EE5">
        <w:rPr>
          <w:noProof/>
          <w:lang w:eastAsia="zh-CN"/>
        </w:rPr>
        <w:pict>
          <v:shape id="图片 13" o:spid="_x0000_i1040" type="#_x0000_t75" style="width:1.5pt;height:3pt;visibility:visible;mso-wrap-style:square">
            <v:imagedata r:id="rId11" o:title=""/>
          </v:shape>
        </w:pict>
      </w:r>
      <w:r>
        <w:rPr>
          <w:color w:val="000000"/>
        </w:rPr>
        <w:t>C. 1.74                                      </w:t>
      </w:r>
      <w:r w:rsidRPr="00774EE5">
        <w:rPr>
          <w:noProof/>
          <w:lang w:eastAsia="zh-CN"/>
        </w:rPr>
        <w:pict>
          <v:shape id="图片 14" o:spid="_x0000_i1039" type="#_x0000_t75" style="width:1.5pt;height:3pt;visibility:visible;mso-wrap-style:square">
            <v:imagedata r:id="rId11" o:title=""/>
          </v:shape>
        </w:pict>
      </w:r>
      <w:r>
        <w:rPr>
          <w:color w:val="000000"/>
        </w:rPr>
        <w:t>D. 0</w:t>
      </w:r>
    </w:p>
    <w:p w:rsidR="00F91144" w:rsidRDefault="00F062B5">
      <w:pPr>
        <w:spacing w:after="0"/>
      </w:pPr>
      <w:r>
        <w:rPr>
          <w:color w:val="000000"/>
        </w:rPr>
        <w:t>8.1.1÷</w:t>
      </w:r>
      <w:r>
        <w:rPr>
          <w:color w:val="000000"/>
        </w:rPr>
        <w:t>（</w:t>
      </w:r>
      <w:r>
        <w:rPr>
          <w:color w:val="000000"/>
        </w:rPr>
        <w:t>0.5</w:t>
      </w:r>
      <w:r>
        <w:rPr>
          <w:color w:val="000000"/>
        </w:rPr>
        <w:t>＋</w:t>
      </w:r>
      <w:r>
        <w:rPr>
          <w:color w:val="000000"/>
        </w:rPr>
        <w:t>3.15÷0.3</w:t>
      </w:r>
      <w:r>
        <w:rPr>
          <w:color w:val="000000"/>
        </w:rPr>
        <w:t>）＝（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F91144" w:rsidRDefault="00F062B5">
      <w:pPr>
        <w:spacing w:after="0"/>
        <w:ind w:left="150"/>
      </w:pPr>
      <w:r>
        <w:rPr>
          <w:color w:val="000000"/>
        </w:rPr>
        <w:t xml:space="preserve">A.   </w:t>
      </w:r>
      <w:r>
        <w:rPr>
          <w:color w:val="000000"/>
        </w:rPr>
        <w:t>0.1                                        B. 1.2                                        C. 0.5                                        D. 7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能简算的要用简便方法计算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4.42÷(0.25×6.8)</w:t>
      </w:r>
      <w:r>
        <w:rPr>
          <w:color w:val="000000"/>
          <w:lang w:eastAsia="zh-CN"/>
        </w:rPr>
        <w:t>＝（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91144" w:rsidRDefault="00F062B5">
      <w:pPr>
        <w:spacing w:after="0"/>
        <w:ind w:left="150"/>
      </w:pPr>
      <w:r>
        <w:rPr>
          <w:color w:val="000000"/>
        </w:rPr>
        <w:t>A. 0.026                                      </w:t>
      </w:r>
      <w:r w:rsidRPr="00774EE5">
        <w:rPr>
          <w:noProof/>
          <w:lang w:eastAsia="zh-CN"/>
        </w:rPr>
        <w:pict>
          <v:shape id="图片 15" o:spid="_x0000_i1038" type="#_x0000_t75" style="width:.75pt;height:3pt;visibility:visible;mso-wrap-style:square">
            <v:imagedata r:id="rId12" o:title=""/>
          </v:shape>
        </w:pict>
      </w:r>
      <w:r>
        <w:rPr>
          <w:color w:val="000000"/>
        </w:rPr>
        <w:t>B. 2.6             </w:t>
      </w:r>
      <w:r>
        <w:rPr>
          <w:color w:val="000000"/>
        </w:rPr>
        <w:t>                         </w:t>
      </w:r>
      <w:r w:rsidRPr="00774EE5">
        <w:rPr>
          <w:noProof/>
          <w:lang w:eastAsia="zh-CN"/>
        </w:rPr>
        <w:pict>
          <v:shape id="图片 16" o:spid="_x0000_i1037" type="#_x0000_t75" style="width:.75pt;height:3pt;visibility:visible;mso-wrap-style:square">
            <v:imagedata r:id="rId12" o:title=""/>
          </v:shape>
        </w:pict>
      </w:r>
      <w:r>
        <w:rPr>
          <w:color w:val="000000"/>
        </w:rPr>
        <w:t>C. 26                                      </w:t>
      </w:r>
      <w:r w:rsidRPr="00774EE5">
        <w:rPr>
          <w:noProof/>
          <w:lang w:eastAsia="zh-CN"/>
        </w:rPr>
        <w:pict>
          <v:shape id="图片 17" o:spid="_x0000_i1036" type="#_x0000_t75" style="width:.75pt;height:3pt;visibility:visible;mso-wrap-style:square">
            <v:imagedata r:id="rId12" o:title=""/>
          </v:shape>
        </w:pict>
      </w:r>
      <w:r>
        <w:rPr>
          <w:color w:val="000000"/>
        </w:rPr>
        <w:t>D. 0.26</w:t>
      </w:r>
    </w:p>
    <w:p w:rsidR="00F91144" w:rsidRDefault="00F062B5">
      <w:pPr>
        <w:spacing w:after="0"/>
      </w:pPr>
      <w:r>
        <w:rPr>
          <w:color w:val="000000"/>
        </w:rPr>
        <w:t>10.3</w:t>
      </w:r>
      <w:r>
        <w:rPr>
          <w:b/>
          <w:color w:val="000000"/>
        </w:rPr>
        <w:t>.</w:t>
      </w:r>
      <w:r>
        <w:rPr>
          <w:color w:val="000000"/>
        </w:rPr>
        <w:t>5×</w:t>
      </w:r>
      <w:r>
        <w:rPr>
          <w:color w:val="000000"/>
        </w:rPr>
        <w:t>（</w:t>
      </w:r>
      <w:r>
        <w:rPr>
          <w:color w:val="000000"/>
        </w:rPr>
        <w:t>9</w:t>
      </w:r>
      <w:r>
        <w:rPr>
          <w:b/>
          <w:color w:val="000000"/>
        </w:rPr>
        <w:t>.</w:t>
      </w:r>
      <w:r>
        <w:rPr>
          <w:color w:val="000000"/>
        </w:rPr>
        <w:t>04</w:t>
      </w:r>
      <w:r>
        <w:rPr>
          <w:color w:val="000000"/>
        </w:rPr>
        <w:t>－</w:t>
      </w:r>
      <w:r>
        <w:rPr>
          <w:color w:val="000000"/>
        </w:rPr>
        <w:t>14</w:t>
      </w:r>
      <w:r>
        <w:rPr>
          <w:b/>
          <w:color w:val="000000"/>
        </w:rPr>
        <w:t>.</w:t>
      </w:r>
      <w:r>
        <w:rPr>
          <w:color w:val="000000"/>
        </w:rPr>
        <w:t>4÷3</w:t>
      </w:r>
      <w:r>
        <w:rPr>
          <w:b/>
          <w:color w:val="000000"/>
        </w:rPr>
        <w:t>.</w:t>
      </w:r>
      <w:r>
        <w:rPr>
          <w:color w:val="000000"/>
        </w:rPr>
        <w:t>6</w:t>
      </w:r>
      <w:r>
        <w:rPr>
          <w:color w:val="000000"/>
        </w:rPr>
        <w:t>）＝（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F91144" w:rsidRDefault="00F062B5">
      <w:pPr>
        <w:spacing w:after="0"/>
        <w:ind w:left="150"/>
      </w:pPr>
      <w:r>
        <w:rPr>
          <w:color w:val="000000"/>
        </w:rPr>
        <w:t>A.   6.2                                     </w:t>
      </w:r>
      <w:r w:rsidRPr="00774EE5">
        <w:rPr>
          <w:noProof/>
          <w:lang w:eastAsia="zh-CN"/>
        </w:rPr>
        <w:pict>
          <v:shape id="图片 18" o:spid="_x0000_i1035" type="#_x0000_t75" style="width:1.5pt;height:3pt;visibility:visible;mso-wrap-style:square">
            <v:imagedata r:id="rId11" o:title=""/>
          </v:shape>
        </w:pict>
      </w:r>
      <w:r>
        <w:rPr>
          <w:color w:val="000000"/>
        </w:rPr>
        <w:t>B. 17.64                                     </w:t>
      </w:r>
      <w:r w:rsidRPr="00774EE5">
        <w:rPr>
          <w:noProof/>
          <w:lang w:eastAsia="zh-CN"/>
        </w:rPr>
        <w:pict>
          <v:shape id="图片 19" o:spid="_x0000_i1034" type="#_x0000_t75" style="width:1.5pt;height:3pt;visibility:visible;mso-wrap-style:square">
            <v:imagedata r:id="rId11" o:title=""/>
          </v:shape>
        </w:pict>
      </w:r>
      <w:r>
        <w:rPr>
          <w:color w:val="000000"/>
        </w:rPr>
        <w:t>C. 41.5                                     </w:t>
      </w:r>
      <w:r w:rsidRPr="00774EE5">
        <w:rPr>
          <w:noProof/>
          <w:lang w:eastAsia="zh-CN"/>
        </w:rPr>
        <w:pict>
          <v:shape id="图片 20" o:spid="_x0000_i1033" type="#_x0000_t75" style="width:1.5pt;height:3pt;visibility:visible;mso-wrap-style:square">
            <v:imagedata r:id="rId11" o:title=""/>
          </v:shape>
        </w:pict>
      </w:r>
      <w:r>
        <w:rPr>
          <w:color w:val="000000"/>
        </w:rPr>
        <w:t>D. 44</w:t>
      </w:r>
    </w:p>
    <w:p w:rsidR="00F91144" w:rsidRDefault="00F062B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判断对错．</w:t>
      </w:r>
      <w:r>
        <w:rPr>
          <w:lang w:eastAsia="zh-CN"/>
        </w:rPr>
        <w:br/>
      </w:r>
      <w:r>
        <w:rPr>
          <w:color w:val="000000"/>
          <w:lang w:eastAsia="zh-CN"/>
        </w:rPr>
        <w:t>9.8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0.2×9.8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0.2</w:t>
      </w:r>
      <w:r>
        <w:rPr>
          <w:lang w:eastAsia="zh-CN"/>
        </w:rPr>
        <w:br/>
      </w:r>
      <w:r>
        <w:rPr>
          <w:color w:val="000000"/>
          <w:lang w:eastAsia="zh-CN"/>
        </w:rPr>
        <w:t>=(9.8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 xml:space="preserve">0.2)×2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判断对错．</w:t>
      </w:r>
      <w:r>
        <w:rPr>
          <w:lang w:eastAsia="zh-CN"/>
        </w:rPr>
        <w:br/>
      </w:r>
      <w:r>
        <w:rPr>
          <w:color w:val="000000"/>
          <w:lang w:eastAsia="zh-CN"/>
        </w:rPr>
        <w:t>2.5×0.4÷2.5×0.4</w:t>
      </w:r>
      <w:r>
        <w:rPr>
          <w:lang w:eastAsia="zh-CN"/>
        </w:rPr>
        <w:br/>
      </w:r>
      <w:r>
        <w:rPr>
          <w:color w:val="000000"/>
          <w:lang w:eastAsia="zh-CN"/>
        </w:rPr>
        <w:t>=1÷1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=1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判断对错．</w:t>
      </w:r>
      <w:r>
        <w:rPr>
          <w:lang w:eastAsia="zh-CN"/>
        </w:rPr>
        <w:br/>
      </w:r>
      <w:r>
        <w:rPr>
          <w:color w:val="000000"/>
          <w:lang w:eastAsia="zh-CN"/>
        </w:rPr>
        <w:t>9.2×3.8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9.2×62</w:t>
      </w:r>
      <w:r>
        <w:rPr>
          <w:lang w:eastAsia="zh-CN"/>
        </w:rPr>
        <w:br/>
      </w:r>
      <w:r>
        <w:rPr>
          <w:color w:val="000000"/>
          <w:lang w:eastAsia="zh-CN"/>
        </w:rPr>
        <w:t>=9.2×(3.8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6.2)</w:t>
      </w:r>
      <w:r>
        <w:rPr>
          <w:lang w:eastAsia="zh-CN"/>
        </w:rPr>
        <w:br/>
      </w:r>
      <w:r>
        <w:rPr>
          <w:color w:val="000000"/>
          <w:lang w:eastAsia="zh-CN"/>
        </w:rPr>
        <w:t>=9.2×10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=92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小数四则运算的顺序跟整数是一样的，整数四则运算的定律也适用于小数。</w:t>
      </w:r>
      <w:r>
        <w:rPr>
          <w:color w:val="000000"/>
          <w:lang w:eastAsia="zh-CN"/>
        </w:rPr>
        <w:t xml:space="preserve">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15.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5.5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5.8÷0.2</w:t>
      </w:r>
      <w:r>
        <w:rPr>
          <w:color w:val="000000"/>
          <w:lang w:eastAsia="zh-CN"/>
        </w:rPr>
        <w:t>中，可以先算减法，再算除法。</w:t>
      </w:r>
      <w:r>
        <w:rPr>
          <w:color w:val="000000"/>
          <w:lang w:eastAsia="zh-CN"/>
        </w:rPr>
        <w:t xml:space="preserve">    </w:t>
      </w:r>
    </w:p>
    <w:p w:rsidR="00F91144" w:rsidRDefault="0057202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 w:rsidR="00F91144" w:rsidRDefault="00F062B5">
      <w:pPr>
        <w:spacing w:after="0"/>
      </w:pPr>
      <w:r>
        <w:rPr>
          <w:color w:val="000000"/>
        </w:rPr>
        <w:t>16.  7.2</w:t>
      </w:r>
      <w:r>
        <w:rPr>
          <w:color w:val="000000"/>
        </w:rPr>
        <w:t>5</w:t>
      </w:r>
      <w:r>
        <w:rPr>
          <w:color w:val="000000"/>
        </w:rPr>
        <w:t>＋</w:t>
      </w:r>
      <w:r>
        <w:rPr>
          <w:color w:val="000000"/>
        </w:rPr>
        <w:t>56÷32</w:t>
      </w:r>
      <w:r>
        <w:rPr>
          <w:color w:val="000000"/>
        </w:rPr>
        <w:t>－</w:t>
      </w:r>
      <w:r>
        <w:rPr>
          <w:color w:val="000000"/>
        </w:rPr>
        <w:t xml:space="preserve">3.25=________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17.4.7</w:t>
      </w:r>
      <w:r>
        <w:rPr>
          <w:color w:val="000000"/>
          <w:lang w:eastAsia="zh-CN"/>
        </w:rPr>
        <w:t>除</w:t>
      </w:r>
      <w:r>
        <w:rPr>
          <w:color w:val="000000"/>
          <w:lang w:eastAsia="zh-CN"/>
        </w:rPr>
        <w:t>22.56</w:t>
      </w:r>
      <w:r>
        <w:rPr>
          <w:color w:val="000000"/>
          <w:lang w:eastAsia="zh-CN"/>
        </w:rPr>
        <w:t>的商再乘</w:t>
      </w:r>
      <w:r>
        <w:rPr>
          <w:color w:val="000000"/>
          <w:lang w:eastAsia="zh-CN"/>
        </w:rPr>
        <w:t>6.4</w:t>
      </w:r>
      <w:r>
        <w:rPr>
          <w:color w:val="000000"/>
          <w:lang w:eastAsia="zh-CN"/>
        </w:rPr>
        <w:t>，结果是</w:t>
      </w:r>
      <w:r>
        <w:rPr>
          <w:color w:val="000000"/>
          <w:lang w:eastAsia="zh-CN"/>
        </w:rPr>
        <w:t xml:space="preserve">________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请你帮收款机把下面的购物小票填写完整．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从上到下填写</w:t>
      </w:r>
      <w:r>
        <w:rPr>
          <w:color w:val="000000"/>
          <w:lang w:eastAsia="zh-CN"/>
        </w:rPr>
        <w:t>)</w:t>
      </w:r>
      <w:r>
        <w:rPr>
          <w:lang w:eastAsia="zh-CN"/>
        </w:rPr>
        <w:br/>
      </w:r>
      <w:r w:rsidRPr="00774EE5">
        <w:rPr>
          <w:noProof/>
          <w:lang w:eastAsia="zh-CN"/>
        </w:rPr>
        <w:pict>
          <v:shape id="图片 21" o:spid="_x0000_i1032" type="#_x0000_t75" style="width:350.25pt;height:5in;visibility:visible;mso-wrap-style:square">
            <v:imagedata r:id="rId13" o:title=""/>
          </v:shape>
        </w:pict>
      </w:r>
      <w:r>
        <w:rPr>
          <w:color w:val="000000"/>
          <w:lang w:eastAsia="zh-CN"/>
        </w:rPr>
        <w:t xml:space="preserve">  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19.72×0.26÷6.5=________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甲数是</w:t>
      </w:r>
      <w:r>
        <w:rPr>
          <w:color w:val="000000"/>
          <w:lang w:eastAsia="zh-CN"/>
        </w:rPr>
        <w:t>10.9</w:t>
      </w:r>
      <w:r>
        <w:rPr>
          <w:color w:val="000000"/>
          <w:lang w:eastAsia="zh-CN"/>
        </w:rPr>
        <w:t>，比乙数多</w:t>
      </w:r>
      <w:r>
        <w:rPr>
          <w:color w:val="000000"/>
          <w:lang w:eastAsia="zh-CN"/>
        </w:rPr>
        <w:t>0.852</w:t>
      </w:r>
      <w:r>
        <w:rPr>
          <w:color w:val="000000"/>
          <w:lang w:eastAsia="zh-CN"/>
        </w:rPr>
        <w:t>，甲、乙两数的和是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21.1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1×2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1×0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5÷4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2=________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怎样算简便就怎样算．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0.125×8×3.2=________    </w:t>
      </w:r>
    </w:p>
    <w:p w:rsidR="00F91144" w:rsidRDefault="00F062B5">
      <w:pPr>
        <w:spacing w:after="0"/>
      </w:pPr>
      <w:r>
        <w:rPr>
          <w:color w:val="000000"/>
        </w:rPr>
        <w:t>23.   12.81÷[(50.7</w:t>
      </w:r>
      <w:r>
        <w:rPr>
          <w:color w:val="000000"/>
        </w:rPr>
        <w:t>－</w:t>
      </w:r>
      <w:r>
        <w:rPr>
          <w:color w:val="000000"/>
        </w:rPr>
        <w:t xml:space="preserve">42.3)×0.5]=________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计算</w:t>
      </w:r>
      <w:r>
        <w:rPr>
          <w:lang w:eastAsia="zh-CN"/>
        </w:rPr>
        <w:br/>
      </w:r>
      <w:r>
        <w:rPr>
          <w:color w:val="000000"/>
          <w:lang w:eastAsia="zh-CN"/>
        </w:rPr>
        <w:t>(2.6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 xml:space="preserve">1.65÷0.15)×0.12=________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25.</w:t>
      </w:r>
      <w:r>
        <w:rPr>
          <w:color w:val="000000"/>
          <w:lang w:eastAsia="zh-CN"/>
        </w:rPr>
        <w:t>看图回答</w:t>
      </w:r>
      <w:r>
        <w:rPr>
          <w:lang w:eastAsia="zh-CN"/>
        </w:rPr>
        <w:br/>
      </w:r>
      <w:r w:rsidRPr="00774EE5">
        <w:rPr>
          <w:noProof/>
          <w:lang w:eastAsia="zh-CN"/>
        </w:rPr>
        <w:pict>
          <v:shape id="图片 22" o:spid="_x0000_i1031" type="#_x0000_t75" style="width:299.25pt;height:178.5pt;visibility:visible;mso-wrap-style:square">
            <v:imagedata r:id="rId14" o:title=""/>
          </v:shape>
        </w:pict>
      </w:r>
      <w:r>
        <w:rPr>
          <w:lang w:eastAsia="zh-CN"/>
        </w:rPr>
        <w:br/>
      </w:r>
      <w:r w:rsidRPr="00774EE5">
        <w:rPr>
          <w:noProof/>
          <w:lang w:eastAsia="zh-CN"/>
        </w:rPr>
        <w:pict>
          <v:shape id="图片 23" o:spid="_x0000_i1030" type="#_x0000_t75" style="width:185.25pt;height:90.75pt;visibility:visible;mso-wrap-style:square">
            <v:imagedata r:id="rId15" o:title=""/>
          </v:shape>
        </w:pict>
      </w:r>
      <w:r>
        <w:rPr>
          <w:color w:val="000000"/>
          <w:lang w:eastAsia="zh-CN"/>
        </w:rPr>
        <w:t xml:space="preserve">     </w:t>
      </w:r>
    </w:p>
    <w:p w:rsidR="00F91144" w:rsidRDefault="00F062B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脱式计算（能简算的要简算）</w:t>
      </w:r>
      <w:r>
        <w:rPr>
          <w:color w:val="000000"/>
          <w:lang w:eastAsia="zh-CN"/>
        </w:rPr>
        <w:t>      ①26×15.7+15.7×24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2.275+0.625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×0.28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③64-2.64×0.5  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脱式计算，怎样简便就怎样算。</w:t>
      </w:r>
      <w:r>
        <w:rPr>
          <w:color w:val="000000"/>
          <w:lang w:eastAsia="zh-CN"/>
        </w:rPr>
        <w:t>①63.35-4.75+5.25</w:t>
      </w:r>
      <w:r>
        <w:rPr>
          <w:lang w:eastAsia="zh-CN"/>
        </w:rPr>
        <w:br/>
      </w:r>
      <w:r>
        <w:rPr>
          <w:color w:val="000000"/>
          <w:lang w:eastAsia="zh-CN"/>
        </w:rPr>
        <w:t>②3.89+2.67+0.15</w:t>
      </w:r>
      <w:r>
        <w:rPr>
          <w:lang w:eastAsia="zh-CN"/>
        </w:rPr>
        <w:br/>
      </w:r>
      <w:r>
        <w:rPr>
          <w:color w:val="000000"/>
          <w:lang w:eastAsia="zh-CN"/>
        </w:rPr>
        <w:t>③8.1+6.93+1.9+</w:t>
      </w:r>
      <w:r>
        <w:rPr>
          <w:color w:val="000000"/>
          <w:lang w:eastAsia="zh-CN"/>
        </w:rPr>
        <w:t>0.07</w:t>
      </w:r>
      <w:r>
        <w:rPr>
          <w:lang w:eastAsia="zh-CN"/>
        </w:rPr>
        <w:br/>
      </w:r>
      <w:r>
        <w:rPr>
          <w:color w:val="000000"/>
          <w:lang w:eastAsia="zh-CN"/>
        </w:rPr>
        <w:t>④46.5-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13.55+7.2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>⑤20-12.64-3.36</w:t>
      </w:r>
      <w:r>
        <w:rPr>
          <w:lang w:eastAsia="zh-CN"/>
        </w:rPr>
        <w:br/>
      </w:r>
      <w:r>
        <w:rPr>
          <w:color w:val="000000"/>
          <w:lang w:eastAsia="zh-CN"/>
        </w:rPr>
        <w:t>⑥39.74-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9.74+8.69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F91144" w:rsidRDefault="00F062B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列式计算．</w:t>
      </w:r>
      <w:r>
        <w:rPr>
          <w:lang w:eastAsia="zh-CN"/>
        </w:rPr>
        <w:br/>
      </w:r>
      <w:r>
        <w:rPr>
          <w:color w:val="000000"/>
          <w:lang w:eastAsia="zh-CN"/>
        </w:rPr>
        <w:t>①5.2</w:t>
      </w:r>
      <w:r>
        <w:rPr>
          <w:color w:val="000000"/>
          <w:lang w:eastAsia="zh-CN"/>
        </w:rPr>
        <w:t>减去</w:t>
      </w:r>
      <w:r>
        <w:rPr>
          <w:color w:val="000000"/>
          <w:lang w:eastAsia="zh-CN"/>
        </w:rPr>
        <w:t>1.4</w:t>
      </w:r>
      <w:r>
        <w:rPr>
          <w:color w:val="000000"/>
          <w:lang w:eastAsia="zh-CN"/>
        </w:rPr>
        <w:t>的差除以</w:t>
      </w:r>
      <w:r>
        <w:rPr>
          <w:color w:val="000000"/>
          <w:lang w:eastAsia="zh-CN"/>
        </w:rPr>
        <w:t xml:space="preserve"> </w:t>
      </w:r>
      <w:r w:rsidRPr="00774EE5">
        <w:rPr>
          <w:noProof/>
          <w:lang w:eastAsia="zh-CN"/>
        </w:rPr>
        <w:pict>
          <v:shape id="图片 24" o:spid="_x0000_i1029" type="#_x0000_t75" style="width:9.75pt;height:21pt;visibility:visible;mso-wrap-style:square">
            <v:imagedata r:id="rId16" o:title=""/>
          </v:shape>
        </w:pict>
      </w:r>
      <w:r>
        <w:rPr>
          <w:color w:val="000000"/>
          <w:lang w:eastAsia="zh-CN"/>
        </w:rPr>
        <w:t>，结果是多少？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一个数的</w:t>
      </w:r>
      <w:r>
        <w:rPr>
          <w:color w:val="000000"/>
          <w:lang w:eastAsia="zh-CN"/>
        </w:rPr>
        <w:t>25%</w:t>
      </w:r>
      <w:r>
        <w:rPr>
          <w:color w:val="000000"/>
          <w:lang w:eastAsia="zh-CN"/>
        </w:rPr>
        <w:t>比</w:t>
      </w:r>
      <w:r>
        <w:rPr>
          <w:color w:val="000000"/>
          <w:lang w:eastAsia="zh-CN"/>
        </w:rPr>
        <w:t xml:space="preserve"> </w:t>
      </w:r>
      <w:r w:rsidRPr="00774EE5">
        <w:rPr>
          <w:noProof/>
          <w:lang w:eastAsia="zh-CN"/>
        </w:rPr>
        <w:pict>
          <v:shape id="图片 25" o:spid="_x0000_i1028" type="#_x0000_t75" style="width:9pt;height:20.25pt;visibility:visible;mso-wrap-style:square">
            <v:imagedata r:id="rId17" o:title=""/>
          </v:shape>
        </w:pic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倍多</w:t>
      </w:r>
      <w:r>
        <w:rPr>
          <w:color w:val="000000"/>
          <w:lang w:eastAsia="zh-CN"/>
        </w:rPr>
        <w:t>0.4</w:t>
      </w:r>
      <w:r>
        <w:rPr>
          <w:color w:val="000000"/>
          <w:lang w:eastAsia="zh-CN"/>
        </w:rPr>
        <w:t>，求这个数．</w:t>
      </w:r>
      <w:r>
        <w:rPr>
          <w:color w:val="000000"/>
          <w:lang w:eastAsia="zh-CN"/>
        </w:rPr>
        <w:t xml:space="preserve">    </w:t>
      </w:r>
    </w:p>
    <w:p w:rsidR="00F91144" w:rsidRDefault="00F062B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  <w:bookmarkStart w:id="0" w:name="_GoBack"/>
      <w:bookmarkEnd w:id="0"/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某品牌出租车起步</w:t>
      </w:r>
      <w:r>
        <w:rPr>
          <w:color w:val="000000"/>
          <w:lang w:eastAsia="zh-CN"/>
        </w:rPr>
        <w:t>(3</w:t>
      </w:r>
      <w:r>
        <w:rPr>
          <w:color w:val="000000"/>
          <w:lang w:eastAsia="zh-CN"/>
        </w:rPr>
        <w:t>公里及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公里以内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价是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元，超过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公里而在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公里以内每公里按</w:t>
      </w:r>
      <w:r>
        <w:rPr>
          <w:color w:val="000000"/>
          <w:lang w:eastAsia="zh-CN"/>
        </w:rPr>
        <w:t>1.5</w:t>
      </w:r>
      <w:r>
        <w:rPr>
          <w:color w:val="000000"/>
          <w:lang w:eastAsia="zh-CN"/>
        </w:rPr>
        <w:t>元计价</w:t>
      </w:r>
      <w:r>
        <w:rPr>
          <w:color w:val="000000"/>
          <w:lang w:eastAsia="zh-CN"/>
        </w:rPr>
        <w:t>;7</w:t>
      </w:r>
      <w:r>
        <w:rPr>
          <w:color w:val="000000"/>
          <w:lang w:eastAsia="zh-CN"/>
        </w:rPr>
        <w:t>公里以上部分每公里再加价</w:t>
      </w:r>
      <w:r>
        <w:rPr>
          <w:color w:val="000000"/>
          <w:lang w:eastAsia="zh-CN"/>
        </w:rPr>
        <w:t>50%.</w:t>
      </w:r>
      <w:r>
        <w:rPr>
          <w:color w:val="000000"/>
          <w:lang w:eastAsia="zh-CN"/>
        </w:rPr>
        <w:t>旅客从西安火车站乘出租车到距离约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公里的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陕西省历史博物馆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，到达时应付多少车费</w:t>
      </w:r>
      <w:r>
        <w:rPr>
          <w:color w:val="000000"/>
          <w:lang w:eastAsia="zh-CN"/>
        </w:rPr>
        <w:t xml:space="preserve">?    </w:t>
      </w:r>
    </w:p>
    <w:p w:rsidR="00F91144" w:rsidRDefault="00F062B5">
      <w:pPr>
        <w:rPr>
          <w:lang w:eastAsia="zh-CN"/>
        </w:rPr>
      </w:pPr>
      <w:r>
        <w:rPr>
          <w:lang w:eastAsia="zh-CN"/>
        </w:rPr>
        <w:br w:type="page"/>
      </w:r>
    </w:p>
    <w:p w:rsidR="00F91144" w:rsidRDefault="00F062B5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F91144" w:rsidRDefault="00F062B5">
      <w:pPr>
        <w:rPr>
          <w:lang w:eastAsia="zh-CN"/>
        </w:rPr>
      </w:pPr>
      <w:r>
        <w:rPr>
          <w:lang w:eastAsia="zh-CN"/>
        </w:rPr>
        <w:t>一、单选题</w:t>
      </w:r>
    </w:p>
    <w:p w:rsidR="00F91144" w:rsidRDefault="00F062B5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F91144" w:rsidRDefault="00F062B5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F91144" w:rsidRDefault="00F062B5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F91144" w:rsidRDefault="00F062B5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F91144" w:rsidRDefault="00F062B5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F91144" w:rsidRDefault="00F062B5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F91144" w:rsidRDefault="00F062B5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F91144" w:rsidRDefault="00F062B5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F91144" w:rsidRDefault="00F062B5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F91144" w:rsidRDefault="00F062B5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F91144" w:rsidRDefault="00F062B5">
      <w:pPr>
        <w:rPr>
          <w:lang w:eastAsia="zh-CN"/>
        </w:rPr>
      </w:pPr>
      <w:r>
        <w:rPr>
          <w:lang w:eastAsia="zh-CN"/>
        </w:rPr>
        <w:t>二、判断题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F91144" w:rsidRDefault="00F062B5">
      <w:pPr>
        <w:rPr>
          <w:lang w:eastAsia="zh-CN"/>
        </w:rPr>
      </w:pPr>
      <w:r>
        <w:rPr>
          <w:lang w:eastAsia="zh-CN"/>
        </w:rPr>
        <w:t>三、填空题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5.75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30.72  </w:t>
      </w:r>
    </w:p>
    <w:p w:rsidR="00F91144" w:rsidRDefault="00F062B5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4.20,10.80,10.80,</w:t>
      </w:r>
      <w:r>
        <w:br/>
      </w:r>
      <w:r>
        <w:rPr>
          <w:color w:val="000000"/>
        </w:rPr>
        <w:t xml:space="preserve">25.80,4.20  </w:t>
      </w:r>
    </w:p>
    <w:p w:rsidR="00F91144" w:rsidRDefault="00F062B5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2.88  </w:t>
      </w:r>
    </w:p>
    <w:p w:rsidR="00F91144" w:rsidRDefault="00F062B5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20.948  </w:t>
      </w:r>
    </w:p>
    <w:p w:rsidR="00F91144" w:rsidRDefault="00F062B5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0.275  </w:t>
      </w:r>
    </w:p>
    <w:p w:rsidR="00F91144" w:rsidRDefault="00F062B5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3.2  </w:t>
      </w:r>
    </w:p>
    <w:p w:rsidR="00F91144" w:rsidRDefault="00F062B5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3.05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1.632  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8.1  </w:t>
      </w:r>
    </w:p>
    <w:p w:rsidR="00F91144" w:rsidRDefault="00F062B5">
      <w:pPr>
        <w:rPr>
          <w:lang w:eastAsia="zh-CN"/>
        </w:rPr>
      </w:pPr>
      <w:r>
        <w:rPr>
          <w:lang w:eastAsia="zh-CN"/>
        </w:rPr>
        <w:t>四、计算题</w:t>
      </w:r>
    </w:p>
    <w:p w:rsidR="00F91144" w:rsidRDefault="00F062B5">
      <w:pPr>
        <w:spacing w:after="0"/>
      </w:pPr>
      <w:r>
        <w:rPr>
          <w:color w:val="000000"/>
        </w:rPr>
        <w:t>26.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rPr>
          <w:color w:val="000000"/>
        </w:rPr>
        <w:t>①26×15.7+15.7×24</w:t>
      </w:r>
      <w:r>
        <w:br/>
      </w:r>
      <w:r>
        <w:rPr>
          <w:color w:val="000000"/>
        </w:rPr>
        <w:t>=(26+24)×15.7</w:t>
      </w:r>
      <w:r>
        <w:br/>
      </w:r>
      <w:r>
        <w:rPr>
          <w:color w:val="000000"/>
        </w:rPr>
        <w:t>=50×15.7</w:t>
      </w:r>
      <w:r>
        <w:br/>
      </w:r>
      <w:r>
        <w:rPr>
          <w:color w:val="000000"/>
        </w:rPr>
        <w:t>=785</w:t>
      </w:r>
      <w:r>
        <w:br/>
      </w:r>
      <w:r>
        <w:rPr>
          <w:color w:val="000000"/>
        </w:rPr>
        <w:lastRenderedPageBreak/>
        <w:t>②(2.275+0.625)×0.28</w:t>
      </w:r>
      <w:r>
        <w:br/>
      </w:r>
      <w:r>
        <w:rPr>
          <w:color w:val="000000"/>
        </w:rPr>
        <w:t>=2.9×0.28</w:t>
      </w:r>
      <w:r>
        <w:br/>
      </w:r>
      <w:r>
        <w:rPr>
          <w:color w:val="000000"/>
        </w:rPr>
        <w:t>=0.812</w:t>
      </w:r>
      <w:r>
        <w:br/>
      </w:r>
      <w:r>
        <w:rPr>
          <w:color w:val="000000"/>
        </w:rPr>
        <w:t>③64-2.64×0.5</w:t>
      </w:r>
      <w:r>
        <w:br/>
      </w:r>
      <w:r>
        <w:rPr>
          <w:color w:val="000000"/>
        </w:rPr>
        <w:t>=64-1.32</w:t>
      </w:r>
      <w:r>
        <w:br/>
      </w:r>
      <w:r>
        <w:rPr>
          <w:color w:val="000000"/>
        </w:rPr>
        <w:t xml:space="preserve">=62.68  </w:t>
      </w:r>
    </w:p>
    <w:p w:rsidR="00F91144" w:rsidRDefault="00F062B5">
      <w:pPr>
        <w:spacing w:after="0"/>
      </w:pPr>
      <w:r>
        <w:rPr>
          <w:color w:val="000000"/>
        </w:rPr>
        <w:t>27.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rPr>
          <w:color w:val="000000"/>
        </w:rPr>
        <w:t>①63.35-4.75+5.25</w:t>
      </w:r>
      <w:r>
        <w:br/>
      </w:r>
      <w:r>
        <w:rPr>
          <w:color w:val="000000"/>
        </w:rPr>
        <w:t>=58.6+5.25</w:t>
      </w:r>
      <w:r>
        <w:br/>
      </w:r>
      <w:r>
        <w:rPr>
          <w:color w:val="000000"/>
        </w:rPr>
        <w:t>=63.85</w:t>
      </w:r>
      <w:r>
        <w:br/>
      </w:r>
      <w:r>
        <w:rPr>
          <w:color w:val="000000"/>
        </w:rPr>
        <w:t>②3.89+2.67+0.15</w:t>
      </w:r>
      <w:r>
        <w:br/>
      </w:r>
      <w:r>
        <w:rPr>
          <w:color w:val="000000"/>
        </w:rPr>
        <w:t>=6.56+0.15</w:t>
      </w:r>
      <w:r>
        <w:br/>
      </w:r>
      <w:r>
        <w:rPr>
          <w:color w:val="000000"/>
        </w:rPr>
        <w:t>=6.71</w:t>
      </w:r>
      <w:r>
        <w:br/>
      </w:r>
      <w:r>
        <w:rPr>
          <w:color w:val="000000"/>
        </w:rPr>
        <w:t>③8.1+6.93+1.9+0.07</w:t>
      </w:r>
      <w:r>
        <w:br/>
      </w:r>
      <w:r>
        <w:rPr>
          <w:color w:val="000000"/>
        </w:rPr>
        <w:t>=(8.1+1.9)+(6.93+0.07)</w:t>
      </w:r>
      <w:r>
        <w:br/>
      </w:r>
      <w:r>
        <w:rPr>
          <w:color w:val="000000"/>
        </w:rPr>
        <w:t>=10+7</w:t>
      </w:r>
      <w:r>
        <w:br/>
      </w:r>
      <w:r>
        <w:rPr>
          <w:color w:val="000000"/>
        </w:rPr>
        <w:t>=17</w:t>
      </w:r>
      <w:r>
        <w:br/>
      </w:r>
      <w:r>
        <w:rPr>
          <w:color w:val="000000"/>
        </w:rPr>
        <w:t>④46.5-(13.55+7.2)</w:t>
      </w:r>
      <w:r>
        <w:br/>
      </w:r>
      <w:r>
        <w:rPr>
          <w:color w:val="000000"/>
        </w:rPr>
        <w:t>=46.5-20.75</w:t>
      </w:r>
      <w:r>
        <w:br/>
      </w:r>
      <w:r>
        <w:rPr>
          <w:color w:val="000000"/>
        </w:rPr>
        <w:t>=</w:t>
      </w:r>
      <w:r>
        <w:rPr>
          <w:color w:val="000000"/>
        </w:rPr>
        <w:t>25.75</w:t>
      </w:r>
      <w:r>
        <w:br/>
      </w:r>
      <w:r>
        <w:rPr>
          <w:color w:val="000000"/>
        </w:rPr>
        <w:t>⑤20-12.64-3.36</w:t>
      </w:r>
      <w:r>
        <w:br/>
      </w:r>
      <w:r>
        <w:rPr>
          <w:color w:val="000000"/>
        </w:rPr>
        <w:t>=20-(12.64+3.36)</w:t>
      </w:r>
      <w:r>
        <w:br/>
      </w:r>
      <w:r>
        <w:rPr>
          <w:color w:val="000000"/>
        </w:rPr>
        <w:t>=20-16</w:t>
      </w:r>
      <w:r>
        <w:br/>
      </w:r>
      <w:r>
        <w:rPr>
          <w:color w:val="000000"/>
        </w:rPr>
        <w:t>=4</w:t>
      </w:r>
      <w:r>
        <w:br/>
      </w:r>
      <w:r>
        <w:rPr>
          <w:color w:val="000000"/>
        </w:rPr>
        <w:t>⑥39.74-(9.74+8.69)</w:t>
      </w:r>
      <w:r>
        <w:br/>
      </w:r>
      <w:r>
        <w:rPr>
          <w:color w:val="000000"/>
        </w:rPr>
        <w:t>=39.74-9.74-8.69</w:t>
      </w:r>
      <w:r>
        <w:br/>
      </w:r>
      <w:r>
        <w:rPr>
          <w:color w:val="000000"/>
        </w:rPr>
        <w:t>=30-8.69</w:t>
      </w:r>
      <w:r>
        <w:br/>
      </w:r>
      <w:r>
        <w:rPr>
          <w:color w:val="000000"/>
        </w:rPr>
        <w:t xml:space="preserve">=21.31  </w:t>
      </w:r>
    </w:p>
    <w:p w:rsidR="00F91144" w:rsidRDefault="00F062B5">
      <w:pPr>
        <w:rPr>
          <w:lang w:eastAsia="zh-CN"/>
        </w:rPr>
      </w:pPr>
      <w:r>
        <w:rPr>
          <w:lang w:eastAsia="zh-CN"/>
        </w:rPr>
        <w:t>五、解答题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5.2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1.4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÷ </w:t>
      </w:r>
      <w:r w:rsidRPr="00774EE5">
        <w:rPr>
          <w:noProof/>
          <w:lang w:eastAsia="zh-CN"/>
        </w:rPr>
        <w:pict>
          <v:shape id="图片 26" o:spid="_x0000_i1027" type="#_x0000_t75" style="width:9.75pt;height:21pt;visibility:visible;mso-wrap-style:square">
            <v:imagedata r:id="rId16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=3.8÷ </w:t>
      </w:r>
      <w:r w:rsidRPr="00774EE5">
        <w:rPr>
          <w:noProof/>
          <w:lang w:eastAsia="zh-CN"/>
        </w:rPr>
        <w:pict>
          <v:shape id="图片 27" o:spid="_x0000_i1026" type="#_x0000_t75" style="width:9.75pt;height:21pt;visibility:visible;mso-wrap-style:square">
            <v:imagedata r:id="rId16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>=9.5</w:t>
      </w:r>
      <w:r>
        <w:rPr>
          <w:lang w:eastAsia="zh-CN"/>
        </w:rPr>
        <w:br/>
      </w:r>
      <w:r>
        <w:rPr>
          <w:color w:val="000000"/>
          <w:lang w:eastAsia="zh-CN"/>
        </w:rPr>
        <w:t>答：结果是</w:t>
      </w:r>
      <w:r>
        <w:rPr>
          <w:color w:val="000000"/>
          <w:lang w:eastAsia="zh-CN"/>
        </w:rPr>
        <w:t>9.5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解：设这个数是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，由题意得：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25%x= </w:t>
      </w:r>
      <w:r w:rsidRPr="00774EE5">
        <w:rPr>
          <w:noProof/>
          <w:lang w:eastAsia="zh-CN"/>
        </w:rPr>
        <w:pict>
          <v:shape id="图片 28" o:spid="_x0000_i1025" type="#_x0000_t75" style="width:9pt;height:20.25pt;visibility:visible;mso-wrap-style:square">
            <v:imagedata r:id="rId17" o:title=""/>
          </v:shape>
        </w:pict>
      </w:r>
      <w:r>
        <w:rPr>
          <w:color w:val="000000"/>
          <w:lang w:eastAsia="zh-CN"/>
        </w:rPr>
        <w:t>×2+0.4</w:t>
      </w:r>
      <w:r>
        <w:rPr>
          <w:lang w:eastAsia="zh-CN"/>
        </w:rPr>
        <w:br/>
      </w:r>
      <w:r>
        <w:rPr>
          <w:color w:val="000000"/>
          <w:lang w:eastAsia="zh-CN"/>
        </w:rPr>
        <w:t>25%x=1.6</w:t>
      </w:r>
      <w:r>
        <w:rPr>
          <w:lang w:eastAsia="zh-CN"/>
        </w:rPr>
        <w:br/>
      </w:r>
      <w:r>
        <w:rPr>
          <w:color w:val="000000"/>
          <w:lang w:eastAsia="zh-CN"/>
        </w:rPr>
        <w:lastRenderedPageBreak/>
        <w:t>       x=6.4</w:t>
      </w:r>
      <w:r>
        <w:rPr>
          <w:lang w:eastAsia="zh-CN"/>
        </w:rPr>
        <w:br/>
      </w:r>
      <w:r>
        <w:rPr>
          <w:color w:val="000000"/>
          <w:lang w:eastAsia="zh-CN"/>
        </w:rPr>
        <w:t>答：这个数是</w:t>
      </w:r>
      <w:r>
        <w:rPr>
          <w:color w:val="000000"/>
          <w:lang w:eastAsia="zh-CN"/>
        </w:rPr>
        <w:t xml:space="preserve">6.4  </w:t>
      </w:r>
    </w:p>
    <w:p w:rsidR="00F91144" w:rsidRDefault="00F062B5">
      <w:pPr>
        <w:rPr>
          <w:lang w:eastAsia="zh-CN"/>
        </w:rPr>
      </w:pPr>
      <w:r>
        <w:rPr>
          <w:lang w:eastAsia="zh-CN"/>
        </w:rPr>
        <w:t>六、应用题</w:t>
      </w:r>
    </w:p>
    <w:p w:rsidR="00F91144" w:rsidRDefault="00F062B5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6+(7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3)×1.5+(8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7)×1.5×(1+50%)=6+6+2.25</w:t>
      </w:r>
      <w:r>
        <w:rPr>
          <w:lang w:eastAsia="zh-CN"/>
        </w:rPr>
        <w:br/>
      </w:r>
      <w:r>
        <w:rPr>
          <w:color w:val="000000"/>
          <w:lang w:eastAsia="zh-CN"/>
        </w:rPr>
        <w:t>=14.25(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)</w:t>
      </w:r>
      <w:r>
        <w:rPr>
          <w:lang w:eastAsia="zh-CN"/>
        </w:rPr>
        <w:br/>
      </w:r>
      <w:r>
        <w:rPr>
          <w:color w:val="000000"/>
          <w:lang w:eastAsia="zh-CN"/>
        </w:rPr>
        <w:t>答：到达时应付</w:t>
      </w:r>
      <w:r>
        <w:rPr>
          <w:color w:val="000000"/>
          <w:lang w:eastAsia="zh-CN"/>
        </w:rPr>
        <w:t>14.25</w:t>
      </w:r>
      <w:r>
        <w:rPr>
          <w:color w:val="000000"/>
          <w:lang w:eastAsia="zh-CN"/>
        </w:rPr>
        <w:t>元的车费</w:t>
      </w:r>
      <w:r>
        <w:rPr>
          <w:color w:val="000000"/>
          <w:lang w:eastAsia="zh-CN"/>
        </w:rPr>
        <w:t xml:space="preserve">.  </w:t>
      </w:r>
    </w:p>
    <w:sectPr w:rsidR="00F91144">
      <w:headerReference w:type="even" r:id="rId18"/>
      <w:headerReference w:type="default" r:id="rId19"/>
      <w:footerReference w:type="default" r:id="rId2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2B5" w:rsidRDefault="00F062B5">
      <w:pPr>
        <w:spacing w:after="0" w:line="240" w:lineRule="auto"/>
      </w:pPr>
      <w:r>
        <w:separator/>
      </w:r>
    </w:p>
  </w:endnote>
  <w:endnote w:type="continuationSeparator" w:id="0">
    <w:p w:rsidR="00F062B5" w:rsidRDefault="00F0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144" w:rsidRDefault="00F062B5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2B5" w:rsidRDefault="00F062B5">
      <w:pPr>
        <w:spacing w:after="0" w:line="240" w:lineRule="auto"/>
      </w:pPr>
      <w:r>
        <w:separator/>
      </w:r>
    </w:p>
  </w:footnote>
  <w:footnote w:type="continuationSeparator" w:id="0">
    <w:p w:rsidR="00F062B5" w:rsidRDefault="00F06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144" w:rsidRDefault="00F062B5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F91144" w:rsidRDefault="00F062B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F91144" w:rsidRDefault="00F062B5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F91144" w:rsidRDefault="00F062B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144" w:rsidRDefault="00F91144">
    <w:pPr>
      <w:pStyle w:val="a5"/>
      <w:jc w:val="left"/>
      <w:rPr>
        <w:rFonts w:ascii="华文新魏" w:eastAsia="华文新魏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5D71"/>
    <w:multiLevelType w:val="hybridMultilevel"/>
    <w:tmpl w:val="F6804BE8"/>
    <w:lvl w:ilvl="0" w:tplc="41527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21C1B"/>
    <w:multiLevelType w:val="hybridMultilevel"/>
    <w:tmpl w:val="C4A4842E"/>
    <w:lvl w:ilvl="0" w:tplc="59049328">
      <w:start w:val="1"/>
      <w:numFmt w:val="decimal"/>
      <w:lvlText w:val="%1."/>
      <w:lvlJc w:val="left"/>
      <w:pPr>
        <w:ind w:left="720" w:hanging="360"/>
      </w:pPr>
    </w:lvl>
    <w:lvl w:ilvl="1" w:tplc="59049328" w:tentative="1">
      <w:start w:val="1"/>
      <w:numFmt w:val="lowerLetter"/>
      <w:lvlText w:val="%2."/>
      <w:lvlJc w:val="left"/>
      <w:pPr>
        <w:ind w:left="1440" w:hanging="360"/>
      </w:pPr>
    </w:lvl>
    <w:lvl w:ilvl="2" w:tplc="59049328" w:tentative="1">
      <w:start w:val="1"/>
      <w:numFmt w:val="lowerRoman"/>
      <w:lvlText w:val="%3."/>
      <w:lvlJc w:val="right"/>
      <w:pPr>
        <w:ind w:left="2160" w:hanging="180"/>
      </w:pPr>
    </w:lvl>
    <w:lvl w:ilvl="3" w:tplc="59049328" w:tentative="1">
      <w:start w:val="1"/>
      <w:numFmt w:val="decimal"/>
      <w:lvlText w:val="%4."/>
      <w:lvlJc w:val="left"/>
      <w:pPr>
        <w:ind w:left="2880" w:hanging="360"/>
      </w:pPr>
    </w:lvl>
    <w:lvl w:ilvl="4" w:tplc="59049328" w:tentative="1">
      <w:start w:val="1"/>
      <w:numFmt w:val="lowerLetter"/>
      <w:lvlText w:val="%5."/>
      <w:lvlJc w:val="left"/>
      <w:pPr>
        <w:ind w:left="3600" w:hanging="360"/>
      </w:pPr>
    </w:lvl>
    <w:lvl w:ilvl="5" w:tplc="59049328" w:tentative="1">
      <w:start w:val="1"/>
      <w:numFmt w:val="lowerRoman"/>
      <w:lvlText w:val="%6."/>
      <w:lvlJc w:val="right"/>
      <w:pPr>
        <w:ind w:left="4320" w:hanging="180"/>
      </w:pPr>
    </w:lvl>
    <w:lvl w:ilvl="6" w:tplc="59049328" w:tentative="1">
      <w:start w:val="1"/>
      <w:numFmt w:val="decimal"/>
      <w:lvlText w:val="%7."/>
      <w:lvlJc w:val="left"/>
      <w:pPr>
        <w:ind w:left="5040" w:hanging="360"/>
      </w:pPr>
    </w:lvl>
    <w:lvl w:ilvl="7" w:tplc="59049328" w:tentative="1">
      <w:start w:val="1"/>
      <w:numFmt w:val="lowerLetter"/>
      <w:lvlText w:val="%8."/>
      <w:lvlJc w:val="left"/>
      <w:pPr>
        <w:ind w:left="5760" w:hanging="360"/>
      </w:pPr>
    </w:lvl>
    <w:lvl w:ilvl="8" w:tplc="590493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7202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62B5"/>
    <w:rsid w:val="00F47B26"/>
    <w:rsid w:val="00F86A70"/>
    <w:rsid w:val="00F91144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A590DF-EDFB-4D1E-8005-CF3ED54A0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3169</Characters>
  <Application>Microsoft Office Word</Application>
  <DocSecurity>0</DocSecurity>
  <Lines>26</Lines>
  <Paragraphs>7</Paragraphs>
  <ScaleCrop>false</ScaleCrop>
  <Company>Microsoft</Company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dell</cp:lastModifiedBy>
  <cp:revision>8</cp:revision>
  <dcterms:created xsi:type="dcterms:W3CDTF">2013-12-09T06:44:00Z</dcterms:created>
  <dcterms:modified xsi:type="dcterms:W3CDTF">2018-08-18T14:51:00Z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