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341" w:rsidRPr="00F82AD2" w:rsidRDefault="00F82AD2" w:rsidP="00F82AD2">
      <w:pPr>
        <w:spacing w:line="480" w:lineRule="auto"/>
        <w:jc w:val="center"/>
        <w:rPr>
          <w:lang w:eastAsia="zh-CN"/>
        </w:rPr>
      </w:pPr>
      <w:r w:rsidRPr="00F82AD2">
        <w:rPr>
          <w:rFonts w:hint="eastAsia"/>
          <w:b/>
          <w:bCs/>
          <w:sz w:val="28"/>
          <w:szCs w:val="28"/>
          <w:lang w:eastAsia="zh-CN"/>
        </w:rPr>
        <w:t>五年级上册数学单元测试</w:t>
      </w:r>
      <w:r w:rsidRPr="00F82AD2">
        <w:rPr>
          <w:rFonts w:hint="eastAsia"/>
          <w:b/>
          <w:bCs/>
          <w:sz w:val="28"/>
          <w:szCs w:val="28"/>
          <w:lang w:eastAsia="zh-CN"/>
        </w:rPr>
        <w:t>-4.</w:t>
      </w:r>
      <w:r w:rsidRPr="00F82AD2">
        <w:rPr>
          <w:rFonts w:hint="eastAsia"/>
          <w:b/>
          <w:bCs/>
          <w:sz w:val="28"/>
          <w:szCs w:val="28"/>
          <w:lang w:eastAsia="zh-CN"/>
        </w:rPr>
        <w:t>小数混合运算</w:t>
      </w:r>
      <w:r w:rsidRPr="00F82AD2">
        <w:rPr>
          <w:rFonts w:hint="eastAsia"/>
          <w:b/>
          <w:bCs/>
          <w:sz w:val="28"/>
          <w:szCs w:val="28"/>
          <w:lang w:eastAsia="zh-CN"/>
        </w:rPr>
        <w:t xml:space="preserve"> </w:t>
      </w:r>
      <w:bookmarkStart w:id="0" w:name="_GoBack"/>
      <w:bookmarkEnd w:id="0"/>
    </w:p>
    <w:p w:rsidR="00AD1341" w:rsidRPr="00B8288F" w:rsidRDefault="00B8288F" w:rsidP="00F82AD2">
      <w:pPr>
        <w:spacing w:line="480" w:lineRule="auto"/>
        <w:rPr>
          <w:lang w:eastAsia="zh-CN"/>
        </w:rPr>
      </w:pPr>
      <w:r w:rsidRPr="00B8288F">
        <w:rPr>
          <w:b/>
          <w:bCs/>
          <w:sz w:val="24"/>
          <w:szCs w:val="24"/>
          <w:lang w:eastAsia="zh-CN"/>
        </w:rPr>
        <w:t>一、单选题</w:t>
      </w:r>
      <w:r w:rsidRPr="00B8288F">
        <w:rPr>
          <w:b/>
          <w:bCs/>
          <w:sz w:val="24"/>
          <w:szCs w:val="24"/>
          <w:lang w:eastAsia="zh-CN"/>
        </w:rPr>
        <w:t xml:space="preserve"> 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1.38</w:t>
      </w:r>
      <w:r w:rsidRPr="00B8288F">
        <w:rPr>
          <w:lang w:eastAsia="zh-CN"/>
        </w:rPr>
        <w:t>﹣（</w:t>
      </w:r>
      <w:r w:rsidRPr="00B8288F">
        <w:rPr>
          <w:lang w:eastAsia="zh-CN"/>
        </w:rPr>
        <w:t>0.36÷0.9+4.5</w:t>
      </w:r>
      <w:r w:rsidRPr="00B8288F">
        <w:rPr>
          <w:lang w:eastAsia="zh-CN"/>
        </w:rPr>
        <w:t>）第二步应算（</w:t>
      </w:r>
      <w:r w:rsidRPr="00B8288F">
        <w:rPr>
          <w:lang w:eastAsia="zh-CN"/>
        </w:rPr>
        <w:t xml:space="preserve">  </w:t>
      </w:r>
      <w:r w:rsidRPr="00B8288F">
        <w:rPr>
          <w:lang w:eastAsia="zh-CN"/>
        </w:rPr>
        <w:t>）</w:t>
      </w:r>
      <w:r w:rsidRPr="00B8288F">
        <w:rPr>
          <w:lang w:eastAsia="zh-CN"/>
        </w:rPr>
        <w:t xml:space="preserve">            </w:t>
      </w:r>
    </w:p>
    <w:p w:rsidR="00AD1341" w:rsidRPr="00B8288F" w:rsidRDefault="00B8288F" w:rsidP="00F82AD2">
      <w:pPr>
        <w:spacing w:after="0" w:line="480" w:lineRule="auto"/>
        <w:ind w:left="150"/>
        <w:rPr>
          <w:lang w:eastAsia="zh-CN"/>
        </w:rPr>
      </w:pPr>
      <w:r w:rsidRPr="00B8288F">
        <w:rPr>
          <w:lang w:eastAsia="zh-CN"/>
        </w:rPr>
        <w:t>A. </w:t>
      </w:r>
      <w:r w:rsidRPr="00B8288F">
        <w:rPr>
          <w:lang w:eastAsia="zh-CN"/>
        </w:rPr>
        <w:t>加法</w:t>
      </w:r>
      <w:r w:rsidRPr="00B8288F">
        <w:rPr>
          <w:lang w:eastAsia="zh-CN"/>
        </w:rPr>
        <w:t>                                     B. </w:t>
      </w:r>
      <w:r w:rsidRPr="00B8288F">
        <w:rPr>
          <w:lang w:eastAsia="zh-CN"/>
        </w:rPr>
        <w:t>减法</w:t>
      </w:r>
      <w:r w:rsidRPr="00B8288F">
        <w:rPr>
          <w:lang w:eastAsia="zh-CN"/>
        </w:rPr>
        <w:t>                                     C. </w:t>
      </w:r>
      <w:r w:rsidRPr="00B8288F">
        <w:rPr>
          <w:lang w:eastAsia="zh-CN"/>
        </w:rPr>
        <w:t>乘法</w:t>
      </w:r>
      <w:r w:rsidRPr="00B8288F">
        <w:rPr>
          <w:lang w:eastAsia="zh-CN"/>
        </w:rPr>
        <w:t>                                     D. </w:t>
      </w:r>
      <w:r w:rsidRPr="00B8288F">
        <w:rPr>
          <w:lang w:eastAsia="zh-CN"/>
        </w:rPr>
        <w:t>除法</w:t>
      </w:r>
    </w:p>
    <w:p w:rsidR="00B8288F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2.  0.125×0.25×8=</w:t>
      </w:r>
      <w:r w:rsidRPr="00B8288F">
        <w:rPr>
          <w:lang w:eastAsia="zh-CN"/>
        </w:rPr>
        <w:t>（</w:t>
      </w:r>
      <w:r w:rsidRPr="00B8288F">
        <w:rPr>
          <w:lang w:eastAsia="zh-CN"/>
        </w:rPr>
        <w:t xml:space="preserve">   </w:t>
      </w:r>
      <w:r w:rsidRPr="00B8288F">
        <w:rPr>
          <w:lang w:eastAsia="zh-CN"/>
        </w:rPr>
        <w:t>）</w:t>
      </w:r>
    </w:p>
    <w:p w:rsidR="00AD1341" w:rsidRPr="00B8288F" w:rsidRDefault="00B8288F" w:rsidP="00F82AD2">
      <w:pPr>
        <w:spacing w:after="0" w:line="480" w:lineRule="auto"/>
        <w:ind w:left="150"/>
        <w:rPr>
          <w:lang w:eastAsia="zh-CN"/>
        </w:rPr>
      </w:pPr>
      <w:r w:rsidRPr="00B8288F">
        <w:rPr>
          <w:lang w:eastAsia="zh-CN"/>
        </w:rPr>
        <w:t>A.   25                                     </w:t>
      </w:r>
      <w:r w:rsidR="0077427E" w:rsidRPr="00054C8C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34" type="#_x0000_t75" style="width:.75pt;height:3pt;visibility:visible;mso-wrap-style:square">
            <v:imagedata r:id="rId10" o:title=""/>
          </v:shape>
        </w:pict>
      </w:r>
      <w:r w:rsidRPr="00B8288F">
        <w:rPr>
          <w:lang w:eastAsia="zh-CN"/>
        </w:rPr>
        <w:t>B. 2.5                                     </w:t>
      </w:r>
      <w:r w:rsidR="0077427E" w:rsidRPr="00054C8C">
        <w:rPr>
          <w:noProof/>
          <w:lang w:eastAsia="zh-CN"/>
        </w:rPr>
        <w:pict>
          <v:shape id="图片 2" o:spid="_x0000_i1033" type="#_x0000_t75" style="width:.75pt;height:3pt;visibility:visible;mso-wrap-style:square">
            <v:imagedata r:id="rId10" o:title=""/>
          </v:shape>
        </w:pict>
      </w:r>
      <w:r w:rsidRPr="00B8288F">
        <w:rPr>
          <w:lang w:eastAsia="zh-CN"/>
        </w:rPr>
        <w:t>C. 0.25                                     </w:t>
      </w:r>
      <w:r w:rsidR="0077427E" w:rsidRPr="00054C8C">
        <w:rPr>
          <w:noProof/>
          <w:lang w:eastAsia="zh-CN"/>
        </w:rPr>
        <w:pict>
          <v:shape id="图片 3" o:spid="_x0000_i1032" type="#_x0000_t75" style="width:.75pt;height:3pt;visibility:visible;mso-wrap-style:square">
            <v:imagedata r:id="rId10" o:title=""/>
          </v:shape>
        </w:pict>
      </w:r>
      <w:r w:rsidRPr="00B8288F">
        <w:rPr>
          <w:lang w:eastAsia="zh-CN"/>
        </w:rPr>
        <w:t>D. 0.025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3.3.6÷[</w:t>
      </w:r>
      <w:r w:rsidRPr="00B8288F">
        <w:rPr>
          <w:lang w:eastAsia="zh-CN"/>
        </w:rPr>
        <w:t>（</w:t>
      </w:r>
      <w:r w:rsidRPr="00B8288F">
        <w:rPr>
          <w:lang w:eastAsia="zh-CN"/>
        </w:rPr>
        <w:t>1.2</w:t>
      </w:r>
      <w:r w:rsidRPr="00B8288F">
        <w:rPr>
          <w:lang w:eastAsia="zh-CN"/>
        </w:rPr>
        <w:t>＋</w:t>
      </w:r>
      <w:r w:rsidRPr="00B8288F">
        <w:rPr>
          <w:lang w:eastAsia="zh-CN"/>
        </w:rPr>
        <w:t>0.5</w:t>
      </w:r>
      <w:r w:rsidRPr="00B8288F">
        <w:rPr>
          <w:lang w:eastAsia="zh-CN"/>
        </w:rPr>
        <w:t>）</w:t>
      </w:r>
      <w:r w:rsidRPr="00B8288F">
        <w:rPr>
          <w:lang w:eastAsia="zh-CN"/>
        </w:rPr>
        <w:t>×5]</w:t>
      </w:r>
      <w:r w:rsidRPr="00B8288F">
        <w:rPr>
          <w:lang w:eastAsia="zh-CN"/>
        </w:rPr>
        <w:t>这道题最后一步计算（　　）。</w:t>
      </w:r>
      <w:r w:rsidRPr="00B8288F">
        <w:rPr>
          <w:lang w:eastAsia="zh-CN"/>
        </w:rPr>
        <w:t xml:space="preserve">            </w:t>
      </w:r>
    </w:p>
    <w:p w:rsidR="00AD1341" w:rsidRPr="00B8288F" w:rsidRDefault="00B8288F" w:rsidP="00F82AD2">
      <w:pPr>
        <w:spacing w:after="0" w:line="480" w:lineRule="auto"/>
        <w:ind w:left="150"/>
      </w:pPr>
      <w:r w:rsidRPr="00B8288F">
        <w:t>A. </w:t>
      </w:r>
      <w:r w:rsidRPr="00B8288F">
        <w:t>除法</w:t>
      </w:r>
      <w:r w:rsidRPr="00B8288F">
        <w:t>                                         B. </w:t>
      </w:r>
      <w:r w:rsidRPr="00B8288F">
        <w:t>加法</w:t>
      </w:r>
      <w:r w:rsidRPr="00B8288F">
        <w:t>                                         C. </w:t>
      </w:r>
      <w:r w:rsidRPr="00B8288F">
        <w:t>乘法</w:t>
      </w:r>
      <w:r w:rsidRPr="00B8288F">
        <w:t> </w:t>
      </w:r>
    </w:p>
    <w:p w:rsidR="00B8288F" w:rsidRPr="00B8288F" w:rsidRDefault="00B8288F" w:rsidP="00F82AD2">
      <w:pPr>
        <w:spacing w:after="0" w:line="480" w:lineRule="auto"/>
      </w:pPr>
      <w:r w:rsidRPr="00B8288F">
        <w:t>4.1</w:t>
      </w:r>
      <w:r w:rsidRPr="00B8288F">
        <w:rPr>
          <w:b/>
        </w:rPr>
        <w:t>.</w:t>
      </w:r>
      <w:r w:rsidRPr="00B8288F">
        <w:t>8</w:t>
      </w:r>
      <w:r w:rsidRPr="00B8288F">
        <w:t>的</w:t>
      </w:r>
      <w:r w:rsidRPr="00B8288F">
        <w:t>2</w:t>
      </w:r>
      <w:r w:rsidRPr="00B8288F">
        <w:rPr>
          <w:b/>
        </w:rPr>
        <w:t>.</w:t>
      </w:r>
      <w:r w:rsidRPr="00B8288F">
        <w:t>7</w:t>
      </w:r>
      <w:r w:rsidRPr="00B8288F">
        <w:t>倍加上</w:t>
      </w:r>
      <w:r w:rsidRPr="00B8288F">
        <w:t>10</w:t>
      </w:r>
      <w:r w:rsidRPr="00B8288F">
        <w:rPr>
          <w:b/>
        </w:rPr>
        <w:t>.</w:t>
      </w:r>
      <w:r w:rsidRPr="00B8288F">
        <w:t>92</w:t>
      </w:r>
      <w:r w:rsidRPr="00B8288F">
        <w:t>除以</w:t>
      </w:r>
      <w:r w:rsidRPr="00B8288F">
        <w:t>8</w:t>
      </w:r>
      <w:r w:rsidRPr="00B8288F">
        <w:rPr>
          <w:b/>
        </w:rPr>
        <w:t>.</w:t>
      </w:r>
      <w:r w:rsidRPr="00B8288F">
        <w:t>4</w:t>
      </w:r>
      <w:r w:rsidRPr="00B8288F">
        <w:t>的商，和是（</w:t>
      </w:r>
      <w:r w:rsidRPr="00B8288F">
        <w:t xml:space="preserve">   </w:t>
      </w:r>
      <w:r w:rsidRPr="00B8288F">
        <w:t>）</w:t>
      </w:r>
    </w:p>
    <w:p w:rsidR="00B8288F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A.   1.3                                   </w:t>
      </w:r>
      <w:r w:rsidR="0077427E" w:rsidRPr="00054C8C">
        <w:rPr>
          <w:noProof/>
          <w:lang w:eastAsia="zh-CN"/>
        </w:rPr>
        <w:pict>
          <v:shape id="图片 4" o:spid="_x0000_i1031" type="#_x0000_t75" style="width:1.5pt;height:3pt;visibility:visible;mso-wrap-style:square">
            <v:imagedata r:id="rId11" o:title=""/>
          </v:shape>
        </w:pict>
      </w:r>
      <w:r w:rsidRPr="00B8288F">
        <w:rPr>
          <w:lang w:eastAsia="zh-CN"/>
        </w:rPr>
        <w:t>B. 0.8                                   </w:t>
      </w:r>
      <w:r w:rsidR="0077427E" w:rsidRPr="00054C8C">
        <w:rPr>
          <w:noProof/>
          <w:lang w:eastAsia="zh-CN"/>
        </w:rPr>
        <w:pict>
          <v:shape id="图片 5" o:spid="_x0000_i1030" type="#_x0000_t75" style="width:1.5pt;height:3pt;visibility:visible;mso-wrap-style:square">
            <v:imagedata r:id="rId11" o:title=""/>
          </v:shape>
        </w:pict>
      </w:r>
      <w:r w:rsidRPr="00B8288F">
        <w:rPr>
          <w:lang w:eastAsia="zh-CN"/>
        </w:rPr>
        <w:t>C. 6.16                                   </w:t>
      </w:r>
      <w:r w:rsidR="0077427E" w:rsidRPr="00054C8C">
        <w:rPr>
          <w:noProof/>
          <w:lang w:eastAsia="zh-CN"/>
        </w:rPr>
        <w:pict>
          <v:shape id="图片 6" o:spid="_x0000_i1029" type="#_x0000_t75" style="width:1.5pt;height:3pt;visibility:visible;mso-wrap-style:square">
            <v:imagedata r:id="rId11" o:title=""/>
          </v:shape>
        </w:pict>
      </w:r>
      <w:r w:rsidRPr="00B8288F">
        <w:rPr>
          <w:lang w:eastAsia="zh-CN"/>
        </w:rPr>
        <w:t>D. 2.5</w:t>
      </w:r>
    </w:p>
    <w:p w:rsidR="00AD1341" w:rsidRPr="00B8288F" w:rsidRDefault="00B8288F" w:rsidP="00F82AD2">
      <w:pPr>
        <w:spacing w:line="480" w:lineRule="auto"/>
        <w:rPr>
          <w:lang w:eastAsia="zh-CN"/>
        </w:rPr>
      </w:pPr>
      <w:r w:rsidRPr="00B8288F">
        <w:rPr>
          <w:b/>
          <w:bCs/>
          <w:sz w:val="24"/>
          <w:szCs w:val="24"/>
          <w:lang w:eastAsia="zh-CN"/>
        </w:rPr>
        <w:t>二、判断题</w:t>
      </w:r>
      <w:r w:rsidRPr="00B8288F">
        <w:rPr>
          <w:b/>
          <w:bCs/>
          <w:sz w:val="24"/>
          <w:szCs w:val="24"/>
          <w:lang w:eastAsia="zh-CN"/>
        </w:rPr>
        <w:t xml:space="preserve"> 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5.</w:t>
      </w:r>
      <w:r w:rsidRPr="00B8288F">
        <w:rPr>
          <w:lang w:eastAsia="zh-CN"/>
        </w:rPr>
        <w:t>判断对错．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6.45×2.8</w:t>
      </w:r>
      <w:r w:rsidRPr="00B8288F">
        <w:rPr>
          <w:lang w:eastAsia="zh-CN"/>
        </w:rPr>
        <w:t>＋</w:t>
      </w:r>
      <w:r w:rsidRPr="00B8288F">
        <w:rPr>
          <w:lang w:eastAsia="zh-CN"/>
        </w:rPr>
        <w:t>64.5×72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=6.45×(2.8</w:t>
      </w:r>
      <w:r w:rsidRPr="00B8288F">
        <w:rPr>
          <w:lang w:eastAsia="zh-CN"/>
        </w:rPr>
        <w:t>＋</w:t>
      </w:r>
      <w:r w:rsidRPr="00B8288F">
        <w:rPr>
          <w:lang w:eastAsia="zh-CN"/>
        </w:rPr>
        <w:t>7.2)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=6.45×10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=64.5</w:t>
      </w:r>
    </w:p>
    <w:p w:rsidR="00B8288F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6.</w:t>
      </w:r>
      <w:r w:rsidRPr="00B8288F">
        <w:rPr>
          <w:lang w:eastAsia="zh-CN"/>
        </w:rPr>
        <w:t>判断对错</w:t>
      </w:r>
      <w:r w:rsidRPr="00B8288F">
        <w:rPr>
          <w:lang w:eastAsia="zh-CN"/>
        </w:rPr>
        <w:t>.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1.24</w:t>
      </w:r>
      <w:r w:rsidRPr="00B8288F">
        <w:rPr>
          <w:lang w:eastAsia="zh-CN"/>
        </w:rPr>
        <w:t>－</w:t>
      </w:r>
      <w:r w:rsidRPr="00B8288F">
        <w:rPr>
          <w:lang w:eastAsia="zh-CN"/>
        </w:rPr>
        <w:t>0.24÷8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＝</w:t>
      </w:r>
      <w:r w:rsidRPr="00B8288F">
        <w:rPr>
          <w:lang w:eastAsia="zh-CN"/>
        </w:rPr>
        <w:t>1.0÷8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＝</w:t>
      </w:r>
      <w:r w:rsidRPr="00B8288F">
        <w:rPr>
          <w:lang w:eastAsia="zh-CN"/>
        </w:rPr>
        <w:t>0.125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7.</w:t>
      </w:r>
      <w:r w:rsidRPr="00B8288F">
        <w:rPr>
          <w:lang w:eastAsia="zh-CN"/>
        </w:rPr>
        <w:t>我来做判断．</w:t>
      </w:r>
      <w:r w:rsidRPr="00B8288F">
        <w:rPr>
          <w:lang w:eastAsia="zh-CN"/>
        </w:rPr>
        <w:br/>
        <w:t>0.7×0.7÷0.7×0.7</w:t>
      </w:r>
      <w:r w:rsidRPr="00B8288F">
        <w:rPr>
          <w:lang w:eastAsia="zh-CN"/>
        </w:rPr>
        <w:t>＝</w:t>
      </w:r>
      <w:r w:rsidRPr="00B8288F">
        <w:rPr>
          <w:lang w:eastAsia="zh-CN"/>
        </w:rPr>
        <w:t>1÷1</w:t>
      </w:r>
      <w:r w:rsidRPr="00B8288F">
        <w:rPr>
          <w:lang w:eastAsia="zh-CN"/>
        </w:rPr>
        <w:t>＝</w:t>
      </w:r>
      <w:r w:rsidRPr="00B8288F">
        <w:rPr>
          <w:lang w:eastAsia="zh-CN"/>
        </w:rPr>
        <w:t xml:space="preserve">1    </w:t>
      </w:r>
    </w:p>
    <w:p w:rsidR="00AD1341" w:rsidRPr="00B8288F" w:rsidRDefault="00B8288F" w:rsidP="00F82AD2">
      <w:pPr>
        <w:spacing w:line="480" w:lineRule="auto"/>
        <w:rPr>
          <w:lang w:eastAsia="zh-CN"/>
        </w:rPr>
      </w:pPr>
      <w:r w:rsidRPr="00B8288F">
        <w:rPr>
          <w:b/>
          <w:bCs/>
          <w:sz w:val="24"/>
          <w:szCs w:val="24"/>
          <w:lang w:eastAsia="zh-CN"/>
        </w:rPr>
        <w:t>三、解答题</w:t>
      </w:r>
      <w:r w:rsidRPr="00B8288F">
        <w:rPr>
          <w:b/>
          <w:bCs/>
          <w:sz w:val="24"/>
          <w:szCs w:val="24"/>
          <w:lang w:eastAsia="zh-CN"/>
        </w:rPr>
        <w:t xml:space="preserve"> 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lastRenderedPageBreak/>
        <w:t>8.5.1</w:t>
      </w:r>
      <w:r w:rsidRPr="00B8288F">
        <w:rPr>
          <w:lang w:eastAsia="zh-CN"/>
        </w:rPr>
        <w:t>乘</w:t>
      </w:r>
      <w:r w:rsidRPr="00B8288F">
        <w:rPr>
          <w:lang w:eastAsia="zh-CN"/>
        </w:rPr>
        <w:t>2.9</w:t>
      </w:r>
      <w:r w:rsidRPr="00B8288F">
        <w:rPr>
          <w:lang w:eastAsia="zh-CN"/>
        </w:rPr>
        <w:t>的积，再加上</w:t>
      </w:r>
      <w:r w:rsidRPr="00B8288F">
        <w:rPr>
          <w:lang w:eastAsia="zh-CN"/>
        </w:rPr>
        <w:t>5.7</w:t>
      </w:r>
      <w:r w:rsidRPr="00B8288F">
        <w:rPr>
          <w:lang w:eastAsia="zh-CN"/>
        </w:rPr>
        <w:t>，和是</w:t>
      </w:r>
      <w:r w:rsidRPr="00B8288F">
        <w:rPr>
          <w:lang w:eastAsia="zh-CN"/>
        </w:rPr>
        <w:t>________</w:t>
      </w:r>
      <w:r w:rsidRPr="00B8288F">
        <w:rPr>
          <w:lang w:eastAsia="zh-CN"/>
        </w:rPr>
        <w:t>？</w:t>
      </w:r>
      <w:r w:rsidRPr="00B8288F">
        <w:rPr>
          <w:lang w:eastAsia="zh-CN"/>
        </w:rPr>
        <w:t xml:space="preserve">    </w:t>
      </w:r>
    </w:p>
    <w:p w:rsidR="00B8288F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9.2.1</w:t>
      </w:r>
      <w:r w:rsidRPr="00B8288F">
        <w:rPr>
          <w:lang w:eastAsia="zh-CN"/>
        </w:rPr>
        <w:t>除以</w:t>
      </w:r>
      <w:r w:rsidRPr="00B8288F">
        <w:rPr>
          <w:lang w:eastAsia="zh-CN"/>
        </w:rPr>
        <w:t>4.2</w:t>
      </w:r>
      <w:r w:rsidRPr="00B8288F">
        <w:rPr>
          <w:lang w:eastAsia="zh-CN"/>
        </w:rPr>
        <w:t>的商，再加上</w:t>
      </w:r>
      <w:r w:rsidRPr="00B8288F">
        <w:rPr>
          <w:lang w:eastAsia="zh-CN"/>
        </w:rPr>
        <w:t>5.8</w:t>
      </w:r>
      <w:r w:rsidRPr="00B8288F">
        <w:rPr>
          <w:lang w:eastAsia="zh-CN"/>
        </w:rPr>
        <w:t>与</w:t>
      </w:r>
      <w:r w:rsidRPr="00B8288F">
        <w:rPr>
          <w:lang w:eastAsia="zh-CN"/>
        </w:rPr>
        <w:t>6.3</w:t>
      </w:r>
      <w:r w:rsidRPr="00B8288F">
        <w:rPr>
          <w:lang w:eastAsia="zh-CN"/>
        </w:rPr>
        <w:t>的积，和是多少？</w:t>
      </w:r>
    </w:p>
    <w:p w:rsidR="00AD1341" w:rsidRPr="00B8288F" w:rsidRDefault="00B8288F" w:rsidP="00F82AD2">
      <w:pPr>
        <w:spacing w:line="480" w:lineRule="auto"/>
        <w:rPr>
          <w:lang w:eastAsia="zh-CN"/>
        </w:rPr>
      </w:pPr>
      <w:r w:rsidRPr="00B8288F">
        <w:rPr>
          <w:b/>
          <w:bCs/>
          <w:sz w:val="24"/>
          <w:szCs w:val="24"/>
          <w:lang w:eastAsia="zh-CN"/>
        </w:rPr>
        <w:t>四、填空题</w:t>
      </w:r>
      <w:r w:rsidRPr="00B8288F">
        <w:rPr>
          <w:b/>
          <w:bCs/>
          <w:sz w:val="24"/>
          <w:szCs w:val="24"/>
          <w:lang w:eastAsia="zh-CN"/>
        </w:rPr>
        <w:t xml:space="preserve"> </w:t>
      </w:r>
    </w:p>
    <w:p w:rsidR="00B8288F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10.</w:t>
      </w:r>
      <w:r w:rsidRPr="00B8288F">
        <w:rPr>
          <w:lang w:eastAsia="zh-CN"/>
        </w:rPr>
        <w:t>直接写出得数．</w:t>
      </w:r>
    </w:p>
    <w:p w:rsidR="00B8288F" w:rsidRPr="00B8288F" w:rsidRDefault="00B8288F" w:rsidP="00F82AD2">
      <w:pPr>
        <w:spacing w:after="0" w:line="480" w:lineRule="auto"/>
      </w:pPr>
      <w:r w:rsidRPr="00B8288F">
        <w:t>（</w:t>
      </w:r>
      <w:r w:rsidRPr="00B8288F">
        <w:t>1</w:t>
      </w:r>
      <w:r w:rsidRPr="00B8288F">
        <w:t>）</w:t>
      </w:r>
      <w:r w:rsidRPr="00B8288F">
        <w:t>1.8×5÷2=________</w:t>
      </w:r>
    </w:p>
    <w:p w:rsidR="00B8288F" w:rsidRPr="00B8288F" w:rsidRDefault="00B8288F" w:rsidP="00F82AD2">
      <w:pPr>
        <w:spacing w:after="0" w:line="480" w:lineRule="auto"/>
      </w:pPr>
      <w:r w:rsidRPr="00B8288F">
        <w:t>（</w:t>
      </w:r>
      <w:r w:rsidRPr="00B8288F">
        <w:t>2</w:t>
      </w:r>
      <w:r w:rsidRPr="00B8288F">
        <w:t>）</w:t>
      </w:r>
      <w:r w:rsidRPr="00B8288F">
        <w:t>7.5×2÷0.5=________</w:t>
      </w:r>
    </w:p>
    <w:p w:rsidR="00B8288F" w:rsidRPr="00B8288F" w:rsidRDefault="00B8288F" w:rsidP="00F82AD2">
      <w:pPr>
        <w:spacing w:after="0" w:line="480" w:lineRule="auto"/>
      </w:pPr>
      <w:r w:rsidRPr="00B8288F">
        <w:t>（</w:t>
      </w:r>
      <w:r w:rsidRPr="00B8288F">
        <w:t>3</w:t>
      </w:r>
      <w:r w:rsidRPr="00B8288F">
        <w:t>）</w:t>
      </w:r>
      <w:r w:rsidRPr="00B8288F">
        <w:t>7.5÷2.5×0.6=________</w:t>
      </w:r>
    </w:p>
    <w:p w:rsidR="00B8288F" w:rsidRPr="00B8288F" w:rsidRDefault="00B8288F" w:rsidP="00F82AD2">
      <w:pPr>
        <w:spacing w:after="0" w:line="480" w:lineRule="auto"/>
      </w:pPr>
      <w:r w:rsidRPr="00B8288F">
        <w:t>（</w:t>
      </w:r>
      <w:r w:rsidRPr="00B8288F">
        <w:t>4</w:t>
      </w:r>
      <w:r w:rsidRPr="00B8288F">
        <w:t>）</w:t>
      </w:r>
      <w:r w:rsidRPr="00B8288F">
        <w:t>0.8×(3</w:t>
      </w:r>
      <w:r w:rsidRPr="00B8288F">
        <w:t>－</w:t>
      </w:r>
      <w:r w:rsidRPr="00B8288F">
        <w:t>2.1)=________</w:t>
      </w:r>
    </w:p>
    <w:p w:rsidR="00B8288F" w:rsidRPr="00B8288F" w:rsidRDefault="00B8288F" w:rsidP="00F82AD2">
      <w:pPr>
        <w:spacing w:after="0" w:line="480" w:lineRule="auto"/>
      </w:pPr>
      <w:r w:rsidRPr="00B8288F">
        <w:t>（</w:t>
      </w:r>
      <w:r w:rsidRPr="00B8288F">
        <w:t>5</w:t>
      </w:r>
      <w:r w:rsidRPr="00B8288F">
        <w:t>）</w:t>
      </w:r>
      <w:r w:rsidRPr="00B8288F">
        <w:t>(1.6</w:t>
      </w:r>
      <w:r w:rsidRPr="00B8288F">
        <w:t>＋</w:t>
      </w:r>
      <w:r w:rsidRPr="00B8288F">
        <w:t>0.9)×4=________</w:t>
      </w:r>
    </w:p>
    <w:p w:rsidR="00AD1341" w:rsidRPr="00B8288F" w:rsidRDefault="00F82AD2" w:rsidP="00F82AD2">
      <w:pPr>
        <w:spacing w:after="0" w:line="480" w:lineRule="auto"/>
        <w:rPr>
          <w:rFonts w:hint="eastAsia"/>
          <w:lang w:eastAsia="zh-CN"/>
        </w:rPr>
      </w:pPr>
      <w:r>
        <w:t>11.(12.3-9.65)×1.6=________</w:t>
      </w:r>
    </w:p>
    <w:p w:rsidR="00AD1341" w:rsidRPr="00B8288F" w:rsidRDefault="00B8288F" w:rsidP="00F82AD2">
      <w:pPr>
        <w:spacing w:after="0" w:line="480" w:lineRule="auto"/>
      </w:pPr>
      <w:r w:rsidRPr="00B8288F">
        <w:t>12.5</w:t>
      </w:r>
      <w:r w:rsidRPr="00B8288F">
        <w:rPr>
          <w:b/>
        </w:rPr>
        <w:t>.</w:t>
      </w:r>
      <w:r w:rsidRPr="00B8288F">
        <w:t>2</w:t>
      </w:r>
      <w:r w:rsidRPr="00B8288F">
        <w:t>与</w:t>
      </w:r>
      <w:r w:rsidRPr="00B8288F">
        <w:t>8</w:t>
      </w:r>
      <w:r w:rsidRPr="00B8288F">
        <w:rPr>
          <w:b/>
        </w:rPr>
        <w:t>.</w:t>
      </w:r>
      <w:r w:rsidRPr="00B8288F">
        <w:t>8</w:t>
      </w:r>
      <w:r w:rsidRPr="00B8288F">
        <w:t>的和除以</w:t>
      </w:r>
      <w:r w:rsidRPr="00B8288F">
        <w:t xml:space="preserve"> </w:t>
      </w:r>
      <w:r w:rsidR="0077427E" w:rsidRPr="00054C8C">
        <w:rPr>
          <w:noProof/>
          <w:lang w:eastAsia="zh-CN"/>
        </w:rPr>
        <w:pict>
          <v:shape id="图片 7" o:spid="_x0000_i1028" type="#_x0000_t75" style="width:9.75pt;height:21pt;visibility:visible;mso-wrap-style:square">
            <v:imagedata r:id="rId12" o:title=""/>
          </v:shape>
        </w:pict>
      </w:r>
      <w:r w:rsidRPr="00B8288F">
        <w:t>，商是</w:t>
      </w:r>
      <w:r w:rsidRPr="00B8288F">
        <w:t xml:space="preserve">________    </w:t>
      </w:r>
    </w:p>
    <w:p w:rsidR="00B8288F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13.  7</w:t>
      </w:r>
      <w:r w:rsidRPr="00B8288F">
        <w:rPr>
          <w:b/>
          <w:lang w:eastAsia="zh-CN"/>
        </w:rPr>
        <w:t>.</w:t>
      </w:r>
      <w:r w:rsidRPr="00B8288F">
        <w:rPr>
          <w:lang w:eastAsia="zh-CN"/>
        </w:rPr>
        <w:t>98÷[3</w:t>
      </w:r>
      <w:r w:rsidRPr="00B8288F">
        <w:rPr>
          <w:b/>
          <w:lang w:eastAsia="zh-CN"/>
        </w:rPr>
        <w:t>.</w:t>
      </w:r>
      <w:r w:rsidRPr="00B8288F">
        <w:rPr>
          <w:lang w:eastAsia="zh-CN"/>
        </w:rPr>
        <w:t>8×</w:t>
      </w:r>
      <w:r w:rsidRPr="00B8288F">
        <w:rPr>
          <w:lang w:eastAsia="zh-CN"/>
        </w:rPr>
        <w:t>（</w:t>
      </w:r>
      <w:r w:rsidRPr="00B8288F">
        <w:rPr>
          <w:lang w:eastAsia="zh-CN"/>
        </w:rPr>
        <w:t>2</w:t>
      </w:r>
      <w:r w:rsidRPr="00B8288F">
        <w:rPr>
          <w:lang w:eastAsia="zh-CN"/>
        </w:rPr>
        <w:t>－</w:t>
      </w:r>
      <w:r w:rsidRPr="00B8288F">
        <w:rPr>
          <w:lang w:eastAsia="zh-CN"/>
        </w:rPr>
        <w:t>1</w:t>
      </w:r>
      <w:r w:rsidRPr="00B8288F">
        <w:rPr>
          <w:b/>
          <w:lang w:eastAsia="zh-CN"/>
        </w:rPr>
        <w:t>.</w:t>
      </w:r>
      <w:r w:rsidRPr="00B8288F">
        <w:rPr>
          <w:lang w:eastAsia="zh-CN"/>
        </w:rPr>
        <w:t>3</w:t>
      </w:r>
      <w:r w:rsidRPr="00B8288F">
        <w:rPr>
          <w:lang w:eastAsia="zh-CN"/>
        </w:rPr>
        <w:t>）</w:t>
      </w:r>
      <w:r w:rsidRPr="00B8288F">
        <w:rPr>
          <w:lang w:eastAsia="zh-CN"/>
        </w:rPr>
        <w:t>]</w:t>
      </w:r>
      <w:r w:rsidRPr="00B8288F">
        <w:rPr>
          <w:lang w:eastAsia="zh-CN"/>
        </w:rPr>
        <w:t>＝</w:t>
      </w:r>
      <w:r w:rsidRPr="00B8288F">
        <w:rPr>
          <w:lang w:eastAsia="zh-CN"/>
        </w:rPr>
        <w:t>________</w:t>
      </w:r>
    </w:p>
    <w:p w:rsidR="00AD1341" w:rsidRPr="00B8288F" w:rsidRDefault="00B8288F" w:rsidP="00F82AD2">
      <w:pPr>
        <w:spacing w:line="480" w:lineRule="auto"/>
        <w:rPr>
          <w:lang w:eastAsia="zh-CN"/>
        </w:rPr>
      </w:pPr>
      <w:r w:rsidRPr="00B8288F">
        <w:rPr>
          <w:b/>
          <w:bCs/>
          <w:sz w:val="24"/>
          <w:szCs w:val="24"/>
          <w:lang w:eastAsia="zh-CN"/>
        </w:rPr>
        <w:t>五、综合题</w:t>
      </w:r>
      <w:r w:rsidRPr="00B8288F">
        <w:rPr>
          <w:b/>
          <w:bCs/>
          <w:sz w:val="24"/>
          <w:szCs w:val="24"/>
          <w:lang w:eastAsia="zh-CN"/>
        </w:rPr>
        <w:t xml:space="preserve"> 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14.</w:t>
      </w:r>
      <w:r w:rsidRPr="00B8288F">
        <w:rPr>
          <w:lang w:eastAsia="zh-CN"/>
        </w:rPr>
        <w:t>用自己喜欢的方法计算．</w:t>
      </w:r>
      <w:r w:rsidRPr="00B8288F">
        <w:rPr>
          <w:lang w:eastAsia="zh-CN"/>
        </w:rPr>
        <w:t xml:space="preserve">    </w:t>
      </w:r>
    </w:p>
    <w:p w:rsidR="00AD1341" w:rsidRPr="00B8288F" w:rsidRDefault="00B8288F" w:rsidP="00F82AD2">
      <w:pPr>
        <w:spacing w:after="0" w:line="480" w:lineRule="auto"/>
      </w:pPr>
      <w:r w:rsidRPr="00B8288F">
        <w:t>（</w:t>
      </w:r>
      <w:r w:rsidRPr="00B8288F">
        <w:t>1</w:t>
      </w:r>
      <w:r w:rsidRPr="00B8288F">
        <w:t>）</w:t>
      </w:r>
      <w:r w:rsidRPr="00B8288F">
        <w:t xml:space="preserve">0.25×0.975×40    </w:t>
      </w:r>
    </w:p>
    <w:p w:rsidR="00AD1341" w:rsidRPr="00B8288F" w:rsidRDefault="00B8288F" w:rsidP="00F82AD2">
      <w:pPr>
        <w:spacing w:after="0" w:line="480" w:lineRule="auto"/>
      </w:pPr>
      <w:r w:rsidRPr="00B8288F">
        <w:t>（</w:t>
      </w:r>
      <w:r w:rsidRPr="00B8288F">
        <w:t>2</w:t>
      </w:r>
      <w:r w:rsidRPr="00B8288F">
        <w:t>）</w:t>
      </w:r>
      <w:r w:rsidRPr="00B8288F">
        <w:t xml:space="preserve">2.7+2.3×4.2    </w:t>
      </w:r>
    </w:p>
    <w:p w:rsidR="00AD1341" w:rsidRPr="00B8288F" w:rsidRDefault="00B8288F" w:rsidP="00F82AD2">
      <w:pPr>
        <w:spacing w:after="0" w:line="480" w:lineRule="auto"/>
      </w:pPr>
      <w:r w:rsidRPr="00B8288F">
        <w:t>（</w:t>
      </w:r>
      <w:r w:rsidRPr="00B8288F">
        <w:t>3</w:t>
      </w:r>
      <w:r w:rsidRPr="00B8288F">
        <w:t>）</w:t>
      </w:r>
      <w:r w:rsidRPr="00B8288F">
        <w:t>70.8</w:t>
      </w:r>
      <w:r w:rsidRPr="00B8288F">
        <w:t>﹣</w:t>
      </w:r>
      <w:r w:rsidRPr="00B8288F">
        <w:t>5.25</w:t>
      </w:r>
      <w:r w:rsidRPr="00B8288F">
        <w:t>﹣</w:t>
      </w:r>
      <w:r w:rsidRPr="00B8288F">
        <w:t xml:space="preserve">4.75    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（</w:t>
      </w:r>
      <w:r w:rsidRPr="00B8288F">
        <w:rPr>
          <w:lang w:eastAsia="zh-CN"/>
        </w:rPr>
        <w:t>4</w:t>
      </w:r>
      <w:r w:rsidRPr="00B8288F">
        <w:rPr>
          <w:lang w:eastAsia="zh-CN"/>
        </w:rPr>
        <w:t>）</w:t>
      </w:r>
      <w:r w:rsidRPr="00B8288F">
        <w:rPr>
          <w:lang w:eastAsia="zh-CN"/>
        </w:rPr>
        <w:t xml:space="preserve">1.29+3.7+0.71+6.3    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（</w:t>
      </w:r>
      <w:r w:rsidRPr="00B8288F">
        <w:rPr>
          <w:lang w:eastAsia="zh-CN"/>
        </w:rPr>
        <w:t>5</w:t>
      </w:r>
      <w:r w:rsidRPr="00B8288F">
        <w:rPr>
          <w:lang w:eastAsia="zh-CN"/>
        </w:rPr>
        <w:t>）</w:t>
      </w:r>
      <w:r w:rsidRPr="00B8288F">
        <w:rPr>
          <w:lang w:eastAsia="zh-CN"/>
        </w:rPr>
        <w:t>0.89×4.8+0.89×5.2</w:t>
      </w:r>
      <w:r w:rsidRPr="00B8288F">
        <w:rPr>
          <w:lang w:eastAsia="zh-CN"/>
        </w:rPr>
        <w:t>．</w:t>
      </w:r>
      <w:r w:rsidRPr="00B8288F">
        <w:rPr>
          <w:lang w:eastAsia="zh-CN"/>
        </w:rPr>
        <w:t xml:space="preserve">    </w:t>
      </w:r>
    </w:p>
    <w:p w:rsidR="00AD1341" w:rsidRPr="00B8288F" w:rsidRDefault="00B8288F" w:rsidP="00F82AD2">
      <w:pPr>
        <w:spacing w:line="480" w:lineRule="auto"/>
        <w:rPr>
          <w:lang w:eastAsia="zh-CN"/>
        </w:rPr>
      </w:pPr>
      <w:r w:rsidRPr="00B8288F">
        <w:rPr>
          <w:b/>
          <w:bCs/>
          <w:sz w:val="24"/>
          <w:szCs w:val="24"/>
          <w:lang w:eastAsia="zh-CN"/>
        </w:rPr>
        <w:t>六、应用题</w:t>
      </w:r>
      <w:r w:rsidRPr="00B8288F">
        <w:rPr>
          <w:b/>
          <w:bCs/>
          <w:sz w:val="24"/>
          <w:szCs w:val="24"/>
          <w:lang w:eastAsia="zh-CN"/>
        </w:rPr>
        <w:t xml:space="preserve"> </w:t>
      </w:r>
    </w:p>
    <w:p w:rsidR="00AD1341" w:rsidRPr="00B8288F" w:rsidRDefault="00B8288F" w:rsidP="00F82AD2">
      <w:pPr>
        <w:spacing w:after="0" w:line="480" w:lineRule="auto"/>
        <w:rPr>
          <w:lang w:eastAsia="zh-CN"/>
        </w:rPr>
      </w:pPr>
      <w:r w:rsidRPr="00B8288F">
        <w:rPr>
          <w:lang w:eastAsia="zh-CN"/>
        </w:rPr>
        <w:t>15.</w:t>
      </w:r>
      <w:r w:rsidRPr="00B8288F">
        <w:rPr>
          <w:lang w:eastAsia="zh-CN"/>
        </w:rPr>
        <w:t>五年级两个班捡废品，一班捡了</w:t>
      </w:r>
      <w:r w:rsidRPr="00B8288F">
        <w:rPr>
          <w:lang w:eastAsia="zh-CN"/>
        </w:rPr>
        <w:t>19.15</w:t>
      </w:r>
      <w:r w:rsidRPr="00B8288F">
        <w:rPr>
          <w:lang w:eastAsia="zh-CN"/>
        </w:rPr>
        <w:t>千克，二班比一班少捡</w:t>
      </w:r>
      <w:r w:rsidRPr="00B8288F">
        <w:rPr>
          <w:lang w:eastAsia="zh-CN"/>
        </w:rPr>
        <w:t>1.87</w:t>
      </w:r>
      <w:r w:rsidRPr="00B8288F">
        <w:rPr>
          <w:lang w:eastAsia="zh-CN"/>
        </w:rPr>
        <w:t>千克。两个班一共捡了多少千克</w:t>
      </w:r>
      <w:r w:rsidRPr="00B8288F">
        <w:rPr>
          <w:lang w:eastAsia="zh-CN"/>
        </w:rPr>
        <w:t xml:space="preserve">?    </w:t>
      </w:r>
    </w:p>
    <w:p w:rsidR="00AD1341" w:rsidRPr="00B8288F" w:rsidRDefault="00B8288F" w:rsidP="00B8288F">
      <w:pPr>
        <w:spacing w:line="360" w:lineRule="auto"/>
        <w:rPr>
          <w:lang w:eastAsia="zh-CN"/>
        </w:rPr>
      </w:pPr>
      <w:r w:rsidRPr="00B8288F">
        <w:rPr>
          <w:lang w:eastAsia="zh-CN"/>
        </w:rPr>
        <w:br w:type="page"/>
      </w:r>
    </w:p>
    <w:p w:rsidR="00AD1341" w:rsidRPr="00B8288F" w:rsidRDefault="00B8288F" w:rsidP="00B8288F">
      <w:pPr>
        <w:spacing w:line="360" w:lineRule="auto"/>
        <w:jc w:val="center"/>
        <w:rPr>
          <w:lang w:eastAsia="zh-CN"/>
        </w:rPr>
      </w:pPr>
      <w:r w:rsidRPr="00B8288F">
        <w:rPr>
          <w:b/>
          <w:bCs/>
          <w:sz w:val="28"/>
          <w:szCs w:val="28"/>
          <w:lang w:eastAsia="zh-CN"/>
        </w:rPr>
        <w:t>参考答案</w:t>
      </w:r>
    </w:p>
    <w:p w:rsidR="00AD1341" w:rsidRPr="00B8288F" w:rsidRDefault="00B8288F" w:rsidP="00B8288F">
      <w:pPr>
        <w:spacing w:line="360" w:lineRule="auto"/>
        <w:rPr>
          <w:lang w:eastAsia="zh-CN"/>
        </w:rPr>
      </w:pPr>
      <w:r w:rsidRPr="00B8288F">
        <w:rPr>
          <w:lang w:eastAsia="zh-CN"/>
        </w:rPr>
        <w:t>一、单选题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1.</w:t>
      </w:r>
      <w:r w:rsidRPr="00B8288F">
        <w:rPr>
          <w:lang w:eastAsia="zh-CN"/>
        </w:rPr>
        <w:t>【答案】</w:t>
      </w:r>
      <w:r w:rsidRPr="00B8288F">
        <w:rPr>
          <w:lang w:eastAsia="zh-CN"/>
        </w:rPr>
        <w:t xml:space="preserve"> A   </w:t>
      </w:r>
    </w:p>
    <w:p w:rsidR="00AD1341" w:rsidRPr="00B8288F" w:rsidRDefault="00B8288F" w:rsidP="00B8288F">
      <w:pPr>
        <w:spacing w:after="0" w:line="360" w:lineRule="auto"/>
      </w:pPr>
      <w:r w:rsidRPr="00B8288F">
        <w:t>【解析】【解答】解：</w:t>
      </w:r>
      <w:r w:rsidRPr="00B8288F">
        <w:t>38</w:t>
      </w:r>
      <w:r w:rsidRPr="00B8288F">
        <w:t>﹣（</w:t>
      </w:r>
      <w:r w:rsidRPr="00B8288F">
        <w:t>0.36÷0.9+4.5</w:t>
      </w:r>
      <w:r w:rsidRPr="00B8288F">
        <w:t>）</w:t>
      </w:r>
      <w:r w:rsidRPr="00B8288F">
        <w:t xml:space="preserve">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=38</w:t>
      </w:r>
      <w:r w:rsidRPr="00B8288F">
        <w:rPr>
          <w:lang w:eastAsia="zh-CN"/>
        </w:rPr>
        <w:t>﹣（</w:t>
      </w:r>
      <w:r w:rsidRPr="00B8288F">
        <w:rPr>
          <w:lang w:eastAsia="zh-CN"/>
        </w:rPr>
        <w:t>0.4+4.5</w:t>
      </w:r>
      <w:r w:rsidRPr="00B8288F">
        <w:rPr>
          <w:lang w:eastAsia="zh-CN"/>
        </w:rPr>
        <w:t>）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=38</w:t>
      </w:r>
      <w:r w:rsidRPr="00B8288F">
        <w:rPr>
          <w:lang w:eastAsia="zh-CN"/>
        </w:rPr>
        <w:t>﹣</w:t>
      </w:r>
      <w:r w:rsidRPr="00B8288F">
        <w:rPr>
          <w:lang w:eastAsia="zh-CN"/>
        </w:rPr>
        <w:t>4.9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=33.1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第二步应算加法；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故选：</w:t>
      </w:r>
      <w:r w:rsidRPr="00B8288F">
        <w:rPr>
          <w:lang w:eastAsia="zh-CN"/>
        </w:rPr>
        <w:t>A</w:t>
      </w:r>
      <w:r w:rsidRPr="00B8288F">
        <w:rPr>
          <w:lang w:eastAsia="zh-CN"/>
        </w:rPr>
        <w:t>．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【分析】根据四则混合运算的运算顺序：先算小括号里的除法，再算小括号里的加法，最后算括号外的减法．主要考查四则运算的顺序和计算能力，属于基础知识与基本功，要注意掌握．</w:t>
      </w:r>
    </w:p>
    <w:p w:rsidR="00AD1341" w:rsidRPr="00B8288F" w:rsidRDefault="00B8288F" w:rsidP="00B8288F">
      <w:pPr>
        <w:spacing w:after="0" w:line="360" w:lineRule="auto"/>
      </w:pPr>
      <w:r w:rsidRPr="00B8288F">
        <w:t>2.</w:t>
      </w:r>
      <w:r w:rsidRPr="00B8288F">
        <w:t>【答案】</w:t>
      </w:r>
      <w:r w:rsidRPr="00B8288F">
        <w:t xml:space="preserve"> C   </w:t>
      </w:r>
    </w:p>
    <w:p w:rsidR="00B8288F" w:rsidRPr="00B8288F" w:rsidRDefault="00B8288F" w:rsidP="00B8288F">
      <w:pPr>
        <w:spacing w:after="0" w:line="360" w:lineRule="auto"/>
      </w:pPr>
      <w:r w:rsidRPr="00B8288F">
        <w:t>【解析】【解答】解：</w:t>
      </w:r>
      <w:r w:rsidRPr="00B8288F">
        <w:t>0.125×0.25×8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=0.125×8×0.25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=1×0.25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=0.25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3.</w:t>
      </w:r>
      <w:r w:rsidRPr="00B8288F">
        <w:rPr>
          <w:lang w:eastAsia="zh-CN"/>
        </w:rPr>
        <w:t>【答案】</w:t>
      </w:r>
      <w:r w:rsidRPr="00B8288F">
        <w:rPr>
          <w:lang w:eastAsia="zh-CN"/>
        </w:rPr>
        <w:t xml:space="preserve"> A 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【解析】【解答】在计算</w:t>
      </w:r>
      <w:r w:rsidRPr="00B8288F">
        <w:rPr>
          <w:lang w:eastAsia="zh-CN"/>
        </w:rPr>
        <w:t>3.6÷[</w:t>
      </w:r>
      <w:r w:rsidRPr="00B8288F">
        <w:rPr>
          <w:lang w:eastAsia="zh-CN"/>
        </w:rPr>
        <w:t>（</w:t>
      </w:r>
      <w:r w:rsidRPr="00B8288F">
        <w:rPr>
          <w:lang w:eastAsia="zh-CN"/>
        </w:rPr>
        <w:t>1.2</w:t>
      </w:r>
      <w:r w:rsidRPr="00B8288F">
        <w:rPr>
          <w:lang w:eastAsia="zh-CN"/>
        </w:rPr>
        <w:t>＋</w:t>
      </w:r>
      <w:r w:rsidRPr="00B8288F">
        <w:rPr>
          <w:lang w:eastAsia="zh-CN"/>
        </w:rPr>
        <w:t>0.5</w:t>
      </w:r>
      <w:r w:rsidRPr="00B8288F">
        <w:rPr>
          <w:lang w:eastAsia="zh-CN"/>
        </w:rPr>
        <w:t>）</w:t>
      </w:r>
      <w:r w:rsidRPr="00B8288F">
        <w:rPr>
          <w:lang w:eastAsia="zh-CN"/>
        </w:rPr>
        <w:t>×5]</w:t>
      </w:r>
      <w:r w:rsidRPr="00B8288F">
        <w:rPr>
          <w:lang w:eastAsia="zh-CN"/>
        </w:rPr>
        <w:t>时，先算小括号内的，再算中括号内的，最后算括号外的．本题最后一步是除法。</w:t>
      </w:r>
      <w:r w:rsidRPr="00B8288F">
        <w:rPr>
          <w:lang w:eastAsia="zh-CN"/>
        </w:rPr>
        <w:t xml:space="preserve">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【分析】在计算</w:t>
      </w:r>
      <w:r w:rsidRPr="00B8288F">
        <w:rPr>
          <w:lang w:eastAsia="zh-CN"/>
        </w:rPr>
        <w:t>3.6÷[</w:t>
      </w:r>
      <w:r w:rsidRPr="00B8288F">
        <w:rPr>
          <w:lang w:eastAsia="zh-CN"/>
        </w:rPr>
        <w:t>（</w:t>
      </w:r>
      <w:r w:rsidRPr="00B8288F">
        <w:rPr>
          <w:lang w:eastAsia="zh-CN"/>
        </w:rPr>
        <w:t>1.2</w:t>
      </w:r>
      <w:r w:rsidRPr="00B8288F">
        <w:rPr>
          <w:lang w:eastAsia="zh-CN"/>
        </w:rPr>
        <w:t>＋</w:t>
      </w:r>
      <w:r w:rsidRPr="00B8288F">
        <w:rPr>
          <w:lang w:eastAsia="zh-CN"/>
        </w:rPr>
        <w:t>0.5</w:t>
      </w:r>
      <w:r w:rsidRPr="00B8288F">
        <w:rPr>
          <w:lang w:eastAsia="zh-CN"/>
        </w:rPr>
        <w:t>）</w:t>
      </w:r>
      <w:r w:rsidRPr="00B8288F">
        <w:rPr>
          <w:lang w:eastAsia="zh-CN"/>
        </w:rPr>
        <w:t>×5]</w:t>
      </w:r>
      <w:r w:rsidRPr="00B8288F">
        <w:rPr>
          <w:lang w:eastAsia="zh-CN"/>
        </w:rPr>
        <w:t>时，先算小括号内的，再算中括号内的，最后算括号外的。掌握四则混和运算的顺序，是解答此题的关键。</w:t>
      </w:r>
    </w:p>
    <w:p w:rsidR="00AD1341" w:rsidRPr="00B8288F" w:rsidRDefault="00B8288F" w:rsidP="00B8288F">
      <w:pPr>
        <w:spacing w:after="0" w:line="360" w:lineRule="auto"/>
      </w:pPr>
      <w:r w:rsidRPr="00B8288F">
        <w:t>4.</w:t>
      </w:r>
      <w:r w:rsidRPr="00B8288F">
        <w:t>【答案】</w:t>
      </w:r>
      <w:r w:rsidRPr="00B8288F">
        <w:t xml:space="preserve">C  </w:t>
      </w:r>
    </w:p>
    <w:p w:rsidR="00B8288F" w:rsidRPr="00B8288F" w:rsidRDefault="00B8288F" w:rsidP="00B8288F">
      <w:pPr>
        <w:spacing w:after="0" w:line="360" w:lineRule="auto"/>
      </w:pPr>
      <w:r w:rsidRPr="00B8288F">
        <w:t>【解析】【解答】</w:t>
      </w:r>
      <w:r w:rsidRPr="00B8288F">
        <w:t>1.8×2.7+10.92÷8.4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=4.86+1.3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=6.16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故答案为：</w:t>
      </w:r>
      <w:r w:rsidRPr="00B8288F">
        <w:rPr>
          <w:lang w:eastAsia="zh-CN"/>
        </w:rPr>
        <w:t>C.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【分析】根据小数四则混合运算的顺序计算出结果进行解答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line="360" w:lineRule="auto"/>
        <w:rPr>
          <w:lang w:eastAsia="zh-CN"/>
        </w:rPr>
      </w:pPr>
      <w:r w:rsidRPr="00B8288F">
        <w:rPr>
          <w:lang w:eastAsia="zh-CN"/>
        </w:rPr>
        <w:t>二、判断题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lastRenderedPageBreak/>
        <w:t>5.</w:t>
      </w:r>
      <w:r w:rsidRPr="00B8288F">
        <w:rPr>
          <w:lang w:eastAsia="zh-CN"/>
        </w:rPr>
        <w:t>【答案】</w:t>
      </w:r>
      <w:r w:rsidRPr="00B8288F">
        <w:rPr>
          <w:lang w:eastAsia="zh-CN"/>
        </w:rPr>
        <w:t xml:space="preserve"> </w:t>
      </w:r>
      <w:r w:rsidRPr="00B8288F">
        <w:rPr>
          <w:lang w:eastAsia="zh-CN"/>
        </w:rPr>
        <w:t>错误</w:t>
      </w:r>
      <w:r w:rsidRPr="00B8288F">
        <w:rPr>
          <w:lang w:eastAsia="zh-CN"/>
        </w:rPr>
        <w:t xml:space="preserve">   </w:t>
      </w:r>
    </w:p>
    <w:p w:rsidR="00AD1341" w:rsidRPr="00B8288F" w:rsidRDefault="00B8288F" w:rsidP="00B8288F">
      <w:pPr>
        <w:spacing w:after="0" w:line="360" w:lineRule="auto"/>
      </w:pPr>
      <w:r w:rsidRPr="00B8288F">
        <w:t>【解析】【解答】</w:t>
      </w:r>
      <w:r w:rsidRPr="00B8288F">
        <w:t>6.45×2.8</w:t>
      </w:r>
      <w:r w:rsidRPr="00B8288F">
        <w:t>＋</w:t>
      </w:r>
      <w:r w:rsidRPr="00B8288F">
        <w:t>64.5×72</w:t>
      </w:r>
      <w:r w:rsidRPr="00B8288F">
        <w:br/>
        <w:t>=6.45×2.8+6.45×720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=6.45×(2.8</w:t>
      </w:r>
      <w:r w:rsidRPr="00B8288F">
        <w:rPr>
          <w:lang w:eastAsia="zh-CN"/>
        </w:rPr>
        <w:t>＋</w:t>
      </w:r>
      <w:r w:rsidRPr="00B8288F">
        <w:rPr>
          <w:lang w:eastAsia="zh-CN"/>
        </w:rPr>
        <w:t>720)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=6.45×722.8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=4662.06</w:t>
      </w:r>
      <w:r w:rsidRPr="00B8288F">
        <w:rPr>
          <w:lang w:eastAsia="zh-CN"/>
        </w:rPr>
        <w:br/>
      </w:r>
      <w:r w:rsidRPr="00B8288F">
        <w:rPr>
          <w:lang w:eastAsia="zh-CN"/>
        </w:rPr>
        <w:t>原题计算错误</w:t>
      </w:r>
      <w:r w:rsidRPr="00B8288F">
        <w:rPr>
          <w:lang w:eastAsia="zh-CN"/>
        </w:rPr>
        <w:t>.</w:t>
      </w:r>
      <w:r w:rsidRPr="00B8288F">
        <w:rPr>
          <w:lang w:eastAsia="zh-CN"/>
        </w:rPr>
        <w:br/>
      </w:r>
      <w:r w:rsidRPr="00B8288F">
        <w:rPr>
          <w:lang w:eastAsia="zh-CN"/>
        </w:rPr>
        <w:t>故答案为：错误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【分析】根据题意可知，先依据因数和积的变化规律，一个因数缩小</w:t>
      </w:r>
      <w:r w:rsidRPr="00B8288F">
        <w:rPr>
          <w:lang w:eastAsia="zh-CN"/>
        </w:rPr>
        <w:t>10</w:t>
      </w:r>
      <w:r w:rsidRPr="00B8288F">
        <w:rPr>
          <w:lang w:eastAsia="zh-CN"/>
        </w:rPr>
        <w:t>倍，另一个因数扩大</w:t>
      </w:r>
      <w:r w:rsidRPr="00B8288F">
        <w:rPr>
          <w:lang w:eastAsia="zh-CN"/>
        </w:rPr>
        <w:t>10</w:t>
      </w:r>
      <w:r w:rsidRPr="00B8288F">
        <w:rPr>
          <w:lang w:eastAsia="zh-CN"/>
        </w:rPr>
        <w:t>倍，积不变，据此将</w:t>
      </w:r>
      <w:r w:rsidRPr="00B8288F">
        <w:rPr>
          <w:lang w:eastAsia="zh-CN"/>
        </w:rPr>
        <w:t>64.5×72</w:t>
      </w:r>
      <w:r w:rsidRPr="00B8288F">
        <w:rPr>
          <w:lang w:eastAsia="zh-CN"/>
        </w:rPr>
        <w:t>转化成</w:t>
      </w:r>
      <w:r w:rsidRPr="00B8288F">
        <w:rPr>
          <w:lang w:eastAsia="zh-CN"/>
        </w:rPr>
        <w:t>6.45×720</w:t>
      </w:r>
      <w:r w:rsidRPr="00B8288F">
        <w:rPr>
          <w:lang w:eastAsia="zh-CN"/>
        </w:rPr>
        <w:t>，然后依据乘法分配律简算，</w:t>
      </w:r>
      <w:r w:rsidRPr="00B8288F">
        <w:rPr>
          <w:lang w:eastAsia="zh-CN"/>
        </w:rPr>
        <w:t>a×c+b×c =(a+b)×c</w:t>
      </w:r>
      <w:r w:rsidRPr="00B8288F">
        <w:rPr>
          <w:lang w:eastAsia="zh-CN"/>
        </w:rPr>
        <w:t>，据此解答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6.</w:t>
      </w:r>
      <w:r w:rsidRPr="00B8288F">
        <w:rPr>
          <w:lang w:eastAsia="zh-CN"/>
        </w:rPr>
        <w:t>【答案】</w:t>
      </w:r>
      <w:r w:rsidRPr="00B8288F">
        <w:rPr>
          <w:lang w:eastAsia="zh-CN"/>
        </w:rPr>
        <w:t xml:space="preserve"> </w:t>
      </w:r>
      <w:r w:rsidRPr="00B8288F">
        <w:rPr>
          <w:lang w:eastAsia="zh-CN"/>
        </w:rPr>
        <w:t>错误</w:t>
      </w:r>
      <w:r w:rsidRPr="00B8288F">
        <w:rPr>
          <w:lang w:eastAsia="zh-CN"/>
        </w:rPr>
        <w:t xml:space="preserve">   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【解析】【解答】</w:t>
      </w:r>
      <w:r w:rsidRPr="00B8288F">
        <w:rPr>
          <w:lang w:eastAsia="zh-CN"/>
        </w:rPr>
        <w:t>1.24</w:t>
      </w:r>
      <w:r w:rsidRPr="00B8288F">
        <w:rPr>
          <w:lang w:eastAsia="zh-CN"/>
        </w:rPr>
        <w:t>－</w:t>
      </w:r>
      <w:r w:rsidRPr="00B8288F">
        <w:rPr>
          <w:lang w:eastAsia="zh-CN"/>
        </w:rPr>
        <w:t>0.24÷8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＝</w:t>
      </w:r>
      <w:r w:rsidRPr="00B8288F">
        <w:rPr>
          <w:lang w:eastAsia="zh-CN"/>
        </w:rPr>
        <w:t>1.24-0.03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=1.21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故答案为：错误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【分析】根据题意可知，此题含有除法和减法，先算除法，后算减法，据此解答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7.</w:t>
      </w:r>
      <w:r w:rsidRPr="00B8288F">
        <w:rPr>
          <w:lang w:eastAsia="zh-CN"/>
        </w:rPr>
        <w:t>【答案】错误</w:t>
      </w:r>
      <w:r w:rsidRPr="00B8288F">
        <w:rPr>
          <w:lang w:eastAsia="zh-CN"/>
        </w:rPr>
        <w:t xml:space="preserve">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【解析】【解答】</w:t>
      </w:r>
      <w:r w:rsidRPr="00B8288F">
        <w:rPr>
          <w:lang w:eastAsia="zh-CN"/>
        </w:rPr>
        <w:t>0.7×0.7÷0.7×0.7</w:t>
      </w:r>
      <w:r w:rsidRPr="00B8288F">
        <w:rPr>
          <w:lang w:eastAsia="zh-CN"/>
        </w:rPr>
        <w:br/>
        <w:t>=0.49÷0.7×0.7</w:t>
      </w:r>
      <w:r w:rsidRPr="00B8288F">
        <w:rPr>
          <w:lang w:eastAsia="zh-CN"/>
        </w:rPr>
        <w:br/>
        <w:t>=0.7×0.7</w:t>
      </w:r>
      <w:r w:rsidRPr="00B8288F">
        <w:rPr>
          <w:lang w:eastAsia="zh-CN"/>
        </w:rPr>
        <w:br/>
        <w:t>=0.49</w:t>
      </w:r>
      <w:r w:rsidRPr="00B8288F">
        <w:rPr>
          <w:lang w:eastAsia="zh-CN"/>
        </w:rPr>
        <w:br/>
      </w:r>
      <w:r w:rsidRPr="00B8288F">
        <w:rPr>
          <w:lang w:eastAsia="zh-CN"/>
        </w:rPr>
        <w:t>原题计算错误</w:t>
      </w:r>
      <w:r w:rsidRPr="00B8288F">
        <w:rPr>
          <w:lang w:eastAsia="zh-CN"/>
        </w:rPr>
        <w:t>.</w:t>
      </w:r>
      <w:r w:rsidRPr="00B8288F">
        <w:rPr>
          <w:lang w:eastAsia="zh-CN"/>
        </w:rPr>
        <w:br/>
      </w:r>
      <w:r w:rsidRPr="00B8288F">
        <w:rPr>
          <w:lang w:eastAsia="zh-CN"/>
        </w:rPr>
        <w:t>故答案为：错误</w:t>
      </w:r>
      <w:r w:rsidRPr="00B8288F">
        <w:rPr>
          <w:lang w:eastAsia="zh-CN"/>
        </w:rPr>
        <w:br/>
      </w:r>
      <w:r w:rsidRPr="00B8288F">
        <w:rPr>
          <w:lang w:eastAsia="zh-CN"/>
        </w:rPr>
        <w:t>【分析】算式中只含有乘除法，没有括号，按照从左到右的顺序计算即可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line="360" w:lineRule="auto"/>
        <w:rPr>
          <w:lang w:eastAsia="zh-CN"/>
        </w:rPr>
      </w:pPr>
      <w:r w:rsidRPr="00B8288F">
        <w:rPr>
          <w:lang w:eastAsia="zh-CN"/>
        </w:rPr>
        <w:t>三、解答题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8.</w:t>
      </w:r>
      <w:r w:rsidRPr="00B8288F">
        <w:rPr>
          <w:lang w:eastAsia="zh-CN"/>
        </w:rPr>
        <w:t>【答案】</w:t>
      </w:r>
      <w:r w:rsidRPr="00B8288F">
        <w:rPr>
          <w:lang w:eastAsia="zh-CN"/>
        </w:rPr>
        <w:t xml:space="preserve">20.49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【解析】【解答】</w:t>
      </w:r>
      <w:r w:rsidRPr="00B8288F">
        <w:rPr>
          <w:lang w:eastAsia="zh-CN"/>
        </w:rPr>
        <w:t>5.1×2.9+5.7</w:t>
      </w:r>
      <w:r w:rsidRPr="00B8288F">
        <w:rPr>
          <w:lang w:eastAsia="zh-CN"/>
        </w:rPr>
        <w:br/>
        <w:t>=14.79+5.7</w:t>
      </w:r>
      <w:r w:rsidRPr="00B8288F">
        <w:rPr>
          <w:lang w:eastAsia="zh-CN"/>
        </w:rPr>
        <w:br/>
        <w:t>=20.49</w:t>
      </w:r>
      <w:r w:rsidRPr="00B8288F">
        <w:rPr>
          <w:lang w:eastAsia="zh-CN"/>
        </w:rPr>
        <w:br/>
      </w:r>
      <w:r w:rsidRPr="00B8288F">
        <w:rPr>
          <w:lang w:eastAsia="zh-CN"/>
        </w:rPr>
        <w:t>故答案为：</w:t>
      </w:r>
      <w:r w:rsidRPr="00B8288F">
        <w:rPr>
          <w:lang w:eastAsia="zh-CN"/>
        </w:rPr>
        <w:t>20.49</w:t>
      </w:r>
      <w:r w:rsidRPr="00B8288F">
        <w:rPr>
          <w:lang w:eastAsia="zh-CN"/>
        </w:rPr>
        <w:br/>
      </w:r>
      <w:r w:rsidRPr="00B8288F">
        <w:rPr>
          <w:lang w:eastAsia="zh-CN"/>
        </w:rPr>
        <w:lastRenderedPageBreak/>
        <w:t>【分析】用乘法计算出</w:t>
      </w:r>
      <w:r w:rsidRPr="00B8288F">
        <w:rPr>
          <w:lang w:eastAsia="zh-CN"/>
        </w:rPr>
        <w:t>5.1</w:t>
      </w:r>
      <w:r w:rsidRPr="00B8288F">
        <w:rPr>
          <w:lang w:eastAsia="zh-CN"/>
        </w:rPr>
        <w:t>与</w:t>
      </w:r>
      <w:r w:rsidRPr="00B8288F">
        <w:rPr>
          <w:lang w:eastAsia="zh-CN"/>
        </w:rPr>
        <w:t>2.9</w:t>
      </w:r>
      <w:r w:rsidRPr="00B8288F">
        <w:rPr>
          <w:lang w:eastAsia="zh-CN"/>
        </w:rPr>
        <w:t>的积，然后加上</w:t>
      </w:r>
      <w:r w:rsidRPr="00B8288F">
        <w:rPr>
          <w:lang w:eastAsia="zh-CN"/>
        </w:rPr>
        <w:t>5.7</w:t>
      </w:r>
      <w:r w:rsidRPr="00B8288F">
        <w:rPr>
          <w:lang w:eastAsia="zh-CN"/>
        </w:rPr>
        <w:t>，这样先列出综合算式，然后根据小数乘法和加法的计算方法计算即可</w:t>
      </w:r>
      <w:r w:rsidRPr="00B8288F">
        <w:rPr>
          <w:lang w:eastAsia="zh-CN"/>
        </w:rPr>
        <w:t>.</w:t>
      </w:r>
    </w:p>
    <w:p w:rsidR="00B8288F" w:rsidRPr="00B8288F" w:rsidRDefault="00B8288F" w:rsidP="00B8288F">
      <w:pPr>
        <w:spacing w:after="0" w:line="360" w:lineRule="auto"/>
      </w:pPr>
      <w:r w:rsidRPr="00B8288F">
        <w:t>9.</w:t>
      </w:r>
      <w:r w:rsidRPr="00B8288F">
        <w:t>【答案】解：</w:t>
      </w:r>
      <w:r w:rsidRPr="00B8288F">
        <w:t>2.1÷4.2</w:t>
      </w:r>
      <w:r w:rsidRPr="00B8288F">
        <w:t>＋</w:t>
      </w:r>
      <w:r w:rsidRPr="00B8288F">
        <w:t>5.8×6.3</w:t>
      </w:r>
    </w:p>
    <w:p w:rsidR="00AD1341" w:rsidRPr="00B8288F" w:rsidRDefault="00B8288F" w:rsidP="00B8288F">
      <w:pPr>
        <w:spacing w:after="0" w:line="360" w:lineRule="auto"/>
      </w:pPr>
      <w:r w:rsidRPr="00B8288F">
        <w:t>=0.5+36.54</w:t>
      </w:r>
    </w:p>
    <w:p w:rsidR="00AD1341" w:rsidRPr="00B8288F" w:rsidRDefault="00B8288F" w:rsidP="00B8288F">
      <w:pPr>
        <w:spacing w:after="0" w:line="360" w:lineRule="auto"/>
      </w:pPr>
      <w:r w:rsidRPr="00B8288F">
        <w:t>=37.04</w:t>
      </w:r>
    </w:p>
    <w:p w:rsidR="00AD1341" w:rsidRPr="00B8288F" w:rsidRDefault="00B8288F" w:rsidP="00B8288F">
      <w:pPr>
        <w:spacing w:after="0" w:line="360" w:lineRule="auto"/>
      </w:pPr>
      <w:r w:rsidRPr="00B8288F">
        <w:t>答：和是</w:t>
      </w:r>
      <w:r w:rsidRPr="00B8288F">
        <w:t>37.04.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【解析】【分析】用</w:t>
      </w:r>
      <w:r w:rsidRPr="00B8288F">
        <w:rPr>
          <w:lang w:eastAsia="zh-CN"/>
        </w:rPr>
        <w:t>2.1</w:t>
      </w:r>
      <w:r w:rsidRPr="00B8288F">
        <w:rPr>
          <w:lang w:eastAsia="zh-CN"/>
        </w:rPr>
        <w:t>除以</w:t>
      </w:r>
      <w:r w:rsidRPr="00B8288F">
        <w:rPr>
          <w:lang w:eastAsia="zh-CN"/>
        </w:rPr>
        <w:t>4.2</w:t>
      </w:r>
      <w:r w:rsidRPr="00B8288F">
        <w:rPr>
          <w:lang w:eastAsia="zh-CN"/>
        </w:rPr>
        <w:t>的商作为第一个加数，用</w:t>
      </w:r>
      <w:r w:rsidRPr="00B8288F">
        <w:rPr>
          <w:lang w:eastAsia="zh-CN"/>
        </w:rPr>
        <w:t>5.8</w:t>
      </w:r>
      <w:r w:rsidRPr="00B8288F">
        <w:rPr>
          <w:lang w:eastAsia="zh-CN"/>
        </w:rPr>
        <w:t>与</w:t>
      </w:r>
      <w:r w:rsidRPr="00B8288F">
        <w:rPr>
          <w:lang w:eastAsia="zh-CN"/>
        </w:rPr>
        <w:t>6.3</w:t>
      </w:r>
      <w:r w:rsidRPr="00B8288F">
        <w:rPr>
          <w:lang w:eastAsia="zh-CN"/>
        </w:rPr>
        <w:t>的积作为第二个加数，然后再相加即可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line="360" w:lineRule="auto"/>
        <w:rPr>
          <w:lang w:eastAsia="zh-CN"/>
        </w:rPr>
      </w:pPr>
      <w:r w:rsidRPr="00B8288F">
        <w:rPr>
          <w:lang w:eastAsia="zh-CN"/>
        </w:rPr>
        <w:t>四、填空题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10.</w:t>
      </w:r>
      <w:r w:rsidRPr="00B8288F">
        <w:rPr>
          <w:lang w:eastAsia="zh-CN"/>
        </w:rPr>
        <w:t>【答案】（</w:t>
      </w:r>
      <w:r w:rsidRPr="00B8288F">
        <w:rPr>
          <w:lang w:eastAsia="zh-CN"/>
        </w:rPr>
        <w:t>1</w:t>
      </w:r>
      <w:r w:rsidRPr="00B8288F">
        <w:rPr>
          <w:lang w:eastAsia="zh-CN"/>
        </w:rPr>
        <w:t>）</w:t>
      </w:r>
      <w:r w:rsidRPr="00B8288F">
        <w:rPr>
          <w:lang w:eastAsia="zh-CN"/>
        </w:rPr>
        <w:t>4.5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（</w:t>
      </w:r>
      <w:r w:rsidRPr="00B8288F">
        <w:rPr>
          <w:lang w:eastAsia="zh-CN"/>
        </w:rPr>
        <w:t>2</w:t>
      </w:r>
      <w:r w:rsidRPr="00B8288F">
        <w:rPr>
          <w:lang w:eastAsia="zh-CN"/>
        </w:rPr>
        <w:t>）</w:t>
      </w:r>
      <w:r w:rsidRPr="00B8288F">
        <w:rPr>
          <w:lang w:eastAsia="zh-CN"/>
        </w:rPr>
        <w:t>30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（</w:t>
      </w:r>
      <w:r w:rsidRPr="00B8288F">
        <w:rPr>
          <w:lang w:eastAsia="zh-CN"/>
        </w:rPr>
        <w:t>3</w:t>
      </w:r>
      <w:r w:rsidRPr="00B8288F">
        <w:rPr>
          <w:lang w:eastAsia="zh-CN"/>
        </w:rPr>
        <w:t>）</w:t>
      </w:r>
      <w:r w:rsidRPr="00B8288F">
        <w:rPr>
          <w:lang w:eastAsia="zh-CN"/>
        </w:rPr>
        <w:t>1.8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（</w:t>
      </w:r>
      <w:r w:rsidRPr="00B8288F">
        <w:rPr>
          <w:lang w:eastAsia="zh-CN"/>
        </w:rPr>
        <w:t>4</w:t>
      </w:r>
      <w:r w:rsidRPr="00B8288F">
        <w:rPr>
          <w:lang w:eastAsia="zh-CN"/>
        </w:rPr>
        <w:t>）</w:t>
      </w:r>
      <w:r w:rsidRPr="00B8288F">
        <w:rPr>
          <w:lang w:eastAsia="zh-CN"/>
        </w:rPr>
        <w:t>0.72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（</w:t>
      </w:r>
      <w:r w:rsidRPr="00B8288F">
        <w:rPr>
          <w:lang w:eastAsia="zh-CN"/>
        </w:rPr>
        <w:t>5</w:t>
      </w:r>
      <w:r w:rsidRPr="00B8288F">
        <w:rPr>
          <w:lang w:eastAsia="zh-CN"/>
        </w:rPr>
        <w:t>）</w:t>
      </w:r>
      <w:r w:rsidRPr="00B8288F">
        <w:rPr>
          <w:lang w:eastAsia="zh-CN"/>
        </w:rPr>
        <w:t>10</w:t>
      </w:r>
    </w:p>
    <w:p w:rsidR="00B8288F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【解析】【解答】小题</w:t>
      </w:r>
      <w:r w:rsidRPr="00B8288F">
        <w:rPr>
          <w:lang w:eastAsia="zh-CN"/>
        </w:rPr>
        <w:t>1</w:t>
      </w:r>
      <w:r w:rsidRPr="00B8288F">
        <w:rPr>
          <w:lang w:eastAsia="zh-CN"/>
        </w:rPr>
        <w:t>、</w:t>
      </w:r>
      <w:r w:rsidRPr="00B8288F">
        <w:rPr>
          <w:lang w:eastAsia="zh-CN"/>
        </w:rPr>
        <w:t>1.8×5÷2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=9÷2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=4.5</w:t>
      </w:r>
      <w:r w:rsidRPr="00B8288F">
        <w:rPr>
          <w:lang w:eastAsia="zh-CN"/>
        </w:rPr>
        <w:t>题</w:t>
      </w:r>
      <w:r w:rsidRPr="00B8288F">
        <w:rPr>
          <w:lang w:eastAsia="zh-CN"/>
        </w:rPr>
        <w:t>2</w:t>
      </w:r>
      <w:r w:rsidRPr="00B8288F">
        <w:rPr>
          <w:lang w:eastAsia="zh-CN"/>
        </w:rPr>
        <w:t>、</w:t>
      </w:r>
      <w:r w:rsidRPr="00B8288F">
        <w:rPr>
          <w:lang w:eastAsia="zh-CN"/>
        </w:rPr>
        <w:t>7.5×2÷0.5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=15÷0.5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=30</w:t>
      </w:r>
      <w:r w:rsidRPr="00B8288F">
        <w:rPr>
          <w:lang w:eastAsia="zh-CN"/>
        </w:rPr>
        <w:t>题</w:t>
      </w:r>
      <w:r w:rsidRPr="00B8288F">
        <w:rPr>
          <w:lang w:eastAsia="zh-CN"/>
        </w:rPr>
        <w:t>3</w:t>
      </w:r>
      <w:r w:rsidRPr="00B8288F">
        <w:rPr>
          <w:lang w:eastAsia="zh-CN"/>
        </w:rPr>
        <w:t>、</w:t>
      </w:r>
      <w:r w:rsidRPr="00B8288F">
        <w:rPr>
          <w:lang w:eastAsia="zh-CN"/>
        </w:rPr>
        <w:t>7.5÷2.5×0.6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=3×0.6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=1.8</w:t>
      </w:r>
      <w:r w:rsidRPr="00B8288F">
        <w:rPr>
          <w:lang w:eastAsia="zh-CN"/>
        </w:rPr>
        <w:t>题</w:t>
      </w:r>
      <w:r w:rsidRPr="00B8288F">
        <w:rPr>
          <w:lang w:eastAsia="zh-CN"/>
        </w:rPr>
        <w:t>4</w:t>
      </w:r>
      <w:r w:rsidRPr="00B8288F">
        <w:rPr>
          <w:lang w:eastAsia="zh-CN"/>
        </w:rPr>
        <w:t>、</w:t>
      </w:r>
      <w:r w:rsidRPr="00B8288F">
        <w:rPr>
          <w:lang w:eastAsia="zh-CN"/>
        </w:rPr>
        <w:t>0.8×(3</w:t>
      </w:r>
      <w:r w:rsidRPr="00B8288F">
        <w:rPr>
          <w:lang w:eastAsia="zh-CN"/>
        </w:rPr>
        <w:t>－</w:t>
      </w:r>
      <w:r w:rsidRPr="00B8288F">
        <w:rPr>
          <w:lang w:eastAsia="zh-CN"/>
        </w:rPr>
        <w:t>2.1)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=0.8×0.9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=0.72</w:t>
      </w:r>
      <w:r w:rsidRPr="00B8288F">
        <w:rPr>
          <w:lang w:eastAsia="zh-CN"/>
        </w:rPr>
        <w:t>题</w:t>
      </w:r>
      <w:r w:rsidRPr="00B8288F">
        <w:rPr>
          <w:lang w:eastAsia="zh-CN"/>
        </w:rPr>
        <w:t>5</w:t>
      </w:r>
      <w:r w:rsidRPr="00B8288F">
        <w:rPr>
          <w:lang w:eastAsia="zh-CN"/>
        </w:rPr>
        <w:t>、</w:t>
      </w:r>
      <w:r w:rsidRPr="00B8288F">
        <w:rPr>
          <w:lang w:eastAsia="zh-CN"/>
        </w:rPr>
        <w:t>(1.6</w:t>
      </w:r>
      <w:r w:rsidRPr="00B8288F">
        <w:rPr>
          <w:lang w:eastAsia="zh-CN"/>
        </w:rPr>
        <w:t>＋</w:t>
      </w:r>
      <w:r w:rsidRPr="00B8288F">
        <w:rPr>
          <w:lang w:eastAsia="zh-CN"/>
        </w:rPr>
        <w:t>0.9)×4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=2.5×4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=10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故答案为：</w:t>
      </w:r>
      <w:r w:rsidRPr="00B8288F">
        <w:rPr>
          <w:lang w:eastAsia="zh-CN"/>
        </w:rPr>
        <w:t>4.5</w:t>
      </w:r>
      <w:r w:rsidRPr="00B8288F">
        <w:rPr>
          <w:lang w:eastAsia="zh-CN"/>
        </w:rPr>
        <w:t>；</w:t>
      </w:r>
      <w:r w:rsidRPr="00B8288F">
        <w:rPr>
          <w:lang w:eastAsia="zh-CN"/>
        </w:rPr>
        <w:t>30</w:t>
      </w:r>
      <w:r w:rsidRPr="00B8288F">
        <w:rPr>
          <w:lang w:eastAsia="zh-CN"/>
        </w:rPr>
        <w:t>；</w:t>
      </w:r>
      <w:r w:rsidRPr="00B8288F">
        <w:rPr>
          <w:lang w:eastAsia="zh-CN"/>
        </w:rPr>
        <w:t>1.8</w:t>
      </w:r>
      <w:r w:rsidRPr="00B8288F">
        <w:rPr>
          <w:lang w:eastAsia="zh-CN"/>
        </w:rPr>
        <w:t>；</w:t>
      </w:r>
      <w:r w:rsidRPr="00B8288F">
        <w:rPr>
          <w:lang w:eastAsia="zh-CN"/>
        </w:rPr>
        <w:t>0.72</w:t>
      </w:r>
      <w:r w:rsidRPr="00B8288F">
        <w:rPr>
          <w:lang w:eastAsia="zh-CN"/>
        </w:rPr>
        <w:t>；</w:t>
      </w:r>
      <w:r w:rsidRPr="00B8288F">
        <w:rPr>
          <w:lang w:eastAsia="zh-CN"/>
        </w:rPr>
        <w:t>10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【分析】只含有一级运算，就按照从左到右的顺序计算；含有两级运算，就先算乘除法，再算加减法；有括号的要先算括号里面的</w:t>
      </w:r>
      <w:r w:rsidRPr="00B8288F">
        <w:rPr>
          <w:lang w:eastAsia="zh-CN"/>
        </w:rPr>
        <w:t>.</w:t>
      </w:r>
    </w:p>
    <w:p w:rsidR="00AD1341" w:rsidRPr="00B8288F" w:rsidRDefault="00B8288F" w:rsidP="00B8288F">
      <w:pPr>
        <w:spacing w:after="0" w:line="360" w:lineRule="auto"/>
      </w:pPr>
      <w:r w:rsidRPr="00B8288F">
        <w:t>11.</w:t>
      </w:r>
      <w:r w:rsidRPr="00B8288F">
        <w:t>【答案】</w:t>
      </w:r>
      <w:r w:rsidRPr="00B8288F">
        <w:t xml:space="preserve"> 4.24 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t>【解析】【解答】解：</w:t>
      </w:r>
      <w:r w:rsidRPr="00B8288F">
        <w:t>(12.3-9.65)×1.6=2.65×1.6=4.24</w:t>
      </w:r>
      <w:r w:rsidRPr="00B8288F">
        <w:t>。</w:t>
      </w:r>
      <w:r w:rsidRPr="00B8288F">
        <w:br/>
      </w:r>
      <w:r w:rsidRPr="00B8288F">
        <w:rPr>
          <w:lang w:eastAsia="zh-CN"/>
        </w:rPr>
        <w:t>故答案为：</w:t>
      </w:r>
      <w:r w:rsidRPr="00B8288F">
        <w:rPr>
          <w:lang w:eastAsia="zh-CN"/>
        </w:rPr>
        <w:t>4.24</w:t>
      </w:r>
      <w:r w:rsidRPr="00B8288F">
        <w:rPr>
          <w:lang w:eastAsia="zh-CN"/>
        </w:rPr>
        <w:t>。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lastRenderedPageBreak/>
        <w:t>【分析】根据四则混合运算顺序，本题先算括号里的减法，再算乘法；根据计算小数减法，先把各数的小数点对齐（也就是把相同数位上的数对齐），再按照整数加、减法的法则进行计算小数减法，根据小数乘法法则：先按整数乘法的法则算出积；再看因数中一共有几位小数，就从得数的右边起数出几位，点上小数点，得数的小数部分末尾有</w:t>
      </w:r>
      <w:r w:rsidRPr="00B8288F">
        <w:rPr>
          <w:lang w:eastAsia="zh-CN"/>
        </w:rPr>
        <w:t>0</w:t>
      </w:r>
      <w:r w:rsidRPr="00B8288F">
        <w:rPr>
          <w:lang w:eastAsia="zh-CN"/>
        </w:rPr>
        <w:t>，一般要把</w:t>
      </w:r>
      <w:r w:rsidRPr="00B8288F">
        <w:rPr>
          <w:lang w:eastAsia="zh-CN"/>
        </w:rPr>
        <w:t>0</w:t>
      </w:r>
      <w:r w:rsidRPr="00B8288F">
        <w:rPr>
          <w:lang w:eastAsia="zh-CN"/>
        </w:rPr>
        <w:t>去掉；本题中</w:t>
      </w:r>
      <w:r w:rsidRPr="00B8288F">
        <w:rPr>
          <w:lang w:eastAsia="zh-CN"/>
        </w:rPr>
        <w:t>2.65</w:t>
      </w:r>
      <w:r w:rsidRPr="00B8288F">
        <w:rPr>
          <w:lang w:eastAsia="zh-CN"/>
        </w:rPr>
        <w:t>与</w:t>
      </w:r>
      <w:r w:rsidRPr="00B8288F">
        <w:rPr>
          <w:lang w:eastAsia="zh-CN"/>
        </w:rPr>
        <w:t>1.6</w:t>
      </w:r>
      <w:r w:rsidRPr="00B8288F">
        <w:rPr>
          <w:lang w:eastAsia="zh-CN"/>
        </w:rPr>
        <w:t>有三位小数，积应是三位小数，但积末尾的有一个</w:t>
      </w:r>
      <w:r w:rsidRPr="00B8288F">
        <w:rPr>
          <w:lang w:eastAsia="zh-CN"/>
        </w:rPr>
        <w:t>0</w:t>
      </w:r>
      <w:r w:rsidRPr="00B8288F">
        <w:rPr>
          <w:lang w:eastAsia="zh-CN"/>
        </w:rPr>
        <w:t>，一般要把</w:t>
      </w:r>
      <w:r w:rsidRPr="00B8288F">
        <w:rPr>
          <w:lang w:eastAsia="zh-CN"/>
        </w:rPr>
        <w:t>0</w:t>
      </w:r>
      <w:r w:rsidRPr="00B8288F">
        <w:rPr>
          <w:lang w:eastAsia="zh-CN"/>
        </w:rPr>
        <w:t>去掉；所以积有一位小数。注意，小数末尾有</w:t>
      </w:r>
      <w:r w:rsidRPr="00B8288F">
        <w:rPr>
          <w:lang w:eastAsia="zh-CN"/>
        </w:rPr>
        <w:t>0</w:t>
      </w:r>
      <w:r w:rsidRPr="00B8288F">
        <w:rPr>
          <w:lang w:eastAsia="zh-CN"/>
        </w:rPr>
        <w:t>，一般要把</w:t>
      </w:r>
      <w:r w:rsidRPr="00B8288F">
        <w:rPr>
          <w:lang w:eastAsia="zh-CN"/>
        </w:rPr>
        <w:t>0</w:t>
      </w:r>
      <w:r w:rsidRPr="00B8288F">
        <w:rPr>
          <w:lang w:eastAsia="zh-CN"/>
        </w:rPr>
        <w:t>去掉。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12.</w:t>
      </w:r>
      <w:r w:rsidRPr="00B8288F">
        <w:rPr>
          <w:lang w:eastAsia="zh-CN"/>
        </w:rPr>
        <w:t>【答案】</w:t>
      </w:r>
      <w:r w:rsidRPr="00B8288F">
        <w:rPr>
          <w:lang w:eastAsia="zh-CN"/>
        </w:rPr>
        <w:t xml:space="preserve"> 16 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【解析】【解答】</w:t>
      </w:r>
      <w:r w:rsidRPr="00B8288F">
        <w:rPr>
          <w:lang w:eastAsia="zh-CN"/>
        </w:rPr>
        <w:t>(5.2+8.8)÷</w:t>
      </w:r>
      <w:r w:rsidR="0077427E" w:rsidRPr="00054C8C">
        <w:rPr>
          <w:noProof/>
          <w:lang w:eastAsia="zh-CN"/>
        </w:rPr>
        <w:pict>
          <v:shape id="图片 8" o:spid="_x0000_i1027" type="#_x0000_t75" style="width:9.75pt;height:21pt;visibility:visible;mso-wrap-style:square">
            <v:imagedata r:id="rId13" o:title=""/>
          </v:shape>
        </w:pict>
      </w:r>
      <w:r w:rsidRPr="00B8288F">
        <w:rPr>
          <w:lang w:eastAsia="zh-CN"/>
        </w:rPr>
        <w:br/>
        <w:t>=14÷</w:t>
      </w:r>
      <w:r w:rsidR="0077427E" w:rsidRPr="00054C8C">
        <w:rPr>
          <w:noProof/>
          <w:lang w:eastAsia="zh-CN"/>
        </w:rPr>
        <w:pict>
          <v:shape id="图片 9" o:spid="_x0000_i1026" type="#_x0000_t75" style="width:9.75pt;height:21pt;visibility:visible;mso-wrap-style:square">
            <v:imagedata r:id="rId13" o:title=""/>
          </v:shape>
        </w:pict>
      </w:r>
      <w:r w:rsidRPr="00B8288F">
        <w:rPr>
          <w:lang w:eastAsia="zh-CN"/>
        </w:rPr>
        <w:br/>
        <w:t>=14×</w:t>
      </w:r>
      <w:r w:rsidR="0077427E" w:rsidRPr="00054C8C">
        <w:rPr>
          <w:noProof/>
          <w:lang w:eastAsia="zh-CN"/>
        </w:rPr>
        <w:pict>
          <v:shape id="图片 10" o:spid="_x0000_i1025" type="#_x0000_t75" style="width:9.75pt;height:21pt;visibility:visible;mso-wrap-style:square">
            <v:imagedata r:id="rId14" o:title=""/>
          </v:shape>
        </w:pict>
      </w:r>
      <w:r w:rsidRPr="00B8288F">
        <w:rPr>
          <w:lang w:eastAsia="zh-CN"/>
        </w:rPr>
        <w:br/>
        <w:t>=16</w:t>
      </w:r>
      <w:r w:rsidRPr="00B8288F">
        <w:rPr>
          <w:lang w:eastAsia="zh-CN"/>
        </w:rPr>
        <w:br/>
      </w:r>
      <w:r w:rsidRPr="00B8288F">
        <w:rPr>
          <w:lang w:eastAsia="zh-CN"/>
        </w:rPr>
        <w:t>故答案为：</w:t>
      </w:r>
      <w:r w:rsidRPr="00B8288F">
        <w:rPr>
          <w:lang w:eastAsia="zh-CN"/>
        </w:rPr>
        <w:t>16.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【分析】根据题意可知，先求两个数的和，用加法计算，然后再求商</w:t>
      </w:r>
      <w:r w:rsidRPr="00B8288F">
        <w:rPr>
          <w:lang w:eastAsia="zh-CN"/>
        </w:rPr>
        <w:t xml:space="preserve"> </w:t>
      </w:r>
      <w:r w:rsidRPr="00B8288F">
        <w:rPr>
          <w:lang w:eastAsia="zh-CN"/>
        </w:rPr>
        <w:t>，用除法计算，列综合算式解答时，加法要加括号先算，据此解答</w:t>
      </w:r>
      <w:r w:rsidRPr="00B8288F">
        <w:rPr>
          <w:lang w:eastAsia="zh-CN"/>
        </w:rPr>
        <w:t>.</w:t>
      </w:r>
    </w:p>
    <w:p w:rsidR="00B8288F" w:rsidRPr="00B8288F" w:rsidRDefault="00B8288F" w:rsidP="00B8288F">
      <w:pPr>
        <w:spacing w:after="0" w:line="360" w:lineRule="auto"/>
      </w:pPr>
      <w:r w:rsidRPr="00B8288F">
        <w:t>13.</w:t>
      </w:r>
      <w:r w:rsidRPr="00B8288F">
        <w:t>【答案】</w:t>
      </w:r>
      <w:r w:rsidRPr="00B8288F">
        <w:t xml:space="preserve"> 3</w:t>
      </w:r>
    </w:p>
    <w:p w:rsidR="00B8288F" w:rsidRPr="00B8288F" w:rsidRDefault="00B8288F" w:rsidP="00B8288F">
      <w:pPr>
        <w:spacing w:after="0" w:line="360" w:lineRule="auto"/>
      </w:pPr>
      <w:r w:rsidRPr="00B8288F">
        <w:t>【解析】【解答】解：</w:t>
      </w:r>
      <w:r w:rsidRPr="00B8288F">
        <w:t>7.98÷[3.8×(2-1.3)]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=7.98÷[3.8×0.7]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=7.98÷2.66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=3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故答案为：</w:t>
      </w:r>
      <w:r w:rsidRPr="00B8288F">
        <w:rPr>
          <w:lang w:eastAsia="zh-CN"/>
        </w:rPr>
        <w:t>3.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【分析】根据小数四则混合运算的运算顺序，要先算小括号内的减法，再算中括号内的乘法，最后算括号外面的除法，据此解答即可。</w:t>
      </w:r>
    </w:p>
    <w:p w:rsidR="00AD1341" w:rsidRPr="00B8288F" w:rsidRDefault="00B8288F" w:rsidP="00B8288F">
      <w:pPr>
        <w:spacing w:line="360" w:lineRule="auto"/>
        <w:rPr>
          <w:lang w:eastAsia="zh-CN"/>
        </w:rPr>
      </w:pPr>
      <w:r w:rsidRPr="00B8288F">
        <w:rPr>
          <w:lang w:eastAsia="zh-CN"/>
        </w:rPr>
        <w:t>五、综合题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14.</w:t>
      </w:r>
      <w:r w:rsidRPr="00B8288F">
        <w:rPr>
          <w:lang w:eastAsia="zh-CN"/>
        </w:rPr>
        <w:t>【答案】</w:t>
      </w:r>
      <w:r w:rsidRPr="00B8288F">
        <w:rPr>
          <w:lang w:eastAsia="zh-CN"/>
        </w:rPr>
        <w:t xml:space="preserve"> </w:t>
      </w:r>
      <w:r w:rsidRPr="00B8288F">
        <w:rPr>
          <w:lang w:eastAsia="zh-CN"/>
        </w:rPr>
        <w:t>（</w:t>
      </w:r>
      <w:r w:rsidRPr="00B8288F">
        <w:rPr>
          <w:lang w:eastAsia="zh-CN"/>
        </w:rPr>
        <w:t>1</w:t>
      </w:r>
      <w:r w:rsidRPr="00B8288F">
        <w:rPr>
          <w:lang w:eastAsia="zh-CN"/>
        </w:rPr>
        <w:t>）解：</w:t>
      </w:r>
      <w:r w:rsidRPr="00B8288F">
        <w:rPr>
          <w:lang w:eastAsia="zh-CN"/>
        </w:rPr>
        <w:t>0.25×0.975×40</w:t>
      </w:r>
    </w:p>
    <w:p w:rsidR="00AD1341" w:rsidRPr="00B8288F" w:rsidRDefault="00B8288F" w:rsidP="00B8288F">
      <w:pPr>
        <w:spacing w:after="0" w:line="360" w:lineRule="auto"/>
      </w:pPr>
      <w:r w:rsidRPr="00B8288F">
        <w:t>=0.25×40×0.975</w:t>
      </w:r>
    </w:p>
    <w:p w:rsidR="00AD1341" w:rsidRPr="00B8288F" w:rsidRDefault="00B8288F" w:rsidP="00B8288F">
      <w:pPr>
        <w:spacing w:after="0" w:line="360" w:lineRule="auto"/>
      </w:pPr>
      <w:r w:rsidRPr="00B8288F">
        <w:t>=10×0.975</w:t>
      </w:r>
    </w:p>
    <w:p w:rsidR="00B8288F" w:rsidRPr="00B8288F" w:rsidRDefault="00B8288F" w:rsidP="00B8288F">
      <w:pPr>
        <w:spacing w:after="0" w:line="360" w:lineRule="auto"/>
      </w:pPr>
      <w:r w:rsidRPr="00B8288F">
        <w:t>=9.75</w:t>
      </w:r>
    </w:p>
    <w:p w:rsidR="00AD1341" w:rsidRPr="00B8288F" w:rsidRDefault="00B8288F" w:rsidP="00B8288F">
      <w:pPr>
        <w:spacing w:after="0" w:line="360" w:lineRule="auto"/>
      </w:pPr>
      <w:r w:rsidRPr="00B8288F">
        <w:t>（</w:t>
      </w:r>
      <w:r w:rsidRPr="00B8288F">
        <w:t>2</w:t>
      </w:r>
      <w:r w:rsidRPr="00B8288F">
        <w:t>）解：</w:t>
      </w:r>
      <w:r w:rsidRPr="00B8288F">
        <w:t>2.7+2.3×4.2</w:t>
      </w:r>
    </w:p>
    <w:p w:rsidR="00AD1341" w:rsidRPr="00B8288F" w:rsidRDefault="00B8288F" w:rsidP="00B8288F">
      <w:pPr>
        <w:spacing w:after="0" w:line="360" w:lineRule="auto"/>
      </w:pPr>
      <w:r w:rsidRPr="00B8288F">
        <w:t>=2.7+9.66</w:t>
      </w:r>
    </w:p>
    <w:p w:rsidR="00B8288F" w:rsidRPr="00B8288F" w:rsidRDefault="00B8288F" w:rsidP="00B8288F">
      <w:pPr>
        <w:spacing w:after="0" w:line="360" w:lineRule="auto"/>
      </w:pPr>
      <w:r w:rsidRPr="00B8288F">
        <w:t>=12.36</w:t>
      </w:r>
    </w:p>
    <w:p w:rsidR="00AD1341" w:rsidRPr="00B8288F" w:rsidRDefault="00B8288F" w:rsidP="00B8288F">
      <w:pPr>
        <w:spacing w:after="0" w:line="360" w:lineRule="auto"/>
      </w:pPr>
      <w:r w:rsidRPr="00B8288F">
        <w:t>（</w:t>
      </w:r>
      <w:r w:rsidRPr="00B8288F">
        <w:t>3</w:t>
      </w:r>
      <w:r w:rsidRPr="00B8288F">
        <w:t>）解：</w:t>
      </w:r>
      <w:r w:rsidRPr="00B8288F">
        <w:t>70.8</w:t>
      </w:r>
      <w:r w:rsidRPr="00B8288F">
        <w:t>﹣</w:t>
      </w:r>
      <w:r w:rsidRPr="00B8288F">
        <w:t>5.25</w:t>
      </w:r>
      <w:r w:rsidRPr="00B8288F">
        <w:t>﹣</w:t>
      </w:r>
      <w:r w:rsidRPr="00B8288F">
        <w:t>4.75</w:t>
      </w:r>
    </w:p>
    <w:p w:rsidR="00AD1341" w:rsidRPr="00B8288F" w:rsidRDefault="00B8288F" w:rsidP="00B8288F">
      <w:pPr>
        <w:spacing w:after="0" w:line="360" w:lineRule="auto"/>
      </w:pPr>
      <w:r w:rsidRPr="00B8288F">
        <w:lastRenderedPageBreak/>
        <w:t>=70.8</w:t>
      </w:r>
      <w:r w:rsidRPr="00B8288F">
        <w:t>﹣（</w:t>
      </w:r>
      <w:r w:rsidRPr="00B8288F">
        <w:t>5.25+4.75</w:t>
      </w:r>
      <w:r w:rsidRPr="00B8288F">
        <w:t>）</w:t>
      </w:r>
    </w:p>
    <w:p w:rsidR="00AD1341" w:rsidRPr="00B8288F" w:rsidRDefault="00B8288F" w:rsidP="00B8288F">
      <w:pPr>
        <w:spacing w:after="0" w:line="360" w:lineRule="auto"/>
      </w:pPr>
      <w:r w:rsidRPr="00B8288F">
        <w:t>=70.8</w:t>
      </w:r>
      <w:r w:rsidRPr="00B8288F">
        <w:t>﹣</w:t>
      </w:r>
      <w:r w:rsidRPr="00B8288F">
        <w:t>10</w:t>
      </w:r>
    </w:p>
    <w:p w:rsidR="00B8288F" w:rsidRPr="00B8288F" w:rsidRDefault="00B8288F" w:rsidP="00B8288F">
      <w:pPr>
        <w:spacing w:after="0" w:line="360" w:lineRule="auto"/>
      </w:pPr>
      <w:r w:rsidRPr="00B8288F">
        <w:t>=60.8</w:t>
      </w:r>
    </w:p>
    <w:p w:rsidR="00AD1341" w:rsidRPr="00B8288F" w:rsidRDefault="00B8288F" w:rsidP="00B8288F">
      <w:pPr>
        <w:spacing w:after="0" w:line="360" w:lineRule="auto"/>
      </w:pPr>
      <w:r w:rsidRPr="00B8288F">
        <w:t>（</w:t>
      </w:r>
      <w:r w:rsidRPr="00B8288F">
        <w:t>4</w:t>
      </w:r>
      <w:r w:rsidRPr="00B8288F">
        <w:t>）解：</w:t>
      </w:r>
      <w:r w:rsidRPr="00B8288F">
        <w:t>1.29+3.7+0.71+6.3</w:t>
      </w:r>
    </w:p>
    <w:p w:rsidR="00AD1341" w:rsidRPr="00B8288F" w:rsidRDefault="00B8288F" w:rsidP="00B8288F">
      <w:pPr>
        <w:spacing w:after="0" w:line="360" w:lineRule="auto"/>
      </w:pPr>
      <w:r w:rsidRPr="00B8288F">
        <w:t>=</w:t>
      </w:r>
      <w:r w:rsidRPr="00B8288F">
        <w:t>（</w:t>
      </w:r>
      <w:r w:rsidRPr="00B8288F">
        <w:t>1.29+0.71</w:t>
      </w:r>
      <w:r w:rsidRPr="00B8288F">
        <w:t>）</w:t>
      </w:r>
      <w:r w:rsidRPr="00B8288F">
        <w:t>+</w:t>
      </w:r>
      <w:r w:rsidRPr="00B8288F">
        <w:t>（</w:t>
      </w:r>
      <w:r w:rsidRPr="00B8288F">
        <w:t>3.7+6.3</w:t>
      </w:r>
      <w:r w:rsidRPr="00B8288F">
        <w:t>）</w:t>
      </w:r>
    </w:p>
    <w:p w:rsidR="00AD1341" w:rsidRPr="00B8288F" w:rsidRDefault="00B8288F" w:rsidP="00B8288F">
      <w:pPr>
        <w:spacing w:after="0" w:line="360" w:lineRule="auto"/>
      </w:pPr>
      <w:r w:rsidRPr="00B8288F">
        <w:t>=2+10</w:t>
      </w:r>
    </w:p>
    <w:p w:rsidR="00B8288F" w:rsidRPr="00B8288F" w:rsidRDefault="00B8288F" w:rsidP="00B8288F">
      <w:pPr>
        <w:spacing w:after="0" w:line="360" w:lineRule="auto"/>
      </w:pPr>
      <w:r w:rsidRPr="00B8288F">
        <w:t>=12</w:t>
      </w:r>
    </w:p>
    <w:p w:rsidR="00AD1341" w:rsidRPr="00B8288F" w:rsidRDefault="00B8288F" w:rsidP="00B8288F">
      <w:pPr>
        <w:spacing w:after="0" w:line="360" w:lineRule="auto"/>
      </w:pPr>
      <w:r w:rsidRPr="00B8288F">
        <w:t>（</w:t>
      </w:r>
      <w:r w:rsidRPr="00B8288F">
        <w:t>5</w:t>
      </w:r>
      <w:r w:rsidRPr="00B8288F">
        <w:t>）解：</w:t>
      </w:r>
      <w:r w:rsidRPr="00B8288F">
        <w:t>0.89×4.8+0.89×5.2</w:t>
      </w:r>
    </w:p>
    <w:p w:rsidR="00AD1341" w:rsidRPr="00B8288F" w:rsidRDefault="00B8288F" w:rsidP="00B8288F">
      <w:pPr>
        <w:spacing w:after="0" w:line="360" w:lineRule="auto"/>
      </w:pPr>
      <w:r w:rsidRPr="00B8288F">
        <w:t>=0.89×</w:t>
      </w:r>
      <w:r w:rsidRPr="00B8288F">
        <w:t>（</w:t>
      </w:r>
      <w:r w:rsidRPr="00B8288F">
        <w:t>4.8+5.2</w:t>
      </w:r>
      <w:r w:rsidRPr="00B8288F">
        <w:t>）</w:t>
      </w:r>
    </w:p>
    <w:p w:rsidR="00AD1341" w:rsidRPr="00B8288F" w:rsidRDefault="00B8288F" w:rsidP="00B8288F">
      <w:pPr>
        <w:spacing w:after="0" w:line="360" w:lineRule="auto"/>
      </w:pPr>
      <w:r w:rsidRPr="00B8288F">
        <w:t>=0.89×10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=8.9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【解析】【分析】（</w:t>
      </w:r>
      <w:r w:rsidRPr="00B8288F">
        <w:rPr>
          <w:lang w:eastAsia="zh-CN"/>
        </w:rPr>
        <w:t>1</w:t>
      </w:r>
      <w:r w:rsidRPr="00B8288F">
        <w:rPr>
          <w:lang w:eastAsia="zh-CN"/>
        </w:rPr>
        <w:t>）根据乘法交换律进行简算即可；（</w:t>
      </w:r>
      <w:r w:rsidRPr="00B8288F">
        <w:rPr>
          <w:lang w:eastAsia="zh-CN"/>
        </w:rPr>
        <w:t>2</w:t>
      </w:r>
      <w:r w:rsidRPr="00B8288F">
        <w:rPr>
          <w:lang w:eastAsia="zh-CN"/>
        </w:rPr>
        <w:t>）先算乘法，再算加法；（</w:t>
      </w:r>
      <w:r w:rsidRPr="00B8288F">
        <w:rPr>
          <w:lang w:eastAsia="zh-CN"/>
        </w:rPr>
        <w:t>3</w:t>
      </w:r>
      <w:r w:rsidRPr="00B8288F">
        <w:rPr>
          <w:lang w:eastAsia="zh-CN"/>
        </w:rPr>
        <w:t>）根据减法的性质进行计算即可；（</w:t>
      </w:r>
      <w:r w:rsidRPr="00B8288F">
        <w:rPr>
          <w:lang w:eastAsia="zh-CN"/>
        </w:rPr>
        <w:t>4</w:t>
      </w:r>
      <w:r w:rsidRPr="00B8288F">
        <w:rPr>
          <w:lang w:eastAsia="zh-CN"/>
        </w:rPr>
        <w:t>）根据加法结合律进行简算即可；（</w:t>
      </w:r>
      <w:r w:rsidRPr="00B8288F">
        <w:rPr>
          <w:lang w:eastAsia="zh-CN"/>
        </w:rPr>
        <w:t>5</w:t>
      </w:r>
      <w:r w:rsidRPr="00B8288F">
        <w:rPr>
          <w:lang w:eastAsia="zh-CN"/>
        </w:rPr>
        <w:t>）根据乘法分配律进行简算即可．考查了运算定律与简便运算，四则混合运算．注意运算顺序和运算法则，灵活运用所学的运算律简便计算．</w:t>
      </w:r>
    </w:p>
    <w:p w:rsidR="00AD1341" w:rsidRPr="00B8288F" w:rsidRDefault="00B8288F" w:rsidP="00B8288F">
      <w:pPr>
        <w:spacing w:line="360" w:lineRule="auto"/>
        <w:rPr>
          <w:lang w:eastAsia="zh-CN"/>
        </w:rPr>
      </w:pPr>
      <w:r w:rsidRPr="00B8288F">
        <w:rPr>
          <w:lang w:eastAsia="zh-CN"/>
        </w:rPr>
        <w:t>六、应用题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15.</w:t>
      </w:r>
      <w:r w:rsidRPr="00B8288F">
        <w:rPr>
          <w:lang w:eastAsia="zh-CN"/>
        </w:rPr>
        <w:t>【答案】解：</w:t>
      </w:r>
      <w:r w:rsidRPr="00B8288F">
        <w:rPr>
          <w:lang w:eastAsia="zh-CN"/>
        </w:rPr>
        <w:t>19.15-1.87+19.15=36.43</w:t>
      </w:r>
      <w:r w:rsidRPr="00B8288F">
        <w:rPr>
          <w:lang w:eastAsia="zh-CN"/>
        </w:rPr>
        <w:t>（千克）</w:t>
      </w:r>
      <w:r w:rsidRPr="00B8288F">
        <w:rPr>
          <w:lang w:eastAsia="zh-CN"/>
        </w:rPr>
        <w:br/>
      </w:r>
      <w:r w:rsidRPr="00B8288F">
        <w:rPr>
          <w:lang w:eastAsia="zh-CN"/>
        </w:rPr>
        <w:t>答：两个班一共捡了</w:t>
      </w:r>
      <w:r w:rsidRPr="00B8288F">
        <w:rPr>
          <w:lang w:eastAsia="zh-CN"/>
        </w:rPr>
        <w:t>36.43</w:t>
      </w:r>
      <w:r w:rsidRPr="00B8288F">
        <w:rPr>
          <w:lang w:eastAsia="zh-CN"/>
        </w:rPr>
        <w:t>千克。</w:t>
      </w:r>
      <w:r w:rsidRPr="00B8288F">
        <w:rPr>
          <w:lang w:eastAsia="zh-CN"/>
        </w:rPr>
        <w:t xml:space="preserve">  </w:t>
      </w:r>
    </w:p>
    <w:p w:rsidR="00AD1341" w:rsidRPr="00B8288F" w:rsidRDefault="00B8288F" w:rsidP="00B8288F">
      <w:pPr>
        <w:spacing w:after="0" w:line="360" w:lineRule="auto"/>
        <w:rPr>
          <w:lang w:eastAsia="zh-CN"/>
        </w:rPr>
      </w:pPr>
      <w:r w:rsidRPr="00B8288F">
        <w:rPr>
          <w:lang w:eastAsia="zh-CN"/>
        </w:rPr>
        <w:t>【解析】【分析】二班比一班少捡了</w:t>
      </w:r>
      <w:r w:rsidRPr="00B8288F">
        <w:rPr>
          <w:lang w:eastAsia="zh-CN"/>
        </w:rPr>
        <w:t>1.87</w:t>
      </w:r>
      <w:r w:rsidRPr="00B8288F">
        <w:rPr>
          <w:lang w:eastAsia="zh-CN"/>
        </w:rPr>
        <w:t>千克，所以二班捡了（</w:t>
      </w:r>
      <w:r w:rsidRPr="00B8288F">
        <w:rPr>
          <w:lang w:eastAsia="zh-CN"/>
        </w:rPr>
        <w:t>19.15-1.87</w:t>
      </w:r>
      <w:r w:rsidRPr="00B8288F">
        <w:rPr>
          <w:lang w:eastAsia="zh-CN"/>
        </w:rPr>
        <w:t>）千克，二班捡的加一班捡的是两个班一共捡的。</w:t>
      </w:r>
    </w:p>
    <w:sectPr w:rsidR="00AD1341" w:rsidRPr="00B8288F">
      <w:headerReference w:type="even" r:id="rId15"/>
      <w:headerReference w:type="default" r:id="rId16"/>
      <w:footerReference w:type="defaul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27E" w:rsidRDefault="0077427E">
      <w:pPr>
        <w:spacing w:after="0" w:line="240" w:lineRule="auto"/>
      </w:pPr>
      <w:r>
        <w:separator/>
      </w:r>
    </w:p>
  </w:endnote>
  <w:endnote w:type="continuationSeparator" w:id="0">
    <w:p w:rsidR="0077427E" w:rsidRDefault="00774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41" w:rsidRPr="00B8288F" w:rsidRDefault="00B8288F" w:rsidP="00B8288F">
    <w:pPr>
      <w:pStyle w:val="a4"/>
    </w:pPr>
    <w:r>
      <w:t xml:space="preserve"> </w:t>
    </w:r>
    <w:r w:rsidRPr="00B8288F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27E" w:rsidRDefault="0077427E">
      <w:pPr>
        <w:spacing w:after="0" w:line="240" w:lineRule="auto"/>
      </w:pPr>
      <w:r>
        <w:separator/>
      </w:r>
    </w:p>
  </w:footnote>
  <w:footnote w:type="continuationSeparator" w:id="0">
    <w:p w:rsidR="0077427E" w:rsidRDefault="00774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41" w:rsidRDefault="0077427E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AD1341" w:rsidRDefault="00B8288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AD1341" w:rsidRDefault="00B8288F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AD1341" w:rsidRDefault="00B8288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41" w:rsidRPr="00B8288F" w:rsidRDefault="00B8288F" w:rsidP="00B8288F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94865"/>
    <w:multiLevelType w:val="hybridMultilevel"/>
    <w:tmpl w:val="40D6C7EC"/>
    <w:lvl w:ilvl="0" w:tplc="91476803">
      <w:start w:val="1"/>
      <w:numFmt w:val="decimal"/>
      <w:lvlText w:val="%1."/>
      <w:lvlJc w:val="left"/>
      <w:pPr>
        <w:ind w:left="720" w:hanging="360"/>
      </w:pPr>
    </w:lvl>
    <w:lvl w:ilvl="1" w:tplc="91476803" w:tentative="1">
      <w:start w:val="1"/>
      <w:numFmt w:val="lowerLetter"/>
      <w:lvlText w:val="%2."/>
      <w:lvlJc w:val="left"/>
      <w:pPr>
        <w:ind w:left="1440" w:hanging="360"/>
      </w:pPr>
    </w:lvl>
    <w:lvl w:ilvl="2" w:tplc="91476803" w:tentative="1">
      <w:start w:val="1"/>
      <w:numFmt w:val="lowerRoman"/>
      <w:lvlText w:val="%3."/>
      <w:lvlJc w:val="right"/>
      <w:pPr>
        <w:ind w:left="2160" w:hanging="180"/>
      </w:pPr>
    </w:lvl>
    <w:lvl w:ilvl="3" w:tplc="91476803" w:tentative="1">
      <w:start w:val="1"/>
      <w:numFmt w:val="decimal"/>
      <w:lvlText w:val="%4."/>
      <w:lvlJc w:val="left"/>
      <w:pPr>
        <w:ind w:left="2880" w:hanging="360"/>
      </w:pPr>
    </w:lvl>
    <w:lvl w:ilvl="4" w:tplc="91476803" w:tentative="1">
      <w:start w:val="1"/>
      <w:numFmt w:val="lowerLetter"/>
      <w:lvlText w:val="%5."/>
      <w:lvlJc w:val="left"/>
      <w:pPr>
        <w:ind w:left="3600" w:hanging="360"/>
      </w:pPr>
    </w:lvl>
    <w:lvl w:ilvl="5" w:tplc="91476803" w:tentative="1">
      <w:start w:val="1"/>
      <w:numFmt w:val="lowerRoman"/>
      <w:lvlText w:val="%6."/>
      <w:lvlJc w:val="right"/>
      <w:pPr>
        <w:ind w:left="4320" w:hanging="180"/>
      </w:pPr>
    </w:lvl>
    <w:lvl w:ilvl="6" w:tplc="91476803" w:tentative="1">
      <w:start w:val="1"/>
      <w:numFmt w:val="decimal"/>
      <w:lvlText w:val="%7."/>
      <w:lvlJc w:val="left"/>
      <w:pPr>
        <w:ind w:left="5040" w:hanging="360"/>
      </w:pPr>
    </w:lvl>
    <w:lvl w:ilvl="7" w:tplc="91476803" w:tentative="1">
      <w:start w:val="1"/>
      <w:numFmt w:val="lowerLetter"/>
      <w:lvlText w:val="%8."/>
      <w:lvlJc w:val="left"/>
      <w:pPr>
        <w:ind w:left="5760" w:hanging="360"/>
      </w:pPr>
    </w:lvl>
    <w:lvl w:ilvl="8" w:tplc="9147680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EA61321"/>
    <w:multiLevelType w:val="hybridMultilevel"/>
    <w:tmpl w:val="095C50B8"/>
    <w:lvl w:ilvl="0" w:tplc="836788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5126"/>
    <w:rsid w:val="00570E98"/>
    <w:rsid w:val="006B7A92"/>
    <w:rsid w:val="006D054F"/>
    <w:rsid w:val="00751BBD"/>
    <w:rsid w:val="0077427E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1341"/>
    <w:rsid w:val="00AD40B2"/>
    <w:rsid w:val="00AE4496"/>
    <w:rsid w:val="00AF3E37"/>
    <w:rsid w:val="00B255F7"/>
    <w:rsid w:val="00B63FEF"/>
    <w:rsid w:val="00B71ACD"/>
    <w:rsid w:val="00B8288F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2AD2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E2EA11-9CD6-4322-A2B0-3D7C8728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3243</Characters>
  <Application>Microsoft Office Word</Application>
  <DocSecurity>0</DocSecurity>
  <Lines>27</Lines>
  <Paragraphs>7</Paragraphs>
  <ScaleCrop>false</ScaleCrop>
  <Company>Microsoft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2019-10-04T13:24:00Z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