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left="0" w:leftChars="0" w:right="210" w:rightChars="100" w:firstLine="0" w:firstLineChars="0"/>
        <w:jc w:val="center"/>
        <w:rPr>
          <w:rFonts w:hint="eastAsia" w:ascii="黑体" w:hAnsi="宋体" w:eastAsia="黑体"/>
          <w:b/>
          <w:sz w:val="44"/>
          <w:szCs w:val="44"/>
        </w:rPr>
      </w:pPr>
      <w:r>
        <w:rPr>
          <w:rFonts w:hint="eastAsia" w:ascii="黑体" w:hAnsi="黑体" w:eastAsia="黑体" w:cs="黑体"/>
          <w:sz w:val="44"/>
          <w:szCs w:val="44"/>
          <w:lang w:eastAsia="zh-CN"/>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11887200</wp:posOffset>
            </wp:positionV>
            <wp:extent cx="393700" cy="304800"/>
            <wp:effectExtent l="0" t="0" r="635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9"/>
                    <a:stretch>
                      <a:fillRect/>
                    </a:stretch>
                  </pic:blipFill>
                  <pic:spPr>
                    <a:xfrm>
                      <a:off x="0" y="0"/>
                      <a:ext cx="393700" cy="304800"/>
                    </a:xfrm>
                    <a:prstGeom prst="rect">
                      <a:avLst/>
                    </a:prstGeom>
                  </pic:spPr>
                </pic:pic>
              </a:graphicData>
            </a:graphic>
          </wp:anchor>
        </w:drawing>
      </w:r>
      <w:r>
        <w:rPr>
          <w:rFonts w:hint="eastAsia" w:ascii="黑体" w:hAnsi="黑体" w:eastAsia="黑体" w:cs="黑体"/>
          <w:sz w:val="44"/>
          <w:szCs w:val="44"/>
        </w:rPr>
        <w:pict>
          <v:shape id="图片 3" o:spid="_x0000_s1025" o:spt="75" type="#_x0000_t75" style="position:absolute;left:0pt;margin-left:-123.4pt;margin-top:-30.7pt;height:629.6pt;width:90.75pt;z-index:-251657216;mso-width-relative:page;mso-height-relative:page;" filled="f" o:preferrelative="t" stroked="f" coordsize="21600,21600">
            <v:path/>
            <v:fill on="f" focussize="0,0"/>
            <v:stroke on="f"/>
            <v:imagedata r:id="rId10" embosscolor="#FFFFFF" o:title="未标题-1"/>
            <o:lock v:ext="edit" aspectratio="t"/>
          </v:shape>
        </w:pict>
      </w:r>
      <w:r>
        <w:rPr>
          <w:rFonts w:hint="eastAsia" w:ascii="黑体" w:hAnsi="黑体" w:eastAsia="黑体" w:cs="黑体"/>
          <w:sz w:val="44"/>
          <w:szCs w:val="44"/>
          <w:lang w:eastAsia="zh-CN"/>
        </w:rPr>
        <w:t>八</w:t>
      </w:r>
      <w:r>
        <w:rPr>
          <w:rFonts w:hint="eastAsia" w:ascii="黑体" w:hAnsi="宋体" w:eastAsia="黑体"/>
          <w:b/>
          <w:sz w:val="44"/>
          <w:szCs w:val="44"/>
        </w:rPr>
        <w:t>年级期末教学质量检测试题</w:t>
      </w:r>
    </w:p>
    <w:p>
      <w:pPr>
        <w:keepNext w:val="0"/>
        <w:keepLines w:val="0"/>
        <w:pageBreakBefore w:val="0"/>
        <w:widowControl w:val="0"/>
        <w:kinsoku/>
        <w:wordWrap/>
        <w:overflowPunct/>
        <w:topLinePunct w:val="0"/>
        <w:autoSpaceDE/>
        <w:autoSpaceDN/>
        <w:bidi w:val="0"/>
        <w:adjustRightInd/>
        <w:snapToGrid/>
        <w:spacing w:line="240" w:lineRule="auto"/>
        <w:ind w:right="210" w:rightChars="100"/>
        <w:jc w:val="center"/>
        <w:textAlignment w:val="auto"/>
        <w:rPr>
          <w:rFonts w:hint="eastAsia" w:ascii="黑体" w:hAnsi="宋体" w:eastAsia="黑体"/>
          <w:b/>
          <w:sz w:val="44"/>
          <w:szCs w:val="44"/>
        </w:rPr>
      </w:pPr>
      <w:r>
        <w:rPr>
          <w:rFonts w:hint="eastAsia" w:ascii="黑体" w:hAnsi="宋体" w:eastAsia="黑体"/>
          <w:b/>
          <w:sz w:val="44"/>
          <w:szCs w:val="44"/>
        </w:rPr>
        <w:t>——</w:t>
      </w:r>
      <w:r>
        <w:rPr>
          <w:rFonts w:hint="eastAsia" w:ascii="黑体" w:hAnsi="宋体" w:eastAsia="黑体"/>
          <w:b/>
          <w:sz w:val="44"/>
          <w:szCs w:val="44"/>
          <w:lang w:eastAsia="zh-CN"/>
        </w:rPr>
        <w:t>英</w:t>
      </w:r>
      <w:r>
        <w:rPr>
          <w:rFonts w:hint="eastAsia" w:ascii="黑体" w:hAnsi="宋体" w:eastAsia="黑体"/>
          <w:b/>
          <w:sz w:val="44"/>
          <w:szCs w:val="44"/>
          <w:lang w:val="en-US" w:eastAsia="zh-CN"/>
        </w:rPr>
        <w:t xml:space="preserve">    </w:t>
      </w:r>
      <w:r>
        <w:rPr>
          <w:rFonts w:hint="eastAsia" w:ascii="黑体" w:hAnsi="宋体" w:eastAsia="黑体"/>
          <w:b/>
          <w:sz w:val="44"/>
          <w:szCs w:val="44"/>
          <w:lang w:eastAsia="zh-CN"/>
        </w:rPr>
        <w:t>语</w:t>
      </w:r>
      <w:r>
        <w:rPr>
          <w:rFonts w:hint="eastAsia" w:ascii="黑体" w:hAnsi="宋体" w:eastAsia="黑体"/>
          <w:b/>
          <w:sz w:val="44"/>
          <w:szCs w:val="44"/>
        </w:rPr>
        <w:t>——</w:t>
      </w:r>
    </w:p>
    <w:tbl>
      <w:tblPr>
        <w:tblStyle w:val="7"/>
        <w:tblpPr w:leftFromText="180" w:rightFromText="180" w:vertAnchor="text" w:horzAnchor="page" w:tblpX="2398" w:tblpY="136"/>
        <w:tblOverlap w:val="never"/>
        <w:tblW w:w="78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025"/>
        <w:gridCol w:w="1025"/>
        <w:gridCol w:w="1025"/>
        <w:gridCol w:w="1025"/>
        <w:gridCol w:w="1025"/>
        <w:gridCol w:w="1025"/>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890"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题号</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一</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二</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三</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四</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五</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宋体"/>
                <w:b/>
                <w:bCs/>
                <w:sz w:val="24"/>
                <w:lang w:val="en-US" w:eastAsia="zh-CN"/>
              </w:rPr>
            </w:pPr>
            <w:r>
              <w:rPr>
                <w:rFonts w:hint="eastAsia"/>
                <w:b/>
                <w:bCs/>
                <w:sz w:val="24"/>
                <w:lang w:val="en-US" w:eastAsia="zh-CN"/>
              </w:rPr>
              <w:t>......</w:t>
            </w:r>
          </w:p>
        </w:tc>
        <w:tc>
          <w:tcPr>
            <w:tcW w:w="834"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890"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得分</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宋体"/>
                <w:b/>
                <w:bCs/>
                <w:sz w:val="24"/>
                <w:lang w:val="en-US" w:eastAsia="zh-CN"/>
              </w:rPr>
            </w:pPr>
            <w:r>
              <w:rPr>
                <w:rFonts w:hint="eastAsia"/>
                <w:b/>
                <w:bCs/>
                <w:sz w:val="24"/>
                <w:lang w:val="en-US" w:eastAsia="zh-CN"/>
              </w:rPr>
              <w:t>......</w:t>
            </w:r>
          </w:p>
        </w:tc>
        <w:tc>
          <w:tcPr>
            <w:tcW w:w="834"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黑体" w:hAnsi="宋体" w:eastAsia="黑体"/>
          <w:b/>
          <w:sz w:val="21"/>
          <w:szCs w:val="21"/>
          <w:lang w:val="en-US" w:eastAsia="zh-CN"/>
        </w:rPr>
      </w:pPr>
      <w:r>
        <w:rPr>
          <w:rFonts w:hint="eastAsia" w:ascii="黑体" w:hAnsi="宋体" w:eastAsia="黑体"/>
          <w:b/>
          <w:szCs w:val="21"/>
          <w:lang w:val="en-US" w:eastAsia="zh-CN"/>
        </w:rPr>
        <w:t xml:space="preserve">  </w:t>
      </w:r>
      <w:r>
        <w:rPr>
          <w:rFonts w:hint="eastAsia" w:ascii="黑体" w:hAnsi="宋体" w:eastAsia="黑体"/>
          <w:b/>
          <w:sz w:val="21"/>
          <w:szCs w:val="21"/>
          <w:lang w:val="en-US" w:eastAsia="zh-CN"/>
        </w:rPr>
        <w:t xml:space="preserve">          </w:t>
      </w:r>
    </w:p>
    <w:tbl>
      <w:tblPr>
        <w:tblStyle w:val="7"/>
        <w:tblpPr w:leftFromText="180" w:rightFromText="180" w:vertAnchor="text" w:horzAnchor="page" w:tblpX="2216" w:tblpY="23"/>
        <w:tblOverlap w:val="never"/>
        <w:tblW w:w="1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exact"/>
        </w:trPr>
        <w:tc>
          <w:tcPr>
            <w:tcW w:w="86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b/>
                <w:sz w:val="21"/>
                <w:szCs w:val="21"/>
              </w:rPr>
            </w:pPr>
            <w:r>
              <w:rPr>
                <w:rFonts w:hint="eastAsia" w:ascii="宋体" w:hAnsi="宋体"/>
                <w:b/>
                <w:sz w:val="21"/>
                <w:szCs w:val="21"/>
              </w:rPr>
              <w:t>得  分</w:t>
            </w:r>
          </w:p>
        </w:tc>
        <w:tc>
          <w:tcPr>
            <w:tcW w:w="9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b/>
                <w:sz w:val="21"/>
                <w:szCs w:val="21"/>
              </w:rPr>
            </w:pPr>
            <w:r>
              <w:rPr>
                <w:rFonts w:hint="eastAsia" w:ascii="宋体" w:hAnsi="宋体"/>
                <w:b/>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exact"/>
        </w:trPr>
        <w:tc>
          <w:tcPr>
            <w:tcW w:w="864"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b/>
                <w:sz w:val="21"/>
                <w:szCs w:val="21"/>
              </w:rPr>
            </w:pPr>
          </w:p>
        </w:tc>
        <w:tc>
          <w:tcPr>
            <w:tcW w:w="982"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b/>
                <w:sz w:val="21"/>
                <w:szCs w:val="21"/>
              </w:rPr>
            </w:pP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宋体" w:eastAsia="宋体"/>
          <w:b/>
          <w:sz w:val="21"/>
          <w:szCs w:val="21"/>
        </w:rPr>
      </w:pPr>
      <w:r>
        <w:rPr>
          <w:rFonts w:hint="eastAsia" w:ascii="Times New Roman" w:hAnsi="Times New Roman" w:eastAsia="宋体"/>
          <w:b/>
          <w:sz w:val="21"/>
          <w:szCs w:val="21"/>
          <w:lang w:eastAsia="zh-CN"/>
        </w:rPr>
        <w:t>一、</w:t>
      </w:r>
      <w:r>
        <w:rPr>
          <w:rFonts w:ascii="Times New Roman" w:hAnsi="Times New Roman" w:eastAsia="宋体"/>
          <w:b/>
          <w:sz w:val="21"/>
          <w:szCs w:val="21"/>
        </w:rPr>
        <w:t xml:space="preserve">  </w:t>
      </w:r>
      <w:r>
        <w:rPr>
          <w:rFonts w:ascii="Times New Roman" w:hAnsi="宋体" w:eastAsia="宋体"/>
          <w:b/>
          <w:sz w:val="21"/>
          <w:szCs w:val="21"/>
        </w:rPr>
        <w:t>听力（</w:t>
      </w:r>
      <w:r>
        <w:rPr>
          <w:rFonts w:ascii="Times New Roman" w:hAnsi="Times New Roman" w:eastAsia="宋体"/>
          <w:b/>
          <w:sz w:val="21"/>
          <w:szCs w:val="21"/>
        </w:rPr>
        <w:t>30</w:t>
      </w:r>
      <w:r>
        <w:rPr>
          <w:rFonts w:ascii="Times New Roman" w:hAnsi="宋体" w:eastAsia="宋体"/>
          <w:b/>
          <w:sz w:val="21"/>
          <w:szCs w:val="21"/>
        </w:rPr>
        <w:t>分）</w:t>
      </w:r>
    </w:p>
    <w:p>
      <w:pPr>
        <w:pStyle w:val="10"/>
        <w:keepNext w:val="0"/>
        <w:keepLines w:val="0"/>
        <w:pageBreakBefore w:val="0"/>
        <w:widowControl w:val="0"/>
        <w:tabs>
          <w:tab w:val="left" w:pos="672"/>
        </w:tabs>
        <w:kinsoku/>
        <w:wordWrap/>
        <w:overflowPunct/>
        <w:topLinePunct w:val="0"/>
        <w:autoSpaceDE/>
        <w:autoSpaceDN/>
        <w:bidi w:val="0"/>
        <w:adjustRightInd/>
        <w:snapToGrid/>
        <w:spacing w:line="300" w:lineRule="exact"/>
        <w:textAlignment w:val="auto"/>
        <w:rPr>
          <w:rFonts w:hint="eastAsia" w:ascii="Times New Roman" w:hAnsi="Times New Roman" w:eastAsia="宋体"/>
          <w:b/>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hint="eastAsia" w:ascii="宋体" w:hAnsi="宋体" w:eastAsia="宋体" w:cs="宋体"/>
          <w:sz w:val="21"/>
          <w:szCs w:val="21"/>
        </w:rPr>
        <w:t>Ⅰ</w:t>
      </w:r>
      <w:r>
        <w:rPr>
          <w:rFonts w:hint="eastAsia" w:ascii="宋体" w:hAnsi="宋体" w:cs="宋体"/>
          <w:sz w:val="21"/>
          <w:szCs w:val="21"/>
          <w:lang w:val="en-US" w:eastAsia="zh-CN"/>
        </w:rPr>
        <w:t>.</w:t>
      </w:r>
      <w:r>
        <w:rPr>
          <w:rFonts w:hint="eastAsia" w:ascii="Times New Roman" w:hAnsi="宋体"/>
          <w:sz w:val="21"/>
          <w:szCs w:val="21"/>
        </w:rPr>
        <w:t>第一节</w:t>
      </w:r>
      <w:r>
        <w:rPr>
          <w:rFonts w:hint="eastAsia" w:ascii="Times New Roman" w:hAnsi="Times New Roman"/>
          <w:sz w:val="21"/>
          <w:szCs w:val="21"/>
        </w:rPr>
        <w:t>：</w:t>
      </w:r>
      <w:r>
        <w:rPr>
          <w:rFonts w:ascii="Times New Roman" w:hAnsi="宋体"/>
          <w:sz w:val="21"/>
          <w:szCs w:val="21"/>
        </w:rPr>
        <w:t>听句子，选择正确图片。每个句子读一遍。（</w:t>
      </w:r>
      <w:r>
        <w:rPr>
          <w:rFonts w:ascii="Times New Roman" w:hAnsi="Times New Roman"/>
          <w:sz w:val="21"/>
          <w:szCs w:val="21"/>
        </w:rPr>
        <w:t>5</w:t>
      </w:r>
      <w:r>
        <w:rPr>
          <w:rFonts w:ascii="Times New Roman" w:hAnsi="宋体"/>
          <w:sz w:val="21"/>
          <w:szCs w:val="21"/>
        </w:rPr>
        <w:t>分）</w:t>
      </w: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hint="eastAsia"/>
          <w:sz w:val="21"/>
          <w:szCs w:val="21"/>
        </w:rPr>
        <w:pict>
          <v:shape id="图片 4" o:spid="_x0000_s1026" o:spt="75" alt="u2" type="#_x0000_t75" style="position:absolute;left:0pt;margin-left:47.85pt;margin-top:9.05pt;height:42.65pt;width:250.2pt;z-index:251660288;mso-width-relative:page;mso-height-relative:page;" filled="f" o:preferrelative="t" stroked="f" coordsize="21600,21600">
            <v:path/>
            <v:fill on="f" focussize="0,0"/>
            <v:stroke on="f"/>
            <v:imagedata r:id="rId11" embosscolor="#FFFFFF" o:title="u2"/>
            <o:lock v:ext="edit" aspectratio="t"/>
          </v:shape>
        </w:pict>
      </w:r>
      <w:r>
        <w:rPr>
          <w:rFonts w:hint="eastAsia" w:ascii="Times New Roman" w:hAnsi="Times New Roman"/>
          <w:sz w:val="21"/>
          <w:szCs w:val="21"/>
        </w:rPr>
        <w:t>（  ）1.</w:t>
      </w: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hint="eastAsia"/>
          <w:sz w:val="21"/>
          <w:szCs w:val="21"/>
        </w:rPr>
        <w:pict>
          <v:shape id="图片 5" o:spid="_x0000_s1027" o:spt="75" alt="2-2" type="#_x0000_t75" style="position:absolute;left:0pt;margin-left:46.3pt;margin-top:9.05pt;height:43pt;width:251pt;z-index:251661312;mso-width-relative:page;mso-height-relative:page;" filled="f" o:preferrelative="t" stroked="f" coordsize="21600,21600">
            <v:path/>
            <v:fill on="f" focussize="0,0"/>
            <v:stroke on="f"/>
            <v:imagedata r:id="rId12" embosscolor="#FFFFFF" o:title="2-2"/>
            <o:lock v:ext="edit" aspectratio="t"/>
          </v:shape>
        </w:pict>
      </w:r>
      <w:r>
        <w:rPr>
          <w:rFonts w:hint="eastAsia" w:ascii="Times New Roman" w:hAnsi="Times New Roman"/>
          <w:sz w:val="21"/>
          <w:szCs w:val="21"/>
        </w:rPr>
        <w:t>（  ）2.</w:t>
      </w: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hint="eastAsia"/>
          <w:sz w:val="21"/>
          <w:szCs w:val="21"/>
        </w:rPr>
        <w:pict>
          <v:shape id="图片 6" o:spid="_x0000_s1028" o:spt="75" alt="2-3" type="#_x0000_t75" style="position:absolute;left:0pt;margin-left:44.1pt;margin-top:8.7pt;height:37pt;width:254pt;z-index:251662336;mso-width-relative:page;mso-height-relative:page;" filled="f" o:preferrelative="t" stroked="f" coordsize="21600,21600">
            <v:path/>
            <v:fill on="f" focussize="0,0"/>
            <v:stroke on="f"/>
            <v:imagedata r:id="rId13" embosscolor="#FFFFFF" o:title="2-3"/>
            <o:lock v:ext="edit" aspectratio="t"/>
          </v:shape>
        </w:pict>
      </w: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hint="eastAsia" w:ascii="Times New Roman" w:hAnsi="Times New Roman"/>
          <w:sz w:val="21"/>
          <w:szCs w:val="21"/>
        </w:rPr>
        <w:t>（  ）3.</w:t>
      </w: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hint="eastAsia"/>
          <w:sz w:val="21"/>
          <w:szCs w:val="21"/>
        </w:rPr>
        <w:pict>
          <v:shape id="图片 7" o:spid="_x0000_s1029" o:spt="75" alt="2-4" type="#_x0000_t75" style="position:absolute;left:0pt;margin-left:46.35pt;margin-top:0.4pt;height:37.75pt;width:251pt;z-index:251663360;mso-width-relative:page;mso-height-relative:page;" filled="f" o:preferrelative="t" stroked="f" coordsize="21600,21600">
            <v:path/>
            <v:fill on="f" focussize="0,0"/>
            <v:stroke on="f"/>
            <v:imagedata r:id="rId14" embosscolor="#FFFFFF" o:title="2-4"/>
            <o:lock v:ext="edit" aspectratio="t"/>
          </v:shape>
        </w:pict>
      </w: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hint="eastAsia" w:ascii="Times New Roman" w:hAnsi="Times New Roman"/>
          <w:sz w:val="21"/>
          <w:szCs w:val="21"/>
        </w:rPr>
        <w:t>（  ）4.</w:t>
      </w: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hint="eastAsia"/>
          <w:sz w:val="21"/>
          <w:szCs w:val="21"/>
        </w:rPr>
        <w:pict>
          <v:shape id="图片 8" o:spid="_x0000_s1030" o:spt="75" alt="u2-1" type="#_x0000_t75" style="position:absolute;left:0pt;margin-left:46.35pt;margin-top:3.6pt;height:39.15pt;width:252pt;z-index:251664384;mso-width-relative:page;mso-height-relative:page;" filled="f" o:preferrelative="t" stroked="f" coordsize="21600,21600">
            <v:path/>
            <v:fill on="f" focussize="0,0"/>
            <v:stroke on="f"/>
            <v:imagedata r:id="rId15" embosscolor="#FFFFFF" o:title="u2-1"/>
            <o:lock v:ext="edit" aspectratio="t"/>
          </v:shape>
        </w:pict>
      </w: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hint="eastAsia" w:ascii="Times New Roman" w:hAnsi="Times New Roman"/>
          <w:sz w:val="21"/>
          <w:szCs w:val="21"/>
        </w:rPr>
        <w:t>（  ）5.</w:t>
      </w: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p>
    <w:p>
      <w:pPr>
        <w:pStyle w:val="9"/>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hint="eastAsia" w:ascii="宋体" w:hAnsi="宋体" w:eastAsia="宋体" w:cs="宋体"/>
          <w:sz w:val="21"/>
          <w:szCs w:val="21"/>
        </w:rPr>
        <w:t>Ⅱ</w:t>
      </w:r>
      <w:r>
        <w:rPr>
          <w:rFonts w:hint="eastAsia" w:ascii="宋体" w:hAnsi="宋体" w:cs="宋体"/>
          <w:sz w:val="21"/>
          <w:szCs w:val="21"/>
          <w:lang w:val="en-US" w:eastAsia="zh-CN"/>
        </w:rPr>
        <w:t>.</w:t>
      </w:r>
      <w:r>
        <w:rPr>
          <w:rFonts w:hint="eastAsia" w:ascii="Times New Roman" w:hAnsi="宋体"/>
          <w:sz w:val="21"/>
          <w:szCs w:val="21"/>
        </w:rPr>
        <w:t>第二节：</w:t>
      </w:r>
      <w:r>
        <w:rPr>
          <w:rFonts w:ascii="Times New Roman" w:hAnsi="Times New Roman"/>
          <w:sz w:val="21"/>
          <w:szCs w:val="21"/>
        </w:rPr>
        <w:t xml:space="preserve"> </w:t>
      </w:r>
      <w:r>
        <w:rPr>
          <w:rFonts w:ascii="Times New Roman" w:hAnsi="宋体"/>
          <w:sz w:val="21"/>
          <w:szCs w:val="21"/>
        </w:rPr>
        <w:t>听句子，选择正确答语。每个句子读一遍。（</w:t>
      </w:r>
      <w:r>
        <w:rPr>
          <w:rFonts w:ascii="Times New Roman" w:hAnsi="Times New Roman"/>
          <w:sz w:val="21"/>
          <w:szCs w:val="21"/>
        </w:rPr>
        <w:t>5</w:t>
      </w:r>
      <w:r>
        <w:rPr>
          <w:rFonts w:ascii="Times New Roman" w:hAnsi="宋体"/>
          <w:sz w:val="21"/>
          <w:szCs w:val="21"/>
        </w:rPr>
        <w:t>分）</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lang w:val="en-US" w:eastAsia="zh-CN"/>
        </w:rPr>
        <w:t xml:space="preserve"> </w:t>
      </w:r>
      <w:r>
        <w:rPr>
          <w:rFonts w:ascii="Times New Roman" w:hAnsi="Times New Roman"/>
          <w:sz w:val="21"/>
          <w:szCs w:val="21"/>
        </w:rPr>
        <w:t xml:space="preserve">6. A. </w:t>
      </w:r>
      <w:r>
        <w:rPr>
          <w:rFonts w:hint="eastAsia" w:ascii="Times New Roman" w:hAnsi="Times New Roman"/>
          <w:sz w:val="21"/>
          <w:szCs w:val="21"/>
        </w:rPr>
        <w:t>No, thanks</w:t>
      </w:r>
      <w:r>
        <w:rPr>
          <w:rFonts w:ascii="Times New Roman" w:hAnsi="Times New Roman"/>
          <w:sz w:val="21"/>
          <w:szCs w:val="21"/>
        </w:rPr>
        <w:t>.</w:t>
      </w:r>
      <w:r>
        <w:rPr>
          <w:rFonts w:hint="eastAsia" w:ascii="Times New Roman" w:hAnsi="Times New Roman"/>
          <w:sz w:val="21"/>
          <w:szCs w:val="21"/>
        </w:rPr>
        <w:tab/>
      </w:r>
      <w:r>
        <w:rPr>
          <w:rFonts w:ascii="Times New Roman" w:hAnsi="Times New Roman"/>
          <w:sz w:val="21"/>
          <w:szCs w:val="21"/>
        </w:rPr>
        <w:t>B.</w:t>
      </w:r>
      <w:r>
        <w:rPr>
          <w:rFonts w:hint="eastAsia" w:ascii="Times New Roman" w:hAnsi="Times New Roman"/>
          <w:sz w:val="21"/>
          <w:szCs w:val="21"/>
        </w:rPr>
        <w:t xml:space="preserve"> Sure, go ahead</w:t>
      </w:r>
      <w:r>
        <w:rPr>
          <w:rFonts w:ascii="Times New Roman" w:hAnsi="Times New Roman"/>
          <w:sz w:val="21"/>
          <w:szCs w:val="21"/>
        </w:rPr>
        <w:t>.</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Yes, here you are</w:t>
      </w:r>
      <w:r>
        <w:rPr>
          <w:rFonts w:ascii="Times New Roman" w:hAnsi="Times New Roman"/>
          <w:sz w:val="21"/>
          <w:szCs w:val="21"/>
        </w:rPr>
        <w:t>.</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hint="eastAsia" w:ascii="Times New Roman" w:hAnsi="Times New Roman"/>
          <w:sz w:val="21"/>
          <w:szCs w:val="21"/>
        </w:rPr>
        <w:t>(   )</w:t>
      </w:r>
      <w:r>
        <w:rPr>
          <w:rFonts w:hint="eastAsia" w:ascii="Times New Roman" w:hAnsi="Times New Roman"/>
          <w:sz w:val="21"/>
          <w:szCs w:val="21"/>
          <w:lang w:val="en-US" w:eastAsia="zh-CN"/>
        </w:rPr>
        <w:t xml:space="preserve"> </w:t>
      </w:r>
      <w:r>
        <w:rPr>
          <w:rFonts w:hint="eastAsia" w:ascii="Times New Roman" w:hAnsi="Times New Roman"/>
          <w:sz w:val="21"/>
          <w:szCs w:val="21"/>
        </w:rPr>
        <w:t>7. A.</w:t>
      </w:r>
      <w:r>
        <w:rPr>
          <w:rFonts w:ascii="Times New Roman" w:hAnsi="Times New Roman"/>
          <w:sz w:val="21"/>
          <w:szCs w:val="21"/>
        </w:rPr>
        <w:t xml:space="preserve"> I don’t think so.</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Yes, I will.</w:t>
      </w:r>
      <w:r>
        <w:rPr>
          <w:rFonts w:hint="eastAsia" w:ascii="Times New Roman" w:hAnsi="Times New Roman"/>
          <w:sz w:val="21"/>
          <w:szCs w:val="21"/>
        </w:rPr>
        <w:tab/>
      </w:r>
      <w:r>
        <w:rPr>
          <w:rFonts w:hint="eastAsia" w:ascii="Times New Roman" w:hAnsi="Times New Roman"/>
          <w:sz w:val="21"/>
          <w:szCs w:val="21"/>
        </w:rPr>
        <w:t xml:space="preserve">C. No, thank you all the same. </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ascii="Times New Roman" w:hAnsi="Times New Roman"/>
          <w:sz w:val="21"/>
          <w:szCs w:val="21"/>
        </w:rPr>
        <w:t>(   )</w:t>
      </w:r>
      <w:r>
        <w:rPr>
          <w:rFonts w:hint="eastAsia" w:ascii="Times New Roman" w:hAnsi="Times New Roman"/>
          <w:sz w:val="21"/>
          <w:szCs w:val="21"/>
          <w:lang w:val="en-US" w:eastAsia="zh-CN"/>
        </w:rPr>
        <w:t xml:space="preserve"> </w:t>
      </w:r>
      <w:r>
        <w:rPr>
          <w:rFonts w:ascii="Times New Roman" w:hAnsi="Times New Roman"/>
          <w:sz w:val="21"/>
          <w:szCs w:val="21"/>
        </w:rPr>
        <w:t>8. A. You’d better get up early.</w:t>
      </w:r>
    </w:p>
    <w:p>
      <w:pPr>
        <w:pStyle w:val="9"/>
        <w:keepNext w:val="0"/>
        <w:keepLines w:val="0"/>
        <w:pageBreakBefore w:val="0"/>
        <w:widowControl w:val="0"/>
        <w:tabs>
          <w:tab w:val="left" w:pos="975"/>
          <w:tab w:val="left" w:pos="1162"/>
          <w:tab w:val="left" w:pos="2800"/>
          <w:tab w:val="left" w:pos="4816"/>
          <w:tab w:val="left" w:pos="6943"/>
        </w:tabs>
        <w:kinsoku/>
        <w:wordWrap/>
        <w:overflowPunct/>
        <w:topLinePunct w:val="0"/>
        <w:autoSpaceDE/>
        <w:autoSpaceDN/>
        <w:bidi w:val="0"/>
        <w:adjustRightInd/>
        <w:snapToGrid/>
        <w:spacing w:line="300" w:lineRule="exact"/>
        <w:ind w:firstLine="735" w:firstLineChars="350"/>
        <w:textAlignment w:val="auto"/>
        <w:rPr>
          <w:rFonts w:hint="eastAsia" w:ascii="Times New Roman" w:hAnsi="Times New Roman"/>
          <w:sz w:val="21"/>
          <w:szCs w:val="21"/>
        </w:rPr>
      </w:pPr>
      <w:r>
        <w:rPr>
          <w:rFonts w:ascii="Times New Roman" w:hAnsi="Times New Roman"/>
          <w:sz w:val="21"/>
          <w:szCs w:val="21"/>
        </w:rPr>
        <w:t>B. You should drink some tea.</w:t>
      </w:r>
    </w:p>
    <w:p>
      <w:pPr>
        <w:pStyle w:val="9"/>
        <w:keepNext w:val="0"/>
        <w:keepLines w:val="0"/>
        <w:pageBreakBefore w:val="0"/>
        <w:widowControl w:val="0"/>
        <w:tabs>
          <w:tab w:val="left" w:pos="975"/>
          <w:tab w:val="left" w:pos="2800"/>
          <w:tab w:val="left" w:pos="4816"/>
          <w:tab w:val="left" w:pos="6943"/>
        </w:tabs>
        <w:kinsoku/>
        <w:wordWrap/>
        <w:overflowPunct/>
        <w:topLinePunct w:val="0"/>
        <w:autoSpaceDE/>
        <w:autoSpaceDN/>
        <w:bidi w:val="0"/>
        <w:adjustRightInd/>
        <w:snapToGrid/>
        <w:spacing w:line="300" w:lineRule="exact"/>
        <w:ind w:firstLine="735" w:firstLineChars="350"/>
        <w:textAlignment w:val="auto"/>
        <w:rPr>
          <w:rFonts w:ascii="Times New Roman" w:hAnsi="Times New Roman"/>
          <w:sz w:val="21"/>
          <w:szCs w:val="21"/>
        </w:rPr>
      </w:pPr>
      <w:r>
        <w:rPr>
          <w:rFonts w:ascii="Times New Roman" w:hAnsi="Times New Roman"/>
          <w:sz w:val="21"/>
          <w:szCs w:val="21"/>
        </w:rPr>
        <w:t>C. You’d better not work late into</w:t>
      </w:r>
      <w:r>
        <w:rPr>
          <w:rFonts w:hint="eastAsia" w:ascii="Times New Roman" w:hAnsi="Times New Roman"/>
          <w:sz w:val="21"/>
          <w:szCs w:val="21"/>
        </w:rPr>
        <w:t xml:space="preserve"> the</w:t>
      </w:r>
      <w:r>
        <w:rPr>
          <w:rFonts w:ascii="Times New Roman" w:hAnsi="Times New Roman"/>
          <w:sz w:val="21"/>
          <w:szCs w:val="21"/>
        </w:rPr>
        <w:t xml:space="preserve"> night.</w:t>
      </w:r>
    </w:p>
    <w:p>
      <w:pPr>
        <w:pStyle w:val="9"/>
        <w:keepNext w:val="0"/>
        <w:keepLines w:val="0"/>
        <w:pageBreakBefore w:val="0"/>
        <w:widowControl w:val="0"/>
        <w:tabs>
          <w:tab w:val="left" w:pos="868"/>
          <w:tab w:val="left" w:pos="1162"/>
          <w:tab w:val="left" w:pos="2700"/>
          <w:tab w:val="left" w:pos="5550"/>
          <w:tab w:val="left" w:pos="6000"/>
        </w:tabs>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w:t>
      </w:r>
      <w:r>
        <w:rPr>
          <w:rFonts w:hint="eastAsia" w:ascii="Times New Roman" w:hAnsi="Times New Roman"/>
          <w:sz w:val="21"/>
          <w:szCs w:val="21"/>
          <w:lang w:val="en-US" w:eastAsia="zh-CN"/>
        </w:rPr>
        <w:t xml:space="preserve"> </w:t>
      </w:r>
      <w:r>
        <w:rPr>
          <w:rFonts w:ascii="Times New Roman" w:hAnsi="Times New Roman"/>
          <w:sz w:val="21"/>
          <w:szCs w:val="21"/>
        </w:rPr>
        <w:t xml:space="preserve">9. A. </w:t>
      </w:r>
      <w:r>
        <w:rPr>
          <w:rFonts w:hint="eastAsia" w:ascii="Times New Roman" w:hAnsi="Times New Roman"/>
          <w:sz w:val="21"/>
          <w:szCs w:val="21"/>
        </w:rPr>
        <w:t xml:space="preserve">No more than 2 hours   </w:t>
      </w:r>
      <w:r>
        <w:rPr>
          <w:rFonts w:ascii="Times New Roman" w:hAnsi="Times New Roman"/>
          <w:sz w:val="21"/>
          <w:szCs w:val="21"/>
        </w:rPr>
        <w:t xml:space="preserve">B. </w:t>
      </w:r>
      <w:r>
        <w:rPr>
          <w:rFonts w:hint="eastAsia" w:ascii="Times New Roman" w:hAnsi="Times New Roman"/>
          <w:sz w:val="21"/>
          <w:szCs w:val="21"/>
        </w:rPr>
        <w:t>Every day</w:t>
      </w:r>
      <w:r>
        <w:rPr>
          <w:rFonts w:ascii="Times New Roman" w:hAnsi="Times New Roman"/>
          <w:sz w:val="21"/>
          <w:szCs w:val="21"/>
        </w:rPr>
        <w:t>.</w:t>
      </w:r>
      <w:r>
        <w:rPr>
          <w:rFonts w:hint="eastAsia" w:ascii="Times New Roman" w:hAnsi="Times New Roman"/>
          <w:sz w:val="21"/>
          <w:szCs w:val="21"/>
          <w:lang w:val="en-US" w:eastAsia="zh-CN"/>
        </w:rPr>
        <w:t xml:space="preserve">           </w:t>
      </w:r>
      <w:r>
        <w:rPr>
          <w:rFonts w:ascii="Times New Roman" w:hAnsi="Times New Roman"/>
          <w:sz w:val="21"/>
          <w:szCs w:val="21"/>
        </w:rPr>
        <w:t xml:space="preserve">C. </w:t>
      </w:r>
      <w:r>
        <w:rPr>
          <w:rFonts w:hint="eastAsia" w:ascii="Times New Roman" w:hAnsi="Times New Roman"/>
          <w:sz w:val="21"/>
          <w:szCs w:val="21"/>
        </w:rPr>
        <w:t>Twice a day.</w:t>
      </w:r>
    </w:p>
    <w:p>
      <w:pPr>
        <w:pStyle w:val="9"/>
        <w:keepNext w:val="0"/>
        <w:keepLines w:val="0"/>
        <w:pageBreakBefore w:val="0"/>
        <w:widowControl w:val="0"/>
        <w:tabs>
          <w:tab w:val="left" w:pos="868"/>
          <w:tab w:val="left" w:pos="1162"/>
          <w:tab w:val="left" w:pos="3330"/>
          <w:tab w:val="left" w:pos="4816"/>
          <w:tab w:val="left" w:pos="6000"/>
        </w:tabs>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lang w:val="en-US" w:eastAsia="zh-CN"/>
        </w:rPr>
        <w:t xml:space="preserve"> </w:t>
      </w:r>
      <w:r>
        <w:rPr>
          <w:rFonts w:ascii="Times New Roman" w:hAnsi="Times New Roman"/>
          <w:sz w:val="21"/>
          <w:szCs w:val="21"/>
        </w:rPr>
        <w:t>10. A. Two weeks.</w:t>
      </w:r>
      <w:r>
        <w:rPr>
          <w:rFonts w:hint="eastAsia" w:ascii="Times New Roman" w:hAnsi="Times New Roman"/>
          <w:sz w:val="21"/>
          <w:szCs w:val="21"/>
          <w:lang w:val="en-US" w:eastAsia="zh-CN"/>
        </w:rPr>
        <w:t xml:space="preserve">          </w:t>
      </w:r>
      <w:r>
        <w:rPr>
          <w:rFonts w:ascii="Times New Roman" w:hAnsi="Times New Roman"/>
          <w:sz w:val="21"/>
          <w:szCs w:val="21"/>
        </w:rPr>
        <w:t>B. In the morning.</w:t>
      </w:r>
      <w:r>
        <w:rPr>
          <w:rFonts w:hint="eastAsia" w:ascii="Times New Roman" w:hAnsi="Times New Roman"/>
          <w:sz w:val="21"/>
          <w:szCs w:val="21"/>
        </w:rPr>
        <w:t xml:space="preserve">       </w:t>
      </w:r>
      <w:r>
        <w:rPr>
          <w:rFonts w:ascii="Times New Roman" w:hAnsi="Times New Roman"/>
          <w:sz w:val="21"/>
          <w:szCs w:val="21"/>
        </w:rPr>
        <w:t>C. Every day.</w:t>
      </w:r>
    </w:p>
    <w:p>
      <w:pPr>
        <w:pStyle w:val="9"/>
        <w:keepNext w:val="0"/>
        <w:keepLines w:val="0"/>
        <w:pageBreakBefore w:val="0"/>
        <w:widowControl w:val="0"/>
        <w:tabs>
          <w:tab w:val="left" w:pos="1148"/>
          <w:tab w:val="left" w:pos="3136"/>
          <w:tab w:val="left" w:pos="5096"/>
        </w:tabs>
        <w:kinsoku/>
        <w:wordWrap/>
        <w:overflowPunct/>
        <w:topLinePunct w:val="0"/>
        <w:autoSpaceDE/>
        <w:autoSpaceDN/>
        <w:bidi w:val="0"/>
        <w:adjustRightInd/>
        <w:snapToGrid/>
        <w:spacing w:line="300" w:lineRule="exact"/>
        <w:textAlignment w:val="auto"/>
        <w:rPr>
          <w:rFonts w:ascii="宋体" w:hAnsi="宋体"/>
          <w:sz w:val="21"/>
          <w:szCs w:val="21"/>
        </w:rPr>
      </w:pPr>
      <w:r>
        <w:rPr>
          <w:rFonts w:hint="eastAsia" w:ascii="宋体" w:hAnsi="宋体" w:eastAsia="宋体" w:cs="宋体"/>
          <w:sz w:val="21"/>
          <w:szCs w:val="21"/>
        </w:rPr>
        <w:t>Ⅲ</w:t>
      </w:r>
      <w:r>
        <w:rPr>
          <w:rFonts w:hint="eastAsia" w:ascii="宋体" w:hAnsi="宋体" w:cs="宋体"/>
          <w:sz w:val="21"/>
          <w:szCs w:val="21"/>
          <w:lang w:val="en-US" w:eastAsia="zh-CN"/>
        </w:rPr>
        <w:t>.</w:t>
      </w:r>
      <w:r>
        <w:rPr>
          <w:rFonts w:hint="eastAsia" w:ascii="宋体" w:hAnsi="宋体"/>
          <w:sz w:val="21"/>
          <w:szCs w:val="21"/>
        </w:rPr>
        <w:t>第三节：</w:t>
      </w:r>
      <w:r>
        <w:rPr>
          <w:rFonts w:ascii="宋体" w:hAnsi="宋体"/>
          <w:sz w:val="21"/>
          <w:szCs w:val="21"/>
        </w:rPr>
        <w:t>听对话及问题，选择正确答案。每组对话及问题读两遍。（</w:t>
      </w:r>
      <w:r>
        <w:rPr>
          <w:rFonts w:hint="eastAsia" w:ascii="宋体" w:hAnsi="宋体"/>
          <w:sz w:val="21"/>
          <w:szCs w:val="21"/>
        </w:rPr>
        <w:t>5</w:t>
      </w:r>
      <w:r>
        <w:rPr>
          <w:rFonts w:ascii="宋体" w:hAnsi="宋体"/>
          <w:sz w:val="21"/>
          <w:szCs w:val="21"/>
        </w:rPr>
        <w:t>分）</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ascii="Times New Roman" w:hAnsi="Times New Roman"/>
          <w:sz w:val="21"/>
          <w:szCs w:val="21"/>
        </w:rPr>
        <w:t>(   )11. A. By bike.</w:t>
      </w:r>
      <w:r>
        <w:rPr>
          <w:rFonts w:hint="eastAsia" w:ascii="Times New Roman" w:hAnsi="Times New Roman"/>
          <w:sz w:val="21"/>
          <w:szCs w:val="21"/>
        </w:rPr>
        <w:tab/>
      </w:r>
      <w:r>
        <w:rPr>
          <w:rFonts w:hint="eastAsia" w:ascii="Times New Roman" w:hAnsi="Times New Roman"/>
          <w:sz w:val="21"/>
          <w:szCs w:val="21"/>
          <w:lang w:val="en-US" w:eastAsia="zh-CN"/>
        </w:rPr>
        <w:t xml:space="preserve">  </w:t>
      </w:r>
      <w:r>
        <w:rPr>
          <w:rFonts w:ascii="Times New Roman" w:hAnsi="Times New Roman"/>
          <w:sz w:val="21"/>
          <w:szCs w:val="21"/>
        </w:rPr>
        <w:t>B. On foot.</w:t>
      </w:r>
      <w:r>
        <w:rPr>
          <w:rFonts w:hint="eastAsia" w:ascii="Times New Roman" w:hAnsi="Times New Roman"/>
          <w:sz w:val="21"/>
          <w:szCs w:val="21"/>
        </w:rPr>
        <w:tab/>
      </w:r>
      <w:r>
        <w:rPr>
          <w:rFonts w:hint="eastAsia" w:ascii="Times New Roman" w:hAnsi="Times New Roman"/>
          <w:sz w:val="21"/>
          <w:szCs w:val="21"/>
          <w:lang w:val="en-US" w:eastAsia="zh-CN"/>
        </w:rPr>
        <w:t xml:space="preserve">     </w:t>
      </w:r>
      <w:r>
        <w:rPr>
          <w:rFonts w:ascii="Times New Roman" w:hAnsi="Times New Roman"/>
          <w:sz w:val="21"/>
          <w:szCs w:val="21"/>
        </w:rPr>
        <w:t>C. By bus.</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ascii="Times New Roman" w:hAnsi="Times New Roman"/>
          <w:sz w:val="21"/>
          <w:szCs w:val="21"/>
        </w:rPr>
        <w:t>(   )12. A. Because he had a cold.</w:t>
      </w:r>
      <w:r>
        <w:rPr>
          <w:rFonts w:hint="eastAsia" w:ascii="Times New Roman" w:hAnsi="Times New Roman"/>
          <w:sz w:val="21"/>
          <w:szCs w:val="21"/>
          <w:lang w:val="en-US" w:eastAsia="zh-CN"/>
        </w:rPr>
        <w:t xml:space="preserve"> </w:t>
      </w:r>
      <w:r>
        <w:rPr>
          <w:rFonts w:ascii="Times New Roman" w:hAnsi="Times New Roman"/>
          <w:sz w:val="21"/>
          <w:szCs w:val="21"/>
        </w:rPr>
        <w:t xml:space="preserve">B. Because </w:t>
      </w:r>
      <w:r>
        <w:rPr>
          <w:rFonts w:hint="eastAsia" w:ascii="Times New Roman" w:hAnsi="Times New Roman"/>
          <w:sz w:val="21"/>
          <w:szCs w:val="21"/>
        </w:rPr>
        <w:t>he ate too much yesterday.</w:t>
      </w:r>
    </w:p>
    <w:p>
      <w:pPr>
        <w:pStyle w:val="9"/>
        <w:keepNext w:val="0"/>
        <w:keepLines w:val="0"/>
        <w:pageBreakBefore w:val="0"/>
        <w:widowControl w:val="0"/>
        <w:tabs>
          <w:tab w:val="left" w:pos="868"/>
          <w:tab w:val="left" w:pos="1134"/>
          <w:tab w:val="left" w:pos="2800"/>
          <w:tab w:val="left" w:pos="4816"/>
          <w:tab w:val="left" w:pos="6943"/>
        </w:tabs>
        <w:kinsoku/>
        <w:wordWrap/>
        <w:overflowPunct/>
        <w:topLinePunct w:val="0"/>
        <w:autoSpaceDE/>
        <w:autoSpaceDN/>
        <w:bidi w:val="0"/>
        <w:adjustRightInd/>
        <w:snapToGrid/>
        <w:spacing w:line="300" w:lineRule="exact"/>
        <w:ind w:firstLine="630" w:firstLineChars="300"/>
        <w:textAlignment w:val="auto"/>
        <w:rPr>
          <w:rFonts w:hint="eastAsia" w:ascii="Times New Roman" w:hAnsi="Times New Roman"/>
          <w:sz w:val="21"/>
          <w:szCs w:val="21"/>
        </w:rPr>
      </w:pPr>
      <w:r>
        <w:rPr>
          <w:rFonts w:hint="eastAsia" w:ascii="Times New Roman" w:hAnsi="Times New Roman"/>
          <w:sz w:val="21"/>
          <w:szCs w:val="21"/>
          <w:lang w:val="en-US" w:eastAsia="zh-CN"/>
        </w:rPr>
        <w:t>.</w:t>
      </w:r>
      <w:r>
        <w:rPr>
          <w:rFonts w:ascii="Times New Roman" w:hAnsi="Times New Roman"/>
          <w:sz w:val="21"/>
          <w:szCs w:val="21"/>
        </w:rPr>
        <w:t>C. Because he had the flu.</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ind w:firstLine="348" w:firstLineChars="166"/>
        <w:jc w:val="left"/>
        <w:textAlignment w:val="auto"/>
        <w:rPr>
          <w:rFonts w:hint="eastAsia" w:ascii="Times New Roman" w:hAnsi="Times New Roman"/>
          <w:sz w:val="21"/>
          <w:szCs w:val="21"/>
        </w:rPr>
      </w:pPr>
      <w:r>
        <w:rPr>
          <w:rFonts w:ascii="Times New Roman" w:hAnsi="Times New Roman"/>
          <w:sz w:val="21"/>
          <w:szCs w:val="21"/>
        </w:rPr>
        <w:t>(   )13. A.</w:t>
      </w:r>
      <w:r>
        <w:rPr>
          <w:rFonts w:hint="eastAsia" w:ascii="Times New Roman" w:hAnsi="Times New Roman"/>
          <w:sz w:val="21"/>
          <w:szCs w:val="21"/>
        </w:rPr>
        <w:t xml:space="preserve"> Three times a week.</w:t>
      </w:r>
      <w:r>
        <w:rPr>
          <w:rFonts w:hint="eastAsia" w:ascii="Times New Roman" w:hAnsi="Times New Roman"/>
          <w:sz w:val="21"/>
          <w:szCs w:val="21"/>
          <w:lang w:val="en-US" w:eastAsia="zh-CN"/>
        </w:rPr>
        <w:t xml:space="preserve">             </w:t>
      </w:r>
      <w:r>
        <w:rPr>
          <w:rFonts w:ascii="Times New Roman" w:hAnsi="Times New Roman"/>
          <w:sz w:val="21"/>
          <w:szCs w:val="21"/>
        </w:rPr>
        <w:t xml:space="preserve">B. </w:t>
      </w:r>
      <w:r>
        <w:rPr>
          <w:rFonts w:hint="eastAsia" w:ascii="Times New Roman" w:hAnsi="Times New Roman"/>
          <w:sz w:val="21"/>
          <w:szCs w:val="21"/>
        </w:rPr>
        <w:t xml:space="preserve">Twice a day. </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Every day.</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ind w:firstLine="348" w:firstLineChars="166"/>
        <w:jc w:val="left"/>
        <w:textAlignment w:val="auto"/>
        <w:rPr>
          <w:rFonts w:ascii="Times New Roman" w:hAnsi="Times New Roman"/>
          <w:sz w:val="21"/>
          <w:szCs w:val="21"/>
        </w:rPr>
      </w:pPr>
      <w:r>
        <w:rPr>
          <w:rFonts w:ascii="Times New Roman" w:hAnsi="Times New Roman"/>
          <w:sz w:val="21"/>
          <w:szCs w:val="21"/>
        </w:rPr>
        <w:t>(   )14. A. She does her homework.</w:t>
      </w:r>
      <w:r>
        <w:rPr>
          <w:rFonts w:hint="eastAsia" w:ascii="Times New Roman" w:hAnsi="Times New Roman"/>
          <w:sz w:val="21"/>
          <w:szCs w:val="21"/>
          <w:lang w:val="en-US" w:eastAsia="zh-CN"/>
        </w:rPr>
        <w:t xml:space="preserve">         </w:t>
      </w:r>
      <w:r>
        <w:rPr>
          <w:rFonts w:ascii="Times New Roman" w:hAnsi="Times New Roman"/>
          <w:sz w:val="21"/>
          <w:szCs w:val="21"/>
        </w:rPr>
        <w:t>B. She does the housework.</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jc w:val="left"/>
        <w:textAlignment w:val="auto"/>
        <w:rPr>
          <w:rFonts w:ascii="Times New Roman" w:hAnsi="Times New Roman"/>
          <w:sz w:val="21"/>
          <w:szCs w:val="21"/>
        </w:rPr>
      </w:pPr>
      <w:r>
        <w:rPr>
          <w:rFonts w:hint="eastAsia" w:ascii="Times New Roman" w:hAnsi="Times New Roman"/>
          <w:sz w:val="21"/>
          <w:szCs w:val="21"/>
        </w:rPr>
        <w:tab/>
      </w:r>
      <w:r>
        <w:rPr>
          <w:rFonts w:hint="eastAsia" w:ascii="Times New Roman" w:hAnsi="Times New Roman"/>
          <w:sz w:val="21"/>
          <w:szCs w:val="21"/>
        </w:rPr>
        <w:tab/>
      </w:r>
      <w:r>
        <w:rPr>
          <w:rFonts w:ascii="Times New Roman" w:hAnsi="Times New Roman"/>
          <w:sz w:val="21"/>
          <w:szCs w:val="21"/>
        </w:rPr>
        <w:t xml:space="preserve">C. She watches soccer games.  </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ind w:firstLine="348" w:firstLineChars="166"/>
        <w:textAlignment w:val="auto"/>
        <w:rPr>
          <w:rFonts w:ascii="Times New Roman" w:hAnsi="Times New Roman"/>
          <w:sz w:val="21"/>
          <w:szCs w:val="21"/>
        </w:rPr>
      </w:pPr>
      <w:r>
        <w:rPr>
          <w:rFonts w:ascii="Times New Roman" w:hAnsi="Times New Roman"/>
          <w:sz w:val="21"/>
          <w:szCs w:val="21"/>
        </w:rPr>
        <w:t xml:space="preserve">(   )15. A. </w:t>
      </w:r>
      <w:r>
        <w:rPr>
          <w:rFonts w:hint="eastAsia" w:ascii="Times New Roman" w:hAnsi="Times New Roman"/>
          <w:sz w:val="21"/>
          <w:szCs w:val="21"/>
        </w:rPr>
        <w:t>In a shop</w:t>
      </w:r>
      <w:r>
        <w:rPr>
          <w:rFonts w:ascii="Times New Roman" w:hAnsi="Times New Roman"/>
          <w:sz w:val="21"/>
          <w:szCs w:val="21"/>
        </w:rPr>
        <w:t xml:space="preserve">. </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At home</w:t>
      </w:r>
      <w:r>
        <w:rPr>
          <w:rFonts w:ascii="Times New Roman" w:hAnsi="Times New Roman"/>
          <w:sz w:val="21"/>
          <w:szCs w:val="21"/>
        </w:rPr>
        <w:t xml:space="preserve">. </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In a hospital</w:t>
      </w:r>
      <w:r>
        <w:rPr>
          <w:rFonts w:ascii="Times New Roman" w:hAnsi="Times New Roman"/>
          <w:sz w:val="21"/>
          <w:szCs w:val="21"/>
        </w:rPr>
        <w:t xml:space="preserve">. </w:t>
      </w:r>
    </w:p>
    <w:p>
      <w:pPr>
        <w:pStyle w:val="9"/>
        <w:keepNext w:val="0"/>
        <w:keepLines w:val="0"/>
        <w:pageBreakBefore w:val="0"/>
        <w:widowControl w:val="0"/>
        <w:tabs>
          <w:tab w:val="left" w:pos="1162"/>
          <w:tab w:val="left" w:pos="3136"/>
          <w:tab w:val="left" w:pos="5096"/>
        </w:tabs>
        <w:kinsoku/>
        <w:wordWrap/>
        <w:overflowPunct/>
        <w:topLinePunct w:val="0"/>
        <w:autoSpaceDE/>
        <w:autoSpaceDN/>
        <w:bidi w:val="0"/>
        <w:adjustRightInd/>
        <w:snapToGrid/>
        <w:spacing w:line="300" w:lineRule="exact"/>
        <w:textAlignment w:val="auto"/>
        <w:rPr>
          <w:rStyle w:val="11"/>
          <w:rFonts w:hint="eastAsia" w:ascii="Times New Roman" w:hAnsi="Times New Roman" w:eastAsia="宋体"/>
          <w:sz w:val="21"/>
          <w:szCs w:val="21"/>
        </w:rPr>
      </w:pPr>
      <w:r>
        <w:rPr>
          <w:rStyle w:val="11"/>
          <w:rFonts w:hint="eastAsia" w:ascii="宋体" w:hAnsi="宋体" w:eastAsia="宋体" w:cs="宋体"/>
          <w:sz w:val="21"/>
          <w:szCs w:val="21"/>
        </w:rPr>
        <w:t>Ⅳ</w:t>
      </w:r>
      <w:r>
        <w:rPr>
          <w:rStyle w:val="11"/>
          <w:rFonts w:hint="eastAsia" w:ascii="宋体" w:hAnsi="宋体" w:cs="宋体"/>
          <w:sz w:val="21"/>
          <w:szCs w:val="21"/>
          <w:lang w:val="en-US" w:eastAsia="zh-CN"/>
        </w:rPr>
        <w:t>.</w:t>
      </w:r>
      <w:r>
        <w:rPr>
          <w:rStyle w:val="11"/>
          <w:rFonts w:hint="eastAsia" w:ascii="宋体" w:hAnsi="宋体" w:eastAsia="宋体"/>
          <w:sz w:val="21"/>
          <w:szCs w:val="21"/>
        </w:rPr>
        <w:t>第四节：听对话，选择正确答案。对话读三遍。</w:t>
      </w:r>
      <w:r>
        <w:rPr>
          <w:rStyle w:val="11"/>
          <w:rFonts w:ascii="宋体" w:hAnsi="宋体" w:eastAsia="宋体"/>
          <w:sz w:val="21"/>
          <w:szCs w:val="21"/>
        </w:rPr>
        <w:t>（</w:t>
      </w:r>
      <w:r>
        <w:rPr>
          <w:rStyle w:val="11"/>
          <w:rFonts w:hint="eastAsia" w:ascii="宋体" w:hAnsi="宋体" w:eastAsia="宋体"/>
          <w:sz w:val="21"/>
          <w:szCs w:val="21"/>
        </w:rPr>
        <w:t>5</w:t>
      </w:r>
      <w:r>
        <w:rPr>
          <w:rStyle w:val="11"/>
          <w:rFonts w:ascii="宋体" w:hAnsi="宋体" w:eastAsia="宋体"/>
          <w:sz w:val="21"/>
          <w:szCs w:val="21"/>
        </w:rPr>
        <w:t>分</w:t>
      </w:r>
      <w:r>
        <w:rPr>
          <w:rStyle w:val="11"/>
          <w:rFonts w:ascii="Times New Roman" w:hAnsi="宋体" w:eastAsia="宋体"/>
          <w:sz w:val="21"/>
          <w:szCs w:val="21"/>
        </w:rPr>
        <w:t>）</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ascii="Times New Roman" w:hAnsi="Times New Roman"/>
          <w:sz w:val="21"/>
          <w:szCs w:val="21"/>
        </w:rPr>
        <w:t xml:space="preserve">(    )16. </w:t>
      </w:r>
      <w:r>
        <w:rPr>
          <w:rFonts w:hint="eastAsia" w:ascii="Times New Roman" w:hAnsi="Times New Roman"/>
          <w:sz w:val="21"/>
          <w:szCs w:val="21"/>
        </w:rPr>
        <w:t>Why does Sandy drink milk often?</w:t>
      </w:r>
    </w:p>
    <w:p>
      <w:pPr>
        <w:pStyle w:val="9"/>
        <w:keepNext w:val="0"/>
        <w:keepLines w:val="0"/>
        <w:pageBreakBefore w:val="0"/>
        <w:widowControl w:val="0"/>
        <w:tabs>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hint="eastAsia" w:ascii="Times New Roman" w:hAnsi="Times New Roman"/>
          <w:sz w:val="21"/>
          <w:szCs w:val="21"/>
        </w:rPr>
        <w:tab/>
      </w:r>
      <w:r>
        <w:rPr>
          <w:rFonts w:ascii="Times New Roman" w:hAnsi="Times New Roman"/>
          <w:sz w:val="21"/>
          <w:szCs w:val="21"/>
        </w:rPr>
        <w:t xml:space="preserve">A. </w:t>
      </w:r>
      <w:r>
        <w:rPr>
          <w:rFonts w:hint="eastAsia" w:ascii="Times New Roman" w:hAnsi="Times New Roman"/>
          <w:sz w:val="21"/>
          <w:szCs w:val="21"/>
        </w:rPr>
        <w:t>Because her mother asks her to</w:t>
      </w:r>
      <w:r>
        <w:rPr>
          <w:rFonts w:ascii="Times New Roman" w:hAnsi="Times New Roman"/>
          <w:sz w:val="21"/>
          <w:szCs w:val="21"/>
        </w:rPr>
        <w:t>.</w:t>
      </w:r>
    </w:p>
    <w:p>
      <w:pPr>
        <w:pStyle w:val="9"/>
        <w:keepNext w:val="0"/>
        <w:keepLines w:val="0"/>
        <w:pageBreakBefore w:val="0"/>
        <w:widowControl w:val="0"/>
        <w:tabs>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 xml:space="preserve">Because she wants to. </w:t>
      </w:r>
    </w:p>
    <w:p>
      <w:pPr>
        <w:pStyle w:val="9"/>
        <w:keepNext w:val="0"/>
        <w:keepLines w:val="0"/>
        <w:pageBreakBefore w:val="0"/>
        <w:widowControl w:val="0"/>
        <w:tabs>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ascii="Times New Roman" w:hAnsi="Times New Roman"/>
          <w:sz w:val="21"/>
          <w:szCs w:val="21"/>
        </w:rPr>
      </w:pP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Because drinking milk is good for her health</w:t>
      </w:r>
      <w:r>
        <w:rPr>
          <w:rFonts w:ascii="Times New Roman" w:hAnsi="Times New Roman"/>
          <w:sz w:val="21"/>
          <w:szCs w:val="21"/>
        </w:rPr>
        <w:t xml:space="preserve">. </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ascii="Times New Roman" w:hAnsi="Times New Roman"/>
          <w:sz w:val="21"/>
          <w:szCs w:val="21"/>
        </w:rPr>
        <w:t xml:space="preserve">(    )17. </w:t>
      </w:r>
      <w:r>
        <w:rPr>
          <w:rFonts w:hint="eastAsia" w:ascii="Times New Roman" w:hAnsi="Times New Roman"/>
          <w:sz w:val="21"/>
          <w:szCs w:val="21"/>
        </w:rPr>
        <w:t>How often does Sandy drink milk?</w:t>
      </w:r>
    </w:p>
    <w:p>
      <w:pPr>
        <w:pStyle w:val="9"/>
        <w:keepNext w:val="0"/>
        <w:keepLines w:val="0"/>
        <w:pageBreakBefore w:val="0"/>
        <w:widowControl w:val="0"/>
        <w:tabs>
          <w:tab w:val="left" w:pos="1162"/>
          <w:tab w:val="left" w:pos="291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hint="eastAsia" w:ascii="Times New Roman" w:hAnsi="Times New Roman"/>
          <w:sz w:val="21"/>
          <w:szCs w:val="21"/>
        </w:rPr>
        <w:tab/>
      </w:r>
      <w:r>
        <w:rPr>
          <w:rFonts w:ascii="Times New Roman" w:hAnsi="Times New Roman"/>
          <w:sz w:val="21"/>
          <w:szCs w:val="21"/>
        </w:rPr>
        <w:t xml:space="preserve">A. </w:t>
      </w:r>
      <w:r>
        <w:rPr>
          <w:rFonts w:hint="eastAsia" w:ascii="Times New Roman" w:hAnsi="Times New Roman"/>
          <w:sz w:val="21"/>
          <w:szCs w:val="21"/>
        </w:rPr>
        <w:t xml:space="preserve">Every day. </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 xml:space="preserve">Sometimes. </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 xml:space="preserve">Never. </w:t>
      </w:r>
    </w:p>
    <w:p>
      <w:pPr>
        <w:pStyle w:val="9"/>
        <w:keepNext w:val="0"/>
        <w:keepLines w:val="0"/>
        <w:pageBreakBefore w:val="0"/>
        <w:widowControl w:val="0"/>
        <w:tabs>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ascii="Times New Roman" w:hAnsi="Times New Roman"/>
          <w:sz w:val="21"/>
          <w:szCs w:val="21"/>
        </w:rPr>
        <w:t xml:space="preserve">(    )18. </w:t>
      </w:r>
      <w:r>
        <w:rPr>
          <w:rFonts w:hint="eastAsia" w:ascii="Times New Roman" w:hAnsi="Times New Roman"/>
          <w:sz w:val="21"/>
          <w:szCs w:val="21"/>
        </w:rPr>
        <w:t>What</w:t>
      </w:r>
      <w:r>
        <w:rPr>
          <w:rFonts w:ascii="Times New Roman" w:hAnsi="Times New Roman"/>
          <w:sz w:val="21"/>
          <w:szCs w:val="21"/>
        </w:rPr>
        <w:t>’</w:t>
      </w:r>
      <w:r>
        <w:rPr>
          <w:rFonts w:hint="eastAsia" w:ascii="Times New Roman" w:hAnsi="Times New Roman"/>
          <w:sz w:val="21"/>
          <w:szCs w:val="21"/>
        </w:rPr>
        <w:t>s Sandy</w:t>
      </w:r>
      <w:r>
        <w:rPr>
          <w:rFonts w:ascii="Times New Roman" w:hAnsi="Times New Roman"/>
          <w:sz w:val="21"/>
          <w:szCs w:val="21"/>
        </w:rPr>
        <w:t>’</w:t>
      </w:r>
      <w:r>
        <w:rPr>
          <w:rFonts w:hint="eastAsia" w:ascii="Times New Roman" w:hAnsi="Times New Roman"/>
          <w:sz w:val="21"/>
          <w:szCs w:val="21"/>
        </w:rPr>
        <w:t>s favorite food?</w:t>
      </w:r>
    </w:p>
    <w:p>
      <w:pPr>
        <w:pStyle w:val="9"/>
        <w:keepNext w:val="0"/>
        <w:keepLines w:val="0"/>
        <w:pageBreakBefore w:val="0"/>
        <w:widowControl w:val="0"/>
        <w:tabs>
          <w:tab w:val="left" w:pos="1162"/>
          <w:tab w:val="left" w:pos="291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hint="eastAsia" w:ascii="Times New Roman" w:hAnsi="Times New Roman"/>
          <w:sz w:val="21"/>
          <w:szCs w:val="21"/>
        </w:rPr>
        <w:tab/>
      </w:r>
      <w:r>
        <w:rPr>
          <w:rFonts w:ascii="Times New Roman" w:hAnsi="Times New Roman"/>
          <w:sz w:val="21"/>
          <w:szCs w:val="21"/>
        </w:rPr>
        <w:t xml:space="preserve">A. </w:t>
      </w:r>
      <w:r>
        <w:rPr>
          <w:rFonts w:hint="eastAsia" w:ascii="Times New Roman" w:hAnsi="Times New Roman"/>
          <w:sz w:val="21"/>
          <w:szCs w:val="21"/>
        </w:rPr>
        <w:t xml:space="preserve">Meat. </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 xml:space="preserve">Dumplings. </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 xml:space="preserve">Bread. </w:t>
      </w:r>
    </w:p>
    <w:p>
      <w:pPr>
        <w:pStyle w:val="9"/>
        <w:keepNext w:val="0"/>
        <w:keepLines w:val="0"/>
        <w:pageBreakBefore w:val="0"/>
        <w:widowControl w:val="0"/>
        <w:tabs>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ascii="Times New Roman" w:hAnsi="Times New Roman"/>
          <w:sz w:val="21"/>
          <w:szCs w:val="21"/>
        </w:rPr>
        <w:t xml:space="preserve">(    )19. </w:t>
      </w:r>
      <w:r>
        <w:rPr>
          <w:rFonts w:hint="eastAsia" w:ascii="Times New Roman" w:hAnsi="Times New Roman"/>
          <w:sz w:val="21"/>
          <w:szCs w:val="21"/>
        </w:rPr>
        <w:t>When does Sandy eat oranges?</w:t>
      </w:r>
    </w:p>
    <w:p>
      <w:pPr>
        <w:pStyle w:val="9"/>
        <w:keepNext w:val="0"/>
        <w:keepLines w:val="0"/>
        <w:pageBreakBefore w:val="0"/>
        <w:widowControl w:val="0"/>
        <w:tabs>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hint="eastAsia" w:ascii="Times New Roman" w:hAnsi="Times New Roman"/>
          <w:sz w:val="21"/>
          <w:szCs w:val="21"/>
        </w:rPr>
        <w:tab/>
      </w:r>
      <w:r>
        <w:rPr>
          <w:rFonts w:ascii="Times New Roman" w:hAnsi="Times New Roman"/>
          <w:sz w:val="21"/>
          <w:szCs w:val="21"/>
        </w:rPr>
        <w:t xml:space="preserve">A. </w:t>
      </w:r>
      <w:r>
        <w:rPr>
          <w:rFonts w:hint="eastAsia" w:ascii="Times New Roman" w:hAnsi="Times New Roman"/>
          <w:sz w:val="21"/>
          <w:szCs w:val="21"/>
        </w:rPr>
        <w:t xml:space="preserve">After breakfast.  </w:t>
      </w:r>
      <w:r>
        <w:rPr>
          <w:rFonts w:ascii="Times New Roman" w:hAnsi="Times New Roman"/>
          <w:sz w:val="21"/>
          <w:szCs w:val="21"/>
        </w:rPr>
        <w:t xml:space="preserve">B. </w:t>
      </w:r>
      <w:r>
        <w:rPr>
          <w:rFonts w:hint="eastAsia" w:ascii="Times New Roman" w:hAnsi="Times New Roman"/>
          <w:sz w:val="21"/>
          <w:szCs w:val="21"/>
        </w:rPr>
        <w:t xml:space="preserve">After lunch. </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 xml:space="preserve">After supper. </w:t>
      </w:r>
    </w:p>
    <w:p>
      <w:pPr>
        <w:pStyle w:val="9"/>
        <w:keepNext w:val="0"/>
        <w:keepLines w:val="0"/>
        <w:pageBreakBefore w:val="0"/>
        <w:widowControl w:val="0"/>
        <w:tabs>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ascii="Times New Roman" w:hAnsi="Times New Roman"/>
          <w:sz w:val="21"/>
          <w:szCs w:val="21"/>
        </w:rPr>
        <w:t xml:space="preserve">(    )20. </w:t>
      </w:r>
      <w:r>
        <w:rPr>
          <w:rFonts w:hint="eastAsia" w:ascii="Times New Roman" w:hAnsi="Times New Roman"/>
          <w:sz w:val="21"/>
          <w:szCs w:val="21"/>
        </w:rPr>
        <w:t>Who thinks junk food (垃圾食品) is unhealthy?</w:t>
      </w:r>
    </w:p>
    <w:p>
      <w:pPr>
        <w:pStyle w:val="9"/>
        <w:keepNext w:val="0"/>
        <w:keepLines w:val="0"/>
        <w:pageBreakBefore w:val="0"/>
        <w:widowControl w:val="0"/>
        <w:tabs>
          <w:tab w:val="left" w:pos="1162"/>
          <w:tab w:val="left" w:pos="291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z w:val="21"/>
          <w:szCs w:val="21"/>
        </w:rPr>
      </w:pPr>
      <w:r>
        <w:rPr>
          <w:rFonts w:hint="eastAsia" w:ascii="Times New Roman" w:hAnsi="Times New Roman"/>
          <w:sz w:val="21"/>
          <w:szCs w:val="21"/>
        </w:rPr>
        <w:tab/>
      </w:r>
      <w:r>
        <w:rPr>
          <w:rFonts w:ascii="Times New Roman" w:hAnsi="Times New Roman"/>
          <w:sz w:val="21"/>
          <w:szCs w:val="21"/>
        </w:rPr>
        <w:t xml:space="preserve">A. </w:t>
      </w:r>
      <w:r>
        <w:rPr>
          <w:rFonts w:hint="eastAsia" w:ascii="Times New Roman" w:hAnsi="Times New Roman"/>
          <w:sz w:val="21"/>
          <w:szCs w:val="21"/>
        </w:rPr>
        <w:t>Sandy</w:t>
      </w:r>
      <w:r>
        <w:rPr>
          <w:rFonts w:ascii="Times New Roman" w:hAnsi="Times New Roman"/>
          <w:sz w:val="21"/>
          <w:szCs w:val="21"/>
        </w:rPr>
        <w:t xml:space="preserve">. </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 xml:space="preserve">Peter. </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 xml:space="preserve">Mary. </w:t>
      </w:r>
    </w:p>
    <w:p>
      <w:pPr>
        <w:pStyle w:val="9"/>
        <w:keepNext w:val="0"/>
        <w:keepLines w:val="0"/>
        <w:pageBreakBefore w:val="0"/>
        <w:widowControl w:val="0"/>
        <w:tabs>
          <w:tab w:val="left" w:pos="1162"/>
          <w:tab w:val="left" w:pos="2800"/>
          <w:tab w:val="left" w:pos="4816"/>
          <w:tab w:val="left" w:pos="6943"/>
        </w:tabs>
        <w:kinsoku/>
        <w:wordWrap/>
        <w:overflowPunct/>
        <w:topLinePunct w:val="0"/>
        <w:autoSpaceDE/>
        <w:autoSpaceDN/>
        <w:bidi w:val="0"/>
        <w:adjustRightInd/>
        <w:snapToGrid/>
        <w:spacing w:line="300" w:lineRule="exact"/>
        <w:textAlignment w:val="auto"/>
        <w:rPr>
          <w:rStyle w:val="11"/>
          <w:rFonts w:hint="eastAsia" w:ascii="宋体" w:hAnsi="宋体" w:eastAsia="宋体"/>
          <w:sz w:val="21"/>
          <w:szCs w:val="21"/>
        </w:rPr>
      </w:pPr>
      <w:r>
        <w:rPr>
          <w:rStyle w:val="11"/>
          <w:rFonts w:hint="eastAsia" w:ascii="宋体" w:hAnsi="宋体" w:eastAsia="宋体" w:cs="宋体"/>
          <w:sz w:val="21"/>
          <w:szCs w:val="21"/>
        </w:rPr>
        <w:t>Ⅴ</w:t>
      </w:r>
      <w:r>
        <w:rPr>
          <w:rStyle w:val="11"/>
          <w:rFonts w:hint="eastAsia" w:ascii="宋体" w:hAnsi="宋体" w:cs="宋体"/>
          <w:sz w:val="21"/>
          <w:szCs w:val="21"/>
          <w:lang w:val="en-US" w:eastAsia="zh-CN"/>
        </w:rPr>
        <w:t>.</w:t>
      </w:r>
      <w:r>
        <w:rPr>
          <w:rStyle w:val="11"/>
          <w:rFonts w:hint="eastAsia" w:ascii="宋体" w:hAnsi="宋体" w:eastAsia="宋体"/>
          <w:sz w:val="21"/>
          <w:szCs w:val="21"/>
        </w:rPr>
        <w:t>第五节：听短文填空。短文读三遍。（10分）</w:t>
      </w:r>
    </w:p>
    <w:p>
      <w:pPr>
        <w:pStyle w:val="9"/>
        <w:keepNext w:val="0"/>
        <w:keepLines w:val="0"/>
        <w:pageBreakBefore w:val="0"/>
        <w:widowControl w:val="0"/>
        <w:tabs>
          <w:tab w:val="left" w:pos="1162"/>
          <w:tab w:val="left" w:pos="2800"/>
          <w:tab w:val="left" w:pos="4816"/>
          <w:tab w:val="left" w:pos="6943"/>
        </w:tabs>
        <w:kinsoku/>
        <w:wordWrap/>
        <w:overflowPunct/>
        <w:topLinePunct w:val="0"/>
        <w:autoSpaceDE/>
        <w:autoSpaceDN/>
        <w:bidi w:val="0"/>
        <w:adjustRightInd/>
        <w:snapToGrid/>
        <w:spacing w:line="300" w:lineRule="exact"/>
        <w:ind w:firstLine="321" w:firstLineChars="153"/>
        <w:textAlignment w:val="auto"/>
        <w:rPr>
          <w:rFonts w:hint="eastAsia" w:ascii="Times New Roman" w:hAnsi="Times New Roman"/>
          <w:spacing w:val="-2"/>
          <w:sz w:val="21"/>
          <w:szCs w:val="21"/>
        </w:rPr>
      </w:pPr>
      <w:r>
        <w:rPr>
          <w:rFonts w:hint="eastAsia" w:ascii="Times New Roman" w:hAnsi="Times New Roman"/>
          <w:sz w:val="21"/>
          <w:szCs w:val="21"/>
        </w:rPr>
        <w:t>Yesterday a</w:t>
      </w:r>
      <w:r>
        <w:rPr>
          <w:rFonts w:hint="eastAsia" w:ascii="Times New Roman" w:hAnsi="Times New Roman"/>
          <w:sz w:val="21"/>
          <w:szCs w:val="21"/>
          <w:u w:val="single"/>
        </w:rPr>
        <w:t xml:space="preserve">  21  </w:t>
      </w:r>
      <w:r>
        <w:rPr>
          <w:rFonts w:hint="eastAsia" w:ascii="Times New Roman" w:hAnsi="Times New Roman"/>
          <w:sz w:val="21"/>
          <w:szCs w:val="21"/>
        </w:rPr>
        <w:t xml:space="preserve"> boy was playing football on the street. At that time, a car came quickly and </w:t>
      </w:r>
      <w:r>
        <w:rPr>
          <w:rFonts w:hint="eastAsia" w:ascii="Times New Roman" w:hAnsi="Times New Roman"/>
          <w:sz w:val="21"/>
          <w:szCs w:val="21"/>
          <w:u w:val="single"/>
        </w:rPr>
        <w:t xml:space="preserve">  22  </w:t>
      </w:r>
      <w:r>
        <w:rPr>
          <w:rFonts w:hint="eastAsia" w:ascii="Times New Roman" w:hAnsi="Times New Roman"/>
          <w:sz w:val="21"/>
          <w:szCs w:val="21"/>
        </w:rPr>
        <w:t xml:space="preserve"> him. The boy</w:t>
      </w:r>
      <w:r>
        <w:rPr>
          <w:rFonts w:ascii="Times New Roman" w:hAnsi="Times New Roman"/>
          <w:sz w:val="21"/>
          <w:szCs w:val="21"/>
        </w:rPr>
        <w:t>’</w:t>
      </w:r>
      <w:r>
        <w:rPr>
          <w:rFonts w:hint="eastAsia" w:ascii="Times New Roman" w:hAnsi="Times New Roman"/>
          <w:sz w:val="21"/>
          <w:szCs w:val="21"/>
        </w:rPr>
        <w:t xml:space="preserve">s legs were </w:t>
      </w:r>
      <w:r>
        <w:rPr>
          <w:rFonts w:hint="eastAsia" w:ascii="Times New Roman" w:hAnsi="Times New Roman"/>
          <w:sz w:val="21"/>
          <w:szCs w:val="21"/>
          <w:u w:val="single"/>
        </w:rPr>
        <w:t xml:space="preserve">  23  </w:t>
      </w:r>
      <w:r>
        <w:rPr>
          <w:rFonts w:hint="eastAsia" w:ascii="Times New Roman" w:hAnsi="Times New Roman"/>
          <w:sz w:val="21"/>
          <w:szCs w:val="21"/>
        </w:rPr>
        <w:t xml:space="preserve"> badly. Some people took him to the </w:t>
      </w:r>
      <w:r>
        <w:rPr>
          <w:rFonts w:ascii="Times New Roman" w:hAnsi="Times New Roman"/>
          <w:sz w:val="21"/>
          <w:szCs w:val="21"/>
        </w:rPr>
        <w:t>hospital</w:t>
      </w:r>
      <w:r>
        <w:rPr>
          <w:rFonts w:hint="eastAsia" w:ascii="Times New Roman" w:hAnsi="Times New Roman"/>
          <w:sz w:val="21"/>
          <w:szCs w:val="21"/>
        </w:rPr>
        <w:t xml:space="preserve"> as quickly as </w:t>
      </w:r>
      <w:r>
        <w:rPr>
          <w:rFonts w:hint="eastAsia" w:ascii="Times New Roman" w:hAnsi="Times New Roman"/>
          <w:spacing w:val="-2"/>
          <w:sz w:val="21"/>
          <w:szCs w:val="21"/>
        </w:rPr>
        <w:t xml:space="preserve">possible. The boy is in hospital </w:t>
      </w:r>
      <w:r>
        <w:rPr>
          <w:rFonts w:hint="eastAsia" w:ascii="Times New Roman" w:hAnsi="Times New Roman"/>
          <w:spacing w:val="-2"/>
          <w:sz w:val="21"/>
          <w:szCs w:val="21"/>
          <w:u w:val="single"/>
        </w:rPr>
        <w:t xml:space="preserve">  24  </w:t>
      </w:r>
      <w:r>
        <w:rPr>
          <w:rFonts w:hint="eastAsia" w:ascii="Times New Roman" w:hAnsi="Times New Roman"/>
          <w:spacing w:val="-2"/>
          <w:sz w:val="21"/>
          <w:szCs w:val="21"/>
        </w:rPr>
        <w:t xml:space="preserve">. His classmates and friends come to see him with flowers and fruits. And they ask him not to </w:t>
      </w:r>
      <w:r>
        <w:rPr>
          <w:rFonts w:hint="eastAsia" w:ascii="Times New Roman" w:hAnsi="Times New Roman"/>
          <w:spacing w:val="-2"/>
          <w:sz w:val="21"/>
          <w:szCs w:val="21"/>
          <w:u w:val="single"/>
        </w:rPr>
        <w:t xml:space="preserve">  25  </w:t>
      </w:r>
      <w:r>
        <w:rPr>
          <w:rFonts w:hint="eastAsia" w:ascii="Times New Roman" w:hAnsi="Times New Roman"/>
          <w:spacing w:val="-2"/>
          <w:sz w:val="21"/>
          <w:szCs w:val="21"/>
        </w:rPr>
        <w:t xml:space="preserve"> his lessons. We hope the boy will get better soon. </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21</w:t>
      </w:r>
      <w:r>
        <w:rPr>
          <w:rFonts w:ascii="Times New Roman" w:hAnsi="Times New Roman"/>
          <w:sz w:val="21"/>
          <w:szCs w:val="21"/>
        </w:rPr>
        <w:t xml:space="preserve">. A. </w:t>
      </w:r>
      <w:r>
        <w:rPr>
          <w:rFonts w:hint="eastAsia" w:ascii="Times New Roman" w:hAnsi="Times New Roman"/>
          <w:sz w:val="21"/>
          <w:szCs w:val="21"/>
        </w:rPr>
        <w:t>nine-year-old</w:t>
      </w:r>
      <w:r>
        <w:rPr>
          <w:rFonts w:ascii="Times New Roman" w:hAnsi="Times New Roman"/>
          <w:sz w:val="21"/>
          <w:szCs w:val="21"/>
        </w:rPr>
        <w:t>.</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seven-year-old</w:t>
      </w:r>
      <w:r>
        <w:rPr>
          <w:rFonts w:ascii="Times New Roman" w:hAnsi="Times New Roman"/>
          <w:sz w:val="21"/>
          <w:szCs w:val="21"/>
        </w:rPr>
        <w:t>.</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eight-year-old</w:t>
      </w:r>
      <w:r>
        <w:rPr>
          <w:rFonts w:ascii="Times New Roman" w:hAnsi="Times New Roman"/>
          <w:sz w:val="21"/>
          <w:szCs w:val="21"/>
        </w:rPr>
        <w:t>.</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hint="eastAsia" w:ascii="Times New Roman" w:hAnsi="Times New Roman"/>
          <w:sz w:val="21"/>
          <w:szCs w:val="21"/>
        </w:rPr>
        <w:t>(   )22. A. bit.</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hit</w:t>
      </w:r>
      <w:r>
        <w:rPr>
          <w:rFonts w:ascii="Times New Roman" w:hAnsi="Times New Roman"/>
          <w:sz w:val="21"/>
          <w:szCs w:val="21"/>
        </w:rPr>
        <w:t>.</w:t>
      </w:r>
      <w:r>
        <w:rPr>
          <w:rFonts w:hint="eastAsia" w:ascii="Times New Roman" w:hAnsi="Times New Roman"/>
          <w:sz w:val="21"/>
          <w:szCs w:val="21"/>
        </w:rPr>
        <w:tab/>
      </w:r>
      <w:r>
        <w:rPr>
          <w:rFonts w:hint="eastAsia" w:ascii="Times New Roman" w:hAnsi="Times New Roman"/>
          <w:sz w:val="21"/>
          <w:szCs w:val="21"/>
        </w:rPr>
        <w:t>C. fight.</w:t>
      </w:r>
    </w:p>
    <w:p>
      <w:pPr>
        <w:pStyle w:val="9"/>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23</w:t>
      </w:r>
      <w:r>
        <w:rPr>
          <w:rFonts w:ascii="Times New Roman" w:hAnsi="Times New Roman"/>
          <w:sz w:val="21"/>
          <w:szCs w:val="21"/>
        </w:rPr>
        <w:t xml:space="preserve">. A. </w:t>
      </w:r>
      <w:r>
        <w:rPr>
          <w:rFonts w:hint="eastAsia" w:ascii="Times New Roman" w:hAnsi="Times New Roman"/>
          <w:sz w:val="21"/>
          <w:szCs w:val="21"/>
        </w:rPr>
        <w:t>fight</w:t>
      </w:r>
      <w:r>
        <w:rPr>
          <w:rFonts w:ascii="Times New Roman" w:hAnsi="Times New Roman"/>
          <w:sz w:val="21"/>
          <w:szCs w:val="21"/>
        </w:rPr>
        <w:t>.</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hit</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hurt</w:t>
      </w:r>
    </w:p>
    <w:p>
      <w:pPr>
        <w:pStyle w:val="9"/>
        <w:keepNext w:val="0"/>
        <w:keepLines w:val="0"/>
        <w:pageBreakBefore w:val="0"/>
        <w:widowControl w:val="0"/>
        <w:tabs>
          <w:tab w:val="left" w:pos="868"/>
          <w:tab w:val="left" w:pos="1162"/>
          <w:tab w:val="left" w:pos="2805"/>
          <w:tab w:val="left" w:pos="4816"/>
          <w:tab w:val="left" w:pos="6000"/>
        </w:tabs>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)24</w:t>
      </w:r>
      <w:r>
        <w:rPr>
          <w:rFonts w:ascii="Times New Roman" w:hAnsi="Times New Roman"/>
          <w:sz w:val="21"/>
          <w:szCs w:val="21"/>
        </w:rPr>
        <w:t xml:space="preserve">. A. </w:t>
      </w:r>
      <w:r>
        <w:rPr>
          <w:rFonts w:hint="eastAsia" w:ascii="Times New Roman" w:hAnsi="Times New Roman"/>
          <w:sz w:val="21"/>
          <w:szCs w:val="21"/>
        </w:rPr>
        <w:t>before</w:t>
      </w:r>
      <w:r>
        <w:rPr>
          <w:rFonts w:ascii="Times New Roman" w:hAnsi="Times New Roman"/>
          <w:sz w:val="21"/>
          <w:szCs w:val="21"/>
        </w:rPr>
        <w:t>.</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now</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after.</w:t>
      </w:r>
    </w:p>
    <w:p>
      <w:pPr>
        <w:pStyle w:val="9"/>
        <w:keepNext w:val="0"/>
        <w:keepLines w:val="0"/>
        <w:pageBreakBefore w:val="0"/>
        <w:widowControl w:val="0"/>
        <w:tabs>
          <w:tab w:val="left" w:pos="868"/>
          <w:tab w:val="left" w:pos="1162"/>
          <w:tab w:val="left" w:pos="2805"/>
          <w:tab w:val="left" w:pos="4816"/>
          <w:tab w:val="left" w:pos="6000"/>
        </w:tabs>
        <w:kinsoku/>
        <w:wordWrap/>
        <w:overflowPunct/>
        <w:topLinePunct w:val="0"/>
        <w:autoSpaceDE/>
        <w:autoSpaceDN/>
        <w:bidi w:val="0"/>
        <w:adjustRightInd/>
        <w:snapToGrid/>
        <w:spacing w:line="300" w:lineRule="exact"/>
        <w:textAlignment w:val="auto"/>
        <w:rPr>
          <w:rFonts w:hint="eastAsia"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25</w:t>
      </w:r>
      <w:r>
        <w:rPr>
          <w:rFonts w:ascii="Times New Roman" w:hAnsi="Times New Roman"/>
          <w:sz w:val="21"/>
          <w:szCs w:val="21"/>
        </w:rPr>
        <w:t xml:space="preserve">. A. </w:t>
      </w:r>
      <w:r>
        <w:rPr>
          <w:rFonts w:hint="eastAsia" w:ascii="Times New Roman" w:hAnsi="Times New Roman"/>
          <w:sz w:val="21"/>
          <w:szCs w:val="21"/>
        </w:rPr>
        <w:t>talk about</w:t>
      </w:r>
      <w:r>
        <w:rPr>
          <w:rFonts w:ascii="Times New Roman" w:hAnsi="Times New Roman"/>
          <w:sz w:val="21"/>
          <w:szCs w:val="21"/>
        </w:rPr>
        <w:t xml:space="preserve">. </w:t>
      </w:r>
      <w:r>
        <w:rPr>
          <w:rFonts w:hint="eastAsia" w:ascii="Times New Roman" w:hAnsi="Times New Roman"/>
          <w:sz w:val="21"/>
          <w:szCs w:val="21"/>
        </w:rPr>
        <w:tab/>
      </w:r>
      <w:r>
        <w:rPr>
          <w:rFonts w:ascii="Times New Roman" w:hAnsi="Times New Roman"/>
          <w:sz w:val="21"/>
          <w:szCs w:val="21"/>
        </w:rPr>
        <w:t xml:space="preserve">B. </w:t>
      </w:r>
      <w:r>
        <w:rPr>
          <w:rFonts w:hint="eastAsia" w:ascii="Times New Roman" w:hAnsi="Times New Roman"/>
          <w:sz w:val="21"/>
          <w:szCs w:val="21"/>
        </w:rPr>
        <w:t>think about</w:t>
      </w:r>
      <w:r>
        <w:rPr>
          <w:rFonts w:ascii="Times New Roman" w:hAnsi="Times New Roman"/>
          <w:sz w:val="21"/>
          <w:szCs w:val="21"/>
        </w:rPr>
        <w:t>.</w:t>
      </w:r>
      <w:r>
        <w:rPr>
          <w:rFonts w:hint="eastAsia" w:ascii="Times New Roman" w:hAnsi="Times New Roman"/>
          <w:sz w:val="21"/>
          <w:szCs w:val="21"/>
        </w:rPr>
        <w:tab/>
      </w:r>
      <w:r>
        <w:rPr>
          <w:rFonts w:ascii="Times New Roman" w:hAnsi="Times New Roman"/>
          <w:sz w:val="21"/>
          <w:szCs w:val="21"/>
        </w:rPr>
        <w:t xml:space="preserve">C. </w:t>
      </w:r>
      <w:r>
        <w:rPr>
          <w:rFonts w:hint="eastAsia" w:ascii="Times New Roman" w:hAnsi="Times New Roman"/>
          <w:sz w:val="21"/>
          <w:szCs w:val="21"/>
        </w:rPr>
        <w:t>worry about</w:t>
      </w:r>
      <w:r>
        <w:rPr>
          <w:rFonts w:ascii="Times New Roman" w:hAnsi="Times New Roman"/>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sz w:val="21"/>
          <w:szCs w:val="21"/>
          <w:lang w:eastAsia="zh-CN"/>
        </w:rPr>
      </w:pPr>
      <w:r>
        <w:rPr>
          <w:rFonts w:hint="eastAsia"/>
          <w:b/>
          <w:bCs/>
          <w:sz w:val="21"/>
          <w:szCs w:val="21"/>
          <w:lang w:eastAsia="zh-CN"/>
        </w:rPr>
        <w:t>二、</w:t>
      </w:r>
      <w:r>
        <w:rPr>
          <w:rFonts w:hint="eastAsia"/>
          <w:b/>
          <w:bCs/>
          <w:sz w:val="21"/>
          <w:szCs w:val="21"/>
          <w:lang w:val="en-US" w:eastAsia="zh-CN"/>
        </w:rPr>
        <w:t>基础知识</w:t>
      </w:r>
      <w:r>
        <w:rPr>
          <w:rFonts w:hint="eastAsia"/>
          <w:b/>
          <w:bCs/>
          <w:sz w:val="21"/>
          <w:szCs w:val="21"/>
          <w:lang w:eastAsia="zh-CN"/>
        </w:rPr>
        <w:t>（</w:t>
      </w:r>
      <w:r>
        <w:rPr>
          <w:rFonts w:hint="eastAsia"/>
          <w:b/>
          <w:bCs/>
          <w:sz w:val="21"/>
          <w:szCs w:val="21"/>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sz w:val="21"/>
          <w:szCs w:val="21"/>
          <w:lang w:val="en-US" w:eastAsia="zh-CN"/>
        </w:rPr>
      </w:pPr>
      <w:r>
        <w:rPr>
          <w:rFonts w:hint="eastAsia" w:ascii="宋体" w:hAnsi="宋体" w:eastAsia="宋体" w:cs="宋体"/>
          <w:sz w:val="21"/>
          <w:szCs w:val="21"/>
          <w:lang w:val="en-US" w:eastAsia="zh-CN"/>
        </w:rPr>
        <w:t>Ⅵ.</w:t>
      </w:r>
      <w:r>
        <w:rPr>
          <w:rFonts w:hint="eastAsia"/>
          <w:sz w:val="21"/>
          <w:szCs w:val="21"/>
          <w:lang w:val="en-US" w:eastAsia="zh-CN"/>
        </w:rPr>
        <w:t>单项选择。（共10分）</w:t>
      </w:r>
    </w:p>
    <w:p>
      <w:pPr>
        <w:keepNext w:val="0"/>
        <w:keepLines w:val="0"/>
        <w:pageBreakBefore w:val="0"/>
        <w:widowControl w:val="0"/>
        <w:kinsoku/>
        <w:wordWrap/>
        <w:overflowPunct/>
        <w:topLinePunct w:val="0"/>
        <w:autoSpaceDE/>
        <w:autoSpaceDN/>
        <w:bidi w:val="0"/>
        <w:adjustRightInd/>
        <w:snapToGrid/>
        <w:spacing w:line="300" w:lineRule="exact"/>
        <w:ind w:left="630" w:hanging="630" w:hangingChars="300"/>
        <w:textAlignment w:val="auto"/>
        <w:rPr>
          <w:rFonts w:hint="default" w:eastAsia="宋体"/>
          <w:sz w:val="21"/>
          <w:szCs w:val="21"/>
          <w:lang w:val="en-US" w:eastAsia="zh-CN"/>
        </w:rPr>
      </w:pPr>
      <w:r>
        <w:rPr>
          <w:rFonts w:hint="eastAsia"/>
          <w:sz w:val="21"/>
          <w:szCs w:val="21"/>
          <w:lang w:val="en-US" w:eastAsia="zh-CN"/>
        </w:rPr>
        <w:t>（  ）26.I often have______egg and a glass of milk for ______breakfast every day</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51" w:firstLineChars="453"/>
        <w:textAlignment w:val="auto"/>
        <w:rPr>
          <w:rFonts w:hint="default"/>
          <w:sz w:val="21"/>
          <w:szCs w:val="21"/>
          <w:lang w:val="en-US" w:eastAsia="zh-CN"/>
        </w:rPr>
      </w:pPr>
      <w:r>
        <w:rPr>
          <w:rFonts w:hint="eastAsia"/>
          <w:sz w:val="21"/>
          <w:szCs w:val="21"/>
          <w:lang w:val="en-US" w:eastAsia="zh-CN"/>
        </w:rPr>
        <w:t>A.an;\         B. an;the         C.a;\</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宋体"/>
          <w:sz w:val="21"/>
          <w:szCs w:val="21"/>
          <w:lang w:val="en-US" w:eastAsia="zh-CN"/>
        </w:rPr>
      </w:pPr>
      <w:r>
        <w:rPr>
          <w:rFonts w:hint="eastAsia"/>
          <w:sz w:val="21"/>
          <w:szCs w:val="21"/>
          <w:lang w:val="en-US" w:eastAsia="zh-CN"/>
        </w:rPr>
        <w:t>（  ）27.He has dance lessons______.</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51" w:firstLineChars="453"/>
        <w:textAlignment w:val="auto"/>
        <w:rPr>
          <w:rFonts w:hint="eastAsia"/>
          <w:sz w:val="21"/>
          <w:szCs w:val="21"/>
          <w:lang w:val="en-US" w:eastAsia="zh-CN"/>
        </w:rPr>
      </w:pPr>
      <w:r>
        <w:rPr>
          <w:rFonts w:hint="eastAsia"/>
          <w:sz w:val="21"/>
          <w:szCs w:val="21"/>
          <w:lang w:val="en-US" w:eastAsia="zh-CN"/>
        </w:rPr>
        <w:t xml:space="preserve">A. one a week     B. once a week    C. two a week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  ）28.- ______do you take guitar lessons?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638" w:firstLineChars="304"/>
        <w:textAlignment w:val="auto"/>
        <w:rPr>
          <w:rFonts w:hint="eastAsia"/>
          <w:sz w:val="21"/>
          <w:szCs w:val="21"/>
          <w:lang w:val="en-US" w:eastAsia="zh-CN"/>
        </w:rPr>
      </w:pPr>
      <w:r>
        <w:rPr>
          <w:rFonts w:hint="eastAsia"/>
          <w:sz w:val="21"/>
          <w:szCs w:val="21"/>
          <w:lang w:val="en-US" w:eastAsia="zh-CN"/>
        </w:rPr>
        <w:t xml:space="preserve">   A. How far       B. How often      C. How much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  ）29. If they go to the party,they______.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51" w:firstLineChars="453"/>
        <w:textAlignment w:val="auto"/>
        <w:rPr>
          <w:rFonts w:hint="eastAsia"/>
          <w:sz w:val="21"/>
          <w:szCs w:val="21"/>
          <w:lang w:val="en-US" w:eastAsia="zh-CN"/>
        </w:rPr>
      </w:pPr>
      <w:r>
        <w:rPr>
          <w:rFonts w:hint="eastAsia"/>
          <w:sz w:val="21"/>
          <w:szCs w:val="21"/>
          <w:lang w:val="en-US" w:eastAsia="zh-CN"/>
        </w:rPr>
        <w:t xml:space="preserve">A.have a good time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51" w:firstLineChars="453"/>
        <w:textAlignment w:val="auto"/>
        <w:rPr>
          <w:rFonts w:hint="eastAsia"/>
          <w:sz w:val="21"/>
          <w:szCs w:val="21"/>
          <w:lang w:val="en-US" w:eastAsia="zh-CN"/>
        </w:rPr>
      </w:pPr>
      <w:r>
        <w:rPr>
          <w:rFonts w:hint="eastAsia"/>
          <w:sz w:val="21"/>
          <w:szCs w:val="21"/>
          <w:lang w:val="en-US" w:eastAsia="zh-CN"/>
        </w:rPr>
        <w:t>B.had a good time</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45" w:firstLineChars="450"/>
        <w:textAlignment w:val="auto"/>
        <w:rPr>
          <w:rFonts w:hint="default"/>
          <w:sz w:val="21"/>
          <w:szCs w:val="21"/>
          <w:lang w:val="en-US" w:eastAsia="zh-CN"/>
        </w:rPr>
      </w:pPr>
      <w:r>
        <w:rPr>
          <w:rFonts w:hint="eastAsia"/>
          <w:sz w:val="21"/>
          <w:szCs w:val="21"/>
          <w:lang w:val="en-US" w:eastAsia="zh-CN"/>
        </w:rPr>
        <w:t>C.will have a good time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）30.Alice runs as _____ as Kate.</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45" w:firstLineChars="450"/>
        <w:textAlignment w:val="auto"/>
        <w:rPr>
          <w:rFonts w:hint="eastAsia"/>
          <w:sz w:val="21"/>
          <w:szCs w:val="21"/>
          <w:lang w:val="en-US" w:eastAsia="zh-CN"/>
        </w:rPr>
      </w:pPr>
      <w:r>
        <w:rPr>
          <w:rFonts w:hint="eastAsia"/>
          <w:sz w:val="21"/>
          <w:szCs w:val="21"/>
          <w:lang w:val="en-US" w:eastAsia="zh-CN"/>
        </w:rPr>
        <w:t xml:space="preserve">A. faster         B. more fast        C.fast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）31.-Where ___ you ___ on vacation?</w:t>
      </w:r>
    </w:p>
    <w:p>
      <w:pPr>
        <w:keepNext w:val="0"/>
        <w:keepLines w:val="0"/>
        <w:pageBreakBefore w:val="0"/>
        <w:widowControl w:val="0"/>
        <w:kinsoku/>
        <w:wordWrap/>
        <w:overflowPunct/>
        <w:topLinePunct w:val="0"/>
        <w:autoSpaceDE/>
        <w:autoSpaceDN/>
        <w:bidi w:val="0"/>
        <w:adjustRightInd/>
        <w:snapToGrid/>
        <w:spacing w:line="300" w:lineRule="exact"/>
        <w:ind w:firstLine="840" w:firstLineChars="400"/>
        <w:textAlignment w:val="auto"/>
        <w:rPr>
          <w:rFonts w:hint="eastAsia"/>
          <w:sz w:val="21"/>
          <w:szCs w:val="21"/>
          <w:lang w:val="en-US" w:eastAsia="zh-CN"/>
        </w:rPr>
      </w:pPr>
      <w:r>
        <w:rPr>
          <w:rFonts w:hint="eastAsia"/>
          <w:sz w:val="21"/>
          <w:szCs w:val="21"/>
          <w:lang w:val="en-US" w:eastAsia="zh-CN"/>
        </w:rPr>
        <w:t>-I visited my grandparents.</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45" w:firstLineChars="450"/>
        <w:textAlignment w:val="auto"/>
        <w:rPr>
          <w:rFonts w:hint="eastAsia"/>
          <w:sz w:val="21"/>
          <w:szCs w:val="21"/>
          <w:lang w:val="en-US" w:eastAsia="zh-CN"/>
        </w:rPr>
      </w:pPr>
      <w:r>
        <w:rPr>
          <w:rFonts w:hint="eastAsia"/>
          <w:sz w:val="21"/>
          <w:szCs w:val="21"/>
          <w:lang w:val="en-US" w:eastAsia="zh-CN"/>
        </w:rPr>
        <w:t xml:space="preserve">A.did; go        B. do; go          C. did; went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）32. Do you enjoy  ___  photos?</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45" w:firstLineChars="450"/>
        <w:textAlignment w:val="auto"/>
        <w:rPr>
          <w:rFonts w:hint="eastAsia"/>
          <w:sz w:val="21"/>
          <w:szCs w:val="21"/>
          <w:lang w:val="en-US" w:eastAsia="zh-CN"/>
        </w:rPr>
      </w:pPr>
      <w:r>
        <w:rPr>
          <w:rFonts w:hint="eastAsia"/>
          <w:sz w:val="21"/>
          <w:szCs w:val="21"/>
          <w:lang w:val="en-US" w:eastAsia="zh-CN"/>
        </w:rPr>
        <w:t xml:space="preserve">A. to take    B. take     C. taking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）33.We're trying our best ___   the homeless children.</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525" w:firstLineChars="250"/>
        <w:textAlignment w:val="auto"/>
        <w:rPr>
          <w:rFonts w:hint="default"/>
          <w:sz w:val="21"/>
          <w:szCs w:val="21"/>
          <w:lang w:val="en-US" w:eastAsia="zh-CN"/>
        </w:rPr>
      </w:pPr>
      <w:r>
        <w:rPr>
          <w:rFonts w:hint="eastAsia"/>
          <w:sz w:val="21"/>
          <w:szCs w:val="21"/>
          <w:lang w:val="en-US" w:eastAsia="zh-CN"/>
        </w:rPr>
        <w:t xml:space="preserve">    A. help      B. helping  C. to help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  ）34.___all the boys in our class,Tom is the tallest.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45" w:firstLineChars="450"/>
        <w:textAlignment w:val="auto"/>
        <w:rPr>
          <w:rFonts w:hint="eastAsia"/>
          <w:sz w:val="21"/>
          <w:szCs w:val="21"/>
          <w:lang w:val="en-US" w:eastAsia="zh-CN"/>
        </w:rPr>
      </w:pPr>
      <w:r>
        <w:rPr>
          <w:rFonts w:hint="eastAsia"/>
          <w:sz w:val="21"/>
          <w:szCs w:val="21"/>
          <w:lang w:val="en-US" w:eastAsia="zh-CN"/>
        </w:rPr>
        <w:t>A.Of        B. In      C. For</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）35.I need some help.Can you___ the bananas for fruit salad?</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945" w:firstLineChars="450"/>
        <w:textAlignment w:val="auto"/>
        <w:rPr>
          <w:rFonts w:hint="default"/>
          <w:sz w:val="21"/>
          <w:szCs w:val="21"/>
          <w:lang w:val="en-US" w:eastAsia="zh-CN"/>
        </w:rPr>
      </w:pPr>
      <w:r>
        <w:rPr>
          <w:rFonts w:hint="eastAsia"/>
          <w:sz w:val="21"/>
          <w:szCs w:val="21"/>
          <w:lang w:val="en-US" w:eastAsia="zh-CN"/>
        </w:rPr>
        <w:t xml:space="preserve">A. mix up    B. cut up   C. put up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b/>
          <w:bCs/>
          <w:sz w:val="21"/>
          <w:szCs w:val="21"/>
          <w:lang w:val="en-US" w:eastAsia="zh-CN"/>
        </w:rPr>
      </w:pPr>
      <w:r>
        <w:rPr>
          <w:rFonts w:hint="eastAsia"/>
          <w:b/>
          <w:bCs/>
          <w:sz w:val="21"/>
          <w:szCs w:val="21"/>
          <w:lang w:val="en-US" w:eastAsia="zh-CN"/>
        </w:rPr>
        <w:t>三、交际运用（共10分）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ascii="宋体" w:hAnsi="宋体" w:eastAsia="宋体" w:cs="宋体"/>
          <w:sz w:val="21"/>
          <w:szCs w:val="21"/>
          <w:lang w:val="en-US" w:eastAsia="zh-CN"/>
        </w:rPr>
        <w:t xml:space="preserve">Ⅶ.完成对话 </w:t>
      </w:r>
      <w:r>
        <w:rPr>
          <w:rFonts w:hint="eastAsia"/>
          <w:sz w:val="21"/>
          <w:szCs w:val="21"/>
          <w:lang w:val="en-US" w:eastAsia="zh-CN"/>
        </w:rPr>
        <w:t>从方框中选择正确选项,。(方框中有一个选项与对话内容无关)（共5分）</w:t>
      </w:r>
    </w:p>
    <w:tbl>
      <w:tblPr>
        <w:tblStyle w:val="7"/>
        <w:tblpPr w:leftFromText="180" w:rightFromText="180" w:vertAnchor="text" w:horzAnchor="page" w:tblpX="1473" w:tblpY="109"/>
        <w:tblOverlap w:val="never"/>
        <w:tblW w:w="8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 w:hRule="atLeast"/>
        </w:trPr>
        <w:tc>
          <w:tcPr>
            <w:tcW w:w="804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numPr>
                <w:ilvl w:val="0"/>
                <w:numId w:val="1"/>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She likes reading.                    B. I'm not sure.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 xml:space="preserve">C.Ride my bike.                        D. No, I don't.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vertAlign w:val="baseline"/>
                <w:lang w:val="en-US" w:eastAsia="zh-CN"/>
              </w:rPr>
            </w:pPr>
            <w:r>
              <w:rPr>
                <w:rFonts w:hint="eastAsia"/>
                <w:sz w:val="21"/>
                <w:szCs w:val="21"/>
                <w:lang w:val="en-US" w:eastAsia="zh-CN"/>
              </w:rPr>
              <w:t>E. How often do you play it?              F.What do you think of sports?</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A: May I ask you some questions, Lucy?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B: Yes,of course.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A:36___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B:It's enjoyable.I like sports very much. In fact,I like tennis best.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A: 37___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B: Almost every day.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A: Wow. That's great. Do you like watching TV?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B: 38___ But my sister Lily does.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A: What kind of TV show does she like?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B:39___ Maybe the soap operas.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A: What do you often do on weekends?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B:40___.And I go to the movies sometimes.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A:Thank you for answering my questions.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B: You're welcome.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u w:val="single"/>
          <w:lang w:val="en-US" w:eastAsia="zh-CN"/>
        </w:rPr>
      </w:pPr>
      <w:r>
        <w:rPr>
          <w:rFonts w:hint="eastAsia"/>
          <w:sz w:val="21"/>
          <w:szCs w:val="21"/>
          <w:lang w:val="en-US" w:eastAsia="zh-CN"/>
        </w:rPr>
        <w:t>36</w:t>
      </w:r>
      <w:r>
        <w:rPr>
          <w:rFonts w:hint="eastAsia"/>
          <w:sz w:val="21"/>
          <w:szCs w:val="21"/>
          <w:u w:val="single"/>
          <w:lang w:val="en-US" w:eastAsia="zh-CN"/>
        </w:rPr>
        <w:t xml:space="preserve">       </w:t>
      </w:r>
      <w:r>
        <w:rPr>
          <w:rFonts w:hint="eastAsia"/>
          <w:sz w:val="21"/>
          <w:szCs w:val="21"/>
          <w:lang w:val="en-US" w:eastAsia="zh-CN"/>
        </w:rPr>
        <w:t xml:space="preserve"> 37</w:t>
      </w:r>
      <w:r>
        <w:rPr>
          <w:rFonts w:hint="eastAsia"/>
          <w:sz w:val="21"/>
          <w:szCs w:val="21"/>
          <w:u w:val="single"/>
          <w:lang w:val="en-US" w:eastAsia="zh-CN"/>
        </w:rPr>
        <w:t xml:space="preserve">.        </w:t>
      </w:r>
      <w:r>
        <w:rPr>
          <w:rFonts w:hint="eastAsia"/>
          <w:sz w:val="21"/>
          <w:szCs w:val="21"/>
          <w:lang w:val="en-US" w:eastAsia="zh-CN"/>
        </w:rPr>
        <w:t xml:space="preserve">  38. </w:t>
      </w:r>
      <w:r>
        <w:rPr>
          <w:rFonts w:hint="eastAsia"/>
          <w:sz w:val="21"/>
          <w:szCs w:val="21"/>
          <w:u w:val="single"/>
          <w:lang w:val="en-US" w:eastAsia="zh-CN"/>
        </w:rPr>
        <w:t xml:space="preserve">        </w:t>
      </w:r>
      <w:r>
        <w:rPr>
          <w:rFonts w:hint="eastAsia"/>
          <w:sz w:val="21"/>
          <w:szCs w:val="21"/>
          <w:lang w:val="en-US" w:eastAsia="zh-CN"/>
        </w:rPr>
        <w:t xml:space="preserve">39. </w:t>
      </w:r>
      <w:r>
        <w:rPr>
          <w:rFonts w:hint="eastAsia"/>
          <w:sz w:val="21"/>
          <w:szCs w:val="21"/>
          <w:u w:val="single"/>
          <w:lang w:val="en-US" w:eastAsia="zh-CN"/>
        </w:rPr>
        <w:t xml:space="preserve">        </w:t>
      </w:r>
      <w:r>
        <w:rPr>
          <w:rFonts w:hint="eastAsia"/>
          <w:sz w:val="21"/>
          <w:szCs w:val="21"/>
          <w:lang w:val="en-US" w:eastAsia="zh-CN"/>
        </w:rPr>
        <w:t xml:space="preserve"> 40. </w:t>
      </w:r>
      <w:r>
        <w:rPr>
          <w:rFonts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补全对话（共5分）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eastAsia="宋体"/>
          <w:sz w:val="21"/>
          <w:szCs w:val="21"/>
          <w:lang w:val="en-US" w:eastAsia="zh-CN"/>
        </w:rPr>
      </w:pPr>
      <w:r>
        <w:rPr>
          <w:rFonts w:hint="eastAsia" w:ascii="微软雅黑" w:hAnsi="微软雅黑" w:eastAsia="微软雅黑" w:cs="微软雅黑"/>
          <w:i w:val="0"/>
          <w:iCs w:val="0"/>
          <w:caps w:val="0"/>
          <w:color w:val="333333"/>
          <w:spacing w:val="0"/>
          <w:sz w:val="24"/>
          <w:szCs w:val="24"/>
          <w:shd w:val="clear" w:color="auto" w:fill="FFFFFF"/>
        </w:rPr>
        <w:t>Ⅷ</w:t>
      </w:r>
      <w:r>
        <w:rPr>
          <w:rFonts w:hint="eastAsia"/>
          <w:sz w:val="21"/>
          <w:szCs w:val="21"/>
          <w:lang w:val="en-US" w:eastAsia="zh-CN"/>
        </w:rPr>
        <w:t>.根据对话内容,填写适当的内容,使其完整、正确。每空词数不限。（5分）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A:Hi.41.</w:t>
      </w:r>
      <w:r>
        <w:rPr>
          <w:rFonts w:hint="eastAsia"/>
          <w:sz w:val="21"/>
          <w:szCs w:val="21"/>
          <w:u w:val="single"/>
          <w:lang w:val="en-US" w:eastAsia="zh-CN"/>
        </w:rPr>
        <w:t xml:space="preserve">               </w:t>
      </w:r>
      <w:r>
        <w:rPr>
          <w:rFonts w:hint="eastAsia"/>
          <w:sz w:val="21"/>
          <w:szCs w:val="21"/>
          <w:lang w:val="en-US" w:eastAsia="zh-CN"/>
        </w:rPr>
        <w:t>did you go on vacation?</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B:I went to the beach.</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A:42. </w:t>
      </w:r>
      <w:r>
        <w:rPr>
          <w:rFonts w:hint="eastAsia"/>
          <w:sz w:val="21"/>
          <w:szCs w:val="21"/>
          <w:u w:val="single"/>
          <w:lang w:val="en-US" w:eastAsia="zh-CN"/>
        </w:rPr>
        <w:t xml:space="preserve">                      </w:t>
      </w:r>
      <w:r>
        <w:rPr>
          <w:rFonts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B:It was hot and sunny.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A:43.</w:t>
      </w:r>
      <w:r>
        <w:rPr>
          <w:rFonts w:hint="eastAsia"/>
          <w:sz w:val="21"/>
          <w:szCs w:val="21"/>
          <w:u w:val="single"/>
          <w:lang w:val="en-US" w:eastAsia="zh-CN"/>
        </w:rPr>
        <w:t xml:space="preserve">               </w:t>
      </w:r>
      <w:r>
        <w:rPr>
          <w:rFonts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B:Yes,I did. I had fun in the sea.44.</w:t>
      </w:r>
      <w:r>
        <w:rPr>
          <w:rFonts w:hint="eastAsia"/>
          <w:sz w:val="21"/>
          <w:szCs w:val="21"/>
          <w:u w:val="single"/>
          <w:lang w:val="en-US" w:eastAsia="zh-CN"/>
        </w:rPr>
        <w:t xml:space="preserve">        </w:t>
      </w:r>
      <w:r>
        <w:rPr>
          <w:rFonts w:hint="eastAsia"/>
          <w:sz w:val="21"/>
          <w:szCs w:val="21"/>
          <w:lang w:val="en-US" w:eastAsia="zh-CN"/>
        </w:rPr>
        <w:t>was your vacation?</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u w:val="single"/>
          <w:lang w:val="en-US" w:eastAsia="zh-CN"/>
        </w:rPr>
      </w:pPr>
      <w:r>
        <w:rPr>
          <w:rFonts w:hint="eastAsia"/>
          <w:sz w:val="21"/>
          <w:szCs w:val="21"/>
          <w:lang w:val="en-US" w:eastAsia="zh-CN"/>
        </w:rPr>
        <w:t>A:It's bad.I went nowhere. I just stayed at home and 45.</w:t>
      </w:r>
      <w:r>
        <w:rPr>
          <w:rFonts w:hint="eastAsia"/>
          <w:sz w:val="21"/>
          <w:szCs w:val="21"/>
          <w:u w:val="single"/>
          <w:lang w:val="en-US" w:eastAsia="zh-CN"/>
        </w:rPr>
        <w:t xml:space="preserve">            </w:t>
      </w:r>
      <w:r>
        <w:rPr>
          <w:rFonts w:hint="eastAsia"/>
          <w:sz w:val="21"/>
          <w:szCs w:val="21"/>
          <w:u w:val="none"/>
          <w:lang w:val="en-US" w:eastAsia="zh-CN"/>
        </w:rPr>
        <w:t>TV.</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b/>
          <w:bCs/>
          <w:sz w:val="21"/>
          <w:szCs w:val="21"/>
          <w:lang w:val="en-US" w:eastAsia="zh-CN"/>
        </w:rPr>
        <w:t>四、阅读（共50分）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eastAsia="宋体"/>
          <w:sz w:val="21"/>
          <w:szCs w:val="21"/>
          <w:lang w:val="en-US" w:eastAsia="zh-CN"/>
        </w:rPr>
      </w:pPr>
      <w:r>
        <w:rPr>
          <w:rFonts w:hint="eastAsia" w:ascii="微软雅黑" w:hAnsi="微软雅黑" w:eastAsia="微软雅黑" w:cs="微软雅黑"/>
          <w:i w:val="0"/>
          <w:iCs w:val="0"/>
          <w:caps w:val="0"/>
          <w:color w:val="333333"/>
          <w:spacing w:val="0"/>
          <w:sz w:val="21"/>
          <w:szCs w:val="21"/>
          <w:shd w:val="clear" w:color="auto" w:fill="FFFFFF"/>
        </w:rPr>
        <w:t>Ⅸ</w:t>
      </w:r>
      <w:r>
        <w:rPr>
          <w:rFonts w:hint="eastAsia" w:ascii="微软雅黑" w:hAnsi="微软雅黑" w:eastAsia="微软雅黑" w:cs="微软雅黑"/>
          <w:i w:val="0"/>
          <w:iCs w:val="0"/>
          <w:caps w:val="0"/>
          <w:color w:val="333333"/>
          <w:spacing w:val="0"/>
          <w:sz w:val="21"/>
          <w:szCs w:val="21"/>
          <w:shd w:val="clear" w:color="auto" w:fill="FFFFFF"/>
          <w:lang w:val="en-US" w:eastAsia="zh-CN"/>
        </w:rPr>
        <w:t>.</w:t>
      </w:r>
      <w:r>
        <w:rPr>
          <w:rFonts w:hint="eastAsia"/>
          <w:sz w:val="21"/>
          <w:szCs w:val="21"/>
          <w:lang w:val="en-US" w:eastAsia="zh-CN"/>
        </w:rPr>
        <w:t>完形填空 根据短文内容，从每小题所给的三个选项中，选出一个正确答案。（5分）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 xml:space="preserve"> Dear Sam.</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 xml:space="preserve">You asked me to go to climb the mountains this Sunday, Thanks a lot for </w:t>
      </w:r>
      <w:r>
        <w:rPr>
          <w:rFonts w:hint="eastAsia"/>
          <w:sz w:val="21"/>
          <w:szCs w:val="21"/>
          <w:u w:val="none"/>
          <w:lang w:val="en-US" w:eastAsia="zh-CN"/>
        </w:rPr>
        <w:t>46.</w:t>
      </w:r>
      <w:r>
        <w:rPr>
          <w:rFonts w:hint="eastAsia"/>
          <w:sz w:val="21"/>
          <w:szCs w:val="21"/>
          <w:u w:val="single"/>
          <w:lang w:val="en-US" w:eastAsia="zh-CN"/>
        </w:rPr>
        <w:t xml:space="preserve">        </w:t>
      </w:r>
      <w:r>
        <w:rPr>
          <w:rFonts w:hint="eastAsia"/>
          <w:sz w:val="21"/>
          <w:szCs w:val="21"/>
          <w:lang w:val="en-US" w:eastAsia="zh-CN"/>
        </w:rPr>
        <w:t>me .I really want to go with you.</w:t>
      </w:r>
      <w:r>
        <w:rPr>
          <w:rFonts w:hint="eastAsia"/>
          <w:sz w:val="21"/>
          <w:szCs w:val="21"/>
          <w:u w:val="none"/>
          <w:lang w:val="en-US" w:eastAsia="zh-CN"/>
        </w:rPr>
        <w:t xml:space="preserve">  47. </w:t>
      </w:r>
      <w:r>
        <w:rPr>
          <w:rFonts w:hint="eastAsia"/>
          <w:sz w:val="21"/>
          <w:szCs w:val="21"/>
          <w:u w:val="single"/>
          <w:lang w:val="en-US" w:eastAsia="zh-CN"/>
        </w:rPr>
        <w:t xml:space="preserve">     </w:t>
      </w:r>
      <w:r>
        <w:rPr>
          <w:rFonts w:hint="eastAsia"/>
          <w:sz w:val="21"/>
          <w:szCs w:val="21"/>
          <w:u w:val="none"/>
          <w:lang w:val="en-US" w:eastAsia="zh-CN"/>
        </w:rPr>
        <w:t xml:space="preserve"> I </w:t>
      </w:r>
      <w:r>
        <w:rPr>
          <w:rFonts w:hint="eastAsia"/>
          <w:sz w:val="21"/>
          <w:szCs w:val="21"/>
          <w:lang w:val="en-US" w:eastAsia="zh-CN"/>
        </w:rPr>
        <w:t>am sorry to say that I can't go.I'm</w:t>
      </w:r>
      <w:r>
        <w:rPr>
          <w:rFonts w:hint="eastAsia"/>
          <w:sz w:val="21"/>
          <w:szCs w:val="21"/>
          <w:u w:val="none"/>
          <w:lang w:val="en-US" w:eastAsia="zh-CN"/>
        </w:rPr>
        <w:t xml:space="preserve"> 48.</w:t>
      </w:r>
      <w:r>
        <w:rPr>
          <w:rFonts w:hint="eastAsia"/>
          <w:sz w:val="21"/>
          <w:szCs w:val="21"/>
          <w:u w:val="single"/>
          <w:lang w:val="en-US" w:eastAsia="zh-CN"/>
        </w:rPr>
        <w:t xml:space="preserve">      </w:t>
      </w:r>
      <w:r>
        <w:rPr>
          <w:rFonts w:hint="eastAsia"/>
          <w:sz w:val="21"/>
          <w:szCs w:val="21"/>
          <w:lang w:val="en-US" w:eastAsia="zh-CN"/>
        </w:rPr>
        <w:t>and I don</w:t>
      </w:r>
      <w:r>
        <w:rPr>
          <w:rFonts w:hint="default"/>
          <w:sz w:val="21"/>
          <w:szCs w:val="21"/>
          <w:lang w:val="en-US" w:eastAsia="zh-CN"/>
        </w:rPr>
        <w:t>’</w:t>
      </w:r>
      <w:r>
        <w:rPr>
          <w:rFonts w:hint="eastAsia"/>
          <w:sz w:val="21"/>
          <w:szCs w:val="21"/>
          <w:lang w:val="en-US" w:eastAsia="zh-CN"/>
        </w:rPr>
        <w:t xml:space="preserve">t have time to take a good rest that day. In the morning, I have to get up </w:t>
      </w:r>
      <w:r>
        <w:rPr>
          <w:rFonts w:hint="eastAsia"/>
          <w:sz w:val="21"/>
          <w:szCs w:val="21"/>
          <w:u w:val="none"/>
          <w:lang w:val="en-US" w:eastAsia="zh-CN"/>
        </w:rPr>
        <w:t xml:space="preserve"> 49.</w:t>
      </w:r>
      <w:r>
        <w:rPr>
          <w:rFonts w:hint="eastAsia"/>
          <w:sz w:val="21"/>
          <w:szCs w:val="21"/>
          <w:u w:val="single"/>
          <w:lang w:val="en-US" w:eastAsia="zh-CN"/>
        </w:rPr>
        <w:t xml:space="preserve">      </w:t>
      </w:r>
      <w:r>
        <w:rPr>
          <w:rFonts w:hint="eastAsia"/>
          <w:sz w:val="21"/>
          <w:szCs w:val="21"/>
          <w:u w:val="none"/>
          <w:lang w:val="en-US" w:eastAsia="zh-CN"/>
        </w:rPr>
        <w:t xml:space="preserve">to </w:t>
      </w:r>
      <w:r>
        <w:rPr>
          <w:rFonts w:hint="eastAsia"/>
          <w:sz w:val="21"/>
          <w:szCs w:val="21"/>
          <w:lang w:val="en-US" w:eastAsia="zh-CN"/>
        </w:rPr>
        <w:t>meet my cousin at the airport(机场）. She is</w:t>
      </w:r>
      <w:r>
        <w:rPr>
          <w:rFonts w:hint="eastAsia"/>
          <w:sz w:val="21"/>
          <w:szCs w:val="21"/>
          <w:u w:val="none"/>
          <w:lang w:val="en-US" w:eastAsia="zh-CN"/>
        </w:rPr>
        <w:t xml:space="preserve"> 50</w:t>
      </w:r>
      <w:r>
        <w:rPr>
          <w:rFonts w:hint="eastAsia"/>
          <w:sz w:val="21"/>
          <w:szCs w:val="21"/>
          <w:u w:val="single"/>
          <w:lang w:val="en-US" w:eastAsia="zh-CN"/>
        </w:rPr>
        <w:t xml:space="preserve">        </w:t>
      </w:r>
      <w:r>
        <w:rPr>
          <w:rFonts w:hint="eastAsia"/>
          <w:sz w:val="21"/>
          <w:szCs w:val="21"/>
          <w:lang w:val="en-US" w:eastAsia="zh-CN"/>
        </w:rPr>
        <w:t xml:space="preserve"> here to see my grandma.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 xml:space="preserve">(   )46.A.asking            B.telling             C. thinking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 xml:space="preserve">(   )47. A.so               B.but                C. and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 xml:space="preserve">(   )48.A.outgoing          B.friendly            C.busy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 xml:space="preserve">(   )49.A.probably          B.early              C.slowly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   )50.A.running           B.leaving            C.flying</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i w:val="0"/>
          <w:iCs w:val="0"/>
          <w:caps w:val="0"/>
          <w:color w:val="333333"/>
          <w:spacing w:val="0"/>
          <w:sz w:val="21"/>
          <w:szCs w:val="21"/>
          <w:shd w:val="clear" w:color="auto" w:fill="FFFFFF"/>
        </w:rPr>
        <w:t>Ⅹ</w:t>
      </w:r>
      <w:r>
        <w:rPr>
          <w:rFonts w:hint="eastAsia" w:ascii="宋体" w:hAnsi="宋体" w:eastAsia="宋体" w:cs="宋体"/>
          <w:b w:val="0"/>
          <w:bCs w:val="0"/>
          <w:i w:val="0"/>
          <w:iCs w:val="0"/>
          <w:caps w:val="0"/>
          <w:color w:val="333333"/>
          <w:spacing w:val="0"/>
          <w:sz w:val="21"/>
          <w:szCs w:val="21"/>
          <w:shd w:val="clear" w:color="auto" w:fill="FFFFFF"/>
          <w:lang w:val="en-US" w:eastAsia="zh-CN"/>
        </w:rPr>
        <w:t>.短文填空 从方框中选择正确的选项，完成短文。（方框中有两个选项是多余的）（5）</w:t>
      </w:r>
    </w:p>
    <w:tbl>
      <w:tblPr>
        <w:tblStyle w:val="7"/>
        <w:tblpPr w:leftFromText="180" w:rightFromText="180" w:vertAnchor="text" w:horzAnchor="page" w:tblpX="10083" w:tblpY="125"/>
        <w:tblOverlap w:val="never"/>
        <w:tblW w:w="81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trPr>
        <w:tc>
          <w:tcPr>
            <w:tcW w:w="819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A. going       B.toothache       C. wrote      D. terrible    E. singing      F. No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vertAlign w:val="baseline"/>
                <w:lang w:val="en-US" w:eastAsia="zh-CN"/>
              </w:rPr>
            </w:pPr>
            <w:r>
              <w:rPr>
                <w:rFonts w:hint="eastAsia"/>
                <w:sz w:val="21"/>
                <w:szCs w:val="21"/>
                <w:lang w:val="en-US" w:eastAsia="zh-CN"/>
              </w:rPr>
              <w:t xml:space="preserve">G.Fortieth      H. hospital        I.sang        J.ask        K. happy       L. Yes </w:t>
            </w:r>
          </w:p>
        </w:tc>
      </w:tr>
    </w:tbl>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sz w:val="21"/>
          <w:szCs w:val="21"/>
          <w:lang w:val="en-US" w:eastAsia="zh-CN"/>
        </w:rPr>
      </w:pPr>
      <w:r>
        <w:rPr>
          <w:rFonts w:hint="eastAsia"/>
          <w:sz w:val="21"/>
          <w:szCs w:val="21"/>
          <w:lang w:val="en-US" w:eastAsia="zh-CN"/>
        </w:rPr>
        <w:t>Mr.Black works in a</w:t>
      </w:r>
      <w:r>
        <w:rPr>
          <w:rFonts w:hint="eastAsia"/>
          <w:sz w:val="21"/>
          <w:szCs w:val="21"/>
          <w:u w:val="single"/>
          <w:lang w:val="en-US" w:eastAsia="zh-CN"/>
        </w:rPr>
        <w:t xml:space="preserve">  51 </w:t>
      </w:r>
      <w:r>
        <w:rPr>
          <w:rFonts w:hint="eastAsia"/>
          <w:sz w:val="21"/>
          <w:szCs w:val="21"/>
          <w:u w:val="none"/>
          <w:lang w:val="en-US" w:eastAsia="zh-CN"/>
        </w:rPr>
        <w:t>_</w:t>
      </w:r>
      <w:r>
        <w:rPr>
          <w:rFonts w:hint="eastAsia"/>
          <w:sz w:val="21"/>
          <w:szCs w:val="21"/>
          <w:lang w:val="en-US" w:eastAsia="zh-CN"/>
        </w:rPr>
        <w:t xml:space="preserve">in our city. He is a great dentist. When people have a </w:t>
      </w:r>
      <w:r>
        <w:rPr>
          <w:rFonts w:hint="eastAsia"/>
          <w:sz w:val="21"/>
          <w:szCs w:val="21"/>
          <w:u w:val="none"/>
          <w:lang w:val="en-US" w:eastAsia="zh-CN"/>
        </w:rPr>
        <w:t>52.</w:t>
      </w:r>
      <w:r>
        <w:rPr>
          <w:rFonts w:hint="eastAsia"/>
          <w:sz w:val="21"/>
          <w:szCs w:val="21"/>
          <w:u w:val="single"/>
          <w:lang w:val="en-US" w:eastAsia="zh-CN"/>
        </w:rPr>
        <w:t xml:space="preserve">     </w:t>
      </w:r>
      <w:r>
        <w:rPr>
          <w:rFonts w:hint="eastAsia"/>
          <w:sz w:val="21"/>
          <w:szCs w:val="21"/>
          <w:lang w:val="en-US" w:eastAsia="zh-CN"/>
        </w:rPr>
        <w:t>,they usually</w:t>
      </w:r>
      <w:r>
        <w:rPr>
          <w:rFonts w:hint="eastAsia"/>
          <w:sz w:val="21"/>
          <w:szCs w:val="21"/>
          <w:u w:val="none"/>
          <w:lang w:val="en-US" w:eastAsia="zh-CN"/>
        </w:rPr>
        <w:t>53.</w:t>
      </w:r>
      <w:r>
        <w:rPr>
          <w:rFonts w:hint="eastAsia"/>
          <w:sz w:val="21"/>
          <w:szCs w:val="21"/>
          <w:u w:val="single"/>
          <w:lang w:val="en-US" w:eastAsia="zh-CN"/>
        </w:rPr>
        <w:t xml:space="preserve">      </w:t>
      </w:r>
      <w:r>
        <w:rPr>
          <w:rFonts w:hint="eastAsia"/>
          <w:sz w:val="21"/>
          <w:szCs w:val="21"/>
          <w:lang w:val="en-US" w:eastAsia="zh-CN"/>
        </w:rPr>
        <w:t>him for help.In his free time,Mr. Black enjoys</w:t>
      </w:r>
      <w:r>
        <w:rPr>
          <w:rFonts w:hint="eastAsia"/>
          <w:sz w:val="21"/>
          <w:szCs w:val="21"/>
          <w:u w:val="none"/>
          <w:lang w:val="en-US" w:eastAsia="zh-CN"/>
        </w:rPr>
        <w:t>54.</w:t>
      </w:r>
      <w:r>
        <w:rPr>
          <w:rFonts w:hint="eastAsia"/>
          <w:sz w:val="21"/>
          <w:szCs w:val="21"/>
          <w:u w:val="single"/>
          <w:lang w:val="en-US" w:eastAsia="zh-CN"/>
        </w:rPr>
        <w:t xml:space="preserve">     </w:t>
      </w:r>
      <w:r>
        <w:rPr>
          <w:rFonts w:hint="eastAsia"/>
          <w:sz w:val="21"/>
          <w:szCs w:val="21"/>
          <w:lang w:val="en-US" w:eastAsia="zh-CN"/>
        </w:rPr>
        <w:t>to his friends' parties. He also likes to hold parties in his house.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Last Sunday,Mr.Black had a party to celebrate his 55.</w:t>
      </w:r>
      <w:r>
        <w:rPr>
          <w:rFonts w:hint="eastAsia"/>
          <w:sz w:val="21"/>
          <w:szCs w:val="21"/>
          <w:u w:val="single"/>
          <w:lang w:val="en-US" w:eastAsia="zh-CN"/>
        </w:rPr>
        <w:t xml:space="preserve">    </w:t>
      </w:r>
      <w:r>
        <w:rPr>
          <w:rFonts w:hint="eastAsia"/>
          <w:sz w:val="21"/>
          <w:szCs w:val="21"/>
          <w:lang w:val="en-US" w:eastAsia="zh-CN"/>
        </w:rPr>
        <w:t>birthday. Many people came to the party. To make Mr. Black</w:t>
      </w:r>
      <w:r>
        <w:rPr>
          <w:rFonts w:hint="eastAsia"/>
          <w:sz w:val="21"/>
          <w:szCs w:val="21"/>
          <w:u w:val="none"/>
          <w:lang w:val="en-US" w:eastAsia="zh-CN"/>
        </w:rPr>
        <w:t>56.</w:t>
      </w:r>
      <w:r>
        <w:rPr>
          <w:rFonts w:hint="eastAsia"/>
          <w:sz w:val="21"/>
          <w:szCs w:val="21"/>
          <w:u w:val="single"/>
          <w:lang w:val="en-US" w:eastAsia="zh-CN"/>
        </w:rPr>
        <w:t xml:space="preserve">     </w:t>
      </w:r>
      <w:r>
        <w:rPr>
          <w:rFonts w:hint="eastAsia"/>
          <w:sz w:val="21"/>
          <w:szCs w:val="21"/>
          <w:lang w:val="en-US" w:eastAsia="zh-CN"/>
        </w:rPr>
        <w:t>,his son Paul wanted to sing a song for him at the party. When Paul was</w:t>
      </w:r>
      <w:r>
        <w:rPr>
          <w:rFonts w:hint="eastAsia"/>
          <w:sz w:val="21"/>
          <w:szCs w:val="21"/>
          <w:u w:val="none"/>
          <w:lang w:val="en-US" w:eastAsia="zh-CN"/>
        </w:rPr>
        <w:t>57.</w:t>
      </w:r>
      <w:r>
        <w:rPr>
          <w:rFonts w:hint="eastAsia"/>
          <w:sz w:val="21"/>
          <w:szCs w:val="21"/>
          <w:u w:val="single"/>
          <w:lang w:val="en-US" w:eastAsia="zh-CN"/>
        </w:rPr>
        <w:t xml:space="preserve">     </w:t>
      </w:r>
      <w:r>
        <w:rPr>
          <w:rFonts w:hint="eastAsia"/>
          <w:sz w:val="21"/>
          <w:szCs w:val="21"/>
          <w:lang w:val="en-US" w:eastAsia="zh-CN"/>
        </w:rPr>
        <w:t xml:space="preserve">, one man said to Mrs. Black,“What a </w:t>
      </w:r>
      <w:r>
        <w:rPr>
          <w:rFonts w:hint="eastAsia"/>
          <w:sz w:val="21"/>
          <w:szCs w:val="21"/>
          <w:u w:val="none"/>
          <w:lang w:val="en-US" w:eastAsia="zh-CN"/>
        </w:rPr>
        <w:t>58.</w:t>
      </w:r>
      <w:r>
        <w:rPr>
          <w:rFonts w:hint="eastAsia"/>
          <w:sz w:val="21"/>
          <w:szCs w:val="21"/>
          <w:u w:val="single"/>
          <w:lang w:val="en-US" w:eastAsia="zh-CN"/>
        </w:rPr>
        <w:t xml:space="preserve">      </w:t>
      </w:r>
      <w:r>
        <w:rPr>
          <w:rFonts w:hint="eastAsia"/>
          <w:sz w:val="21"/>
          <w:szCs w:val="21"/>
          <w:lang w:val="en-US" w:eastAsia="zh-CN"/>
        </w:rPr>
        <w:t>voice! Do you know who he is?”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lang w:val="en-US" w:eastAsia="zh-CN"/>
        </w:rPr>
      </w:pPr>
      <w:r>
        <w:rPr>
          <w:rFonts w:hint="eastAsia"/>
          <w:sz w:val="21"/>
          <w:szCs w:val="21"/>
          <w:lang w:val="en-US" w:eastAsia="zh-CN"/>
        </w:rPr>
        <w:t>“</w:t>
      </w:r>
      <w:r>
        <w:rPr>
          <w:rFonts w:hint="eastAsia"/>
          <w:sz w:val="21"/>
          <w:szCs w:val="21"/>
          <w:u w:val="none"/>
          <w:lang w:val="en-US" w:eastAsia="zh-CN"/>
        </w:rPr>
        <w:t xml:space="preserve"> 59.</w:t>
      </w:r>
      <w:r>
        <w:rPr>
          <w:rFonts w:hint="eastAsia"/>
          <w:sz w:val="21"/>
          <w:szCs w:val="21"/>
          <w:u w:val="single"/>
          <w:lang w:val="en-US" w:eastAsia="zh-CN"/>
        </w:rPr>
        <w:t xml:space="preserve">      </w:t>
      </w:r>
      <w:r>
        <w:rPr>
          <w:rFonts w:hint="eastAsia"/>
          <w:sz w:val="21"/>
          <w:szCs w:val="21"/>
          <w:lang w:val="en-US" w:eastAsia="zh-CN"/>
        </w:rPr>
        <w:t>,"answered Mrs. Black,“he is my son.</w:t>
      </w:r>
      <w:r>
        <w:rPr>
          <w:rFonts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“Oh,of course,his voice isn't so bad,but the song is bad. And who</w:t>
      </w:r>
      <w:r>
        <w:rPr>
          <w:rFonts w:hint="eastAsia"/>
          <w:sz w:val="21"/>
          <w:szCs w:val="21"/>
          <w:u w:val="none"/>
          <w:lang w:val="en-US" w:eastAsia="zh-CN"/>
        </w:rPr>
        <w:t xml:space="preserve"> 60.</w:t>
      </w:r>
      <w:r>
        <w:rPr>
          <w:rFonts w:hint="eastAsia"/>
          <w:sz w:val="21"/>
          <w:szCs w:val="21"/>
          <w:u w:val="single"/>
          <w:lang w:val="en-US" w:eastAsia="zh-CN"/>
        </w:rPr>
        <w:t xml:space="preserve">       </w:t>
      </w:r>
      <w:r>
        <w:rPr>
          <w:rFonts w:hint="eastAsia"/>
          <w:sz w:val="21"/>
          <w:szCs w:val="21"/>
          <w:lang w:val="en-US" w:eastAsia="zh-CN"/>
        </w:rPr>
        <w:t>the awful song?”</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“I did,"Mrs. Black answered.</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sz w:val="21"/>
          <w:szCs w:val="21"/>
          <w:u w:val="single"/>
          <w:lang w:val="en-US" w:eastAsia="zh-CN"/>
        </w:rPr>
      </w:pPr>
      <w:r>
        <w:rPr>
          <w:rFonts w:hint="eastAsia"/>
          <w:sz w:val="21"/>
          <w:szCs w:val="21"/>
          <w:lang w:val="en-US" w:eastAsia="zh-CN"/>
        </w:rPr>
        <w:t>51</w:t>
      </w:r>
      <w:r>
        <w:rPr>
          <w:rFonts w:hint="eastAsia"/>
          <w:sz w:val="21"/>
          <w:szCs w:val="21"/>
          <w:u w:val="single"/>
          <w:lang w:val="en-US" w:eastAsia="zh-CN"/>
        </w:rPr>
        <w:t xml:space="preserve">             </w:t>
      </w:r>
      <w:r>
        <w:rPr>
          <w:rFonts w:hint="eastAsia"/>
          <w:sz w:val="21"/>
          <w:szCs w:val="21"/>
          <w:u w:val="none"/>
          <w:lang w:val="en-US" w:eastAsia="zh-CN"/>
        </w:rPr>
        <w:t>52.</w:t>
      </w:r>
      <w:r>
        <w:rPr>
          <w:rFonts w:hint="eastAsia"/>
          <w:sz w:val="21"/>
          <w:szCs w:val="21"/>
          <w:lang w:val="en-US" w:eastAsia="zh-CN"/>
        </w:rPr>
        <w:t xml:space="preserve"> </w:t>
      </w:r>
      <w:r>
        <w:rPr>
          <w:rFonts w:hint="eastAsia"/>
          <w:sz w:val="21"/>
          <w:szCs w:val="21"/>
          <w:u w:val="single"/>
          <w:lang w:val="en-US" w:eastAsia="zh-CN"/>
        </w:rPr>
        <w:t xml:space="preserve">           </w:t>
      </w:r>
      <w:r>
        <w:rPr>
          <w:rFonts w:hint="eastAsia"/>
          <w:sz w:val="21"/>
          <w:szCs w:val="21"/>
          <w:u w:val="none"/>
          <w:lang w:val="en-US" w:eastAsia="zh-CN"/>
        </w:rPr>
        <w:t xml:space="preserve"> 53.</w:t>
      </w:r>
      <w:r>
        <w:rPr>
          <w:rFonts w:hint="eastAsia"/>
          <w:sz w:val="21"/>
          <w:szCs w:val="21"/>
          <w:u w:val="single"/>
          <w:lang w:val="en-US" w:eastAsia="zh-CN"/>
        </w:rPr>
        <w:t xml:space="preserve">           </w:t>
      </w:r>
      <w:r>
        <w:rPr>
          <w:rFonts w:hint="eastAsia"/>
          <w:sz w:val="21"/>
          <w:szCs w:val="21"/>
          <w:u w:val="none"/>
          <w:lang w:val="en-US" w:eastAsia="zh-CN"/>
        </w:rPr>
        <w:t xml:space="preserve">54. </w:t>
      </w:r>
      <w:r>
        <w:rPr>
          <w:rFonts w:hint="eastAsia"/>
          <w:sz w:val="21"/>
          <w:szCs w:val="21"/>
          <w:u w:val="single"/>
          <w:lang w:val="en-US" w:eastAsia="zh-CN"/>
        </w:rPr>
        <w:t xml:space="preserve">          </w:t>
      </w:r>
      <w:r>
        <w:rPr>
          <w:rFonts w:hint="eastAsia"/>
          <w:sz w:val="21"/>
          <w:szCs w:val="21"/>
          <w:u w:val="none"/>
          <w:lang w:val="en-US" w:eastAsia="zh-CN"/>
        </w:rPr>
        <w:t>55.</w:t>
      </w:r>
      <w:r>
        <w:rPr>
          <w:rFonts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sz w:val="21"/>
          <w:szCs w:val="21"/>
          <w:u w:val="single"/>
          <w:vertAlign w:val="baseline"/>
          <w:lang w:val="en-US" w:eastAsia="zh-CN"/>
        </w:rPr>
      </w:pPr>
      <w:r>
        <w:rPr>
          <w:rFonts w:hint="eastAsia"/>
          <w:sz w:val="21"/>
          <w:szCs w:val="21"/>
          <w:lang w:val="en-US" w:eastAsia="zh-CN"/>
        </w:rPr>
        <w:t>56.</w:t>
      </w:r>
      <w:r>
        <w:rPr>
          <w:rFonts w:hint="eastAsia"/>
          <w:sz w:val="21"/>
          <w:szCs w:val="21"/>
          <w:u w:val="single"/>
          <w:lang w:val="en-US" w:eastAsia="zh-CN"/>
        </w:rPr>
        <w:t xml:space="preserve">             </w:t>
      </w:r>
      <w:r>
        <w:rPr>
          <w:rFonts w:hint="eastAsia"/>
          <w:sz w:val="21"/>
          <w:szCs w:val="21"/>
          <w:u w:val="none"/>
          <w:lang w:val="en-US" w:eastAsia="zh-CN"/>
        </w:rPr>
        <w:t>57</w:t>
      </w:r>
      <w:r>
        <w:rPr>
          <w:rFonts w:hint="eastAsia"/>
          <w:sz w:val="21"/>
          <w:szCs w:val="21"/>
          <w:lang w:val="en-US" w:eastAsia="zh-CN"/>
        </w:rPr>
        <w:t>.</w:t>
      </w:r>
      <w:r>
        <w:rPr>
          <w:rFonts w:hint="eastAsia"/>
          <w:sz w:val="21"/>
          <w:szCs w:val="21"/>
          <w:u w:val="single"/>
          <w:lang w:val="en-US" w:eastAsia="zh-CN"/>
        </w:rPr>
        <w:t xml:space="preserve">           </w:t>
      </w:r>
      <w:r>
        <w:rPr>
          <w:rFonts w:hint="eastAsia"/>
          <w:sz w:val="21"/>
          <w:szCs w:val="21"/>
          <w:u w:val="none"/>
          <w:lang w:val="en-US" w:eastAsia="zh-CN"/>
        </w:rPr>
        <w:t xml:space="preserve"> 58.</w:t>
      </w:r>
      <w:r>
        <w:rPr>
          <w:rFonts w:hint="eastAsia"/>
          <w:sz w:val="21"/>
          <w:szCs w:val="21"/>
          <w:lang w:val="en-US" w:eastAsia="zh-CN"/>
        </w:rPr>
        <w:t xml:space="preserve"> </w:t>
      </w:r>
      <w:r>
        <w:rPr>
          <w:rFonts w:hint="eastAsia"/>
          <w:sz w:val="21"/>
          <w:szCs w:val="21"/>
          <w:u w:val="single"/>
          <w:lang w:val="en-US" w:eastAsia="zh-CN"/>
        </w:rPr>
        <w:t xml:space="preserve">           </w:t>
      </w:r>
      <w:r>
        <w:rPr>
          <w:rFonts w:hint="eastAsia"/>
          <w:sz w:val="21"/>
          <w:szCs w:val="21"/>
          <w:u w:val="none"/>
          <w:lang w:val="en-US" w:eastAsia="zh-CN"/>
        </w:rPr>
        <w:t>59.</w:t>
      </w:r>
      <w:r>
        <w:rPr>
          <w:rFonts w:hint="eastAsia"/>
          <w:sz w:val="21"/>
          <w:szCs w:val="21"/>
          <w:u w:val="single"/>
          <w:lang w:val="en-US" w:eastAsia="zh-CN"/>
        </w:rPr>
        <w:t xml:space="preserve">           </w:t>
      </w:r>
      <w:r>
        <w:rPr>
          <w:rFonts w:hint="eastAsia"/>
          <w:sz w:val="21"/>
          <w:szCs w:val="21"/>
          <w:u w:val="none"/>
          <w:lang w:val="en-US" w:eastAsia="zh-CN"/>
        </w:rPr>
        <w:t>60.</w:t>
      </w:r>
      <w:r>
        <w:rPr>
          <w:rFonts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lang w:val="en-US" w:eastAsia="zh-CN"/>
        </w:rPr>
      </w:pPr>
      <w:r>
        <w:rPr>
          <w:rFonts w:hint="eastAsia" w:ascii="微软雅黑" w:hAnsi="微软雅黑" w:eastAsia="微软雅黑" w:cs="微软雅黑"/>
          <w:i w:val="0"/>
          <w:iCs w:val="0"/>
          <w:caps w:val="0"/>
          <w:color w:val="333333"/>
          <w:spacing w:val="0"/>
          <w:sz w:val="24"/>
          <w:szCs w:val="24"/>
          <w:shd w:val="clear" w:color="auto" w:fill="FFFFFF"/>
        </w:rPr>
        <w:t>Ⅺ</w:t>
      </w:r>
      <w:r>
        <w:rPr>
          <w:rFonts w:hint="eastAsia" w:ascii="微软雅黑" w:hAnsi="微软雅黑" w:eastAsia="微软雅黑" w:cs="微软雅黑"/>
          <w:i w:val="0"/>
          <w:iCs w:val="0"/>
          <w:caps w:val="0"/>
          <w:color w:val="333333"/>
          <w:spacing w:val="0"/>
          <w:sz w:val="24"/>
          <w:szCs w:val="24"/>
          <w:shd w:val="clear" w:color="auto" w:fill="FFFFFF"/>
          <w:lang w:val="en-US" w:eastAsia="zh-CN"/>
        </w:rPr>
        <w:t>.</w:t>
      </w:r>
      <w:r>
        <w:rPr>
          <w:rFonts w:hint="eastAsia"/>
          <w:sz w:val="21"/>
          <w:szCs w:val="21"/>
          <w:lang w:val="en-US" w:eastAsia="zh-CN"/>
        </w:rPr>
        <w:t xml:space="preserve">阅读理解（40分）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3570" w:firstLineChars="1700"/>
        <w:textAlignment w:val="auto"/>
        <w:rPr>
          <w:rFonts w:hint="eastAsia"/>
          <w:sz w:val="21"/>
          <w:szCs w:val="21"/>
          <w:lang w:val="en-US" w:eastAsia="zh-CN"/>
        </w:rPr>
      </w:pPr>
      <w:r>
        <w:rPr>
          <w:rFonts w:hint="eastAsia"/>
          <w:sz w:val="21"/>
          <w:szCs w:val="21"/>
          <w:lang w:val="en-US" w:eastAsia="zh-CN"/>
        </w:rPr>
        <w:t>(A)</w:t>
      </w:r>
    </w:p>
    <w:tbl>
      <w:tblPr>
        <w:tblStyle w:val="7"/>
        <w:tblW w:w="84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0" w:hRule="atLeast"/>
        </w:trPr>
        <w:tc>
          <w:tcPr>
            <w:tcW w:w="2043"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snapToGrid/>
              <w:spacing w:line="300" w:lineRule="exact"/>
              <w:jc w:val="right"/>
              <w:textAlignment w:val="auto"/>
              <w:rPr>
                <w:rFonts w:hint="eastAsia" w:ascii="宋体" w:hAnsi="宋体" w:eastAsia="宋体" w:cs="宋体"/>
                <w:sz w:val="21"/>
                <w:szCs w:val="21"/>
                <w:lang w:val="en-US" w:eastAsia="zh-CN"/>
              </w:rPr>
            </w:pPr>
            <w:r>
              <w:rPr>
                <w:rFonts w:ascii="宋体" w:hAnsi="宋体" w:eastAsia="宋体" w:cs="宋体"/>
                <w:sz w:val="21"/>
                <w:szCs w:val="21"/>
              </w:rPr>
              <w:pict>
                <v:shape id="图片 9" o:spid="_x0000_s1031" o:spt="75" alt="IMG_256" type="#_x0000_t75" style="position:absolute;left:0pt;margin-left:6.45pt;margin-top:4.65pt;height:44.9pt;width:54.05pt;mso-wrap-distance-bottom:0pt;mso-wrap-distance-left:9pt;mso-wrap-distance-right:9pt;mso-wrap-distance-top:0pt;z-index:251665408;mso-width-relative:page;mso-height-relative:page;" filled="f" o:preferrelative="t" stroked="f" coordsize="21600,21600">
                  <v:path/>
                  <v:fill on="f" focussize="0,0"/>
                  <v:stroke on="f"/>
                  <v:imagedata r:id="rId16" o:title="IMG_256"/>
                  <o:lock v:ext="edit" aspectratio="t"/>
                  <w10:wrap type="square"/>
                </v:shape>
              </w:pict>
            </w:r>
          </w:p>
          <w:p>
            <w:pPr>
              <w:keepNext w:val="0"/>
              <w:keepLines w:val="0"/>
              <w:pageBreakBefore w:val="0"/>
              <w:widowControl w:val="0"/>
              <w:kinsoku/>
              <w:wordWrap/>
              <w:overflowPunct/>
              <w:topLinePunct w:val="0"/>
              <w:autoSpaceDE/>
              <w:autoSpaceDN/>
              <w:bidi w:val="0"/>
              <w:adjustRightInd/>
              <w:snapToGrid/>
              <w:spacing w:line="300" w:lineRule="exact"/>
              <w:jc w:val="righ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sz w:val="21"/>
                <w:szCs w:val="21"/>
                <w:vertAlign w:val="baseline"/>
                <w:lang w:val="en-US" w:eastAsia="zh-CN"/>
              </w:rPr>
            </w:pPr>
            <w:r>
              <w:rPr>
                <w:rFonts w:hint="eastAsia" w:ascii="宋体" w:hAnsi="宋体" w:eastAsia="宋体" w:cs="宋体"/>
                <w:sz w:val="21"/>
                <w:szCs w:val="21"/>
                <w:lang w:val="en-US" w:eastAsia="zh-CN"/>
              </w:rPr>
              <w:t>A</w:t>
            </w:r>
            <w:r>
              <w:rPr>
                <w:rFonts w:hint="eastAsia"/>
                <w:sz w:val="21"/>
                <w:szCs w:val="21"/>
                <w:vertAlign w:val="baseline"/>
                <w:lang w:val="en-US" w:eastAsia="zh-CN"/>
              </w:rPr>
              <w:t>lice</w:t>
            </w:r>
          </w:p>
        </w:tc>
        <w:tc>
          <w:tcPr>
            <w:tcW w:w="64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vertAlign w:val="baseline"/>
                <w:lang w:val="en-US" w:eastAsia="zh-CN"/>
              </w:rPr>
            </w:pPr>
            <w:r>
              <w:rPr>
                <w:rFonts w:hint="eastAsia"/>
                <w:sz w:val="21"/>
                <w:szCs w:val="21"/>
                <w:lang w:val="en-US" w:eastAsia="zh-CN"/>
              </w:rPr>
              <w:t>In my free time, I like cycling, watching TV,going for a walk with my friends,swimming and skating. I like the summer vacations. I have much free time in summer.</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tbl>
      <w:tblPr>
        <w:tblStyle w:val="7"/>
        <w:tblpPr w:leftFromText="180" w:rightFromText="180" w:vertAnchor="text" w:horzAnchor="page" w:tblpX="2253" w:tblpY="-620"/>
        <w:tblOverlap w:val="never"/>
        <w:tblW w:w="84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5"/>
        <w:gridCol w:w="6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r>
              <w:rPr>
                <w:rFonts w:ascii="宋体" w:hAnsi="宋体" w:eastAsia="宋体" w:cs="宋体"/>
                <w:sz w:val="21"/>
                <w:szCs w:val="21"/>
              </w:rPr>
              <w:pict>
                <v:shape id="图片 10" o:spid="_x0000_s1032" o:spt="75" alt="IMG_256" type="#_x0000_t75" style="position:absolute;left:0pt;margin-left:-3.15pt;margin-top:3pt;height:26.2pt;width:49.55pt;mso-wrap-distance-bottom:0pt;mso-wrap-distance-left:9pt;mso-wrap-distance-right:9pt;mso-wrap-distance-top:0pt;z-index:251666432;mso-width-relative:page;mso-height-relative:page;" filled="f" o:preferrelative="t" stroked="f" coordsize="21600,21600">
                  <v:path/>
                  <v:fill on="f" focussize="0,0"/>
                  <v:stroke on="f"/>
                  <v:imagedata r:id="rId17" o:title="IMG_256"/>
                  <o:lock v:ext="edit" aspectratio="t"/>
                  <w10:wrap type="square"/>
                </v:shape>
              </w:pic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r>
              <w:rPr>
                <w:rFonts w:hint="eastAsia" w:ascii="宋体" w:hAnsi="宋体" w:eastAsia="宋体" w:cs="宋体"/>
                <w:sz w:val="21"/>
                <w:szCs w:val="21"/>
                <w:lang w:val="en-US" w:eastAsia="zh-CN"/>
              </w:rPr>
              <w:t xml:space="preserve"> </w:t>
            </w:r>
            <w:r>
              <w:rPr>
                <w:rFonts w:hint="eastAsia"/>
                <w:sz w:val="21"/>
                <w:szCs w:val="21"/>
                <w:vertAlign w:val="baseline"/>
                <w:lang w:val="en-US" w:eastAsia="zh-CN"/>
              </w:rPr>
              <w:t>Anna</w:t>
            </w:r>
          </w:p>
        </w:tc>
        <w:tc>
          <w:tcPr>
            <w:tcW w:w="648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r>
              <w:rPr>
                <w:rFonts w:hint="eastAsia"/>
                <w:sz w:val="21"/>
                <w:szCs w:val="21"/>
                <w:vertAlign w:val="baseline"/>
                <w:lang w:val="en-US" w:eastAsia="zh-CN"/>
              </w:rPr>
              <w:t>Hi! I'm 13. I like swimming,cycling, playing soccer, playing chess and reading. My favorite book is The Chronicles o f Narnia by C.S.Lewis.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r>
              <w:rPr>
                <w:rFonts w:ascii="宋体" w:hAnsi="宋体" w:eastAsia="宋体" w:cs="宋体"/>
                <w:sz w:val="21"/>
                <w:szCs w:val="21"/>
              </w:rPr>
              <w:pict>
                <v:shape id="图片 11" o:spid="_x0000_s1033" o:spt="75" alt="IMG_256" type="#_x0000_t75" style="position:absolute;left:0pt;margin-left:10.15pt;margin-top:12.5pt;height:36.75pt;width:36.75pt;mso-wrap-distance-bottom:0pt;mso-wrap-distance-left:9pt;mso-wrap-distance-right:9pt;mso-wrap-distance-top:0pt;z-index:251667456;mso-width-relative:page;mso-height-relative:page;" filled="f" o:preferrelative="t" stroked="f" coordsize="21600,21600">
                  <v:path/>
                  <v:fill on="f" focussize="0,0"/>
                  <v:stroke on="f"/>
                  <v:imagedata r:id="rId18" embosscolor="#FFFFFF" o:title="IMG_256"/>
                  <o:lock v:ext="edit" aspectratio="t"/>
                  <w10:wrap type="square"/>
                </v:shape>
              </w:pic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r>
              <w:rPr>
                <w:rFonts w:hint="eastAsia" w:ascii="宋体" w:hAnsi="宋体" w:eastAsia="宋体" w:cs="宋体"/>
                <w:sz w:val="21"/>
                <w:szCs w:val="21"/>
                <w:lang w:val="en-US" w:eastAsia="zh-CN"/>
              </w:rPr>
              <w:t xml:space="preserve"> </w:t>
            </w:r>
            <w:r>
              <w:rPr>
                <w:rFonts w:hint="eastAsia"/>
                <w:sz w:val="21"/>
                <w:szCs w:val="21"/>
                <w:vertAlign w:val="baseline"/>
                <w:lang w:val="en-US" w:eastAsia="zh-CN"/>
              </w:rPr>
              <w:t>Jane</w:t>
            </w:r>
          </w:p>
        </w:tc>
        <w:tc>
          <w:tcPr>
            <w:tcW w:w="648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r>
              <w:rPr>
                <w:rFonts w:hint="eastAsia"/>
                <w:sz w:val="21"/>
                <w:szCs w:val="21"/>
                <w:vertAlign w:val="baseline"/>
                <w:lang w:val="en-US" w:eastAsia="zh-CN"/>
              </w:rPr>
              <w:t xml:space="preserve">I have a lot of free time after </w:t>
            </w:r>
            <w:r>
              <w:rPr>
                <w:rFonts w:hint="default"/>
                <w:sz w:val="21"/>
                <w:szCs w:val="21"/>
                <w:vertAlign w:val="baseline"/>
                <w:lang w:val="en-US" w:eastAsia="zh-CN"/>
              </w:rPr>
              <w:t xml:space="preserve">l </w:t>
            </w:r>
            <w:r>
              <w:rPr>
                <w:rFonts w:hint="eastAsia"/>
                <w:sz w:val="21"/>
                <w:szCs w:val="21"/>
                <w:vertAlign w:val="baseline"/>
                <w:lang w:val="en-US" w:eastAsia="zh-CN"/>
              </w:rPr>
              <w:t xml:space="preserve">finish my homework every day, In my free time.I like drawing best. And I also like cycling. writing stories and listening to music. Sometimes I enjoy going shopping with my mother.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r>
              <w:rPr>
                <w:rFonts w:ascii="宋体" w:hAnsi="宋体" w:eastAsia="宋体" w:cs="宋体"/>
                <w:sz w:val="21"/>
                <w:szCs w:val="21"/>
              </w:rPr>
              <w:pict>
                <v:shape id="图片 12" o:spid="_x0000_s1034" o:spt="75" type="#_x0000_t75" style="position:absolute;left:0pt;margin-left:2.15pt;margin-top:3.5pt;height:42.75pt;width:37.25pt;mso-wrap-distance-bottom:0pt;mso-wrap-distance-left:9pt;mso-wrap-distance-right:9pt;mso-wrap-distance-top:0pt;z-index:251668480;mso-width-relative:page;mso-height-relative:page;" filled="f" o:preferrelative="t" stroked="f" coordsize="21600,21600">
                  <v:path/>
                  <v:fill on="f" focussize="0,0"/>
                  <v:stroke on="f"/>
                  <v:imagedata r:id="rId19" embosscolor="#FFFFFF" o:title=""/>
                  <o:lock v:ext="edit" aspectratio="t"/>
                  <w10:wrap type="square"/>
                </v:shape>
              </w:pic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left="210" w:hanging="210" w:hangingChars="100"/>
              <w:textAlignment w:val="auto"/>
              <w:rPr>
                <w:rFonts w:hint="default"/>
                <w:sz w:val="21"/>
                <w:szCs w:val="21"/>
                <w:vertAlign w:val="baseline"/>
                <w:lang w:val="en-US" w:eastAsia="zh-CN"/>
              </w:rPr>
            </w:pPr>
            <w:r>
              <w:rPr>
                <w:rFonts w:hint="eastAsia"/>
                <w:sz w:val="21"/>
                <w:szCs w:val="21"/>
                <w:vertAlign w:val="baseline"/>
                <w:lang w:val="en-US" w:eastAsia="zh-CN"/>
              </w:rPr>
              <w:t xml:space="preserve">  Kate               </w:t>
            </w:r>
          </w:p>
        </w:tc>
        <w:tc>
          <w:tcPr>
            <w:tcW w:w="648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vertAlign w:val="baseline"/>
                <w:lang w:val="en-US" w:eastAsia="zh-CN"/>
              </w:rPr>
            </w:pPr>
            <w:r>
              <w:rPr>
                <w:rFonts w:hint="eastAsia"/>
                <w:sz w:val="21"/>
                <w:szCs w:val="21"/>
                <w:vertAlign w:val="baseline"/>
                <w:lang w:val="en-US" w:eastAsia="zh-CN"/>
              </w:rPr>
              <w:t xml:space="preserve">I do lots of sports during my free time,such as cycling around the community(社区）, playing basketball with my brother and jogging(慢跑)around the park. I also love reading. The book I like best is The Magic Faraway Tree.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197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r>
              <w:rPr>
                <w:rFonts w:ascii="宋体" w:hAnsi="宋体" w:eastAsia="宋体" w:cs="宋体"/>
                <w:sz w:val="21"/>
                <w:szCs w:val="21"/>
              </w:rPr>
              <w:pict>
                <v:shape id="图片 13" o:spid="_x0000_s1035" o:spt="75" alt="IMG_256" type="#_x0000_t75" style="position:absolute;left:0pt;margin-left:0pt;margin-top:-0.5pt;height:27.75pt;width:38.25pt;mso-wrap-distance-bottom:0pt;mso-wrap-distance-left:9pt;mso-wrap-distance-right:9pt;mso-wrap-distance-top:0pt;z-index:251670528;mso-width-relative:page;mso-height-relative:page;" filled="f" o:preferrelative="t" stroked="f" coordsize="21600,21600">
                  <v:path/>
                  <v:fill on="f" focussize="0,0"/>
                  <v:stroke on="f"/>
                  <v:imagedata r:id="rId20" embosscolor="#FFFFFF" o:title="IMG_256"/>
                  <o:lock v:ext="edit" aspectratio="t"/>
                  <w10:wrap type="square"/>
                </v:shape>
              </w:pic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210" w:hanging="210" w:hangingChars="100"/>
              <w:textAlignment w:val="auto"/>
              <w:rPr>
                <w:rFonts w:hint="eastAsia"/>
                <w:sz w:val="21"/>
                <w:szCs w:val="21"/>
                <w:vertAlign w:val="baseline"/>
                <w:lang w:val="en-US" w:eastAsia="zh-CN"/>
              </w:rPr>
            </w:pP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sz w:val="21"/>
                <w:szCs w:val="21"/>
                <w:vertAlign w:val="baseline"/>
                <w:lang w:val="en-US" w:eastAsia="zh-CN"/>
              </w:rPr>
              <w:t>Lucy</w:t>
            </w:r>
          </w:p>
        </w:tc>
        <w:tc>
          <w:tcPr>
            <w:tcW w:w="648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vertAlign w:val="baseline"/>
                <w:lang w:val="en-US" w:eastAsia="zh-CN"/>
              </w:rPr>
            </w:pPr>
            <w:r>
              <w:rPr>
                <w:rFonts w:hint="eastAsia"/>
                <w:sz w:val="21"/>
                <w:szCs w:val="21"/>
                <w:vertAlign w:val="baseline"/>
                <w:lang w:val="en-US" w:eastAsia="zh-CN"/>
              </w:rPr>
              <w:t>In my free time ，I dance ballet(芭蕾 ). It's my favorite. I go to a ballet school twice a week, I want to be a great ballet dancer like Galina.</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根据表格内容，选择正确答案。(5分)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u w:val="single"/>
          <w:lang w:val="en-US" w:eastAsia="zh-CN"/>
        </w:rPr>
      </w:pPr>
      <w:r>
        <w:rPr>
          <w:rFonts w:hint="eastAsia"/>
          <w:sz w:val="21"/>
          <w:szCs w:val="21"/>
          <w:lang w:val="en-US" w:eastAsia="zh-CN"/>
        </w:rPr>
        <w:t>(   )61. Alice has a lot of free time in</w:t>
      </w:r>
      <w:r>
        <w:rPr>
          <w:rFonts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 xml:space="preserve">A. Spring          B. summer         C.autumn           D. winter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   )62. </w:t>
      </w:r>
      <w:r>
        <w:rPr>
          <w:rFonts w:hint="eastAsia"/>
          <w:sz w:val="21"/>
          <w:szCs w:val="21"/>
          <w:u w:val="single"/>
          <w:lang w:val="en-US" w:eastAsia="zh-CN"/>
        </w:rPr>
        <w:t xml:space="preserve">     </w:t>
      </w:r>
      <w:r>
        <w:rPr>
          <w:rFonts w:hint="eastAsia"/>
          <w:sz w:val="21"/>
          <w:szCs w:val="21"/>
          <w:lang w:val="en-US" w:eastAsia="zh-CN"/>
        </w:rPr>
        <w:t>like reading books,</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 xml:space="preserve">A.Alice and Anna   B. Anna and Kate    C. Kate and Jane     D. Lucy and Kate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   )63.Jane's favorite activity is </w:t>
      </w:r>
      <w:r>
        <w:rPr>
          <w:rFonts w:hint="eastAsia"/>
          <w:sz w:val="21"/>
          <w:szCs w:val="21"/>
          <w:u w:val="single"/>
          <w:lang w:val="en-US" w:eastAsia="zh-CN"/>
        </w:rPr>
        <w:t xml:space="preserve">          </w:t>
      </w:r>
      <w:r>
        <w:rPr>
          <w:rFonts w:hint="eastAsia"/>
          <w:sz w:val="21"/>
          <w:szCs w:val="21"/>
          <w:lang w:val="en-US" w:eastAsia="zh-CN"/>
        </w:rPr>
        <w:t xml:space="preserve"> when she is free.</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 xml:space="preserve">A.cycling         B. listening to music   C.drawing         D. dancing ballet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u w:val="single"/>
          <w:lang w:val="en-US" w:eastAsia="zh-CN"/>
        </w:rPr>
      </w:pPr>
      <w:r>
        <w:rPr>
          <w:rFonts w:hint="eastAsia"/>
          <w:sz w:val="21"/>
          <w:szCs w:val="21"/>
          <w:lang w:val="en-US" w:eastAsia="zh-CN"/>
        </w:rPr>
        <w:t xml:space="preserve">(   )64.Galina is a </w:t>
      </w:r>
      <w:r>
        <w:rPr>
          <w:rFonts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A. writer         B. teacher            C. singer          D</w:t>
      </w:r>
      <w:r>
        <w:rPr>
          <w:rFonts w:hint="default"/>
          <w:sz w:val="21"/>
          <w:szCs w:val="21"/>
          <w:lang w:val="en-US" w:eastAsia="zh-CN"/>
        </w:rPr>
        <w:t xml:space="preserve">. </w:t>
      </w:r>
      <w:r>
        <w:rPr>
          <w:rFonts w:hint="eastAsia"/>
          <w:sz w:val="21"/>
          <w:szCs w:val="21"/>
          <w:lang w:val="en-US" w:eastAsia="zh-CN"/>
        </w:rPr>
        <w:t xml:space="preserve">ballet dancer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u w:val="single"/>
          <w:lang w:val="en-US" w:eastAsia="zh-CN"/>
        </w:rPr>
      </w:pPr>
      <w:r>
        <w:rPr>
          <w:rFonts w:hint="eastAsia"/>
          <w:sz w:val="21"/>
          <w:szCs w:val="21"/>
          <w:lang w:val="en-US" w:eastAsia="zh-CN"/>
        </w:rPr>
        <w:t>(   )65.The students are talking about their</w:t>
      </w:r>
      <w:r>
        <w:rPr>
          <w:rFonts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A. free time activities   B. winter holidays     C. weekend plans     D</w:t>
      </w:r>
      <w:r>
        <w:rPr>
          <w:rFonts w:hint="default"/>
          <w:sz w:val="21"/>
          <w:szCs w:val="21"/>
          <w:lang w:val="en-US" w:eastAsia="zh-CN"/>
        </w:rPr>
        <w:t xml:space="preserve">. </w:t>
      </w:r>
      <w:r>
        <w:rPr>
          <w:rFonts w:hint="eastAsia"/>
          <w:sz w:val="21"/>
          <w:szCs w:val="21"/>
          <w:lang w:val="en-US" w:eastAsia="zh-CN"/>
        </w:rPr>
        <w:t xml:space="preserve">hobbies </w:t>
      </w:r>
    </w:p>
    <w:p>
      <w:pPr>
        <w:keepNext w:val="0"/>
        <w:keepLines w:val="0"/>
        <w:pageBreakBefore w:val="0"/>
        <w:widowControl w:val="0"/>
        <w:kinsoku/>
        <w:wordWrap/>
        <w:overflowPunct/>
        <w:topLinePunct w:val="0"/>
        <w:autoSpaceDE/>
        <w:autoSpaceDN/>
        <w:bidi w:val="0"/>
        <w:adjustRightInd/>
        <w:snapToGrid/>
        <w:spacing w:line="300" w:lineRule="exact"/>
        <w:ind w:firstLine="2940" w:firstLineChars="1400"/>
        <w:textAlignment w:val="auto"/>
        <w:rPr>
          <w:rFonts w:hint="default"/>
          <w:sz w:val="21"/>
          <w:szCs w:val="21"/>
          <w:lang w:val="en-US" w:eastAsia="zh-CN"/>
        </w:rPr>
      </w:pPr>
      <w:r>
        <w:rPr>
          <w:rFonts w:hint="eastAsia"/>
          <w:sz w:val="21"/>
          <w:szCs w:val="21"/>
          <w:lang w:val="en-US" w:eastAsia="zh-CN"/>
        </w:rPr>
        <w:t xml:space="preserve">  (B)</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sz w:val="21"/>
          <w:szCs w:val="21"/>
          <w:lang w:val="en-US" w:eastAsia="zh-CN"/>
        </w:rPr>
      </w:pPr>
      <w:r>
        <w:rPr>
          <w:rFonts w:hint="eastAsia"/>
          <w:sz w:val="21"/>
          <w:szCs w:val="21"/>
          <w:lang w:val="en-US" w:eastAsia="zh-CN"/>
        </w:rPr>
        <w:t>Jack and Hob are going to high school, Jack wants to be an engineer. He is going to build roads,bridges and houses. Hob is interested in math and science, but he is going to study medicine. He often searches(寻找） the information（信息） about medicine on the Internet. He wants to be a doctor.</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sz w:val="21"/>
          <w:szCs w:val="21"/>
          <w:lang w:val="en-US" w:eastAsia="zh-CN"/>
        </w:rPr>
      </w:pPr>
      <w:r>
        <w:rPr>
          <w:rFonts w:hint="eastAsia"/>
          <w:sz w:val="21"/>
          <w:szCs w:val="21"/>
          <w:lang w:val="en-US" w:eastAsia="zh-CN"/>
        </w:rPr>
        <w:t xml:space="preserve">Kate is good at music. She wants to be an artist, She is going to sing and dance for people.Joan wants to be a woman astronaut(女宇航员）. She says. "l am going to explore(探索)space some day.What do you want to be,Alice?" Joan asks me. </w:t>
      </w:r>
      <w:r>
        <w:rPr>
          <w:rFonts w:hint="default"/>
          <w:sz w:val="21"/>
          <w:szCs w:val="21"/>
          <w:lang w:val="en-US" w:eastAsia="zh-CN"/>
        </w:rPr>
        <w:t>“</w:t>
      </w:r>
      <w:r>
        <w:rPr>
          <w:rFonts w:hint="eastAsia"/>
          <w:sz w:val="21"/>
          <w:szCs w:val="21"/>
          <w:lang w:val="en-US" w:eastAsia="zh-CN"/>
        </w:rPr>
        <w:t>Oh,I want to be a teacher. When I grow up.I'm going to teach in the countryside.”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sz w:val="21"/>
          <w:szCs w:val="21"/>
          <w:lang w:val="en-US" w:eastAsia="zh-CN"/>
        </w:rPr>
      </w:pPr>
      <w:r>
        <w:rPr>
          <w:rFonts w:hint="eastAsia"/>
          <w:sz w:val="21"/>
          <w:szCs w:val="21"/>
          <w:lang w:val="en-US" w:eastAsia="zh-CN"/>
        </w:rPr>
        <w:t>Each of us is doing our best at school. I am sure we will do something good for our country.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根据短文内容，选择正确答案。(5分)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宋体"/>
          <w:sz w:val="21"/>
          <w:szCs w:val="21"/>
          <w:u w:val="none"/>
          <w:lang w:val="en-US" w:eastAsia="zh-CN"/>
        </w:rPr>
      </w:pPr>
      <w:r>
        <w:rPr>
          <w:rFonts w:hint="eastAsia"/>
          <w:sz w:val="21"/>
          <w:szCs w:val="21"/>
          <w:lang w:val="en-US" w:eastAsia="zh-CN"/>
        </w:rPr>
        <w:t xml:space="preserve">(  )66. </w:t>
      </w:r>
      <w:r>
        <w:rPr>
          <w:rFonts w:hint="eastAsia"/>
          <w:sz w:val="21"/>
          <w:szCs w:val="21"/>
          <w:u w:val="single"/>
          <w:lang w:val="en-US" w:eastAsia="zh-CN"/>
        </w:rPr>
        <w:t xml:space="preserve">           </w:t>
      </w:r>
      <w:r>
        <w:rPr>
          <w:rFonts w:hint="eastAsia"/>
          <w:sz w:val="21"/>
          <w:szCs w:val="21"/>
          <w:u w:val="none"/>
          <w:lang w:val="en-US" w:eastAsia="zh-CN"/>
        </w:rPr>
        <w:t>students are in the passage(段落）.</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A. Two          B. Three            C. Four             D. Five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)67. Who wants to be an artist?</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A. Joan</w:t>
      </w:r>
      <w:r>
        <w:rPr>
          <w:rFonts w:hint="eastAsia"/>
          <w:sz w:val="21"/>
          <w:szCs w:val="21"/>
          <w:lang w:val="en-US" w:eastAsia="zh-CN"/>
        </w:rPr>
        <w:tab/>
      </w:r>
      <w:r>
        <w:rPr>
          <w:rFonts w:hint="eastAsia"/>
          <w:sz w:val="21"/>
          <w:szCs w:val="21"/>
          <w:lang w:val="en-US" w:eastAsia="zh-CN"/>
        </w:rPr>
        <w:t xml:space="preserve">        B. Jack</w:t>
      </w:r>
      <w:r>
        <w:rPr>
          <w:rFonts w:hint="eastAsia"/>
          <w:sz w:val="21"/>
          <w:szCs w:val="21"/>
          <w:lang w:val="en-US" w:eastAsia="zh-CN"/>
        </w:rPr>
        <w:tab/>
      </w:r>
      <w:r>
        <w:rPr>
          <w:rFonts w:hint="eastAsia"/>
          <w:sz w:val="21"/>
          <w:szCs w:val="21"/>
          <w:lang w:val="en-US" w:eastAsia="zh-CN"/>
        </w:rPr>
        <w:t xml:space="preserve">           C. Kate</w:t>
      </w:r>
      <w:r>
        <w:rPr>
          <w:rFonts w:hint="eastAsia"/>
          <w:sz w:val="21"/>
          <w:szCs w:val="21"/>
          <w:lang w:val="en-US" w:eastAsia="zh-CN"/>
        </w:rPr>
        <w:tab/>
      </w:r>
      <w:r>
        <w:rPr>
          <w:rFonts w:hint="eastAsia"/>
          <w:sz w:val="21"/>
          <w:szCs w:val="21"/>
          <w:lang w:val="en-US" w:eastAsia="zh-CN"/>
        </w:rPr>
        <w:t xml:space="preserve">           D. Alice</w:t>
      </w:r>
      <w:r>
        <w:rPr>
          <w:rFonts w:hint="eastAsia"/>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)68._____ is interested in math.</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A. Joan</w:t>
      </w:r>
      <w:r>
        <w:rPr>
          <w:rFonts w:hint="eastAsia"/>
          <w:sz w:val="21"/>
          <w:szCs w:val="21"/>
          <w:lang w:val="en-US" w:eastAsia="zh-CN"/>
        </w:rPr>
        <w:tab/>
      </w:r>
      <w:r>
        <w:rPr>
          <w:rFonts w:hint="eastAsia"/>
          <w:sz w:val="21"/>
          <w:szCs w:val="21"/>
          <w:lang w:val="en-US" w:eastAsia="zh-CN"/>
        </w:rPr>
        <w:t xml:space="preserve">        B. Jack</w:t>
      </w:r>
      <w:r>
        <w:rPr>
          <w:rFonts w:hint="eastAsia"/>
          <w:sz w:val="21"/>
          <w:szCs w:val="21"/>
          <w:lang w:val="en-US" w:eastAsia="zh-CN"/>
        </w:rPr>
        <w:tab/>
      </w:r>
      <w:r>
        <w:rPr>
          <w:rFonts w:hint="eastAsia"/>
          <w:sz w:val="21"/>
          <w:szCs w:val="21"/>
          <w:lang w:val="en-US" w:eastAsia="zh-CN"/>
        </w:rPr>
        <w:t xml:space="preserve">           C. Hob</w:t>
      </w:r>
      <w:r>
        <w:rPr>
          <w:rFonts w:hint="eastAsia"/>
          <w:sz w:val="21"/>
          <w:szCs w:val="21"/>
          <w:lang w:val="en-US" w:eastAsia="zh-CN"/>
        </w:rPr>
        <w:tab/>
      </w:r>
      <w:r>
        <w:rPr>
          <w:rFonts w:hint="eastAsia"/>
          <w:sz w:val="21"/>
          <w:szCs w:val="21"/>
          <w:lang w:val="en-US" w:eastAsia="zh-CN"/>
        </w:rPr>
        <w:t xml:space="preserve">          D. Alice</w:t>
      </w:r>
      <w:r>
        <w:rPr>
          <w:rFonts w:hint="eastAsia"/>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)69. What does Joan want to be</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A.An astronaut</w:t>
      </w:r>
      <w:r>
        <w:rPr>
          <w:rFonts w:hint="default"/>
          <w:sz w:val="21"/>
          <w:szCs w:val="21"/>
          <w:lang w:val="en-US" w:eastAsia="zh-CN"/>
        </w:rPr>
        <w:t xml:space="preserve">  </w:t>
      </w:r>
      <w:r>
        <w:rPr>
          <w:rFonts w:hint="eastAsia"/>
          <w:sz w:val="21"/>
          <w:szCs w:val="21"/>
          <w:lang w:val="en-US" w:eastAsia="zh-CN"/>
        </w:rPr>
        <w:t xml:space="preserve"> </w:t>
      </w:r>
      <w:r>
        <w:rPr>
          <w:rFonts w:hint="eastAsia"/>
          <w:sz w:val="21"/>
          <w:szCs w:val="21"/>
          <w:lang w:val="en-US" w:eastAsia="zh-CN"/>
        </w:rPr>
        <w:tab/>
      </w:r>
      <w:r>
        <w:rPr>
          <w:rFonts w:hint="eastAsia"/>
          <w:sz w:val="21"/>
          <w:szCs w:val="21"/>
          <w:lang w:val="en-US" w:eastAsia="zh-CN"/>
        </w:rPr>
        <w:t>B. A teacher         C. A doctor          D. An engineer</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)70. Where does Alice want to teach?</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735" w:firstLineChars="350"/>
        <w:textAlignment w:val="auto"/>
        <w:rPr>
          <w:rFonts w:hint="eastAsia"/>
          <w:sz w:val="21"/>
          <w:szCs w:val="21"/>
          <w:lang w:val="en-US" w:eastAsia="zh-CN"/>
        </w:rPr>
      </w:pPr>
      <w:r>
        <w:rPr>
          <w:rFonts w:hint="eastAsia"/>
          <w:sz w:val="21"/>
          <w:szCs w:val="21"/>
          <w:lang w:val="en-US" w:eastAsia="zh-CN"/>
        </w:rPr>
        <w:t>A.On a farm.</w:t>
      </w:r>
      <w:r>
        <w:rPr>
          <w:rFonts w:hint="eastAsia"/>
          <w:sz w:val="21"/>
          <w:szCs w:val="21"/>
          <w:lang w:val="en-US" w:eastAsia="zh-CN"/>
        </w:rPr>
        <w:tab/>
      </w:r>
      <w:r>
        <w:rPr>
          <w:rFonts w:hint="eastAsia"/>
          <w:sz w:val="21"/>
          <w:szCs w:val="21"/>
          <w:lang w:val="en-US" w:eastAsia="zh-CN"/>
        </w:rPr>
        <w:t xml:space="preserve">   B. In the countryside.   C.At home          D.Abroad(在国外）</w:t>
      </w:r>
    </w:p>
    <w:p>
      <w:pPr>
        <w:keepNext w:val="0"/>
        <w:keepLines w:val="0"/>
        <w:pageBreakBefore w:val="0"/>
        <w:widowControl w:val="0"/>
        <w:kinsoku/>
        <w:wordWrap/>
        <w:overflowPunct/>
        <w:topLinePunct w:val="0"/>
        <w:autoSpaceDE/>
        <w:autoSpaceDN/>
        <w:bidi w:val="0"/>
        <w:adjustRightInd/>
        <w:snapToGrid/>
        <w:spacing w:line="300" w:lineRule="exact"/>
        <w:ind w:firstLine="3150" w:firstLineChars="1500"/>
        <w:textAlignment w:val="auto"/>
        <w:rPr>
          <w:rFonts w:hint="eastAsia"/>
          <w:sz w:val="21"/>
          <w:szCs w:val="21"/>
          <w:lang w:val="en-US" w:eastAsia="zh-CN"/>
        </w:rPr>
      </w:pPr>
      <w:r>
        <w:rPr>
          <w:rFonts w:hint="eastAsia"/>
          <w:sz w:val="21"/>
          <w:szCs w:val="21"/>
          <w:lang w:val="en-US" w:eastAsia="zh-CN"/>
        </w:rPr>
        <w:t>(C)</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sz w:val="21"/>
          <w:szCs w:val="21"/>
          <w:lang w:val="en-US" w:eastAsia="zh-CN"/>
        </w:rPr>
      </w:pPr>
      <w:r>
        <w:rPr>
          <w:rFonts w:hint="eastAsia"/>
          <w:sz w:val="21"/>
          <w:szCs w:val="21"/>
          <w:lang w:val="en-US" w:eastAsia="zh-CN"/>
        </w:rPr>
        <w:t>I think it's fun to have twin friends</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sz w:val="21"/>
          <w:szCs w:val="21"/>
          <w:lang w:val="en-US" w:eastAsia="zh-CN"/>
        </w:rPr>
      </w:pPr>
      <w:r>
        <w:rPr>
          <w:rFonts w:hint="default"/>
          <w:sz w:val="21"/>
          <w:szCs w:val="21"/>
          <w:lang w:val="en-US" w:eastAsia="zh-CN"/>
        </w:rPr>
        <w:t>l h</w:t>
      </w:r>
      <w:r>
        <w:rPr>
          <w:rFonts w:hint="eastAsia"/>
          <w:sz w:val="21"/>
          <w:szCs w:val="21"/>
          <w:lang w:val="en-US" w:eastAsia="zh-CN"/>
        </w:rPr>
        <w:t>ave</w:t>
      </w:r>
      <w:r>
        <w:rPr>
          <w:rFonts w:hint="default"/>
          <w:sz w:val="21"/>
          <w:szCs w:val="21"/>
          <w:lang w:val="en-US" w:eastAsia="zh-CN"/>
        </w:rPr>
        <w:t xml:space="preserve"> t</w:t>
      </w:r>
      <w:r>
        <w:rPr>
          <w:rFonts w:hint="eastAsia"/>
          <w:sz w:val="21"/>
          <w:szCs w:val="21"/>
          <w:lang w:val="en-US" w:eastAsia="zh-CN"/>
        </w:rPr>
        <w:t>wo friends</w:t>
      </w:r>
      <w:r>
        <w:rPr>
          <w:rFonts w:hint="default"/>
          <w:sz w:val="21"/>
          <w:szCs w:val="21"/>
          <w:lang w:val="en-US" w:eastAsia="zh-CN"/>
        </w:rPr>
        <w:t>.</w:t>
      </w:r>
      <w:r>
        <w:rPr>
          <w:rFonts w:hint="eastAsia"/>
          <w:sz w:val="21"/>
          <w:szCs w:val="21"/>
          <w:lang w:val="en-US" w:eastAsia="zh-CN"/>
        </w:rPr>
        <w:t>They are twin brothers. The</w:t>
      </w:r>
      <w:r>
        <w:rPr>
          <w:rFonts w:hint="default"/>
          <w:sz w:val="21"/>
          <w:szCs w:val="21"/>
          <w:lang w:val="en-US" w:eastAsia="zh-CN"/>
        </w:rPr>
        <w:t>ir</w:t>
      </w:r>
      <w:r>
        <w:rPr>
          <w:rFonts w:hint="eastAsia"/>
          <w:sz w:val="21"/>
          <w:szCs w:val="21"/>
          <w:lang w:val="en-US" w:eastAsia="zh-CN"/>
        </w:rPr>
        <w:t xml:space="preserve"> names are Jimmy and Simmy.They look the same and a lot of people can't tell(分辨) them</w:t>
      </w:r>
      <w:r>
        <w:rPr>
          <w:rFonts w:hint="default"/>
          <w:sz w:val="21"/>
          <w:szCs w:val="21"/>
          <w:lang w:val="en-US" w:eastAsia="zh-CN"/>
        </w:rPr>
        <w:t>.</w:t>
      </w:r>
      <w:r>
        <w:rPr>
          <w:rFonts w:hint="eastAsia"/>
          <w:sz w:val="21"/>
          <w:szCs w:val="21"/>
          <w:lang w:val="en-US" w:eastAsia="zh-CN"/>
        </w:rPr>
        <w:t xml:space="preserve"> They both have brown hair and blue eyes</w:t>
      </w:r>
      <w:r>
        <w:rPr>
          <w:rFonts w:hint="default"/>
          <w:sz w:val="21"/>
          <w:szCs w:val="21"/>
          <w:lang w:val="en-US" w:eastAsia="zh-CN"/>
        </w:rPr>
        <w:t>,</w:t>
      </w:r>
      <w:r>
        <w:rPr>
          <w:rFonts w:hint="eastAsia"/>
          <w:sz w:val="21"/>
          <w:szCs w:val="21"/>
          <w:lang w:val="en-US" w:eastAsia="zh-CN"/>
        </w:rPr>
        <w:t>and they always wear jeans and T-shirts.</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sz w:val="21"/>
          <w:szCs w:val="21"/>
          <w:lang w:val="en-US" w:eastAsia="zh-CN"/>
        </w:rPr>
      </w:pPr>
      <w:r>
        <w:rPr>
          <w:rFonts w:hint="eastAsia"/>
          <w:sz w:val="21"/>
          <w:szCs w:val="21"/>
          <w:lang w:val="en-US" w:eastAsia="zh-CN"/>
        </w:rPr>
        <w:t>They like wearing the same clothes,and they like doing the same things, too. For example,they both like pop music,playing basketball and computer games. They play basketball every Saturday.They hope to play computer games every night,but their mother says they can't</w:t>
      </w:r>
      <w:r>
        <w:rPr>
          <w:rFonts w:hint="default"/>
          <w:sz w:val="21"/>
          <w:szCs w:val="21"/>
          <w:lang w:val="en-US" w:eastAsia="zh-CN"/>
        </w:rPr>
        <w:t>,</w:t>
      </w:r>
      <w:r>
        <w:rPr>
          <w:rFonts w:hint="eastAsia"/>
          <w:sz w:val="21"/>
          <w:szCs w:val="21"/>
          <w:lang w:val="en-US" w:eastAsia="zh-CN"/>
        </w:rPr>
        <w:t xml:space="preserve"> because they have a lot of homework to do.</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sz w:val="21"/>
          <w:szCs w:val="21"/>
          <w:lang w:val="en-US" w:eastAsia="zh-CN"/>
        </w:rPr>
      </w:pPr>
      <w:r>
        <w:rPr>
          <w:rFonts w:hint="eastAsia"/>
          <w:sz w:val="21"/>
          <w:szCs w:val="21"/>
          <w:lang w:val="en-US" w:eastAsia="zh-CN"/>
        </w:rPr>
        <w:t>They are twins,but they aren't the same in every way. For example, Jimmy works hard at school,but Simmy doesn't. Jimmy is much calmer than Simmy, but Simmy is more athletic than Jimmy.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根据短文内容,判断下列句子正(T)、误(F)。（5分）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)71.The writer likes to have twin friends.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)72.The name of the twins are Jimmy and Simmy.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)73.The twin brothers like listening to the same music and studying hard.</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)74.Their mother say they can play computer games every night.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)75.Jimmy is much more athletic and calmer than Simmy.</w:t>
      </w:r>
    </w:p>
    <w:p>
      <w:pPr>
        <w:keepNext w:val="0"/>
        <w:keepLines w:val="0"/>
        <w:pageBreakBefore w:val="0"/>
        <w:widowControl w:val="0"/>
        <w:kinsoku/>
        <w:wordWrap/>
        <w:overflowPunct/>
        <w:topLinePunct w:val="0"/>
        <w:autoSpaceDE/>
        <w:autoSpaceDN/>
        <w:bidi w:val="0"/>
        <w:adjustRightInd/>
        <w:snapToGrid/>
        <w:spacing w:line="300" w:lineRule="exact"/>
        <w:ind w:firstLine="2730" w:firstLineChars="1300"/>
        <w:textAlignment w:val="auto"/>
        <w:rPr>
          <w:rFonts w:hint="eastAsia"/>
          <w:sz w:val="21"/>
          <w:szCs w:val="21"/>
          <w:lang w:val="en-US" w:eastAsia="zh-CN"/>
        </w:rPr>
      </w:pPr>
      <w:r>
        <w:rPr>
          <w:rFonts w:hint="eastAsia"/>
          <w:sz w:val="21"/>
          <w:szCs w:val="21"/>
          <w:lang w:val="en-US" w:eastAsia="zh-CN"/>
        </w:rPr>
        <w:t>（D）</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Mary is thirteen years old. She has a little sister. </w:t>
      </w:r>
      <w:r>
        <w:rPr>
          <w:rFonts w:hint="eastAsia"/>
          <w:sz w:val="21"/>
          <w:szCs w:val="21"/>
          <w:u w:val="none"/>
          <w:lang w:val="en-US" w:eastAsia="zh-CN"/>
        </w:rPr>
        <w:t>76.</w:t>
      </w:r>
      <w:r>
        <w:rPr>
          <w:rFonts w:hint="eastAsia"/>
          <w:sz w:val="21"/>
          <w:szCs w:val="21"/>
          <w:u w:val="single"/>
          <w:lang w:val="en-US" w:eastAsia="zh-CN"/>
        </w:rPr>
        <w:t xml:space="preserve">      </w:t>
      </w:r>
      <w:r>
        <w:rPr>
          <w:rFonts w:hint="eastAsia"/>
          <w:sz w:val="21"/>
          <w:szCs w:val="21"/>
          <w:lang w:val="en-US" w:eastAsia="zh-CN"/>
        </w:rPr>
        <w:t>Kate is only four. Mary likes Kate very much.</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It was Sunday. Mary didn't go to schoo</w:t>
      </w:r>
      <w:r>
        <w:rPr>
          <w:rFonts w:hint="eastAsia"/>
          <w:sz w:val="21"/>
          <w:szCs w:val="21"/>
          <w:u w:val="none"/>
          <w:lang w:val="en-US" w:eastAsia="zh-CN"/>
        </w:rPr>
        <w:t>l.77</w:t>
      </w:r>
      <w:r>
        <w:rPr>
          <w:rFonts w:hint="eastAsia"/>
          <w:sz w:val="21"/>
          <w:szCs w:val="21"/>
          <w:u w:val="single"/>
          <w:lang w:val="en-US" w:eastAsia="zh-CN"/>
        </w:rPr>
        <w:t xml:space="preserve">.       </w:t>
      </w:r>
      <w:r>
        <w:rPr>
          <w:rFonts w:hint="eastAsia"/>
          <w:sz w:val="21"/>
          <w:szCs w:val="21"/>
          <w:lang w:val="en-US" w:eastAsia="zh-CN"/>
        </w:rPr>
        <w:t>She took out her exercise book and pencil case. “Oh, dear! Where's my pen? ”Mary’s pen wasn't in the pencil case.She looked for (寻找)it everywhere but she couldn't find it. Then she went to ask her sister in the bedroom.“Kat</w:t>
      </w:r>
      <w:r>
        <w:rPr>
          <w:rFonts w:hint="eastAsia"/>
          <w:sz w:val="21"/>
          <w:szCs w:val="21"/>
          <w:u w:val="none"/>
          <w:lang w:val="en-US" w:eastAsia="zh-CN"/>
        </w:rPr>
        <w:t>e! 78.</w:t>
      </w:r>
      <w:r>
        <w:rPr>
          <w:rFonts w:hint="eastAsia"/>
          <w:sz w:val="21"/>
          <w:szCs w:val="21"/>
          <w:u w:val="single"/>
          <w:lang w:val="en-US" w:eastAsia="zh-CN"/>
        </w:rPr>
        <w:t xml:space="preserve">        </w:t>
      </w:r>
      <w:r>
        <w:rPr>
          <w:rFonts w:hint="eastAsia"/>
          <w:sz w:val="21"/>
          <w:szCs w:val="21"/>
          <w:lang w:val="en-US" w:eastAsia="zh-CN"/>
        </w:rPr>
        <w:t>Did you see... Oh, what are you doing with my pen? " asked Mary.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u w:val="none"/>
          <w:lang w:val="en-US" w:eastAsia="zh-CN"/>
        </w:rPr>
        <w:t>“79.</w:t>
      </w:r>
      <w:r>
        <w:rPr>
          <w:rFonts w:hint="eastAsia"/>
          <w:sz w:val="21"/>
          <w:szCs w:val="21"/>
          <w:u w:val="single"/>
          <w:lang w:val="en-US" w:eastAsia="zh-CN"/>
        </w:rPr>
        <w:t xml:space="preserve">      </w:t>
      </w:r>
      <w:r>
        <w:rPr>
          <w:rFonts w:hint="eastAsia"/>
          <w:sz w:val="21"/>
          <w:szCs w:val="21"/>
          <w:lang w:val="en-US" w:eastAsia="zh-CN"/>
        </w:rPr>
        <w:t xml:space="preserve">"said Kate. “But how can you do it?You even can’t write. "Mary was very surprised. </w:t>
      </w:r>
      <w:r>
        <w:rPr>
          <w:rFonts w:hint="eastAsia"/>
          <w:sz w:val="21"/>
          <w:szCs w:val="21"/>
          <w:u w:val="none"/>
          <w:lang w:val="en-US" w:eastAsia="zh-CN"/>
        </w:rPr>
        <w:t>“80.</w:t>
      </w:r>
      <w:r>
        <w:rPr>
          <w:rFonts w:hint="eastAsia"/>
          <w:sz w:val="21"/>
          <w:szCs w:val="21"/>
          <w:u w:val="single"/>
          <w:lang w:val="en-US" w:eastAsia="zh-CN"/>
        </w:rPr>
        <w:t xml:space="preserve">         </w:t>
      </w:r>
      <w:r>
        <w:rPr>
          <w:rFonts w:hint="eastAsia"/>
          <w:sz w:val="21"/>
          <w:szCs w:val="21"/>
          <w:lang w:val="en-US" w:eastAsia="zh-CN"/>
        </w:rPr>
        <w:t>Betty can't read." said Kate.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根据短文内容,将A~E五个句子填入文中空白处,使短文内容完整。(5分) </w:t>
      </w:r>
    </w:p>
    <w:tbl>
      <w:tblPr>
        <w:tblStyle w:val="7"/>
        <w:tblW w:w="8190" w:type="dxa"/>
        <w:tblInd w:w="2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9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numPr>
                <w:ilvl w:val="0"/>
                <w:numId w:val="2"/>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She wanted to do her homework. </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eastAsia"/>
                <w:sz w:val="21"/>
                <w:szCs w:val="21"/>
                <w:lang w:val="en-US" w:eastAsia="zh-CN"/>
              </w:rPr>
            </w:pPr>
            <w:r>
              <w:rPr>
                <w:rFonts w:hint="eastAsia"/>
                <w:sz w:val="21"/>
                <w:szCs w:val="21"/>
                <w:lang w:val="en-US" w:eastAsia="zh-CN"/>
              </w:rPr>
              <w:t xml:space="preserve">Her name is Kate.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C. It doesn't matter.</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D. I’m writing a letter to my friend Betty.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vertAlign w:val="baseline"/>
                <w:lang w:val="en-US" w:eastAsia="zh-CN"/>
              </w:rPr>
            </w:pPr>
            <w:r>
              <w:rPr>
                <w:rFonts w:hint="eastAsia"/>
                <w:sz w:val="21"/>
                <w:szCs w:val="21"/>
                <w:lang w:val="en-US" w:eastAsia="zh-CN"/>
              </w:rPr>
              <w:t>E. I can't find my pen.</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firstLine="3360" w:firstLineChars="1600"/>
        <w:jc w:val="left"/>
        <w:textAlignment w:val="auto"/>
        <w:rPr>
          <w:rFonts w:hint="eastAsia"/>
          <w:sz w:val="21"/>
          <w:szCs w:val="21"/>
          <w:lang w:val="en-US" w:eastAsia="zh-CN"/>
        </w:rPr>
      </w:pPr>
      <w:r>
        <w:rPr>
          <w:rFonts w:hint="eastAsia"/>
          <w:sz w:val="21"/>
          <w:szCs w:val="21"/>
          <w:lang w:val="en-US" w:eastAsia="zh-CN"/>
        </w:rPr>
        <w:t>(E)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sz w:val="21"/>
          <w:szCs w:val="21"/>
          <w:lang w:val="en-US" w:eastAsia="zh-CN"/>
        </w:rPr>
      </w:pPr>
      <w:r>
        <w:rPr>
          <w:rFonts w:hint="eastAsia"/>
          <w:sz w:val="21"/>
          <w:szCs w:val="21"/>
          <w:lang w:val="en-US" w:eastAsia="zh-CN"/>
        </w:rPr>
        <w:t>（  ）81.Who is the most famous dog in the world? The answer might be Snoopy.He is a beagle(小猎兔狗) with a big nose. He is from the US.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sz w:val="21"/>
          <w:szCs w:val="21"/>
          <w:lang w:val="en-US" w:eastAsia="zh-CN"/>
        </w:rPr>
      </w:pPr>
      <w:r>
        <w:rPr>
          <w:rFonts w:hint="eastAsia"/>
          <w:sz w:val="21"/>
          <w:szCs w:val="21"/>
          <w:lang w:val="en-US" w:eastAsia="zh-CN"/>
        </w:rPr>
        <w:t>（  ）82.Snoopy has his own likes.He is lively dog and likes to play tricks(恶作剧)on others. For example,he often plays tricks on his owner.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sz w:val="21"/>
          <w:szCs w:val="21"/>
          <w:lang w:val="en-US" w:eastAsia="zh-CN"/>
        </w:rPr>
      </w:pPr>
      <w:r>
        <w:rPr>
          <w:rFonts w:hint="eastAsia"/>
          <w:sz w:val="21"/>
          <w:szCs w:val="21"/>
          <w:lang w:val="en-US" w:eastAsia="zh-CN"/>
        </w:rPr>
        <w:t>（  ）83.He thinks sports can make him strong and healthy.</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sz w:val="21"/>
          <w:szCs w:val="21"/>
          <w:lang w:val="en-US" w:eastAsia="zh-CN"/>
        </w:rPr>
      </w:pPr>
      <w:r>
        <w:rPr>
          <w:rFonts w:hint="eastAsia"/>
          <w:sz w:val="21"/>
          <w:szCs w:val="21"/>
          <w:lang w:val="en-US" w:eastAsia="zh-CN"/>
        </w:rPr>
        <w:t>（  ）84Snoopy also has his dislikes.For example,he doesn't like cats. He hates the cat next door because the cat often makes trouble for him.</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sz w:val="21"/>
          <w:szCs w:val="21"/>
          <w:lang w:val="en-US" w:eastAsia="zh-CN"/>
        </w:rPr>
      </w:pPr>
      <w:r>
        <w:rPr>
          <w:rFonts w:hint="eastAsia"/>
          <w:sz w:val="21"/>
          <w:szCs w:val="21"/>
          <w:lang w:val="en-US" w:eastAsia="zh-CN"/>
        </w:rPr>
        <w:t>（  ）85.Snoopy never speaks,but he thinks a lot. He often thinks he is a writer，a doctor and so on. He just doesn't like being a dog.</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根据短文内容,从方框中选出每段的主旨大意。（5分）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sz w:val="21"/>
        </w:rPr>
        <w:pict>
          <v:shape id="文本框 14" o:spid="_x0000_s1036" o:spt="202" type="#_x0000_t202" style="position:absolute;left:0pt;margin-left:53.9pt;margin-top:238.5pt;height:86.2pt;width:408pt;mso-position-horizontal-relative:page;mso-position-vertical-relative:page;z-index:251669504;mso-width-relative:page;mso-height-relative:page;" fillcolor="#FFFFFF" filled="t" coordsize="21600,21600">
            <v:path/>
            <v:fill on="t" focussize="0,0"/>
            <v:stroke/>
            <v:imagedata o:title=""/>
            <o:lock v:ext="edit"/>
            <v:textbox>
              <w:txbxContent>
                <w:p>
                  <w:pPr>
                    <w:keepNext w:val="0"/>
                    <w:keepLines w:val="0"/>
                    <w:pageBreakBefore w:val="0"/>
                    <w:widowControl w:val="0"/>
                    <w:numPr>
                      <w:ilvl w:val="0"/>
                      <w:numId w:val="4"/>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He hates the cat           </w:t>
                  </w:r>
                </w:p>
                <w:p>
                  <w:pPr>
                    <w:keepNext w:val="0"/>
                    <w:keepLines w:val="0"/>
                    <w:pageBreakBefore w:val="0"/>
                    <w:widowControl w:val="0"/>
                    <w:numPr>
                      <w:ilvl w:val="0"/>
                      <w:numId w:val="4"/>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 xml:space="preserve">The most famous dog    </w:t>
                  </w:r>
                </w:p>
                <w:p>
                  <w:pPr>
                    <w:keepNext w:val="0"/>
                    <w:keepLines w:val="0"/>
                    <w:pageBreakBefore w:val="0"/>
                    <w:widowControl w:val="0"/>
                    <w:numPr>
                      <w:ilvl w:val="0"/>
                      <w:numId w:val="4"/>
                    </w:numPr>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He thinks a lot</w:t>
                  </w:r>
                </w:p>
                <w:p>
                  <w:pPr>
                    <w:keepNext w:val="0"/>
                    <w:keepLines w:val="0"/>
                    <w:pageBreakBefore w:val="0"/>
                    <w:widowControl w:val="0"/>
                    <w:numPr>
                      <w:ilvl w:val="0"/>
                      <w:numId w:val="4"/>
                    </w:numPr>
                    <w:kinsoku/>
                    <w:wordWrap/>
                    <w:overflowPunct/>
                    <w:topLinePunct w:val="0"/>
                    <w:autoSpaceDE/>
                    <w:autoSpaceDN/>
                    <w:bidi w:val="0"/>
                    <w:adjustRightInd/>
                    <w:snapToGrid/>
                    <w:spacing w:line="300" w:lineRule="exact"/>
                    <w:ind w:left="0" w:leftChars="0" w:firstLine="0" w:firstLineChars="0"/>
                    <w:textAlignment w:val="auto"/>
                    <w:rPr>
                      <w:rFonts w:hint="eastAsia"/>
                      <w:sz w:val="21"/>
                      <w:szCs w:val="21"/>
                      <w:lang w:val="en-US" w:eastAsia="zh-CN"/>
                    </w:rPr>
                  </w:pPr>
                  <w:r>
                    <w:rPr>
                      <w:rFonts w:hint="eastAsia"/>
                      <w:sz w:val="21"/>
                      <w:szCs w:val="21"/>
                      <w:lang w:val="en-US" w:eastAsia="zh-CN"/>
                    </w:rPr>
                    <w:t>He plays trick</w:t>
                  </w:r>
                  <w:r>
                    <w:rPr>
                      <w:rFonts w:hint="default"/>
                      <w:sz w:val="21"/>
                      <w:szCs w:val="21"/>
                      <w:lang w:val="en-US" w:eastAsia="zh-CN"/>
                    </w:rPr>
                    <w:t>s</w:t>
                  </w:r>
                  <w:r>
                    <w:rPr>
                      <w:rFonts w:hint="eastAsia"/>
                      <w:sz w:val="21"/>
                      <w:szCs w:val="21"/>
                      <w:lang w:val="en-US" w:eastAsia="zh-CN"/>
                    </w:rPr>
                    <w:t xml:space="preserve"> on his owner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E. He likes sports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txbxContent>
            </v:textbox>
          </v:shape>
        </w:pic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lang w:val="en-US" w:eastAsia="zh-CN"/>
        </w:rPr>
      </w:pPr>
      <w:r>
        <w:rPr>
          <w:rFonts w:hint="eastAsia"/>
          <w:sz w:val="21"/>
          <w:szCs w:val="21"/>
          <w:lang w:val="en-US" w:eastAsia="zh-CN"/>
        </w:rPr>
        <w:t>(b)根据短文内容,补全下面语段,每空一词。（5分）</w:t>
      </w:r>
    </w:p>
    <w:p>
      <w:pPr>
        <w:keepNext w:val="0"/>
        <w:keepLines w:val="0"/>
        <w:pageBreakBefore w:val="0"/>
        <w:widowControl w:val="0"/>
        <w:kinsoku/>
        <w:wordWrap/>
        <w:overflowPunct/>
        <w:topLinePunct w:val="0"/>
        <w:autoSpaceDE/>
        <w:autoSpaceDN/>
        <w:bidi w:val="0"/>
        <w:adjustRightInd/>
        <w:snapToGrid/>
        <w:spacing w:line="300" w:lineRule="exact"/>
        <w:ind w:firstLine="1687" w:firstLineChars="800"/>
        <w:textAlignment w:val="auto"/>
        <w:rPr>
          <w:rFonts w:hint="eastAsia"/>
          <w:b/>
          <w:bCs/>
          <w:sz w:val="21"/>
          <w:szCs w:val="21"/>
          <w:lang w:val="en-US" w:eastAsia="zh-CN"/>
        </w:rPr>
      </w:pPr>
      <w:r>
        <w:rPr>
          <w:rFonts w:hint="eastAsia"/>
          <w:b/>
          <w:bCs/>
          <w:sz w:val="21"/>
          <w:szCs w:val="21"/>
          <w:lang w:val="en-US" w:eastAsia="zh-CN"/>
        </w:rPr>
        <w:t xml:space="preserve">Some information </w:t>
      </w:r>
      <w:r>
        <w:rPr>
          <w:rFonts w:hint="eastAsia"/>
          <w:b/>
          <w:bCs/>
          <w:sz w:val="21"/>
          <w:szCs w:val="21"/>
          <w:u w:val="none"/>
          <w:lang w:val="en-US" w:eastAsia="zh-CN"/>
        </w:rPr>
        <w:t>86.</w:t>
      </w:r>
      <w:r>
        <w:rPr>
          <w:rFonts w:hint="eastAsia"/>
          <w:b/>
          <w:bCs/>
          <w:sz w:val="21"/>
          <w:szCs w:val="21"/>
          <w:u w:val="single"/>
          <w:lang w:val="en-US" w:eastAsia="zh-CN"/>
        </w:rPr>
        <w:t xml:space="preserve">      </w:t>
      </w:r>
      <w:r>
        <w:rPr>
          <w:rFonts w:hint="eastAsia"/>
          <w:b/>
          <w:bCs/>
          <w:sz w:val="21"/>
          <w:szCs w:val="21"/>
          <w:lang w:val="en-US" w:eastAsia="zh-CN"/>
        </w:rPr>
        <w:t xml:space="preserve"> Snoopy</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sz w:val="21"/>
          <w:szCs w:val="21"/>
          <w:lang w:val="en-US" w:eastAsia="zh-CN"/>
        </w:rPr>
      </w:pPr>
      <w:r>
        <w:rPr>
          <w:rFonts w:hint="eastAsia"/>
          <w:sz w:val="21"/>
          <w:szCs w:val="21"/>
          <w:lang w:val="en-US" w:eastAsia="zh-CN"/>
        </w:rPr>
        <w:t>He is lively and likes to play tricks on others,for 87.</w:t>
      </w:r>
      <w:r>
        <w:rPr>
          <w:rFonts w:hint="eastAsia"/>
          <w:sz w:val="21"/>
          <w:szCs w:val="21"/>
          <w:u w:val="single"/>
          <w:lang w:val="en-US" w:eastAsia="zh-CN"/>
        </w:rPr>
        <w:t xml:space="preserve">      </w:t>
      </w:r>
      <w:r>
        <w:rPr>
          <w:rFonts w:hint="eastAsia"/>
          <w:sz w:val="21"/>
          <w:szCs w:val="21"/>
          <w:u w:val="none"/>
          <w:lang w:val="en-US" w:eastAsia="zh-CN"/>
        </w:rPr>
        <w:t xml:space="preserve"> ，</w:t>
      </w:r>
      <w:r>
        <w:rPr>
          <w:rFonts w:hint="eastAsia"/>
          <w:sz w:val="21"/>
          <w:szCs w:val="21"/>
          <w:lang w:val="en-US" w:eastAsia="zh-CN"/>
        </w:rPr>
        <w:t xml:space="preserve"> his owner. He likes sports because they can make him 88.</w:t>
      </w:r>
      <w:r>
        <w:rPr>
          <w:rFonts w:hint="eastAsia"/>
          <w:sz w:val="21"/>
          <w:szCs w:val="21"/>
          <w:u w:val="single"/>
          <w:lang w:val="en-US" w:eastAsia="zh-CN"/>
        </w:rPr>
        <w:t xml:space="preserve">      </w:t>
      </w:r>
      <w:r>
        <w:rPr>
          <w:rFonts w:hint="eastAsia"/>
          <w:sz w:val="21"/>
          <w:szCs w:val="21"/>
          <w:lang w:val="en-US" w:eastAsia="zh-CN"/>
        </w:rPr>
        <w:t xml:space="preserve">  and healthy. He doesn't like the 89</w:t>
      </w:r>
      <w:r>
        <w:rPr>
          <w:rFonts w:hint="eastAsia"/>
          <w:sz w:val="21"/>
          <w:szCs w:val="21"/>
          <w:u w:val="single"/>
          <w:lang w:val="en-US" w:eastAsia="zh-CN"/>
        </w:rPr>
        <w:t xml:space="preserve">     </w:t>
      </w:r>
      <w:r>
        <w:rPr>
          <w:rFonts w:hint="eastAsia"/>
          <w:sz w:val="21"/>
          <w:szCs w:val="21"/>
          <w:lang w:val="en-US" w:eastAsia="zh-CN"/>
        </w:rPr>
        <w:t xml:space="preserve"> next door because it often makes 90.______ for him.</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lang w:val="en-US" w:eastAsia="zh-CN"/>
        </w:rPr>
      </w:pPr>
      <w:r>
        <w:rPr>
          <w:rFonts w:hint="eastAsia"/>
          <w:sz w:val="21"/>
          <w:szCs w:val="21"/>
          <w:lang w:val="en-US" w:eastAsia="zh-CN"/>
        </w:rPr>
        <w:t xml:space="preserve">                                (F)</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lang w:val="en-US" w:eastAsia="zh-CN"/>
        </w:rPr>
      </w:pPr>
      <w:r>
        <w:rPr>
          <w:rFonts w:hint="default"/>
          <w:sz w:val="21"/>
          <w:szCs w:val="21"/>
          <w:lang w:val="en-US" w:eastAsia="zh-CN"/>
        </w:rPr>
        <w:t xml:space="preserve">Dear </w:t>
      </w:r>
      <w:r>
        <w:rPr>
          <w:rFonts w:hint="eastAsia"/>
          <w:sz w:val="21"/>
          <w:szCs w:val="21"/>
          <w:lang w:val="en-US" w:eastAsia="zh-CN"/>
        </w:rPr>
        <w:t>Mary</w:t>
      </w:r>
      <w:r>
        <w:rPr>
          <w:rFonts w:hint="default"/>
          <w:sz w:val="21"/>
          <w:szCs w:val="21"/>
          <w:lang w:val="en-US" w:eastAsia="zh-CN"/>
        </w:rPr>
        <w:t>,</w:t>
      </w:r>
      <w:r>
        <w:rPr>
          <w:rFonts w:hint="eastAsia"/>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sz w:val="21"/>
          <w:szCs w:val="21"/>
          <w:lang w:val="en-US" w:eastAsia="zh-CN"/>
        </w:rPr>
      </w:pPr>
      <w:r>
        <w:rPr>
          <w:rFonts w:hint="default"/>
          <w:sz w:val="21"/>
          <w:szCs w:val="21"/>
          <w:lang w:val="en-US" w:eastAsia="zh-CN"/>
        </w:rPr>
        <w:t>We</w:t>
      </w:r>
      <w:r>
        <w:rPr>
          <w:rFonts w:hint="eastAsia"/>
          <w:sz w:val="21"/>
          <w:szCs w:val="21"/>
          <w:lang w:val="en-US" w:eastAsia="zh-CN"/>
        </w:rPr>
        <w:t xml:space="preserve"> </w:t>
      </w:r>
      <w:r>
        <w:rPr>
          <w:rFonts w:hint="default"/>
          <w:sz w:val="21"/>
          <w:szCs w:val="21"/>
          <w:lang w:val="en-US" w:eastAsia="zh-CN"/>
        </w:rPr>
        <w:t>had a wonderful time here!On Monday we went to the science museum. We saw something interesting and bought some souvenirs(纪念品) in the shop there.Then we had lunch</w:t>
      </w:r>
      <w:r>
        <w:rPr>
          <w:rFonts w:hint="eastAsia"/>
          <w:sz w:val="21"/>
          <w:szCs w:val="21"/>
          <w:lang w:val="en-US" w:eastAsia="zh-CN"/>
        </w:rPr>
        <w:t>.A</w:t>
      </w:r>
      <w:r>
        <w:rPr>
          <w:rFonts w:hint="default"/>
          <w:sz w:val="21"/>
          <w:szCs w:val="21"/>
          <w:lang w:val="en-US" w:eastAsia="zh-CN"/>
        </w:rPr>
        <w:t xml:space="preserve">nd after that we came back to our hotel. We wrote some postcards.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sz w:val="21"/>
          <w:szCs w:val="21"/>
          <w:lang w:val="en-US" w:eastAsia="zh-CN"/>
        </w:rPr>
      </w:pPr>
      <w:r>
        <w:rPr>
          <w:rFonts w:hint="eastAsia"/>
          <w:sz w:val="21"/>
          <w:szCs w:val="21"/>
          <w:lang w:val="en-US" w:eastAsia="zh-CN"/>
        </w:rPr>
        <w:t>Yesterday It was very warm!We took a bus to the beach.We played v</w:t>
      </w:r>
      <w:r>
        <w:rPr>
          <w:rFonts w:hint="default"/>
          <w:sz w:val="21"/>
          <w:szCs w:val="21"/>
          <w:lang w:val="en-US" w:eastAsia="zh-CN"/>
        </w:rPr>
        <w:t>olleyball there and swam in the sea. we found a lot of shells(贝壳) on</w:t>
      </w:r>
      <w:r>
        <w:rPr>
          <w:rFonts w:hint="eastAsia"/>
          <w:sz w:val="21"/>
          <w:szCs w:val="21"/>
          <w:lang w:val="en-US" w:eastAsia="zh-CN"/>
        </w:rPr>
        <w:t xml:space="preserve"> </w:t>
      </w:r>
      <w:r>
        <w:rPr>
          <w:rFonts w:hint="default"/>
          <w:sz w:val="21"/>
          <w:szCs w:val="21"/>
          <w:lang w:val="en-US" w:eastAsia="zh-CN"/>
        </w:rPr>
        <w:t xml:space="preserve">the beach.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lang w:val="en-US" w:eastAsia="zh-CN"/>
        </w:rPr>
      </w:pPr>
      <w:r>
        <w:rPr>
          <w:rFonts w:hint="default"/>
          <w:sz w:val="21"/>
          <w:szCs w:val="21"/>
          <w:lang w:val="en-US" w:eastAsia="zh-CN"/>
        </w:rPr>
        <w:t>we left the beach in the afternoon and got back to the hotel in the evening.</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1"/>
          <w:szCs w:val="21"/>
          <w:lang w:val="en-US" w:eastAsia="zh-CN"/>
        </w:rPr>
      </w:pPr>
      <w:r>
        <w:rPr>
          <w:rFonts w:hint="default"/>
          <w:sz w:val="21"/>
          <w:szCs w:val="21"/>
          <w:lang w:val="en-US" w:eastAsia="zh-CN"/>
        </w:rPr>
        <w:t xml:space="preserve">I hope you are well. </w:t>
      </w:r>
      <w:r>
        <w:rPr>
          <w:rFonts w:hint="eastAsia"/>
          <w:sz w:val="21"/>
          <w:szCs w:val="21"/>
          <w:lang w:val="en-US" w:eastAsia="zh-CN"/>
        </w:rPr>
        <w:t xml:space="preserve">                                       Jim</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sz w:val="21"/>
          <w:szCs w:val="21"/>
          <w:lang w:val="en-US" w:eastAsia="zh-CN"/>
        </w:rPr>
      </w:pPr>
      <w:r>
        <w:rPr>
          <w:rFonts w:hint="default"/>
          <w:sz w:val="21"/>
          <w:szCs w:val="21"/>
          <w:lang w:val="en-US" w:eastAsia="zh-CN"/>
        </w:rPr>
        <w:t>根据短文内容,回答下列问题。(10分)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sz w:val="21"/>
          <w:szCs w:val="21"/>
          <w:lang w:val="en-US" w:eastAsia="zh-CN"/>
        </w:rPr>
      </w:pPr>
      <w:r>
        <w:rPr>
          <w:rFonts w:hint="eastAsia"/>
          <w:sz w:val="21"/>
          <w:szCs w:val="21"/>
          <w:lang w:val="en-US" w:eastAsia="zh-CN"/>
        </w:rPr>
        <w:t>91.</w:t>
      </w:r>
      <w:r>
        <w:rPr>
          <w:rFonts w:hint="default"/>
          <w:sz w:val="21"/>
          <w:szCs w:val="21"/>
          <w:lang w:val="en-US" w:eastAsia="zh-CN"/>
        </w:rPr>
        <w:t>Who is this letter from?</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sz w:val="21"/>
          <w:szCs w:val="21"/>
          <w:u w:val="single"/>
          <w:lang w:val="en-US" w:eastAsia="zh-CN"/>
        </w:rPr>
      </w:pPr>
      <w:r>
        <w:rPr>
          <w:rFonts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default"/>
          <w:sz w:val="21"/>
          <w:szCs w:val="21"/>
          <w:lang w:val="en-US" w:eastAsia="zh-CN"/>
        </w:rPr>
      </w:pPr>
      <w:r>
        <w:rPr>
          <w:rFonts w:hint="eastAsia"/>
          <w:sz w:val="21"/>
          <w:szCs w:val="21"/>
          <w:lang w:val="en-US" w:eastAsia="zh-CN"/>
        </w:rPr>
        <w:t>92.</w:t>
      </w:r>
      <w:r>
        <w:rPr>
          <w:rFonts w:hint="default"/>
          <w:sz w:val="21"/>
          <w:szCs w:val="21"/>
          <w:lang w:val="en-US" w:eastAsia="zh-CN"/>
        </w:rPr>
        <w:t>Where did J</w:t>
      </w:r>
      <w:r>
        <w:rPr>
          <w:rFonts w:hint="eastAsia"/>
          <w:sz w:val="21"/>
          <w:szCs w:val="21"/>
          <w:lang w:val="en-US" w:eastAsia="zh-CN"/>
        </w:rPr>
        <w:t>im</w:t>
      </w:r>
      <w:r>
        <w:rPr>
          <w:rFonts w:hint="default"/>
          <w:sz w:val="21"/>
          <w:szCs w:val="21"/>
          <w:lang w:val="en-US" w:eastAsia="zh-CN"/>
        </w:rPr>
        <w:t xml:space="preserve"> go on Monday?</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default"/>
          <w:sz w:val="21"/>
          <w:szCs w:val="21"/>
          <w:u w:val="single"/>
          <w:lang w:val="en-US" w:eastAsia="zh-CN"/>
        </w:rPr>
      </w:pPr>
      <w:r>
        <w:rPr>
          <w:rFonts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default"/>
          <w:sz w:val="21"/>
          <w:szCs w:val="21"/>
          <w:lang w:val="en-US" w:eastAsia="zh-CN"/>
        </w:rPr>
      </w:pPr>
      <w:r>
        <w:rPr>
          <w:rFonts w:hint="eastAsia"/>
          <w:sz w:val="21"/>
          <w:szCs w:val="21"/>
          <w:lang w:val="en-US" w:eastAsia="zh-CN"/>
        </w:rPr>
        <w:t>93.</w:t>
      </w:r>
      <w:r>
        <w:rPr>
          <w:rFonts w:hint="default"/>
          <w:sz w:val="21"/>
          <w:szCs w:val="21"/>
          <w:lang w:val="en-US" w:eastAsia="zh-CN"/>
        </w:rPr>
        <w:t>What did J</w:t>
      </w:r>
      <w:r>
        <w:rPr>
          <w:rFonts w:hint="eastAsia"/>
          <w:sz w:val="21"/>
          <w:szCs w:val="21"/>
          <w:lang w:val="en-US" w:eastAsia="zh-CN"/>
        </w:rPr>
        <w:t>im</w:t>
      </w:r>
      <w:r>
        <w:rPr>
          <w:rFonts w:hint="default"/>
          <w:sz w:val="21"/>
          <w:szCs w:val="21"/>
          <w:lang w:val="en-US" w:eastAsia="zh-CN"/>
        </w:rPr>
        <w:t xml:space="preserve"> do after he came back </w:t>
      </w:r>
      <w:r>
        <w:rPr>
          <w:rFonts w:hint="eastAsia"/>
          <w:sz w:val="21"/>
          <w:szCs w:val="21"/>
          <w:lang w:val="en-US" w:eastAsia="zh-CN"/>
        </w:rPr>
        <w:t>to</w:t>
      </w:r>
      <w:r>
        <w:rPr>
          <w:rFonts w:hint="default"/>
          <w:sz w:val="21"/>
          <w:szCs w:val="21"/>
          <w:lang w:val="en-US" w:eastAsia="zh-CN"/>
        </w:rPr>
        <w:t xml:space="preserve"> </w:t>
      </w:r>
      <w:r>
        <w:rPr>
          <w:rFonts w:hint="eastAsia"/>
          <w:sz w:val="21"/>
          <w:szCs w:val="21"/>
          <w:lang w:val="en-US" w:eastAsia="zh-CN"/>
        </w:rPr>
        <w:t>his hotel</w:t>
      </w:r>
      <w:r>
        <w:rPr>
          <w:rFonts w:hint="default"/>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default"/>
          <w:sz w:val="21"/>
          <w:szCs w:val="21"/>
          <w:u w:val="single"/>
          <w:lang w:val="en-US" w:eastAsia="zh-CN"/>
        </w:rPr>
      </w:pPr>
      <w:r>
        <w:rPr>
          <w:rFonts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default"/>
          <w:sz w:val="21"/>
          <w:szCs w:val="21"/>
          <w:lang w:val="en-US" w:eastAsia="zh-CN"/>
        </w:rPr>
      </w:pPr>
      <w:r>
        <w:rPr>
          <w:rFonts w:hint="eastAsia"/>
          <w:sz w:val="21"/>
          <w:szCs w:val="21"/>
          <w:lang w:val="en-US" w:eastAsia="zh-CN"/>
        </w:rPr>
        <w:t>94.</w:t>
      </w:r>
      <w:r>
        <w:rPr>
          <w:rFonts w:hint="default"/>
          <w:sz w:val="21"/>
          <w:szCs w:val="21"/>
          <w:lang w:val="en-US" w:eastAsia="zh-CN"/>
        </w:rPr>
        <w:t>How did J</w:t>
      </w:r>
      <w:r>
        <w:rPr>
          <w:rFonts w:hint="eastAsia"/>
          <w:sz w:val="21"/>
          <w:szCs w:val="21"/>
          <w:lang w:val="en-US" w:eastAsia="zh-CN"/>
        </w:rPr>
        <w:t>im</w:t>
      </w:r>
      <w:r>
        <w:rPr>
          <w:rFonts w:hint="default"/>
          <w:sz w:val="21"/>
          <w:szCs w:val="21"/>
          <w:lang w:val="en-US" w:eastAsia="zh-CN"/>
        </w:rPr>
        <w:t xml:space="preserve"> go to the beach?</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default"/>
          <w:sz w:val="21"/>
          <w:szCs w:val="21"/>
          <w:u w:val="single"/>
          <w:lang w:val="en-US" w:eastAsia="zh-CN"/>
        </w:rPr>
      </w:pPr>
      <w:r>
        <w:rPr>
          <w:rFonts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eastAsia"/>
          <w:sz w:val="21"/>
          <w:szCs w:val="21"/>
          <w:lang w:val="en-US" w:eastAsia="zh-CN"/>
        </w:rPr>
      </w:pPr>
      <w:r>
        <w:rPr>
          <w:rFonts w:hint="eastAsia"/>
          <w:sz w:val="21"/>
          <w:szCs w:val="21"/>
          <w:lang w:val="en-US" w:eastAsia="zh-CN"/>
        </w:rPr>
        <w:t>95.</w:t>
      </w:r>
      <w:r>
        <w:rPr>
          <w:rFonts w:hint="default"/>
          <w:sz w:val="21"/>
          <w:szCs w:val="21"/>
          <w:lang w:val="en-US" w:eastAsia="zh-CN"/>
        </w:rPr>
        <w:t>When did J</w:t>
      </w:r>
      <w:r>
        <w:rPr>
          <w:rFonts w:hint="eastAsia"/>
          <w:sz w:val="21"/>
          <w:szCs w:val="21"/>
          <w:lang w:val="en-US" w:eastAsia="zh-CN"/>
        </w:rPr>
        <w:t>im</w:t>
      </w:r>
      <w:r>
        <w:rPr>
          <w:rFonts w:hint="default"/>
          <w:sz w:val="21"/>
          <w:szCs w:val="21"/>
          <w:lang w:val="en-US" w:eastAsia="zh-CN"/>
        </w:rPr>
        <w:t xml:space="preserve"> get back to the hotel yesterday?</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sz w:val="21"/>
          <w:szCs w:val="21"/>
          <w:u w:val="single"/>
          <w:lang w:val="en-US" w:eastAsia="zh-CN"/>
        </w:rPr>
      </w:pPr>
      <w:r>
        <w:rPr>
          <w:rFonts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b/>
          <w:bCs/>
          <w:sz w:val="21"/>
          <w:szCs w:val="21"/>
          <w:lang w:val="en-US" w:eastAsia="zh-CN"/>
        </w:rPr>
      </w:pPr>
      <w:r>
        <w:rPr>
          <w:rFonts w:hint="eastAsia"/>
          <w:b/>
          <w:bCs/>
          <w:sz w:val="21"/>
          <w:szCs w:val="21"/>
          <w:lang w:val="en-US" w:eastAsia="zh-CN"/>
        </w:rPr>
        <w:t>五、书面表达（共20分）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（A)完成对话，每空不多于两个词。（5分）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sz w:val="21"/>
          <w:szCs w:val="21"/>
          <w:lang w:val="en-US" w:eastAsia="zh-CN"/>
        </w:rPr>
      </w:pPr>
      <w:r>
        <w:rPr>
          <w:rFonts w:hint="eastAsia"/>
          <w:sz w:val="21"/>
          <w:szCs w:val="21"/>
          <w:lang w:val="en-US" w:eastAsia="zh-CN"/>
        </w:rPr>
        <w:t>A：How do you make a banana milk shake?</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sz w:val="21"/>
          <w:szCs w:val="21"/>
          <w:lang w:val="en-US" w:eastAsia="zh-CN"/>
        </w:rPr>
      </w:pPr>
      <w:r>
        <w:rPr>
          <w:rFonts w:hint="eastAsia"/>
          <w:sz w:val="21"/>
          <w:szCs w:val="21"/>
          <w:lang w:val="en-US" w:eastAsia="zh-CN"/>
        </w:rPr>
        <w:t>B：OK,let me tell you,First,96</w:t>
      </w:r>
      <w:r>
        <w:rPr>
          <w:rFonts w:hint="eastAsia"/>
          <w:sz w:val="21"/>
          <w:szCs w:val="21"/>
          <w:u w:val="single"/>
          <w:lang w:val="en-US" w:eastAsia="zh-CN"/>
        </w:rPr>
        <w:t xml:space="preserve">.     </w:t>
      </w:r>
      <w:r>
        <w:rPr>
          <w:rFonts w:hint="eastAsia"/>
          <w:sz w:val="21"/>
          <w:szCs w:val="21"/>
          <w:lang w:val="en-US" w:eastAsia="zh-CN"/>
        </w:rPr>
        <w:t>the bananas. Second</w:t>
      </w:r>
      <w:r>
        <w:rPr>
          <w:rFonts w:hint="eastAsia"/>
          <w:sz w:val="21"/>
          <w:szCs w:val="21"/>
          <w:u w:val="none"/>
          <w:lang w:val="en-US" w:eastAsia="zh-CN"/>
        </w:rPr>
        <w:t>,97.</w:t>
      </w:r>
      <w:r>
        <w:rPr>
          <w:rFonts w:hint="eastAsia"/>
          <w:sz w:val="21"/>
          <w:szCs w:val="21"/>
          <w:u w:val="single"/>
          <w:lang w:val="en-US" w:eastAsia="zh-CN"/>
        </w:rPr>
        <w:t xml:space="preserve">      </w:t>
      </w:r>
      <w:r>
        <w:rPr>
          <w:rFonts w:hint="eastAsia"/>
          <w:sz w:val="21"/>
          <w:szCs w:val="21"/>
          <w:lang w:val="en-US" w:eastAsia="zh-CN"/>
        </w:rPr>
        <w:t>the bananas.Third</w:t>
      </w:r>
      <w:r>
        <w:rPr>
          <w:rFonts w:hint="eastAsia"/>
          <w:sz w:val="21"/>
          <w:szCs w:val="21"/>
          <w:u w:val="none"/>
          <w:lang w:val="en-US" w:eastAsia="zh-CN"/>
        </w:rPr>
        <w:t>,98.</w:t>
      </w:r>
      <w:r>
        <w:rPr>
          <w:rFonts w:hint="eastAsia"/>
          <w:sz w:val="21"/>
          <w:szCs w:val="21"/>
          <w:u w:val="single"/>
          <w:lang w:val="en-US" w:eastAsia="zh-CN"/>
        </w:rPr>
        <w:t xml:space="preserve">       </w:t>
      </w:r>
      <w:r>
        <w:rPr>
          <w:rFonts w:hint="eastAsia"/>
          <w:sz w:val="21"/>
          <w:szCs w:val="21"/>
          <w:lang w:val="en-US" w:eastAsia="zh-CN"/>
        </w:rPr>
        <w:t xml:space="preserve">the bananas and ice cream in the blender,Then, </w:t>
      </w:r>
      <w:r>
        <w:rPr>
          <w:rFonts w:hint="eastAsia"/>
          <w:sz w:val="21"/>
          <w:szCs w:val="21"/>
          <w:u w:val="none"/>
          <w:lang w:val="en-US" w:eastAsia="zh-CN"/>
        </w:rPr>
        <w:t>99</w:t>
      </w:r>
      <w:r>
        <w:rPr>
          <w:rFonts w:hint="eastAsia"/>
          <w:sz w:val="21"/>
          <w:szCs w:val="21"/>
          <w:u w:val="single"/>
          <w:lang w:val="en-US" w:eastAsia="zh-CN"/>
        </w:rPr>
        <w:t xml:space="preserve">      </w:t>
      </w:r>
      <w:r>
        <w:rPr>
          <w:rFonts w:hint="eastAsia"/>
          <w:sz w:val="21"/>
          <w:szCs w:val="21"/>
          <w:lang w:val="en-US" w:eastAsia="zh-CN"/>
        </w:rPr>
        <w:t>the milk into the blender. Nex</w:t>
      </w:r>
      <w:r>
        <w:rPr>
          <w:rFonts w:hint="eastAsia"/>
          <w:sz w:val="21"/>
          <w:szCs w:val="21"/>
          <w:u w:val="none"/>
          <w:lang w:val="en-US" w:eastAsia="zh-CN"/>
        </w:rPr>
        <w:t>t,100</w:t>
      </w:r>
      <w:r>
        <w:rPr>
          <w:rFonts w:hint="eastAsia"/>
          <w:sz w:val="21"/>
          <w:szCs w:val="21"/>
          <w:u w:val="single"/>
          <w:lang w:val="en-US" w:eastAsia="zh-CN"/>
        </w:rPr>
        <w:t xml:space="preserve">.        </w:t>
      </w:r>
      <w:r>
        <w:rPr>
          <w:rFonts w:hint="eastAsia"/>
          <w:sz w:val="21"/>
          <w:szCs w:val="21"/>
          <w:lang w:val="en-US" w:eastAsia="zh-CN"/>
        </w:rPr>
        <w:t xml:space="preserve">  the blender. Finally,drink the milk shake.</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sz w:val="21"/>
          <w:szCs w:val="21"/>
          <w:lang w:val="en-US" w:eastAsia="zh-CN"/>
        </w:rPr>
      </w:pPr>
      <w:r>
        <w:rPr>
          <w:rFonts w:hint="eastAsia"/>
          <w:sz w:val="21"/>
          <w:szCs w:val="21"/>
          <w:lang w:val="en-US" w:eastAsia="zh-CN"/>
        </w:rPr>
        <w:t>A:OK,I see. Thank you very much.</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(B).未来总是让人充满幻想,请根据下列提示,以“My Life in Twenty Years”为题写一篇 80 词左右的英语短文。(15 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提示:</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1.想象一下你20年后的生活会是什么样子;具体介绍一下20年后的生活</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例如：</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1.20年后你的工作.</w:t>
      </w:r>
    </w:p>
    <w:p>
      <w:pPr>
        <w:keepNext w:val="0"/>
        <w:keepLines w:val="0"/>
        <w:pageBreakBefore w:val="0"/>
        <w:widowControl w:val="0"/>
        <w:numPr>
          <w:ilvl w:val="0"/>
          <w:numId w:val="5"/>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家（住在哪，养一个宠物......）.</w:t>
      </w:r>
    </w:p>
    <w:p>
      <w:pPr>
        <w:keepNext w:val="0"/>
        <w:keepLines w:val="0"/>
        <w:pageBreakBefore w:val="0"/>
        <w:widowControl w:val="0"/>
        <w:numPr>
          <w:ilvl w:val="0"/>
          <w:numId w:val="5"/>
        </w:numPr>
        <w:kinsoku/>
        <w:wordWrap/>
        <w:overflowPunct/>
        <w:topLinePunct w:val="0"/>
        <w:autoSpaceDE/>
        <w:autoSpaceDN/>
        <w:bidi w:val="0"/>
        <w:adjustRightInd/>
        <w:snapToGrid/>
        <w:spacing w:line="300" w:lineRule="exact"/>
        <w:jc w:val="both"/>
        <w:textAlignment w:val="auto"/>
        <w:rPr>
          <w:rFonts w:hint="default" w:eastAsia="宋体"/>
          <w:sz w:val="21"/>
          <w:szCs w:val="21"/>
          <w:lang w:val="en-US" w:eastAsia="zh-CN"/>
        </w:rPr>
      </w:pPr>
      <w:r>
        <w:rPr>
          <w:rFonts w:hint="eastAsia"/>
          <w:sz w:val="21"/>
          <w:szCs w:val="21"/>
          <w:lang w:val="en-US" w:eastAsia="zh-CN"/>
        </w:rPr>
        <w:t>空闲时间的活动（去购物，和朋友玩电脑游戏......）等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要求:</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1.语句通顺,内容完整,语法正确;</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lang w:val="en-US" w:eastAsia="zh-CN"/>
        </w:rPr>
        <w:t>2.提示的内容全部体现在文章中,想象内容要合情合理。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default" w:eastAsia="宋体"/>
          <w:sz w:val="21"/>
          <w:szCs w:val="21"/>
          <w:lang w:val="en-US" w:eastAsia="zh-CN"/>
        </w:rPr>
      </w:pPr>
      <w:r>
        <w:rPr>
          <w:rFonts w:hint="eastAsia"/>
          <w:sz w:val="21"/>
          <w:szCs w:val="21"/>
          <w:lang w:val="en-US" w:eastAsia="zh-CN"/>
        </w:rPr>
        <w:t>3.不少于70单词。</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310" w:firstLineChars="1100"/>
        <w:jc w:val="both"/>
        <w:textAlignment w:val="auto"/>
        <w:rPr>
          <w:rFonts w:hint="default"/>
          <w:sz w:val="21"/>
          <w:szCs w:val="21"/>
          <w:lang w:val="en-US" w:eastAsia="zh-CN"/>
        </w:rPr>
      </w:pPr>
      <w:r>
        <w:rPr>
          <w:rFonts w:hint="eastAsia"/>
          <w:sz w:val="21"/>
          <w:szCs w:val="21"/>
          <w:lang w:val="en-US" w:eastAsia="zh-CN"/>
        </w:rPr>
        <w:t>My  Life in Twenty Years</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sz w:val="21"/>
          <w:szCs w:val="21"/>
          <w:u w:val="none"/>
          <w:lang w:val="en-US" w:eastAsia="zh-CN"/>
        </w:rPr>
      </w:pPr>
      <w:r>
        <w:rPr>
          <w:rFonts w:hint="eastAsia"/>
          <w:sz w:val="21"/>
          <w:szCs w:val="21"/>
          <w:u w:val="none"/>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sz w:val="21"/>
          <w:szCs w:val="21"/>
          <w:lang w:val="en-US" w:eastAsia="zh-CN"/>
        </w:rPr>
      </w:pPr>
      <w:r>
        <w:rPr>
          <w:rFonts w:hint="eastAsia"/>
          <w:sz w:val="21"/>
          <w:szCs w:val="21"/>
          <w:u w:val="none"/>
          <w:lang w:val="en-US" w:eastAsia="zh-CN"/>
        </w:rPr>
        <w:t>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r>
        <w:rPr>
          <w:rFonts w:hint="eastAsia"/>
          <w:sz w:val="21"/>
          <w:szCs w:val="21"/>
          <w:u w:val="none"/>
          <w:lang w:val="en-US" w:eastAsia="zh-CN"/>
        </w:rPr>
        <w:t>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eastAsia"/>
          <w:sz w:val="21"/>
          <w:szCs w:val="21"/>
          <w:lang w:val="en-US" w:eastAsia="zh-CN"/>
        </w:rPr>
        <w:sectPr>
          <w:headerReference r:id="rId5" w:type="first"/>
          <w:headerReference r:id="rId3" w:type="default"/>
          <w:footerReference r:id="rId6" w:type="default"/>
          <w:headerReference r:id="rId4" w:type="even"/>
          <w:footerReference r:id="rId7" w:type="even"/>
          <w:pgSz w:w="20582" w:h="14515" w:orient="landscape"/>
          <w:pgMar w:top="1134" w:right="1134" w:bottom="850" w:left="2268" w:header="567" w:footer="850" w:gutter="113"/>
          <w:paperSrc/>
          <w:cols w:space="573" w:num="2" w:sep="1"/>
          <w:docGrid w:type="lines" w:linePitch="312" w:charSpace="0"/>
        </w:sectPr>
      </w:pPr>
      <w:r>
        <w:rPr>
          <w:rFonts w:hint="eastAsia"/>
          <w:sz w:val="21"/>
          <w:szCs w:val="21"/>
          <w:u w:val="none"/>
          <w:lang w:val="en-US" w:eastAsia="zh-CN"/>
        </w:rPr>
        <w:t>______________________________________________________________________________</w:t>
      </w:r>
    </w:p>
    <w:p>
      <w:bookmarkStart w:id="0" w:name="_GoBack"/>
      <w:bookmarkEnd w:id="0"/>
    </w:p>
    <w:sectPr>
      <w:pgSz w:w="20582"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黑体">
    <w:panose1 w:val="02010609060101010101"/>
    <w:charset w:val="7A"/>
    <w:family w:val="auto"/>
    <w:pitch w:val="default"/>
    <w:sig w:usb0="800002BF" w:usb1="38CF7CFA" w:usb2="00000016" w:usb3="00000000" w:csb0="00040001" w:csb1="00000000"/>
  </w:font>
  <w:font w:name="微软雅黑">
    <w:panose1 w:val="020B0503020204020204"/>
    <w:charset w:val="7A"/>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35" w:firstLineChars="1350"/>
      <w:rPr>
        <w:rFonts w:hint="eastAsia"/>
        <w:sz w:val="21"/>
        <w:szCs w:val="21"/>
        <w:lang w:val="en-US" w:eastAsia="zh-CN"/>
      </w:rPr>
    </w:pPr>
    <w:r>
      <w:rPr>
        <w:rFonts w:hint="eastAsia"/>
        <w:sz w:val="21"/>
        <w:szCs w:val="21"/>
        <w:lang w:val="en-US" w:eastAsia="zh-CN"/>
      </w:rPr>
      <w:t>八年级期末</w:t>
    </w:r>
    <w:r>
      <w:rPr>
        <w:sz w:val="21"/>
        <w:szCs w:val="21"/>
      </w:rPr>
      <w:t>试卷共</w:t>
    </w:r>
    <w:r>
      <w:rPr>
        <w:rFonts w:hint="eastAsia"/>
        <w:sz w:val="21"/>
        <w:szCs w:val="21"/>
        <w:lang w:val="en-US" w:eastAsia="zh-CN"/>
      </w:rPr>
      <w:t>8</w:t>
    </w:r>
    <w:r>
      <w:rPr>
        <w:sz w:val="21"/>
        <w:szCs w:val="21"/>
      </w:rPr>
      <w:t>页</w:t>
    </w:r>
    <w:r>
      <w:rPr>
        <w:rFonts w:hint="eastAsia"/>
        <w:sz w:val="21"/>
        <w:szCs w:val="21"/>
      </w:rPr>
      <w:t>，</w:t>
    </w:r>
    <w:r>
      <w:rPr>
        <w:sz w:val="21"/>
        <w:szCs w:val="21"/>
      </w:rPr>
      <w:t>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 Page  </w:instrText>
    </w:r>
    <w:r>
      <w:rPr>
        <w:sz w:val="21"/>
        <w:szCs w:val="21"/>
      </w:rPr>
      <w:fldChar w:fldCharType="separate"/>
    </w:r>
    <w:r>
      <w:rPr>
        <w:sz w:val="21"/>
        <w:szCs w:val="21"/>
      </w:rPr>
      <w:instrText xml:space="preserve">1</w:instrText>
    </w:r>
    <w:r>
      <w:rPr>
        <w:sz w:val="21"/>
        <w:szCs w:val="21"/>
      </w:rPr>
      <w:fldChar w:fldCharType="end"/>
    </w:r>
    <w:r>
      <w:rPr>
        <w:sz w:val="21"/>
        <w:szCs w:val="21"/>
      </w:rPr>
      <w:instrText xml:space="preserve">*2-1 </w:instrText>
    </w:r>
    <w:r>
      <w:rPr>
        <w:sz w:val="21"/>
        <w:szCs w:val="21"/>
      </w:rPr>
      <w:fldChar w:fldCharType="separate"/>
    </w:r>
    <w:r>
      <w:rPr>
        <w:sz w:val="21"/>
        <w:szCs w:val="21"/>
      </w:rPr>
      <w:t>1</w:t>
    </w:r>
    <w:r>
      <w:rPr>
        <w:sz w:val="21"/>
        <w:szCs w:val="21"/>
      </w:rPr>
      <w:fldChar w:fldCharType="end"/>
    </w:r>
    <w:r>
      <w:rPr>
        <w:sz w:val="21"/>
        <w:szCs w:val="21"/>
      </w:rPr>
      <w:t>页</w:t>
    </w:r>
    <w:r>
      <w:rPr>
        <w:rFonts w:hint="eastAsia"/>
        <w:sz w:val="21"/>
        <w:szCs w:val="21"/>
      </w:rPr>
      <w:t xml:space="preserve">  </w:t>
    </w:r>
    <w:r>
      <w:rPr>
        <w:rFonts w:hint="eastAsia"/>
      </w:rPr>
      <w:t xml:space="preserve">                                                                    </w:t>
    </w:r>
    <w:r>
      <w:rPr>
        <w:rFonts w:hint="eastAsia"/>
        <w:sz w:val="21"/>
        <w:szCs w:val="21"/>
        <w:lang w:val="en-US" w:eastAsia="zh-CN"/>
      </w:rPr>
      <w:t xml:space="preserve"> 八年级期末</w:t>
    </w:r>
    <w:r>
      <w:rPr>
        <w:sz w:val="21"/>
        <w:szCs w:val="21"/>
      </w:rPr>
      <w:t>试卷</w:t>
    </w:r>
    <w:r>
      <w:rPr>
        <w:rFonts w:hint="eastAsia"/>
        <w:sz w:val="21"/>
        <w:szCs w:val="21"/>
        <w:lang w:val="en-US" w:eastAsia="zh-CN"/>
      </w:rPr>
      <w:t>共8页，第</w:t>
    </w:r>
    <w:r>
      <w:rPr>
        <w:rFonts w:hint="eastAsia"/>
        <w:sz w:val="21"/>
        <w:szCs w:val="21"/>
        <w:lang w:val="en-US" w:eastAsia="zh-CN"/>
      </w:rPr>
      <w:fldChar w:fldCharType="begin"/>
    </w:r>
    <w:r>
      <w:rPr>
        <w:rFonts w:hint="eastAsia"/>
        <w:sz w:val="21"/>
        <w:szCs w:val="21"/>
        <w:lang w:val="en-US" w:eastAsia="zh-CN"/>
      </w:rPr>
      <w:instrText xml:space="preserve">=</w:instrText>
    </w:r>
    <w:r>
      <w:rPr>
        <w:rFonts w:hint="eastAsia"/>
        <w:sz w:val="21"/>
        <w:szCs w:val="21"/>
        <w:lang w:val="en-US" w:eastAsia="zh-CN"/>
      </w:rPr>
      <w:fldChar w:fldCharType="begin"/>
    </w:r>
    <w:r>
      <w:rPr>
        <w:rFonts w:hint="eastAsia"/>
        <w:sz w:val="21"/>
        <w:szCs w:val="21"/>
        <w:lang w:val="en-US" w:eastAsia="zh-CN"/>
      </w:rPr>
      <w:instrText xml:space="preserve"> Page</w:instrText>
    </w:r>
    <w:r>
      <w:rPr>
        <w:rFonts w:hint="eastAsia"/>
        <w:sz w:val="21"/>
        <w:szCs w:val="21"/>
        <w:lang w:val="en-US" w:eastAsia="zh-CN"/>
      </w:rPr>
      <w:fldChar w:fldCharType="separate"/>
    </w:r>
    <w:r>
      <w:rPr>
        <w:rFonts w:hint="eastAsia"/>
        <w:sz w:val="21"/>
        <w:szCs w:val="21"/>
      </w:rPr>
      <w:instrText xml:space="preserve">1</w:instrText>
    </w:r>
    <w:r>
      <w:rPr>
        <w:rFonts w:hint="eastAsia"/>
        <w:sz w:val="21"/>
        <w:szCs w:val="21"/>
        <w:lang w:val="en-US" w:eastAsia="zh-CN"/>
      </w:rPr>
      <w:fldChar w:fldCharType="end"/>
    </w:r>
    <w:r>
      <w:rPr>
        <w:rFonts w:hint="eastAsia"/>
        <w:sz w:val="21"/>
        <w:szCs w:val="21"/>
        <w:lang w:val="en-US" w:eastAsia="zh-CN"/>
      </w:rPr>
      <w:instrText xml:space="preserve">*2 </w:instrText>
    </w:r>
    <w:r>
      <w:rPr>
        <w:rFonts w:hint="eastAsia"/>
        <w:sz w:val="21"/>
        <w:szCs w:val="21"/>
        <w:lang w:val="en-US" w:eastAsia="zh-CN"/>
      </w:rPr>
      <w:fldChar w:fldCharType="separate"/>
    </w:r>
    <w:r>
      <w:rPr>
        <w:rFonts w:hint="eastAsia"/>
        <w:sz w:val="21"/>
        <w:szCs w:val="21"/>
      </w:rPr>
      <w:t>2</w:t>
    </w:r>
    <w:r>
      <w:rPr>
        <w:rFonts w:hint="eastAsia"/>
        <w:sz w:val="21"/>
        <w:szCs w:val="21"/>
        <w:lang w:val="en-US" w:eastAsia="zh-CN"/>
      </w:rPr>
      <w:fldChar w:fldCharType="end"/>
    </w:r>
    <w:r>
      <w:rPr>
        <w:rFonts w:hint="eastAsia"/>
        <w:sz w:val="21"/>
        <w:szCs w:val="21"/>
        <w:lang w:val="en-US" w:eastAsia="zh-CN"/>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150" w:firstLineChars="1500"/>
      <w:rPr>
        <w:rFonts w:hint="eastAsia"/>
        <w:sz w:val="21"/>
        <w:szCs w:val="21"/>
        <w:lang w:val="en-US" w:eastAsia="zh-CN"/>
      </w:rPr>
    </w:pPr>
    <w:r>
      <w:rPr>
        <w:rFonts w:hint="eastAsia"/>
        <w:sz w:val="21"/>
        <w:szCs w:val="21"/>
        <w:lang w:val="en-US" w:eastAsia="zh-CN"/>
      </w:rPr>
      <w:t>八年级期末</w:t>
    </w:r>
    <w:r>
      <w:rPr>
        <w:sz w:val="21"/>
        <w:szCs w:val="21"/>
      </w:rPr>
      <w:t>试卷共</w:t>
    </w:r>
    <w:r>
      <w:rPr>
        <w:rFonts w:hint="eastAsia"/>
        <w:sz w:val="21"/>
        <w:szCs w:val="21"/>
        <w:lang w:val="en-US" w:eastAsia="zh-CN"/>
      </w:rPr>
      <w:t>8</w:t>
    </w:r>
    <w:r>
      <w:rPr>
        <w:sz w:val="21"/>
        <w:szCs w:val="21"/>
      </w:rPr>
      <w:t>页</w:t>
    </w:r>
    <w:r>
      <w:rPr>
        <w:rFonts w:hint="eastAsia"/>
        <w:sz w:val="21"/>
        <w:szCs w:val="21"/>
      </w:rPr>
      <w:t>，</w:t>
    </w:r>
    <w:r>
      <w:rPr>
        <w:sz w:val="21"/>
        <w:szCs w:val="21"/>
      </w:rPr>
      <w:t>第</w:t>
    </w:r>
    <w:r>
      <w:rPr>
        <w:sz w:val="21"/>
        <w:szCs w:val="21"/>
      </w:rPr>
      <w:fldChar w:fldCharType="begin"/>
    </w:r>
    <w:r>
      <w:rPr>
        <w:sz w:val="21"/>
        <w:szCs w:val="21"/>
      </w:rPr>
      <w:instrText xml:space="preserve">=</w:instrText>
    </w:r>
    <w:r>
      <w:rPr>
        <w:sz w:val="21"/>
        <w:szCs w:val="21"/>
      </w:rPr>
      <w:fldChar w:fldCharType="begin"/>
    </w:r>
    <w:r>
      <w:rPr>
        <w:sz w:val="21"/>
        <w:szCs w:val="21"/>
      </w:rPr>
      <w:instrText xml:space="preserve">Page</w:instrText>
    </w:r>
    <w:r>
      <w:rPr>
        <w:sz w:val="21"/>
        <w:szCs w:val="21"/>
      </w:rPr>
      <w:fldChar w:fldCharType="separate"/>
    </w:r>
    <w:r>
      <w:rPr>
        <w:sz w:val="21"/>
        <w:szCs w:val="21"/>
      </w:rPr>
      <w:instrText xml:space="preserve">2</w:instrText>
    </w:r>
    <w:r>
      <w:rPr>
        <w:sz w:val="21"/>
        <w:szCs w:val="21"/>
      </w:rPr>
      <w:fldChar w:fldCharType="end"/>
    </w:r>
    <w:r>
      <w:rPr>
        <w:sz w:val="21"/>
        <w:szCs w:val="21"/>
      </w:rPr>
      <w:instrText xml:space="preserve">*2-1</w:instrText>
    </w:r>
    <w:r>
      <w:rPr>
        <w:sz w:val="21"/>
        <w:szCs w:val="21"/>
      </w:rPr>
      <w:fldChar w:fldCharType="separate"/>
    </w:r>
    <w:r>
      <w:rPr>
        <w:sz w:val="21"/>
        <w:szCs w:val="21"/>
      </w:rPr>
      <w:t>3</w:t>
    </w:r>
    <w:r>
      <w:rPr>
        <w:sz w:val="21"/>
        <w:szCs w:val="21"/>
      </w:rPr>
      <w:fldChar w:fldCharType="end"/>
    </w:r>
    <w:r>
      <w:rPr>
        <w:sz w:val="21"/>
        <w:szCs w:val="21"/>
      </w:rPr>
      <w:t>页</w:t>
    </w:r>
    <w:r>
      <w:rPr>
        <w:rFonts w:hint="eastAsia"/>
        <w:sz w:val="21"/>
        <w:szCs w:val="21"/>
      </w:rPr>
      <w:t xml:space="preserve"> </w:t>
    </w:r>
    <w:r>
      <w:rPr>
        <w:rFonts w:hint="eastAsia"/>
        <w:sz w:val="21"/>
      </w:rPr>
      <w:t xml:space="preserve">                                                              </w:t>
    </w:r>
    <w:r>
      <w:rPr>
        <w:rFonts w:hint="eastAsia"/>
        <w:sz w:val="21"/>
        <w:szCs w:val="21"/>
        <w:lang w:val="en-US" w:eastAsia="zh-CN"/>
      </w:rPr>
      <w:t>八年级期末</w:t>
    </w:r>
    <w:r>
      <w:rPr>
        <w:sz w:val="21"/>
        <w:szCs w:val="21"/>
      </w:rPr>
      <w:t>试卷</w:t>
    </w:r>
    <w:r>
      <w:rPr>
        <w:rFonts w:hint="eastAsia"/>
        <w:sz w:val="21"/>
        <w:szCs w:val="21"/>
        <w:lang w:val="en-US" w:eastAsia="zh-CN"/>
      </w:rPr>
      <w:t>共8页，第</w:t>
    </w:r>
    <w:r>
      <w:rPr>
        <w:rFonts w:hint="eastAsia"/>
        <w:sz w:val="21"/>
        <w:szCs w:val="21"/>
        <w:lang w:val="en-US" w:eastAsia="zh-CN"/>
      </w:rPr>
      <w:fldChar w:fldCharType="begin"/>
    </w:r>
    <w:r>
      <w:rPr>
        <w:rFonts w:hint="eastAsia"/>
        <w:sz w:val="21"/>
        <w:szCs w:val="21"/>
        <w:lang w:val="en-US" w:eastAsia="zh-CN"/>
      </w:rPr>
      <w:instrText xml:space="preserve">=</w:instrText>
    </w:r>
    <w:r>
      <w:rPr>
        <w:rFonts w:hint="eastAsia"/>
        <w:sz w:val="21"/>
        <w:szCs w:val="21"/>
        <w:lang w:val="en-US" w:eastAsia="zh-CN"/>
      </w:rPr>
      <w:fldChar w:fldCharType="begin"/>
    </w:r>
    <w:r>
      <w:rPr>
        <w:rFonts w:hint="eastAsia"/>
        <w:sz w:val="21"/>
        <w:szCs w:val="21"/>
        <w:lang w:val="en-US" w:eastAsia="zh-CN"/>
      </w:rPr>
      <w:instrText xml:space="preserve">Page</w:instrText>
    </w:r>
    <w:r>
      <w:rPr>
        <w:rFonts w:hint="eastAsia"/>
        <w:sz w:val="21"/>
        <w:szCs w:val="21"/>
        <w:lang w:val="en-US" w:eastAsia="zh-CN"/>
      </w:rPr>
      <w:fldChar w:fldCharType="separate"/>
    </w:r>
    <w:r>
      <w:rPr>
        <w:rFonts w:hint="eastAsia"/>
        <w:sz w:val="21"/>
        <w:szCs w:val="21"/>
      </w:rPr>
      <w:instrText xml:space="preserve">2</w:instrText>
    </w:r>
    <w:r>
      <w:rPr>
        <w:rFonts w:hint="eastAsia"/>
        <w:sz w:val="21"/>
        <w:szCs w:val="21"/>
        <w:lang w:val="en-US" w:eastAsia="zh-CN"/>
      </w:rPr>
      <w:fldChar w:fldCharType="end"/>
    </w:r>
    <w:r>
      <w:rPr>
        <w:rFonts w:hint="eastAsia"/>
        <w:sz w:val="21"/>
        <w:szCs w:val="21"/>
        <w:lang w:val="en-US" w:eastAsia="zh-CN"/>
      </w:rPr>
      <w:instrText xml:space="preserve">*2 </w:instrText>
    </w:r>
    <w:r>
      <w:rPr>
        <w:rFonts w:hint="eastAsia"/>
        <w:sz w:val="21"/>
        <w:szCs w:val="21"/>
        <w:lang w:val="en-US" w:eastAsia="zh-CN"/>
      </w:rPr>
      <w:fldChar w:fldCharType="separate"/>
    </w:r>
    <w:r>
      <w:rPr>
        <w:rFonts w:hint="eastAsia"/>
        <w:sz w:val="21"/>
        <w:szCs w:val="21"/>
      </w:rPr>
      <w:t>4</w:t>
    </w:r>
    <w:r>
      <w:rPr>
        <w:rFonts w:hint="eastAsia"/>
        <w:sz w:val="21"/>
        <w:szCs w:val="21"/>
        <w:lang w:val="en-US" w:eastAsia="zh-CN"/>
      </w:rPr>
      <w:fldChar w:fldCharType="end"/>
    </w:r>
    <w:r>
      <w:rPr>
        <w:rFonts w:hint="eastAsia"/>
        <w:sz w:val="21"/>
        <w:szCs w:val="21"/>
        <w:lang w:val="en-US" w:eastAsia="zh-CN"/>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tabs>
        <w:tab w:val="left" w:pos="7575"/>
        <w:tab w:val="clear" w:pos="4153"/>
        <w:tab w:val="clear" w:pos="8306"/>
      </w:tabs>
      <w:jc w:val="both"/>
      <w:rPr>
        <w:rFonts w:hint="eastAsia"/>
      </w:rPr>
    </w:pPr>
    <w:r>
      <w:pict>
        <v:shape id="_x0000_s2050" o:spid="_x0000_s2050" o:spt="202" type="#_x0000_t202" style="position:absolute;left:0pt;margin-left:-75.6pt;margin-top:-1.4pt;height:655.2pt;width:47.25pt;z-index:251660288;mso-width-relative:page;mso-height-relative:page;" fillcolor="#FFFFFF" filled="t" stroked="f" coordsize="21600,21600">
          <v:path/>
          <v:fill on="t" focussize="0,0"/>
          <v:stroke on="f"/>
          <v:imagedata o:title=""/>
          <o:lock v:ext="edit"/>
          <v:textbox style="layout-flow:vertical;mso-layout-flow-alt:bottom-to-top;">
            <w:txbxContent>
              <w:p>
                <w:pPr>
                  <w:rPr>
                    <w:sz w:val="24"/>
                  </w:rPr>
                </w:pPr>
              </w:p>
            </w:txbxContent>
          </v:textbox>
        </v:shape>
      </w:pict>
    </w:r>
    <w:r>
      <w:pict>
        <v:shape id="_x0000_s2051" o:spid="_x0000_s2051" o:spt="202" type="#_x0000_t202" style="position:absolute;left:0pt;margin-left:-74.5pt;margin-top:-1.4pt;height:655.2pt;width:80.35pt;z-index:251658240;mso-width-relative:page;mso-height-relative:page;" fillcolor="#FFFFFF" filled="t" stroked="f" coordsize="21600,21600">
          <v:path/>
          <v:fill on="t" focussize="0,0"/>
          <v:stroke on="f"/>
          <v:imagedata o:title=""/>
          <o:lock v:ext="edit"/>
          <v:textbox style="layout-flow:vertical;mso-layout-flow-alt:bottom-to-top;">
            <w:txbxContent>
              <w:p>
                <w:pPr>
                  <w:rPr>
                    <w:rFonts w:hint="eastAsia"/>
                  </w:rPr>
                </w:pPr>
              </w:p>
              <w:p>
                <w:pPr>
                  <w:rPr>
                    <w:rFonts w:hint="eastAsia"/>
                  </w:rPr>
                </w:pPr>
              </w:p>
              <w:p>
                <w:pPr>
                  <w:rPr>
                    <w:rFonts w:hint="eastAsia"/>
                    <w:b/>
                    <w:szCs w:val="21"/>
                  </w:rPr>
                </w:pPr>
              </w:p>
              <w:p>
                <w:pPr>
                  <w:rPr>
                    <w:rFonts w:hint="eastAsia"/>
                    <w:b/>
                    <w:sz w:val="28"/>
                    <w:szCs w:val="28"/>
                  </w:rPr>
                </w:pPr>
                <w:r>
                  <w:rPr>
                    <w:rFonts w:hint="eastAsia"/>
                    <w:b/>
                    <w:szCs w:val="21"/>
                  </w:rPr>
                  <w:t>－――――――――――――――――――――――密――――封――――线―――――――――――――――――――――――――――</w:t>
                </w:r>
              </w:p>
              <w:p>
                <w:pPr>
                  <w:rPr>
                    <w:rFonts w:hint="eastAsia"/>
                  </w:rPr>
                </w:pPr>
              </w:p>
              <w:p>
                <w:pPr>
                  <w:rPr>
                    <w:rFonts w:hint="eastAsia"/>
                  </w:rPr>
                </w:pPr>
              </w:p>
              <w:p>
                <w:pPr>
                  <w:rPr>
                    <w:rFonts w:hint="eastAsia"/>
                  </w:rPr>
                </w:pPr>
                <w:r>
                  <w:rPr>
                    <w:rFonts w:hint="eastAsia"/>
                  </w:rPr>
                  <w:t>――――――――――――――――――――密――――封――――</w:t>
                </w:r>
                <w:r>
                  <w:rPr>
                    <w:rFonts w:hint="eastAsia"/>
                    <w:sz w:val="24"/>
                  </w:rPr>
                  <w:t>线</w:t>
                </w:r>
                <w:r>
                  <w:rPr>
                    <w:rFonts w:hint="eastAsia"/>
                  </w:rPr>
                  <w:t>――――――――――――――――――――</w:t>
                </w:r>
              </w:p>
              <w:p>
                <w:pPr>
                  <w:rPr>
                    <w:rFonts w:hint="eastAsia"/>
                  </w:rPr>
                </w:pPr>
              </w:p>
            </w:txbxContent>
          </v:textbox>
        </v:shape>
      </w:pict>
    </w:r>
    <w:r>
      <w:tab/>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rPr>
        <w:rFonts w:hint="eastAsia"/>
      </w:rPr>
    </w:pPr>
    <w:r>
      <w:pict>
        <v:shape id="_x0000_s2049" o:spid="_x0000_s2049" o:spt="202" type="#_x0000_t202" style="position:absolute;left:0pt;margin-left:888.3pt;margin-top:-1.4pt;height:655.2pt;width:85.05pt;z-index:251661312;mso-width-relative:page;mso-height-relative:page;" fillcolor="#FFFFFF" filled="t" stroked="f" coordsize="21600,21600">
          <v:path/>
          <v:fill on="t" focussize="0,0"/>
          <v:stroke on="f"/>
          <v:imagedata o:title=""/>
          <o:lock v:ext="edit"/>
          <v:textbox style="layout-flow:vertical;mso-layout-flow-alt:bottom-to-top;">
            <w:txbxContent>
              <w:p>
                <w:pPr>
                  <w:rPr>
                    <w:rFonts w:hint="eastAsia"/>
                    <w:b/>
                    <w:szCs w:val="21"/>
                  </w:rPr>
                </w:pPr>
                <w:r>
                  <w:rPr>
                    <w:rFonts w:hint="eastAsia"/>
                    <w:b/>
                    <w:szCs w:val="21"/>
                  </w:rPr>
                  <w:t>－――――――――――――――――――――――密――――封――――线―――――――――――――――――――――――――――</w:t>
                </w:r>
              </w:p>
              <w:p>
                <w:pPr>
                  <w:rPr>
                    <w:rFonts w:hint="eastAsia"/>
                  </w:rPr>
                </w:pPr>
              </w:p>
              <w:p>
                <w:pPr>
                  <w:rPr>
                    <w:rFonts w:hint="eastAsia"/>
                  </w:rPr>
                </w:pPr>
                <w:r>
                  <w:rPr>
                    <w:rFonts w:hint="eastAsia"/>
                  </w:rPr>
                  <w:t xml:space="preserve">                                                             </w:t>
                </w:r>
              </w:p>
              <w:p>
                <w:pPr>
                  <w:rPr>
                    <w:rFonts w:hint="eastAsia"/>
                    <w:sz w:val="28"/>
                    <w:szCs w:val="28"/>
                    <w:u w:val="single"/>
                  </w:rPr>
                </w:pPr>
              </w:p>
              <w:p>
                <w:pPr>
                  <w:rPr>
                    <w:rFonts w:hint="eastAsia"/>
                  </w:rPr>
                </w:pP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upperLetter"/>
      <w:suff w:val="space"/>
      <w:lvlText w:val="%1."/>
      <w:lvlJc w:val="left"/>
    </w:lvl>
  </w:abstractNum>
  <w:abstractNum w:abstractNumId="1">
    <w:nsid w:val="00000003"/>
    <w:multiLevelType w:val="singleLevel"/>
    <w:tmpl w:val="00000003"/>
    <w:lvl w:ilvl="0" w:tentative="0">
      <w:start w:val="2"/>
      <w:numFmt w:val="decimal"/>
      <w:lvlText w:val="%1."/>
      <w:lvlJc w:val="left"/>
      <w:pPr>
        <w:tabs>
          <w:tab w:val="left" w:pos="312"/>
        </w:tabs>
      </w:pPr>
    </w:lvl>
  </w:abstractNum>
  <w:abstractNum w:abstractNumId="2">
    <w:nsid w:val="00000005"/>
    <w:multiLevelType w:val="singleLevel"/>
    <w:tmpl w:val="00000005"/>
    <w:lvl w:ilvl="0" w:tentative="0">
      <w:start w:val="1"/>
      <w:numFmt w:val="upperLetter"/>
      <w:suff w:val="space"/>
      <w:lvlText w:val="%1."/>
      <w:lvlJc w:val="left"/>
    </w:lvl>
  </w:abstractNum>
  <w:abstractNum w:abstractNumId="3">
    <w:nsid w:val="00000006"/>
    <w:multiLevelType w:val="singleLevel"/>
    <w:tmpl w:val="00000006"/>
    <w:lvl w:ilvl="0" w:tentative="0">
      <w:start w:val="1"/>
      <w:numFmt w:val="upperLetter"/>
      <w:lvlText w:val="%1."/>
      <w:lvlJc w:val="left"/>
      <w:pPr>
        <w:tabs>
          <w:tab w:val="left" w:pos="312"/>
        </w:tabs>
      </w:pPr>
    </w:lvl>
  </w:abstractNum>
  <w:abstractNum w:abstractNumId="4">
    <w:nsid w:val="00000007"/>
    <w:multiLevelType w:val="singleLevel"/>
    <w:tmpl w:val="00000007"/>
    <w:lvl w:ilvl="0" w:tentative="0">
      <w:start w:val="1"/>
      <w:numFmt w:val="lowerLetter"/>
      <w:lvlText w:val="(%1)"/>
      <w:lvlJc w:val="left"/>
      <w:pPr>
        <w:tabs>
          <w:tab w:val="left" w:pos="312"/>
        </w:tabs>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documentProtection w:enforcement="0"/>
  <w:defaultTabStop w:val="420"/>
  <w:evenAndOddHeaders w:val="1"/>
  <w:drawingGridHorizontalSpacing w:val="0"/>
  <w:drawingGridVerticalSpacing w:val="156"/>
  <w:doNotShadeFormData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JlY2M2M2ZiMGFiNGM2ZTQxNjNjOWE2MGUwNjNkOTQifQ=="/>
    <w:docVar w:name="KSO_WPS_MARK_KEY" w:val="1cf2fc86-ff61-449b-bf8c-ae25d26182b1"/>
  </w:docVars>
  <w:rsids>
    <w:rsidRoot w:val="00172A27"/>
    <w:rsid w:val="004151FC"/>
    <w:rsid w:val="00C02FC6"/>
    <w:rsid w:val="02CC6535"/>
    <w:rsid w:val="0B127851"/>
    <w:rsid w:val="0BB80875"/>
    <w:rsid w:val="10AA22CD"/>
    <w:rsid w:val="19E54461"/>
    <w:rsid w:val="1DA840B8"/>
    <w:rsid w:val="208D2876"/>
    <w:rsid w:val="21BE3E65"/>
    <w:rsid w:val="23F74AF2"/>
    <w:rsid w:val="24CE5314"/>
    <w:rsid w:val="24DC57D3"/>
    <w:rsid w:val="280B0898"/>
    <w:rsid w:val="2895359B"/>
    <w:rsid w:val="2BE536B8"/>
    <w:rsid w:val="2CC50571"/>
    <w:rsid w:val="2CFC1818"/>
    <w:rsid w:val="2FFD024B"/>
    <w:rsid w:val="334F5BA1"/>
    <w:rsid w:val="34262B3B"/>
    <w:rsid w:val="34A2225B"/>
    <w:rsid w:val="39C75951"/>
    <w:rsid w:val="3A347BA7"/>
    <w:rsid w:val="3BD46DCE"/>
    <w:rsid w:val="3D1B69E6"/>
    <w:rsid w:val="3E4F1E0F"/>
    <w:rsid w:val="3F1E4982"/>
    <w:rsid w:val="49937BB6"/>
    <w:rsid w:val="58C3123D"/>
    <w:rsid w:val="594F27DD"/>
    <w:rsid w:val="5ED73445"/>
    <w:rsid w:val="623E79C8"/>
    <w:rsid w:val="637628D0"/>
    <w:rsid w:val="66CE286C"/>
    <w:rsid w:val="689F7BA5"/>
    <w:rsid w:val="69C64E4E"/>
    <w:rsid w:val="6DF57637"/>
    <w:rsid w:val="7142509F"/>
    <w:rsid w:val="74877677"/>
    <w:rsid w:val="753168A6"/>
    <w:rsid w:val="75DA457F"/>
    <w:rsid w:val="7A0E2AEB"/>
    <w:rsid w:val="7B945D16"/>
    <w:rsid w:val="7EC964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rPr>
      <w:rFonts w:ascii="Times New Roman" w:hAnsi="Times New Roman" w:eastAsia="宋体" w:cs="Times New Roman"/>
    </w:rPr>
  </w:style>
  <w:style w:type="table" w:default="1" w:styleId="7">
    <w:name w:val="Normal Table"/>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eastAsia="宋体" w:cs="宋体"/>
      <w:kern w:val="0"/>
      <w:sz w:val="24"/>
    </w:rPr>
  </w:style>
  <w:style w:type="character" w:styleId="6">
    <w:name w:val="page number"/>
    <w:basedOn w:val="5"/>
    <w:uiPriority w:val="0"/>
    <w:rPr>
      <w:rFonts w:ascii="Times New Roman" w:hAnsi="Times New Roman" w:eastAsia="宋体" w:cs="Times New Roman"/>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正文_0"/>
    <w:qFormat/>
    <w:uiPriority w:val="0"/>
    <w:pPr>
      <w:widowControl w:val="0"/>
      <w:jc w:val="both"/>
    </w:pPr>
    <w:rPr>
      <w:rFonts w:ascii="Calibri" w:hAnsi="Calibri" w:eastAsia="宋体" w:cs="Times New Roman"/>
      <w:kern w:val="2"/>
      <w:sz w:val="21"/>
      <w:lang w:val="en-US" w:eastAsia="zh-CN" w:bidi="ar-SA"/>
    </w:rPr>
  </w:style>
  <w:style w:type="paragraph" w:customStyle="1" w:styleId="10">
    <w:name w:val="BT3"/>
    <w:basedOn w:val="9"/>
    <w:uiPriority w:val="0"/>
    <w:pPr>
      <w:jc w:val="center"/>
    </w:pPr>
    <w:rPr>
      <w:rFonts w:ascii="Times New Roman" w:hAnsi="Times New Roman" w:eastAsia="方正小标宋简体" w:cs="Times New Roman"/>
      <w:sz w:val="29"/>
    </w:rPr>
  </w:style>
  <w:style w:type="character" w:customStyle="1" w:styleId="11">
    <w:name w:val="5"/>
    <w:qFormat/>
    <w:uiPriority w:val="0"/>
    <w:rPr>
      <w:rFonts w:ascii="黑体" w:hAnsi="黑体" w:eastAsia="黑体" w:cs="Times New Roman"/>
      <w:sz w:val="21"/>
    </w:rPr>
  </w:style>
  <w:style w:type="paragraph" w:customStyle="1" w:styleId="12">
    <w:name w:val="List Paragraph"/>
    <w:basedOn w:val="1"/>
    <w:qFormat/>
    <w:uiPriority w:val="0"/>
    <w:pPr>
      <w:ind w:firstLine="420" w:firstLineChars="200"/>
    </w:pPr>
    <w:rPr>
      <w:rFonts w:ascii="Calibri" w:hAnsi="Calibri" w:eastAsia="宋体" w:cs="Times New Roman"/>
      <w:szCs w:val="22"/>
    </w:rPr>
  </w:style>
  <w:style w:type="paragraph" w:customStyle="1" w:styleId="13">
    <w:name w:val="列出段落"/>
    <w:basedOn w:val="1"/>
    <w:qFormat/>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jpe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49"/>
    <customShpInfo spid="_x0000_s2054"/>
    <customShpInfo spid="_x0000_s2055"/>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2942</Words>
  <Characters>10160</Characters>
  <Lines>17</Lines>
  <Paragraphs>4</Paragraphs>
  <TotalTime>1</TotalTime>
  <ScaleCrop>false</ScaleCrop>
  <LinksUpToDate>false</LinksUpToDate>
  <CharactersWithSpaces>13685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2006-12-02T07:44:00Z</dcterms:created>
  <dc:creator>user</dc:creator>
  <cp:lastModifiedBy>Administrator</cp:lastModifiedBy>
  <cp:lastPrinted>2013-12-09T09:43:00Z</cp:lastPrinted>
  <dcterms:modified xsi:type="dcterms:W3CDTF">2022-12-30T11:53:14Z</dcterms:modified>
  <dc:title>学校：                     年    班     姓名：            考号：           座位号：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