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color w:val="231F20"/>
          <w:spacing w:val="-1"/>
          <w:position w:val="3"/>
          <w:sz w:val="32"/>
          <w:szCs w:val="32"/>
        </w:rPr>
      </w:pPr>
      <w:r>
        <w:rPr>
          <w:rFonts w:hint="eastAsia" w:ascii="Times New Roman" w:hAnsi="Times New Roman" w:eastAsia="宋体" w:cs="Times New Roman"/>
          <w:color w:val="231F20"/>
          <w:spacing w:val="-1"/>
          <w:position w:val="3"/>
          <w:sz w:val="20"/>
          <w:szCs w:val="2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11137900</wp:posOffset>
            </wp:positionV>
            <wp:extent cx="3810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231F20"/>
          <w:spacing w:val="-1"/>
          <w:position w:val="3"/>
          <w:sz w:val="20"/>
          <w:szCs w:val="20"/>
          <w:lang w:val="en-US" w:eastAsia="zh-CN"/>
        </w:rPr>
        <w:t>答案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ascii="Times New Roman" w:hAnsi="Times New Roman" w:eastAsia="Times New Roman" w:cs="Times New Roman"/>
          <w:color w:val="231F20"/>
          <w:spacing w:val="-1"/>
          <w:position w:val="3"/>
          <w:sz w:val="32"/>
          <w:szCs w:val="32"/>
        </w:rPr>
        <w:t xml:space="preserve">1-5 </w:t>
      </w:r>
      <w:r>
        <w:rPr>
          <w:rFonts w:ascii="Times New Roman" w:hAnsi="Times New Roman" w:eastAsia="Times New Roman" w:cs="Times New Roman"/>
          <w:color w:val="231F20"/>
          <w:position w:val="3"/>
          <w:sz w:val="32"/>
          <w:szCs w:val="32"/>
        </w:rPr>
        <w:t>CDEBA</w:t>
      </w:r>
      <w:r>
        <w:rPr>
          <w:rFonts w:ascii="Times New Roman" w:hAnsi="Times New Roman" w:eastAsia="Times New Roman" w:cs="Times New Roman"/>
          <w:color w:val="231F20"/>
          <w:spacing w:val="-1"/>
          <w:position w:val="3"/>
          <w:sz w:val="32"/>
          <w:szCs w:val="32"/>
        </w:rPr>
        <w:t xml:space="preserve">      6- 10 </w:t>
      </w:r>
      <w:r>
        <w:rPr>
          <w:rFonts w:ascii="Times New Roman" w:hAnsi="Times New Roman" w:eastAsia="Times New Roman" w:cs="Times New Roman"/>
          <w:color w:val="231F20"/>
          <w:position w:val="3"/>
          <w:sz w:val="32"/>
          <w:szCs w:val="32"/>
        </w:rPr>
        <w:t>CBABC</w:t>
      </w:r>
      <w:r>
        <w:rPr>
          <w:rFonts w:ascii="Times New Roman" w:hAnsi="Times New Roman" w:eastAsia="Times New Roman" w:cs="Times New Roman"/>
          <w:color w:val="231F20"/>
          <w:spacing w:val="-1"/>
          <w:position w:val="3"/>
          <w:sz w:val="32"/>
          <w:szCs w:val="32"/>
        </w:rPr>
        <w:t xml:space="preserve">        11- 15 </w:t>
      </w:r>
      <w:r>
        <w:rPr>
          <w:rFonts w:ascii="Times New Roman" w:hAnsi="Times New Roman" w:eastAsia="Times New Roman" w:cs="Times New Roman"/>
          <w:color w:val="231F20"/>
          <w:position w:val="3"/>
          <w:sz w:val="32"/>
          <w:szCs w:val="32"/>
        </w:rPr>
        <w:t>CABAB</w:t>
      </w:r>
      <w:r>
        <w:rPr>
          <w:rFonts w:ascii="Times New Roman" w:hAnsi="Times New Roman" w:eastAsia="Times New Roman" w:cs="Times New Roman"/>
          <w:color w:val="231F20"/>
          <w:spacing w:val="-1"/>
          <w:position w:val="3"/>
          <w:sz w:val="32"/>
          <w:szCs w:val="32"/>
        </w:rPr>
        <w:t xml:space="preserve">      16-20 </w:t>
      </w:r>
      <w:r>
        <w:rPr>
          <w:rFonts w:ascii="Times New Roman" w:hAnsi="Times New Roman" w:eastAsia="Times New Roman" w:cs="Times New Roman"/>
          <w:color w:val="231F20"/>
          <w:position w:val="3"/>
          <w:sz w:val="32"/>
          <w:szCs w:val="32"/>
        </w:rPr>
        <w:t>AACCB</w:t>
      </w: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21-25 ECABD          26-30ABBBC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31-35DBBAD     36-40 BACCD          41-45CBDCA    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46-50BDCAC     51--55FFTFT          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>56-60   bye  Her  girls  tidy  under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>61-65   eight   daughter    those   libraries  dictionary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>66-70 Where is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He isn</w:t>
      </w:r>
      <w:r>
        <w:rPr>
          <w:rFonts w:hint="default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>t</w:t>
      </w:r>
    </w:p>
    <w:p>
      <w:pPr>
        <w:rPr>
          <w:rFonts w:hint="default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What is 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they aren't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are everywhere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>71-75 How are you</w:t>
      </w:r>
    </w:p>
    <w:p>
      <w:pPr>
        <w:rPr>
          <w:rFonts w:hint="default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Nice to meet you,too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Yes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telephone/phone number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     Thanks/Thank you/Thank you very much/Thanks a lot.</w:t>
      </w:r>
    </w:p>
    <w:p>
      <w:pP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76. name   77.middle   78. it   79. orange  80. see    </w:t>
      </w:r>
    </w:p>
    <w:p>
      <w:pPr>
        <w:rPr>
          <w:rFonts w:hint="default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t xml:space="preserve">81.These   82.spell     83. an      84. model   85. very </w:t>
      </w:r>
    </w:p>
    <w:p>
      <w:pPr>
        <w:ind w:firstLine="640"/>
        <w:rPr>
          <w:rFonts w:hint="default" w:ascii="Times New Roman" w:hAnsi="Times New Roman" w:eastAsia="宋体" w:cs="Times New Roman"/>
          <w:color w:val="231F20"/>
          <w:position w:val="3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24CC144A"/>
    <w:rsid w:val="004151FC"/>
    <w:rsid w:val="00C02FC6"/>
    <w:rsid w:val="05200AC0"/>
    <w:rsid w:val="070F1D7B"/>
    <w:rsid w:val="0B720DC2"/>
    <w:rsid w:val="14991C55"/>
    <w:rsid w:val="1B3721C8"/>
    <w:rsid w:val="24CC144A"/>
    <w:rsid w:val="26E079BC"/>
    <w:rsid w:val="2DF33E22"/>
    <w:rsid w:val="39CC7E6E"/>
    <w:rsid w:val="3B3366C4"/>
    <w:rsid w:val="4F162924"/>
    <w:rsid w:val="6471266A"/>
    <w:rsid w:val="67FD6F7B"/>
    <w:rsid w:val="727147ED"/>
    <w:rsid w:val="7D55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2022-10-25T12:04:00Z</dcterms:created>
  <dc:creator>Alex</dc:creator>
  <cp:lastModifiedBy>Administrator</cp:lastModifiedBy>
  <dcterms:modified xsi:type="dcterms:W3CDTF">2023-02-06T13:24:38Z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