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华文楷体" w:hAnsi="华文楷体" w:eastAsia="华文楷体" w:cs="华文楷体"/>
          <w:kern w:val="1"/>
          <w:sz w:val="44"/>
          <w:szCs w:val="44"/>
        </w:rPr>
      </w:pPr>
      <w:r>
        <w:rPr>
          <w:rFonts w:hint="eastAsia" w:ascii="华文楷体" w:hAnsi="华文楷体" w:eastAsia="华文楷体" w:cs="华文楷体"/>
          <w:kern w:val="1"/>
          <w:sz w:val="44"/>
          <w:szCs w:val="4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11709400</wp:posOffset>
            </wp:positionV>
            <wp:extent cx="368300" cy="368300"/>
            <wp:effectExtent l="0" t="0" r="12700" b="12700"/>
            <wp:wrapNone/>
            <wp:docPr id="100186" name="图片 100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86" name="图片 10018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683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华文楷体" w:hAnsi="华文楷体" w:eastAsia="华文楷体" w:cs="华文楷体"/>
          <w:kern w:val="1"/>
          <w:sz w:val="44"/>
          <w:szCs w:val="44"/>
        </w:rPr>
        <w:t>二年级语文上学期第一单元测试卷</w:t>
      </w:r>
    </w:p>
    <w:p>
      <w:pPr>
        <w:spacing w:line="360" w:lineRule="auto"/>
        <w:jc w:val="center"/>
        <w:rPr>
          <w:rFonts w:hint="default" w:ascii="华文楷体" w:hAnsi="华文楷体" w:eastAsia="华文楷体" w:cs="华文楷体"/>
          <w:kern w:val="1"/>
          <w:sz w:val="44"/>
          <w:szCs w:val="44"/>
          <w:lang w:val="en-US" w:eastAsia="zh-CN"/>
        </w:rPr>
      </w:pPr>
      <w:r>
        <w:rPr>
          <w:rFonts w:hint="eastAsia" w:ascii="华文楷体" w:hAnsi="华文楷体" w:eastAsia="华文楷体" w:cs="华文楷体"/>
          <w:kern w:val="1"/>
          <w:sz w:val="44"/>
          <w:szCs w:val="44"/>
          <w:lang w:val="en-US" w:eastAsia="zh-CN"/>
        </w:rPr>
        <w:t>姓名：    班级：    分数：</w:t>
      </w:r>
    </w:p>
    <w:p>
      <w:pPr>
        <w:rPr>
          <w:rFonts w:hint="eastAsia" w:ascii="宋体" w:hAnsi="宋体"/>
          <w:b/>
          <w:sz w:val="32"/>
          <w:szCs w:val="28"/>
        </w:rPr>
      </w:pPr>
      <w:r>
        <w:rPr>
          <w:rFonts w:hint="eastAsia" w:ascii="宋体" w:hAnsi="宋体"/>
          <w:b/>
          <w:sz w:val="32"/>
          <w:szCs w:val="28"/>
        </w:rPr>
        <w:t>一、给加点字选择正确的读音，打“√</w:t>
      </w:r>
      <w:r>
        <w:rPr>
          <w:rFonts w:ascii="宋体" w:hAnsi="宋体"/>
          <w:b/>
          <w:sz w:val="32"/>
          <w:szCs w:val="28"/>
        </w:rPr>
        <w:t>”</w:t>
      </w:r>
      <w:r>
        <w:rPr>
          <w:rFonts w:hint="eastAsia" w:ascii="宋体" w:hAnsi="宋体"/>
          <w:b/>
          <w:sz w:val="32"/>
          <w:szCs w:val="28"/>
        </w:rPr>
        <w:t>。</w:t>
      </w:r>
    </w:p>
    <w:p>
      <w:pPr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em w:val="dot"/>
        </w:rPr>
        <w:t>脑</w:t>
      </w:r>
      <w:r>
        <w:rPr>
          <w:rFonts w:hint="eastAsia" w:ascii="宋体" w:hAnsi="宋体" w:cs="宋体"/>
          <w:sz w:val="32"/>
          <w:szCs w:val="32"/>
        </w:rPr>
        <w:t>（</w:t>
      </w:r>
      <w:r>
        <w:rPr>
          <w:rFonts w:hint="eastAsia" w:ascii="宋体" w:hAnsi="宋体" w:cs="宋体"/>
          <w:b/>
          <w:bCs/>
          <w:sz w:val="32"/>
          <w:szCs w:val="32"/>
        </w:rPr>
        <w:t>nǎo lǎo</w:t>
      </w:r>
      <w:r>
        <w:rPr>
          <w:rFonts w:hint="eastAsia" w:ascii="宋体" w:hAnsi="宋体" w:cs="宋体"/>
          <w:sz w:val="32"/>
          <w:szCs w:val="32"/>
        </w:rPr>
        <w:t>）袋   头</w:t>
      </w:r>
      <w:r>
        <w:rPr>
          <w:rFonts w:hint="eastAsia" w:ascii="宋体" w:hAnsi="宋体" w:cs="宋体"/>
          <w:sz w:val="32"/>
          <w:szCs w:val="32"/>
          <w:em w:val="dot"/>
        </w:rPr>
        <w:t>顶</w:t>
      </w:r>
      <w:r>
        <w:rPr>
          <w:rFonts w:hint="eastAsia" w:ascii="宋体" w:hAnsi="宋体" w:cs="宋体"/>
          <w:sz w:val="32"/>
          <w:szCs w:val="32"/>
        </w:rPr>
        <w:t>（</w:t>
      </w:r>
      <w:r>
        <w:rPr>
          <w:rFonts w:hint="eastAsia" w:ascii="宋体" w:hAnsi="宋体" w:cs="宋体"/>
          <w:b/>
          <w:bCs/>
          <w:sz w:val="32"/>
          <w:szCs w:val="32"/>
        </w:rPr>
        <w:t>dǐnɡ dǐn</w:t>
      </w:r>
      <w:r>
        <w:rPr>
          <w:rFonts w:hint="eastAsia" w:ascii="宋体" w:hAnsi="宋体" w:cs="宋体"/>
          <w:sz w:val="32"/>
          <w:szCs w:val="32"/>
        </w:rPr>
        <w:t>） 打</w:t>
      </w:r>
      <w:r>
        <w:rPr>
          <w:rFonts w:hint="eastAsia" w:ascii="宋体" w:hAnsi="宋体" w:cs="宋体"/>
          <w:sz w:val="32"/>
          <w:szCs w:val="32"/>
          <w:em w:val="dot"/>
        </w:rPr>
        <w:t>鼓</w:t>
      </w:r>
      <w:r>
        <w:rPr>
          <w:rFonts w:hint="eastAsia" w:ascii="宋体" w:hAnsi="宋体" w:cs="宋体"/>
          <w:sz w:val="32"/>
          <w:szCs w:val="32"/>
        </w:rPr>
        <w:t>（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dǔ </w:t>
      </w:r>
      <w:r>
        <w:rPr>
          <w:rFonts w:hint="eastAsia" w:ascii="宋体" w:hAnsi="宋体" w:cs="宋体"/>
          <w:sz w:val="32"/>
          <w:szCs w:val="32"/>
        </w:rPr>
        <w:t>ɡ</w:t>
      </w:r>
      <w:r>
        <w:rPr>
          <w:rFonts w:hint="eastAsia" w:ascii="宋体" w:hAnsi="宋体" w:cs="宋体"/>
          <w:b/>
          <w:bCs/>
          <w:sz w:val="32"/>
          <w:szCs w:val="32"/>
        </w:rPr>
        <w:t>ǔ</w:t>
      </w:r>
      <w:r>
        <w:rPr>
          <w:rFonts w:hint="eastAsia" w:ascii="宋体" w:hAnsi="宋体" w:cs="宋体"/>
          <w:sz w:val="32"/>
          <w:szCs w:val="32"/>
        </w:rPr>
        <w:t>）  淹</w:t>
      </w:r>
      <w:r>
        <w:rPr>
          <w:rFonts w:hint="eastAsia" w:ascii="宋体" w:hAnsi="宋体" w:cs="宋体"/>
          <w:sz w:val="32"/>
          <w:szCs w:val="32"/>
          <w:em w:val="dot"/>
        </w:rPr>
        <w:t>没</w:t>
      </w:r>
      <w:r>
        <w:rPr>
          <w:rFonts w:hint="eastAsia" w:ascii="宋体" w:hAnsi="宋体" w:cs="宋体"/>
          <w:sz w:val="32"/>
          <w:szCs w:val="32"/>
        </w:rPr>
        <w:t>（</w:t>
      </w:r>
      <w:r>
        <w:rPr>
          <w:rFonts w:hint="eastAsia" w:ascii="宋体" w:hAnsi="宋体" w:cs="宋体"/>
          <w:b/>
          <w:bCs/>
          <w:sz w:val="32"/>
          <w:szCs w:val="32"/>
        </w:rPr>
        <w:t xml:space="preserve">méi </w:t>
      </w:r>
      <w:r>
        <w:rPr>
          <w:rFonts w:hint="eastAsia" w:ascii="宋体" w:hAnsi="宋体" w:cs="宋体"/>
          <w:sz w:val="32"/>
          <w:szCs w:val="32"/>
        </w:rPr>
        <w:t xml:space="preserve">mò）   </w:t>
      </w:r>
    </w:p>
    <w:p>
      <w:pPr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em w:val="dot"/>
        </w:rPr>
        <w:t>冲</w:t>
      </w:r>
      <w:r>
        <w:rPr>
          <w:rFonts w:hint="eastAsia" w:ascii="宋体" w:hAnsi="宋体" w:cs="宋体"/>
          <w:sz w:val="32"/>
          <w:szCs w:val="32"/>
        </w:rPr>
        <w:t>（ch</w:t>
      </w:r>
      <w:r>
        <w:rPr>
          <w:rFonts w:hint="eastAsia" w:ascii="宋体" w:hAnsi="宋体" w:cs="宋体"/>
          <w:b/>
          <w:bCs/>
          <w:sz w:val="32"/>
          <w:szCs w:val="32"/>
        </w:rPr>
        <w:t>ō</w:t>
      </w:r>
      <w:r>
        <w:rPr>
          <w:rFonts w:hint="eastAsia" w:ascii="宋体" w:hAnsi="宋体" w:cs="宋体"/>
          <w:sz w:val="32"/>
          <w:szCs w:val="32"/>
        </w:rPr>
        <w:t>nɡ chònɡ）毁  带</w:t>
      </w:r>
      <w:r>
        <w:rPr>
          <w:rFonts w:hint="eastAsia" w:ascii="宋体" w:hAnsi="宋体" w:cs="宋体"/>
          <w:sz w:val="32"/>
          <w:szCs w:val="32"/>
          <w:em w:val="dot"/>
        </w:rPr>
        <w:t>刺</w:t>
      </w:r>
      <w:r>
        <w:rPr>
          <w:rFonts w:hint="eastAsia" w:ascii="宋体" w:hAnsi="宋体" w:cs="宋体"/>
          <w:sz w:val="32"/>
          <w:szCs w:val="32"/>
        </w:rPr>
        <w:t>（</w:t>
      </w:r>
      <w:r>
        <w:rPr>
          <w:rFonts w:hint="eastAsia" w:ascii="宋体" w:hAnsi="宋体" w:cs="宋体"/>
          <w:b/>
          <w:bCs/>
          <w:sz w:val="32"/>
          <w:szCs w:val="32"/>
        </w:rPr>
        <w:t>cì lá</w:t>
      </w:r>
      <w:r>
        <w:rPr>
          <w:rFonts w:hint="eastAsia" w:ascii="宋体" w:hAnsi="宋体" w:cs="宋体"/>
          <w:sz w:val="32"/>
          <w:szCs w:val="32"/>
        </w:rPr>
        <w:t xml:space="preserve">） </w:t>
      </w:r>
      <w:r>
        <w:rPr>
          <w:rFonts w:hint="eastAsia" w:ascii="宋体" w:hAnsi="宋体" w:cs="宋体"/>
          <w:sz w:val="32"/>
          <w:szCs w:val="32"/>
          <w:em w:val="dot"/>
        </w:rPr>
        <w:t>旅</w:t>
      </w:r>
      <w:r>
        <w:rPr>
          <w:rFonts w:hint="eastAsia" w:ascii="宋体" w:hAnsi="宋体" w:cs="宋体"/>
          <w:sz w:val="32"/>
          <w:szCs w:val="32"/>
        </w:rPr>
        <w:t>（l</w:t>
      </w:r>
      <w:r>
        <w:rPr>
          <w:rFonts w:hint="eastAsia" w:ascii="宋体" w:hAnsi="宋体" w:cs="宋体"/>
          <w:b/>
          <w:bCs/>
          <w:sz w:val="32"/>
          <w:szCs w:val="32"/>
        </w:rPr>
        <w:t>ǔ lǚ</w:t>
      </w:r>
      <w:r>
        <w:rPr>
          <w:rFonts w:hint="eastAsia" w:ascii="宋体" w:hAnsi="宋体" w:cs="宋体"/>
          <w:sz w:val="32"/>
          <w:szCs w:val="32"/>
        </w:rPr>
        <w:t>）行  观</w:t>
      </w:r>
      <w:r>
        <w:rPr>
          <w:rFonts w:hint="eastAsia" w:ascii="宋体" w:hAnsi="宋体" w:cs="宋体"/>
          <w:sz w:val="32"/>
          <w:szCs w:val="32"/>
          <w:em w:val="dot"/>
        </w:rPr>
        <w:t>察</w:t>
      </w:r>
      <w:r>
        <w:rPr>
          <w:rFonts w:hint="eastAsia" w:ascii="宋体" w:hAnsi="宋体" w:cs="宋体"/>
          <w:sz w:val="32"/>
          <w:szCs w:val="32"/>
        </w:rPr>
        <w:t>（ch</w:t>
      </w:r>
      <w:r>
        <w:rPr>
          <w:rFonts w:hint="eastAsia" w:ascii="宋体" w:hAnsi="宋体" w:cs="宋体"/>
          <w:b/>
          <w:bCs/>
          <w:sz w:val="32"/>
          <w:szCs w:val="32"/>
        </w:rPr>
        <w:t>á</w:t>
      </w:r>
      <w:r>
        <w:rPr>
          <w:rFonts w:hint="eastAsia" w:ascii="宋体" w:hAnsi="宋体" w:cs="宋体"/>
          <w:sz w:val="32"/>
          <w:szCs w:val="32"/>
        </w:rPr>
        <w:t xml:space="preserve"> c</w:t>
      </w:r>
      <w:r>
        <w:rPr>
          <w:rFonts w:hint="eastAsia" w:ascii="宋体" w:hAnsi="宋体" w:cs="宋体"/>
          <w:b/>
          <w:bCs/>
          <w:sz w:val="32"/>
          <w:szCs w:val="32"/>
        </w:rPr>
        <w:t>á</w:t>
      </w:r>
      <w:r>
        <w:rPr>
          <w:rFonts w:hint="eastAsia" w:ascii="宋体" w:hAnsi="宋体" w:cs="宋体"/>
          <w:sz w:val="32"/>
          <w:szCs w:val="32"/>
        </w:rPr>
        <w:t>）</w:t>
      </w:r>
    </w:p>
    <w:p>
      <w:pPr>
        <w:numPr>
          <w:ilvl w:val="0"/>
          <w:numId w:val="1"/>
        </w:numPr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看拼音写词语。</w:t>
      </w:r>
    </w:p>
    <w:p>
      <w:pPr>
        <w:ind w:firstLine="320" w:firstLineChars="1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gǔ shī 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shān cūn  yuán lái táo huā  ér tóng</w:t>
      </w:r>
    </w:p>
    <w:p>
      <w:pPr>
        <w:spacing w:line="480" w:lineRule="auto"/>
        <w:jc w:val="left"/>
        <w:textAlignment w:val="center"/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-8255</wp:posOffset>
                </wp:positionH>
                <wp:positionV relativeFrom="paragraph">
                  <wp:posOffset>19050</wp:posOffset>
                </wp:positionV>
                <wp:extent cx="5308600" cy="424180"/>
                <wp:effectExtent l="4445" t="5080" r="5715" b="12700"/>
                <wp:wrapNone/>
                <wp:docPr id="77" name="组合 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8600" cy="424180"/>
                          <a:chOff x="3246" y="2914"/>
                          <a:chExt cx="7920" cy="624"/>
                        </a:xfrm>
                        <a:effectLst/>
                      </wpg:grpSpPr>
                      <wpg:grpSp>
                        <wpg:cNvPr id="78" name="组合 3"/>
                        <wpg:cNvGrpSpPr/>
                        <wpg:grpSpPr>
                          <a:xfrm>
                            <a:off x="324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79" name="矩形 4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80" name="直线 5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81" name="直线 6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82" name="组合 7"/>
                        <wpg:cNvGrpSpPr/>
                        <wpg:grpSpPr>
                          <a:xfrm>
                            <a:off x="396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7" name="矩形 8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8" name="直线 9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9" name="直线 10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83" name="组合 11"/>
                        <wpg:cNvGrpSpPr/>
                        <wpg:grpSpPr>
                          <a:xfrm>
                            <a:off x="486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11" name="矩形 12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2" name="直线 13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3" name="直线 14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84" name="组合 15"/>
                        <wpg:cNvGrpSpPr/>
                        <wpg:grpSpPr>
                          <a:xfrm>
                            <a:off x="558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85" name="矩形 16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6" name="直线 17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7" name="直线 18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18" name="组合 19"/>
                        <wpg:cNvGrpSpPr/>
                        <wpg:grpSpPr>
                          <a:xfrm>
                            <a:off x="648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86" name="矩形 20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20" name="直线 21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21" name="直线 22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22" name="组合 23"/>
                        <wpg:cNvGrpSpPr/>
                        <wpg:grpSpPr>
                          <a:xfrm>
                            <a:off x="720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87" name="矩形 24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24" name="直线 25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25" name="直线 26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26" name="组合 27"/>
                        <wpg:cNvGrpSpPr/>
                        <wpg:grpSpPr>
                          <a:xfrm>
                            <a:off x="810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88" name="矩形 28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89" name="直线 29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29" name="直线 30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30" name="组合 31"/>
                        <wpg:cNvGrpSpPr/>
                        <wpg:grpSpPr>
                          <a:xfrm>
                            <a:off x="882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31" name="矩形 32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90" name="直线 33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33" name="直线 34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34" name="组合 35"/>
                        <wpg:cNvGrpSpPr/>
                        <wpg:grpSpPr>
                          <a:xfrm>
                            <a:off x="972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35" name="矩形 36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91" name="直线 37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92" name="直线 38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38" name="组合 39"/>
                        <wpg:cNvGrpSpPr/>
                        <wpg:grpSpPr>
                          <a:xfrm>
                            <a:off x="1044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39" name="矩形 40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40" name="直线 41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93" name="直线 42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65pt;margin-top:1.5pt;height:33.4pt;width:418pt;z-index:251667456;mso-width-relative:page;mso-height-relative:page;" coordorigin="3246,2914" coordsize="7920,624" o:gfxdata="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">
                <o:lock v:ext="edit" aspectratio="f"/>
                <v:group id="组合 3" o:spid="_x0000_s1026" o:spt="203" style="position:absolute;left:3246;top:2914;height:624;width:720;" coordorigin="3141,2892" coordsize="360,312" o:gfxdata="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NGneLO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4" o:spid="_x0000_s1026" o:spt="1" style="position:absolute;left:3141;top:2892;height:312;width:360;" fillcolor="#FFFFFF" filled="t" stroked="t" coordsize="21600,21600" o:gfxdata="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de2z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5" o:spid="_x0000_s1026" o:spt="20" style="position:absolute;left:3321;top:2892;height:312;width:0;" filled="f" stroked="t" coordsize="21600,21600" o:gfxdata="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QOU6b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" o:spid="_x0000_s1026" o:spt="20" style="position:absolute;left:3141;top:3048;height:0;width:360;" filled="f" stroked="t" coordsize="21600,21600" o:gfxdata="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pPMX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7" o:spid="_x0000_s1026" o:spt="203" style="position:absolute;left:3966;top:2914;height:624;width:720;" coordorigin="3141,2892" coordsize="360,312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8" o:spid="_x0000_s1026" o:spt="1" style="position:absolute;left:3141;top:2892;height:312;width:360;" fillcolor="#FFFFFF" filled="t" stroked="t" coordsize="21600,21600" o:gfxdata="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XcY0S8AAAA&#10;2g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9" o:spid="_x0000_s1026" o:spt="20" style="position:absolute;left:3321;top:2892;height:312;width:0;" filled="f" stroked="t" coordsize="21600,21600" o:gfxdata="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QcsrEtwAAANo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0" o:spid="_x0000_s1026" o:spt="20" style="position:absolute;left:3141;top:3048;height:0;width:360;" filled="f" stroked="t" coordsize="21600,21600" o:gfxdata="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+b1+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" o:spid="_x0000_s1026" o:spt="203" style="position:absolute;left:4866;top:2914;height:624;width:720;" coordorigin="3141,2892" coordsize="360,312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2" o:spid="_x0000_s1026" o:spt="1" style="position:absolute;left:3141;top:2892;height:312;width:360;" fillcolor="#FFFFFF" filled="t" stroked="t" coordsize="21600,21600" o:gfxdata="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n5fa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13" o:spid="_x0000_s1026" o:spt="20" style="position:absolute;left:3321;top:2892;height:312;width:0;" filled="f" stroked="t" coordsize="21600,21600" o:gfxdata="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KXOo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4" o:spid="_x0000_s1026" o:spt="20" style="position:absolute;left:3141;top:3048;height:0;width:360;" filled="f" stroked="t" coordsize="21600,21600" o:gfxdata="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LdufGb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5" o:spid="_x0000_s1026" o:spt="203" style="position:absolute;left:5586;top:2914;height:624;width:720;" coordorigin="3141,2892" coordsize="360,312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16" o:spid="_x0000_s1026" o:spt="1" style="position:absolute;left:3141;top:2892;height:312;width:360;" fillcolor="#FFFFFF" filled="t" stroked="t" coordsize="21600,21600" o:gfxdata="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1PzO2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17" o:spid="_x0000_s1026" o:spt="20" style="position:absolute;left:3321;top:2892;height:312;width:0;" filled="f" stroked="t" coordsize="21600,21600" o:gfxdata="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9rDyB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8" o:spid="_x0000_s1026" o:spt="20" style="position:absolute;left:3141;top:3048;height:0;width:360;" filled="f" stroked="t" coordsize="21600,21600" o:gfxdata="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UuCZGr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9" o:spid="_x0000_s1026" o:spt="203" style="position:absolute;left:6486;top:2914;height:624;width:720;" coordorigin="3141,2892" coordsize="360,312" o:gfxdata="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x4nR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20" o:spid="_x0000_s1026" o:spt="1" style="position:absolute;left:3141;top:2892;height:312;width:360;" fillcolor="#FFFFFF" filled="t" stroked="t" coordsize="21600,21600" o:gfxdata="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nVKa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21" o:spid="_x0000_s1026" o:spt="20" style="position:absolute;left:3321;top:2892;height:312;width:0;" filled="f" stroked="t" coordsize="21600,21600" o:gfxdata="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BNly9O2AAAA2wAAAA8A&#10;AAAAAAAAAQAgAAAAIgAAAGRycy9kb3ducmV2LnhtbFBLAQIUABQAAAAIAIdO4kAzLwWeOwAAADkA&#10;AAAQAAAAAAAAAAEAIAAAAAUBAABkcnMvc2hhcGV4bWwueG1sUEsFBgAAAAAGAAYAWwEAAK8DAAAA&#10;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2" o:spid="_x0000_s1026" o:spt="20" style="position:absolute;left:3141;top:3048;height:0;width:360;" filled="f" stroked="t" coordsize="21600,21600" o:gfxdata="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8KW5I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23" o:spid="_x0000_s1026" o:spt="203" style="position:absolute;left:7206;top:2914;height:624;width:720;" coordorigin="3141,2892" coordsize="360,312" o:gfxdata="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P8YES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24" o:spid="_x0000_s1026" o:spt="1" style="position:absolute;left:3141;top:2892;height:312;width:360;" fillcolor="#FFFFFF" filled="t" stroked="t" coordsize="21600,21600" o:gfxdata="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0fcB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25" o:spid="_x0000_s1026" o:spt="20" style="position:absolute;left:3321;top:2892;height:312;width:0;" filled="f" stroked="t" coordsize="21600,21600" o:gfxdata="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F7N0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6" o:spid="_x0000_s1026" o:spt="20" style="position:absolute;left:3141;top:3048;height:0;width:360;" filled="f" stroked="t" coordsize="21600,21600" o:gfxdata="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xJoS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27" o:spid="_x0000_s1026" o:spt="203" style="position:absolute;left:8106;top:2914;height:624;width:720;" coordorigin="3141,2892" coordsize="360,312" o:gfxdata="UEsDBAoAAAAAAIdO4kAAAAAAAAAAAAAAAAAEAAAAZHJzL1BLAwQUAAAACACHTuJA3MdmR7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kAY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zHZke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28" o:spid="_x0000_s1026" o:spt="1" style="position:absolute;left:3141;top:2892;height:312;width:360;" fillcolor="#FFFFFF" filled="t" stroked="t" coordsize="21600,21600" o:gfxdata="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TTmNz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29" o:spid="_x0000_s1026" o:spt="20" style="position:absolute;left:3321;top:2892;height:312;width:0;" filled="f" stroked="t" coordsize="21600,21600" o:gfxdata="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5PX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0" o:spid="_x0000_s1026" o:spt="20" style="position:absolute;left:3141;top:3048;height:0;width:360;" filled="f" stroked="t" coordsize="21600,21600" o:gfxdata="UEsDBAoAAAAAAIdO4kAAAAAAAAAAAAAAAAAEAAAAZHJzL1BLAwQUAAAACACHTuJAgl9iTr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wCr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l9iT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31" o:spid="_x0000_s1026" o:spt="203" style="position:absolute;left:8826;top:2914;height:624;width:720;" coordorigin="3141,2892" coordsize="360,312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32" o:spid="_x0000_s1026" o:spt="1" style="position:absolute;left:3141;top:2892;height:312;width:360;" fillcolor="#FFFFFF" filled="t" stroked="t" coordsize="21600,21600" o:gfxdata="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ywMJ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33" o:spid="_x0000_s1026" o:spt="20" style="position:absolute;left:3321;top:2892;height:312;width:0;" filled="f" stroked="t" coordsize="21600,21600" o:gfxdata="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DaAjS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4" o:spid="_x0000_s1026" o:spt="20" style="position:absolute;left:3141;top:3048;height:0;width:360;" filled="f" stroked="t" coordsize="21600,21600" o:gfxdata="UEsDBAoAAAAAAIdO4kAAAAAAAAAAAAAAAAAEAAAAZHJzL1BLAwQUAAAACACHTuJAZm7DebwAAADb&#10;AAAADwAAAGRycy9kb3ducmV2LnhtbEWPQWvCQBSE7wX/w/KE3uquFax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Zuw3m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35" o:spid="_x0000_s1026" o:spt="203" style="position:absolute;left:9726;top:2914;height:624;width:720;" coordorigin="3141,2892" coordsize="360,312" o:gfxdata="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xoDLd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6" o:spid="_x0000_s1026" o:spt="1" style="position:absolute;left:3141;top:2892;height:312;width:360;" fillcolor="#FFFFFF" filled="t" stroked="t" coordsize="21600,21600" o:gfxdata="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7wBQq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37" o:spid="_x0000_s1026" o:spt="20" style="position:absolute;left:3321;top:2892;height:312;width:0;" filled="f" stroked="t" coordsize="21600,21600" o:gfxdata="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5anr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8" o:spid="_x0000_s1026" o:spt="20" style="position:absolute;left:3141;top:3048;height:0;width:360;" filled="f" stroked="t" coordsize="21600,21600" o:gfxdata="UEsDBAoAAAAAAIdO4kAAAAAAAAAAAAAAAAAEAAAAZHJzL1BLAwQUAAAACACHTuJAL0Q52L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0CL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Q52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39" o:spid="_x0000_s1026" o:spt="203" style="position:absolute;left:10446;top:2914;height:624;width:720;" coordorigin="3141,2892" coordsize="360,312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40" o:spid="_x0000_s1026" o:spt="1" style="position:absolute;left:3141;top:2892;height:312;width:360;" fillcolor="#FFFFFF" filled="t" stroked="t" coordsize="21600,21600" o:gfxdata="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+9Dw+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41" o:spid="_x0000_s1026" o:spt="20" style="position:absolute;left:3321;top:2892;height:312;width:0;" filled="f" stroked="t" coordsize="21600,21600" o:gfxdata="UEsDBAoAAAAAAIdO4kAAAAAAAAAAAAAAAAAEAAAAZHJzL1BLAwQUAAAACACHTuJAzrouc7cAAADb&#10;AAAADwAAAGRycy9kb3ducmV2LnhtbEVPy4rCMBTdC/5DuII7TRRx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Oui5z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42" o:spid="_x0000_s1026" o:spt="20" style="position:absolute;left:3141;top:3048;height:0;width:360;" filled="f" stroked="t" coordsize="21600,21600" o:gfxdata="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CJxD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ascii="'Times New Roman'" w:hAnsi="'Times New Roman'" w:eastAsia="'Times New Roman'" w:cs="'Times New Roman'"/>
        </w:rPr>
        <w:t>             </w:t>
      </w:r>
      <w:r>
        <w:t xml:space="preserve"> </w:t>
      </w:r>
    </w:p>
    <w:p>
      <w:pPr>
        <w:ind w:firstLine="240" w:firstLineChars="100"/>
        <w:rPr>
          <w:rFonts w:hint="eastAsia" w:ascii="宋体" w:hAnsi="宋体" w:cs="宋体"/>
          <w:sz w:val="32"/>
          <w:szCs w:val="32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-27305</wp:posOffset>
                </wp:positionH>
                <wp:positionV relativeFrom="paragraph">
                  <wp:posOffset>364490</wp:posOffset>
                </wp:positionV>
                <wp:extent cx="5308600" cy="424180"/>
                <wp:effectExtent l="4445" t="5080" r="5715" b="12700"/>
                <wp:wrapNone/>
                <wp:docPr id="94" name="组合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8600" cy="424180"/>
                          <a:chOff x="3246" y="2914"/>
                          <a:chExt cx="7920" cy="624"/>
                        </a:xfrm>
                        <a:effectLst/>
                      </wpg:grpSpPr>
                      <wpg:grpSp>
                        <wpg:cNvPr id="95" name="组合 3"/>
                        <wpg:cNvGrpSpPr/>
                        <wpg:grpSpPr>
                          <a:xfrm>
                            <a:off x="324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96" name="矩形 4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97" name="直线 5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98" name="直线 6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99" name="组合 7"/>
                        <wpg:cNvGrpSpPr/>
                        <wpg:grpSpPr>
                          <a:xfrm>
                            <a:off x="396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100" name="矩形 8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01" name="直线 9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02" name="直线 10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103" name="组合 11"/>
                        <wpg:cNvGrpSpPr/>
                        <wpg:grpSpPr>
                          <a:xfrm>
                            <a:off x="486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104" name="矩形 12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05" name="直线 13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06" name="直线 14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107" name="组合 15"/>
                        <wpg:cNvGrpSpPr/>
                        <wpg:grpSpPr>
                          <a:xfrm>
                            <a:off x="558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108" name="矩形 16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09" name="直线 17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10" name="直线 18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111" name="组合 19"/>
                        <wpg:cNvGrpSpPr/>
                        <wpg:grpSpPr>
                          <a:xfrm>
                            <a:off x="648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112" name="矩形 20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13" name="直线 21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14" name="直线 22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115" name="组合 23"/>
                        <wpg:cNvGrpSpPr/>
                        <wpg:grpSpPr>
                          <a:xfrm>
                            <a:off x="720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116" name="矩形 24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17" name="直线 25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18" name="直线 26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119" name="组合 27"/>
                        <wpg:cNvGrpSpPr/>
                        <wpg:grpSpPr>
                          <a:xfrm>
                            <a:off x="810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120" name="矩形 28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21" name="直线 29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22" name="直线 30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123" name="组合 31"/>
                        <wpg:cNvGrpSpPr/>
                        <wpg:grpSpPr>
                          <a:xfrm>
                            <a:off x="882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124" name="矩形 32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25" name="直线 33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26" name="直线 34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127" name="组合 35"/>
                        <wpg:cNvGrpSpPr/>
                        <wpg:grpSpPr>
                          <a:xfrm>
                            <a:off x="972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128" name="矩形 36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29" name="直线 37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30" name="直线 38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  <wpg:grpSp>
                        <wpg:cNvPr id="131" name="组合 39"/>
                        <wpg:cNvGrpSpPr/>
                        <wpg:grpSpPr>
                          <a:xfrm>
                            <a:off x="10446" y="2914"/>
                            <a:ext cx="720" cy="624"/>
                            <a:chOff x="3141" y="2892"/>
                            <a:chExt cx="360" cy="312"/>
                          </a:xfrm>
                          <a:effectLst/>
                        </wpg:grpSpPr>
                        <wps:wsp>
                          <wps:cNvPr id="132" name="矩形 40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33" name="直线 41"/>
                          <wps:cNvCn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  <wps:wsp>
                          <wps:cNvPr id="134" name="直线 42"/>
                          <wps:cNvCn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>
                              <a:solidFill>
                                <a:srgbClr val="000000"/>
                              </a:solidFill>
                              <a:prstDash val="sysDot"/>
                            </a:ln>
                            <a:effectLst/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2.15pt;margin-top:28.7pt;height:33.4pt;width:418pt;z-index:251668480;mso-width-relative:page;mso-height-relative:page;" coordorigin="3246,2914" coordsize="7920,624" o:gfxdata="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">
                <o:lock v:ext="edit" aspectratio="f"/>
                <v:group id="组合 3" o:spid="_x0000_s1026" o:spt="203" style="position:absolute;left:3246;top:2914;height:624;width:720;" coordorigin="3141,2892" coordsize="360,312" o:gfxdata="UEsDBAoAAAAAAIdO4kAAAAAAAAAAAAAAAAAEAAAAZHJzL1BLAwQUAAAACACHTuJAj6ox17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sk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6ox1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4" o:spid="_x0000_s1026" o:spt="1" style="position:absolute;left:3141;top:2892;height:312;width:360;" fillcolor="#FFFFFF" filled="t" stroked="t" coordsize="21600,21600" o:gfxdata="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ETER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5" o:spid="_x0000_s1026" o:spt="20" style="position:absolute;left:3321;top:2892;height:312;width:0;" filled="f" stroked="t" coordsize="21600,21600" o:gfxdata="UEsDBAoAAAAAAIdO4kAAAAAAAAAAAAAAAAAEAAAAZHJzL1BLAwQUAAAACACHTuJAPzOaQL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MYf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mk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" o:spid="_x0000_s1026" o:spt="20" style="position:absolute;left:3141;top:3048;height:0;width:360;" filled="f" stroked="t" coordsize="21600,21600" o:gfxdata="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6sDjK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7" o:spid="_x0000_s1026" o:spt="203" style="position:absolute;left:3966;top:2914;height:624;width:720;" coordorigin="3141,2892" coordsize="360,312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8" o:spid="_x0000_s1026" o:spt="1" style="position:absolute;left:3141;top:2892;height:312;width:360;" fillcolor="#FFFFFF" filled="t" stroked="t" coordsize="21600,21600" o:gfxdata="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7Xf4S/&#10;AAAA3A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9" o:spid="_x0000_s1026" o:spt="20" style="position:absolute;left:3321;top:2892;height:312;width:0;" filled="f" stroked="t" coordsize="21600,21600" o:gfxdata="UEsDBAoAAAAAAIdO4kAAAAAAAAAAAAAAAAAEAAAAZHJzL1BLAwQUAAAACACHTuJAvHuS4bgAAADc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NVAq9n4gVy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uS4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0" o:spid="_x0000_s1026" o:spt="20" style="position:absolute;left:3141;top:3048;height:0;width:360;" filled="f" stroked="t" coordsize="21600,21600" o:gfxdata="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qQyW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" o:spid="_x0000_s1026" o:spt="203" style="position:absolute;left:4866;top:2914;height:624;width:720;" coordorigin="3141,2892" coordsize="360,312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12" o:spid="_x0000_s1026" o:spt="1" style="position:absolute;left:3141;top:2892;height:312;width:360;" fillcolor="#FFFFFF" filled="t" stroked="t" coordsize="21600,21600" o:gfxdata="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HseYe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13" o:spid="_x0000_s1026" o:spt="20" style="position:absolute;left:3321;top:2892;height:312;width:0;" filled="f" stroked="t" coordsize="21600,21600" o:gfxdata="UEsDBAoAAAAAAIdO4kAAAAAAAAAAAAAAAAAEAAAAZHJzL1BLAwQUAAAACACHTuJAw0CU4rkAAADc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J8NYDfZ+IF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NAlOK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4" o:spid="_x0000_s1026" o:spt="20" style="position:absolute;left:3141;top:3048;height:0;width:360;" filled="f" stroked="t" coordsize="21600,21600" o:gfxdata="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OSCpW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5" o:spid="_x0000_s1026" o:spt="203" style="position:absolute;left:5586;top:2914;height:624;width:720;" coordorigin="3141,2892" coordsize="360,312" o:gfxdata="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cwWl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6" o:spid="_x0000_s1026" o:spt="1" style="position:absolute;left:3141;top:2892;height:312;width:360;" fillcolor="#FFFFFF" filled="t" stroked="t" coordsize="21600,21600" o:gfxdata="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Chc4K/&#10;AAAA3A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17" o:spid="_x0000_s1026" o:spt="20" style="position:absolute;left:3321;top:2892;height:312;width:0;" filled="f" stroked="t" coordsize="21600,21600" o:gfxdata="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INnue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8" o:spid="_x0000_s1026" o:spt="20" style="position:absolute;left:3141;top:3048;height:0;width:360;" filled="f" stroked="t" coordsize="21600,21600" o:gfxdata="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uoae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9" o:spid="_x0000_s1026" o:spt="203" style="position:absolute;left:6486;top:2914;height:624;width:720;" coordorigin="3141,2892" coordsize="360,312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20" o:spid="_x0000_s1026" o:spt="1" style="position:absolute;left:3141;top:2892;height:312;width:360;" fillcolor="#FFFFFF" filled="t" stroked="t" coordsize="21600,21600" o:gfxdata="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Q0rW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21" o:spid="_x0000_s1026" o:spt="20" style="position:absolute;left:3321;top:2892;height:312;width:0;" filled="f" stroked="t" coordsize="21600,21600" o:gfxdata="UEsDBAoAAAAAAIdO4kAAAAAAAAAAAAAAAAAEAAAAZHJzL1BLAwQUAAAACACHTuJApjw/0LsAAADc&#10;AAAADwAAAGRycy9kb3ducmV2LnhtbEVPS2vCQBC+F/oflil4a3ZjIZ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jw/0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2" o:spid="_x0000_s1026" o:spt="20" style="position:absolute;left:3141;top:3048;height:0;width:360;" filled="f" stroked="t" coordsize="21600,21600" o:gfxdata="UEsDBAoAAAAAAIdO4kAAAAAAAAAAAAAAAAAEAAAAZHJzL1BLAwQUAAAACACHTuJAKdWnpLsAAADc&#10;AAAADwAAAGRycy9kb3ducmV2LnhtbEVPS2vCQBC+F/oflil4a3YjJZ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dWnp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23" o:spid="_x0000_s1026" o:spt="203" style="position:absolute;left:7206;top:2914;height:624;width:720;" coordorigin="3141,2892" coordsize="360,312" o:gfxdata="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GDSolL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24" o:spid="_x0000_s1026" o:spt="1" style="position:absolute;left:3141;top:2892;height:312;width:360;" fillcolor="#FFFFFF" filled="t" stroked="t" coordsize="21600,21600" o:gfxdata="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ur1La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25" o:spid="_x0000_s1026" o:spt="20" style="position:absolute;left:3321;top:2892;height:312;width:0;" filled="f" stroked="t" coordsize="21600,21600" o:gfxdata="UEsDBAoAAAAAAIdO4kAAAAAAAAAAAAAAAAAEAAAAZHJzL1BLAwQUAAAACACHTuJA2Qc507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P53A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BznT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6" o:spid="_x0000_s1026" o:spt="20" style="position:absolute;left:3141;top:3048;height:0;width:360;" filled="f" stroked="t" coordsize="21600,21600" o:gfxdata="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iYraG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27" o:spid="_x0000_s1026" o:spt="203" style="position:absolute;left:8106;top:2914;height:624;width:720;" coordorigin="3141,2892" coordsize="360,312" o:gfxdata="UEsDBAoAAAAAAIdO4kAAAAAAAAAAAAAAAAAEAAAAZHJzL1BLAwQUAAAACACHTuJAmXmik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ZeaKR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28" o:spid="_x0000_s1026" o:spt="1" style="position:absolute;left:3141;top:2892;height:312;width:360;" fillcolor="#FFFFFF" filled="t" stroked="t" coordsize="21600,21600" o:gfxdata="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YiPk&#10;wAAAANwAAAAPAAAAAAAAAAEAIAAAACIAAABkcnMvZG93bnJldi54bWxQSwECFAAUAAAACACHTuJA&#10;My8FnjsAAAA5AAAAEAAAAAAAAAABACAAAAAPAQAAZHJzL3NoYXBleG1sLnhtbFBLBQYAAAAABgAG&#10;AFsBAAC5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29" o:spid="_x0000_s1026" o:spt="20" style="position:absolute;left:3321;top:2892;height:312;width:0;" filled="f" stroked="t" coordsize="21600,21600" o:gfxdata="UEsDBAoAAAAAAIdO4kAAAAAAAAAAAAAAAAAEAAAAZHJzL1BLAwQUAAAACACHTuJA987Ogb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L9I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87O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0" o:spid="_x0000_s1026" o:spt="20" style="position:absolute;left:3141;top:3048;height:0;width:360;" filled="f" stroked="t" coordsize="21600,21600" o:gfxdata="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HHFD2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31" o:spid="_x0000_s1026" o:spt="203" style="position:absolute;left:8826;top:2914;height:624;width:720;" coordorigin="3141,2892" coordsize="360,312" o:gfxdata="UEsDBAoAAAAAAIdO4kAAAAAAAAAAAAAAAAAEAAAAZHJzL1BLAwQUAAAACACHTuJANv1fxr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n8zh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v1fx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2" o:spid="_x0000_s1026" o:spt="1" style="position:absolute;left:3141;top:2892;height:312;width:360;" fillcolor="#FFFFFF" filled="t" stroked="t" coordsize="21600,21600" o:gfxdata="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ZJee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33" o:spid="_x0000_s1026" o:spt="20" style="position:absolute;left:3321;top:2892;height:312;width:0;" filled="f" stroked="t" coordsize="21600,21600" o:gfxdata="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PXIgr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4" o:spid="_x0000_s1026" o:spt="20" style="position:absolute;left:3141;top:3048;height:0;width:360;" filled="f" stroked="t" coordsize="21600,21600" o:gfxdata="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4J1b1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35" o:spid="_x0000_s1026" o:spt="203" style="position:absolute;left:9726;top:2914;height:624;width:720;" coordorigin="3141,2892" coordsize="360,312" o:gfxdata="UEsDBAoAAAAAAIdO4kAAAAAAAAAAAAAAAAAEAAAAZHJzL1BLAwQUAAAACACHTuJAScZZxb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DX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nGWcW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36" o:spid="_x0000_s1026" o:spt="1" style="position:absolute;left:3141;top:2892;height:312;width:360;" fillcolor="#FFFFFF" filled="t" stroked="t" coordsize="21600,21600" o:gfxdata="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rFC/i&#10;wAAAANwAAAAPAAAAAAAAAAEAIAAAACIAAABkcnMvZG93bnJldi54bWxQSwECFAAUAAAACACHTuJA&#10;My8FnjsAAAA5AAAAEAAAAAAAAAABACAAAAAPAQAAZHJzL3NoYXBleG1sLnhtbFBLBQYAAAAABgAG&#10;AFsBAAC5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37" o:spid="_x0000_s1026" o:spt="20" style="position:absolute;left:3321;top:2892;height:312;width:0;" filled="f" stroked="t" coordsize="21600,21600" o:gfxdata="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bjCh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8" o:spid="_x0000_s1026" o:spt="20" style="position:absolute;left:3141;top:3048;height:0;width:360;" filled="f" stroked="t" coordsize="21600,21600" o:gfxdata="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dW/3H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39" o:spid="_x0000_s1026" o:spt="203" style="position:absolute;left:10446;top:2914;height:624;width:720;" coordorigin="3141,2892" coordsize="360,312" o:gfxdata="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Cy68ve7AAAA3AAAAA8AAAAAAAAAAQAgAAAAIgAAAGRycy9kb3ducmV2LnhtbFBL&#10;AQIUABQAAAAIAIdO4kAzLwWeOwAAADkAAAAVAAAAAAAAAAEAIAAAAAoBAABkcnMvZ3JvdXBzaGFw&#10;ZXhtbC54bWxQSwUGAAAAAAYABgBgAQAAxwMAAAAA&#10;">
                  <o:lock v:ext="edit" aspectratio="f"/>
                  <v:rect id="矩形 40" o:spid="_x0000_s1026" o:spt="1" style="position:absolute;left:3141;top:2892;height:312;width:360;" fillcolor="#FFFFFF" filled="t" stroked="t" coordsize="21600,21600" o:gfxdata="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8ljtW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线 41" o:spid="_x0000_s1026" o:spt="20" style="position:absolute;left:3321;top:2892;height:312;width:0;" filled="f" stroked="t" coordsize="21600,21600" o:gfxdata="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Ylj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42" o:spid="_x0000_s1026" o:spt="20" style="position:absolute;left:3141;top:3048;height:0;width:360;" filled="f" stroked="t" coordsize="21600,21600" o:gfxdata="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mD7x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32"/>
          <w:szCs w:val="32"/>
        </w:rPr>
        <w:t>zhí shù  bì lǜ  xún zhǎo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 yóu jú   </w:t>
      </w:r>
      <w:r>
        <w:rPr>
          <w:rFonts w:hint="eastAsia" w:ascii="宋体" w:hAnsi="宋体" w:cs="宋体"/>
          <w:sz w:val="32"/>
          <w:szCs w:val="32"/>
          <w:lang w:val="en-US" w:eastAsia="zh-CN"/>
        </w:rPr>
        <w:t xml:space="preserve"> </w:t>
      </w:r>
      <w:r>
        <w:rPr>
          <w:rFonts w:hint="eastAsia" w:ascii="宋体" w:hAnsi="宋体" w:cs="宋体"/>
          <w:sz w:val="32"/>
          <w:szCs w:val="32"/>
        </w:rPr>
        <w:t>gū niang</w:t>
      </w:r>
    </w:p>
    <w:p>
      <w:pPr>
        <w:spacing w:line="480" w:lineRule="auto"/>
        <w:jc w:val="left"/>
        <w:textAlignment w:val="center"/>
        <w:rPr>
          <w:rFonts w:hint="default" w:ascii="宋体" w:hAnsi="宋体" w:cs="宋体"/>
          <w:sz w:val="32"/>
          <w:szCs w:val="32"/>
          <w:lang w:val="en-US" w:eastAsia="zh-CN"/>
        </w:rPr>
      </w:pPr>
      <w:r>
        <w:rPr>
          <w:rFonts w:ascii="'Times New Roman'" w:hAnsi="'Times New Roman'" w:eastAsia="'Times New Roman'" w:cs="'Times New Roman'"/>
        </w:rPr>
        <w:t>              </w:t>
      </w:r>
    </w:p>
    <w:p>
      <w:pPr>
        <w:rPr>
          <w:rFonts w:hint="eastAsia" w:ascii="宋体" w:hAnsi="宋体" w:cs="宋体"/>
          <w:sz w:val="32"/>
          <w:szCs w:val="32"/>
        </w:rPr>
      </w:pPr>
    </w:p>
    <w:p>
      <w:pPr>
        <w:rPr>
          <w:rFonts w:hint="eastAsia" w:ascii="宋体" w:hAnsi="宋体"/>
          <w:b/>
          <w:sz w:val="32"/>
          <w:szCs w:val="28"/>
        </w:rPr>
      </w:pPr>
      <w:r>
        <w:rPr>
          <w:rFonts w:hint="eastAsia" w:ascii="宋体" w:hAnsi="宋体"/>
          <w:b/>
          <w:sz w:val="32"/>
          <w:szCs w:val="28"/>
        </w:rPr>
        <w:t>三、比一比，再组词。</w:t>
      </w:r>
    </w:p>
    <w:p>
      <w:pPr>
        <w:ind w:firstLine="160" w:firstLineChars="50"/>
        <w:rPr>
          <w:rFonts w:hint="eastAsia" w:ascii="宋体" w:hAnsi="宋体"/>
          <w:sz w:val="32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3871595</wp:posOffset>
                </wp:positionH>
                <wp:positionV relativeFrom="paragraph">
                  <wp:posOffset>101600</wp:posOffset>
                </wp:positionV>
                <wp:extent cx="75565" cy="476250"/>
                <wp:effectExtent l="4445" t="4445" r="11430" b="6985"/>
                <wp:wrapNone/>
                <wp:docPr id="6" name="左大括号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76250"/>
                        </a:xfrm>
                        <a:prstGeom prst="leftBrace">
                          <a:avLst>
                            <a:gd name="adj1" fmla="val 52521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04.85pt;margin-top:8pt;height:37.5pt;width:5.95pt;z-index:251665408;mso-width-relative:page;mso-height-relative:page;" fillcolor="#FFFFFF" filled="t" stroked="t" coordsize="21600,21600" o:gfxdata="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x&#10;HZou2AAAAAkBAAAPAAAAAAAAAAEAIAAAACIAAABkcnMvZG93bnJldi54bWxQSwECFAAUAAAACACH&#10;TuJA1n0vgesBAADrAwAADgAAAAAAAAABACAAAAAnAQAAZHJzL2Uyb0RvYy54bWxQSwUGAAAAAAYA&#10;BgBZAQAAhAUAAAAA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1906270</wp:posOffset>
                </wp:positionH>
                <wp:positionV relativeFrom="paragraph">
                  <wp:posOffset>110490</wp:posOffset>
                </wp:positionV>
                <wp:extent cx="75565" cy="476250"/>
                <wp:effectExtent l="4445" t="4445" r="11430" b="6985"/>
                <wp:wrapNone/>
                <wp:docPr id="5" name="左大括号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76250"/>
                        </a:xfrm>
                        <a:prstGeom prst="leftBrace">
                          <a:avLst>
                            <a:gd name="adj1" fmla="val 52521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0.1pt;margin-top:8.7pt;height:37.5pt;width:5.95pt;z-index:251663360;mso-width-relative:page;mso-height-relative:page;" fillcolor="#FFFFFF" filled="t" stroked="t" coordsize="21600,21600" o:gfxdata="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dcPQtkAAAAJAQAADwAAAAAAAAABACAAAAAiAAAAZHJzL2Rvd25yZXYueG1sUEsBAhQAFAAAAAgA&#10;h07iQACQ5gzrAQAA6wMAAA4AAAAAAAAAAQAgAAAAKAEAAGRycy9lMm9Eb2MueG1sUEsFBgAAAAAG&#10;AAYAWQEAAIUFAAAAAA==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13335</wp:posOffset>
                </wp:positionH>
                <wp:positionV relativeFrom="paragraph">
                  <wp:posOffset>87630</wp:posOffset>
                </wp:positionV>
                <wp:extent cx="75565" cy="476250"/>
                <wp:effectExtent l="4445" t="4445" r="11430" b="6985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76250"/>
                        </a:xfrm>
                        <a:prstGeom prst="leftBrace">
                          <a:avLst>
                            <a:gd name="adj1" fmla="val 52521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.05pt;margin-top:6.9pt;height:37.5pt;width:5.95pt;z-index:251660288;mso-width-relative:page;mso-height-relative:page;" fillcolor="#FFFFFF" filled="t" stroked="t" coordsize="21600,21600" o:gfxdata="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Pf+&#10;NVPXAAAABgEAAA8AAAAAAAAAAQAgAAAAIgAAAGRycy9kb3ducmV2LnhtbFBLAQIUABQAAAAIAIdO&#10;4kC2BlqM6wEAAOsDAAAOAAAAAAAAAAEAIAAAACYBAABkcnMvZTJvRG9jLnhtbFBLBQYAAAAABgAG&#10;AFkBAACDBQAAAAA=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32"/>
          <w:szCs w:val="30"/>
        </w:rPr>
        <w:t xml:space="preserve">做（        ）     哪（        ）     睛（         ）     </w:t>
      </w:r>
    </w:p>
    <w:p>
      <w:pPr>
        <w:ind w:firstLine="160" w:firstLineChars="50"/>
        <w:rPr>
          <w:rFonts w:hint="eastAsia" w:ascii="宋体" w:hAnsi="宋体"/>
          <w:sz w:val="32"/>
          <w:szCs w:val="30"/>
        </w:rPr>
      </w:pPr>
      <w:r>
        <w:rPr>
          <w:rFonts w:hint="eastAsia" w:ascii="宋体" w:hAnsi="宋体"/>
          <w:sz w:val="32"/>
          <w:szCs w:val="30"/>
        </w:rPr>
        <w:t xml:space="preserve">作（        ）     那（        ）     晴（         ）     </w:t>
      </w:r>
    </w:p>
    <w:p>
      <w:pPr>
        <w:ind w:firstLine="160" w:firstLineChars="50"/>
        <w:rPr>
          <w:rFonts w:hint="eastAsia" w:ascii="宋体" w:hAnsi="宋体"/>
          <w:sz w:val="32"/>
          <w:szCs w:val="30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3846195</wp:posOffset>
                </wp:positionH>
                <wp:positionV relativeFrom="paragraph">
                  <wp:posOffset>99695</wp:posOffset>
                </wp:positionV>
                <wp:extent cx="75565" cy="476250"/>
                <wp:effectExtent l="4445" t="4445" r="11430" b="698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76250"/>
                        </a:xfrm>
                        <a:prstGeom prst="leftBrace">
                          <a:avLst>
                            <a:gd name="adj1" fmla="val 52521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302.85pt;margin-top:7.85pt;height:37.5pt;width:5.95pt;z-index:251666432;mso-width-relative:page;mso-height-relative:page;" fillcolor="#FFFFFF" filled="t" stroked="t" coordsize="21600,21600" o:gfxdata="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Qy6LWNkAAAAJAQAADwAAAAAAAAABACAAAAAiAAAAZHJzL2Rvd25yZXYueG1sUEsBAhQAFAAAAAgA&#10;h07iQGDrkwHrAQAA6wMAAA4AAAAAAAAAAQAgAAAAKAEAAGRycy9lMm9Eb2MueG1sUEsFBgAAAAAG&#10;AAYAWQEAAIUFAAAAAA==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1932305</wp:posOffset>
                </wp:positionH>
                <wp:positionV relativeFrom="paragraph">
                  <wp:posOffset>99695</wp:posOffset>
                </wp:positionV>
                <wp:extent cx="75565" cy="476250"/>
                <wp:effectExtent l="4445" t="4445" r="11430" b="6985"/>
                <wp:wrapNone/>
                <wp:docPr id="4" name="左大括号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76250"/>
                        </a:xfrm>
                        <a:prstGeom prst="leftBrace">
                          <a:avLst>
                            <a:gd name="adj1" fmla="val 52521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52.15pt;margin-top:7.85pt;height:37.5pt;width:5.95pt;z-index:251664384;mso-width-relative:page;mso-height-relative:page;" fillcolor="#FFFFFF" filled="t" stroked="t" coordsize="21600,21600" o:gfxdata="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HPkbp2gAAAAkBAAAPAAAAAAAAAAEAIAAAACIAAABkcnMvZG93bnJldi54bWxQSwECFAAUAAAA&#10;CACHTuJAjTZxwewBAADrAwAADgAAAAAAAAABACAAAAApAQAAZHJzL2Uyb0RvYy54bWxQSwUGAAAA&#10;AAYABgBZAQAAhwUAAAAA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125730</wp:posOffset>
                </wp:positionV>
                <wp:extent cx="75565" cy="476250"/>
                <wp:effectExtent l="4445" t="4445" r="11430" b="6985"/>
                <wp:wrapNone/>
                <wp:docPr id="3" name="左大括号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65" cy="476250"/>
                        </a:xfrm>
                        <a:prstGeom prst="leftBrace">
                          <a:avLst>
                            <a:gd name="adj1" fmla="val 52521"/>
                            <a:gd name="adj2" fmla="val 500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0.75pt;margin-top:9.9pt;height:37.5pt;width:5.95pt;z-index:251662336;mso-width-relative:page;mso-height-relative:page;" fillcolor="#FFFFFF" filled="t" stroked="t" coordsize="21600,21600" o:gfxdata="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NpT&#10;50LXAAAABgEAAA8AAAAAAAAAAQAgAAAAIgAAAGRycy9kb3ducmV2LnhtbFBLAQIUABQAAAAIAIdO&#10;4kDtTQTM6wEAAOsDAAAOAAAAAAAAAAEAIAAAACYBAABkcnMvZTJvRG9jLnhtbFBLBQYAAAAABgAG&#10;AFkBAACDBQAAAAA=&#10;" adj="1799,10800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  <w:sz w:val="32"/>
          <w:szCs w:val="30"/>
        </w:rPr>
        <w:t xml:space="preserve">旁（        ）     底（        ）     级（         ）       </w:t>
      </w:r>
    </w:p>
    <w:p>
      <w:pPr>
        <w:ind w:firstLine="320" w:firstLineChars="100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/>
          <w:sz w:val="32"/>
          <w:szCs w:val="30"/>
        </w:rPr>
        <w:t xml:space="preserve">傍（        ）    低（        ）     极（         ）    </w:t>
      </w:r>
    </w:p>
    <w:p>
      <w:pPr>
        <w:rPr>
          <w:rFonts w:hint="eastAsia" w:ascii="宋体" w:hAnsi="宋体"/>
          <w:sz w:val="32"/>
          <w:szCs w:val="30"/>
        </w:rPr>
      </w:pPr>
      <w:r>
        <w:rPr>
          <w:rFonts w:hint="eastAsia" w:ascii="宋体" w:hAnsi="宋体" w:cs="宋体"/>
          <w:b/>
          <w:bCs/>
          <w:sz w:val="32"/>
          <w:szCs w:val="32"/>
        </w:rPr>
        <w:t>四、填量词。</w:t>
      </w:r>
      <w:r>
        <w:rPr>
          <w:rFonts w:hint="eastAsia" w:ascii="宋体" w:hAnsi="宋体" w:cs="宋体"/>
          <w:b/>
          <w:bCs/>
          <w:sz w:val="32"/>
          <w:szCs w:val="32"/>
        </w:rPr>
        <w:br w:type="textWrapping"/>
      </w:r>
      <w:r>
        <w:rPr>
          <w:rFonts w:hint="eastAsia" w:ascii="宋体" w:hAnsi="宋体"/>
          <w:sz w:val="32"/>
          <w:szCs w:val="30"/>
        </w:rPr>
        <w:t>一(　　　　)小路　　　    一(　　　　)孩子</w:t>
      </w:r>
    </w:p>
    <w:p>
      <w:pPr>
        <w:ind w:firstLine="160" w:firstLineChars="50"/>
        <w:rPr>
          <w:rFonts w:hint="eastAsia" w:ascii="宋体" w:hAnsi="宋体"/>
          <w:sz w:val="32"/>
          <w:szCs w:val="30"/>
        </w:rPr>
      </w:pPr>
      <w:r>
        <w:rPr>
          <w:rFonts w:hint="eastAsia" w:ascii="宋体" w:hAnsi="宋体"/>
          <w:sz w:val="32"/>
          <w:szCs w:val="30"/>
        </w:rPr>
        <w:br w:type="textWrapping"/>
      </w:r>
      <w:r>
        <w:rPr>
          <w:rFonts w:hint="eastAsia" w:ascii="宋体" w:hAnsi="宋体"/>
          <w:sz w:val="32"/>
          <w:szCs w:val="30"/>
        </w:rPr>
        <w:t>一(　　　　)野花       一(　　　　)小树</w:t>
      </w:r>
    </w:p>
    <w:p>
      <w:pPr>
        <w:ind w:firstLine="160" w:firstLineChars="50"/>
        <w:rPr>
          <w:rFonts w:hint="eastAsia" w:ascii="宋体" w:hAnsi="宋体"/>
          <w:sz w:val="32"/>
          <w:szCs w:val="30"/>
        </w:rPr>
      </w:pPr>
      <w:r>
        <w:rPr>
          <w:rFonts w:hint="eastAsia" w:ascii="宋体" w:hAnsi="宋体"/>
          <w:sz w:val="32"/>
          <w:szCs w:val="30"/>
        </w:rPr>
        <w:br w:type="textWrapping"/>
      </w:r>
      <w:r>
        <w:rPr>
          <w:rFonts w:hint="eastAsia" w:ascii="宋体" w:hAnsi="宋体"/>
          <w:sz w:val="32"/>
          <w:szCs w:val="30"/>
        </w:rPr>
        <w:t>一(　　　　)琴声　　　　    一(　　　　)风景</w:t>
      </w:r>
    </w:p>
    <w:p>
      <w:pPr>
        <w:ind w:firstLine="160" w:firstLineChars="50"/>
        <w:rPr>
          <w:rFonts w:hint="eastAsia" w:ascii="宋体" w:hAnsi="宋体"/>
          <w:sz w:val="32"/>
          <w:szCs w:val="30"/>
        </w:rPr>
      </w:pPr>
    </w:p>
    <w:p>
      <w:pPr>
        <w:numPr>
          <w:ilvl w:val="0"/>
          <w:numId w:val="0"/>
        </w:numPr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五、</w:t>
      </w:r>
      <w:r>
        <w:rPr>
          <w:rFonts w:hint="eastAsia" w:ascii="宋体" w:hAnsi="宋体" w:cs="宋体"/>
          <w:b/>
          <w:bCs/>
          <w:sz w:val="32"/>
          <w:szCs w:val="32"/>
        </w:rPr>
        <w:t>选出加粗并划线词语的近义词。</w:t>
      </w:r>
      <w:r>
        <w:rPr>
          <w:rFonts w:ascii="宋体" w:hAnsi="宋体" w:cs="宋体"/>
          <w:kern w:val="0"/>
          <w:sz w:val="24"/>
        </w:rPr>
        <w:br w:type="textWrapping"/>
      </w:r>
      <w:r>
        <w:rPr>
          <w:rFonts w:hint="eastAsia" w:ascii="宋体" w:hAnsi="宋体"/>
          <w:sz w:val="32"/>
          <w:szCs w:val="30"/>
        </w:rPr>
        <w:t>A.认真　　B.急忙　　C.吃惊　　D.特别</w:t>
      </w:r>
      <w:r>
        <w:rPr>
          <w:rFonts w:hint="eastAsia" w:ascii="宋体" w:hAnsi="宋体"/>
          <w:sz w:val="32"/>
          <w:szCs w:val="30"/>
        </w:rPr>
        <w:br w:type="textWrapping"/>
      </w:r>
      <w:r>
        <w:rPr>
          <w:rFonts w:hint="eastAsia" w:ascii="宋体" w:hAnsi="宋体"/>
          <w:sz w:val="32"/>
          <w:szCs w:val="30"/>
        </w:rPr>
        <w:t>1.鼹鼠先生赶紧骑着摩托车，到邮局去领包裹。(　　　)</w:t>
      </w:r>
      <w:r>
        <w:rPr>
          <w:rFonts w:hint="eastAsia" w:ascii="宋体" w:hAnsi="宋体"/>
          <w:sz w:val="32"/>
          <w:szCs w:val="30"/>
        </w:rPr>
        <w:br w:type="textWrapping"/>
      </w:r>
      <w:r>
        <w:rPr>
          <w:rFonts w:hint="eastAsia" w:ascii="宋体" w:hAnsi="宋体"/>
          <w:sz w:val="32"/>
          <w:szCs w:val="30"/>
        </w:rPr>
        <w:t>2.83岁高龄的邓小平爷爷格外引人注目。(　　　)</w:t>
      </w:r>
      <w:r>
        <w:rPr>
          <w:rFonts w:hint="eastAsia" w:ascii="宋体" w:hAnsi="宋体"/>
          <w:sz w:val="32"/>
          <w:szCs w:val="30"/>
        </w:rPr>
        <w:br w:type="textWrapping"/>
      </w:r>
      <w:r>
        <w:rPr>
          <w:rFonts w:hint="eastAsia" w:ascii="宋体" w:hAnsi="宋体"/>
          <w:sz w:val="32"/>
          <w:szCs w:val="30"/>
        </w:rPr>
        <w:t>3.她惊奇地说：“这是谁在我家门前种的花？多美啊！”(　　　)</w:t>
      </w:r>
      <w:r>
        <w:rPr>
          <w:rFonts w:hint="eastAsia" w:ascii="宋体" w:hAnsi="宋体"/>
          <w:sz w:val="32"/>
          <w:szCs w:val="30"/>
        </w:rPr>
        <w:br w:type="textWrapping"/>
      </w:r>
      <w:r>
        <w:rPr>
          <w:rFonts w:hint="eastAsia" w:ascii="宋体" w:hAnsi="宋体"/>
          <w:sz w:val="32"/>
          <w:szCs w:val="30"/>
        </w:rPr>
        <w:t>4.我们仔细地找哇找哇。(　　　)</w:t>
      </w:r>
    </w:p>
    <w:p>
      <w:pPr>
        <w:ind w:firstLine="161" w:firstLineChars="50"/>
        <w:rPr>
          <w:rFonts w:hint="eastAsia" w:ascii="宋体" w:hAnsi="宋体"/>
          <w:b/>
          <w:sz w:val="32"/>
          <w:szCs w:val="28"/>
        </w:rPr>
      </w:pPr>
    </w:p>
    <w:p>
      <w:pPr>
        <w:ind w:firstLine="161" w:firstLineChars="50"/>
        <w:rPr>
          <w:rFonts w:hint="eastAsia" w:ascii="宋体" w:hAnsi="宋体"/>
          <w:b/>
          <w:sz w:val="32"/>
          <w:szCs w:val="28"/>
        </w:rPr>
      </w:pPr>
      <w:r>
        <w:rPr>
          <w:rFonts w:hint="eastAsia" w:ascii="宋体" w:hAnsi="宋体"/>
          <w:b/>
          <w:sz w:val="32"/>
          <w:szCs w:val="28"/>
        </w:rPr>
        <w:t>六、照样子，写句子。</w:t>
      </w:r>
    </w:p>
    <w:p>
      <w:pPr>
        <w:ind w:firstLine="160" w:firstLineChars="50"/>
        <w:rPr>
          <w:rFonts w:hint="eastAsia" w:ascii="宋体" w:hAnsi="宋体"/>
          <w:sz w:val="32"/>
          <w:szCs w:val="28"/>
        </w:rPr>
      </w:pPr>
      <w:r>
        <w:rPr>
          <w:rFonts w:hint="eastAsia" w:ascii="宋体" w:hAnsi="宋体"/>
          <w:sz w:val="32"/>
          <w:szCs w:val="28"/>
        </w:rPr>
        <w:t>1、不知什么时候，小青蛙的尾巴</w:t>
      </w:r>
      <w:r>
        <w:rPr>
          <w:rFonts w:hint="eastAsia" w:ascii="宋体" w:hAnsi="宋体"/>
          <w:sz w:val="32"/>
          <w:szCs w:val="28"/>
          <w:em w:val="dot"/>
        </w:rPr>
        <w:t>已经</w:t>
      </w:r>
      <w:r>
        <w:rPr>
          <w:rFonts w:hint="eastAsia" w:ascii="宋体" w:hAnsi="宋体"/>
          <w:sz w:val="32"/>
          <w:szCs w:val="28"/>
        </w:rPr>
        <w:t>不见了。</w:t>
      </w:r>
    </w:p>
    <w:p>
      <w:pPr>
        <w:ind w:firstLine="160" w:firstLineChars="50"/>
        <w:rPr>
          <w:rFonts w:hint="eastAsia" w:ascii="宋体" w:hAnsi="宋体"/>
          <w:sz w:val="32"/>
          <w:szCs w:val="28"/>
        </w:rPr>
      </w:pPr>
      <w:r>
        <w:rPr>
          <w:rFonts w:hint="eastAsia" w:ascii="宋体" w:hAnsi="宋体"/>
          <w:sz w:val="32"/>
          <w:szCs w:val="28"/>
          <w:u w:val="single"/>
        </w:rPr>
        <w:t xml:space="preserve">                </w:t>
      </w:r>
      <w:r>
        <w:rPr>
          <w:rFonts w:hint="eastAsia" w:ascii="宋体" w:hAnsi="宋体"/>
          <w:sz w:val="32"/>
          <w:szCs w:val="28"/>
        </w:rPr>
        <w:t>已经</w:t>
      </w:r>
      <w:r>
        <w:rPr>
          <w:rFonts w:hint="eastAsia" w:ascii="宋体" w:hAnsi="宋体"/>
          <w:sz w:val="32"/>
          <w:szCs w:val="28"/>
          <w:u w:val="single"/>
        </w:rPr>
        <w:t xml:space="preserve">                                    </w:t>
      </w:r>
      <w:r>
        <w:rPr>
          <w:rFonts w:hint="eastAsia" w:ascii="宋体" w:hAnsi="宋体"/>
          <w:sz w:val="32"/>
          <w:szCs w:val="28"/>
        </w:rPr>
        <w:t>。</w:t>
      </w:r>
    </w:p>
    <w:p>
      <w:pPr>
        <w:ind w:firstLine="160" w:firstLineChars="50"/>
        <w:rPr>
          <w:rFonts w:hint="eastAsia" w:ascii="宋体" w:hAnsi="宋体"/>
          <w:sz w:val="32"/>
          <w:szCs w:val="28"/>
        </w:rPr>
      </w:pPr>
      <w:r>
        <w:rPr>
          <w:rFonts w:hint="eastAsia" w:ascii="宋体" w:hAnsi="宋体"/>
          <w:sz w:val="32"/>
          <w:szCs w:val="28"/>
        </w:rPr>
        <w:t>2、</w:t>
      </w:r>
      <w:r>
        <w:rPr>
          <w:rFonts w:hint="eastAsia" w:ascii="宋体" w:hAnsi="宋体"/>
          <w:sz w:val="32"/>
          <w:szCs w:val="28"/>
          <w:em w:val="dot"/>
        </w:rPr>
        <w:t>有时候</w:t>
      </w:r>
      <w:r>
        <w:rPr>
          <w:rFonts w:hint="eastAsia" w:ascii="宋体" w:hAnsi="宋体"/>
          <w:sz w:val="32"/>
          <w:szCs w:val="28"/>
        </w:rPr>
        <w:t>我很温和，</w:t>
      </w:r>
      <w:r>
        <w:rPr>
          <w:rFonts w:hint="eastAsia" w:ascii="宋体" w:hAnsi="宋体"/>
          <w:sz w:val="32"/>
          <w:szCs w:val="28"/>
          <w:em w:val="dot"/>
        </w:rPr>
        <w:t>有时候</w:t>
      </w:r>
      <w:r>
        <w:rPr>
          <w:rFonts w:hint="eastAsia" w:ascii="宋体" w:hAnsi="宋体"/>
          <w:sz w:val="32"/>
          <w:szCs w:val="28"/>
        </w:rPr>
        <w:t>我很暴躁。</w:t>
      </w:r>
    </w:p>
    <w:p>
      <w:pPr>
        <w:ind w:firstLine="160" w:firstLineChars="50"/>
        <w:rPr>
          <w:rFonts w:hint="eastAsia" w:ascii="宋体" w:hAnsi="宋体"/>
          <w:sz w:val="32"/>
          <w:szCs w:val="28"/>
        </w:rPr>
      </w:pPr>
      <w:r>
        <w:rPr>
          <w:rFonts w:hint="eastAsia" w:ascii="宋体" w:hAnsi="宋体"/>
          <w:sz w:val="32"/>
          <w:szCs w:val="28"/>
        </w:rPr>
        <w:t>有时候</w:t>
      </w:r>
      <w:r>
        <w:rPr>
          <w:rFonts w:hint="eastAsia" w:ascii="宋体" w:hAnsi="宋体"/>
          <w:sz w:val="32"/>
          <w:szCs w:val="28"/>
          <w:u w:val="single"/>
        </w:rPr>
        <w:t xml:space="preserve">                    </w:t>
      </w:r>
      <w:r>
        <w:rPr>
          <w:rFonts w:hint="eastAsia" w:ascii="宋体" w:hAnsi="宋体"/>
          <w:sz w:val="32"/>
          <w:szCs w:val="28"/>
        </w:rPr>
        <w:t>，有时候</w:t>
      </w:r>
      <w:r>
        <w:rPr>
          <w:rFonts w:hint="eastAsia" w:ascii="宋体" w:hAnsi="宋体"/>
          <w:sz w:val="32"/>
          <w:szCs w:val="28"/>
          <w:u w:val="single"/>
        </w:rPr>
        <w:t xml:space="preserve">                     </w:t>
      </w:r>
      <w:r>
        <w:rPr>
          <w:rFonts w:hint="eastAsia" w:ascii="宋体" w:hAnsi="宋体"/>
          <w:sz w:val="32"/>
          <w:szCs w:val="28"/>
        </w:rPr>
        <w:t>。</w:t>
      </w:r>
    </w:p>
    <w:p>
      <w:pPr>
        <w:rPr>
          <w:rFonts w:hint="eastAsia" w:ascii="宋体" w:hAnsi="宋体"/>
          <w:b/>
          <w:sz w:val="32"/>
          <w:szCs w:val="28"/>
          <w:lang w:val="en-US" w:eastAsia="zh-CN"/>
        </w:rPr>
      </w:pPr>
    </w:p>
    <w:p>
      <w:pPr>
        <w:rPr>
          <w:rFonts w:hint="eastAsia" w:ascii="宋体" w:hAnsi="宋体"/>
          <w:b/>
          <w:sz w:val="32"/>
          <w:szCs w:val="28"/>
          <w:lang w:val="en-US" w:eastAsia="zh-CN"/>
        </w:rPr>
      </w:pPr>
      <w:r>
        <w:rPr>
          <w:rFonts w:hint="eastAsia" w:ascii="宋体" w:hAnsi="宋体"/>
          <w:b/>
          <w:sz w:val="32"/>
          <w:szCs w:val="28"/>
          <w:lang w:val="en-US" w:eastAsia="zh-CN"/>
        </w:rPr>
        <w:t>七、根据课文内容填空。</w:t>
      </w:r>
    </w:p>
    <w:p>
      <w:pPr>
        <w:ind w:firstLine="160" w:firstLineChars="50"/>
        <w:rPr>
          <w:rFonts w:hint="eastAsia" w:ascii="宋体" w:hAnsi="宋体"/>
          <w:sz w:val="32"/>
          <w:szCs w:val="28"/>
        </w:rPr>
      </w:pPr>
      <w:r>
        <w:rPr>
          <w:rFonts w:hint="eastAsia" w:ascii="宋体" w:hAnsi="宋体"/>
          <w:sz w:val="32"/>
          <w:szCs w:val="28"/>
        </w:rPr>
        <w:t>1．（         ）莺飞（        ），拂堤杨柳（　　 　）。</w:t>
      </w:r>
    </w:p>
    <w:p>
      <w:pPr>
        <w:ind w:firstLine="160" w:firstLineChars="50"/>
        <w:rPr>
          <w:rFonts w:hint="eastAsia" w:ascii="宋体" w:hAnsi="宋体"/>
          <w:sz w:val="32"/>
          <w:szCs w:val="28"/>
        </w:rPr>
      </w:pPr>
      <w:r>
        <w:rPr>
          <w:rFonts w:hint="eastAsia" w:ascii="宋体" w:hAnsi="宋体"/>
          <w:sz w:val="32"/>
          <w:szCs w:val="28"/>
          <w:lang w:val="en-US" w:eastAsia="zh-CN"/>
        </w:rPr>
        <w:t>2.</w:t>
      </w:r>
      <w:r>
        <w:rPr>
          <w:rFonts w:hint="eastAsia" w:ascii="宋体" w:hAnsi="宋体"/>
          <w:sz w:val="32"/>
          <w:szCs w:val="28"/>
        </w:rPr>
        <w:t>不知细叶谁裁出，（                        ）。</w:t>
      </w:r>
    </w:p>
    <w:p>
      <w:pPr>
        <w:ind w:firstLine="160" w:firstLineChars="50"/>
        <w:rPr>
          <w:rFonts w:hint="eastAsia" w:ascii="宋体" w:hAnsi="宋体"/>
          <w:sz w:val="32"/>
          <w:szCs w:val="28"/>
          <w:lang w:val="en-US" w:eastAsia="zh-CN"/>
        </w:rPr>
      </w:pPr>
      <w:r>
        <w:rPr>
          <w:rFonts w:hint="eastAsia" w:ascii="宋体" w:hAnsi="宋体"/>
          <w:sz w:val="32"/>
          <w:szCs w:val="28"/>
          <w:lang w:val="en-US" w:eastAsia="zh-CN"/>
        </w:rPr>
        <w:t>3.</w:t>
      </w:r>
      <w:r>
        <w:rPr>
          <w:rFonts w:hint="eastAsia" w:ascii="宋体" w:hAnsi="宋体"/>
          <w:sz w:val="32"/>
          <w:szCs w:val="28"/>
        </w:rPr>
        <w:t>野火烧不尽，（                   ）。</w:t>
      </w:r>
      <w:r>
        <w:rPr>
          <w:rFonts w:hint="eastAsia" w:ascii="宋体" w:hAnsi="宋体"/>
          <w:sz w:val="32"/>
          <w:szCs w:val="28"/>
          <w:lang w:val="en-US" w:eastAsia="zh-CN"/>
        </w:rPr>
        <w:t xml:space="preserve"> </w:t>
      </w:r>
    </w:p>
    <w:p>
      <w:pPr>
        <w:ind w:firstLine="160" w:firstLineChars="50"/>
        <w:rPr>
          <w:rFonts w:hint="eastAsia" w:ascii="宋体" w:hAnsi="宋体"/>
          <w:sz w:val="32"/>
          <w:szCs w:val="28"/>
          <w:lang w:val="en-US" w:eastAsia="zh-CN"/>
        </w:rPr>
      </w:pPr>
    </w:p>
    <w:p>
      <w:pPr>
        <w:ind w:left="1920" w:hanging="1928" w:hangingChars="600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课外阅读。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1680" w:hanging="1687" w:hangingChars="600"/>
        <w:jc w:val="center"/>
        <w:textAlignment w:val="auto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做什么事最快乐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小青蛙想，做什么事最快乐呢？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他跳到大树下问啄木鸟：“啄木鸟叔叔，做什么事最快乐？”啄木鸟说：“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最快乐。”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他跳到田野里问水牛：“水牛爷爷，做什么事最快乐？”水牛说：“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最快乐。”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他跳到花丛中问蜜蜂：“蜜蜂妹妹，做什么事最快乐？”蜜蜂说：“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最快乐。”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他回到家里问妈妈“妈妈，做什么事最快乐？为什么啄木鸟叔叔、水牛爷爷、蜜蜂妹妹说的不一样呢？”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妈妈笑着说：“做对别人有用的事，你就会觉得最快乐。”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  <w:lang w:eastAsia="zh-CN"/>
        </w:rPr>
        <w:t>小青蛙高兴地跳起来：“我最快乐的事是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。”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短文共有（   ）个自然段。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2.选一选。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870" w:leftChars="0" w:firstLine="0" w:firstLineChars="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耕地       B.采蜜       C.给树治病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①啄木鸟说：“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最快乐。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②水牛说：“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最快乐。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③蜜蜂说：“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最快乐。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3.你认为小青蛙做什么最快乐？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left="440" w:leftChars="200"/>
        <w:textAlignment w:val="auto"/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tabs>
          <w:tab w:val="clear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560" w:firstLineChars="200"/>
        <w:textAlignment w:val="auto"/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本文告诉了我们什么道理？请用“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8"/>
          <w:szCs w:val="28"/>
          <w:u w:val="none"/>
          <w:lang w:val="en-US" w:eastAsia="zh-CN"/>
        </w:rPr>
        <w:t>”画出来。</w:t>
      </w:r>
    </w:p>
    <w:p>
      <w:pPr>
        <w:ind w:left="1920" w:hanging="1928" w:hangingChars="600"/>
        <w:rPr>
          <w:rFonts w:hint="eastAsia" w:ascii="宋体" w:hAnsi="宋体" w:cs="宋体"/>
          <w:b/>
          <w:bCs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九、以“春天来了”为题，写一写你看到的景物。</w:t>
      </w:r>
    </w:p>
    <w:p>
      <w:pPr>
        <w:spacing w:line="600" w:lineRule="atLeast"/>
        <w:jc w:val="center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春天来了</w:t>
      </w:r>
    </w:p>
    <w:p>
      <w:pPr>
        <w:spacing w:line="800" w:lineRule="atLeast"/>
        <w:ind w:firstLine="1084" w:firstLineChars="450"/>
        <w:jc w:val="lef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</w:rPr>
        <w:t>春天来了，</w:t>
      </w:r>
      <w:r>
        <w:rPr>
          <w:rFonts w:hint="eastAsia" w:ascii="宋体" w:hAnsi="宋体"/>
          <w:b/>
          <w:sz w:val="24"/>
          <w:u w:val="single"/>
        </w:rPr>
        <w:t xml:space="preserve">                               　             </w:t>
      </w:r>
    </w:p>
    <w:p>
      <w:pPr>
        <w:spacing w:line="800" w:lineRule="atLeast"/>
        <w:ind w:firstLine="570"/>
        <w:jc w:val="lef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      </w:t>
      </w:r>
    </w:p>
    <w:p>
      <w:pPr>
        <w:spacing w:line="800" w:lineRule="atLeast"/>
        <w:ind w:firstLine="570"/>
        <w:jc w:val="lef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      </w:t>
      </w:r>
    </w:p>
    <w:p>
      <w:pPr>
        <w:spacing w:line="800" w:lineRule="atLeast"/>
        <w:ind w:firstLine="570"/>
        <w:jc w:val="lef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      </w:t>
      </w:r>
    </w:p>
    <w:p>
      <w:pPr>
        <w:spacing w:line="800" w:lineRule="atLeast"/>
        <w:ind w:firstLine="570"/>
        <w:jc w:val="left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</w:t>
      </w:r>
    </w:p>
    <w:p>
      <w:pPr>
        <w:spacing w:line="800" w:lineRule="atLeast"/>
        <w:ind w:firstLine="570"/>
        <w:jc w:val="lef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      </w:t>
      </w:r>
    </w:p>
    <w:p>
      <w:pPr>
        <w:spacing w:line="800" w:lineRule="atLeast"/>
        <w:ind w:firstLine="570"/>
        <w:jc w:val="lef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      </w:t>
      </w:r>
    </w:p>
    <w:p>
      <w:pPr>
        <w:spacing w:line="800" w:lineRule="atLeast"/>
        <w:ind w:firstLine="570"/>
        <w:jc w:val="left"/>
        <w:rPr>
          <w:rFonts w:ascii="宋体" w:hAnsi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</w:t>
      </w:r>
    </w:p>
    <w:p>
      <w:pPr>
        <w:spacing w:line="800" w:lineRule="atLeast"/>
        <w:ind w:firstLine="570"/>
        <w:jc w:val="left"/>
        <w:rPr>
          <w:rFonts w:ascii="宋体" w:hAnsi="宋体"/>
          <w:b/>
          <w:sz w:val="24"/>
          <w:u w:val="single"/>
        </w:rPr>
      </w:pPr>
      <w:r>
        <w:rPr>
          <w:rFonts w:hint="eastAsia" w:ascii="宋体" w:hAnsi="宋体"/>
          <w:b/>
          <w:sz w:val="24"/>
          <w:u w:val="single"/>
        </w:rPr>
        <w:t xml:space="preserve">                                                            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kern w:val="0"/>
          <w:sz w:val="24"/>
          <w:lang w:val="en-US" w:eastAsia="zh-CN"/>
        </w:rPr>
        <w:sectPr>
          <w:headerReference r:id="rId4" w:type="default"/>
          <w:footerReference r:id="rId5" w:type="default"/>
          <w:pgSz w:w="11906" w:h="16838"/>
          <w:pgMar w:top="567" w:right="567" w:bottom="567" w:left="567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'Times New Roman'">
    <w:altName w:val="Cambria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adjustRightInd/>
      <w:spacing w:after="0"/>
      <w:rPr>
        <w:rFonts w:ascii="Times New Roman" w:hAnsi="Times New Roman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adjustRightInd/>
      <w:spacing w:after="0"/>
      <w:jc w:val="both"/>
      <w:rPr>
        <w:rFonts w:ascii="Times New Roman" w:hAnsi="Times New Roman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singleLevel"/>
    <w:tmpl w:val="00000001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0000002"/>
    <w:multiLevelType w:val="singleLevel"/>
    <w:tmpl w:val="00000002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870" w:firstLine="0"/>
      </w:pPr>
    </w:lvl>
  </w:abstractNum>
  <w:abstractNum w:abstractNumId="2">
    <w:nsid w:val="00000003"/>
    <w:multiLevelType w:val="singleLevel"/>
    <w:tmpl w:val="0000000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067BC358"/>
    <w:multiLevelType w:val="singleLevel"/>
    <w:tmpl w:val="067BC35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4BD4719B"/>
    <w:rsid w:val="004151FC"/>
    <w:rsid w:val="00C02FC6"/>
    <w:rsid w:val="4BD4719B"/>
    <w:rsid w:val="6589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widowControl w:val="0"/>
      <w:tabs>
        <w:tab w:val="center" w:pos="4153"/>
        <w:tab w:val="right" w:pos="8306"/>
      </w:tabs>
      <w:adjustRightInd/>
      <w:spacing w:after="0"/>
    </w:pPr>
    <w:rPr>
      <w:rFonts w:ascii="Times New Roman" w:hAnsi="Times New Roman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adjustRightInd/>
      <w:spacing w:after="0"/>
      <w:jc w:val="center"/>
    </w:pPr>
    <w:rPr>
      <w:rFonts w:ascii="Times New Roman" w:hAnsi="Times New Roman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772</Words>
  <Characters>857</Characters>
  <Lines>0</Lines>
  <Paragraphs>0</Paragraphs>
  <TotalTime>2</TotalTime>
  <ScaleCrop>false</ScaleCrop>
  <LinksUpToDate>false</LinksUpToDate>
  <CharactersWithSpaces>2008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2022-07-20T02:19:00Z</dcterms:created>
  <dc:creator>哇</dc:creator>
  <cp:lastModifiedBy>。</cp:lastModifiedBy>
  <dcterms:modified xsi:type="dcterms:W3CDTF">2023-02-18T03:24:15Z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BF09F73532784D3D8736C3A07FE319E8</vt:lpwstr>
  </property>
</Properties>
</file>