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ind w:left="0" w:leftChars="0" w:right="0" w:rightChars="0" w:firstLine="0" w:firstLineChars="0"/>
        <w:jc w:val="center"/>
        <w:rPr>
          <w:rFonts w:hint="eastAsia"/>
          <w:sz w:val="30"/>
          <w:lang w:val="en-US" w:eastAsia="zh-CN"/>
        </w:rPr>
      </w:pPr>
      <w:r>
        <w:rPr>
          <w:rFonts w:hint="eastAsia"/>
          <w:sz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11239500</wp:posOffset>
            </wp:positionV>
            <wp:extent cx="406400" cy="254000"/>
            <wp:effectExtent l="0" t="0" r="12700" b="1270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lang w:val="en-US" w:eastAsia="zh-CN"/>
        </w:rPr>
        <w:t>1单元基础复习卷        姓名__________</w:t>
      </w:r>
    </w:p>
    <w:p>
      <w:pPr>
        <w:ind w:left="0" w:leftChars="0" w:right="0" w:rightChars="0" w:firstLine="0" w:firstLineChars="0"/>
        <w:jc w:val="left"/>
        <w:rPr>
          <w:rFonts w:hint="eastAsia" w:eastAsia="宋体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一、看拼音写词语。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281" w:firstLineChars="100"/>
        <w:jc w:val="left"/>
        <w:textAlignment w:val="auto"/>
        <w:outlineLvl w:val="9"/>
        <w:rPr>
          <w:rFonts w:hint="eastAsia"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  <w:shd w:val="clear" w:color="auto" w:fill="FFFFFF"/>
        </w:rPr>
        <w:t>rè qíng</w:t>
      </w:r>
      <w:r>
        <w:rPr>
          <w:rFonts w:hint="eastAsia" w:cs="Arial"/>
          <w:b/>
          <w:color w:val="000000"/>
          <w:sz w:val="28"/>
          <w:szCs w:val="28"/>
          <w:shd w:val="clear" w:color="auto" w:fill="FFFFFF"/>
        </w:rPr>
        <w:t xml:space="preserve">      </w:t>
      </w:r>
      <w:r>
        <w:rPr>
          <w:rFonts w:cs="Arial"/>
          <w:b/>
          <w:color w:val="000000"/>
          <w:sz w:val="28"/>
          <w:szCs w:val="28"/>
          <w:shd w:val="clear" w:color="auto" w:fill="FFFFFF"/>
        </w:rPr>
        <w:t>zì ào</w:t>
      </w:r>
      <w:r>
        <w:rPr>
          <w:rFonts w:hint="eastAsia" w:cs="Arial"/>
          <w:b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cs="Arial"/>
          <w:b/>
          <w:color w:val="000000"/>
          <w:sz w:val="28"/>
          <w:szCs w:val="28"/>
          <w:shd w:val="clear" w:color="auto" w:fill="FFFFFF"/>
        </w:rPr>
        <w:t>jiǎo zi</w:t>
      </w:r>
      <w:r>
        <w:rPr>
          <w:rFonts w:hint="eastAsia" w:cs="Arial"/>
          <w:b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cs="Arial"/>
          <w:b/>
          <w:color w:val="000000"/>
          <w:sz w:val="28"/>
          <w:szCs w:val="28"/>
          <w:shd w:val="clear" w:color="auto" w:fill="FFFFFF"/>
        </w:rPr>
        <w:t>wàn xiàng gēng xīn</w:t>
      </w:r>
      <w:r>
        <w:rPr>
          <w:rFonts w:hint="eastAsia" w:cs="Arial"/>
          <w:b/>
          <w:color w:val="000000"/>
          <w:sz w:val="28"/>
          <w:szCs w:val="28"/>
        </w:rPr>
        <w:t xml:space="preserve">  </w:t>
      </w:r>
      <w:r>
        <w:rPr>
          <w:rFonts w:cs="Arial"/>
          <w:b/>
          <w:color w:val="000000"/>
          <w:sz w:val="28"/>
          <w:szCs w:val="28"/>
        </w:rPr>
        <w:t xml:space="preserve"> biān pào</w:t>
      </w:r>
      <w:r>
        <w:rPr>
          <w:rFonts w:hint="eastAsia" w:cs="Arial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 xml:space="preserve">jīng yì  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/>
        <w:jc w:val="left"/>
        <w:textAlignment w:val="auto"/>
        <w:outlineLvl w:val="9"/>
        <w:rPr>
          <w:rFonts w:hint="eastAsia" w:cs="Arial"/>
          <w:b/>
          <w:color w:val="000000"/>
          <w:sz w:val="28"/>
          <w:szCs w:val="28"/>
        </w:rPr>
      </w:pPr>
      <w:r>
        <w:rPr>
          <w:rFonts w:hint="eastAsia" w:cs="Arial"/>
          <w:b/>
          <w:color w:val="000000"/>
          <w:sz w:val="28"/>
          <w:szCs w:val="28"/>
        </w:rPr>
        <w:t>(         ) (        ) (         ) (                )  (        )</w:t>
      </w:r>
      <w:r>
        <w:rPr>
          <w:rFonts w:hint="eastAsia" w:cs="Arial"/>
          <w:b/>
          <w:color w:val="000000"/>
          <w:sz w:val="28"/>
          <w:szCs w:val="28"/>
          <w:lang w:val="en-US" w:eastAsia="zh-CN"/>
        </w:rPr>
        <w:t xml:space="preserve"> （     ）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281" w:firstLineChars="100"/>
        <w:jc w:val="left"/>
        <w:textAlignment w:val="auto"/>
        <w:outlineLvl w:val="9"/>
        <w:rPr>
          <w:rFonts w:hint="eastAsia"/>
          <w:b/>
          <w:color w:val="000000"/>
          <w:spacing w:val="15"/>
          <w:sz w:val="28"/>
          <w:szCs w:val="28"/>
          <w:shd w:val="clear" w:color="auto" w:fill="FFFFFF"/>
        </w:rPr>
      </w:pPr>
      <w:r>
        <w:rPr>
          <w:rFonts w:cs="Arial"/>
          <w:b/>
          <w:color w:val="000000"/>
          <w:sz w:val="28"/>
          <w:szCs w:val="28"/>
          <w:shd w:val="clear" w:color="auto" w:fill="FFFFFF"/>
        </w:rPr>
        <w:t>zhǎ yǎn</w:t>
      </w:r>
      <w:r>
        <w:rPr>
          <w:rFonts w:hint="eastAsia" w:cs="Arial"/>
          <w:b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cs="Arial"/>
          <w:b/>
          <w:color w:val="000000"/>
          <w:sz w:val="28"/>
          <w:szCs w:val="28"/>
        </w:rPr>
        <w:t>tōng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 xml:space="preserve">xiāo </w:t>
      </w:r>
      <w:r>
        <w:rPr>
          <w:rFonts w:hint="eastAsia" w:cs="Arial"/>
          <w:b/>
          <w:color w:val="000000"/>
          <w:sz w:val="28"/>
          <w:szCs w:val="28"/>
        </w:rPr>
        <w:t xml:space="preserve">  </w:t>
      </w:r>
      <w:r>
        <w:rPr>
          <w:rFonts w:cs="Arial"/>
          <w:b/>
          <w:color w:val="000000"/>
          <w:sz w:val="28"/>
          <w:szCs w:val="28"/>
        </w:rPr>
        <w:t>jiàn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 xml:space="preserve">duàn </w:t>
      </w:r>
      <w:r>
        <w:rPr>
          <w:rFonts w:hint="eastAsia" w:cs="Arial"/>
          <w:b/>
          <w:color w:val="000000"/>
          <w:sz w:val="28"/>
          <w:szCs w:val="28"/>
        </w:rPr>
        <w:t xml:space="preserve">  </w:t>
      </w:r>
      <w:r>
        <w:rPr>
          <w:rFonts w:cs="Arial"/>
          <w:b/>
          <w:color w:val="000000"/>
          <w:sz w:val="28"/>
          <w:szCs w:val="28"/>
        </w:rPr>
        <w:t>wàn bù déyǐ</w:t>
      </w:r>
      <w:r>
        <w:rPr>
          <w:rFonts w:hint="eastAsia" w:cs="Arial"/>
          <w:b/>
          <w:color w:val="000000"/>
          <w:sz w:val="28"/>
          <w:szCs w:val="28"/>
        </w:rPr>
        <w:t xml:space="preserve">  </w:t>
      </w:r>
      <w:r>
        <w:rPr>
          <w:rFonts w:cs="Arial"/>
          <w:b/>
          <w:color w:val="000000"/>
          <w:sz w:val="28"/>
          <w:szCs w:val="28"/>
        </w:rPr>
        <w:t xml:space="preserve">jié rán </w:t>
      </w:r>
      <w:r>
        <w:rPr>
          <w:rFonts w:hint="eastAsia" w:cs="Arial"/>
          <w:b/>
          <w:color w:val="000000"/>
          <w:sz w:val="28"/>
          <w:szCs w:val="28"/>
        </w:rPr>
        <w:t xml:space="preserve">  </w:t>
      </w:r>
      <w:r>
        <w:rPr>
          <w:rFonts w:cs="Arial"/>
          <w:b/>
          <w:color w:val="000000"/>
          <w:sz w:val="28"/>
          <w:szCs w:val="28"/>
        </w:rPr>
        <w:t>rán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 xml:space="preserve">fàng </w:t>
      </w:r>
      <w:r>
        <w:rPr>
          <w:rFonts w:hint="eastAsia" w:cs="Arial"/>
          <w:b/>
          <w:color w:val="000000"/>
          <w:sz w:val="28"/>
          <w:szCs w:val="28"/>
          <w:lang w:val="en-US" w:eastAsia="zh-CN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>fěn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>suì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/>
        <w:jc w:val="left"/>
        <w:textAlignment w:val="auto"/>
        <w:outlineLvl w:val="9"/>
        <w:rPr>
          <w:rFonts w:hint="eastAsia" w:cs="Arial"/>
          <w:b/>
          <w:color w:val="000000"/>
          <w:sz w:val="28"/>
          <w:szCs w:val="28"/>
        </w:rPr>
      </w:pPr>
      <w:r>
        <w:rPr>
          <w:rFonts w:hint="eastAsia" w:cs="Arial"/>
          <w:b/>
          <w:color w:val="000000"/>
          <w:sz w:val="28"/>
          <w:szCs w:val="28"/>
        </w:rPr>
        <w:t>(        ) (        ) (         ) (          ) (        ) (       )</w:t>
      </w:r>
      <w:r>
        <w:rPr>
          <w:rFonts w:hint="eastAsia" w:cs="Arial"/>
          <w:b/>
          <w:color w:val="000000"/>
          <w:sz w:val="28"/>
          <w:szCs w:val="28"/>
          <w:lang w:eastAsia="zh-CN"/>
        </w:rPr>
        <w:t>（</w:t>
      </w:r>
      <w:r>
        <w:rPr>
          <w:rFonts w:hint="eastAsia" w:cs="Arial"/>
          <w:b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cs="Arial"/>
          <w:b/>
          <w:color w:val="000000"/>
          <w:sz w:val="28"/>
          <w:szCs w:val="28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141" w:firstLineChars="50"/>
        <w:jc w:val="left"/>
        <w:textAlignment w:val="auto"/>
        <w:outlineLvl w:val="9"/>
        <w:rPr>
          <w:rFonts w:hint="eastAsia"/>
          <w:b/>
          <w:color w:val="000000"/>
          <w:sz w:val="28"/>
          <w:szCs w:val="28"/>
          <w:shd w:val="clear" w:color="auto" w:fill="FFFFFF"/>
        </w:rPr>
      </w:pPr>
      <w:r>
        <w:rPr>
          <w:rFonts w:cs="Arial"/>
          <w:b/>
          <w:color w:val="000000"/>
          <w:sz w:val="28"/>
          <w:szCs w:val="28"/>
          <w:shd w:val="clear" w:color="auto" w:fill="FFFFFF"/>
        </w:rPr>
        <w:t>xiǎo fàn</w:t>
      </w:r>
      <w:r>
        <w:rPr>
          <w:rFonts w:hint="eastAsia" w:cs="Arial"/>
          <w:b/>
          <w:color w:val="000000"/>
          <w:sz w:val="28"/>
          <w:szCs w:val="28"/>
          <w:shd w:val="clear" w:color="auto" w:fill="FFFFFF"/>
        </w:rPr>
        <w:t xml:space="preserve">  </w:t>
      </w:r>
      <w:r>
        <w:rPr>
          <w:b/>
          <w:color w:val="000000"/>
          <w:spacing w:val="15"/>
          <w:sz w:val="28"/>
          <w:szCs w:val="28"/>
          <w:shd w:val="clear" w:color="auto" w:fill="FFFFFF"/>
        </w:rPr>
        <w:t>b</w:t>
      </w:r>
      <w:r>
        <w:rPr>
          <w:rFonts w:hint="eastAsia"/>
          <w:b/>
          <w:color w:val="000000"/>
          <w:spacing w:val="15"/>
          <w:sz w:val="28"/>
          <w:szCs w:val="28"/>
          <w:shd w:val="clear" w:color="auto" w:fill="FFFFFF"/>
        </w:rPr>
        <w:t>ǎ</w:t>
      </w:r>
      <w:r>
        <w:rPr>
          <w:rFonts w:cs="Verdana"/>
          <w:b/>
          <w:color w:val="000000"/>
          <w:spacing w:val="15"/>
          <w:sz w:val="28"/>
          <w:szCs w:val="28"/>
          <w:shd w:val="clear" w:color="auto" w:fill="FFFFFF"/>
        </w:rPr>
        <w:t>i tān</w:t>
      </w:r>
      <w:r>
        <w:rPr>
          <w:rFonts w:hint="eastAsia" w:cs="Verdana"/>
          <w:b/>
          <w:color w:val="000000"/>
          <w:spacing w:val="15"/>
          <w:sz w:val="28"/>
          <w:szCs w:val="28"/>
          <w:shd w:val="clear" w:color="auto" w:fill="FFFFFF"/>
        </w:rPr>
        <w:t xml:space="preserve"> </w:t>
      </w:r>
      <w:r>
        <w:rPr>
          <w:rFonts w:hint="eastAsia"/>
          <w:b/>
          <w:color w:val="000000"/>
          <w:spacing w:val="15"/>
          <w:sz w:val="28"/>
          <w:szCs w:val="28"/>
          <w:shd w:val="clear" w:color="auto" w:fill="FFFFFF"/>
        </w:rPr>
        <w:t xml:space="preserve">er   </w:t>
      </w:r>
      <w:r>
        <w:rPr>
          <w:rFonts w:cs="Arial"/>
          <w:b/>
          <w:color w:val="000000"/>
          <w:sz w:val="28"/>
          <w:szCs w:val="28"/>
          <w:shd w:val="clear" w:color="auto" w:fill="FFFFFF"/>
        </w:rPr>
        <w:t>bǐ cǐ</w:t>
      </w:r>
      <w:r>
        <w:rPr>
          <w:rFonts w:hint="eastAsia" w:cs="Arial"/>
          <w:b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 xml:space="preserve">hè nián    </w:t>
      </w:r>
      <w:r>
        <w:rPr>
          <w:rFonts w:cs="Arial"/>
          <w:b/>
          <w:color w:val="000000"/>
          <w:sz w:val="28"/>
          <w:szCs w:val="28"/>
        </w:rPr>
        <w:t>luò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 xml:space="preserve">tuo </w:t>
      </w:r>
      <w:r>
        <w:rPr>
          <w:rFonts w:hint="eastAsia" w:cs="Arial"/>
          <w:b/>
          <w:color w:val="000000"/>
          <w:sz w:val="28"/>
          <w:szCs w:val="28"/>
        </w:rPr>
        <w:t xml:space="preserve">   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>qià hǎo</w:t>
      </w:r>
      <w:r>
        <w:rPr>
          <w:rFonts w:hint="eastAsia"/>
          <w:b/>
          <w:color w:val="00000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>jiě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>shì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/>
        <w:jc w:val="left"/>
        <w:textAlignment w:val="auto"/>
        <w:outlineLvl w:val="9"/>
        <w:rPr>
          <w:rFonts w:hint="eastAsia" w:cs="Arial"/>
          <w:b/>
          <w:color w:val="000000"/>
          <w:sz w:val="28"/>
          <w:szCs w:val="28"/>
        </w:rPr>
      </w:pPr>
      <w:r>
        <w:rPr>
          <w:rFonts w:hint="eastAsia" w:cs="Arial"/>
          <w:b/>
          <w:color w:val="000000"/>
          <w:sz w:val="28"/>
          <w:szCs w:val="28"/>
        </w:rPr>
        <w:t>(         ) (         ) (        ) (        ) (        ) (        )</w:t>
      </w:r>
      <w:r>
        <w:rPr>
          <w:rFonts w:hint="eastAsia" w:cs="Arial"/>
          <w:b/>
          <w:color w:val="000000"/>
          <w:sz w:val="28"/>
          <w:szCs w:val="28"/>
          <w:lang w:eastAsia="zh-CN"/>
        </w:rPr>
        <w:t>（</w:t>
      </w:r>
      <w:r>
        <w:rPr>
          <w:rFonts w:hint="eastAsia" w:cs="Arial"/>
          <w:b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cs="Arial"/>
          <w:b/>
          <w:color w:val="000000"/>
          <w:sz w:val="28"/>
          <w:szCs w:val="28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/>
        <w:jc w:val="left"/>
        <w:textAlignment w:val="auto"/>
        <w:outlineLvl w:val="9"/>
        <w:rPr>
          <w:rFonts w:hint="eastAsia" w:cs="Arial"/>
          <w:b/>
          <w:color w:val="000000"/>
          <w:sz w:val="28"/>
          <w:szCs w:val="28"/>
        </w:rPr>
      </w:pPr>
      <w:r>
        <w:rPr>
          <w:rFonts w:hint="eastAsia" w:cs="Arial"/>
          <w:b/>
          <w:color w:val="000000"/>
          <w:sz w:val="28"/>
          <w:szCs w:val="28"/>
        </w:rPr>
        <w:t xml:space="preserve">  </w:t>
      </w:r>
      <w:r>
        <w:rPr>
          <w:rFonts w:cs="Arial"/>
          <w:b/>
          <w:color w:val="000000"/>
          <w:sz w:val="28"/>
          <w:szCs w:val="28"/>
        </w:rPr>
        <w:t>yí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 xml:space="preserve">lǜ </w:t>
      </w:r>
      <w:r>
        <w:rPr>
          <w:rFonts w:hint="eastAsia" w:cs="Arial"/>
          <w:b/>
          <w:color w:val="000000"/>
          <w:sz w:val="28"/>
          <w:szCs w:val="28"/>
        </w:rPr>
        <w:t xml:space="preserve">   </w:t>
      </w:r>
      <w:r>
        <w:rPr>
          <w:rFonts w:cs="Arial"/>
          <w:b/>
          <w:color w:val="000000"/>
          <w:sz w:val="28"/>
          <w:szCs w:val="28"/>
        </w:rPr>
        <w:t>caǐ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>huì</w:t>
      </w:r>
      <w:r>
        <w:rPr>
          <w:rFonts w:hint="eastAsia" w:cs="Arial"/>
          <w:b/>
          <w:color w:val="000000"/>
          <w:sz w:val="28"/>
          <w:szCs w:val="28"/>
        </w:rPr>
        <w:t xml:space="preserve">     </w:t>
      </w:r>
      <w:r>
        <w:rPr>
          <w:rFonts w:cs="Arial"/>
          <w:b/>
          <w:color w:val="000000"/>
          <w:sz w:val="28"/>
          <w:szCs w:val="28"/>
        </w:rPr>
        <w:t>fèn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 xml:space="preserve">wài </w:t>
      </w:r>
      <w:r>
        <w:rPr>
          <w:rFonts w:hint="eastAsia"/>
          <w:b/>
          <w:color w:val="000000"/>
          <w:spacing w:val="15"/>
          <w:sz w:val="28"/>
          <w:szCs w:val="28"/>
          <w:shd w:val="clear" w:color="auto" w:fill="FFFFFF"/>
        </w:rPr>
        <w:t xml:space="preserve">  </w:t>
      </w:r>
      <w:r>
        <w:rPr>
          <w:rFonts w:cs="Arial"/>
          <w:b/>
          <w:color w:val="000000"/>
          <w:sz w:val="28"/>
          <w:szCs w:val="28"/>
        </w:rPr>
        <w:t xml:space="preserve">zhāng dēng jié cǎi </w:t>
      </w:r>
      <w:r>
        <w:rPr>
          <w:rFonts w:hint="eastAsia" w:cs="Arial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 xml:space="preserve">là bā zhōu </w:t>
      </w:r>
      <w:r>
        <w:rPr>
          <w:rFonts w:hint="eastAsia"/>
          <w:b/>
          <w:color w:val="00000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 xml:space="preserve">làng màn 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/>
        <w:jc w:val="left"/>
        <w:textAlignment w:val="auto"/>
        <w:outlineLvl w:val="9"/>
        <w:rPr>
          <w:rFonts w:hint="eastAsia" w:cs="Arial"/>
          <w:b/>
          <w:color w:val="000000"/>
          <w:sz w:val="28"/>
          <w:szCs w:val="28"/>
        </w:rPr>
      </w:pPr>
      <w:r>
        <w:rPr>
          <w:rFonts w:hint="eastAsia" w:cs="Arial"/>
          <w:b/>
          <w:color w:val="000000"/>
          <w:sz w:val="28"/>
          <w:szCs w:val="28"/>
        </w:rPr>
        <w:t>(       ) (        ) (         )  (                 )</w:t>
      </w:r>
      <w:r>
        <w:rPr>
          <w:rFonts w:hint="eastAsia" w:cs="Arial"/>
          <w:b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cs="Arial"/>
          <w:b/>
          <w:color w:val="000000"/>
          <w:sz w:val="28"/>
          <w:szCs w:val="28"/>
        </w:rPr>
        <w:t>(        )</w:t>
      </w:r>
      <w:r>
        <w:rPr>
          <w:rFonts w:hint="eastAsia" w:cs="Arial"/>
          <w:b/>
          <w:color w:val="000000"/>
          <w:sz w:val="28"/>
          <w:szCs w:val="28"/>
          <w:lang w:eastAsia="zh-CN"/>
        </w:rPr>
        <w:t>（</w:t>
      </w:r>
      <w:r>
        <w:rPr>
          <w:rFonts w:hint="eastAsia" w:cs="Arial"/>
          <w:b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cs="Arial"/>
          <w:b/>
          <w:color w:val="000000"/>
          <w:sz w:val="28"/>
          <w:szCs w:val="28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141" w:firstLineChars="50"/>
        <w:jc w:val="left"/>
        <w:textAlignment w:val="auto"/>
        <w:outlineLvl w:val="9"/>
        <w:rPr>
          <w:rFonts w:hint="eastAsia" w:cs="Arial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  <w:shd w:val="clear" w:color="auto" w:fill="FFFFFF"/>
        </w:rPr>
        <w:t xml:space="preserve"> gǎn jué   fèi téng   hé kuàng   </w:t>
      </w:r>
      <w:r>
        <w:rPr>
          <w:rFonts w:cs="Arial"/>
          <w:b/>
          <w:color w:val="000000"/>
          <w:sz w:val="28"/>
          <w:szCs w:val="28"/>
        </w:rPr>
        <w:t>jiǎo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 xml:space="preserve">huo </w:t>
      </w:r>
      <w:r>
        <w:rPr>
          <w:rFonts w:hint="eastAsia" w:cs="Arial"/>
          <w:b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>zī gé</w:t>
      </w:r>
      <w:r>
        <w:rPr>
          <w:rFonts w:hint="eastAsia"/>
          <w:b/>
          <w:color w:val="000000"/>
          <w:sz w:val="28"/>
          <w:szCs w:val="28"/>
          <w:shd w:val="clear" w:color="auto" w:fill="FFFFFF"/>
          <w:lang w:val="en-US" w:eastAsia="zh-CN"/>
        </w:rPr>
        <w:t xml:space="preserve">     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>nài hé</w:t>
      </w:r>
      <w:r>
        <w:rPr>
          <w:rFonts w:hint="eastAsia"/>
          <w:b/>
          <w:color w:val="000000"/>
          <w:sz w:val="28"/>
          <w:szCs w:val="28"/>
          <w:shd w:val="clear" w:color="auto" w:fill="FFFFFF"/>
          <w:lang w:val="en-US" w:eastAsia="zh-CN"/>
        </w:rPr>
        <w:t xml:space="preserve">    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>rǎn gāng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/>
        <w:jc w:val="left"/>
        <w:textAlignment w:val="auto"/>
        <w:outlineLvl w:val="9"/>
        <w:rPr>
          <w:rFonts w:hint="eastAsia"/>
          <w:b/>
          <w:color w:val="000000"/>
          <w:sz w:val="28"/>
          <w:szCs w:val="28"/>
          <w:shd w:val="clear" w:color="auto" w:fill="FFFFFF"/>
        </w:rPr>
      </w:pPr>
      <w:r>
        <w:rPr>
          <w:rFonts w:hint="eastAsia" w:cs="Arial"/>
          <w:b/>
          <w:color w:val="000000"/>
          <w:sz w:val="28"/>
          <w:szCs w:val="28"/>
        </w:rPr>
        <w:t xml:space="preserve"> (       ) (        ) (        ) (        ) (       ) (        )</w:t>
      </w:r>
      <w:r>
        <w:rPr>
          <w:rFonts w:hint="eastAsia" w:cs="Arial"/>
          <w:b/>
          <w:color w:val="000000"/>
          <w:sz w:val="28"/>
          <w:szCs w:val="28"/>
          <w:lang w:eastAsia="zh-CN"/>
        </w:rPr>
        <w:t>（</w:t>
      </w:r>
      <w:r>
        <w:rPr>
          <w:rFonts w:hint="eastAsia" w:cs="Arial"/>
          <w:b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cs="Arial"/>
          <w:b/>
          <w:color w:val="000000"/>
          <w:sz w:val="28"/>
          <w:szCs w:val="28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422" w:firstLineChars="150"/>
        <w:jc w:val="left"/>
        <w:textAlignment w:val="auto"/>
        <w:outlineLvl w:val="9"/>
        <w:rPr>
          <w:rFonts w:hint="eastAsia"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>Kě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 xml:space="preserve">kào </w:t>
      </w:r>
      <w:r>
        <w:rPr>
          <w:rFonts w:hint="eastAsia" w:cs="Arial"/>
          <w:b/>
          <w:color w:val="000000"/>
          <w:sz w:val="28"/>
          <w:szCs w:val="28"/>
        </w:rPr>
        <w:t xml:space="preserve">     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 xml:space="preserve">bà le    yào bù rán   </w:t>
      </w:r>
      <w:r>
        <w:rPr>
          <w:rFonts w:cs="Arial"/>
          <w:b/>
          <w:color w:val="000000"/>
          <w:sz w:val="28"/>
          <w:szCs w:val="28"/>
        </w:rPr>
        <w:t>cāi</w:t>
      </w:r>
      <w:r>
        <w:rPr>
          <w:rFonts w:hint="eastAsia" w:cs="Arial"/>
          <w:b/>
          <w:color w:val="000000"/>
          <w:sz w:val="28"/>
          <w:szCs w:val="28"/>
        </w:rPr>
        <w:t xml:space="preserve"> </w:t>
      </w:r>
      <w:r>
        <w:rPr>
          <w:rFonts w:cs="Arial"/>
          <w:b/>
          <w:color w:val="000000"/>
          <w:sz w:val="28"/>
          <w:szCs w:val="28"/>
        </w:rPr>
        <w:t>xiǎng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 xml:space="preserve">   zhǒng zhàng  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141" w:firstLineChars="50"/>
        <w:jc w:val="left"/>
        <w:textAlignment w:val="auto"/>
        <w:outlineLvl w:val="9"/>
        <w:rPr>
          <w:rFonts w:hint="eastAsia" w:cs="Arial"/>
          <w:b/>
          <w:color w:val="000000"/>
          <w:sz w:val="28"/>
          <w:szCs w:val="28"/>
        </w:rPr>
      </w:pPr>
      <w:r>
        <w:rPr>
          <w:rFonts w:hint="eastAsia" w:cs="Arial"/>
          <w:b/>
          <w:color w:val="000000"/>
          <w:sz w:val="28"/>
          <w:szCs w:val="28"/>
        </w:rPr>
        <w:t>(         ) (        ) (        )  (         )   (        )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120" w:firstLineChars="50"/>
        <w:jc w:val="left"/>
        <w:textAlignment w:val="auto"/>
        <w:outlineLvl w:val="9"/>
        <w:rPr>
          <w:rFonts w:hint="eastAsia" w:cs="Arial"/>
          <w:b/>
          <w:color w:val="000000"/>
          <w:sz w:val="24"/>
          <w:szCs w:val="28"/>
          <w:lang w:eastAsia="zh-CN"/>
        </w:rPr>
      </w:pPr>
      <w:r>
        <w:rPr>
          <w:rFonts w:hint="eastAsia" w:cs="Arial"/>
          <w:b/>
          <w:color w:val="000000"/>
          <w:sz w:val="24"/>
          <w:szCs w:val="28"/>
          <w:lang w:eastAsia="zh-CN"/>
        </w:rPr>
        <w:t>形近字组词。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105" w:leftChars="50" w:right="0" w:rightChars="0"/>
        <w:jc w:val="left"/>
        <w:textAlignment w:val="auto"/>
        <w:outlineLvl w:val="9"/>
        <w:rPr>
          <w:rFonts w:hint="eastAsia" w:cs="Arial"/>
          <w:b/>
          <w:color w:val="000000"/>
          <w:sz w:val="24"/>
          <w:szCs w:val="28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5814695</wp:posOffset>
                </wp:positionH>
                <wp:positionV relativeFrom="paragraph">
                  <wp:posOffset>15875</wp:posOffset>
                </wp:positionV>
                <wp:extent cx="114300" cy="464820"/>
                <wp:effectExtent l="4445" t="4445" r="14605" b="6985"/>
                <wp:wrapNone/>
                <wp:docPr id="7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14300" cy="464820"/>
                        </a:xfrm>
                        <a:prstGeom prst="rightBrace">
                          <a:avLst>
                            <a:gd name="adj1" fmla="val 33888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88" type="#_x0000_t88" style="position:absolute;left:0pt;flip:x;margin-left:457.85pt;margin-top:1.25pt;height:36.6pt;width:9pt;z-index:251666432;mso-width-relative:page;mso-height-relative:page;" filled="f" stroked="t" coordsize="21600,21600" o:gfxdata="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0u70X1QAAAAgBAAAPAAAAAAAAAAEAIAAAACIAAABkcnMvZG93bnJldi54bWxQ&#10;SwECFAAUAAAACACHTuJAhu7VMjMCAABfBAAADgAAAAAAAAABACAAAAAkAQAAZHJzL2Uyb0RvYy54&#10;bWxQSwUGAAAAAAYABgBZAQAAy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4854575</wp:posOffset>
                </wp:positionH>
                <wp:positionV relativeFrom="paragraph">
                  <wp:posOffset>15875</wp:posOffset>
                </wp:positionV>
                <wp:extent cx="76200" cy="464820"/>
                <wp:effectExtent l="4445" t="4445" r="14605" b="6985"/>
                <wp:wrapNone/>
                <wp:docPr id="6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88" type="#_x0000_t88" style="position:absolute;left:0pt;flip:x;margin-left:382.25pt;margin-top:1.25pt;height:36.6pt;width:6pt;z-index:251665408;mso-width-relative:page;mso-height-relative:page;" filled="f" stroked="t" coordsize="21600,21600" o:gfxdata="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PD34wNUAAAAIAQAADwAAAAAAAAABACAAAAAiAAAAZHJzL2Rvd25yZXYueG1s&#10;UEsBAhQAFAAAAAgAh07iQHwyrEY0AgAAXgQAAA4AAAAAAAAAAQAgAAAAJAEAAGRycy9lMm9Eb2Mu&#10;eG1sUEsFBgAAAAAGAAYAWQEAAMo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3963035</wp:posOffset>
                </wp:positionH>
                <wp:positionV relativeFrom="paragraph">
                  <wp:posOffset>15875</wp:posOffset>
                </wp:positionV>
                <wp:extent cx="76200" cy="464820"/>
                <wp:effectExtent l="4445" t="4445" r="14605" b="6985"/>
                <wp:wrapNone/>
                <wp:docPr id="5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88" type="#_x0000_t88" style="position:absolute;left:0pt;flip:x;margin-left:312.05pt;margin-top:1.25pt;height:36.6pt;width:6pt;z-index:251664384;mso-width-relative:page;mso-height-relative:page;" filled="f" stroked="t" coordsize="21600,21600" o:gfxdata="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G06i5HVAAAACAEAAA8AAAAAAAAAAQAgAAAAIgAAAGRycy9kb3ducmV2LnhtbFBL&#10;AQIUABQAAAAIAIdO4kCCWVU4MgIAAF4EAAAOAAAAAAAAAAEAIAAAACQBAABkcnMvZTJvRG9jLnht&#10;bFBLBQYAAAAABgAGAFkBAADI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2995295</wp:posOffset>
                </wp:positionH>
                <wp:positionV relativeFrom="paragraph">
                  <wp:posOffset>635</wp:posOffset>
                </wp:positionV>
                <wp:extent cx="76200" cy="464820"/>
                <wp:effectExtent l="4445" t="4445" r="14605" b="6985"/>
                <wp:wrapNone/>
                <wp:docPr id="4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88" type="#_x0000_t88" style="position:absolute;left:0pt;flip:x;margin-left:235.85pt;margin-top:0.05pt;height:36.6pt;width:6pt;z-index:251663360;mso-width-relative:page;mso-height-relative:page;" filled="f" stroked="t" coordsize="21600,21600" o:gfxdata="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RFt8e0wAAAAcBAAAPAAAAAAAAAAEAIAAAACIAAABkcnMvZG93bnJldi54bWxQSwEC&#10;FAAUAAAACACHTuJAgM3skDICAABeBAAADgAAAAAAAAABACAAAAAiAQAAZHJzL2Uyb0RvYy54bWxQ&#10;SwUGAAAAAAYABgBZAQAAxg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31115</wp:posOffset>
                </wp:positionV>
                <wp:extent cx="76200" cy="464820"/>
                <wp:effectExtent l="4445" t="4445" r="14605" b="6985"/>
                <wp:wrapNone/>
                <wp:docPr id="3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88" type="#_x0000_t88" style="position:absolute;left:0pt;flip:x;margin-left:157.85pt;margin-top:2.45pt;height:36.6pt;width:6pt;z-index:251662336;mso-width-relative:page;mso-height-relative:page;" filled="f" stroked="t" coordsize="21600,21600" o:gfxdata="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4zWFLVAAAACAEAAA8AAAAAAAAAAQAgAAAAIgAAAGRycy9kb3ducmV2LnhtbFBL&#10;AQIUABQAAAAIAIdO4kC1/GAhMgIAAF4EAAAOAAAAAAAAAAEAIAAAACQBAABkcnMvZTJvRG9jLnht&#10;bFBLBQYAAAAABgAGAFkBAADI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31115</wp:posOffset>
                </wp:positionV>
                <wp:extent cx="76200" cy="464820"/>
                <wp:effectExtent l="4445" t="4445" r="14605" b="6985"/>
                <wp:wrapNone/>
                <wp:docPr id="2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88" type="#_x0000_t88" style="position:absolute;left:0pt;flip:x;margin-left:80.45pt;margin-top:2.45pt;height:36.6pt;width:6pt;z-index:251661312;mso-width-relative:page;mso-height-relative:page;" filled="f" stroked="t" coordsize="21600,21600" o:gfxdata="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lekfa1QAAAAgBAAAPAAAAAAAAAAEAIAAAACIAAABkcnMvZG93bnJldi54bWxQ&#10;SwECFAAUAAAACACHTuJAt2jZiTMCAABeBAAADgAAAAAAAAABACAAAAAkAQAAZHJzL2Uyb0RvYy54&#10;bWxQSwUGAAAAAAYABgBZAQAAy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53975</wp:posOffset>
                </wp:positionV>
                <wp:extent cx="76200" cy="464820"/>
                <wp:effectExtent l="4445" t="4445" r="14605" b="6985"/>
                <wp:wrapNone/>
                <wp:docPr id="1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88" type="#_x0000_t88" style="position:absolute;left:0pt;flip:x;margin-left:1.25pt;margin-top:4.25pt;height:36.6pt;width:6pt;z-index:251660288;mso-width-relative:page;mso-height-relative:page;" filled="f" stroked="t" coordsize="21600,21600" o:gfxdata="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FegIM0QAAAAUBAAAPAAAAAAAAAAEAIAAAACIAAABkcnMvZG93bnJldi54bWxQSwECFAAU&#10;AAAACACHTuJAO6ClTzECAABeBAAADgAAAAAAAAABACAAAAAgAQAAZHJzL2Uyb0RvYy54bWxQSwUG&#10;AAAAAAYABgBZAQAAww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  <w:r>
        <w:rPr>
          <w:rFonts w:hint="eastAsia" w:cs="Arial"/>
          <w:b/>
          <w:color w:val="000000"/>
          <w:sz w:val="24"/>
          <w:szCs w:val="28"/>
          <w:lang w:eastAsia="zh-CN"/>
        </w:rPr>
        <w:t>绞（</w:t>
      </w:r>
      <w:r>
        <w:rPr>
          <w:rFonts w:hint="eastAsia" w:cs="Arial"/>
          <w:b/>
          <w:color w:val="000000"/>
          <w:sz w:val="24"/>
          <w:szCs w:val="28"/>
          <w:lang w:val="en-US" w:eastAsia="zh-CN"/>
        </w:rPr>
        <w:t xml:space="preserve">     </w:t>
      </w:r>
      <w:r>
        <w:rPr>
          <w:rFonts w:hint="eastAsia" w:cs="Arial"/>
          <w:b/>
          <w:color w:val="000000"/>
          <w:sz w:val="24"/>
          <w:szCs w:val="28"/>
          <w:lang w:eastAsia="zh-CN"/>
        </w:rPr>
        <w:t>）</w:t>
      </w:r>
      <w:r>
        <w:rPr>
          <w:rFonts w:hint="eastAsia" w:cs="Arial"/>
          <w:b/>
          <w:color w:val="000000"/>
          <w:sz w:val="24"/>
          <w:szCs w:val="28"/>
          <w:lang w:val="en-US" w:eastAsia="zh-CN"/>
        </w:rPr>
        <w:t xml:space="preserve">  滩（     ）  绊（     ）  宵（     ）  贩（    ） 腊（     ）  侯（     ）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120" w:firstLineChars="50"/>
        <w:jc w:val="left"/>
        <w:textAlignment w:val="auto"/>
        <w:outlineLvl w:val="9"/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</w:pP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eastAsia="zh-CN"/>
        </w:rPr>
        <w:t>饺（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 xml:space="preserve">     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eastAsia="zh-CN"/>
        </w:rPr>
        <w:t>）</w:t>
      </w:r>
      <w:r>
        <w:rPr>
          <w:rFonts w:hint="eastAsia"/>
          <w:b/>
          <w:color w:val="000000"/>
          <w:sz w:val="24"/>
          <w:szCs w:val="28"/>
          <w:shd w:val="clear" w:color="auto" w:fill="FFFFFF"/>
        </w:rPr>
        <w:t xml:space="preserve"> 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eastAsia="zh-CN"/>
        </w:rPr>
        <w:t>摊（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 xml:space="preserve">     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eastAsia="zh-CN"/>
        </w:rPr>
        <w:t>）</w: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 xml:space="preserve">  拌（     ）  霄（     ）  版（    ） 蜡（     ）  候（     ）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44" w:beforeLines="0" w:beforeAutospacing="0" w:after="144" w:afterLines="0" w:afterAutospacing="0" w:line="320" w:lineRule="exact"/>
        <w:ind w:left="0" w:leftChars="0" w:right="0" w:rightChars="0" w:firstLine="120" w:firstLineChars="50"/>
        <w:jc w:val="left"/>
        <w:textAlignment w:val="auto"/>
        <w:outlineLvl w:val="9"/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5807075</wp:posOffset>
                </wp:positionH>
                <wp:positionV relativeFrom="paragraph">
                  <wp:posOffset>15875</wp:posOffset>
                </wp:positionV>
                <wp:extent cx="76200" cy="464820"/>
                <wp:effectExtent l="4445" t="4445" r="14605" b="6985"/>
                <wp:wrapNone/>
                <wp:docPr id="14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88" type="#_x0000_t88" style="position:absolute;left:0pt;flip:x;margin-left:457.25pt;margin-top:1.25pt;height:36.6pt;width:6pt;z-index:251673600;mso-width-relative:page;mso-height-relative:page;" filled="f" stroked="t" coordsize="21600,21600" o:gfxdata="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4jPCtYAAAAIAQAADwAAAAAAAAABACAAAAAiAAAAZHJzL2Rvd25yZXYueG1s&#10;UEsBAhQAFAAAAAgAh07iQLRiUskzAgAAXwQAAA4AAAAAAAAAAQAgAAAAJQEAAGRycy9lMm9Eb2Mu&#10;eG1sUEsFBgAAAAAGAAYAWQEAAMo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4824095</wp:posOffset>
                </wp:positionH>
                <wp:positionV relativeFrom="paragraph">
                  <wp:posOffset>31115</wp:posOffset>
                </wp:positionV>
                <wp:extent cx="121920" cy="464820"/>
                <wp:effectExtent l="4445" t="4445" r="6985" b="6985"/>
                <wp:wrapNone/>
                <wp:docPr id="13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1920" cy="464820"/>
                        </a:xfrm>
                        <a:prstGeom prst="rightBrace">
                          <a:avLst>
                            <a:gd name="adj1" fmla="val 31770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88" type="#_x0000_t88" style="position:absolute;left:0pt;flip:x;margin-left:379.85pt;margin-top:2.45pt;height:36.6pt;width:9.6pt;z-index:251672576;mso-width-relative:page;mso-height-relative:page;" filled="f" stroked="t" coordsize="21600,21600" o:gfxdata="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pzwwXWAAAACAEAAA8AAAAAAAAAAQAgAAAAIgAAAGRycy9kb3ducmV2Lnht&#10;bFBLAQIUABQAAAAIAIdO4kAJUftcNAIAAGEEAAAOAAAAAAAAAAEAIAAAACUBAABkcnMvZTJvRG9j&#10;LnhtbFBLBQYAAAAABgAGAFkBAADL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3902075</wp:posOffset>
                </wp:positionH>
                <wp:positionV relativeFrom="paragraph">
                  <wp:posOffset>635</wp:posOffset>
                </wp:positionV>
                <wp:extent cx="76200" cy="464820"/>
                <wp:effectExtent l="4445" t="4445" r="14605" b="6985"/>
                <wp:wrapNone/>
                <wp:docPr id="12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88" type="#_x0000_t88" style="position:absolute;left:0pt;flip:x;margin-left:307.25pt;margin-top:0.05pt;height:36.6pt;width:6pt;z-index:251671552;mso-width-relative:page;mso-height-relative:page;" filled="f" stroked="t" coordsize="21600,21600" o:gfxdata="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57Na3TAAAABwEAAA8AAAAAAAAAAQAgAAAAIgAAAGRycy9kb3ducmV2LnhtbFBL&#10;AQIUABQAAAAIAIdO4kDFUFfPNAIAAGAEAAAOAAAAAAAAAAEAIAAAACIBAABkcnMvZTJvRG9jLnht&#10;bFBLBQYAAAAABgAGAFkBAADI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2926715</wp:posOffset>
                </wp:positionH>
                <wp:positionV relativeFrom="paragraph">
                  <wp:posOffset>15875</wp:posOffset>
                </wp:positionV>
                <wp:extent cx="76200" cy="464820"/>
                <wp:effectExtent l="4445" t="4445" r="14605" b="6985"/>
                <wp:wrapNone/>
                <wp:docPr id="11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88" type="#_x0000_t88" style="position:absolute;left:0pt;flip:x;margin-left:230.45pt;margin-top:1.25pt;height:36.6pt;width:6pt;z-index:251670528;mso-width-relative:page;mso-height-relative:page;" filled="f" stroked="t" coordsize="21600,21600" o:gfxdata="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FHyFm9YAAAAIAQAADwAAAAAAAAABACAAAAAiAAAAZHJzL2Rvd25yZXYueG1s&#10;UEsBAhQAFAAAAAgAh07iQHwVNGszAgAAYAQAAA4AAAAAAAAAAQAgAAAAJQEAAGRycy9lMm9Eb2Mu&#10;eG1sUEsFBgAAAAAGAAYAWQEAAMo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8255</wp:posOffset>
                </wp:positionV>
                <wp:extent cx="76200" cy="464820"/>
                <wp:effectExtent l="4445" t="4445" r="14605" b="6985"/>
                <wp:wrapNone/>
                <wp:docPr id="10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88" type="#_x0000_t88" style="position:absolute;left:0pt;flip:x;margin-left:151.85pt;margin-top:0.65pt;height:36.6pt;width:6pt;z-index:251669504;mso-width-relative:page;mso-height-relative:page;" filled="f" stroked="t" coordsize="21600,21600" o:gfxdata="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0dJD+1AAAAAgBAAAPAAAAAAAAAAEAIAAAACIAAABkcnMvZG93bnJldi54bWxQ&#10;SwECFAAUAAAACACHTuJA1Cs6vjQCAABgBAAADgAAAAAAAAABACAAAAAjAQAAZHJzL2Uyb0RvYy54&#10;bWxQSwUGAAAAAAYABgBZAQAAy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968375</wp:posOffset>
                </wp:positionH>
                <wp:positionV relativeFrom="paragraph">
                  <wp:posOffset>31115</wp:posOffset>
                </wp:positionV>
                <wp:extent cx="76200" cy="464820"/>
                <wp:effectExtent l="4445" t="4445" r="14605" b="6985"/>
                <wp:wrapNone/>
                <wp:docPr id="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88" type="#_x0000_t88" style="position:absolute;left:0pt;flip:x;margin-left:76.25pt;margin-top:2.45pt;height:36.6pt;width:6pt;z-index:251668480;mso-width-relative:page;mso-height-relative:page;" filled="f" stroked="t" coordsize="21600,21600" o:gfxdata="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nfpbm1QAAAAgBAAAPAAAAAAAAAAEAIAAAACIAAABkcnMvZG93bnJldi54bWxQ&#10;SwECFAAUAAAACACHTuJAHvARfzMCAABfBAAADgAAAAAAAAABACAAAAAkAQAAZHJzL2Uyb0RvYy54&#10;bWxQSwUGAAAAAAYABgBZAQAAyQ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8255</wp:posOffset>
                </wp:positionV>
                <wp:extent cx="76200" cy="464820"/>
                <wp:effectExtent l="4445" t="4445" r="14605" b="6985"/>
                <wp:wrapNone/>
                <wp:docPr id="8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6200" cy="464820"/>
                        </a:xfrm>
                        <a:prstGeom prst="rightBrace">
                          <a:avLst>
                            <a:gd name="adj1" fmla="val 50833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88" type="#_x0000_t88" style="position:absolute;left:0pt;flip:x;margin-left:-1.75pt;margin-top:0.65pt;height:36.6pt;width:6pt;z-index:251667456;mso-width-relative:page;mso-height-relative:page;" filled="f" stroked="t" coordsize="21600,21600" o:gfxdata="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Mq/zvLRAAAABQEAAA8AAAAAAAAAAQAgAAAAIgAAAGRycy9kb3ducmV2LnhtbFBLAQIU&#10;ABQAAAAIAIdO4kC2zh+qMwIAAF8EAAAOAAAAAAAAAAEAIAAAACABAABkcnMvZTJvRG9jLnhtbFBL&#10;BQYAAAAABgAGAFkBAADF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color w:val="000000"/>
          <w:sz w:val="24"/>
          <w:szCs w:val="28"/>
          <w:shd w:val="clear" w:color="auto" w:fill="FFFFFF"/>
          <w:lang w:val="en-US" w:eastAsia="zh-CN"/>
        </w:rPr>
        <w:t>傲（     ）  缺（     ）  脏（     ）  稠（     ）  栖（     ） 恰（     ）  脉（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0" w:firstLineChars="0"/>
        <w:jc w:val="left"/>
        <w:textAlignment w:val="auto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lang w:val="en-US" w:eastAsia="zh-CN"/>
        </w:rPr>
        <w:t>熬（     ）  缸（     ）  赃（     ）  惆（     ）  牺（     ） 洽（     ）  咏（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0" w:leftChars="0" w:right="0" w:rightChars="0" w:firstLine="120" w:firstLineChars="5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补充成语并选择合适的词语填空。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105" w:leftChars="50"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（  ）灯（  ）彩   万（  ）得（  ）  （  ）天（  ）地   （  ）山（  ）岭   身（  ）分（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105" w:leftChars="50"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（  ）（  ）起敬   （  ）不（  ）收   （  ）（  ）而至   （  ）然不（  ）  （  ）心所（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105" w:leftChars="50"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唐东杰布的传奇故事感动了无数人，凡是听说他架桥修路故事的人，无不对他___________。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left="105" w:leftChars="50"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我国幅员辽阔，南北差异巨大，即使是同样的节日，人们过节的风俗也______________。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用学过的修改符号修改病句。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过春节时，孩子们尤其特别喜欢逛庙会。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通过坚持阅读，使他的知识面得到了扩展。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学校召开了第一次少先队代表大会，会上通过并且讨论了“学雷锋”活动方案。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用表示相近意思的不同成语填空。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482" w:firstLineChars="20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学校运动会上，大山在短跑比赛中（      ），志杰在跳高比赛中（       ），思宇在长跑项目中（       ），小张在游泳项目上（       ）。（获得冠军）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482" w:firstLineChars="20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假日的北京，景区里都是游客。故宫中（     ），八达岭长城上（      ），南锣鼓巷中（      ），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老北京风俗集中地什刹海附近更是（       ）。（人多）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根据自己积累的知识，写出下面习俗包含的吉祥寓意。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 xml:space="preserve"> 过年时的压岁钱 _____________________      过年时候吃鱼 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 xml:space="preserve"> 中秋节吃月饼 _______________________      建筑物上的蝙蝠 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按照时间顺序写出你所知道的中华民族传统节日。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 xml:space="preserve">  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按照课文内容填空。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第一单元中介绍春节习俗的文章是________写的_________________，这篇文章按照__________顺序，写了北京人过春节的一系列习俗。这位作者原名_________,字_________,是新中国第一位被授予“_______________”称号的作家。我们学过他写的________________、_______________、_________、_____________几篇课文。你还知道他的代表作_________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这篇课文中，作者介绍了北京春节的______个高潮，分别是___________________________________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______________________________;但是详写的内容在此之上还有_______________________________。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介绍北京春节时，有些日子写的详细，有些简略，这样写的好处是: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________________________________________________________________________________________。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《腊八粥》选自________（作者名）写的__________（体裁）。课文围绕腊八粥写了___________和__________两部分内容。其中第一部分又写了_________、_________、__________、____________四个生动的场景。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《长歌行》是触景生情之作，其中“________________，________________”告诫人们要珍惜时间。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《藏戏》向我们介绍了藏戏的三个特点：__________________________________________________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_______________________________________________________________________________________。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《寒食》一诗中，写了暮春之时美好景色的句子是___________________，____________________。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默写《迢迢牵牛星》《十五夜望月》两诗。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9.与“月亮”有关的古诗词总是萦绕着或浓或淡的思乡之情，请你再写出除本单元外的4句。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exact"/>
        <w:ind w:right="0" w:rightChars="0" w:firstLine="482" w:firstLineChars="200"/>
        <w:jc w:val="left"/>
        <w:textAlignment w:val="auto"/>
        <w:outlineLvl w:val="9"/>
        <w:rPr>
          <w:rFonts w:hint="eastAsia"/>
          <w:b/>
          <w:bCs/>
          <w:sz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249" w:right="612" w:bottom="306" w:left="612" w:header="851" w:footer="992" w:gutter="0"/>
          <w:paperSrc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0000000B"/>
    <w:multiLevelType w:val="singleLevel"/>
    <w:tmpl w:val="0000000B"/>
    <w:lvl w:ilvl="0" w:tentative="0">
      <w:start w:val="5"/>
      <w:numFmt w:val="chineseCounting"/>
      <w:suff w:val="nothing"/>
      <w:lvlText w:val="%1、"/>
      <w:lvlJc w:val="left"/>
    </w:lvl>
  </w:abstractNum>
  <w:abstractNum w:abstractNumId="2">
    <w:nsid w:val="0000000C"/>
    <w:multiLevelType w:val="singleLevel"/>
    <w:tmpl w:val="0000000C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0000000D"/>
    <w:multiLevelType w:val="singleLevel"/>
    <w:tmpl w:val="0000000D"/>
    <w:lvl w:ilvl="0" w:tentative="0">
      <w:start w:val="4"/>
      <w:numFmt w:val="chineseCounting"/>
      <w:suff w:val="nothing"/>
      <w:lvlText w:val="%1、"/>
      <w:lvlJc w:val="left"/>
    </w:lvl>
  </w:abstractNum>
  <w:abstractNum w:abstractNumId="4">
    <w:nsid w:val="0000000E"/>
    <w:multiLevelType w:val="singleLevel"/>
    <w:tmpl w:val="0000000E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0000000F"/>
    <w:multiLevelType w:val="singleLevel"/>
    <w:tmpl w:val="0000000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4151FC"/>
    <w:rsid w:val="00C02FC6"/>
    <w:rsid w:val="64C924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auto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1092</Words>
  <Characters>2087</Characters>
  <Lines>0</Lines>
  <Paragraphs>0</Paragraphs>
  <TotalTime>157255200</TotalTime>
  <ScaleCrop>false</ScaleCrop>
  <LinksUpToDate>false</LinksUpToDate>
  <CharactersWithSpaces>2935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2021-04-17T03:36:00Z</dcterms:created>
  <dc:creator>Administrator</dc:creator>
  <cp:lastModifiedBy>。</cp:lastModifiedBy>
  <cp:lastPrinted>2411-12-30T00:00:00Z</cp:lastPrinted>
  <dcterms:modified xsi:type="dcterms:W3CDTF">2023-02-23T09:23:19Z</dcterms:modified>
  <dc:title>1单元基础复习卷        姓名__________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F3F5C97FA4CB4C589C7AF561E6DD160B</vt:lpwstr>
  </property>
</Properties>
</file>