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right="0" w:rightChars="0" w:firstLine="0" w:firstLineChars="0"/>
        <w:jc w:val="center"/>
        <w:rPr>
          <w:rFonts w:hint="eastAsia"/>
          <w:sz w:val="30"/>
          <w:lang w:val="en-US" w:eastAsia="zh-CN"/>
        </w:rPr>
      </w:pPr>
      <w:r>
        <w:rPr>
          <w:rFonts w:hint="eastAsia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10998200</wp:posOffset>
            </wp:positionV>
            <wp:extent cx="469900" cy="4953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lang w:val="en-US" w:eastAsia="zh-CN"/>
        </w:rPr>
        <w:t>5单元基础复习卷        姓名__________</w:t>
      </w:r>
    </w:p>
    <w:p>
      <w:pPr>
        <w:ind w:left="0" w:leftChars="0" w:right="0" w:rightChars="0" w:firstLine="0" w:firstLineChars="0"/>
        <w:jc w:val="left"/>
        <w:rPr>
          <w:rFonts w:hint="eastAsia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一、看拼音写词语。</w:t>
      </w:r>
    </w:p>
    <w:p>
      <w:pPr>
        <w:pStyle w:val="4"/>
        <w:shd w:val="clear" w:color="auto" w:fill="FFFFFF"/>
        <w:spacing w:before="144" w:beforeLines="0" w:beforeAutospacing="0" w:after="144" w:afterLines="0" w:afterAutospacing="0"/>
        <w:ind w:firstLine="241" w:firstLineChars="100"/>
        <w:rPr>
          <w:rFonts w:hint="eastAsia"/>
          <w:b/>
          <w:color w:val="333333"/>
          <w:sz w:val="24"/>
          <w:szCs w:val="28"/>
          <w:shd w:val="clear" w:color="auto" w:fill="FFFFFF"/>
        </w:rPr>
      </w:pP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zhēn lǐ    lǐng yù    jiàn shù    sī kōng jiàn guàn   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 yí wèn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>xì tǒng    zhěng lǐ</w:t>
      </w:r>
    </w:p>
    <w:p>
      <w:pPr>
        <w:pStyle w:val="4"/>
        <w:shd w:val="clear" w:color="auto" w:fill="FFFFFF"/>
        <w:spacing w:before="144" w:beforeLines="0" w:beforeAutospacing="0" w:after="144" w:afterLines="0" w:afterAutospacing="0" w:line="380" w:lineRule="exact"/>
        <w:rPr>
          <w:rFonts w:hint="eastAsia" w:cs="Arial"/>
          <w:b/>
          <w:color w:val="000000"/>
          <w:sz w:val="24"/>
          <w:szCs w:val="28"/>
        </w:rPr>
      </w:pPr>
      <w:r>
        <w:rPr>
          <w:rFonts w:hint="eastAsia" w:cs="Arial"/>
          <w:b/>
          <w:color w:val="000000"/>
          <w:sz w:val="24"/>
          <w:szCs w:val="28"/>
        </w:rPr>
        <w:t xml:space="preserve">(        ) (        ) (         ) (                  )  (         ) 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>(       )  (        )</w:t>
      </w:r>
    </w:p>
    <w:p>
      <w:pPr>
        <w:pStyle w:val="4"/>
        <w:shd w:val="clear" w:color="auto" w:fill="FFFFFF"/>
        <w:spacing w:before="144" w:beforeLines="0" w:beforeAutospacing="0" w:after="144" w:afterLines="0" w:afterAutospacing="0"/>
        <w:ind w:firstLine="241" w:firstLineChars="100"/>
        <w:rPr>
          <w:rFonts w:hint="eastAsia"/>
          <w:b/>
          <w:color w:val="333333"/>
          <w:sz w:val="24"/>
          <w:szCs w:val="28"/>
          <w:shd w:val="clear" w:color="auto" w:fill="FFFFFF"/>
        </w:rPr>
      </w:pP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mǐn gǎn     tí qǔ     míng xiǎn     wú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dú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yǒu ǒu     wú liáo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jiàn wēi zhī zhù </w:t>
      </w:r>
    </w:p>
    <w:p>
      <w:pPr>
        <w:pStyle w:val="4"/>
        <w:shd w:val="clear" w:color="auto" w:fill="FFFFFF"/>
        <w:spacing w:before="144" w:beforeLines="0" w:beforeAutospacing="0" w:after="144" w:afterLines="0" w:afterAutospacing="0" w:line="380" w:lineRule="exact"/>
        <w:rPr>
          <w:rFonts w:hint="eastAsia" w:cs="Arial"/>
          <w:b/>
          <w:color w:val="000000"/>
          <w:sz w:val="24"/>
          <w:szCs w:val="28"/>
        </w:rPr>
      </w:pPr>
      <w:r>
        <w:rPr>
          <w:rFonts w:hint="eastAsia" w:cs="Arial"/>
          <w:b/>
          <w:color w:val="000000"/>
          <w:sz w:val="24"/>
          <w:szCs w:val="28"/>
        </w:rPr>
        <w:t xml:space="preserve">(         ) (        ) (         ) (            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 </w:t>
      </w:r>
      <w:r>
        <w:rPr>
          <w:rFonts w:hint="eastAsia" w:cs="Arial"/>
          <w:b/>
          <w:color w:val="000000"/>
          <w:sz w:val="24"/>
          <w:szCs w:val="28"/>
        </w:rPr>
        <w:t xml:space="preserve">   ) (         ) (                 )</w:t>
      </w:r>
    </w:p>
    <w:p>
      <w:pPr>
        <w:pStyle w:val="4"/>
        <w:shd w:val="clear" w:color="auto" w:fill="FFFFFF"/>
        <w:spacing w:before="144" w:beforeLines="0" w:beforeAutospacing="0" w:after="144" w:afterLines="0" w:afterAutospacing="0"/>
        <w:ind w:firstLine="241" w:firstLineChars="100"/>
        <w:rPr>
          <w:rFonts w:hint="eastAsia"/>
          <w:b/>
          <w:color w:val="333333"/>
          <w:sz w:val="24"/>
          <w:szCs w:val="28"/>
          <w:shd w:val="clear" w:color="auto" w:fill="FFFFFF"/>
        </w:rPr>
      </w:pPr>
      <w:r>
        <w:rPr>
          <w:rFonts w:hint="eastAsia"/>
          <w:b/>
          <w:color w:val="333333"/>
          <w:sz w:val="24"/>
          <w:szCs w:val="28"/>
          <w:shd w:val="clear" w:color="auto" w:fill="FFFFFF"/>
        </w:rPr>
        <w:t>bù kě sī yì      wěn hé      ǒu rán     wén xiàn    zhèng jù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>líng gǎn   jī yù</w:t>
      </w:r>
    </w:p>
    <w:p>
      <w:pPr>
        <w:pStyle w:val="4"/>
        <w:shd w:val="clear" w:color="auto" w:fill="FFFFFF"/>
        <w:spacing w:before="144" w:beforeLines="0" w:beforeAutospacing="0" w:after="144" w:afterLines="0" w:afterAutospacing="0" w:line="380" w:lineRule="exact"/>
        <w:rPr>
          <w:rFonts w:hint="eastAsia" w:cs="Arial"/>
          <w:b/>
          <w:color w:val="000000"/>
          <w:sz w:val="24"/>
          <w:szCs w:val="28"/>
        </w:rPr>
      </w:pPr>
      <w:r>
        <w:rPr>
          <w:rFonts w:hint="eastAsia" w:cs="Arial"/>
          <w:b/>
          <w:color w:val="000000"/>
          <w:sz w:val="24"/>
          <w:szCs w:val="28"/>
        </w:rPr>
        <w:t>(              ) (         ) (         ) (         ) (         ) (         ) (        )</w:t>
      </w:r>
    </w:p>
    <w:p>
      <w:pPr>
        <w:pStyle w:val="4"/>
        <w:shd w:val="clear" w:color="auto" w:fill="FFFFFF"/>
        <w:spacing w:before="144" w:beforeLines="0" w:beforeAutospacing="0" w:after="144" w:afterLines="0" w:afterAutospacing="0"/>
        <w:rPr>
          <w:rFonts w:hint="eastAsia"/>
          <w:b/>
          <w:color w:val="333333"/>
          <w:sz w:val="24"/>
          <w:szCs w:val="28"/>
          <w:shd w:val="clear" w:color="auto" w:fill="FFFFFF"/>
        </w:rPr>
      </w:pP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>jī qì    zhōng lóu   hóng liàng   jiē xīn    máng rén   jiān yìng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wéi kǒng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 chǒu è   </w:t>
      </w:r>
    </w:p>
    <w:p>
      <w:pPr>
        <w:pStyle w:val="4"/>
        <w:shd w:val="clear" w:color="auto" w:fill="FFFFFF"/>
        <w:spacing w:before="144" w:beforeLines="0" w:beforeAutospacing="0" w:after="144" w:afterLines="0" w:afterAutospacing="0" w:line="380" w:lineRule="exact"/>
        <w:rPr>
          <w:rFonts w:hint="eastAsia" w:cs="Arial"/>
          <w:b/>
          <w:color w:val="000000"/>
          <w:sz w:val="24"/>
          <w:szCs w:val="28"/>
        </w:rPr>
      </w:pPr>
      <w:r>
        <w:rPr>
          <w:rFonts w:hint="eastAsia" w:cs="Arial"/>
          <w:b/>
          <w:color w:val="000000"/>
          <w:sz w:val="24"/>
          <w:szCs w:val="28"/>
        </w:rPr>
        <w:t>(       ) (        ) (         ) (         ) (         ) (         )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</w:t>
      </w:r>
      <w:r>
        <w:rPr>
          <w:rFonts w:hint="eastAsia" w:cs="Arial"/>
          <w:b/>
          <w:color w:val="000000"/>
          <w:sz w:val="24"/>
          <w:szCs w:val="28"/>
        </w:rPr>
        <w:t xml:space="preserve">(        ) (         ) </w:t>
      </w:r>
    </w:p>
    <w:p>
      <w:pPr>
        <w:pStyle w:val="4"/>
        <w:shd w:val="clear" w:color="auto" w:fill="FFFFFF"/>
        <w:spacing w:before="144" w:beforeLines="0" w:beforeAutospacing="0" w:after="144" w:afterLines="0" w:afterAutospacing="0"/>
        <w:rPr>
          <w:rFonts w:hint="eastAsia"/>
          <w:b/>
          <w:color w:val="333333"/>
          <w:sz w:val="24"/>
          <w:szCs w:val="28"/>
          <w:shd w:val="clear" w:color="auto" w:fill="FFFFFF"/>
        </w:rPr>
      </w:pP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qīng cuì 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dān diào  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 qǐng qiú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 jiā sù   chǐ lún    bō li</w:t>
      </w:r>
      <w:r>
        <w:rPr>
          <w:rFonts w:hint="eastAsia"/>
          <w:b/>
          <w:color w:val="333333"/>
          <w:sz w:val="24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/>
          <w:b/>
          <w:color w:val="333333"/>
          <w:sz w:val="24"/>
          <w:szCs w:val="28"/>
          <w:shd w:val="clear" w:color="auto" w:fill="FFFFFF"/>
        </w:rPr>
        <w:t xml:space="preserve"> kǒng bù   zhèng shí  xī shuài</w:t>
      </w:r>
    </w:p>
    <w:p>
      <w:pPr>
        <w:pStyle w:val="4"/>
        <w:shd w:val="clear" w:color="auto" w:fill="FFFFFF"/>
        <w:spacing w:before="144" w:beforeLines="0" w:beforeAutospacing="0" w:after="144" w:afterLines="0" w:afterAutospacing="0" w:line="380" w:lineRule="exact"/>
        <w:rPr>
          <w:rFonts w:hint="eastAsia" w:cs="Arial"/>
          <w:b/>
          <w:color w:val="000000"/>
          <w:sz w:val="24"/>
          <w:szCs w:val="28"/>
        </w:rPr>
      </w:pPr>
      <w:r>
        <w:rPr>
          <w:rFonts w:hint="eastAsia" w:cs="Arial"/>
          <w:b/>
          <w:color w:val="000000"/>
          <w:sz w:val="24"/>
          <w:szCs w:val="28"/>
        </w:rPr>
        <w:t xml:space="preserve">(    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</w:t>
      </w:r>
      <w:r>
        <w:rPr>
          <w:rFonts w:hint="eastAsia" w:cs="Arial"/>
          <w:b/>
          <w:color w:val="000000"/>
          <w:sz w:val="24"/>
          <w:szCs w:val="28"/>
        </w:rPr>
        <w:t xml:space="preserve"> ) (        ) (       ) (       ) (         ) (     )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>(       )(         )(        )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 w:cs="Arial"/>
          <w:b/>
          <w:color w:val="000000"/>
          <w:sz w:val="24"/>
          <w:szCs w:val="28"/>
          <w:lang w:eastAsia="zh-CN"/>
        </w:rPr>
      </w:pPr>
      <w:r>
        <w:rPr>
          <w:rFonts w:hint="eastAsia" w:cs="Arial"/>
          <w:b/>
          <w:color w:val="000000"/>
          <w:sz w:val="24"/>
          <w:szCs w:val="28"/>
          <w:lang w:eastAsia="zh-CN"/>
        </w:rPr>
        <w:t>形近字组词。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105" w:leftChars="5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4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5814695</wp:posOffset>
                </wp:positionH>
                <wp:positionV relativeFrom="paragraph">
                  <wp:posOffset>15875</wp:posOffset>
                </wp:positionV>
                <wp:extent cx="114300" cy="464820"/>
                <wp:effectExtent l="4445" t="4445" r="14605" b="6985"/>
                <wp:wrapNone/>
                <wp:docPr id="7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464820"/>
                        </a:xfrm>
                        <a:prstGeom prst="rightBrace">
                          <a:avLst>
                            <a:gd name="adj1" fmla="val 3388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8" type="#_x0000_t88" style="position:absolute;left:0pt;flip:x;margin-left:457.85pt;margin-top:1.25pt;height:36.6pt;width:9pt;z-index:251666432;mso-width-relative:page;mso-height-relative:page;" filled="f" stroked="t" coordsize="21600,21600" o:gfxdata="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0u70X1QAAAAgBAAAPAAAAAAAAAAEAIAAAACIAAABkcnMvZG93bnJldi54bWxQ&#10;SwECFAAUAAAACACHTuJAhu7VMjMCAABf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4854575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6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8" type="#_x0000_t88" style="position:absolute;left:0pt;flip:x;margin-left:382.25pt;margin-top:1.25pt;height:36.6pt;width:6pt;z-index:251665408;mso-width-relative:page;mso-height-relative:page;" filled="f" stroked="t" coordsize="21600,21600" o:gfxdata="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D34wNUAAAAIAQAADwAAAAAAAAABACAAAAAiAAAAZHJzL2Rvd25yZXYueG1s&#10;UEsBAhQAFAAAAAgAh07iQHwyrEY0AgAAXgQAAA4AAAAAAAAAAQAgAAAAJA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3963035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8" type="#_x0000_t88" style="position:absolute;left:0pt;flip:x;margin-left:312.05pt;margin-top:1.25pt;height:36.6pt;width:6pt;z-index:251664384;mso-width-relative:page;mso-height-relative:page;" filled="f" stroked="t" coordsize="21600,21600" o:gfxdata="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06i5HVAAAACAEAAA8AAAAAAAAAAQAgAAAAIgAAAGRycy9kb3ducmV2LnhtbFBL&#10;AQIUABQAAAAIAIdO4kCCWVU4MgIAAF4EAAAOAAAAAAAAAAEAIAAAACQ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635</wp:posOffset>
                </wp:positionV>
                <wp:extent cx="76200" cy="464820"/>
                <wp:effectExtent l="4445" t="4445" r="14605" b="698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8" type="#_x0000_t88" style="position:absolute;left:0pt;flip:x;margin-left:235.85pt;margin-top:0.05pt;height:36.6pt;width:6pt;z-index:251663360;mso-width-relative:page;mso-height-relative:page;" filled="f" stroked="t" coordsize="21600,21600" o:gfxdata="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RFt8e0wAAAAcBAAAPAAAAAAAAAAEAIAAAACIAAABkcnMvZG93bnJldi54bWxQSwEC&#10;FAAUAAAACACHTuJAgM3skDICAABeBAAADgAAAAAAAAABACAAAAAiAQAAZHJzL2Uyb0RvYy54bWxQ&#10;SwUGAAAAAAYABgBZAQAAx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88" type="#_x0000_t88" style="position:absolute;left:0pt;flip:x;margin-left:157.85pt;margin-top:2.45pt;height:36.6pt;width:6pt;z-index:251662336;mso-width-relative:page;mso-height-relative:page;" filled="f" stroked="t" coordsize="21600,21600" o:gfxdata="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4zWFLVAAAACAEAAA8AAAAAAAAAAQAgAAAAIgAAAGRycy9kb3ducmV2LnhtbFBL&#10;AQIUABQAAAAIAIdO4kC1/GAhMgIAAF4EAAAOAAAAAAAAAAEAIAAAACQ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88" type="#_x0000_t88" style="position:absolute;left:0pt;flip:x;margin-left:80.45pt;margin-top:2.45pt;height:36.6pt;width:6pt;z-index:251661312;mso-width-relative:page;mso-height-relative:page;" filled="f" stroked="t" coordsize="21600,21600" o:gfxdata="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lekfa1QAAAAgBAAAPAAAAAAAAAAEAIAAAACIAAABkcnMvZG93bnJldi54bWxQ&#10;SwECFAAUAAAACACHTuJAt2jZiTMCAABe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53975</wp:posOffset>
                </wp:positionV>
                <wp:extent cx="76200" cy="464820"/>
                <wp:effectExtent l="4445" t="4445" r="14605" b="6985"/>
                <wp:wrapNone/>
                <wp:docPr id="1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88" type="#_x0000_t88" style="position:absolute;left:0pt;flip:x;margin-left:1.25pt;margin-top:4.25pt;height:36.6pt;width:6pt;z-index:251660288;mso-width-relative:page;mso-height-relative:page;" filled="f" stroked="t" coordsize="21600,21600" o:gfxdata="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FegIM0QAAAAUBAAAPAAAAAAAAAAEAIAAAACIAAABkcnMvZG93bnJldi54bWxQSwECFAAU&#10;AAAACACHTuJAO6ClTzECAABeBAAADgAAAAAAAAABACAAAAAgAQAAZHJzL2Uyb0RvYy54bWxQSwUG&#10;AAAAAAYABgBZAQAAw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域</w:t>
      </w:r>
      <w:r>
        <w:rPr>
          <w:rFonts w:hint="eastAsia" w:cs="Arial"/>
          <w:b/>
          <w:color w:val="000000"/>
          <w:sz w:val="24"/>
          <w:szCs w:val="28"/>
          <w:lang w:eastAsia="zh-CN"/>
        </w:rPr>
        <w:t>（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    </w:t>
      </w:r>
      <w:r>
        <w:rPr>
          <w:rFonts w:hint="eastAsia" w:cs="Arial"/>
          <w:b/>
          <w:color w:val="000000"/>
          <w:sz w:val="24"/>
          <w:szCs w:val="28"/>
          <w:lang w:eastAsia="zh-CN"/>
        </w:rPr>
        <w:t>）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 贯（     ）  魏（     ）  搜（     ）  波（    ） 脆（     ）  援（     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</w:pP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或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（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）</w:t>
      </w:r>
      <w:r>
        <w:rPr>
          <w:rFonts w:hint="eastAsia"/>
          <w:b/>
          <w:color w:val="000000"/>
          <w:sz w:val="24"/>
          <w:szCs w:val="28"/>
          <w:shd w:val="clear" w:color="auto" w:fill="FFFFFF"/>
        </w:rPr>
        <w:t xml:space="preserve">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惯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（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）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魅（     ）  瘦（     ）  玻（    ） 跪（     ）  缓（     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5807075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14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88" type="#_x0000_t88" style="position:absolute;left:0pt;flip:x;margin-left:457.25pt;margin-top:1.25pt;height:36.6pt;width:6pt;z-index:251673600;mso-width-relative:page;mso-height-relative:page;" filled="f" stroked="t" coordsize="21600,21600" o:gfxdata="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4jPCtYAAAAIAQAADwAAAAAAAAABACAAAAAiAAAAZHJzL2Rvd25yZXYueG1s&#10;UEsBAhQAFAAAAAgAh07iQLRiUskzAgAAXwQAAA4AAAAAAAAAAQAgAAAAJQ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31115</wp:posOffset>
                </wp:positionV>
                <wp:extent cx="121920" cy="464820"/>
                <wp:effectExtent l="4445" t="4445" r="6985" b="6985"/>
                <wp:wrapNone/>
                <wp:docPr id="13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1920" cy="464820"/>
                        </a:xfrm>
                        <a:prstGeom prst="rightBrace">
                          <a:avLst>
                            <a:gd name="adj1" fmla="val 3177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88" type="#_x0000_t88" style="position:absolute;left:0pt;flip:x;margin-left:379.85pt;margin-top:2.45pt;height:36.6pt;width:9.6pt;z-index:251672576;mso-width-relative:page;mso-height-relative:page;" filled="f" stroked="t" coordsize="21600,21600" o:gfxdata="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pzwwXWAAAACAEAAA8AAAAAAAAAAQAgAAAAIgAAAGRycy9kb3ducmV2Lnht&#10;bFBLAQIUABQAAAAIAIdO4kAJUftcNAIAAGEEAAAOAAAAAAAAAAEAIAAAACUBAABkcnMvZTJvRG9j&#10;LnhtbFBLBQYAAAAABgAGAFkBAADL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3902075</wp:posOffset>
                </wp:positionH>
                <wp:positionV relativeFrom="paragraph">
                  <wp:posOffset>635</wp:posOffset>
                </wp:positionV>
                <wp:extent cx="76200" cy="464820"/>
                <wp:effectExtent l="4445" t="4445" r="14605" b="6985"/>
                <wp:wrapNone/>
                <wp:docPr id="12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88" type="#_x0000_t88" style="position:absolute;left:0pt;flip:x;margin-left:307.25pt;margin-top:0.05pt;height:36.6pt;width:6pt;z-index:251671552;mso-width-relative:page;mso-height-relative:page;" filled="f" stroked="t" coordsize="21600,21600" o:gfxdata="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57Na3TAAAABwEAAA8AAAAAAAAAAQAgAAAAIgAAAGRycy9kb3ducmV2LnhtbFBL&#10;AQIUABQAAAAIAIdO4kDFUFfPNAIAAGAEAAAOAAAAAAAAAAEAIAAAACI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2926715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1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88" type="#_x0000_t88" style="position:absolute;left:0pt;flip:x;margin-left:230.45pt;margin-top:1.25pt;height:36.6pt;width:6pt;z-index:251670528;mso-width-relative:page;mso-height-relative:page;" filled="f" stroked="t" coordsize="21600,21600" o:gfxdata="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HyFm9YAAAAIAQAADwAAAAAAAAABACAAAAAiAAAAZHJzL2Rvd25yZXYueG1s&#10;UEsBAhQAFAAAAAgAh07iQHwVNGszAgAAYAQAAA4AAAAAAAAAAQAgAAAAJQ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8255</wp:posOffset>
                </wp:positionV>
                <wp:extent cx="76200" cy="464820"/>
                <wp:effectExtent l="4445" t="4445" r="14605" b="698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88" type="#_x0000_t88" style="position:absolute;left:0pt;flip:x;margin-left:151.85pt;margin-top:0.65pt;height:36.6pt;width:6pt;z-index:251669504;mso-width-relative:page;mso-height-relative:page;" filled="f" stroked="t" coordsize="21600,21600" o:gfxdata="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0dJD+1AAAAAgBAAAPAAAAAAAAAAEAIAAAACIAAABkcnMvZG93bnJldi54bWxQ&#10;SwECFAAUAAAACACHTuJA1Cs6vjQCAABgBAAADgAAAAAAAAABACAAAAAj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88" type="#_x0000_t88" style="position:absolute;left:0pt;flip:x;margin-left:76.25pt;margin-top:2.45pt;height:36.6pt;width:6pt;z-index:251668480;mso-width-relative:page;mso-height-relative:page;" filled="f" stroked="t" coordsize="21600,21600" o:gfxdata="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nfpbm1QAAAAgBAAAPAAAAAAAAAAEAIAAAACIAAABkcnMvZG93bnJldi54bWxQ&#10;SwECFAAUAAAACACHTuJAHvARfzMCAABf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8255</wp:posOffset>
                </wp:positionV>
                <wp:extent cx="76200" cy="464820"/>
                <wp:effectExtent l="4445" t="4445" r="14605" b="6985"/>
                <wp:wrapNone/>
                <wp:docPr id="8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88" type="#_x0000_t88" style="position:absolute;left:0pt;flip:x;margin-left:-1.75pt;margin-top:0.65pt;height:36.6pt;width:6pt;z-index:251667456;mso-width-relative:page;mso-height-relative:page;" filled="f" stroked="t" coordsize="21600,21600" o:gfxdata="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q/zvLRAAAABQEAAA8AAAAAAAAAAQAgAAAAIgAAAGRycy9kb3ducmV2LnhtbFBLAQIU&#10;ABQAAAAIAIdO4kC2zh+qMwIAAF8EAAAOAAAAAAAAAAEAIAAAACABAABkcnMvZTJvRG9jLnhtbFBL&#10;BQYAAAAABgAGAFkBAADF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lang w:eastAsia="zh-CN"/>
        </w:rPr>
        <w:t>弗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>（     ）  辩（     ）  盐（     ）  价（     ）  拦（     ） 恶（     ） 摔（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left"/>
        <w:textAlignment w:val="auto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lang w:val="en-US" w:eastAsia="zh-CN"/>
        </w:rPr>
        <w:t>佛（     ）  辨（     ）  监（     ）  阶（     ）  栏（     ） 恋（     ） 蟀（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补充成语。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（   ）小如（   ）   （   ）大如（   ）  （   ）若木（   ）   亡（   ）（   ）牢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快（  ）（   ）鞭     万（   ）更（   ）  （   ）（   ）不宁    谈（   ）（   ）变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用自己的话写出下面句子的意思。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虽与之俱学，弗若之矣。     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 为是其智弗若与，曰：非然也。   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我以日始初时去人近，而日中时远也。_____________________________________________________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两小儿笑曰：“孰为汝多知乎？”   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下面划横线词语运用有误的一项是（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他写的作文构思独特，情节跌宕起伏，我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自愧弗如</w:t>
      </w:r>
      <w:r>
        <w:rPr>
          <w:rFonts w:hint="eastAsia"/>
          <w:b/>
          <w:bCs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妈妈带着孩子们一起到郊外散步，他们一边看着野花，一边聊天，可谓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走马观花</w:t>
      </w:r>
      <w:r>
        <w:rPr>
          <w:rFonts w:hint="eastAsia"/>
          <w:b/>
          <w:bCs/>
          <w:sz w:val="24"/>
          <w:lang w:val="en-US" w:eastAsia="zh-CN"/>
        </w:rPr>
        <w:t>，十分惬意。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今天的幸福生活是无数革命先烈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赴汤蹈火</w:t>
      </w:r>
      <w:r>
        <w:rPr>
          <w:rFonts w:hint="eastAsia"/>
          <w:b/>
          <w:bCs/>
          <w:sz w:val="24"/>
          <w:lang w:val="en-US" w:eastAsia="zh-CN"/>
        </w:rPr>
        <w:t>、流血牺牲换来的，我们应该珍惜。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做学问不能三天打鱼两天晒网，要有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锲而不舍</w:t>
      </w:r>
      <w:r>
        <w:rPr>
          <w:rFonts w:hint="eastAsia"/>
          <w:b/>
          <w:bCs/>
          <w:sz w:val="24"/>
          <w:lang w:val="en-US" w:eastAsia="zh-CN"/>
        </w:rPr>
        <w:t>的探索精神。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根据课文内容填空。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《学弈》这则文言文写了两个______不同，所以导致_________不同的两个人学下棋的故事，说明了___________________________________________________________的道理。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《真理诞生于一百个问号之后》一文中，作者的观点是：____________________________________。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为了证明自己的观点，作者列举的三个事例分别是：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这样的写法是___________________________________。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《表里的生物》作者是_________，这是一篇回忆式____________，作者用小孩子的视角塑造了一个_____________________________________________________________________的小孩形象。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“穷则变，__________，__________。”我们只有不断改革创新，才能有进步。同样，我们只有做到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“___________，__________，又日新。”才能有真发展。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通过六年的学习，你养成了哪些良好的学习习惯，请至少写出4条来。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用自己的话说说下面词语的含义。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泥沙俱下：_____________________________________________。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奔走相告：_____________________________________________。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毕业在即，请你用充满文采的语言，为你最好的朋友写一段临别赠言。________________________________________________________________________________________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按要求写句子。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爸爸对我说：“你小孩子家家懂什么，别再问我这个问题了。”（改为转述句）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梦想如一阵风，能将远航的人吹向成功的彼岸；梦想如一把钥匙，___________________________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_____________；梦想如____________________，_______________________________。（仿写补全）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他弹奏钢琴时，即使曲子复杂、节奏快速，而且还能向台下的观众点头致意。（修改病句）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我们能否在考试中取得好的成绩，取决于我们日常学习努力。（修改病句）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下列句子中划线的成语使用不当的一项是（   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A .年轻人如果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游手好闲</w:t>
      </w:r>
      <w:r>
        <w:rPr>
          <w:rFonts w:hint="eastAsia"/>
          <w:b/>
          <w:bCs/>
          <w:sz w:val="24"/>
          <w:lang w:val="en-US" w:eastAsia="zh-CN"/>
        </w:rPr>
        <w:t>虚掷光阴，老来就会后悔一事无成。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B .商场的促销活动开始了，一大群人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鱼贯而入</w:t>
      </w:r>
      <w:r>
        <w:rPr>
          <w:rFonts w:hint="eastAsia"/>
          <w:b/>
          <w:bCs/>
          <w:sz w:val="24"/>
          <w:lang w:val="en-US" w:eastAsia="zh-CN"/>
        </w:rPr>
        <w:t xml:space="preserve"> ，疯狂抢购着。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C .春天来了，中华大地上到处呈现出一派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万象更新</w:t>
      </w:r>
      <w:r>
        <w:rPr>
          <w:rFonts w:hint="eastAsia"/>
          <w:b/>
          <w:bCs/>
          <w:sz w:val="24"/>
          <w:lang w:val="en-US" w:eastAsia="zh-CN"/>
        </w:rPr>
        <w:t>的景象。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D .解放军英勇杀敌，所向披靡，打得日本侵略者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落荒而逃</w:t>
      </w:r>
      <w:r>
        <w:rPr>
          <w:rFonts w:hint="eastAsia"/>
          <w:b/>
          <w:bCs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10.下列划线成语运用恰当的一项是（   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A .学习不能钻牛角尖，要从多方面思考问题，这样才能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触类旁通</w:t>
      </w:r>
      <w:r>
        <w:rPr>
          <w:rFonts w:hint="eastAsia"/>
          <w:b/>
          <w:bCs/>
          <w:sz w:val="24"/>
          <w:lang w:val="en-US" w:eastAsia="zh-CN"/>
        </w:rPr>
        <w:t>，收到良好的学习效果。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B .导演冯小刚《集结号》中最重要的角色给了谷子地，其他演员几乎成了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举重若轻</w:t>
      </w:r>
      <w:r>
        <w:rPr>
          <w:rFonts w:hint="eastAsia"/>
          <w:b/>
          <w:bCs/>
          <w:sz w:val="24"/>
          <w:lang w:val="en-US" w:eastAsia="zh-CN"/>
        </w:rPr>
        <w:t>的人物。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C .佛山陈阿婆救小悦悦的事迹，一经新闻媒体报道，就被传得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满城风雨</w:t>
      </w:r>
      <w:r>
        <w:rPr>
          <w:rFonts w:hint="eastAsia"/>
          <w:b/>
          <w:bCs/>
          <w:sz w:val="24"/>
          <w:lang w:val="en-US" w:eastAsia="zh-CN"/>
        </w:rPr>
        <w:t>，感动了无数市民。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D .篝火映红了天空，原本寒风凜冽的大草原上顿时</w:t>
      </w:r>
      <w:r>
        <w:rPr>
          <w:rFonts w:hint="eastAsia"/>
          <w:b/>
          <w:bCs/>
          <w:sz w:val="24"/>
          <w:u w:val="single" w:color="auto"/>
          <w:lang w:val="en-US" w:eastAsia="zh-CN"/>
        </w:rPr>
        <w:t>热火朝天</w:t>
      </w:r>
      <w:r>
        <w:rPr>
          <w:rFonts w:hint="eastAsia"/>
          <w:b/>
          <w:bCs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11.修改病句。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（1）造纸是我国古代的四大发明。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压缩了的空气，虽然能承受巨大的重量，但是有许多奇妙的用处。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在施工时，要防止不发生事故。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李老师光荣地被评为全国教育系统“劳动模范”的称号。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詹天佑克服了种种困难和考验，主持修筑京张铁路。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49" w:right="612" w:bottom="306" w:left="612" w:header="851" w:footer="992" w:gutter="0"/>
          <w:paperSrc/>
          <w:cols w:space="708" w:num="1"/>
          <w:docGrid w:type="lines" w:linePitch="312" w:charSpace="0"/>
        </w:sectPr>
      </w:pPr>
      <w:r>
        <w:rPr>
          <w:rFonts w:hint="eastAsia"/>
          <w:b/>
          <w:bCs/>
          <w:sz w:val="24"/>
          <w:lang w:val="en-US" w:eastAsia="zh-CN"/>
        </w:rPr>
        <w:t>（6）一个人难免有缺点错误，改进了就好。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0000002"/>
    <w:multiLevelType w:val="singleLevel"/>
    <w:tmpl w:val="00000002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0000009"/>
    <w:multiLevelType w:val="singleLevel"/>
    <w:tmpl w:val="00000009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0000000F"/>
    <w:multiLevelType w:val="singleLevel"/>
    <w:tmpl w:val="0000000F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00000010"/>
    <w:multiLevelType w:val="singleLevel"/>
    <w:tmpl w:val="00000010"/>
    <w:lvl w:ilvl="0" w:tentative="0">
      <w:start w:val="5"/>
      <w:numFmt w:val="chineseCounting"/>
      <w:suff w:val="nothing"/>
      <w:lvlText w:val="%1、"/>
      <w:lvlJc w:val="left"/>
    </w:lvl>
  </w:abstractNum>
  <w:abstractNum w:abstractNumId="6">
    <w:nsid w:val="00000011"/>
    <w:multiLevelType w:val="singleLevel"/>
    <w:tmpl w:val="00000011"/>
    <w:lvl w:ilvl="0" w:tentative="0">
      <w:start w:val="4"/>
      <w:numFmt w:val="chineseCounting"/>
      <w:suff w:val="nothing"/>
      <w:lvlText w:val="%1、"/>
      <w:lvlJc w:val="left"/>
    </w:lvl>
  </w:abstractNum>
  <w:abstractNum w:abstractNumId="7">
    <w:nsid w:val="00000013"/>
    <w:multiLevelType w:val="singleLevel"/>
    <w:tmpl w:val="0000001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4151FC"/>
    <w:rsid w:val="00C02FC6"/>
    <w:rsid w:val="64C871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auto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1427</Words>
  <Characters>2937</Characters>
  <Lines>0</Lines>
  <Paragraphs>0</Paragraphs>
  <TotalTime>0</TotalTime>
  <ScaleCrop>false</ScaleCrop>
  <LinksUpToDate>false</LinksUpToDate>
  <CharactersWithSpaces>3791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2021-04-17T03:36:00Z</dcterms:created>
  <dc:creator>Administrator</dc:creator>
  <cp:lastModifiedBy>。</cp:lastModifiedBy>
  <cp:lastPrinted>2411-12-30T00:00:00Z</cp:lastPrinted>
  <dcterms:modified xsi:type="dcterms:W3CDTF">2023-02-28T05:35:41Z</dcterms:modified>
  <dc:title>1单元基础复习卷        姓名__________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33FAC298D2B7425A8E322AE0700DCFE0</vt:lpwstr>
  </property>
</Properties>
</file>