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sz w:val="21"/>
          <w:lang w:val="en-US" w:eastAsia="zh-CN"/>
        </w:rPr>
      </w:pPr>
      <w:r>
        <w:rPr>
          <w:rFonts w:hint="eastAsia" w:eastAsia="黑体"/>
          <w:sz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10883900</wp:posOffset>
            </wp:positionV>
            <wp:extent cx="431800" cy="393700"/>
            <wp:effectExtent l="0" t="0" r="635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0"/>
          <w:lang w:val="en-US"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11188700</wp:posOffset>
            </wp:positionV>
            <wp:extent cx="406400" cy="254000"/>
            <wp:effectExtent l="0" t="0" r="0" b="0"/>
            <wp:wrapNone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sz w:val="30"/>
          <w:lang w:val="en-US" w:eastAsia="zh-CN"/>
        </w:rPr>
        <w:t>Unit 1检测题</w:t>
      </w:r>
      <w:r>
        <w:rPr>
          <w:rFonts w:hint="eastAsia" w:eastAsia="黑体"/>
          <w:sz w:val="21"/>
          <w:lang w:val="en-US" w:eastAsia="zh-CN"/>
        </w:rPr>
        <w:t>（六年级）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黑体"/>
          <w:sz w:val="24"/>
          <w:lang w:val="en-US" w:eastAsia="zh-CN"/>
        </w:rPr>
      </w:pPr>
      <w:r>
        <w:rPr>
          <w:rFonts w:hint="eastAsia" w:eastAsia="黑体"/>
          <w:sz w:val="24"/>
          <w:lang w:val="en-US" w:eastAsia="zh-CN"/>
        </w:rPr>
        <w:t>姓名__________    分数__________</w:t>
      </w:r>
    </w:p>
    <w:p>
      <w:pPr>
        <w:rPr>
          <w:rFonts w:hint="eastAsia"/>
          <w:lang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一、看图补全单词。（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pStyle w:val="2"/>
        <w:spacing w:line="360" w:lineRule="auto"/>
        <w:ind w:firstLine="480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1．heav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________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drawing>
          <wp:inline distT="0" distB="0" distL="0" distR="0">
            <wp:extent cx="836930" cy="561340"/>
            <wp:effectExtent l="0" t="0" r="635" b="10160"/>
            <wp:docPr id="1027" name="图片 1" descr="QLYYRP6X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 descr="QLYYRP6X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564" cy="5613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2．thin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________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drawing>
          <wp:inline distT="0" distB="0" distL="0" distR="0">
            <wp:extent cx="876300" cy="695325"/>
            <wp:effectExtent l="0" t="0" r="0" b="9525"/>
            <wp:docPr id="1028" name="图片 2" descr="QLYYRP6X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 descr="QLYYRP6X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953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480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3．long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________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drawing>
          <wp:inline distT="0" distB="0" distL="0" distR="0">
            <wp:extent cx="772795" cy="695325"/>
            <wp:effectExtent l="0" t="0" r="8255" b="9525"/>
            <wp:docPr id="1029" name="图片 3" descr="QLYYRP6X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3" descr="QLYYRP6X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6953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0" w:leftChars="0" w:firstLine="0" w:firstLineChars="0"/>
        <w:rPr>
          <w:rFonts w:hint="eastAsia" w:ascii="Calibri" w:hAnsi="Times New Roman" w:cs="Times New Roman"/>
          <w:color w:val="000000"/>
          <w:sz w:val="24"/>
          <w:szCs w:val="24"/>
          <w:lang w:eastAsia="zh-CN"/>
        </w:rPr>
      </w:pPr>
      <w:r>
        <w:rPr>
          <w:rFonts w:hint="eastAsia" w:ascii="Calibri" w:hAnsi="Times New Roman" w:cs="Times New Roman"/>
          <w:color w:val="000000"/>
          <w:sz w:val="24"/>
          <w:szCs w:val="24"/>
          <w:lang w:eastAsia="zh-CN"/>
        </w:rPr>
        <w:t>二、补全单词，并翻译。（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>8分</w:t>
      </w:r>
      <w:r>
        <w:rPr>
          <w:rFonts w:hint="eastAsia" w:ascii="Calibri" w:hAnsi="Times New Roman" w:cs="Times New Roman"/>
          <w:color w:val="000000"/>
          <w:sz w:val="24"/>
          <w:szCs w:val="24"/>
          <w:lang w:eastAsia="zh-CN"/>
        </w:rPr>
        <w:t>）</w:t>
      </w:r>
    </w:p>
    <w:p>
      <w:pPr>
        <w:pStyle w:val="2"/>
        <w:spacing w:line="360" w:lineRule="auto"/>
        <w:ind w:firstLine="480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1．h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 __vy(　　　)　　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2.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th__nner(　　　)</w:t>
      </w:r>
    </w:p>
    <w:p>
      <w:pPr>
        <w:pStyle w:val="2"/>
        <w:spacing w:line="360" w:lineRule="auto"/>
        <w:ind w:firstLine="480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3．k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__logr__m(　　　)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4.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s__ze(　　　)</w:t>
      </w:r>
    </w:p>
    <w:p>
      <w:pPr>
        <w:pStyle w:val="2"/>
        <w:spacing w:line="360" w:lineRule="auto"/>
        <w:ind w:firstLine="480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5．w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__ar(　　　) 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 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6.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f__ __t(　　　)</w:t>
      </w:r>
    </w:p>
    <w:p>
      <w:pPr>
        <w:pStyle w:val="2"/>
        <w:spacing w:line="360" w:lineRule="auto"/>
        <w:ind w:firstLine="480"/>
        <w:rPr>
          <w:rFonts w:hint="eastAsia" w:ascii="Calibri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l__ttl__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(　　　)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      8.  sm_ll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(　　　)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二、找出不同类单词。（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(　　)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1.A.I　　　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　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B．his　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　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　C．he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(　　)2.A.hand 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B．foot 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C．play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(　　)3.A.older 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B．tall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  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 C．short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(　　)4.A.long 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  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B．strong 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C．funnier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(　　)5.A.boy 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B．father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 C．mother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单项选择。（</w:t>
      </w:r>
      <w:r>
        <w:rPr>
          <w:rFonts w:hint="eastAsia"/>
          <w:lang w:val="en-US" w:eastAsia="zh-CN"/>
        </w:rPr>
        <w:t>20分</w:t>
      </w:r>
      <w:r>
        <w:rPr>
          <w:rFonts w:hint="eastAsia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)1.My hands are bigger than______．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320" w:firstLineChars="55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A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．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he　　　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B．his　　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C．him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)2.—Are you shorter than me?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320" w:firstLineChars="55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—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00" w:firstLineChars="5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A．Yes，I'm not.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　B．No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，I'm not.       C．No，I am.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)3.—How old is Alice?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320" w:firstLineChars="55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—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00" w:firstLineChars="5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A．She is 11 years old.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B．I'm 10 years old.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C．You are 12 years old.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)4.Amy is______than Sarah.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00" w:firstLineChars="5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A．old         B．older         C．oldest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)5.You're bigger and stronger than______．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00" w:firstLineChars="5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A．my          B．his          C．Mike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)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lang w:val="en-US" w:eastAsia="zh-CN"/>
        </w:rPr>
        <w:t>6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.－How______are you？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320" w:firstLineChars="55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—I'm 48 kg.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320" w:firstLineChars="55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A．long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　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B．heavy　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 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C．tall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lang w:val="en-US" w:eastAsia="zh-CN"/>
        </w:rPr>
        <w:t>7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.I'm______than you.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320" w:firstLineChars="55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A．thinner           B．thin             C．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>thins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lang w:val="en-US" w:eastAsia="zh-CN"/>
        </w:rPr>
        <w:t>8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.How big are your______？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40" w:firstLineChars="6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A．foot          B．feet          C．foots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lang w:val="en-US" w:eastAsia="zh-CN"/>
        </w:rPr>
        <w:t>9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.How long______your legs?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40" w:firstLineChars="6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A．is       B．are       C．am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lang w:val="en-US" w:eastAsia="zh-CN"/>
        </w:rPr>
        <w:t>10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.Let______see.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40" w:firstLineChars="6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A．I       B．my       C．me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alibri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>四、排序。（9分）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A．I'm thinner and shorter than you.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B．How heavy are you?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C．Yes.I'm bigger and stronger th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an you.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D．I'm 48 kg.</w:t>
      </w:r>
    </w:p>
    <w:p>
      <w:pPr>
        <w:pStyle w:val="2"/>
        <w:spacing w:line="360" w:lineRule="auto"/>
        <w:ind w:firstLine="480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正确的顺序是：______ ______A______</w:t>
      </w:r>
    </w:p>
    <w:p>
      <w:pPr>
        <w:pStyle w:val="2"/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>对号入座。（10分）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)1.His coat is older.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)2.His head is smaller.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)3.I'm taller and younger than you.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)4.My hands are bigger than yours.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　)5.My arms are longer than yours.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A．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我的胳膊比你的胳膊长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。   B.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我比你更高更年轻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C．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他的上衣更旧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。           D．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我的手比你的手大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E．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他的头更小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Calibri" w:hAnsi="Times New Roman" w:cs="Times New Roman"/>
          <w:color w:val="000000"/>
          <w:sz w:val="24"/>
          <w:szCs w:val="24"/>
          <w:lang w:eastAsia="zh-CN"/>
        </w:rPr>
      </w:pPr>
      <w:r>
        <w:rPr>
          <w:rFonts w:hint="eastAsia" w:ascii="Calibri" w:hAnsi="Times New Roman" w:cs="Times New Roman"/>
          <w:color w:val="000000"/>
          <w:sz w:val="24"/>
          <w:szCs w:val="24"/>
          <w:lang w:eastAsia="zh-CN"/>
        </w:rPr>
        <w:t>找出错误，并修改。（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>10分</w:t>
      </w:r>
      <w:r>
        <w:rPr>
          <w:rFonts w:hint="eastAsia" w:ascii="Calibri" w:hAnsi="Times New Roman" w:cs="Times New Roman"/>
          <w:color w:val="000000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　)1.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Amy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arms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are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 shorter than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mine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.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>__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40" w:firstLineChars="6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       B            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　)2.My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hands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is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bigger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than his.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920" w:firstLineChars="8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  B   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 xml:space="preserve">　)3.I'm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tal</w:t>
      </w:r>
      <w:r>
        <w:rPr>
          <w:rFonts w:ascii="Calibri" w:hAnsi="Times New Roman" w:eastAsia="宋体" w:cs="Times New Roman"/>
          <w:color w:val="000000"/>
          <w:sz w:val="24"/>
          <w:szCs w:val="24"/>
          <w:u w:val="single"/>
        </w:rPr>
        <w:t>ler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and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heavyer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than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you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.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800" w:firstLineChars="75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        B        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　)4.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He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tail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is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longer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.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40" w:firstLineChars="6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    B   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ascii="Calibri" w:hAnsi="Times New Roman" w:eastAsia="宋体" w:cs="Times New Roman"/>
          <w:color w:val="000000"/>
          <w:sz w:val="24"/>
          <w:szCs w:val="24"/>
        </w:rPr>
        <w:t>(　</w:t>
      </w: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　)5.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Amy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is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 xml:space="preserve"> my </w:t>
      </w:r>
      <w:r>
        <w:rPr>
          <w:rFonts w:hint="eastAsia" w:ascii="Calibri" w:hAnsi="Times New Roman" w:eastAsia="宋体" w:cs="Times New Roman"/>
          <w:color w:val="000000"/>
          <w:sz w:val="24"/>
          <w:szCs w:val="24"/>
          <w:u w:val="single"/>
        </w:rPr>
        <w:t>friends</w:t>
      </w: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.</w:t>
      </w:r>
      <w:r>
        <w:rPr>
          <w:rFonts w:ascii="Calibri" w:hAnsi="Times New Roman" w:eastAsia="宋体" w:cs="Times New Roman"/>
          <w:color w:val="000000"/>
          <w:sz w:val="24"/>
          <w:szCs w:val="24"/>
        </w:rPr>
        <w:t>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440" w:firstLineChars="600"/>
        <w:jc w:val="both"/>
        <w:textAlignment w:val="auto"/>
        <w:outlineLvl w:val="9"/>
        <w:rPr>
          <w:rFonts w:ascii="Calibri" w:hAnsi="Times New Roman" w:eastAsia="宋体" w:cs="Times New Roman"/>
          <w:color w:val="000000"/>
          <w:sz w:val="24"/>
          <w:szCs w:val="24"/>
        </w:rPr>
      </w:pPr>
      <w:r>
        <w:rPr>
          <w:rFonts w:hint="eastAsia" w:ascii="Calibri" w:hAnsi="Times New Roman" w:eastAsia="宋体" w:cs="Times New Roman"/>
          <w:color w:val="000000"/>
          <w:sz w:val="24"/>
          <w:szCs w:val="24"/>
        </w:rPr>
        <w:t>A  B      C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200" w:firstLineChars="0"/>
        <w:jc w:val="both"/>
        <w:textAlignment w:val="auto"/>
        <w:outlineLvl w:val="9"/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t>完成句子。（10分）</w:t>
      </w:r>
    </w:p>
    <w:p>
      <w:pPr>
        <w:pStyle w:val="2"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1．Sarah is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u w:val="single"/>
          <w:lang w:val="en-US" w:eastAsia="zh-CN"/>
        </w:rPr>
        <w:t>50 kg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</w:t>
      </w:r>
      <w:r>
        <w:rPr>
          <w:rFonts w:ascii="Times New Roman" w:hAnsi="Times New Roman" w:cs="Times New Roman"/>
          <w:color w:val="000000"/>
          <w:sz w:val="24"/>
          <w:szCs w:val="24"/>
        </w:rPr>
        <w:t>(画线部分提问)</w:t>
      </w:r>
    </w:p>
    <w:p>
      <w:pPr>
        <w:pStyle w:val="2"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</w:p>
    <w:p>
      <w:pPr>
        <w:pStyle w:val="2"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2．My legs are </w:t>
      </w:r>
      <w:r>
        <w:rPr>
          <w:rFonts w:hint="eastAsia" w:ascii="Times New Roman" w:hAnsi="Times New Roman" w:cs="Times New Roman"/>
          <w:color w:val="000000"/>
          <w:sz w:val="24"/>
          <w:szCs w:val="24"/>
          <w:u w:val="single"/>
          <w:lang w:val="en-US" w:eastAsia="zh-CN"/>
        </w:rPr>
        <w:t>76 cm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</w:t>
      </w:r>
      <w:r>
        <w:rPr>
          <w:rFonts w:ascii="Times New Roman" w:hAnsi="Times New Roman" w:cs="Times New Roman"/>
          <w:color w:val="000000"/>
          <w:sz w:val="24"/>
          <w:szCs w:val="24"/>
        </w:rPr>
        <w:t>(画线部分提问)</w:t>
      </w:r>
    </w:p>
    <w:p>
      <w:pPr>
        <w:pStyle w:val="2"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>
      <w:pPr>
        <w:pStyle w:val="2"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3．</w:t>
      </w:r>
      <w:r>
        <w:rPr>
          <w:rFonts w:hint="eastAsia" w:ascii="Times New Roman" w:hAnsi="Times New Roman" w:cs="Times New Roman"/>
          <w:color w:val="000000"/>
          <w:sz w:val="24"/>
          <w:szCs w:val="24"/>
          <w:u w:val="single"/>
        </w:rPr>
        <w:t>Mike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is heavier than me.</w:t>
      </w:r>
      <w:r>
        <w:rPr>
          <w:rFonts w:ascii="Times New Roman" w:hAnsi="Times New Roman" w:cs="Times New Roman"/>
          <w:color w:val="000000"/>
          <w:sz w:val="24"/>
          <w:szCs w:val="24"/>
        </w:rPr>
        <w:t>(画线部分提问)</w:t>
      </w:r>
    </w:p>
    <w:p>
      <w:pPr>
        <w:pStyle w:val="2"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>
      <w:pPr>
        <w:pStyle w:val="2"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4．I wear size 17.</w:t>
      </w:r>
      <w:r>
        <w:rPr>
          <w:rFonts w:ascii="Times New Roman" w:hAnsi="Times New Roman" w:cs="Times New Roman"/>
          <w:color w:val="000000"/>
          <w:sz w:val="24"/>
          <w:szCs w:val="24"/>
        </w:rPr>
        <w:t>(变为一般疑问句)</w:t>
      </w:r>
    </w:p>
    <w:p>
      <w:pPr>
        <w:pStyle w:val="2"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>
      <w:pPr>
        <w:pStyle w:val="2"/>
        <w:numPr>
          <w:ilvl w:val="0"/>
          <w:numId w:val="3"/>
        </w:numPr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Are your legs 70 cm？</w:t>
      </w:r>
      <w:r>
        <w:rPr>
          <w:rFonts w:ascii="Times New Roman" w:hAnsi="Times New Roman" w:cs="Times New Roman"/>
          <w:color w:val="000000"/>
          <w:sz w:val="24"/>
          <w:szCs w:val="24"/>
        </w:rPr>
        <w:t>(肯定回答)</w:t>
      </w:r>
    </w:p>
    <w:p>
      <w:pPr>
        <w:pStyle w:val="2"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>
      <w:pPr>
        <w:pStyle w:val="2"/>
        <w:numPr>
          <w:ilvl w:val="0"/>
          <w:numId w:val="4"/>
        </w:numPr>
        <w:spacing w:line="360" w:lineRule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阅读理解，判断正（T）误（F）。（10分）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sz w:val="24"/>
        </w:rPr>
        <w:t>Hello! My name's John, I'm from Canada</w:t>
      </w:r>
      <w:r>
        <w:rPr>
          <w:rFonts w:hint="eastAsia"/>
          <w:sz w:val="24"/>
        </w:rPr>
        <w:t>．</w:t>
      </w:r>
      <w:r>
        <w:rPr>
          <w:sz w:val="24"/>
        </w:rPr>
        <w:t>I have two dogs</w:t>
      </w:r>
      <w:r>
        <w:rPr>
          <w:rFonts w:hint="eastAsia"/>
          <w:sz w:val="24"/>
        </w:rPr>
        <w:t>．</w:t>
      </w:r>
      <w:r>
        <w:rPr>
          <w:sz w:val="24"/>
        </w:rPr>
        <w:t>The black dog is big and strong. It's four years old</w:t>
      </w:r>
      <w:r>
        <w:rPr>
          <w:rFonts w:hint="eastAsia"/>
          <w:sz w:val="24"/>
        </w:rPr>
        <w:t>．</w:t>
      </w:r>
      <w:r>
        <w:rPr>
          <w:sz w:val="24"/>
        </w:rPr>
        <w:t>It's 56cm tall</w:t>
      </w:r>
      <w:r>
        <w:rPr>
          <w:rFonts w:hint="eastAsia"/>
          <w:sz w:val="24"/>
        </w:rPr>
        <w:t>．</w:t>
      </w:r>
      <w:r>
        <w:rPr>
          <w:sz w:val="24"/>
        </w:rPr>
        <w:t>Its tail is 17cm long. The white one is small and thin</w:t>
      </w:r>
      <w:r>
        <w:rPr>
          <w:rFonts w:hint="eastAsia"/>
          <w:sz w:val="24"/>
        </w:rPr>
        <w:t>．</w:t>
      </w:r>
      <w:r>
        <w:rPr>
          <w:sz w:val="24"/>
        </w:rPr>
        <w:t>It's only two years old</w:t>
      </w:r>
      <w:r>
        <w:rPr>
          <w:rFonts w:hint="eastAsia"/>
          <w:sz w:val="24"/>
        </w:rPr>
        <w:t>．</w:t>
      </w:r>
      <w:r>
        <w:rPr>
          <w:sz w:val="24"/>
        </w:rPr>
        <w:t>It's 25cm shorter than the black one</w:t>
      </w:r>
      <w:r>
        <w:rPr>
          <w:rFonts w:hint="eastAsia"/>
          <w:sz w:val="24"/>
        </w:rPr>
        <w:t>。</w:t>
      </w:r>
      <w:r>
        <w:rPr>
          <w:sz w:val="24"/>
        </w:rPr>
        <w:t>Its tail only 1lcm long</w:t>
      </w:r>
      <w:r>
        <w:rPr>
          <w:rFonts w:hint="eastAsia"/>
          <w:sz w:val="24"/>
        </w:rPr>
        <w:t>．</w:t>
      </w:r>
      <w:r>
        <w:rPr>
          <w:sz w:val="24"/>
        </w:rPr>
        <w:t>But it's very funny</w:t>
      </w:r>
      <w:r>
        <w:rPr>
          <w:rFonts w:hint="eastAsia"/>
          <w:sz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sz w:val="24"/>
        </w:rPr>
      </w:pPr>
      <w:r>
        <w:rPr>
          <w:sz w:val="24"/>
        </w:rPr>
        <w:t>(    )1</w:t>
      </w:r>
      <w:r>
        <w:rPr>
          <w:rFonts w:hint="eastAsia"/>
          <w:sz w:val="24"/>
        </w:rPr>
        <w:t>．</w:t>
      </w:r>
      <w:r>
        <w:rPr>
          <w:sz w:val="24"/>
        </w:rPr>
        <w:t>John has three dogs</w:t>
      </w:r>
      <w:r>
        <w:rPr>
          <w:rFonts w:hint="eastAsia"/>
          <w:sz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sz w:val="24"/>
        </w:rPr>
      </w:pPr>
      <w:r>
        <w:rPr>
          <w:sz w:val="24"/>
        </w:rPr>
        <w:t>(    )2</w:t>
      </w:r>
      <w:r>
        <w:rPr>
          <w:rFonts w:hint="eastAsia"/>
          <w:sz w:val="24"/>
        </w:rPr>
        <w:t>．</w:t>
      </w:r>
      <w:r>
        <w:rPr>
          <w:sz w:val="24"/>
        </w:rPr>
        <w:t>The brown dog is stronger than the white one</w:t>
      </w:r>
      <w:r>
        <w:rPr>
          <w:rFonts w:hint="eastAsia"/>
          <w:sz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sz w:val="24"/>
        </w:rPr>
      </w:pPr>
      <w:r>
        <w:rPr>
          <w:sz w:val="24"/>
        </w:rPr>
        <w:t>(    )3</w:t>
      </w:r>
      <w:r>
        <w:rPr>
          <w:rFonts w:hint="eastAsia"/>
          <w:sz w:val="24"/>
        </w:rPr>
        <w:t>．</w:t>
      </w:r>
      <w:r>
        <w:rPr>
          <w:sz w:val="24"/>
        </w:rPr>
        <w:t>The white dog is younger and funnier</w:t>
      </w:r>
      <w:r>
        <w:rPr>
          <w:rFonts w:hint="eastAsia"/>
          <w:sz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sz w:val="24"/>
        </w:rPr>
      </w:pPr>
      <w:r>
        <w:rPr>
          <w:sz w:val="24"/>
        </w:rPr>
        <w:t>(    )4</w:t>
      </w:r>
      <w:r>
        <w:rPr>
          <w:rFonts w:hint="eastAsia"/>
          <w:sz w:val="24"/>
        </w:rPr>
        <w:t>．</w:t>
      </w:r>
      <w:r>
        <w:rPr>
          <w:sz w:val="24"/>
        </w:rPr>
        <w:t>The little dog is only 26cm tall</w:t>
      </w:r>
      <w:r>
        <w:rPr>
          <w:rFonts w:hint="eastAsia"/>
          <w:sz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sz w:val="24"/>
        </w:rPr>
      </w:pPr>
      <w:r>
        <w:rPr>
          <w:sz w:val="24"/>
        </w:rPr>
        <w:t>(    )5</w:t>
      </w:r>
      <w:r>
        <w:rPr>
          <w:rFonts w:hint="eastAsia"/>
          <w:sz w:val="24"/>
        </w:rPr>
        <w:t>．</w:t>
      </w:r>
      <w:r>
        <w:rPr>
          <w:sz w:val="24"/>
        </w:rPr>
        <w:t>The black dog's tail is 6cm longer than the white one</w:t>
      </w:r>
      <w:r>
        <w:rPr>
          <w:rFonts w:hint="eastAsia"/>
          <w:sz w:val="24"/>
        </w:rPr>
        <w:t>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书面表达。（10分）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在动物园里看到的动物存在哪些差异？用比较级的句子写下来</w:t>
      </w:r>
      <w:r>
        <w:rPr>
          <w:rFonts w:hint="eastAsia" w:ascii="Times New Roman" w:hAnsi="Times New Roman" w:cs="Times New Roman"/>
          <w:color w:val="00000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_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0" w:rightChars="0"/>
        <w:jc w:val="both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00" w:leftChars="0" w:right="0" w:rightChars="0"/>
        <w:jc w:val="both"/>
        <w:textAlignment w:val="auto"/>
        <w:outlineLvl w:val="9"/>
        <w:rPr>
          <w:rFonts w:hint="eastAsia" w:ascii="Calibri" w:hAnsi="Times New Roman" w:cs="Times New Roman"/>
          <w:color w:val="000000"/>
          <w:sz w:val="24"/>
          <w:szCs w:val="24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-2949120f;z-index:-251657216;mso-width-relative:page;mso-height-relative:page;" stroked="f" coordsize="21600,21600" o:allowincell="f">
          <v:path/>
          <v:fill focussize="0,0"/>
          <v:stroke on="f"/>
          <v:imagedata o:title=""/>
          <o:lock v:ext="edit" text="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drawing>
        <wp:anchor distT="0" distB="0" distL="0" distR="0" simplePos="0" relativeHeight="25166336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35" cy="635"/>
          <wp:effectExtent l="0" t="0" r="0" b="0"/>
          <wp:wrapNone/>
          <wp:docPr id="4102" name="_x0000_t7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2" name="_x0000_t75" descr="学科网 zxxk.com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5" cy="634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0" distR="0" simplePos="0" relativeHeight="25166233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525" cy="9525"/>
          <wp:effectExtent l="0" t="0" r="0" b="0"/>
          <wp:wrapNone/>
          <wp:docPr id="4098" name="_x0000_t7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8" name="_x0000_t75" descr="学科网 zxxk.com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focussize="0,0"/>
          <v:stroke on="f" color="#FFFFFF"/>
          <v:imagedata o:title=""/>
          <o:lock v:ext="edit" text="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00000001"/>
    <w:multiLevelType w:val="singleLevel"/>
    <w:tmpl w:val="00000001"/>
    <w:lvl w:ilvl="0" w:tentative="0">
      <w:start w:val="5"/>
      <w:numFmt w:val="chineseCounting"/>
      <w:suff w:val="nothing"/>
      <w:lvlText w:val="%1、"/>
      <w:lvlJc w:val="left"/>
    </w:lvl>
  </w:abstractNum>
  <w:abstractNum w:abstractNumId="2">
    <w:nsid w:val="00000002"/>
    <w:multiLevelType w:val="singleLevel"/>
    <w:tmpl w:val="00000002"/>
    <w:lvl w:ilvl="0" w:tentative="0">
      <w:start w:val="5"/>
      <w:numFmt w:val="decimal"/>
      <w:suff w:val="nothing"/>
      <w:lvlText w:val="%1．"/>
      <w:lvlJc w:val="left"/>
    </w:lvl>
  </w:abstractNum>
  <w:abstractNum w:abstractNumId="3">
    <w:nsid w:val="00000003"/>
    <w:multiLevelType w:val="singleLevel"/>
    <w:tmpl w:val="00000003"/>
    <w:lvl w:ilvl="0" w:tentative="0">
      <w:start w:val="8"/>
      <w:numFmt w:val="chineseCounting"/>
      <w:suff w:val="nothing"/>
      <w:lvlText w:val="%1、"/>
      <w:lvlJc w:val="left"/>
    </w:lvl>
  </w:abstractNum>
  <w:abstractNum w:abstractNumId="4">
    <w:nsid w:val="00000004"/>
    <w:multiLevelType w:val="singleLevel"/>
    <w:tmpl w:val="000000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4B224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spacing w:line="300" w:lineRule="atLeast"/>
      <w:ind w:firstLine="200" w:firstLineChars="200"/>
    </w:pPr>
    <w:rPr>
      <w:rFonts w:ascii="宋体" w:hAnsi="Courier New" w:cs="Courier New"/>
      <w:szCs w:val="21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4"/>
    <customShpInfo spid="_x0000_s2055"/>
    <customShpInfo spid="_x0000_s2056"/>
    <customShpInfo spid="_x0000_s2057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779</Words>
  <Characters>2577</Characters>
  <Lines>0</Lines>
  <Paragraphs>105</Paragraphs>
  <TotalTime>1</TotalTime>
  <ScaleCrop>false</ScaleCrop>
  <LinksUpToDate>false</LinksUpToDate>
  <CharactersWithSpaces>3227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2023-03-05T09:01:56Z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117071DE48E34635A7A4A739358544D6</vt:lpwstr>
  </property>
</Properties>
</file>