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b/>
          <w:bCs/>
          <w:sz w:val="32"/>
        </w:rPr>
      </w:pPr>
      <w:r>
        <w:rPr>
          <w:b/>
          <w:bCs/>
          <w:color w:val="000000"/>
          <w:sz w:val="32"/>
        </w:rPr>
        <w:drawing>
          <wp:anchor distT="0" distB="0" distL="114300" distR="114300" simplePos="0" relativeHeight="251659264" behindDoc="0" locked="0" layoutInCell="1" allowOverlap="1">
            <wp:simplePos x="0" y="0"/>
            <wp:positionH relativeFrom="page">
              <wp:posOffset>12001500</wp:posOffset>
            </wp:positionH>
            <wp:positionV relativeFrom="topMargin">
              <wp:posOffset>11214100</wp:posOffset>
            </wp:positionV>
            <wp:extent cx="266700" cy="3810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66700" cy="381000"/>
                    </a:xfrm>
                    <a:prstGeom prst="rect">
                      <a:avLst/>
                    </a:prstGeom>
                    <a:noFill/>
                    <a:ln>
                      <a:noFill/>
                    </a:ln>
                  </pic:spPr>
                </pic:pic>
              </a:graphicData>
            </a:graphic>
          </wp:anchor>
        </w:drawing>
      </w:r>
      <w:r>
        <w:rPr>
          <w:b/>
          <w:bCs/>
          <w:color w:val="000000"/>
          <w:sz w:val="32"/>
        </w:rPr>
        <w:t>小学英语</w:t>
      </w:r>
      <w:r>
        <w:rPr>
          <w:rFonts w:hint="eastAsia"/>
          <w:b/>
          <w:bCs/>
          <w:color w:val="000000"/>
          <w:sz w:val="32"/>
        </w:rPr>
        <w:t>六</w:t>
      </w:r>
      <w:r>
        <w:rPr>
          <w:b/>
          <w:bCs/>
          <w:color w:val="000000"/>
          <w:sz w:val="32"/>
        </w:rPr>
        <w:t>年级</w:t>
      </w:r>
      <w:r>
        <w:rPr>
          <w:rFonts w:hint="eastAsia"/>
          <w:b/>
          <w:bCs/>
          <w:color w:val="000000"/>
          <w:sz w:val="32"/>
        </w:rPr>
        <w:t>第二学期</w:t>
      </w:r>
      <w:r>
        <w:rPr>
          <w:b/>
          <w:bCs/>
          <w:sz w:val="32"/>
        </w:rPr>
        <w:t>第</w:t>
      </w:r>
      <w:r>
        <w:rPr>
          <w:rFonts w:hint="eastAsia"/>
          <w:b/>
          <w:bCs/>
          <w:sz w:val="32"/>
        </w:rPr>
        <w:t>二</w:t>
      </w:r>
      <w:r>
        <w:rPr>
          <w:b/>
          <w:bCs/>
          <w:sz w:val="32"/>
        </w:rPr>
        <w:t>单元检测题</w:t>
      </w:r>
    </w:p>
    <w:p>
      <w:pPr>
        <w:ind w:firstLine="211" w:firstLineChars="100"/>
        <w:jc w:val="left"/>
        <w:rPr>
          <w:b/>
          <w:bCs/>
        </w:rPr>
      </w:pPr>
    </w:p>
    <w:p>
      <w:pPr>
        <w:ind w:firstLine="632" w:firstLineChars="300"/>
        <w:jc w:val="left"/>
        <w:rPr>
          <w:b/>
          <w:bCs/>
          <w:u w:val="single"/>
        </w:rPr>
      </w:pPr>
      <w:r>
        <w:rPr>
          <w:b/>
          <w:bCs/>
        </w:rPr>
        <w:t>学校：</w:t>
      </w:r>
      <w:r>
        <w:rPr>
          <w:b/>
          <w:bCs/>
          <w:u w:val="single"/>
        </w:rPr>
        <w:t xml:space="preserve">             </w:t>
      </w:r>
      <w:r>
        <w:rPr>
          <w:b/>
          <w:bCs/>
        </w:rPr>
        <w:t>班级：</w:t>
      </w:r>
      <w:r>
        <w:rPr>
          <w:b/>
          <w:bCs/>
          <w:u w:val="single"/>
        </w:rPr>
        <w:t xml:space="preserve">            </w:t>
      </w:r>
      <w:r>
        <w:rPr>
          <w:b/>
          <w:bCs/>
        </w:rPr>
        <w:t xml:space="preserve"> 姓名：</w:t>
      </w:r>
      <w:r>
        <w:rPr>
          <w:b/>
          <w:bCs/>
          <w:u w:val="single"/>
        </w:rPr>
        <w:t xml:space="preserve">             </w:t>
      </w:r>
      <w:r>
        <w:rPr>
          <w:b/>
          <w:bCs/>
        </w:rPr>
        <w:t>成绩：</w:t>
      </w:r>
      <w:r>
        <w:rPr>
          <w:b/>
          <w:bCs/>
          <w:u w:val="single"/>
        </w:rPr>
        <w:t xml:space="preserve">             </w:t>
      </w:r>
    </w:p>
    <w:p>
      <w:pPr>
        <w:jc w:val="center"/>
        <w:rPr>
          <w:rFonts w:ascii="宋体"/>
          <w:b/>
          <w:bCs/>
          <w:sz w:val="28"/>
          <w:szCs w:val="28"/>
        </w:rPr>
      </w:pPr>
      <w:r>
        <w:rPr>
          <w:rFonts w:hint="eastAsia" w:ascii="宋体" w:hAnsi="宋体"/>
          <w:b/>
          <w:bCs/>
          <w:sz w:val="28"/>
          <w:szCs w:val="28"/>
        </w:rPr>
        <w:t>听力部分（</w:t>
      </w:r>
      <w:r>
        <w:rPr>
          <w:rFonts w:ascii="宋体" w:hAnsi="宋体"/>
          <w:b/>
          <w:bCs/>
          <w:sz w:val="28"/>
          <w:szCs w:val="28"/>
        </w:rPr>
        <w:t>40</w:t>
      </w:r>
      <w:r>
        <w:rPr>
          <w:rFonts w:hint="eastAsia" w:ascii="宋体" w:hAnsi="宋体"/>
          <w:b/>
          <w:bCs/>
          <w:sz w:val="28"/>
          <w:szCs w:val="28"/>
        </w:rPr>
        <w:t>分）</w:t>
      </w:r>
    </w:p>
    <w:p>
      <w:pPr>
        <w:rPr>
          <w:rFonts w:ascii="宋体"/>
          <w:sz w:val="24"/>
          <w:szCs w:val="24"/>
        </w:rPr>
      </w:pPr>
      <w:r>
        <w:rPr>
          <w:rFonts w:hint="eastAsia" w:ascii="宋体" w:hAnsi="宋体"/>
          <w:sz w:val="24"/>
          <w:szCs w:val="24"/>
        </w:rPr>
        <w:t>一、听录音，选择所听到的句子包含的单词戓短语。（</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）1. A. slept             B. sleep            C. sheep</w:t>
      </w:r>
    </w:p>
    <w:p>
      <w:pPr>
        <w:rPr>
          <w:rFonts w:ascii="宋体" w:hAnsi="宋体"/>
          <w:sz w:val="24"/>
          <w:szCs w:val="24"/>
        </w:rPr>
      </w:pPr>
      <w:r>
        <w:rPr>
          <w:rFonts w:hint="eastAsia" w:ascii="宋体" w:hAnsi="宋体"/>
          <w:sz w:val="24"/>
          <w:szCs w:val="24"/>
        </w:rPr>
        <w:t>（     ）2. A. faster            B. fast             C. fat</w:t>
      </w:r>
    </w:p>
    <w:p>
      <w:pPr>
        <w:rPr>
          <w:rFonts w:ascii="宋体" w:hAnsi="宋体"/>
          <w:sz w:val="24"/>
          <w:szCs w:val="24"/>
        </w:rPr>
      </w:pPr>
      <w:r>
        <w:rPr>
          <w:rFonts w:hint="eastAsia" w:ascii="宋体" w:hAnsi="宋体"/>
          <w:sz w:val="24"/>
          <w:szCs w:val="24"/>
        </w:rPr>
        <w:t>（     ）3. A. visited           B. stayed           C. played</w:t>
      </w:r>
    </w:p>
    <w:p>
      <w:pPr>
        <w:rPr>
          <w:rFonts w:ascii="宋体" w:hAnsi="宋体"/>
          <w:sz w:val="24"/>
          <w:szCs w:val="24"/>
        </w:rPr>
      </w:pPr>
      <w:r>
        <w:rPr>
          <w:rFonts w:hint="eastAsia" w:ascii="宋体" w:hAnsi="宋体"/>
          <w:sz w:val="24"/>
          <w:szCs w:val="24"/>
        </w:rPr>
        <w:t xml:space="preserve">（     ）4. A. saw              </w:t>
      </w:r>
      <w:r>
        <w:rPr>
          <w:rFonts w:ascii="宋体" w:hAnsi="宋体"/>
          <w:sz w:val="24"/>
          <w:szCs w:val="24"/>
        </w:rPr>
        <w:t xml:space="preserve"> </w:t>
      </w:r>
      <w:r>
        <w:rPr>
          <w:rFonts w:hint="eastAsia" w:ascii="宋体" w:hAnsi="宋体"/>
          <w:sz w:val="24"/>
          <w:szCs w:val="24"/>
        </w:rPr>
        <w:t>B. see              C. sit</w:t>
      </w:r>
    </w:p>
    <w:p>
      <w:pPr>
        <w:rPr>
          <w:rFonts w:ascii="宋体" w:hAnsi="宋体"/>
          <w:sz w:val="24"/>
          <w:szCs w:val="24"/>
        </w:rPr>
      </w:pPr>
      <w:r>
        <w:rPr>
          <w:rFonts w:hint="eastAsia" w:ascii="宋体" w:hAnsi="宋体"/>
          <w:sz w:val="24"/>
          <w:szCs w:val="24"/>
        </w:rPr>
        <w:t>（     ）5. A. yesterday         B. yes              C. today</w:t>
      </w:r>
    </w:p>
    <w:p>
      <w:pPr>
        <w:rPr>
          <w:rFonts w:ascii="宋体" w:hAnsi="宋体"/>
          <w:sz w:val="24"/>
          <w:szCs w:val="24"/>
        </w:rPr>
      </w:pPr>
      <w:r>
        <w:rPr>
          <w:rFonts w:hint="eastAsia" w:ascii="宋体" w:hAnsi="宋体"/>
          <w:sz w:val="24"/>
          <w:szCs w:val="24"/>
        </w:rPr>
        <w:t xml:space="preserve">（     ）6. A. watch            </w:t>
      </w:r>
      <w:r>
        <w:rPr>
          <w:rFonts w:ascii="宋体" w:hAnsi="宋体"/>
          <w:sz w:val="24"/>
          <w:szCs w:val="24"/>
        </w:rPr>
        <w:t xml:space="preserve"> </w:t>
      </w:r>
      <w:r>
        <w:rPr>
          <w:rFonts w:hint="eastAsia" w:ascii="宋体" w:hAnsi="宋体"/>
          <w:sz w:val="24"/>
          <w:szCs w:val="24"/>
        </w:rPr>
        <w:t>B. wash             C. what</w:t>
      </w:r>
    </w:p>
    <w:p>
      <w:pPr>
        <w:rPr>
          <w:rFonts w:ascii="宋体" w:hAnsi="宋体"/>
          <w:sz w:val="24"/>
          <w:szCs w:val="24"/>
        </w:rPr>
      </w:pPr>
      <w:r>
        <w:rPr>
          <w:rFonts w:hint="eastAsia" w:ascii="宋体" w:hAnsi="宋体"/>
          <w:sz w:val="24"/>
          <w:szCs w:val="24"/>
        </w:rPr>
        <w:t xml:space="preserve">（     ）7. A. work             </w:t>
      </w:r>
      <w:r>
        <w:rPr>
          <w:rFonts w:ascii="宋体" w:hAnsi="宋体"/>
          <w:sz w:val="24"/>
          <w:szCs w:val="24"/>
        </w:rPr>
        <w:t xml:space="preserve"> </w:t>
      </w:r>
      <w:r>
        <w:rPr>
          <w:rFonts w:hint="eastAsia" w:ascii="宋体" w:hAnsi="宋体"/>
          <w:sz w:val="24"/>
          <w:szCs w:val="24"/>
        </w:rPr>
        <w:t>B. want             C. week</w:t>
      </w:r>
    </w:p>
    <w:p>
      <w:pPr>
        <w:rPr>
          <w:rFonts w:ascii="宋体" w:hAnsi="宋体"/>
          <w:sz w:val="24"/>
          <w:szCs w:val="24"/>
        </w:rPr>
      </w:pPr>
      <w:r>
        <w:rPr>
          <w:rFonts w:hint="eastAsia" w:ascii="宋体" w:hAnsi="宋体"/>
          <w:sz w:val="24"/>
          <w:szCs w:val="24"/>
        </w:rPr>
        <w:t>（     ）8. A. football          B. basketball       C.baseball</w:t>
      </w:r>
    </w:p>
    <w:p>
      <w:pPr>
        <w:rPr>
          <w:rFonts w:ascii="宋体" w:hAnsi="宋体"/>
          <w:sz w:val="24"/>
          <w:szCs w:val="24"/>
        </w:rPr>
      </w:pPr>
      <w:r>
        <w:rPr>
          <w:rFonts w:hint="eastAsia" w:ascii="宋体" w:hAnsi="宋体"/>
          <w:sz w:val="24"/>
          <w:szCs w:val="24"/>
        </w:rPr>
        <w:t xml:space="preserve">（     ）9. A. on the weekend    B. last weekend     C.this weekend </w:t>
      </w:r>
    </w:p>
    <w:p>
      <w:pPr>
        <w:rPr>
          <w:rFonts w:ascii="宋体" w:hAnsi="宋体"/>
          <w:sz w:val="24"/>
          <w:szCs w:val="24"/>
        </w:rPr>
      </w:pPr>
      <w:r>
        <w:rPr>
          <w:rFonts w:hint="eastAsia" w:ascii="宋体" w:hAnsi="宋体"/>
          <w:sz w:val="24"/>
          <w:szCs w:val="24"/>
        </w:rPr>
        <w:t xml:space="preserve">（     ）10.A. does             </w:t>
      </w:r>
      <w:r>
        <w:rPr>
          <w:rFonts w:ascii="宋体" w:hAnsi="宋体"/>
          <w:sz w:val="24"/>
          <w:szCs w:val="24"/>
        </w:rPr>
        <w:t xml:space="preserve"> </w:t>
      </w:r>
      <w:r>
        <w:rPr>
          <w:rFonts w:hint="eastAsia" w:ascii="宋体" w:hAnsi="宋体"/>
          <w:sz w:val="24"/>
          <w:szCs w:val="24"/>
        </w:rPr>
        <w:t>B. did              C. do</w:t>
      </w:r>
    </w:p>
    <w:p>
      <w:pPr>
        <w:rPr>
          <w:rFonts w:ascii="宋体" w:hAnsi="宋体"/>
          <w:sz w:val="24"/>
          <w:szCs w:val="24"/>
        </w:rPr>
      </w:pPr>
    </w:p>
    <w:p>
      <w:pPr>
        <w:rPr>
          <w:rFonts w:ascii="宋体" w:hAnsi="宋体"/>
          <w:sz w:val="24"/>
          <w:szCs w:val="24"/>
        </w:rPr>
      </w:pPr>
      <w:r>
        <w:rPr>
          <w:rFonts w:hint="eastAsia" w:ascii="宋体" w:hAnsi="宋体"/>
          <w:sz w:val="24"/>
          <w:szCs w:val="24"/>
        </w:rPr>
        <w:t>二、听录音，用字母A.B.C.D.E给下列图片标号。（10分）</w:t>
      </w:r>
    </w:p>
    <w:p>
      <w:pPr>
        <w:ind w:firstLine="720" w:firstLineChars="300"/>
        <w:rPr>
          <w:rFonts w:ascii="宋体" w:hAnsi="宋体"/>
          <w:sz w:val="24"/>
          <w:szCs w:val="24"/>
        </w:rPr>
      </w:pPr>
      <w:r>
        <w:rPr>
          <w:rFonts w:hint="eastAsia" w:ascii="宋体" w:hAnsi="宋体"/>
          <w:sz w:val="24"/>
          <w:szCs w:val="24"/>
        </w:rPr>
        <w:drawing>
          <wp:anchor distT="0" distB="0" distL="0" distR="0" simplePos="0" relativeHeight="251661312" behindDoc="0" locked="0" layoutInCell="1" allowOverlap="1">
            <wp:simplePos x="0" y="0"/>
            <wp:positionH relativeFrom="column">
              <wp:posOffset>1075055</wp:posOffset>
            </wp:positionH>
            <wp:positionV relativeFrom="paragraph">
              <wp:posOffset>158750</wp:posOffset>
            </wp:positionV>
            <wp:extent cx="678180" cy="601980"/>
            <wp:effectExtent l="0" t="0" r="7620" b="7620"/>
            <wp:wrapNone/>
            <wp:docPr id="1026" name="图片 4"/>
            <wp:cNvGraphicFramePr/>
            <a:graphic xmlns:a="http://schemas.openxmlformats.org/drawingml/2006/main">
              <a:graphicData uri="http://schemas.openxmlformats.org/drawingml/2006/picture">
                <pic:pic xmlns:pic="http://schemas.openxmlformats.org/drawingml/2006/picture">
                  <pic:nvPicPr>
                    <pic:cNvPr id="1026" name="图片 4"/>
                    <pic:cNvPicPr/>
                  </pic:nvPicPr>
                  <pic:blipFill>
                    <a:blip r:embed="rId9" cstate="print"/>
                    <a:stretch>
                      <a:fillRect/>
                    </a:stretch>
                  </pic:blipFill>
                  <pic:spPr>
                    <a:xfrm>
                      <a:off x="0" y="0"/>
                      <a:ext cx="678180" cy="601980"/>
                    </a:xfrm>
                    <a:prstGeom prst="rect">
                      <a:avLst/>
                    </a:prstGeom>
                    <a:ln>
                      <a:noFill/>
                    </a:ln>
                  </pic:spPr>
                </pic:pic>
              </a:graphicData>
            </a:graphic>
          </wp:anchor>
        </w:drawing>
      </w:r>
      <w:r>
        <w:rPr>
          <w:rFonts w:hint="eastAsia" w:ascii="宋体" w:hAnsi="宋体"/>
          <w:sz w:val="24"/>
          <w:szCs w:val="24"/>
        </w:rPr>
        <w:drawing>
          <wp:anchor distT="0" distB="0" distL="0" distR="0" simplePos="0" relativeHeight="251662336" behindDoc="0" locked="0" layoutInCell="1" allowOverlap="1">
            <wp:simplePos x="0" y="0"/>
            <wp:positionH relativeFrom="column">
              <wp:posOffset>2294890</wp:posOffset>
            </wp:positionH>
            <wp:positionV relativeFrom="paragraph">
              <wp:posOffset>167640</wp:posOffset>
            </wp:positionV>
            <wp:extent cx="648335" cy="650875"/>
            <wp:effectExtent l="0" t="0" r="6985" b="4445"/>
            <wp:wrapNone/>
            <wp:docPr id="1027" name="图片 7"/>
            <wp:cNvGraphicFramePr/>
            <a:graphic xmlns:a="http://schemas.openxmlformats.org/drawingml/2006/main">
              <a:graphicData uri="http://schemas.openxmlformats.org/drawingml/2006/picture">
                <pic:pic xmlns:pic="http://schemas.openxmlformats.org/drawingml/2006/picture">
                  <pic:nvPicPr>
                    <pic:cNvPr id="1027" name="图片 7"/>
                    <pic:cNvPicPr/>
                  </pic:nvPicPr>
                  <pic:blipFill>
                    <a:blip r:embed="rId10" cstate="print"/>
                    <a:stretch>
                      <a:fillRect/>
                    </a:stretch>
                  </pic:blipFill>
                  <pic:spPr>
                    <a:xfrm>
                      <a:off x="0" y="0"/>
                      <a:ext cx="648335" cy="650875"/>
                    </a:xfrm>
                    <a:prstGeom prst="rect">
                      <a:avLst/>
                    </a:prstGeom>
                    <a:ln>
                      <a:noFill/>
                    </a:ln>
                  </pic:spPr>
                </pic:pic>
              </a:graphicData>
            </a:graphic>
          </wp:anchor>
        </w:drawing>
      </w:r>
      <w:r>
        <w:rPr>
          <w:rFonts w:hint="eastAsia" w:ascii="宋体" w:hAnsi="宋体"/>
          <w:sz w:val="24"/>
          <w:szCs w:val="24"/>
        </w:rPr>
        <w:drawing>
          <wp:anchor distT="0" distB="0" distL="0" distR="0" simplePos="0" relativeHeight="251664384" behindDoc="0" locked="0" layoutInCell="1" allowOverlap="1">
            <wp:simplePos x="0" y="0"/>
            <wp:positionH relativeFrom="column">
              <wp:posOffset>4235450</wp:posOffset>
            </wp:positionH>
            <wp:positionV relativeFrom="paragraph">
              <wp:posOffset>192405</wp:posOffset>
            </wp:positionV>
            <wp:extent cx="734060" cy="577215"/>
            <wp:effectExtent l="0" t="0" r="12700" b="1905"/>
            <wp:wrapNone/>
            <wp:docPr id="1028" name="图片 13"/>
            <wp:cNvGraphicFramePr/>
            <a:graphic xmlns:a="http://schemas.openxmlformats.org/drawingml/2006/main">
              <a:graphicData uri="http://schemas.openxmlformats.org/drawingml/2006/picture">
                <pic:pic xmlns:pic="http://schemas.openxmlformats.org/drawingml/2006/picture">
                  <pic:nvPicPr>
                    <pic:cNvPr id="1028" name="图片 13"/>
                    <pic:cNvPicPr/>
                  </pic:nvPicPr>
                  <pic:blipFill>
                    <a:blip r:embed="rId11" cstate="print"/>
                    <a:stretch>
                      <a:fillRect/>
                    </a:stretch>
                  </pic:blipFill>
                  <pic:spPr>
                    <a:xfrm>
                      <a:off x="0" y="0"/>
                      <a:ext cx="734059" cy="577214"/>
                    </a:xfrm>
                    <a:prstGeom prst="rect">
                      <a:avLst/>
                    </a:prstGeom>
                    <a:ln>
                      <a:noFill/>
                    </a:ln>
                  </pic:spPr>
                </pic:pic>
              </a:graphicData>
            </a:graphic>
          </wp:anchor>
        </w:drawing>
      </w:r>
      <w:r>
        <w:rPr>
          <w:rFonts w:hint="eastAsia" w:ascii="宋体" w:hAnsi="宋体"/>
          <w:sz w:val="24"/>
          <w:szCs w:val="24"/>
        </w:rPr>
        <w:drawing>
          <wp:anchor distT="0" distB="0" distL="0" distR="0" simplePos="0" relativeHeight="251660288" behindDoc="0" locked="0" layoutInCell="1" allowOverlap="1">
            <wp:simplePos x="0" y="0"/>
            <wp:positionH relativeFrom="column">
              <wp:posOffset>195580</wp:posOffset>
            </wp:positionH>
            <wp:positionV relativeFrom="paragraph">
              <wp:posOffset>160020</wp:posOffset>
            </wp:positionV>
            <wp:extent cx="633095" cy="612140"/>
            <wp:effectExtent l="19050" t="0" r="0" b="0"/>
            <wp:wrapNone/>
            <wp:docPr id="1029" name="图片 1"/>
            <wp:cNvGraphicFramePr/>
            <a:graphic xmlns:a="http://schemas.openxmlformats.org/drawingml/2006/main">
              <a:graphicData uri="http://schemas.openxmlformats.org/drawingml/2006/picture">
                <pic:pic xmlns:pic="http://schemas.openxmlformats.org/drawingml/2006/picture">
                  <pic:nvPicPr>
                    <pic:cNvPr id="1029" name="图片 1"/>
                    <pic:cNvPicPr/>
                  </pic:nvPicPr>
                  <pic:blipFill>
                    <a:blip r:embed="rId12" cstate="print"/>
                    <a:stretch>
                      <a:fillRect/>
                    </a:stretch>
                  </pic:blipFill>
                  <pic:spPr>
                    <a:xfrm>
                      <a:off x="0" y="0"/>
                      <a:ext cx="633095" cy="612140"/>
                    </a:xfrm>
                    <a:prstGeom prst="rect">
                      <a:avLst/>
                    </a:prstGeom>
                    <a:ln>
                      <a:noFill/>
                    </a:ln>
                  </pic:spPr>
                </pic:pic>
              </a:graphicData>
            </a:graphic>
          </wp:anchor>
        </w:drawing>
      </w:r>
      <w:r>
        <w:rPr>
          <w:rFonts w:hint="eastAsia" w:ascii="宋体" w:hAnsi="宋体"/>
          <w:sz w:val="24"/>
          <w:szCs w:val="24"/>
        </w:rPr>
        <w:t xml:space="preserve">11         12              13            14         15 </w:t>
      </w:r>
    </w:p>
    <w:p>
      <w:pPr>
        <w:rPr>
          <w:rFonts w:ascii="宋体" w:hAnsi="宋体"/>
          <w:sz w:val="24"/>
          <w:szCs w:val="24"/>
        </w:rPr>
      </w:pPr>
      <w:r>
        <w:rPr>
          <w:rFonts w:hint="eastAsia" w:ascii="宋体" w:hAnsi="宋体"/>
          <w:sz w:val="24"/>
          <w:szCs w:val="24"/>
        </w:rPr>
        <w:drawing>
          <wp:anchor distT="0" distB="0" distL="0" distR="0" simplePos="0" relativeHeight="251663360" behindDoc="0" locked="0" layoutInCell="1" allowOverlap="1">
            <wp:simplePos x="0" y="0"/>
            <wp:positionH relativeFrom="column">
              <wp:posOffset>3281045</wp:posOffset>
            </wp:positionH>
            <wp:positionV relativeFrom="paragraph">
              <wp:posOffset>10160</wp:posOffset>
            </wp:positionV>
            <wp:extent cx="695325" cy="467360"/>
            <wp:effectExtent l="0" t="0" r="5715" b="5080"/>
            <wp:wrapNone/>
            <wp:docPr id="1030" name="图片 10"/>
            <wp:cNvGraphicFramePr/>
            <a:graphic xmlns:a="http://schemas.openxmlformats.org/drawingml/2006/main">
              <a:graphicData uri="http://schemas.openxmlformats.org/drawingml/2006/picture">
                <pic:pic xmlns:pic="http://schemas.openxmlformats.org/drawingml/2006/picture">
                  <pic:nvPicPr>
                    <pic:cNvPr id="1030" name="图片 10"/>
                    <pic:cNvPicPr/>
                  </pic:nvPicPr>
                  <pic:blipFill>
                    <a:blip r:embed="rId13" cstate="print"/>
                    <a:stretch>
                      <a:fillRect/>
                    </a:stretch>
                  </pic:blipFill>
                  <pic:spPr>
                    <a:xfrm>
                      <a:off x="0" y="0"/>
                      <a:ext cx="695325" cy="467360"/>
                    </a:xfrm>
                    <a:prstGeom prst="rect">
                      <a:avLst/>
                    </a:prstGeom>
                    <a:ln>
                      <a:noFill/>
                    </a:ln>
                  </pic:spPr>
                </pic:pic>
              </a:graphicData>
            </a:graphic>
          </wp:anchor>
        </w:drawing>
      </w:r>
    </w:p>
    <w:p>
      <w:pPr>
        <w:rPr>
          <w:rFonts w:ascii="宋体" w:hAnsi="宋体"/>
          <w:sz w:val="24"/>
          <w:szCs w:val="24"/>
        </w:rPr>
      </w:pPr>
    </w:p>
    <w:p>
      <w:pPr>
        <w:rPr>
          <w:rFonts w:ascii="宋体" w:hAnsi="宋体"/>
          <w:sz w:val="24"/>
          <w:szCs w:val="24"/>
        </w:rPr>
      </w:pPr>
    </w:p>
    <w:p>
      <w:pPr>
        <w:rPr>
          <w:rFonts w:ascii="宋体" w:hAnsi="宋体"/>
          <w:sz w:val="24"/>
          <w:szCs w:val="24"/>
        </w:rPr>
      </w:pPr>
      <w:r>
        <w:rPr>
          <w:rFonts w:hint="eastAsia" w:ascii="宋体" w:hAnsi="宋体"/>
          <w:sz w:val="24"/>
          <w:szCs w:val="24"/>
        </w:rPr>
        <w:t xml:space="preserve"> （     ）    （     ）       （     ）    （     ）   （     ）</w:t>
      </w:r>
    </w:p>
    <w:p>
      <w:pPr>
        <w:rPr>
          <w:rFonts w:ascii="宋体" w:hAnsi="宋体"/>
          <w:sz w:val="24"/>
          <w:szCs w:val="24"/>
        </w:rPr>
      </w:pPr>
    </w:p>
    <w:p>
      <w:pPr>
        <w:rPr>
          <w:rFonts w:ascii="宋体"/>
          <w:sz w:val="24"/>
          <w:szCs w:val="24"/>
        </w:rPr>
      </w:pPr>
      <w:r>
        <w:rPr>
          <w:rFonts w:hint="eastAsia" w:ascii="宋体" w:hAnsi="宋体"/>
          <w:sz w:val="24"/>
          <w:szCs w:val="24"/>
        </w:rPr>
        <w:t>三、听录音，选出合适的答语，将其字母编号填在题前的括号内。</w:t>
      </w:r>
      <w:r>
        <w:rPr>
          <w:sz w:val="24"/>
          <w:szCs w:val="24"/>
        </w:rPr>
        <w:t xml:space="preserve">  (10</w:t>
      </w:r>
      <w:r>
        <w:rPr>
          <w:rFonts w:hint="eastAsia"/>
          <w:sz w:val="24"/>
          <w:szCs w:val="24"/>
        </w:rPr>
        <w:t>分</w:t>
      </w:r>
      <w:r>
        <w:rPr>
          <w:sz w:val="24"/>
          <w:szCs w:val="24"/>
        </w:rPr>
        <w:t>)</w:t>
      </w:r>
    </w:p>
    <w:p>
      <w:pPr>
        <w:rPr>
          <w:rFonts w:ascii="宋体" w:hAnsi="宋体"/>
          <w:sz w:val="24"/>
          <w:szCs w:val="24"/>
        </w:rPr>
      </w:pPr>
      <w:r>
        <w:rPr>
          <w:rFonts w:hint="eastAsia" w:ascii="宋体" w:hAnsi="宋体"/>
          <w:sz w:val="24"/>
          <w:szCs w:val="24"/>
        </w:rPr>
        <w:t xml:space="preserve">（    ）16.A.She cleaned the room. B.He watched TV. </w:t>
      </w:r>
    </w:p>
    <w:p>
      <w:pPr>
        <w:ind w:firstLine="1320" w:firstLineChars="550"/>
        <w:rPr>
          <w:rFonts w:ascii="宋体" w:hAnsi="宋体"/>
          <w:sz w:val="24"/>
          <w:szCs w:val="24"/>
        </w:rPr>
      </w:pPr>
      <w:r>
        <w:rPr>
          <w:rFonts w:hint="eastAsia" w:ascii="宋体" w:hAnsi="宋体"/>
          <w:sz w:val="24"/>
          <w:szCs w:val="24"/>
        </w:rPr>
        <w:t>C.I played football.</w:t>
      </w:r>
    </w:p>
    <w:p>
      <w:pPr>
        <w:rPr>
          <w:rFonts w:ascii="宋体" w:hAnsi="宋体"/>
          <w:sz w:val="24"/>
          <w:szCs w:val="24"/>
        </w:rPr>
      </w:pPr>
      <w:r>
        <w:rPr>
          <w:rFonts w:hint="eastAsia" w:ascii="宋体" w:hAnsi="宋体"/>
          <w:sz w:val="24"/>
          <w:szCs w:val="24"/>
        </w:rPr>
        <w:t xml:space="preserve">（    ）17.A.It was OK.        </w:t>
      </w:r>
      <w:r>
        <w:rPr>
          <w:rFonts w:ascii="宋体" w:hAnsi="宋体"/>
          <w:sz w:val="24"/>
          <w:szCs w:val="24"/>
        </w:rPr>
        <w:t xml:space="preserve"> </w:t>
      </w:r>
      <w:r>
        <w:rPr>
          <w:rFonts w:hint="eastAsia" w:ascii="宋体" w:hAnsi="宋体"/>
          <w:sz w:val="24"/>
          <w:szCs w:val="24"/>
        </w:rPr>
        <w:t>B.It is OK.              C.I am OK.</w:t>
      </w:r>
    </w:p>
    <w:p>
      <w:pPr>
        <w:rPr>
          <w:rFonts w:ascii="宋体" w:hAnsi="宋体"/>
          <w:sz w:val="24"/>
          <w:szCs w:val="24"/>
        </w:rPr>
      </w:pPr>
      <w:r>
        <w:rPr>
          <w:rFonts w:hint="eastAsia" w:ascii="宋体" w:hAnsi="宋体"/>
          <w:sz w:val="24"/>
          <w:szCs w:val="24"/>
        </w:rPr>
        <w:t>（    ）18.A.Yes, I did.        B.Yes, she did.          C.Yes, he did.</w:t>
      </w:r>
    </w:p>
    <w:p>
      <w:pPr>
        <w:rPr>
          <w:rFonts w:ascii="宋体" w:hAnsi="宋体"/>
          <w:sz w:val="24"/>
          <w:szCs w:val="24"/>
        </w:rPr>
      </w:pPr>
      <w:r>
        <w:rPr>
          <w:rFonts w:hint="eastAsia" w:ascii="宋体" w:hAnsi="宋体"/>
          <w:sz w:val="24"/>
          <w:szCs w:val="24"/>
        </w:rPr>
        <w:t>（    ）19.A.</w:t>
      </w:r>
      <w:r>
        <w:rPr>
          <w:rFonts w:ascii="宋体" w:hAnsi="宋体"/>
          <w:sz w:val="24"/>
          <w:szCs w:val="24"/>
        </w:rPr>
        <w:t>I</w:t>
      </w:r>
      <w:r>
        <w:rPr>
          <w:rFonts w:hint="eastAsia" w:ascii="宋体" w:hAnsi="宋体"/>
          <w:sz w:val="24"/>
          <w:szCs w:val="24"/>
        </w:rPr>
        <w:t xml:space="preserve"> stay at home.    B.I stayed at home.     </w:t>
      </w:r>
      <w:r>
        <w:rPr>
          <w:rFonts w:ascii="宋体" w:hAnsi="宋体"/>
          <w:sz w:val="24"/>
          <w:szCs w:val="24"/>
        </w:rPr>
        <w:t xml:space="preserve"> </w:t>
      </w:r>
      <w:r>
        <w:rPr>
          <w:rFonts w:hint="eastAsia" w:ascii="宋体" w:hAnsi="宋体"/>
          <w:sz w:val="24"/>
          <w:szCs w:val="24"/>
        </w:rPr>
        <w:t>C.I did homework.</w:t>
      </w:r>
    </w:p>
    <w:p>
      <w:pPr>
        <w:rPr>
          <w:rFonts w:ascii="宋体" w:hAnsi="宋体"/>
          <w:sz w:val="24"/>
          <w:szCs w:val="24"/>
        </w:rPr>
      </w:pPr>
      <w:r>
        <w:rPr>
          <w:rFonts w:hint="eastAsia" w:ascii="宋体" w:hAnsi="宋体"/>
          <w:sz w:val="24"/>
          <w:szCs w:val="24"/>
        </w:rPr>
        <w:t>（    ）20.A.</w:t>
      </w:r>
      <w:r>
        <w:rPr>
          <w:rFonts w:ascii="宋体" w:hAnsi="宋体"/>
          <w:sz w:val="24"/>
          <w:szCs w:val="24"/>
        </w:rPr>
        <w:t>Y</w:t>
      </w:r>
      <w:r>
        <w:rPr>
          <w:rFonts w:hint="eastAsia" w:ascii="宋体" w:hAnsi="宋体"/>
          <w:sz w:val="24"/>
          <w:szCs w:val="24"/>
        </w:rPr>
        <w:t xml:space="preserve">es, </w:t>
      </w:r>
      <w:r>
        <w:rPr>
          <w:rFonts w:ascii="宋体" w:hAnsi="宋体"/>
          <w:sz w:val="24"/>
          <w:szCs w:val="24"/>
        </w:rPr>
        <w:t>I</w:t>
      </w:r>
      <w:r>
        <w:rPr>
          <w:rFonts w:hint="eastAsia" w:ascii="宋体" w:hAnsi="宋体"/>
          <w:sz w:val="24"/>
          <w:szCs w:val="24"/>
        </w:rPr>
        <w:t xml:space="preserve"> did.        B.No,</w:t>
      </w:r>
      <w:r>
        <w:rPr>
          <w:rFonts w:ascii="宋体" w:hAnsi="宋体"/>
          <w:sz w:val="24"/>
          <w:szCs w:val="24"/>
        </w:rPr>
        <w:t>I</w:t>
      </w:r>
      <w:r>
        <w:rPr>
          <w:rFonts w:hint="eastAsia" w:ascii="宋体" w:hAnsi="宋体"/>
          <w:sz w:val="24"/>
          <w:szCs w:val="24"/>
        </w:rPr>
        <w:t xml:space="preserve"> did.              C.Yes, he did.</w:t>
      </w:r>
    </w:p>
    <w:p>
      <w:pPr>
        <w:rPr>
          <w:rFonts w:ascii="宋体" w:hAnsi="宋体"/>
          <w:sz w:val="24"/>
          <w:szCs w:val="24"/>
        </w:rPr>
      </w:pPr>
    </w:p>
    <w:p>
      <w:pPr>
        <w:numPr>
          <w:ilvl w:val="0"/>
          <w:numId w:val="1"/>
        </w:numPr>
        <w:rPr>
          <w:rFonts w:ascii="宋体" w:hAnsi="宋体"/>
          <w:sz w:val="24"/>
          <w:szCs w:val="24"/>
        </w:rPr>
      </w:pPr>
      <w:r>
        <w:rPr>
          <w:rFonts w:hint="eastAsia" w:ascii="宋体" w:hAnsi="宋体"/>
          <w:sz w:val="24"/>
          <w:szCs w:val="24"/>
        </w:rPr>
        <w:t>听短文，根据短文内容判断正（</w:t>
      </w:r>
      <w:r>
        <w:rPr>
          <w:rFonts w:ascii="宋体" w:hAnsi="宋体"/>
          <w:sz w:val="24"/>
          <w:szCs w:val="24"/>
        </w:rPr>
        <w:t>T</w:t>
      </w:r>
      <w:r>
        <w:rPr>
          <w:rFonts w:hint="eastAsia" w:ascii="宋体" w:hAnsi="宋体"/>
          <w:sz w:val="24"/>
          <w:szCs w:val="24"/>
        </w:rPr>
        <w:t>）误（</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rPr>
          <w:rFonts w:ascii="宋体" w:hAnsi="宋体"/>
          <w:sz w:val="24"/>
          <w:szCs w:val="24"/>
        </w:rPr>
      </w:pPr>
      <w:r>
        <w:rPr>
          <w:rFonts w:hint="eastAsia" w:ascii="宋体" w:hAnsi="宋体"/>
          <w:sz w:val="24"/>
          <w:szCs w:val="24"/>
        </w:rPr>
        <w:t>(    )21</w:t>
      </w:r>
      <w:r>
        <w:rPr>
          <w:rFonts w:hAnsi="宋体"/>
          <w:sz w:val="24"/>
          <w:szCs w:val="24"/>
        </w:rPr>
        <w:t xml:space="preserve">.It was snowy last Sunday. </w:t>
      </w:r>
    </w:p>
    <w:p>
      <w:pPr>
        <w:rPr>
          <w:rFonts w:ascii="宋体" w:hAnsi="宋体"/>
          <w:sz w:val="24"/>
          <w:szCs w:val="24"/>
        </w:rPr>
      </w:pPr>
      <w:r>
        <w:rPr>
          <w:rFonts w:hint="eastAsia" w:ascii="宋体" w:hAnsi="宋体"/>
          <w:sz w:val="24"/>
          <w:szCs w:val="24"/>
        </w:rPr>
        <w:t>(    )22.</w:t>
      </w:r>
      <w:r>
        <w:rPr>
          <w:rFonts w:hAnsi="宋体"/>
          <w:sz w:val="24"/>
          <w:szCs w:val="24"/>
        </w:rPr>
        <w:t>John read books</w:t>
      </w:r>
      <w:r>
        <w:rPr>
          <w:rFonts w:hint="eastAsia" w:ascii="宋体" w:hAnsi="宋体"/>
          <w:sz w:val="24"/>
          <w:szCs w:val="24"/>
        </w:rPr>
        <w:t>.</w:t>
      </w:r>
    </w:p>
    <w:p>
      <w:pPr>
        <w:rPr>
          <w:rFonts w:ascii="宋体" w:hAnsi="宋体"/>
          <w:sz w:val="24"/>
          <w:szCs w:val="24"/>
        </w:rPr>
      </w:pPr>
      <w:r>
        <w:rPr>
          <w:rFonts w:hint="eastAsia" w:ascii="宋体" w:hAnsi="宋体"/>
          <w:sz w:val="24"/>
          <w:szCs w:val="24"/>
        </w:rPr>
        <w:t>(    )23.</w:t>
      </w:r>
      <w:r>
        <w:rPr>
          <w:rFonts w:hAnsi="宋体"/>
          <w:sz w:val="24"/>
          <w:szCs w:val="24"/>
        </w:rPr>
        <w:t xml:space="preserve">His father cleaned their rooms. </w:t>
      </w:r>
    </w:p>
    <w:p>
      <w:pPr>
        <w:rPr>
          <w:rFonts w:ascii="宋体" w:hAnsi="宋体"/>
          <w:sz w:val="24"/>
          <w:szCs w:val="24"/>
        </w:rPr>
      </w:pPr>
      <w:r>
        <w:rPr>
          <w:rFonts w:hint="eastAsia" w:ascii="宋体" w:hAnsi="宋体"/>
          <w:sz w:val="24"/>
          <w:szCs w:val="24"/>
        </w:rPr>
        <w:t>(    )24.</w:t>
      </w:r>
      <w:r>
        <w:rPr>
          <w:rFonts w:hAnsi="宋体"/>
          <w:sz w:val="24"/>
          <w:szCs w:val="24"/>
        </w:rPr>
        <w:t>His mother watched TV</w:t>
      </w:r>
      <w:r>
        <w:rPr>
          <w:rFonts w:hint="eastAsia" w:ascii="宋体" w:hAnsi="宋体"/>
          <w:sz w:val="24"/>
          <w:szCs w:val="24"/>
        </w:rPr>
        <w:t>.</w:t>
      </w:r>
    </w:p>
    <w:p>
      <w:pPr>
        <w:rPr>
          <w:rFonts w:ascii="宋体" w:hAnsi="宋体"/>
          <w:sz w:val="24"/>
          <w:szCs w:val="24"/>
        </w:rPr>
      </w:pPr>
      <w:r>
        <w:rPr>
          <w:rFonts w:hint="eastAsia" w:ascii="宋体" w:hAnsi="宋体"/>
          <w:sz w:val="24"/>
          <w:szCs w:val="24"/>
        </w:rPr>
        <w:t>(    )25.</w:t>
      </w:r>
      <w:r>
        <w:rPr>
          <w:rFonts w:ascii="宋体" w:hAnsi="宋体"/>
          <w:sz w:val="24"/>
          <w:szCs w:val="24"/>
        </w:rPr>
        <w:t>They were busy but very happy</w:t>
      </w:r>
      <w:r>
        <w:rPr>
          <w:rFonts w:hint="eastAsia" w:ascii="宋体" w:hAnsi="宋体"/>
          <w:sz w:val="24"/>
          <w:szCs w:val="24"/>
        </w:rPr>
        <w:t>.</w:t>
      </w:r>
    </w:p>
    <w:p>
      <w:pPr>
        <w:jc w:val="center"/>
        <w:rPr>
          <w:rFonts w:ascii="宋体" w:hAnsi="宋体"/>
          <w:b/>
          <w:sz w:val="32"/>
          <w:szCs w:val="32"/>
        </w:rPr>
      </w:pPr>
    </w:p>
    <w:p>
      <w:pPr>
        <w:jc w:val="center"/>
        <w:rPr>
          <w:rFonts w:ascii="宋体" w:hAnsi="宋体"/>
          <w:b/>
          <w:sz w:val="32"/>
          <w:szCs w:val="32"/>
        </w:rPr>
        <w:sectPr>
          <w:footerReference r:id="rId3" w:type="default"/>
          <w:pgSz w:w="11906" w:h="16838"/>
          <w:pgMar w:top="1440" w:right="1463" w:bottom="1440" w:left="1463" w:header="851" w:footer="992" w:gutter="0"/>
          <w:cols w:space="425" w:num="1"/>
          <w:docGrid w:type="lines" w:linePitch="312" w:charSpace="0"/>
        </w:sect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笔试部分（60分）</w:t>
      </w:r>
    </w:p>
    <w:p>
      <w:pPr>
        <w:pStyle w:val="10"/>
        <w:ind w:firstLine="0" w:firstLineChars="0"/>
        <w:rPr>
          <w:rFonts w:ascii="宋体" w:hAnsi="宋体"/>
          <w:sz w:val="24"/>
          <w:szCs w:val="24"/>
        </w:rPr>
      </w:pPr>
      <w:r>
        <w:rPr>
          <w:rFonts w:hint="eastAsia" w:ascii="宋体" w:hAnsi="宋体"/>
          <w:sz w:val="24"/>
          <w:szCs w:val="24"/>
        </w:rPr>
        <w:t>五、找出画线部分不同发音的选项。(5分)</w:t>
      </w:r>
    </w:p>
    <w:p>
      <w:pPr>
        <w:rPr>
          <w:rFonts w:ascii="宋体" w:hAnsi="宋体"/>
          <w:sz w:val="24"/>
          <w:szCs w:val="24"/>
        </w:rPr>
      </w:pPr>
      <w:r>
        <w:rPr>
          <w:rFonts w:hint="eastAsia" w:ascii="宋体" w:hAnsi="宋体"/>
          <w:sz w:val="24"/>
          <w:szCs w:val="24"/>
        </w:rPr>
        <w:t>(     )26. A. clean</w:t>
      </w:r>
      <w:r>
        <w:rPr>
          <w:rFonts w:hint="eastAsia" w:ascii="宋体" w:hAnsi="宋体"/>
          <w:sz w:val="24"/>
          <w:szCs w:val="24"/>
          <w:u w:val="single"/>
        </w:rPr>
        <w:t>ed</w:t>
      </w:r>
      <w:r>
        <w:rPr>
          <w:rFonts w:hint="eastAsia" w:ascii="宋体" w:hAnsi="宋体"/>
          <w:sz w:val="24"/>
          <w:szCs w:val="24"/>
        </w:rPr>
        <w:t xml:space="preserve">        B. play</w:t>
      </w:r>
      <w:r>
        <w:rPr>
          <w:rFonts w:hint="eastAsia" w:ascii="宋体" w:hAnsi="宋体"/>
          <w:sz w:val="24"/>
          <w:szCs w:val="24"/>
          <w:u w:val="single"/>
        </w:rPr>
        <w:t>ed</w:t>
      </w:r>
      <w:r>
        <w:rPr>
          <w:rFonts w:hint="eastAsia" w:ascii="宋体" w:hAnsi="宋体"/>
          <w:sz w:val="24"/>
          <w:szCs w:val="24"/>
        </w:rPr>
        <w:t xml:space="preserve">         C. wash</w:t>
      </w:r>
      <w:r>
        <w:rPr>
          <w:rFonts w:hint="eastAsia" w:ascii="宋体" w:hAnsi="宋体"/>
          <w:sz w:val="24"/>
          <w:szCs w:val="24"/>
          <w:u w:val="single"/>
        </w:rPr>
        <w:t>ed</w:t>
      </w:r>
    </w:p>
    <w:p>
      <w:pPr>
        <w:rPr>
          <w:rFonts w:ascii="宋体" w:hAnsi="宋体"/>
          <w:sz w:val="24"/>
          <w:szCs w:val="24"/>
        </w:rPr>
      </w:pPr>
      <w:r>
        <w:rPr>
          <w:rFonts w:hint="eastAsia" w:ascii="宋体" w:hAnsi="宋体"/>
          <w:sz w:val="24"/>
          <w:szCs w:val="24"/>
        </w:rPr>
        <w:t>(     )27. A. b</w:t>
      </w:r>
      <w:r>
        <w:rPr>
          <w:rFonts w:hint="eastAsia" w:ascii="宋体" w:hAnsi="宋体"/>
          <w:sz w:val="24"/>
          <w:szCs w:val="24"/>
          <w:u w:val="single"/>
        </w:rPr>
        <w:t>e</w:t>
      </w:r>
      <w:r>
        <w:rPr>
          <w:rFonts w:hint="eastAsia" w:ascii="宋体" w:hAnsi="宋体"/>
          <w:sz w:val="24"/>
          <w:szCs w:val="24"/>
        </w:rPr>
        <w:t xml:space="preserve">tter         B. </w:t>
      </w:r>
      <w:r>
        <w:rPr>
          <w:rFonts w:ascii="宋体" w:hAnsi="宋体"/>
          <w:sz w:val="24"/>
          <w:szCs w:val="24"/>
        </w:rPr>
        <w:t>h</w:t>
      </w:r>
      <w:r>
        <w:rPr>
          <w:rFonts w:hint="eastAsia" w:ascii="宋体" w:hAnsi="宋体"/>
          <w:sz w:val="24"/>
          <w:szCs w:val="24"/>
          <w:u w:val="single"/>
        </w:rPr>
        <w:t>e</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C. w</w:t>
      </w:r>
      <w:r>
        <w:rPr>
          <w:rFonts w:hint="eastAsia" w:ascii="宋体" w:hAnsi="宋体"/>
          <w:sz w:val="24"/>
          <w:szCs w:val="24"/>
          <w:u w:val="single"/>
        </w:rPr>
        <w:t>e</w:t>
      </w:r>
      <w:r>
        <w:rPr>
          <w:rFonts w:hint="eastAsia" w:ascii="宋体" w:hAnsi="宋体"/>
          <w:sz w:val="24"/>
          <w:szCs w:val="24"/>
        </w:rPr>
        <w:t>ll</w:t>
      </w:r>
    </w:p>
    <w:p>
      <w:pPr>
        <w:rPr>
          <w:rFonts w:ascii="宋体" w:hAnsi="宋体"/>
          <w:sz w:val="24"/>
          <w:szCs w:val="24"/>
        </w:rPr>
      </w:pPr>
      <w:r>
        <w:rPr>
          <w:rFonts w:hint="eastAsia" w:ascii="宋体" w:hAnsi="宋体"/>
          <w:sz w:val="24"/>
          <w:szCs w:val="24"/>
        </w:rPr>
        <w:t>(     )28. A.r</w:t>
      </w:r>
      <w:r>
        <w:rPr>
          <w:rFonts w:hint="eastAsia" w:ascii="宋体" w:hAnsi="宋体"/>
          <w:sz w:val="24"/>
          <w:szCs w:val="24"/>
          <w:u w:val="single"/>
        </w:rPr>
        <w:t>oo</w:t>
      </w:r>
      <w:r>
        <w:rPr>
          <w:rFonts w:hint="eastAsia" w:ascii="宋体" w:hAnsi="宋体"/>
          <w:sz w:val="24"/>
          <w:szCs w:val="24"/>
        </w:rPr>
        <w:t xml:space="preserve">m           </w:t>
      </w:r>
      <w:r>
        <w:rPr>
          <w:rFonts w:ascii="宋体" w:hAnsi="宋体"/>
          <w:sz w:val="24"/>
          <w:szCs w:val="24"/>
        </w:rPr>
        <w:t xml:space="preserve"> </w:t>
      </w:r>
      <w:r>
        <w:rPr>
          <w:rFonts w:hint="eastAsia" w:ascii="宋体" w:hAnsi="宋体"/>
          <w:sz w:val="24"/>
          <w:szCs w:val="24"/>
        </w:rPr>
        <w:t>B. f</w:t>
      </w:r>
      <w:r>
        <w:rPr>
          <w:rFonts w:hint="eastAsia" w:ascii="宋体" w:hAnsi="宋体"/>
          <w:sz w:val="24"/>
          <w:szCs w:val="24"/>
          <w:u w:val="single"/>
        </w:rPr>
        <w:t>oo</w:t>
      </w:r>
      <w:r>
        <w:rPr>
          <w:rFonts w:hint="eastAsia" w:ascii="宋体" w:hAnsi="宋体"/>
          <w:sz w:val="24"/>
          <w:szCs w:val="24"/>
        </w:rPr>
        <w:t>t           C. f</w:t>
      </w:r>
      <w:r>
        <w:rPr>
          <w:rFonts w:hint="eastAsia" w:ascii="宋体" w:hAnsi="宋体"/>
          <w:sz w:val="24"/>
          <w:szCs w:val="24"/>
          <w:u w:val="single"/>
        </w:rPr>
        <w:t>oo</w:t>
      </w:r>
      <w:r>
        <w:rPr>
          <w:rFonts w:hint="eastAsia" w:ascii="宋体" w:hAnsi="宋体"/>
          <w:sz w:val="24"/>
          <w:szCs w:val="24"/>
        </w:rPr>
        <w:t>d</w:t>
      </w:r>
    </w:p>
    <w:p>
      <w:pPr>
        <w:rPr>
          <w:rFonts w:ascii="宋体" w:hAnsi="宋体"/>
          <w:sz w:val="24"/>
          <w:szCs w:val="24"/>
        </w:rPr>
      </w:pPr>
      <w:r>
        <w:rPr>
          <w:rFonts w:hint="eastAsia" w:ascii="宋体" w:hAnsi="宋体"/>
          <w:sz w:val="24"/>
          <w:szCs w:val="24"/>
        </w:rPr>
        <w:t>(     )29. A. sh</w:t>
      </w:r>
      <w:r>
        <w:rPr>
          <w:rFonts w:hint="eastAsia" w:ascii="宋体" w:hAnsi="宋体"/>
          <w:sz w:val="24"/>
          <w:szCs w:val="24"/>
          <w:u w:val="single"/>
        </w:rPr>
        <w:t>ow</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B. wind</w:t>
      </w:r>
      <w:r>
        <w:rPr>
          <w:rFonts w:hint="eastAsia" w:ascii="宋体" w:hAnsi="宋体"/>
          <w:sz w:val="24"/>
          <w:szCs w:val="24"/>
          <w:u w:val="single"/>
        </w:rPr>
        <w:t>ow</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C. h</w:t>
      </w:r>
      <w:r>
        <w:rPr>
          <w:rFonts w:hint="eastAsia" w:ascii="宋体" w:hAnsi="宋体"/>
          <w:sz w:val="24"/>
          <w:szCs w:val="24"/>
          <w:u w:val="single"/>
        </w:rPr>
        <w:t>ow</w:t>
      </w:r>
    </w:p>
    <w:p>
      <w:pPr>
        <w:rPr>
          <w:rFonts w:ascii="宋体" w:hAnsi="宋体"/>
          <w:sz w:val="24"/>
          <w:szCs w:val="24"/>
        </w:rPr>
      </w:pPr>
      <w:r>
        <w:rPr>
          <w:rFonts w:hint="eastAsia" w:ascii="宋体" w:hAnsi="宋体"/>
          <w:sz w:val="24"/>
          <w:szCs w:val="24"/>
        </w:rPr>
        <w:t>(     )30. A. l</w:t>
      </w:r>
      <w:r>
        <w:rPr>
          <w:rFonts w:hint="eastAsia" w:ascii="宋体" w:hAnsi="宋体"/>
          <w:sz w:val="24"/>
          <w:szCs w:val="24"/>
          <w:u w:val="single"/>
        </w:rPr>
        <w:t>a</w:t>
      </w:r>
      <w:r>
        <w:rPr>
          <w:rFonts w:hint="eastAsia" w:ascii="宋体" w:hAnsi="宋体"/>
          <w:sz w:val="24"/>
          <w:szCs w:val="24"/>
        </w:rPr>
        <w:t>st           B. l</w:t>
      </w:r>
      <w:r>
        <w:rPr>
          <w:rFonts w:hint="eastAsia" w:ascii="宋体" w:hAnsi="宋体"/>
          <w:sz w:val="24"/>
          <w:szCs w:val="24"/>
          <w:u w:val="single"/>
        </w:rPr>
        <w:t>a</w:t>
      </w:r>
      <w:r>
        <w:rPr>
          <w:rFonts w:hint="eastAsia" w:ascii="宋体" w:hAnsi="宋体"/>
          <w:sz w:val="24"/>
          <w:szCs w:val="24"/>
        </w:rPr>
        <w:t xml:space="preserve">mp          </w:t>
      </w:r>
      <w:r>
        <w:rPr>
          <w:rFonts w:ascii="宋体" w:hAnsi="宋体"/>
          <w:sz w:val="24"/>
          <w:szCs w:val="24"/>
        </w:rPr>
        <w:t xml:space="preserve"> </w:t>
      </w:r>
      <w:r>
        <w:rPr>
          <w:rFonts w:hint="eastAsia" w:ascii="宋体" w:hAnsi="宋体"/>
          <w:sz w:val="24"/>
          <w:szCs w:val="24"/>
        </w:rPr>
        <w:t>C. h</w:t>
      </w:r>
      <w:r>
        <w:rPr>
          <w:rFonts w:hint="eastAsia" w:ascii="宋体" w:hAnsi="宋体"/>
          <w:sz w:val="24"/>
          <w:szCs w:val="24"/>
          <w:u w:val="single"/>
        </w:rPr>
        <w:t>a</w:t>
      </w:r>
      <w:r>
        <w:rPr>
          <w:rFonts w:hint="eastAsia" w:ascii="宋体" w:hAnsi="宋体"/>
          <w:sz w:val="24"/>
          <w:szCs w:val="24"/>
        </w:rPr>
        <w:t>d</w:t>
      </w:r>
    </w:p>
    <w:p>
      <w:pPr>
        <w:rPr>
          <w:rFonts w:ascii="宋体" w:hAnsi="宋体"/>
          <w:sz w:val="24"/>
          <w:szCs w:val="24"/>
        </w:rPr>
      </w:pPr>
    </w:p>
    <w:p>
      <w:pPr>
        <w:numPr>
          <w:ilvl w:val="0"/>
          <w:numId w:val="2"/>
        </w:numPr>
        <w:rPr>
          <w:rFonts w:ascii="宋体" w:hAnsi="宋体"/>
          <w:sz w:val="24"/>
          <w:szCs w:val="24"/>
        </w:rPr>
      </w:pPr>
      <w:r>
        <w:rPr>
          <w:rFonts w:hint="eastAsia" w:ascii="宋体" w:hAnsi="宋体"/>
          <w:sz w:val="24"/>
          <w:szCs w:val="24"/>
        </w:rPr>
        <w:t>单项选择，将正确答案的序号填在题前的括号内。（</w:t>
      </w:r>
      <w:r>
        <w:rPr>
          <w:rFonts w:ascii="宋体" w:hAnsi="宋体"/>
          <w:sz w:val="24"/>
          <w:szCs w:val="24"/>
        </w:rPr>
        <w:t>10</w:t>
      </w:r>
      <w:r>
        <w:rPr>
          <w:rFonts w:hint="eastAsia" w:ascii="宋体" w:hAnsi="宋体"/>
          <w:sz w:val="24"/>
          <w:szCs w:val="24"/>
        </w:rPr>
        <w:t>分）</w:t>
      </w:r>
    </w:p>
    <w:p>
      <w:pPr>
        <w:rPr>
          <w:rFonts w:ascii="宋体" w:hAnsi="宋体"/>
          <w:sz w:val="24"/>
          <w:szCs w:val="24"/>
        </w:rPr>
      </w:pPr>
      <w:r>
        <w:rPr>
          <w:rFonts w:hint="eastAsia" w:ascii="宋体" w:hAnsi="宋体"/>
          <w:sz w:val="24"/>
          <w:szCs w:val="24"/>
        </w:rPr>
        <w:t>(     )31. I went to the zoo__________.</w:t>
      </w:r>
    </w:p>
    <w:p>
      <w:pPr>
        <w:ind w:firstLine="1200" w:firstLineChars="500"/>
        <w:rPr>
          <w:rFonts w:ascii="宋体" w:hAnsi="宋体"/>
          <w:sz w:val="24"/>
          <w:szCs w:val="24"/>
        </w:rPr>
      </w:pPr>
      <w:r>
        <w:rPr>
          <w:rFonts w:hint="eastAsia" w:ascii="宋体" w:hAnsi="宋体"/>
          <w:sz w:val="24"/>
          <w:szCs w:val="24"/>
        </w:rPr>
        <w:t>A. last weekend     B. every day         C. tomorrow</w:t>
      </w:r>
    </w:p>
    <w:p>
      <w:pPr>
        <w:rPr>
          <w:rFonts w:ascii="宋体" w:hAnsi="宋体"/>
          <w:sz w:val="24"/>
          <w:szCs w:val="24"/>
        </w:rPr>
      </w:pPr>
      <w:r>
        <w:rPr>
          <w:rFonts w:hint="eastAsia" w:ascii="宋体" w:hAnsi="宋体"/>
          <w:sz w:val="24"/>
          <w:szCs w:val="24"/>
        </w:rPr>
        <w:t>(     )32. My brother__________  happy last night.</w:t>
      </w:r>
    </w:p>
    <w:p>
      <w:pPr>
        <w:ind w:firstLine="1200" w:firstLineChars="500"/>
        <w:rPr>
          <w:rFonts w:ascii="宋体" w:hAnsi="宋体"/>
          <w:sz w:val="24"/>
          <w:szCs w:val="24"/>
        </w:rPr>
      </w:pPr>
      <w:r>
        <w:rPr>
          <w:rFonts w:hint="eastAsia" w:ascii="宋体" w:hAnsi="宋体"/>
          <w:sz w:val="24"/>
          <w:szCs w:val="24"/>
        </w:rPr>
        <w:t xml:space="preserve">A. is               B. was              </w:t>
      </w:r>
      <w:r>
        <w:rPr>
          <w:rFonts w:ascii="宋体" w:hAnsi="宋体"/>
          <w:sz w:val="24"/>
          <w:szCs w:val="24"/>
        </w:rPr>
        <w:t xml:space="preserve"> </w:t>
      </w:r>
      <w:r>
        <w:rPr>
          <w:rFonts w:hint="eastAsia" w:ascii="宋体" w:hAnsi="宋体"/>
          <w:sz w:val="24"/>
          <w:szCs w:val="24"/>
        </w:rPr>
        <w:t>C. are</w:t>
      </w:r>
    </w:p>
    <w:p>
      <w:pPr>
        <w:rPr>
          <w:rFonts w:ascii="宋体" w:hAnsi="宋体"/>
          <w:sz w:val="24"/>
          <w:szCs w:val="24"/>
        </w:rPr>
      </w:pPr>
      <w:r>
        <w:rPr>
          <w:rFonts w:hint="eastAsia" w:ascii="宋体" w:hAnsi="宋体"/>
          <w:sz w:val="24"/>
          <w:szCs w:val="24"/>
        </w:rPr>
        <w:t>(     )33. —What did ZhangPeng do yesterday afternoon?</w:t>
      </w:r>
    </w:p>
    <w:p>
      <w:pPr>
        <w:rPr>
          <w:rFonts w:ascii="宋体" w:hAnsi="宋体"/>
          <w:sz w:val="24"/>
          <w:szCs w:val="24"/>
          <w:u w:val="single"/>
        </w:rPr>
      </w:pPr>
      <w:r>
        <w:rPr>
          <w:rFonts w:hint="eastAsia" w:ascii="宋体" w:hAnsi="宋体"/>
          <w:sz w:val="24"/>
          <w:szCs w:val="24"/>
        </w:rPr>
        <w:t xml:space="preserve">          —__________</w:t>
      </w:r>
    </w:p>
    <w:p>
      <w:pPr>
        <w:ind w:firstLine="960" w:firstLineChars="400"/>
        <w:rPr>
          <w:rFonts w:ascii="宋体" w:hAnsi="宋体"/>
          <w:sz w:val="24"/>
          <w:szCs w:val="24"/>
        </w:rPr>
      </w:pPr>
      <w:r>
        <w:rPr>
          <w:rFonts w:hint="eastAsia" w:ascii="宋体" w:hAnsi="宋体"/>
          <w:sz w:val="24"/>
          <w:szCs w:val="24"/>
        </w:rPr>
        <w:t>A. I went boating.     B. She went boating.  C. He went boating.</w:t>
      </w:r>
    </w:p>
    <w:p>
      <w:pPr>
        <w:rPr>
          <w:rFonts w:ascii="宋体" w:hAnsi="宋体"/>
          <w:sz w:val="24"/>
          <w:szCs w:val="24"/>
        </w:rPr>
      </w:pPr>
      <w:r>
        <w:rPr>
          <w:rFonts w:hint="eastAsia" w:ascii="宋体" w:hAnsi="宋体"/>
          <w:sz w:val="24"/>
          <w:szCs w:val="24"/>
        </w:rPr>
        <w:t>(     )34. --Did you go swimming last weekend?--__________</w:t>
      </w:r>
    </w:p>
    <w:p>
      <w:pPr>
        <w:ind w:firstLine="960" w:firstLineChars="400"/>
        <w:rPr>
          <w:rFonts w:ascii="宋体" w:hAnsi="宋体"/>
          <w:sz w:val="24"/>
          <w:szCs w:val="24"/>
        </w:rPr>
      </w:pPr>
      <w:r>
        <w:rPr>
          <w:rFonts w:hint="eastAsia" w:ascii="宋体" w:hAnsi="宋体"/>
          <w:sz w:val="24"/>
          <w:szCs w:val="24"/>
        </w:rPr>
        <w:t xml:space="preserve">A. Yes, </w:t>
      </w:r>
      <w:r>
        <w:rPr>
          <w:rFonts w:ascii="宋体" w:hAnsi="宋体"/>
          <w:sz w:val="24"/>
          <w:szCs w:val="24"/>
        </w:rPr>
        <w:t>I</w:t>
      </w:r>
      <w:r>
        <w:rPr>
          <w:rFonts w:hint="eastAsia" w:ascii="宋体" w:hAnsi="宋体"/>
          <w:sz w:val="24"/>
          <w:szCs w:val="24"/>
        </w:rPr>
        <w:t xml:space="preserve"> didn</w:t>
      </w:r>
      <w:r>
        <w:rPr>
          <w:rFonts w:ascii="宋体" w:hAnsi="宋体"/>
          <w:sz w:val="24"/>
          <w:szCs w:val="24"/>
        </w:rPr>
        <w:t>’</w:t>
      </w:r>
      <w:r>
        <w:rPr>
          <w:rFonts w:hint="eastAsia" w:ascii="宋体" w:hAnsi="宋体"/>
          <w:sz w:val="24"/>
          <w:szCs w:val="24"/>
        </w:rPr>
        <w:t>t.     B. No, I didn</w:t>
      </w:r>
      <w:r>
        <w:rPr>
          <w:rFonts w:ascii="宋体" w:hAnsi="宋体"/>
          <w:sz w:val="24"/>
          <w:szCs w:val="24"/>
        </w:rPr>
        <w:t>’</w:t>
      </w:r>
      <w:r>
        <w:rPr>
          <w:rFonts w:hint="eastAsia" w:ascii="宋体" w:hAnsi="宋体"/>
          <w:sz w:val="24"/>
          <w:szCs w:val="24"/>
        </w:rPr>
        <w:t>t.   C. No, I don</w:t>
      </w:r>
      <w:r>
        <w:rPr>
          <w:rFonts w:ascii="宋体" w:hAnsi="宋体"/>
          <w:sz w:val="24"/>
          <w:szCs w:val="24"/>
        </w:rPr>
        <w:t>’</w:t>
      </w:r>
      <w:r>
        <w:rPr>
          <w:rFonts w:hint="eastAsia" w:ascii="宋体" w:hAnsi="宋体"/>
          <w:sz w:val="24"/>
          <w:szCs w:val="24"/>
        </w:rPr>
        <w:t>t.</w:t>
      </w:r>
    </w:p>
    <w:p>
      <w:pPr>
        <w:rPr>
          <w:rFonts w:ascii="宋体" w:hAnsi="宋体"/>
          <w:sz w:val="24"/>
          <w:szCs w:val="24"/>
        </w:rPr>
      </w:pPr>
      <w:r>
        <w:rPr>
          <w:rFonts w:hint="eastAsia" w:ascii="宋体" w:hAnsi="宋体"/>
          <w:sz w:val="24"/>
          <w:szCs w:val="24"/>
        </w:rPr>
        <w:t>(     )35. __________Amy __________ a book yesterday evening?</w:t>
      </w:r>
    </w:p>
    <w:p>
      <w:pPr>
        <w:ind w:firstLine="960" w:firstLineChars="400"/>
        <w:rPr>
          <w:rFonts w:ascii="宋体" w:hAnsi="宋体"/>
          <w:sz w:val="24"/>
          <w:szCs w:val="24"/>
        </w:rPr>
      </w:pPr>
      <w:r>
        <w:rPr>
          <w:rFonts w:hint="eastAsia" w:ascii="宋体" w:hAnsi="宋体"/>
          <w:sz w:val="24"/>
          <w:szCs w:val="24"/>
        </w:rPr>
        <w:t>A. Did, readed        B. Did, read         C. Do, read</w:t>
      </w:r>
    </w:p>
    <w:p>
      <w:pPr>
        <w:rPr>
          <w:rFonts w:ascii="宋体" w:hAnsi="宋体"/>
          <w:sz w:val="24"/>
          <w:szCs w:val="24"/>
        </w:rPr>
      </w:pPr>
      <w:r>
        <w:rPr>
          <w:rFonts w:hint="eastAsia" w:ascii="宋体" w:hAnsi="宋体"/>
          <w:sz w:val="24"/>
          <w:szCs w:val="24"/>
        </w:rPr>
        <w:t>(     )36. I like__________and __________.</w:t>
      </w:r>
    </w:p>
    <w:p>
      <w:pPr>
        <w:ind w:firstLine="960" w:firstLineChars="400"/>
        <w:rPr>
          <w:rFonts w:ascii="宋体" w:hAnsi="宋体"/>
          <w:sz w:val="24"/>
          <w:szCs w:val="24"/>
        </w:rPr>
      </w:pPr>
      <w:r>
        <w:rPr>
          <w:rFonts w:hint="eastAsia" w:ascii="宋体" w:hAnsi="宋体"/>
          <w:sz w:val="24"/>
          <w:szCs w:val="24"/>
        </w:rPr>
        <w:t>A. singing, dance    B. singing ,dancing    C. singing ,danceing</w:t>
      </w:r>
    </w:p>
    <w:p>
      <w:pPr>
        <w:rPr>
          <w:rFonts w:ascii="宋体" w:hAnsi="宋体"/>
          <w:sz w:val="24"/>
          <w:szCs w:val="24"/>
        </w:rPr>
      </w:pPr>
      <w:r>
        <w:rPr>
          <w:rFonts w:hint="eastAsia" w:ascii="宋体" w:hAnsi="宋体"/>
          <w:sz w:val="24"/>
          <w:szCs w:val="24"/>
        </w:rPr>
        <w:t>(     )37.There __________  many cinemas in my city.</w:t>
      </w:r>
    </w:p>
    <w:p>
      <w:pPr>
        <w:ind w:firstLine="960" w:firstLineChars="400"/>
        <w:rPr>
          <w:rFonts w:ascii="宋体" w:hAnsi="宋体"/>
          <w:sz w:val="24"/>
          <w:szCs w:val="24"/>
        </w:rPr>
      </w:pPr>
      <w:r>
        <w:rPr>
          <w:rFonts w:hint="eastAsia" w:ascii="宋体" w:hAnsi="宋体"/>
          <w:sz w:val="24"/>
          <w:szCs w:val="24"/>
        </w:rPr>
        <w:t xml:space="preserve">A. is               B. was               </w:t>
      </w:r>
      <w:r>
        <w:rPr>
          <w:rFonts w:ascii="宋体" w:hAnsi="宋体"/>
          <w:sz w:val="24"/>
          <w:szCs w:val="24"/>
        </w:rPr>
        <w:t xml:space="preserve"> </w:t>
      </w:r>
      <w:r>
        <w:rPr>
          <w:rFonts w:hint="eastAsia" w:ascii="宋体" w:hAnsi="宋体"/>
          <w:sz w:val="24"/>
          <w:szCs w:val="24"/>
        </w:rPr>
        <w:t>C. are</w:t>
      </w:r>
    </w:p>
    <w:p>
      <w:pPr>
        <w:rPr>
          <w:rFonts w:ascii="宋体" w:hAnsi="宋体"/>
          <w:sz w:val="24"/>
          <w:szCs w:val="24"/>
        </w:rPr>
      </w:pPr>
      <w:r>
        <w:rPr>
          <w:rFonts w:hint="eastAsia" w:ascii="宋体" w:hAnsi="宋体"/>
          <w:sz w:val="24"/>
          <w:szCs w:val="24"/>
        </w:rPr>
        <w:t xml:space="preserve">(     )38. We should __________  hard and </w:t>
      </w:r>
      <w:r>
        <w:rPr>
          <w:rFonts w:hint="eastAsia" w:ascii="宋体" w:hAnsi="宋体"/>
          <w:sz w:val="24"/>
          <w:szCs w:val="24"/>
          <w:u w:val="single"/>
        </w:rPr>
        <w:t xml:space="preserve">       </w:t>
      </w:r>
      <w:r>
        <w:rPr>
          <w:rFonts w:hint="eastAsia" w:ascii="宋体" w:hAnsi="宋体"/>
          <w:sz w:val="24"/>
          <w:szCs w:val="24"/>
        </w:rPr>
        <w:t xml:space="preserve"> healthy.</w:t>
      </w:r>
    </w:p>
    <w:p>
      <w:pPr>
        <w:ind w:firstLine="960" w:firstLineChars="400"/>
        <w:rPr>
          <w:rFonts w:ascii="宋体" w:hAnsi="宋体"/>
          <w:sz w:val="24"/>
          <w:szCs w:val="24"/>
        </w:rPr>
      </w:pPr>
      <w:r>
        <w:rPr>
          <w:rFonts w:hint="eastAsia" w:ascii="宋体" w:hAnsi="宋体"/>
          <w:sz w:val="24"/>
          <w:szCs w:val="24"/>
        </w:rPr>
        <w:t xml:space="preserve">A.study  stays      B.study  stay  .      C. studies  stay  </w:t>
      </w:r>
    </w:p>
    <w:p>
      <w:pPr>
        <w:rPr>
          <w:rFonts w:ascii="宋体" w:hAnsi="宋体"/>
          <w:sz w:val="24"/>
          <w:szCs w:val="24"/>
        </w:rPr>
      </w:pPr>
      <w:r>
        <w:rPr>
          <w:rFonts w:hint="eastAsia" w:ascii="宋体" w:hAnsi="宋体"/>
          <w:sz w:val="24"/>
          <w:szCs w:val="24"/>
        </w:rPr>
        <w:t>(     )39. We are going to take a trip__________.</w:t>
      </w:r>
    </w:p>
    <w:p>
      <w:pPr>
        <w:ind w:firstLine="960" w:firstLineChars="400"/>
        <w:rPr>
          <w:rFonts w:ascii="宋体" w:hAnsi="宋体"/>
          <w:sz w:val="24"/>
          <w:szCs w:val="24"/>
        </w:rPr>
      </w:pPr>
      <w:r>
        <w:rPr>
          <w:rFonts w:hint="eastAsia" w:ascii="宋体" w:hAnsi="宋体"/>
          <w:sz w:val="24"/>
          <w:szCs w:val="24"/>
        </w:rPr>
        <w:t xml:space="preserve">A. last weekend     B.next weekend       </w:t>
      </w:r>
      <w:r>
        <w:rPr>
          <w:rFonts w:ascii="宋体" w:hAnsi="宋体"/>
          <w:sz w:val="24"/>
          <w:szCs w:val="24"/>
        </w:rPr>
        <w:t xml:space="preserve"> </w:t>
      </w:r>
      <w:r>
        <w:rPr>
          <w:rFonts w:hint="eastAsia" w:ascii="宋体" w:hAnsi="宋体"/>
          <w:sz w:val="24"/>
          <w:szCs w:val="24"/>
        </w:rPr>
        <w:t>C. on the weekends</w:t>
      </w:r>
    </w:p>
    <w:p>
      <w:pPr>
        <w:rPr>
          <w:rFonts w:ascii="宋体" w:hAnsi="宋体"/>
          <w:sz w:val="24"/>
          <w:szCs w:val="24"/>
        </w:rPr>
      </w:pPr>
      <w:r>
        <w:rPr>
          <w:rFonts w:hint="eastAsia" w:ascii="宋体" w:hAnsi="宋体"/>
          <w:sz w:val="24"/>
          <w:szCs w:val="24"/>
        </w:rPr>
        <w:t>(     )40. __________ you __________  homework every day?</w:t>
      </w:r>
    </w:p>
    <w:p>
      <w:pPr>
        <w:numPr>
          <w:ilvl w:val="0"/>
          <w:numId w:val="3"/>
        </w:numPr>
        <w:rPr>
          <w:rFonts w:ascii="宋体" w:hAnsi="宋体"/>
          <w:sz w:val="24"/>
          <w:szCs w:val="24"/>
        </w:rPr>
      </w:pPr>
      <w:r>
        <w:rPr>
          <w:rFonts w:hint="eastAsia" w:ascii="宋体" w:hAnsi="宋体"/>
          <w:sz w:val="24"/>
          <w:szCs w:val="24"/>
        </w:rPr>
        <w:t>Did,do            B. Does, do           C. Do, do</w:t>
      </w:r>
    </w:p>
    <w:p>
      <w:pPr>
        <w:rPr>
          <w:rFonts w:ascii="宋体" w:hAnsi="宋体"/>
          <w:sz w:val="24"/>
          <w:szCs w:val="24"/>
        </w:rPr>
      </w:pPr>
      <w:r>
        <w:rPr>
          <w:rFonts w:hint="eastAsia" w:ascii="宋体" w:hAnsi="宋体"/>
          <w:sz w:val="24"/>
          <w:szCs w:val="24"/>
        </w:rPr>
        <w:t>七、请选择恰当的句子填空，把标号填入横线上。</w:t>
      </w:r>
      <w:r>
        <w:rPr>
          <w:rFonts w:ascii="宋体" w:hAnsi="宋体"/>
          <w:sz w:val="24"/>
          <w:szCs w:val="24"/>
        </w:rPr>
        <w:t>(</w:t>
      </w:r>
      <w:r>
        <w:rPr>
          <w:rFonts w:hint="eastAsia" w:ascii="宋体" w:hAnsi="宋体"/>
          <w:sz w:val="24"/>
          <w:szCs w:val="24"/>
        </w:rPr>
        <w:t>8分</w:t>
      </w:r>
      <w:r>
        <w:rPr>
          <w:rFonts w:ascii="宋体" w:hAnsi="宋体"/>
          <w:sz w:val="24"/>
          <w:szCs w:val="24"/>
        </w:rPr>
        <w:t xml:space="preserve">) </w:t>
      </w:r>
      <w:r>
        <w:rPr>
          <w:rFonts w:hint="eastAsia" w:ascii="宋体" w:hAnsi="宋体"/>
          <w:sz w:val="24"/>
          <w:szCs w:val="24"/>
        </w:rPr>
        <w:t>　　</w:t>
      </w:r>
    </w:p>
    <w:p>
      <w:pPr>
        <w:rPr>
          <w:rFonts w:ascii="宋体" w:hAnsi="宋体"/>
          <w:sz w:val="24"/>
          <w:szCs w:val="24"/>
        </w:rPr>
      </w:pPr>
      <w:r>
        <w:rPr>
          <w:sz w:val="24"/>
        </w:rPr>
        <mc:AlternateContent>
          <mc:Choice Requires="wps">
            <w:drawing>
              <wp:anchor distT="0" distB="0" distL="0" distR="0" simplePos="0" relativeHeight="251669504" behindDoc="1" locked="0" layoutInCell="1" allowOverlap="1">
                <wp:simplePos x="0" y="0"/>
                <wp:positionH relativeFrom="column">
                  <wp:posOffset>-55880</wp:posOffset>
                </wp:positionH>
                <wp:positionV relativeFrom="paragraph">
                  <wp:posOffset>126365</wp:posOffset>
                </wp:positionV>
                <wp:extent cx="5430520" cy="524510"/>
                <wp:effectExtent l="4445" t="4445" r="13335" b="23495"/>
                <wp:wrapNone/>
                <wp:docPr id="3" name="1031"/>
                <wp:cNvGraphicFramePr/>
                <a:graphic xmlns:a="http://schemas.openxmlformats.org/drawingml/2006/main">
                  <a:graphicData uri="http://schemas.microsoft.com/office/word/2010/wordprocessingShape">
                    <wps:wsp>
                      <wps:cNvSpPr/>
                      <wps:spPr>
                        <a:xfrm>
                          <a:off x="0" y="0"/>
                          <a:ext cx="5430520" cy="52451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1031" o:spid="_x0000_s1026" o:spt="1" style="position:absolute;left:0pt;margin-left:-4.4pt;margin-top:9.95pt;height:41.3pt;width:427.6pt;z-index:-251646976;mso-width-relative:page;mso-height-relative:page;" fillcolor="#FFFFFF" filled="t" stroked="t" coordsize="21600,21600" o:gfxdata="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wYYbm1wAAAAkBAAAPAAAAAAAAAAEAIAAAACIAAABkcnMvZG93bnJldi54bWxQSwECFAAUAAAA&#10;CACHTuJAoayReu8BAAAaBAAADgAAAAAAAAABACAAAAAmAQAAZHJzL2Uyb0RvYy54bWxQSwUGAAAA&#10;AAYABgBZAQAAhwUAAAAA&#10;">
                <v:fill on="t" focussize="0,0"/>
                <v:stroke color="#000000" joinstyle="miter"/>
                <v:imagedata o:title=""/>
                <o:lock v:ext="edit" aspectratio="f"/>
              </v:rect>
            </w:pict>
          </mc:Fallback>
        </mc:AlternateContent>
      </w:r>
      <w:r>
        <w:rPr>
          <w:rFonts w:ascii="宋体" w:hAnsi="宋体"/>
          <w:sz w:val="24"/>
          <w:szCs w:val="24"/>
        </w:rPr>
        <w:t>　　</w:t>
      </w:r>
    </w:p>
    <w:p>
      <w:pPr>
        <w:ind w:left="479" w:leftChars="114" w:hanging="240" w:hangingChars="100"/>
        <w:jc w:val="left"/>
        <w:rPr>
          <w:rFonts w:ascii="宋体" w:hAnsi="宋体"/>
          <w:sz w:val="24"/>
          <w:szCs w:val="24"/>
        </w:rPr>
      </w:pPr>
      <w:r>
        <w:rPr>
          <w:rFonts w:hint="eastAsia" w:ascii="宋体" w:hAnsi="宋体"/>
          <w:sz w:val="24"/>
          <w:szCs w:val="24"/>
        </w:rPr>
        <w:t>A.What did you do last weekend?    B.How was your weekend?</w:t>
      </w:r>
    </w:p>
    <w:p>
      <w:pPr>
        <w:ind w:left="479" w:leftChars="114" w:hanging="240" w:hangingChars="100"/>
        <w:jc w:val="left"/>
        <w:rPr>
          <w:rFonts w:ascii="宋体" w:hAnsi="宋体"/>
          <w:sz w:val="24"/>
          <w:szCs w:val="24"/>
        </w:rPr>
      </w:pPr>
      <w:r>
        <w:rPr>
          <w:rFonts w:ascii="宋体" w:hAnsi="宋体"/>
          <w:sz w:val="24"/>
          <w:szCs w:val="24"/>
        </w:rPr>
        <w:t>C</w:t>
      </w:r>
      <w:r>
        <w:rPr>
          <w:rFonts w:hint="eastAsia" w:ascii="宋体" w:hAnsi="宋体"/>
          <w:sz w:val="24"/>
          <w:szCs w:val="24"/>
        </w:rPr>
        <w:t xml:space="preserve">.Did you see a film last weekend? </w:t>
      </w:r>
      <w:r>
        <w:rPr>
          <w:rFonts w:ascii="宋体" w:hAnsi="宋体"/>
          <w:sz w:val="24"/>
          <w:szCs w:val="24"/>
        </w:rPr>
        <w:t xml:space="preserve">  D.</w:t>
      </w:r>
      <w:r>
        <w:rPr>
          <w:rFonts w:hint="eastAsia" w:ascii="宋体" w:hAnsi="宋体"/>
          <w:sz w:val="24"/>
          <w:szCs w:val="24"/>
        </w:rPr>
        <w:t xml:space="preserve">Was it interesting?   </w:t>
      </w:r>
    </w:p>
    <w:p>
      <w:pPr>
        <w:rPr>
          <w:rFonts w:ascii="宋体" w:hAnsi="宋体"/>
          <w:sz w:val="24"/>
          <w:szCs w:val="24"/>
        </w:rPr>
      </w:pPr>
    </w:p>
    <w:p>
      <w:pPr>
        <w:rPr>
          <w:rFonts w:ascii="宋体" w:hAnsi="宋体"/>
          <w:sz w:val="24"/>
          <w:szCs w:val="24"/>
        </w:rPr>
      </w:pPr>
      <w:r>
        <w:rPr>
          <w:rFonts w:hint="eastAsia" w:ascii="宋体" w:hAnsi="宋体"/>
          <w:sz w:val="24"/>
          <w:szCs w:val="24"/>
        </w:rPr>
        <w:t>Lily：Hi，Linda.  41. ________________</w:t>
      </w:r>
    </w:p>
    <w:p>
      <w:pPr>
        <w:rPr>
          <w:rFonts w:ascii="宋体" w:hAnsi="宋体"/>
          <w:sz w:val="24"/>
          <w:szCs w:val="24"/>
        </w:rPr>
      </w:pPr>
      <w:r>
        <w:rPr>
          <w:rFonts w:hint="eastAsia" w:ascii="宋体" w:hAnsi="宋体"/>
          <w:sz w:val="24"/>
          <w:szCs w:val="24"/>
        </w:rPr>
        <w:t xml:space="preserve">Linda：It was just so so，thank you.              </w:t>
      </w:r>
    </w:p>
    <w:p>
      <w:pPr>
        <w:rPr>
          <w:rFonts w:ascii="宋体" w:hAnsi="宋体"/>
          <w:sz w:val="24"/>
          <w:szCs w:val="24"/>
        </w:rPr>
      </w:pPr>
      <w:r>
        <w:rPr>
          <w:rFonts w:hint="eastAsia" w:ascii="宋体" w:hAnsi="宋体"/>
          <w:sz w:val="24"/>
          <w:szCs w:val="24"/>
        </w:rPr>
        <w:t>Lily：42.________________</w:t>
      </w:r>
    </w:p>
    <w:p>
      <w:pPr>
        <w:rPr>
          <w:rFonts w:ascii="宋体" w:hAnsi="宋体"/>
          <w:sz w:val="24"/>
          <w:szCs w:val="24"/>
        </w:rPr>
      </w:pPr>
      <w:r>
        <w:rPr>
          <w:rFonts w:hint="eastAsia" w:ascii="宋体" w:hAnsi="宋体"/>
          <w:sz w:val="24"/>
          <w:szCs w:val="24"/>
        </w:rPr>
        <w:t>Linda：I washed my clothes</w:t>
      </w:r>
    </w:p>
    <w:p>
      <w:pPr>
        <w:rPr>
          <w:rFonts w:ascii="宋体" w:hAnsi="宋体"/>
          <w:sz w:val="24"/>
          <w:szCs w:val="24"/>
        </w:rPr>
      </w:pPr>
      <w:r>
        <w:rPr>
          <w:rFonts w:hint="eastAsia" w:ascii="宋体" w:hAnsi="宋体"/>
          <w:sz w:val="24"/>
          <w:szCs w:val="24"/>
        </w:rPr>
        <w:t>Lily：43.________________</w:t>
      </w:r>
    </w:p>
    <w:p>
      <w:pPr>
        <w:rPr>
          <w:rFonts w:ascii="宋体" w:hAnsi="宋体"/>
          <w:sz w:val="24"/>
          <w:szCs w:val="24"/>
        </w:rPr>
      </w:pPr>
      <w:r>
        <w:rPr>
          <w:rFonts w:hint="eastAsia" w:ascii="宋体" w:hAnsi="宋体"/>
          <w:sz w:val="24"/>
          <w:szCs w:val="24"/>
        </w:rPr>
        <w:t>Linda：Yes, I did.</w:t>
      </w:r>
      <w:r>
        <w:rPr>
          <w:rFonts w:ascii="宋体" w:hAnsi="宋体"/>
          <w:sz w:val="24"/>
          <w:szCs w:val="24"/>
        </w:rPr>
        <w:t>　</w:t>
      </w:r>
    </w:p>
    <w:p>
      <w:pPr>
        <w:rPr>
          <w:rFonts w:ascii="宋体" w:hAnsi="宋体"/>
          <w:sz w:val="24"/>
          <w:szCs w:val="24"/>
        </w:rPr>
        <w:sectPr>
          <w:footerReference r:id="rId4"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Lily： 44. ________________</w:t>
      </w:r>
    </w:p>
    <w:p>
      <w:pPr>
        <w:rPr>
          <w:rFonts w:ascii="宋体" w:hAnsi="宋体"/>
          <w:sz w:val="24"/>
          <w:szCs w:val="24"/>
        </w:rPr>
      </w:pPr>
      <w:r>
        <w:rPr>
          <w:rFonts w:hint="eastAsia" w:ascii="宋体" w:hAnsi="宋体"/>
          <w:sz w:val="24"/>
          <w:szCs w:val="24"/>
        </w:rPr>
        <w:t>Linda：Yes, it was.</w:t>
      </w:r>
      <w:r>
        <w:rPr>
          <w:rFonts w:ascii="宋体" w:hAnsi="宋体"/>
          <w:sz w:val="24"/>
          <w:szCs w:val="24"/>
        </w:rPr>
        <w:t>　</w:t>
      </w:r>
    </w:p>
    <w:p>
      <w:pPr>
        <w:rPr>
          <w:rFonts w:ascii="宋体" w:hAnsi="宋体"/>
          <w:sz w:val="24"/>
          <w:szCs w:val="24"/>
        </w:rPr>
      </w:pPr>
    </w:p>
    <w:p>
      <w:pPr>
        <w:rPr>
          <w:rFonts w:ascii="宋体" w:hAnsi="宋体"/>
          <w:sz w:val="24"/>
          <w:szCs w:val="24"/>
        </w:rPr>
      </w:pPr>
      <w:r>
        <w:rPr>
          <w:rFonts w:hint="eastAsia" w:ascii="宋体" w:hAnsi="宋体"/>
          <w:sz w:val="24"/>
          <w:szCs w:val="24"/>
        </w:rPr>
        <w:t>八、用所给的单词填空。（5分）</w:t>
      </w:r>
    </w:p>
    <w:p>
      <w:pPr>
        <w:rPr>
          <w:rFonts w:ascii="宋体" w:hAnsi="宋体"/>
          <w:sz w:val="24"/>
          <w:szCs w:val="24"/>
        </w:rPr>
      </w:pPr>
      <w:r>
        <w:rPr>
          <w:sz w:val="24"/>
        </w:rPr>
        <mc:AlternateContent>
          <mc:Choice Requires="wps">
            <w:drawing>
              <wp:anchor distT="0" distB="0" distL="0" distR="0" simplePos="0" relativeHeight="251668480" behindDoc="1" locked="0" layoutInCell="1" allowOverlap="1">
                <wp:simplePos x="0" y="0"/>
                <wp:positionH relativeFrom="column">
                  <wp:posOffset>469265</wp:posOffset>
                </wp:positionH>
                <wp:positionV relativeFrom="paragraph">
                  <wp:posOffset>57150</wp:posOffset>
                </wp:positionV>
                <wp:extent cx="4815205" cy="418465"/>
                <wp:effectExtent l="4445" t="5080" r="19050" b="14605"/>
                <wp:wrapNone/>
                <wp:docPr id="2" name="1032"/>
                <wp:cNvGraphicFramePr/>
                <a:graphic xmlns:a="http://schemas.openxmlformats.org/drawingml/2006/main">
                  <a:graphicData uri="http://schemas.microsoft.com/office/word/2010/wordprocessingShape">
                    <wps:wsp>
                      <wps:cNvSpPr/>
                      <wps:spPr>
                        <a:xfrm>
                          <a:off x="0" y="0"/>
                          <a:ext cx="4815205" cy="41846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1032" o:spid="_x0000_s1026" o:spt="1" style="position:absolute;left:0pt;margin-left:36.95pt;margin-top:4.5pt;height:32.95pt;width:379.15pt;z-index:-251648000;mso-width-relative:page;mso-height-relative:page;" fillcolor="#FFFFFF" filled="t" stroked="t" coordsize="21600,21600" o:gfxdata="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iEF&#10;49YAAAAHAQAADwAAAAAAAAABACAAAAAiAAAAZHJzL2Rvd25yZXYueG1sUEsBAhQAFAAAAAgAh07i&#10;QIx/GyrrAQAAGgQAAA4AAAAAAAAAAQAgAAAAJQEAAGRycy9lMm9Eb2MueG1sUEsFBgAAAAAGAAYA&#10;WQEAAIIFAAAAAA==&#10;">
                <v:fill on="t" focussize="0,0"/>
                <v:stroke color="#000000" joinstyle="miter"/>
                <v:imagedata o:title=""/>
                <o:lock v:ext="edit" aspectratio="f"/>
              </v:rect>
            </w:pict>
          </mc:Fallback>
        </mc:AlternateContent>
      </w:r>
    </w:p>
    <w:p>
      <w:pPr>
        <w:ind w:firstLine="960" w:firstLineChars="400"/>
        <w:rPr>
          <w:rFonts w:ascii="宋体" w:hAnsi="宋体"/>
          <w:sz w:val="24"/>
          <w:szCs w:val="24"/>
        </w:rPr>
      </w:pPr>
      <w:r>
        <w:rPr>
          <w:rFonts w:hint="eastAsia" w:ascii="宋体" w:hAnsi="宋体"/>
          <w:sz w:val="24"/>
          <w:szCs w:val="24"/>
        </w:rPr>
        <w:t xml:space="preserve">A. </w:t>
      </w:r>
      <w:r>
        <w:rPr>
          <w:rFonts w:ascii="宋体" w:hAnsi="宋体"/>
          <w:sz w:val="24"/>
          <w:szCs w:val="24"/>
        </w:rPr>
        <w:t>visited</w:t>
      </w:r>
      <w:r>
        <w:rPr>
          <w:rFonts w:hint="eastAsia" w:ascii="宋体" w:hAnsi="宋体"/>
          <w:sz w:val="24"/>
          <w:szCs w:val="24"/>
        </w:rPr>
        <w:t xml:space="preserve">     B. w</w:t>
      </w:r>
      <w:r>
        <w:rPr>
          <w:rFonts w:ascii="宋体" w:hAnsi="宋体"/>
          <w:sz w:val="24"/>
          <w:szCs w:val="24"/>
        </w:rPr>
        <w:t>ith</w:t>
      </w:r>
      <w:r>
        <w:rPr>
          <w:rFonts w:hint="eastAsia" w:ascii="宋体" w:hAnsi="宋体"/>
          <w:sz w:val="24"/>
          <w:szCs w:val="24"/>
        </w:rPr>
        <w:t xml:space="preserve">      C. </w:t>
      </w:r>
      <w:r>
        <w:rPr>
          <w:rFonts w:ascii="宋体" w:hAnsi="宋体"/>
          <w:sz w:val="24"/>
          <w:szCs w:val="24"/>
        </w:rPr>
        <w:t>last</w:t>
      </w:r>
      <w:r>
        <w:rPr>
          <w:rFonts w:hint="eastAsia" w:ascii="宋体" w:hAnsi="宋体"/>
          <w:sz w:val="24"/>
          <w:szCs w:val="24"/>
        </w:rPr>
        <w:t xml:space="preserve">    D. </w:t>
      </w:r>
      <w:r>
        <w:rPr>
          <w:rFonts w:ascii="宋体" w:hAnsi="宋体"/>
          <w:sz w:val="24"/>
          <w:szCs w:val="24"/>
        </w:rPr>
        <w:t>play</w:t>
      </w:r>
      <w:r>
        <w:rPr>
          <w:rFonts w:hint="eastAsia" w:ascii="宋体" w:hAnsi="宋体"/>
          <w:sz w:val="24"/>
          <w:szCs w:val="24"/>
        </w:rPr>
        <w:t xml:space="preserve">      E.was</w:t>
      </w:r>
    </w:p>
    <w:p>
      <w:pPr>
        <w:ind w:firstLine="960" w:firstLineChars="400"/>
        <w:rPr>
          <w:rFonts w:ascii="宋体" w:hAnsi="宋体"/>
          <w:sz w:val="24"/>
          <w:szCs w:val="24"/>
        </w:rPr>
      </w:pPr>
    </w:p>
    <w:p>
      <w:pPr>
        <w:ind w:left="479" w:leftChars="228" w:firstLine="240" w:firstLineChars="100"/>
        <w:jc w:val="left"/>
        <w:rPr>
          <w:rFonts w:ascii="宋体" w:hAnsi="宋体"/>
          <w:sz w:val="24"/>
          <w:szCs w:val="24"/>
        </w:rPr>
      </w:pPr>
      <w:r>
        <w:rPr>
          <w:rFonts w:ascii="宋体" w:hAnsi="宋体"/>
          <w:sz w:val="24"/>
          <w:szCs w:val="24"/>
        </w:rPr>
        <w:t>On the weekend</w:t>
      </w:r>
      <w:r>
        <w:rPr>
          <w:rFonts w:hint="eastAsia" w:ascii="宋体" w:hAnsi="宋体"/>
          <w:sz w:val="24"/>
          <w:szCs w:val="24"/>
        </w:rPr>
        <w:t>，</w:t>
      </w:r>
      <w:r>
        <w:rPr>
          <w:rFonts w:ascii="宋体" w:hAnsi="宋体"/>
          <w:sz w:val="24"/>
          <w:szCs w:val="24"/>
        </w:rPr>
        <w:t>I can</w:t>
      </w:r>
      <w:r>
        <w:rPr>
          <w:rFonts w:hint="eastAsia" w:ascii="宋体" w:hAnsi="宋体"/>
          <w:sz w:val="24"/>
          <w:szCs w:val="24"/>
        </w:rPr>
        <w:t xml:space="preserve">（45）_____ </w:t>
      </w:r>
      <w:r>
        <w:rPr>
          <w:rFonts w:ascii="宋体" w:hAnsi="宋体"/>
          <w:sz w:val="24"/>
          <w:szCs w:val="24"/>
        </w:rPr>
        <w:t>football.  I often clean the room and read books. But</w:t>
      </w:r>
      <w:r>
        <w:rPr>
          <w:rFonts w:hint="eastAsia" w:ascii="宋体" w:hAnsi="宋体"/>
          <w:sz w:val="24"/>
          <w:szCs w:val="24"/>
        </w:rPr>
        <w:t xml:space="preserve"> （46）_____ </w:t>
      </w:r>
      <w:r>
        <w:rPr>
          <w:rFonts w:ascii="宋体" w:hAnsi="宋体"/>
          <w:sz w:val="24"/>
          <w:szCs w:val="24"/>
        </w:rPr>
        <w:t>Saturday</w:t>
      </w:r>
      <w:r>
        <w:rPr>
          <w:rFonts w:hint="eastAsia" w:ascii="宋体" w:hAnsi="宋体"/>
          <w:sz w:val="24"/>
          <w:szCs w:val="24"/>
        </w:rPr>
        <w:t>，</w:t>
      </w:r>
      <w:r>
        <w:rPr>
          <w:rFonts w:ascii="宋体" w:hAnsi="宋体"/>
          <w:sz w:val="24"/>
          <w:szCs w:val="24"/>
        </w:rPr>
        <w:t xml:space="preserve">I </w:t>
      </w:r>
      <w:r>
        <w:rPr>
          <w:rFonts w:hint="eastAsia" w:ascii="宋体" w:hAnsi="宋体"/>
          <w:sz w:val="24"/>
          <w:szCs w:val="24"/>
        </w:rPr>
        <w:t xml:space="preserve">（47）________ </w:t>
      </w:r>
      <w:r>
        <w:rPr>
          <w:rFonts w:ascii="宋体" w:hAnsi="宋体"/>
          <w:sz w:val="24"/>
          <w:szCs w:val="24"/>
        </w:rPr>
        <w:t>my grandma and we watched TV together.  It</w:t>
      </w:r>
      <w:r>
        <w:rPr>
          <w:rFonts w:hint="eastAsia" w:ascii="宋体" w:hAnsi="宋体"/>
          <w:sz w:val="24"/>
          <w:szCs w:val="24"/>
        </w:rPr>
        <w:t xml:space="preserve">（48)________ </w:t>
      </w:r>
      <w:r>
        <w:rPr>
          <w:rFonts w:ascii="宋体" w:hAnsi="宋体"/>
          <w:sz w:val="24"/>
          <w:szCs w:val="24"/>
        </w:rPr>
        <w:t>my grandma's birthday. On Sunday morning</w:t>
      </w:r>
      <w:r>
        <w:rPr>
          <w:rFonts w:hint="eastAsia" w:ascii="宋体" w:hAnsi="宋体"/>
          <w:sz w:val="24"/>
          <w:szCs w:val="24"/>
        </w:rPr>
        <w:t>，</w:t>
      </w:r>
      <w:r>
        <w:rPr>
          <w:rFonts w:ascii="宋体" w:hAnsi="宋体"/>
          <w:sz w:val="24"/>
          <w:szCs w:val="24"/>
        </w:rPr>
        <w:t xml:space="preserve">I went boating </w:t>
      </w:r>
      <w:r>
        <w:rPr>
          <w:rFonts w:hint="eastAsia" w:ascii="宋体" w:hAnsi="宋体"/>
          <w:sz w:val="24"/>
          <w:szCs w:val="24"/>
        </w:rPr>
        <w:t xml:space="preserve">(49)________ </w:t>
      </w:r>
      <w:r>
        <w:rPr>
          <w:rFonts w:ascii="宋体" w:hAnsi="宋体"/>
          <w:sz w:val="24"/>
          <w:szCs w:val="24"/>
        </w:rPr>
        <w:t xml:space="preserve">my friends.  We were very happy. </w:t>
      </w:r>
    </w:p>
    <w:p>
      <w:pPr>
        <w:ind w:left="479" w:leftChars="228" w:firstLine="240" w:firstLineChars="100"/>
        <w:rPr>
          <w:rFonts w:ascii="宋体" w:hAnsi="宋体"/>
          <w:sz w:val="24"/>
          <w:szCs w:val="24"/>
        </w:rPr>
      </w:pPr>
    </w:p>
    <w:p>
      <w:pPr>
        <w:rPr>
          <w:rFonts w:ascii="宋体" w:hAnsi="宋体"/>
          <w:sz w:val="24"/>
          <w:szCs w:val="24"/>
        </w:rPr>
      </w:pPr>
      <w:r>
        <w:rPr>
          <w:rFonts w:hint="eastAsia" w:ascii="宋体" w:hAnsi="宋体"/>
          <w:sz w:val="24"/>
          <w:szCs w:val="24"/>
        </w:rPr>
        <w:t>九、阅读短文，判断句子正误。对的用“</w:t>
      </w:r>
      <w:r>
        <w:rPr>
          <w:rFonts w:ascii="宋体" w:hAnsi="宋体"/>
          <w:sz w:val="24"/>
          <w:szCs w:val="24"/>
        </w:rPr>
        <w:t>T</w:t>
      </w:r>
      <w:r>
        <w:rPr>
          <w:rFonts w:hint="eastAsia" w:ascii="宋体" w:hAnsi="宋体"/>
          <w:sz w:val="24"/>
          <w:szCs w:val="24"/>
        </w:rPr>
        <w:t>”，错的用“</w:t>
      </w:r>
      <w:r>
        <w:rPr>
          <w:rFonts w:ascii="宋体" w:hAnsi="宋体"/>
          <w:sz w:val="24"/>
          <w:szCs w:val="24"/>
        </w:rPr>
        <w:t>F</w:t>
      </w:r>
      <w:r>
        <w:rPr>
          <w:rFonts w:hint="eastAsia" w:ascii="宋体" w:hAnsi="宋体"/>
          <w:sz w:val="24"/>
          <w:szCs w:val="24"/>
        </w:rPr>
        <w:t>”。</w:t>
      </w:r>
      <w:r>
        <w:rPr>
          <w:rFonts w:ascii="宋体" w:hAnsi="宋体"/>
          <w:sz w:val="24"/>
          <w:szCs w:val="24"/>
        </w:rPr>
        <w:t>(10</w:t>
      </w:r>
      <w:r>
        <w:rPr>
          <w:rFonts w:hint="eastAsia" w:ascii="宋体" w:hAnsi="宋体"/>
          <w:sz w:val="24"/>
          <w:szCs w:val="24"/>
        </w:rPr>
        <w:t>分</w:t>
      </w:r>
      <w:r>
        <w:rPr>
          <w:rFonts w:ascii="宋体" w:hAnsi="宋体"/>
          <w:sz w:val="24"/>
          <w:szCs w:val="24"/>
        </w:rPr>
        <w:t>)</w:t>
      </w:r>
    </w:p>
    <w:p>
      <w:pPr>
        <w:ind w:firstLine="480" w:firstLineChars="200"/>
        <w:rPr>
          <w:rFonts w:ascii="宋体" w:hAnsi="宋体"/>
          <w:sz w:val="24"/>
          <w:szCs w:val="24"/>
        </w:rPr>
      </w:pPr>
      <w:r>
        <w:rPr>
          <w:rFonts w:ascii="宋体" w:hAnsi="宋体"/>
          <w:sz w:val="24"/>
          <w:szCs w:val="24"/>
        </w:rPr>
        <w:t>Last Sunday Mr and Mrs Black went shopping by car. They stopped their car near the store. Then they went into the store to buy things. They wanted to put the things in the car. But they couldn't open it. So they asked the police for help. Just then</w:t>
      </w:r>
      <w:r>
        <w:rPr>
          <w:rFonts w:hint="eastAsia" w:ascii="宋体" w:hAnsi="宋体"/>
          <w:sz w:val="24"/>
          <w:szCs w:val="24"/>
        </w:rPr>
        <w:t>（不久）</w:t>
      </w:r>
      <w:r>
        <w:rPr>
          <w:rFonts w:ascii="宋体" w:hAnsi="宋体"/>
          <w:sz w:val="24"/>
          <w:szCs w:val="24"/>
        </w:rPr>
        <w:t xml:space="preserve"> a man came up(过来)and shouted</w:t>
      </w:r>
      <w:r>
        <w:rPr>
          <w:rFonts w:hint="eastAsia" w:ascii="宋体" w:hAnsi="宋体"/>
          <w:sz w:val="24"/>
          <w:szCs w:val="24"/>
        </w:rPr>
        <w:t>（大喊）</w:t>
      </w:r>
      <w:r>
        <w:rPr>
          <w:rFonts w:ascii="宋体" w:hAnsi="宋体"/>
          <w:sz w:val="24"/>
          <w:szCs w:val="24"/>
        </w:rPr>
        <w:t>, "What are you doing with my car? "Oh, it wasn't their car.</w:t>
      </w:r>
    </w:p>
    <w:p>
      <w:pPr>
        <w:rPr>
          <w:rFonts w:ascii="宋体" w:hAnsi="宋体"/>
          <w:sz w:val="24"/>
          <w:szCs w:val="24"/>
        </w:rPr>
      </w:pPr>
      <w:r>
        <w:rPr>
          <w:rFonts w:ascii="宋体" w:hAnsi="宋体"/>
          <w:sz w:val="24"/>
          <w:szCs w:val="24"/>
        </w:rPr>
        <w:t>(</w:t>
      </w:r>
      <w:r>
        <w:rPr>
          <w:rFonts w:hint="eastAsia" w:ascii="宋体" w:hAnsi="宋体"/>
          <w:sz w:val="24"/>
          <w:szCs w:val="24"/>
        </w:rPr>
        <w:t xml:space="preserve">   </w:t>
      </w:r>
      <w:r>
        <w:rPr>
          <w:rFonts w:ascii="宋体" w:hAnsi="宋体"/>
          <w:sz w:val="24"/>
          <w:szCs w:val="24"/>
        </w:rPr>
        <w:t xml:space="preserve"> ) </w:t>
      </w:r>
      <w:r>
        <w:rPr>
          <w:rFonts w:hint="eastAsia" w:ascii="宋体" w:hAnsi="宋体"/>
          <w:sz w:val="24"/>
          <w:szCs w:val="24"/>
        </w:rPr>
        <w:t>50</w:t>
      </w:r>
      <w:r>
        <w:rPr>
          <w:rFonts w:ascii="宋体" w:hAnsi="宋体"/>
          <w:sz w:val="24"/>
          <w:szCs w:val="24"/>
        </w:rPr>
        <w:t xml:space="preserve">. Mr and Mrs Black drove for fishing. </w:t>
      </w:r>
    </w:p>
    <w:p>
      <w:pPr>
        <w:rPr>
          <w:rFonts w:ascii="宋体" w:hAnsi="宋体"/>
          <w:sz w:val="24"/>
          <w:szCs w:val="24"/>
        </w:rPr>
      </w:pPr>
      <w:r>
        <w:rPr>
          <w:rFonts w:ascii="宋体" w:hAnsi="宋体"/>
          <w:sz w:val="24"/>
          <w:szCs w:val="24"/>
        </w:rPr>
        <w:t>(</w:t>
      </w:r>
      <w:r>
        <w:rPr>
          <w:rFonts w:hint="eastAsia" w:ascii="宋体" w:hAnsi="宋体"/>
          <w:sz w:val="24"/>
          <w:szCs w:val="24"/>
        </w:rPr>
        <w:t xml:space="preserve">   </w:t>
      </w:r>
      <w:r>
        <w:rPr>
          <w:rFonts w:ascii="宋体" w:hAnsi="宋体"/>
          <w:sz w:val="24"/>
          <w:szCs w:val="24"/>
        </w:rPr>
        <w:t xml:space="preserve"> ) </w:t>
      </w:r>
      <w:r>
        <w:rPr>
          <w:rFonts w:hint="eastAsia" w:ascii="宋体" w:hAnsi="宋体"/>
          <w:sz w:val="24"/>
          <w:szCs w:val="24"/>
        </w:rPr>
        <w:t>51</w:t>
      </w:r>
      <w:r>
        <w:rPr>
          <w:rFonts w:ascii="宋体" w:hAnsi="宋体"/>
          <w:sz w:val="24"/>
          <w:szCs w:val="24"/>
        </w:rPr>
        <w:t xml:space="preserve">. They stopped their car near a store. </w:t>
      </w:r>
    </w:p>
    <w:p>
      <w:pPr>
        <w:rPr>
          <w:rFonts w:ascii="宋体" w:hAnsi="宋体"/>
          <w:sz w:val="24"/>
          <w:szCs w:val="24"/>
        </w:rPr>
      </w:pPr>
      <w:r>
        <w:rPr>
          <w:rFonts w:ascii="宋体" w:hAnsi="宋体"/>
          <w:sz w:val="24"/>
          <w:szCs w:val="24"/>
        </w:rPr>
        <w:t>(</w:t>
      </w:r>
      <w:r>
        <w:rPr>
          <w:rFonts w:hint="eastAsia" w:ascii="宋体" w:hAnsi="宋体"/>
          <w:sz w:val="24"/>
          <w:szCs w:val="24"/>
        </w:rPr>
        <w:t xml:space="preserve">   </w:t>
      </w:r>
      <w:r>
        <w:rPr>
          <w:rFonts w:ascii="宋体" w:hAnsi="宋体"/>
          <w:sz w:val="24"/>
          <w:szCs w:val="24"/>
        </w:rPr>
        <w:t xml:space="preserve"> ) </w:t>
      </w:r>
      <w:r>
        <w:rPr>
          <w:rFonts w:hint="eastAsia" w:ascii="宋体" w:hAnsi="宋体"/>
          <w:sz w:val="24"/>
          <w:szCs w:val="24"/>
        </w:rPr>
        <w:t>52</w:t>
      </w:r>
      <w:r>
        <w:rPr>
          <w:rFonts w:ascii="宋体" w:hAnsi="宋体"/>
          <w:sz w:val="24"/>
          <w:szCs w:val="24"/>
        </w:rPr>
        <w:t>.Why did the man shout? Because he was happy.</w:t>
      </w:r>
    </w:p>
    <w:p>
      <w:pPr>
        <w:rPr>
          <w:rFonts w:ascii="宋体" w:hAnsi="宋体"/>
          <w:sz w:val="24"/>
          <w:szCs w:val="24"/>
        </w:rPr>
      </w:pP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53</w:t>
      </w:r>
      <w:r>
        <w:rPr>
          <w:rFonts w:ascii="宋体" w:hAnsi="宋体"/>
          <w:sz w:val="24"/>
          <w:szCs w:val="24"/>
        </w:rPr>
        <w:t>.The owner</w:t>
      </w:r>
      <w:r>
        <w:rPr>
          <w:rFonts w:hint="eastAsia" w:ascii="宋体" w:hAnsi="宋体"/>
          <w:sz w:val="24"/>
          <w:szCs w:val="24"/>
        </w:rPr>
        <w:t>（主人）</w:t>
      </w:r>
      <w:r>
        <w:rPr>
          <w:rFonts w:ascii="宋体" w:hAnsi="宋体"/>
          <w:sz w:val="24"/>
          <w:szCs w:val="24"/>
        </w:rPr>
        <w:t xml:space="preserve"> of the car opened the car. </w:t>
      </w:r>
    </w:p>
    <w:p>
      <w:pPr>
        <w:rPr>
          <w:rFonts w:ascii="宋体" w:hAnsi="宋体"/>
          <w:sz w:val="24"/>
          <w:szCs w:val="24"/>
        </w:rPr>
      </w:pPr>
      <w:r>
        <w:rPr>
          <w:rFonts w:ascii="宋体" w:hAnsi="宋体"/>
          <w:sz w:val="24"/>
          <w:szCs w:val="24"/>
        </w:rPr>
        <w:t>(</w:t>
      </w:r>
      <w:r>
        <w:rPr>
          <w:rFonts w:hint="eastAsia" w:ascii="宋体" w:hAnsi="宋体"/>
          <w:sz w:val="24"/>
          <w:szCs w:val="24"/>
        </w:rPr>
        <w:t xml:space="preserve">   </w:t>
      </w:r>
      <w:r>
        <w:rPr>
          <w:rFonts w:ascii="宋体" w:hAnsi="宋体"/>
          <w:sz w:val="24"/>
          <w:szCs w:val="24"/>
        </w:rPr>
        <w:t xml:space="preserve"> ) </w:t>
      </w:r>
      <w:r>
        <w:rPr>
          <w:rFonts w:hint="eastAsia" w:ascii="宋体" w:hAnsi="宋体"/>
          <w:sz w:val="24"/>
          <w:szCs w:val="24"/>
        </w:rPr>
        <w:t>54</w:t>
      </w:r>
      <w:r>
        <w:rPr>
          <w:rFonts w:ascii="宋体" w:hAnsi="宋体"/>
          <w:sz w:val="24"/>
          <w:szCs w:val="24"/>
        </w:rPr>
        <w:t>.Mr Black should say goodbye to the man.</w:t>
      </w:r>
    </w:p>
    <w:p>
      <w:pPr>
        <w:rPr>
          <w:rFonts w:ascii="宋体" w:hAnsi="宋体"/>
          <w:sz w:val="24"/>
          <w:szCs w:val="24"/>
        </w:rPr>
      </w:pPr>
    </w:p>
    <w:p>
      <w:pPr>
        <w:numPr>
          <w:ilvl w:val="0"/>
          <w:numId w:val="4"/>
        </w:numPr>
        <w:rPr>
          <w:rFonts w:ascii="宋体" w:hAnsi="宋体"/>
          <w:sz w:val="24"/>
          <w:szCs w:val="24"/>
        </w:rPr>
      </w:pPr>
      <w:r>
        <w:rPr>
          <w:rFonts w:hint="eastAsia" w:ascii="宋体" w:hAnsi="宋体"/>
          <w:sz w:val="24"/>
          <w:szCs w:val="24"/>
        </w:rPr>
        <w:t>用所给单词的正确形式填空（5分）</w:t>
      </w:r>
    </w:p>
    <w:p>
      <w:pPr>
        <w:rPr>
          <w:rFonts w:ascii="宋体" w:hAnsi="宋体"/>
          <w:sz w:val="24"/>
          <w:szCs w:val="24"/>
        </w:rPr>
      </w:pPr>
      <w:r>
        <w:rPr>
          <w:rFonts w:hint="eastAsia" w:ascii="宋体" w:hAnsi="宋体"/>
          <w:sz w:val="24"/>
          <w:szCs w:val="24"/>
        </w:rPr>
        <w:t>55. Andy often __________(play) games on the weekend.</w:t>
      </w:r>
    </w:p>
    <w:p>
      <w:pPr>
        <w:rPr>
          <w:rFonts w:ascii="宋体" w:hAnsi="宋体"/>
          <w:sz w:val="24"/>
          <w:szCs w:val="24"/>
        </w:rPr>
      </w:pPr>
      <w:r>
        <w:rPr>
          <w:rFonts w:hint="eastAsia" w:ascii="宋体" w:hAnsi="宋体"/>
          <w:sz w:val="24"/>
          <w:szCs w:val="24"/>
        </w:rPr>
        <w:t>56. Amy __________(see) a film last weekend</w:t>
      </w:r>
    </w:p>
    <w:p>
      <w:pPr>
        <w:rPr>
          <w:rFonts w:ascii="宋体" w:hAnsi="宋体"/>
          <w:sz w:val="24"/>
          <w:szCs w:val="24"/>
        </w:rPr>
      </w:pPr>
      <w:r>
        <w:rPr>
          <w:rFonts w:hint="eastAsia" w:ascii="宋体" w:hAnsi="宋体"/>
          <w:sz w:val="24"/>
          <w:szCs w:val="24"/>
        </w:rPr>
        <w:t>57. Tom __________ (be) happy last weekend.</w:t>
      </w:r>
    </w:p>
    <w:p>
      <w:pPr>
        <w:rPr>
          <w:rFonts w:ascii="宋体" w:hAnsi="宋体"/>
          <w:sz w:val="24"/>
          <w:szCs w:val="24"/>
        </w:rPr>
      </w:pPr>
      <w:r>
        <w:rPr>
          <w:rFonts w:hint="eastAsia" w:ascii="宋体" w:hAnsi="宋体"/>
          <w:sz w:val="24"/>
          <w:szCs w:val="24"/>
        </w:rPr>
        <w:t xml:space="preserve">58. </w:t>
      </w:r>
      <w:r>
        <w:rPr>
          <w:rFonts w:ascii="宋体" w:hAnsi="宋体"/>
          <w:sz w:val="24"/>
          <w:szCs w:val="24"/>
        </w:rPr>
        <w:t>I</w:t>
      </w:r>
      <w:r>
        <w:rPr>
          <w:rFonts w:hint="eastAsia" w:ascii="宋体" w:hAnsi="宋体"/>
          <w:sz w:val="24"/>
          <w:szCs w:val="24"/>
        </w:rPr>
        <w:t xml:space="preserve"> __________</w:t>
      </w:r>
      <w:r>
        <w:rPr>
          <w:rFonts w:ascii="宋体" w:hAnsi="宋体"/>
          <w:sz w:val="24"/>
          <w:szCs w:val="24"/>
        </w:rPr>
        <w:t>__________</w:t>
      </w:r>
      <w:r>
        <w:rPr>
          <w:rFonts w:hint="eastAsia" w:ascii="宋体" w:hAnsi="宋体"/>
          <w:sz w:val="24"/>
          <w:szCs w:val="24"/>
        </w:rPr>
        <w:t xml:space="preserve"> (be) a cook one day.</w:t>
      </w:r>
    </w:p>
    <w:p>
      <w:pPr>
        <w:rPr>
          <w:rFonts w:ascii="宋体" w:hAnsi="宋体"/>
          <w:sz w:val="24"/>
          <w:szCs w:val="24"/>
        </w:rPr>
      </w:pPr>
      <w:r>
        <w:rPr>
          <w:rFonts w:hint="eastAsia" w:ascii="宋体" w:hAnsi="宋体"/>
          <w:sz w:val="24"/>
          <w:szCs w:val="24"/>
        </w:rPr>
        <w:t xml:space="preserve">59. Danny </w:t>
      </w:r>
      <w:r>
        <w:rPr>
          <w:rFonts w:ascii="宋体" w:hAnsi="宋体"/>
          <w:sz w:val="24"/>
          <w:szCs w:val="24"/>
        </w:rPr>
        <w:t>and John</w:t>
      </w:r>
      <w:r>
        <w:rPr>
          <w:rFonts w:hint="eastAsia" w:ascii="宋体" w:hAnsi="宋体"/>
          <w:sz w:val="24"/>
          <w:szCs w:val="24"/>
        </w:rPr>
        <w:t>_________</w:t>
      </w:r>
      <w:r>
        <w:rPr>
          <w:rFonts w:ascii="宋体" w:hAnsi="宋体"/>
          <w:sz w:val="24"/>
          <w:szCs w:val="24"/>
        </w:rPr>
        <w:t>__________</w:t>
      </w:r>
      <w:r>
        <w:rPr>
          <w:rFonts w:hint="eastAsia" w:ascii="宋体" w:hAnsi="宋体"/>
          <w:sz w:val="24"/>
          <w:szCs w:val="24"/>
        </w:rPr>
        <w:t>_  (</w:t>
      </w:r>
      <w:r>
        <w:rPr>
          <w:rFonts w:ascii="宋体" w:hAnsi="宋体"/>
          <w:sz w:val="24"/>
          <w:szCs w:val="24"/>
        </w:rPr>
        <w:t>meet</w:t>
      </w:r>
      <w:r>
        <w:rPr>
          <w:rFonts w:hint="eastAsia" w:ascii="宋体" w:hAnsi="宋体"/>
          <w:sz w:val="24"/>
          <w:szCs w:val="24"/>
        </w:rPr>
        <w:t xml:space="preserve">) </w:t>
      </w:r>
      <w:r>
        <w:rPr>
          <w:rFonts w:ascii="宋体" w:hAnsi="宋体"/>
          <w:sz w:val="24"/>
          <w:szCs w:val="24"/>
        </w:rPr>
        <w:t xml:space="preserve">Wu Yifan next Saturday. </w:t>
      </w:r>
    </w:p>
    <w:p>
      <w:pPr>
        <w:rPr>
          <w:rFonts w:ascii="宋体" w:hAnsi="宋体"/>
          <w:sz w:val="24"/>
          <w:szCs w:val="24"/>
        </w:rPr>
      </w:pPr>
    </w:p>
    <w:p>
      <w:pPr>
        <w:rPr>
          <w:rFonts w:ascii="宋体" w:hAnsi="宋体"/>
          <w:sz w:val="24"/>
          <w:szCs w:val="24"/>
        </w:rPr>
      </w:pPr>
      <w:r>
        <w:rPr>
          <w:rFonts w:hint="eastAsia" w:ascii="宋体" w:hAnsi="宋体"/>
          <w:sz w:val="24"/>
          <w:szCs w:val="24"/>
        </w:rPr>
        <w:t>十一、根据图片提示写短语，每空一词。（6分）</w:t>
      </w:r>
    </w:p>
    <w:p>
      <w:pPr>
        <w:ind w:firstLine="720" w:firstLineChars="300"/>
        <w:rPr>
          <w:rFonts w:ascii="宋体" w:hAnsi="宋体"/>
          <w:sz w:val="24"/>
          <w:szCs w:val="24"/>
        </w:rPr>
      </w:pPr>
      <w:r>
        <w:rPr>
          <w:rFonts w:hint="eastAsia" w:ascii="宋体" w:hAnsi="宋体"/>
          <w:sz w:val="24"/>
          <w:szCs w:val="24"/>
        </w:rPr>
        <w:t>60.           61.              62.                63.</w:t>
      </w:r>
    </w:p>
    <w:p>
      <w:pPr>
        <w:rPr>
          <w:rFonts w:ascii="宋体" w:hAnsi="宋体"/>
          <w:sz w:val="24"/>
          <w:szCs w:val="24"/>
        </w:rPr>
      </w:pPr>
      <w:r>
        <w:rPr>
          <w:rFonts w:hint="eastAsia" w:ascii="宋体" w:hAnsi="宋体"/>
          <w:sz w:val="24"/>
          <w:szCs w:val="24"/>
        </w:rPr>
        <w:drawing>
          <wp:anchor distT="0" distB="0" distL="0" distR="0" simplePos="0" relativeHeight="251667456" behindDoc="0" locked="0" layoutInCell="1" allowOverlap="1">
            <wp:simplePos x="0" y="0"/>
            <wp:positionH relativeFrom="column">
              <wp:posOffset>3884295</wp:posOffset>
            </wp:positionH>
            <wp:positionV relativeFrom="paragraph">
              <wp:posOffset>117475</wp:posOffset>
            </wp:positionV>
            <wp:extent cx="897255" cy="614045"/>
            <wp:effectExtent l="19050" t="0" r="0" b="0"/>
            <wp:wrapNone/>
            <wp:docPr id="1033" name="图片 28"/>
            <wp:cNvGraphicFramePr/>
            <a:graphic xmlns:a="http://schemas.openxmlformats.org/drawingml/2006/main">
              <a:graphicData uri="http://schemas.openxmlformats.org/drawingml/2006/picture">
                <pic:pic xmlns:pic="http://schemas.openxmlformats.org/drawingml/2006/picture">
                  <pic:nvPicPr>
                    <pic:cNvPr id="1033" name="图片 28"/>
                    <pic:cNvPicPr/>
                  </pic:nvPicPr>
                  <pic:blipFill>
                    <a:blip r:embed="rId14" cstate="print"/>
                    <a:stretch>
                      <a:fillRect/>
                    </a:stretch>
                  </pic:blipFill>
                  <pic:spPr>
                    <a:xfrm>
                      <a:off x="0" y="0"/>
                      <a:ext cx="897254" cy="614045"/>
                    </a:xfrm>
                    <a:prstGeom prst="rect">
                      <a:avLst/>
                    </a:prstGeom>
                    <a:ln>
                      <a:noFill/>
                    </a:ln>
                  </pic:spPr>
                </pic:pic>
              </a:graphicData>
            </a:graphic>
          </wp:anchor>
        </w:drawing>
      </w:r>
      <w:r>
        <w:rPr>
          <w:rFonts w:hint="eastAsia" w:ascii="宋体" w:hAnsi="宋体"/>
          <w:sz w:val="24"/>
          <w:szCs w:val="24"/>
        </w:rPr>
        <w:drawing>
          <wp:anchor distT="0" distB="0" distL="0" distR="0" simplePos="0" relativeHeight="251665408" behindDoc="0" locked="0" layoutInCell="1" allowOverlap="1">
            <wp:simplePos x="0" y="0"/>
            <wp:positionH relativeFrom="column">
              <wp:posOffset>3810</wp:posOffset>
            </wp:positionH>
            <wp:positionV relativeFrom="paragraph">
              <wp:posOffset>106045</wp:posOffset>
            </wp:positionV>
            <wp:extent cx="945515" cy="614045"/>
            <wp:effectExtent l="0" t="0" r="6985" b="14605"/>
            <wp:wrapNone/>
            <wp:docPr id="1034" name="图片 1"/>
            <wp:cNvGraphicFramePr/>
            <a:graphic xmlns:a="http://schemas.openxmlformats.org/drawingml/2006/main">
              <a:graphicData uri="http://schemas.openxmlformats.org/drawingml/2006/picture">
                <pic:pic xmlns:pic="http://schemas.openxmlformats.org/drawingml/2006/picture">
                  <pic:nvPicPr>
                    <pic:cNvPr id="1034" name="图片 1"/>
                    <pic:cNvPicPr/>
                  </pic:nvPicPr>
                  <pic:blipFill>
                    <a:blip r:embed="rId15" cstate="print"/>
                    <a:stretch>
                      <a:fillRect/>
                    </a:stretch>
                  </pic:blipFill>
                  <pic:spPr>
                    <a:xfrm>
                      <a:off x="0" y="0"/>
                      <a:ext cx="945515" cy="614045"/>
                    </a:xfrm>
                    <a:prstGeom prst="rect">
                      <a:avLst/>
                    </a:prstGeom>
                    <a:ln>
                      <a:noFill/>
                    </a:ln>
                  </pic:spPr>
                </pic:pic>
              </a:graphicData>
            </a:graphic>
          </wp:anchor>
        </w:drawing>
      </w:r>
      <w:r>
        <w:rPr>
          <w:rFonts w:ascii="宋体" w:hAnsi="宋体"/>
          <w:sz w:val="24"/>
          <w:szCs w:val="24"/>
        </w:rPr>
        <w:drawing>
          <wp:anchor distT="0" distB="0" distL="0" distR="0" simplePos="0" relativeHeight="251666432" behindDoc="0" locked="0" layoutInCell="1" allowOverlap="1">
            <wp:simplePos x="0" y="0"/>
            <wp:positionH relativeFrom="column">
              <wp:posOffset>1040765</wp:posOffset>
            </wp:positionH>
            <wp:positionV relativeFrom="paragraph">
              <wp:posOffset>93980</wp:posOffset>
            </wp:positionV>
            <wp:extent cx="1242695" cy="678180"/>
            <wp:effectExtent l="19050" t="0" r="0" b="0"/>
            <wp:wrapNone/>
            <wp:docPr id="1035" name="图片 19"/>
            <wp:cNvGraphicFramePr/>
            <a:graphic xmlns:a="http://schemas.openxmlformats.org/drawingml/2006/main">
              <a:graphicData uri="http://schemas.openxmlformats.org/drawingml/2006/picture">
                <pic:pic xmlns:pic="http://schemas.openxmlformats.org/drawingml/2006/picture">
                  <pic:nvPicPr>
                    <pic:cNvPr id="1035" name="图片 19"/>
                    <pic:cNvPicPr/>
                  </pic:nvPicPr>
                  <pic:blipFill>
                    <a:blip r:embed="rId16" cstate="print"/>
                    <a:stretch>
                      <a:fillRect/>
                    </a:stretch>
                  </pic:blipFill>
                  <pic:spPr>
                    <a:xfrm>
                      <a:off x="0" y="0"/>
                      <a:ext cx="1242695" cy="678180"/>
                    </a:xfrm>
                    <a:prstGeom prst="rect">
                      <a:avLst/>
                    </a:prstGeom>
                    <a:ln>
                      <a:noFill/>
                    </a:ln>
                  </pic:spPr>
                </pic:pic>
              </a:graphicData>
            </a:graphic>
          </wp:anchor>
        </w:drawing>
      </w:r>
    </w:p>
    <w:p>
      <w:pPr>
        <w:rPr>
          <w:rFonts w:ascii="宋体" w:hAnsi="宋体"/>
          <w:sz w:val="24"/>
          <w:szCs w:val="24"/>
        </w:rPr>
      </w:pPr>
      <w:r>
        <w:rPr>
          <w:rFonts w:hint="eastAsia" w:ascii="宋体" w:hAnsi="宋体"/>
          <w:sz w:val="24"/>
          <w:szCs w:val="24"/>
        </w:rPr>
        <w:t xml:space="preserve">                                </w:t>
      </w:r>
      <w:r>
        <w:rPr>
          <w:rFonts w:ascii="宋体" w:hAnsi="宋体"/>
          <w:sz w:val="24"/>
          <w:szCs w:val="24"/>
        </w:rPr>
        <w:drawing>
          <wp:inline distT="0" distB="0" distL="0" distR="0">
            <wp:extent cx="906780" cy="546100"/>
            <wp:effectExtent l="0" t="0" r="7620" b="2540"/>
            <wp:docPr id="1036" name="图片 1"/>
            <wp:cNvGraphicFramePr/>
            <a:graphic xmlns:a="http://schemas.openxmlformats.org/drawingml/2006/main">
              <a:graphicData uri="http://schemas.openxmlformats.org/drawingml/2006/picture">
                <pic:pic xmlns:pic="http://schemas.openxmlformats.org/drawingml/2006/picture">
                  <pic:nvPicPr>
                    <pic:cNvPr id="1036" name="图片 1"/>
                    <pic:cNvPicPr/>
                  </pic:nvPicPr>
                  <pic:blipFill>
                    <a:blip r:embed="rId17" cstate="print"/>
                    <a:stretch>
                      <a:fillRect/>
                    </a:stretch>
                  </pic:blipFill>
                  <pic:spPr>
                    <a:xfrm>
                      <a:off x="0" y="0"/>
                      <a:ext cx="906780" cy="546100"/>
                    </a:xfrm>
                    <a:prstGeom prst="rect">
                      <a:avLst/>
                    </a:prstGeom>
                    <a:ln>
                      <a:noFill/>
                    </a:ln>
                  </pic:spPr>
                </pic:pic>
              </a:graphicData>
            </a:graphic>
          </wp:inline>
        </w:drawing>
      </w:r>
    </w:p>
    <w:p>
      <w:pPr>
        <w:rPr>
          <w:rFonts w:ascii="宋体" w:hAnsi="宋体"/>
          <w:sz w:val="24"/>
          <w:szCs w:val="24"/>
        </w:rPr>
      </w:pPr>
    </w:p>
    <w:p>
      <w:pPr>
        <w:rPr>
          <w:rFonts w:ascii="宋体" w:hAnsi="宋体"/>
          <w:sz w:val="24"/>
          <w:szCs w:val="24"/>
        </w:rPr>
      </w:pPr>
      <w:r>
        <w:rPr>
          <w:rFonts w:hint="eastAsia" w:ascii="宋体" w:hAnsi="宋体"/>
          <w:sz w:val="24"/>
          <w:szCs w:val="24"/>
        </w:rPr>
        <w:t xml:space="preserve">60. — What did Amy do yesterday? </w:t>
      </w:r>
    </w:p>
    <w:p>
      <w:pPr>
        <w:ind w:firstLine="360" w:firstLineChars="150"/>
        <w:rPr>
          <w:rFonts w:ascii="宋体" w:hAnsi="宋体"/>
          <w:sz w:val="24"/>
          <w:szCs w:val="24"/>
        </w:rPr>
      </w:pPr>
      <w:r>
        <w:rPr>
          <w:rFonts w:hint="eastAsia" w:ascii="宋体" w:hAnsi="宋体"/>
          <w:sz w:val="24"/>
          <w:szCs w:val="24"/>
        </w:rPr>
        <w:t>— She__________ __________ __________ .</w:t>
      </w:r>
    </w:p>
    <w:p>
      <w:pPr>
        <w:ind w:firstLine="360" w:firstLineChars="150"/>
        <w:rPr>
          <w:rFonts w:ascii="宋体" w:hAnsi="宋体"/>
          <w:sz w:val="24"/>
          <w:szCs w:val="24"/>
        </w:rPr>
      </w:pPr>
    </w:p>
    <w:p>
      <w:pPr>
        <w:rPr>
          <w:rFonts w:ascii="宋体" w:hAnsi="宋体"/>
          <w:sz w:val="24"/>
          <w:szCs w:val="24"/>
        </w:rPr>
      </w:pPr>
      <w:r>
        <w:rPr>
          <w:rFonts w:hint="eastAsia" w:ascii="宋体" w:hAnsi="宋体"/>
          <w:sz w:val="24"/>
          <w:szCs w:val="24"/>
        </w:rPr>
        <w:t>61.— Did John_______ __________ __________ ?</w:t>
      </w:r>
    </w:p>
    <w:p>
      <w:pPr>
        <w:ind w:firstLine="480" w:firstLineChars="200"/>
        <w:rPr>
          <w:rFonts w:ascii="宋体" w:hAnsi="宋体"/>
          <w:sz w:val="24"/>
          <w:szCs w:val="24"/>
        </w:rPr>
        <w:sectPr>
          <w:footerReference r:id="rId5"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 Yes,he did.</w:t>
      </w:r>
    </w:p>
    <w:p>
      <w:pPr>
        <w:rPr>
          <w:rFonts w:ascii="宋体" w:hAnsi="宋体"/>
          <w:sz w:val="24"/>
          <w:szCs w:val="24"/>
        </w:rPr>
      </w:pPr>
      <w:r>
        <w:rPr>
          <w:rFonts w:hint="eastAsia" w:ascii="宋体" w:hAnsi="宋体"/>
          <w:sz w:val="24"/>
          <w:szCs w:val="24"/>
        </w:rPr>
        <w:t xml:space="preserve">62. My sister__________ __________ __________last night. </w:t>
      </w:r>
    </w:p>
    <w:p>
      <w:pPr>
        <w:rPr>
          <w:rFonts w:ascii="宋体" w:hAnsi="宋体"/>
          <w:sz w:val="24"/>
          <w:szCs w:val="24"/>
          <w:u w:val="single"/>
        </w:rPr>
      </w:pPr>
      <w:r>
        <w:rPr>
          <w:rFonts w:hint="eastAsia" w:ascii="宋体" w:hAnsi="宋体"/>
          <w:sz w:val="24"/>
          <w:szCs w:val="24"/>
        </w:rPr>
        <w:t>63. John__________ __________ __________ the day before yesterday.</w:t>
      </w:r>
    </w:p>
    <w:p>
      <w:pPr>
        <w:rPr>
          <w:rFonts w:ascii="宋体" w:hAnsi="宋体"/>
          <w:sz w:val="24"/>
          <w:szCs w:val="24"/>
        </w:rPr>
      </w:pPr>
    </w:p>
    <w:p>
      <w:pPr>
        <w:rPr>
          <w:rFonts w:ascii="宋体" w:hAnsi="宋体"/>
          <w:sz w:val="24"/>
          <w:szCs w:val="24"/>
        </w:rPr>
      </w:pPr>
      <w:r>
        <w:rPr>
          <w:rFonts w:hint="eastAsia" w:ascii="宋体" w:hAnsi="宋体"/>
          <w:sz w:val="24"/>
          <w:szCs w:val="24"/>
        </w:rPr>
        <w:t>十二、按要求完成句子。（5分）</w:t>
      </w:r>
    </w:p>
    <w:p>
      <w:pPr>
        <w:rPr>
          <w:rFonts w:ascii="宋体" w:hAnsi="宋体"/>
          <w:sz w:val="24"/>
          <w:szCs w:val="24"/>
        </w:rPr>
      </w:pPr>
      <w:r>
        <w:rPr>
          <w:rFonts w:hint="eastAsia" w:ascii="宋体" w:hAnsi="宋体"/>
          <w:sz w:val="24"/>
          <w:szCs w:val="24"/>
        </w:rPr>
        <w:t>64.did, do, your, father, yesterday, what（.）（连词成句  ）</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w:t>
      </w:r>
    </w:p>
    <w:p>
      <w:pPr>
        <w:rPr>
          <w:rFonts w:ascii="宋体" w:hAnsi="宋体"/>
          <w:sz w:val="24"/>
          <w:szCs w:val="24"/>
        </w:rPr>
      </w:pPr>
    </w:p>
    <w:p>
      <w:pPr>
        <w:numPr>
          <w:ilvl w:val="0"/>
          <w:numId w:val="5"/>
        </w:numPr>
        <w:rPr>
          <w:rFonts w:ascii="宋体" w:hAnsi="宋体"/>
          <w:sz w:val="24"/>
          <w:szCs w:val="24"/>
        </w:rPr>
      </w:pPr>
      <w:r>
        <w:rPr>
          <w:rFonts w:hint="eastAsia" w:ascii="宋体" w:hAnsi="宋体"/>
          <w:sz w:val="24"/>
          <w:szCs w:val="24"/>
        </w:rPr>
        <w:t>Lily, did, else, do, anything（?）（连词成句 ）</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w:t>
      </w:r>
    </w:p>
    <w:p>
      <w:pPr>
        <w:rPr>
          <w:rFonts w:ascii="宋体" w:hAnsi="宋体"/>
          <w:sz w:val="24"/>
          <w:szCs w:val="24"/>
        </w:rPr>
      </w:pPr>
    </w:p>
    <w:p>
      <w:pPr>
        <w:numPr>
          <w:ilvl w:val="0"/>
          <w:numId w:val="5"/>
        </w:numPr>
        <w:rPr>
          <w:rFonts w:ascii="宋体" w:hAnsi="宋体"/>
          <w:sz w:val="24"/>
          <w:szCs w:val="24"/>
        </w:rPr>
      </w:pPr>
      <w:r>
        <w:rPr>
          <w:rFonts w:hint="eastAsia" w:ascii="宋体" w:hAnsi="宋体"/>
          <w:sz w:val="24"/>
          <w:szCs w:val="24"/>
        </w:rPr>
        <w:t>Amy, at, home, with, her, mother, stayed（.）（连词成句）</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67.Did you go shopping last weekend？（按实际回答问题）</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68. How was  your weekend?（按实际回答问题）</w:t>
      </w:r>
    </w:p>
    <w:p>
      <w:pPr>
        <w:rPr>
          <w:rFonts w:ascii="宋体" w:hAnsi="宋体"/>
          <w:sz w:val="24"/>
          <w:szCs w:val="24"/>
        </w:rPr>
      </w:pPr>
    </w:p>
    <w:p>
      <w:pPr>
        <w:rPr>
          <w:rFonts w:ascii="宋体" w:hAnsi="宋体"/>
          <w:sz w:val="24"/>
          <w:szCs w:val="24"/>
        </w:rPr>
      </w:pPr>
      <w:r>
        <w:rPr>
          <w:rFonts w:hint="eastAsia" w:ascii="宋体" w:hAnsi="宋体"/>
          <w:sz w:val="24"/>
          <w:szCs w:val="24"/>
        </w:rPr>
        <w:t xml:space="preserve"> 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十三．小作文（6分）</w:t>
      </w:r>
    </w:p>
    <w:p>
      <w:pPr>
        <w:rPr>
          <w:rFonts w:ascii="宋体" w:hAnsi="宋体"/>
          <w:sz w:val="24"/>
          <w:szCs w:val="24"/>
        </w:rPr>
      </w:pPr>
      <w:r>
        <w:rPr>
          <w:rFonts w:hint="eastAsia" w:ascii="宋体" w:hAnsi="宋体"/>
          <w:sz w:val="24"/>
          <w:szCs w:val="24"/>
        </w:rPr>
        <w:t>同学们，请写信给</w:t>
      </w:r>
      <w:r>
        <w:rPr>
          <w:rFonts w:ascii="宋体" w:hAnsi="宋体"/>
          <w:sz w:val="24"/>
          <w:szCs w:val="24"/>
        </w:rPr>
        <w:t>Tom</w:t>
      </w:r>
      <w:r>
        <w:rPr>
          <w:rFonts w:hint="eastAsia" w:ascii="宋体" w:hAnsi="宋体"/>
          <w:sz w:val="24"/>
          <w:szCs w:val="24"/>
        </w:rPr>
        <w:t>，介绍一下自己快乐的周末吧。时态：一般过去时。</w:t>
      </w:r>
    </w:p>
    <w:p>
      <w:pPr>
        <w:rPr>
          <w:rFonts w:ascii="宋体" w:hAnsi="宋体"/>
          <w:sz w:val="24"/>
          <w:szCs w:val="24"/>
        </w:rPr>
      </w:pPr>
      <w:r>
        <w:rPr>
          <w:rFonts w:hint="eastAsia" w:ascii="宋体" w:hAnsi="宋体"/>
          <w:sz w:val="24"/>
          <w:szCs w:val="24"/>
        </w:rPr>
        <w:t>要求；1、条理清楚，意思连贯，语句通顺，标点正确，书写规范。</w:t>
      </w:r>
    </w:p>
    <w:p>
      <w:pPr>
        <w:ind w:firstLine="720" w:firstLineChars="300"/>
        <w:rPr>
          <w:rFonts w:ascii="宋体" w:hAnsi="宋体"/>
          <w:sz w:val="24"/>
          <w:szCs w:val="24"/>
        </w:rPr>
      </w:pPr>
      <w:r>
        <w:rPr>
          <w:rFonts w:hint="eastAsia" w:ascii="宋体" w:hAnsi="宋体"/>
          <w:sz w:val="24"/>
          <w:szCs w:val="24"/>
        </w:rPr>
        <w:t>2、不少于6句话。</w:t>
      </w: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pPr>
      <w:r>
        <w:rPr>
          <w:rFonts w:hint="eastAsia" w:ascii="宋体" w:hAnsi="宋体"/>
          <w:sz w:val="24"/>
          <w:szCs w:val="24"/>
        </w:rPr>
        <w:t>_____________________________________________________________________</w:t>
      </w:r>
    </w:p>
    <w:p>
      <w:pPr>
        <w:rPr>
          <w:rFonts w:ascii="宋体" w:hAnsi="宋体"/>
          <w:sz w:val="24"/>
          <w:szCs w:val="24"/>
        </w:rPr>
      </w:pPr>
    </w:p>
    <w:p>
      <w:pPr>
        <w:rPr>
          <w:rFonts w:ascii="宋体" w:hAnsi="宋体"/>
          <w:sz w:val="24"/>
          <w:szCs w:val="24"/>
        </w:rPr>
        <w:sectPr>
          <w:footerReference r:id="rId6" w:type="default"/>
          <w:type w:val="continuous"/>
          <w:pgSz w:w="11906" w:h="16838"/>
          <w:pgMar w:top="1440" w:right="1800" w:bottom="1440" w:left="1800" w:header="851" w:footer="992" w:gutter="0"/>
          <w:cols w:space="425" w:num="1"/>
          <w:docGrid w:type="lines" w:linePitch="312" w:charSpace="0"/>
        </w:sectPr>
      </w:pPr>
      <w:r>
        <w:rPr>
          <w:rFonts w:hint="eastAsia" w:ascii="宋体" w:hAnsi="宋体"/>
          <w:sz w:val="24"/>
          <w:szCs w:val="24"/>
        </w:rPr>
        <w:t>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1</w:t>
    </w:r>
    <w:r>
      <w:rPr>
        <w:rFonts w:hint="eastAsia"/>
      </w:rPr>
      <w:t>页</w:t>
    </w:r>
    <w:r>
      <w:t xml:space="preserve"> </w:t>
    </w:r>
    <w:r>
      <w:rPr>
        <w:rFonts w:hint="eastAsia"/>
      </w:rPr>
      <w:t>（共</w:t>
    </w:r>
    <w:r>
      <w:t>4</w:t>
    </w:r>
    <w:r>
      <w:rPr>
        <w:rFonts w:hint="eastAsia"/>
      </w:rPr>
      <w:t>页）</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2</w:t>
    </w:r>
    <w:r>
      <w:rPr>
        <w:rFonts w:hint="eastAsia"/>
      </w:rPr>
      <w:t>页</w:t>
    </w:r>
    <w:r>
      <w:t xml:space="preserve"> </w:t>
    </w:r>
    <w:r>
      <w:rPr>
        <w:rFonts w:hint="eastAsia"/>
      </w:rPr>
      <w:t>（共</w:t>
    </w:r>
    <w:r>
      <w:t>4</w:t>
    </w:r>
    <w:r>
      <w:rPr>
        <w:rFonts w:hint="eastAsia"/>
      </w:rPr>
      <w:t>页）</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3</w:t>
    </w:r>
    <w:r>
      <w:rPr>
        <w:rFonts w:hint="eastAsia"/>
      </w:rPr>
      <w:t>页</w:t>
    </w:r>
    <w:r>
      <w:t xml:space="preserve"> </w:t>
    </w:r>
    <w:r>
      <w:rPr>
        <w:rFonts w:hint="eastAsia"/>
      </w:rPr>
      <w:t>（共</w:t>
    </w:r>
    <w:r>
      <w:t>4</w:t>
    </w:r>
    <w:r>
      <w:rPr>
        <w:rFonts w:hint="eastAsia"/>
      </w:rPr>
      <w:t>页）</w: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0" w:firstLineChars="2000"/>
    </w:pPr>
    <w:r>
      <w:rPr>
        <w:rFonts w:hint="eastAsia"/>
      </w:rPr>
      <w:t>第</w:t>
    </w:r>
    <w:r>
      <w:t>4</w:t>
    </w:r>
    <w:r>
      <w:rPr>
        <w:rFonts w:hint="eastAsia"/>
      </w:rPr>
      <w:t>页</w:t>
    </w:r>
    <w:r>
      <w:t xml:space="preserve"> </w:t>
    </w:r>
    <w:r>
      <w:rPr>
        <w:rFonts w:hint="eastAsia"/>
      </w:rPr>
      <w:t>（共</w:t>
    </w:r>
    <w:r>
      <w:t>4</w:t>
    </w:r>
    <w:r>
      <w:rPr>
        <w:rFonts w:hint="eastAsia"/>
      </w:rPr>
      <w:t>页）</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4"/>
      <w:numFmt w:val="chineseCounting"/>
      <w:suff w:val="nothing"/>
      <w:lvlText w:val="%1、"/>
      <w:lvlJc w:val="left"/>
      <w:rPr>
        <w:rFonts w:hint="eastAsia"/>
      </w:rPr>
    </w:lvl>
  </w:abstractNum>
  <w:abstractNum w:abstractNumId="1">
    <w:nsid w:val="00000002"/>
    <w:multiLevelType w:val="singleLevel"/>
    <w:tmpl w:val="00000002"/>
    <w:lvl w:ilvl="0" w:tentative="0">
      <w:start w:val="1"/>
      <w:numFmt w:val="upperLetter"/>
      <w:suff w:val="space"/>
      <w:lvlText w:val="%1."/>
      <w:lvlJc w:val="left"/>
      <w:pPr>
        <w:ind w:left="840" w:firstLine="0"/>
      </w:pPr>
    </w:lvl>
  </w:abstractNum>
  <w:abstractNum w:abstractNumId="2">
    <w:nsid w:val="00000003"/>
    <w:multiLevelType w:val="singleLevel"/>
    <w:tmpl w:val="00000003"/>
    <w:lvl w:ilvl="0" w:tentative="0">
      <w:start w:val="10"/>
      <w:numFmt w:val="chineseCounting"/>
      <w:suff w:val="nothing"/>
      <w:lvlText w:val="%1、"/>
      <w:lvlJc w:val="left"/>
    </w:lvl>
  </w:abstractNum>
  <w:abstractNum w:abstractNumId="3">
    <w:nsid w:val="00000004"/>
    <w:multiLevelType w:val="singleLevel"/>
    <w:tmpl w:val="00000004"/>
    <w:lvl w:ilvl="0" w:tentative="0">
      <w:start w:val="65"/>
      <w:numFmt w:val="decimal"/>
      <w:suff w:val="nothing"/>
      <w:lvlText w:val="%1."/>
      <w:lvlJc w:val="left"/>
    </w:lvl>
  </w:abstractNum>
  <w:abstractNum w:abstractNumId="4">
    <w:nsid w:val="78150331"/>
    <w:multiLevelType w:val="singleLevel"/>
    <w:tmpl w:val="78150331"/>
    <w:lvl w:ilvl="0" w:tentative="0">
      <w:start w:val="6"/>
      <w:numFmt w:val="chineseCounting"/>
      <w:suff w:val="nothing"/>
      <w:lvlText w:val="%1、"/>
      <w:lvlJc w:val="left"/>
      <w:rPr>
        <w:rFonts w:hint="eastAsia"/>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74407B"/>
    <w:rsid w:val="0074407B"/>
    <w:rsid w:val="0089754D"/>
    <w:rsid w:val="00AB330D"/>
    <w:rsid w:val="00B417DD"/>
    <w:rsid w:val="697B00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zdengzm\Desktop\&#20845;&#24180;&#32423;&#19979;&#20876;&#21333;&#20803;&#27979;&#35797;&#3906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74325C-0360-4175-BFCD-C0BE18CC68AA}">
  <ds:schemaRefs/>
</ds:datastoreItem>
</file>

<file path=docProps/app.xml><?xml version="1.0" encoding="utf-8"?>
<Properties xmlns="http://schemas.openxmlformats.org/officeDocument/2006/extended-properties" xmlns:vt="http://schemas.openxmlformats.org/officeDocument/2006/docPropsVTypes">
  <Template>六年级下册单元测试题</Template>
  <Company>微软中国</Company>
  <Pages>5</Pages>
  <Words>1237</Words>
  <Characters>4316</Characters>
  <Lines>42</Lines>
  <Paragraphs>12</Paragraphs>
  <TotalTime>0</TotalTime>
  <ScaleCrop>false</ScaleCrop>
  <LinksUpToDate>false</LinksUpToDate>
  <CharactersWithSpaces>5880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2021-11-22T07:47:00Z</dcterms:created>
  <dc:creator>hzdengzm</dc:creator>
  <cp:lastModifiedBy>。</cp:lastModifiedBy>
  <dcterms:modified xsi:type="dcterms:W3CDTF">2023-03-05T11:38:11Z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8D67948DBE3242A3BF60AD6C03004B17</vt:lpwstr>
  </property>
</Properties>
</file>